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t>POST/DYS/OR/OZ/</w:t>
      </w:r>
      <w:r w:rsidR="007B5D13">
        <w:rPr>
          <w:rFonts w:cs="Calibri"/>
          <w:caps/>
          <w:kern w:val="28"/>
        </w:rPr>
        <w:t>02818</w:t>
      </w:r>
      <w:bookmarkStart w:id="0" w:name="_GoBack"/>
      <w:bookmarkEnd w:id="0"/>
      <w:r w:rsidRPr="00294826">
        <w:t>/202</w:t>
      </w:r>
      <w:r w:rsidR="00885E46">
        <w:t>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rsidTr="00EB5140">
        <w:trPr>
          <w:trHeight w:val="1820"/>
        </w:trPr>
        <w:tc>
          <w:tcPr>
            <w:tcW w:w="3656" w:type="dxa"/>
            <w:tcBorders>
              <w:top w:val="thinThickSmallGap" w:sz="12" w:space="0" w:color="0070C0"/>
              <w:bottom w:val="thinThickSmallGap" w:sz="12" w:space="0" w:color="0070C0"/>
            </w:tcBorders>
          </w:tcPr>
          <w:p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F73875" w:rsidRPr="00F93173" w:rsidRDefault="00F73875" w:rsidP="00EB5140">
            <w:pPr>
              <w:spacing w:line="360" w:lineRule="auto"/>
              <w:jc w:val="center"/>
              <w:rPr>
                <w:rFonts w:asciiTheme="minorHAnsi" w:eastAsiaTheme="majorEastAsia" w:hAnsiTheme="minorHAnsi" w:cstheme="majorBidi"/>
                <w:iCs/>
                <w:sz w:val="24"/>
                <w:szCs w:val="24"/>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F73875" w:rsidRPr="00FD4A2B" w:rsidRDefault="00F73875" w:rsidP="00EB5140">
            <w:pPr>
              <w:spacing w:line="360" w:lineRule="auto"/>
              <w:rPr>
                <w:rFonts w:asciiTheme="minorHAnsi" w:eastAsiaTheme="majorEastAsia" w:hAnsiTheme="minorHAnsi" w:cstheme="majorBidi"/>
                <w:b/>
                <w:i/>
                <w:iCs/>
                <w:sz w:val="10"/>
                <w:szCs w:val="16"/>
                <w:u w:val="single"/>
              </w:rPr>
            </w:pPr>
          </w:p>
          <w:p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572367" w:rsidRPr="00572367">
        <w:rPr>
          <w:rFonts w:asciiTheme="minorHAnsi" w:eastAsia="Calibri" w:hAnsiTheme="minorHAnsi" w:cstheme="minorHAnsi"/>
          <w:b/>
          <w:bCs/>
          <w:i/>
          <w:szCs w:val="22"/>
          <w:lang w:eastAsia="pl-PL"/>
        </w:rPr>
        <w:t>Roboty budowlane – budowa przyłączy nN - przyłączenie odbiorców na terenie RE Staszów – 11 części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B15" w:rsidRDefault="00117B15" w:rsidP="004A302B">
      <w:pPr>
        <w:spacing w:line="240" w:lineRule="auto"/>
      </w:pPr>
      <w:r>
        <w:separator/>
      </w:r>
    </w:p>
  </w:endnote>
  <w:endnote w:type="continuationSeparator" w:id="0">
    <w:p w:rsidR="00117B15" w:rsidRDefault="00117B1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7B5D13">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7B5D13">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7B5D13">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7B5D13">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B15" w:rsidRDefault="00117B15" w:rsidP="004A302B">
      <w:pPr>
        <w:spacing w:line="240" w:lineRule="auto"/>
      </w:pPr>
      <w:r>
        <w:separator/>
      </w:r>
    </w:p>
  </w:footnote>
  <w:footnote w:type="continuationSeparator" w:id="0">
    <w:p w:rsidR="00117B15" w:rsidRDefault="00117B1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5"/>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17B15"/>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2367"/>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D13"/>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4DD6"/>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F580B5"/>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POST/DYS/OR/OZ/02818/2024                         </dmsv2SWPP2ObjectNumber>
    <dmsv2SWPP2SumMD5 xmlns="http://schemas.microsoft.com/sharepoint/v3">c923f2a216bc3b932974e2bc171a7f74</dmsv2SWPP2SumMD5>
    <dmsv2BaseMoved xmlns="http://schemas.microsoft.com/sharepoint/v3">false</dmsv2BaseMoved>
    <dmsv2BaseIsSensitive xmlns="http://schemas.microsoft.com/sharepoint/v3">true</dmsv2BaseIsSensitive>
    <dmsv2SWPP2IDSWPP2 xmlns="http://schemas.microsoft.com/sharepoint/v3">657397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20734052</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00000001000700030000000e000000000000</dmsv2SWPP2ObjectDepartment>
    <dmsv2SWPP2ObjectName xmlns="http://schemas.microsoft.com/sharepoint/v3">Postępowanie</dmsv2SWPP2ObjectName>
    <_dlc_DocId xmlns="a19cb1c7-c5c7-46d4-85ae-d83685407bba">ZKQJDXMXURTQ-1688516315-14780</_dlc_DocId>
    <_dlc_DocIdUrl xmlns="a19cb1c7-c5c7-46d4-85ae-d83685407bba">
      <Url>https://swpp2.dms.gkpge.pl/sites/31/_layouts/15/DocIdRedir.aspx?ID=ZKQJDXMXURTQ-1688516315-14780</Url>
      <Description>ZKQJDXMXURTQ-1688516315-14780</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7922F8C2-0C7D-4F00-95A5-6D76D184B30E}">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2EDFA808-A201-4C61-8037-A44D6DF2E2A9}"/>
</file>

<file path=customXml/itemProps6.xml><?xml version="1.0" encoding="utf-8"?>
<ds:datastoreItem xmlns:ds="http://schemas.openxmlformats.org/officeDocument/2006/customXml" ds:itemID="{90F1658B-78DC-4C2A-A89E-E87F233DE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457</Words>
  <Characters>2744</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16</cp:revision>
  <cp:lastPrinted>2020-02-27T07:25:00Z</cp:lastPrinted>
  <dcterms:created xsi:type="dcterms:W3CDTF">2022-12-15T06:17:00Z</dcterms:created>
  <dcterms:modified xsi:type="dcterms:W3CDTF">2024-10-01T08:14:00Z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79686dab-076f-472a-aa31-0311ab5aceea</vt:lpwstr>
  </property>
</Properties>
</file>