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F40A58" w14:textId="63FE9DB3"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r>
      <w:r w:rsidR="00B7017F" w:rsidRPr="00B7017F">
        <w:rPr>
          <w:sz w:val="20"/>
          <w:szCs w:val="20"/>
        </w:rPr>
        <w:t>POST/DYS/OR/OZ/02801/2024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14:paraId="0DF40A64" w14:textId="77777777" w:rsidTr="00EB5140">
        <w:trPr>
          <w:trHeight w:val="1820"/>
        </w:trPr>
        <w:tc>
          <w:tcPr>
            <w:tcW w:w="3656" w:type="dxa"/>
            <w:tcBorders>
              <w:top w:val="thinThickSmallGap" w:sz="12" w:space="0" w:color="0070C0"/>
              <w:bottom w:val="thinThickSmallGap" w:sz="12" w:space="0" w:color="0070C0"/>
            </w:tcBorders>
          </w:tcPr>
          <w:p w14:paraId="0DF40A59"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F40A5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0DF40A5B"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0DF40A5C"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0DF40A5D"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DF40A5E"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0DF40A5F"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DF40A60"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0DF40A61"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0DF40A62"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0DF40A63"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0DF40A65"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0DF40A66" w14:textId="6D44F500"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F553E4" w:rsidRPr="00F553E4">
        <w:rPr>
          <w:rFonts w:asciiTheme="minorHAnsi" w:eastAsia="Calibri" w:hAnsiTheme="minorHAnsi" w:cstheme="minorHAnsi"/>
          <w:b/>
          <w:bCs/>
          <w:i/>
          <w:szCs w:val="22"/>
          <w:lang w:eastAsia="pl-PL"/>
        </w:rPr>
        <w:t xml:space="preserve">Budowa przyłączy kablowych nN na terenie działania </w:t>
      </w:r>
      <w:r w:rsidR="00B7017F">
        <w:rPr>
          <w:rFonts w:asciiTheme="minorHAnsi" w:eastAsia="Calibri" w:hAnsiTheme="minorHAnsi" w:cstheme="minorHAnsi"/>
          <w:b/>
          <w:bCs/>
          <w:i/>
          <w:szCs w:val="22"/>
          <w:lang w:eastAsia="pl-PL"/>
        </w:rPr>
        <w:br/>
      </w:r>
      <w:bookmarkStart w:id="0" w:name="_GoBack"/>
      <w:bookmarkEnd w:id="0"/>
      <w:r w:rsidR="00F553E4" w:rsidRPr="00F553E4">
        <w:rPr>
          <w:rFonts w:asciiTheme="minorHAnsi" w:eastAsia="Calibri" w:hAnsiTheme="minorHAnsi" w:cstheme="minorHAnsi"/>
          <w:b/>
          <w:bCs/>
          <w:i/>
          <w:szCs w:val="22"/>
          <w:lang w:eastAsia="pl-PL"/>
        </w:rPr>
        <w:t xml:space="preserve">RE Janów Lubelski – </w:t>
      </w:r>
      <w:r w:rsidR="0014075C">
        <w:rPr>
          <w:rFonts w:asciiTheme="minorHAnsi" w:eastAsia="Calibri" w:hAnsiTheme="minorHAnsi" w:cstheme="minorHAnsi"/>
          <w:b/>
          <w:bCs/>
          <w:i/>
          <w:szCs w:val="22"/>
          <w:lang w:eastAsia="pl-PL"/>
        </w:rPr>
        <w:t>5</w:t>
      </w:r>
      <w:r w:rsidR="00F553E4" w:rsidRPr="00F553E4">
        <w:rPr>
          <w:rFonts w:asciiTheme="minorHAnsi" w:eastAsia="Calibri" w:hAnsiTheme="minorHAnsi" w:cstheme="minorHAnsi"/>
          <w:b/>
          <w:bCs/>
          <w:i/>
          <w:szCs w:val="22"/>
          <w:lang w:eastAsia="pl-PL"/>
        </w:rPr>
        <w:t xml:space="preserve">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14:paraId="0DF40A67" w14:textId="77777777"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14:paraId="0DF40A6A" w14:textId="77777777"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DF40A68"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DF40A69"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0DF40A6E" w14:textId="77777777"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0DF40A6B"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0DF40A6C"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0DF40A6D"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0DF40A72" w14:textId="77777777"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0DF40A6F"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0DF40A70"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0DF40A71"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DF40A76" w14:textId="77777777"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DF40A7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0DF40A74"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DF40A75"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DF40A7A" w14:textId="77777777"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DF40A77"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0DF40A78"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0DF40A79"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DF40A7E"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DF40A7B"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0DF40A7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0DF40A7D"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DF40A82"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DF40A7F"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0DF40A8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0DF40A81"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DF40A86"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DF40A8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0DF40A84"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DF40A85"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DF40A8A"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DF40A87"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0DF40A88"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0DF40A89"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DF40A8E"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DF40A8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0DF40A8C"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0DF40A8D"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DF40A92"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DF40A8F"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0DF40A9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DF40A91"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DF40A96"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DF40A93"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F40A94"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DF40A95"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DF40A9A"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DF40A97"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0DF40A98"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0DF40A9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DF40A9E"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DF40A9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0DF40A9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0DF40A9D"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DF40AA2"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DF40A9F"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0DF40AA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DF40AA1"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DF40AA6"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DF40AA3"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0DF40AA4"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0DF40AA5"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0DF40AA7"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0DF40AA8" w14:textId="77777777"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DF40AA9" w14:textId="77777777"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DF40AAA" w14:textId="77777777"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F7F661" w14:textId="77777777" w:rsidR="00A514C4" w:rsidRDefault="00A514C4" w:rsidP="004A302B">
      <w:pPr>
        <w:spacing w:line="240" w:lineRule="auto"/>
      </w:pPr>
      <w:r>
        <w:separator/>
      </w:r>
    </w:p>
  </w:endnote>
  <w:endnote w:type="continuationSeparator" w:id="0">
    <w:p w14:paraId="38E9661F" w14:textId="77777777" w:rsidR="00A514C4" w:rsidRDefault="00A514C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40AAF" w14:textId="419431BD"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7017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7017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40AB1" w14:textId="0748B08D"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7017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7017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6A22FC" w14:textId="77777777" w:rsidR="00A514C4" w:rsidRDefault="00A514C4" w:rsidP="004A302B">
      <w:pPr>
        <w:spacing w:line="240" w:lineRule="auto"/>
      </w:pPr>
      <w:r>
        <w:separator/>
      </w:r>
    </w:p>
  </w:footnote>
  <w:footnote w:type="continuationSeparator" w:id="0">
    <w:p w14:paraId="03A81B32" w14:textId="77777777" w:rsidR="00A514C4" w:rsidRDefault="00A514C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40AB0" w14:textId="77777777"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DF40AB2" wp14:editId="0DF40AB3">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5C"/>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57800"/>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1986"/>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4722E"/>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4"/>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5EF"/>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17CC"/>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14C4"/>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7F"/>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509"/>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16AB2"/>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53E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F40A58"/>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POST/DYS/OR/OZ/02801/2024                         </dmsv2SWPP2ObjectNumber>
    <dmsv2SWPP2SumMD5 xmlns="http://schemas.microsoft.com/sharepoint/v3">49b157288f5db9080c031af7e9e5d1e6</dmsv2SWPP2SumMD5>
    <dmsv2BaseMoved xmlns="http://schemas.microsoft.com/sharepoint/v3">false</dmsv2BaseMoved>
    <dmsv2BaseIsSensitive xmlns="http://schemas.microsoft.com/sharepoint/v3">true</dmsv2BaseIsSensitive>
    <dmsv2SWPP2IDSWPP2 xmlns="http://schemas.microsoft.com/sharepoint/v3">657112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20635927</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00000001000700030000000k000000000000</dmsv2SWPP2ObjectDepartment>
    <dmsv2SWPP2ObjectName xmlns="http://schemas.microsoft.com/sharepoint/v3">Postępowanie</dmsv2SWPP2ObjectName>
    <_dlc_DocId xmlns="a19cb1c7-c5c7-46d4-85ae-d83685407bba">ZKQJDXMXURTQ-1645358399-5449</_dlc_DocId>
    <_dlc_DocIdUrl xmlns="a19cb1c7-c5c7-46d4-85ae-d83685407bba">
      <Url>https://swpp2.dms.gkpge.pl/sites/31/_layouts/15/DocIdRedir.aspx?ID=ZKQJDXMXURTQ-1645358399-5449</Url>
      <Description>ZKQJDXMXURTQ-1645358399-5449</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794DB-546E-407D-8540-6A72CE7D5DDE}">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CA16396C-35EA-4C99-8C01-EDBFE78CA2CF}"/>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70C74747-A9A6-4DFE-B989-887D09867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454</Words>
  <Characters>2730</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Grabiec Rafał [PGE Dystr. O.Rzeszów]</cp:lastModifiedBy>
  <cp:revision>4</cp:revision>
  <cp:lastPrinted>2020-02-27T07:25:00Z</cp:lastPrinted>
  <dcterms:created xsi:type="dcterms:W3CDTF">2024-06-13T11:28:00Z</dcterms:created>
  <dcterms:modified xsi:type="dcterms:W3CDTF">2024-09-25T11:12:00Z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6febcafb-2517-4ad8-a757-728d5c2a97b6</vt:lpwstr>
  </property>
</Properties>
</file>