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5BDE2" w14:textId="7C71BF63"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C7687F" w:rsidRPr="00B172A9">
        <w:rPr>
          <w:rFonts w:ascii="Calibri" w:eastAsia="Times New Roman" w:hAnsi="Calibri" w:cs="Calibri"/>
          <w:bCs w:val="0"/>
          <w:color w:val="auto"/>
          <w:szCs w:val="20"/>
        </w:rPr>
        <w:t>POST/DYS/OR/OZ/</w:t>
      </w:r>
      <w:r w:rsidR="00DD50DD">
        <w:rPr>
          <w:rFonts w:cs="Calibri"/>
          <w:caps/>
          <w:color w:val="auto"/>
          <w:kern w:val="28"/>
        </w:rPr>
        <w:t>02616</w:t>
      </w:r>
      <w:bookmarkStart w:id="0" w:name="_GoBack"/>
      <w:bookmarkEnd w:id="0"/>
      <w:r w:rsidR="00C7687F" w:rsidRPr="00B172A9">
        <w:rPr>
          <w:rFonts w:ascii="Calibri" w:eastAsia="Times New Roman" w:hAnsi="Calibri" w:cs="Calibri"/>
          <w:bCs w:val="0"/>
          <w:color w:val="auto"/>
          <w:szCs w:val="20"/>
        </w:rPr>
        <w:t>/202</w:t>
      </w:r>
      <w:r w:rsidR="00C7687F">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41C3C9D6" w14:textId="77777777" w:rsidTr="00C7687F">
        <w:trPr>
          <w:trHeight w:val="1820"/>
        </w:trPr>
        <w:tc>
          <w:tcPr>
            <w:tcW w:w="3656" w:type="dxa"/>
            <w:tcBorders>
              <w:top w:val="thinThickSmallGap" w:sz="12" w:space="0" w:color="0070C0"/>
              <w:bottom w:val="thinThickSmallGap" w:sz="12" w:space="0" w:color="0070C0"/>
            </w:tcBorders>
          </w:tcPr>
          <w:p w14:paraId="4762740C"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270ACE65"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649CD0F4"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6F091FC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4C1591F3"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728D03FF"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26DF3CFB"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D334006"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22C1407"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40090EF5"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68FB29C"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0F22F54E"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4B296DA7" w14:textId="1B4E4A8B"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D355FA" w:rsidRPr="00D355FA">
        <w:rPr>
          <w:rFonts w:asciiTheme="minorHAnsi" w:eastAsia="Calibri" w:hAnsiTheme="minorHAnsi" w:cstheme="minorHAnsi"/>
          <w:b/>
          <w:bCs/>
          <w:i/>
          <w:szCs w:val="22"/>
          <w:lang w:eastAsia="pl-PL"/>
        </w:rPr>
        <w:t>Roboty budowlane – powiązanie L.SN, przebudowa L.SN na tereni</w:t>
      </w:r>
      <w:r w:rsidR="00451FF1">
        <w:rPr>
          <w:rFonts w:asciiTheme="minorHAnsi" w:eastAsia="Calibri" w:hAnsiTheme="minorHAnsi" w:cstheme="minorHAnsi"/>
          <w:b/>
          <w:bCs/>
          <w:i/>
          <w:szCs w:val="22"/>
          <w:lang w:eastAsia="pl-PL"/>
        </w:rPr>
        <w:t>e działania RE Staszów- 3</w:t>
      </w:r>
      <w:r w:rsidR="00D355FA">
        <w:rPr>
          <w:rFonts w:asciiTheme="minorHAnsi" w:eastAsia="Calibri" w:hAnsiTheme="minorHAnsi" w:cstheme="minorHAnsi"/>
          <w:b/>
          <w:bCs/>
          <w:i/>
          <w:szCs w:val="22"/>
          <w:lang w:eastAsia="pl-PL"/>
        </w:rPr>
        <w:t xml:space="preserve"> części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015BAB98"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F6081FA"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67134A"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1D64938C"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34D2920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0D39E088"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00677E4A"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3D84EA10"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67D159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77B273D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14132526"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EDC50E5"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F1437B0"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5A9268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3538608A"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3A2235"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51834F5"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3CB49E0E"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78204D15"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39AC8F0"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33EFD3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85A03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B5F570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9626B80"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41B82EB"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4E7A422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434857F0"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211F6DD5"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FC2FB1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5628A422"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702D9E51"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5CFB543E"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DC5472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244703D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536B788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85823C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DBA4C4"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754CCFA9"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1EC78C25"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C1A1B19"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860ABC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4FAAFD7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DCB521D"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2FB422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8E4B9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6DF70B4A"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979068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7ED990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26A4D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618ECCE8"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E57C356"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A7638B3"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11472C5"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08839F2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7D3565"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28BE2788"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469F47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FD406A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440FAF2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4BA277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1FF5C2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C7E4204"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2B7801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74888E64"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35CB78D5"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59E74970"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18F92129"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77AAE" w14:textId="77777777" w:rsidR="00E500E8" w:rsidRDefault="00E500E8" w:rsidP="004A302B">
      <w:pPr>
        <w:spacing w:line="240" w:lineRule="auto"/>
      </w:pPr>
      <w:r>
        <w:separator/>
      </w:r>
    </w:p>
  </w:endnote>
  <w:endnote w:type="continuationSeparator" w:id="0">
    <w:p w14:paraId="1669A546" w14:textId="77777777" w:rsidR="00E500E8" w:rsidRDefault="00E500E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B1829" w14:textId="33DABB01"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D50DD">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D50DD">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189E3" w14:textId="645BDAA6"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D50DD">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D50DD">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2E8AEB" w14:textId="77777777" w:rsidR="00E500E8" w:rsidRDefault="00E500E8" w:rsidP="004A302B">
      <w:pPr>
        <w:spacing w:line="240" w:lineRule="auto"/>
      </w:pPr>
      <w:r>
        <w:separator/>
      </w:r>
    </w:p>
  </w:footnote>
  <w:footnote w:type="continuationSeparator" w:id="0">
    <w:p w14:paraId="0A5A4F45" w14:textId="77777777" w:rsidR="00E500E8" w:rsidRDefault="00E500E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D628C" w14:textId="77777777" w:rsidR="00D23A7E" w:rsidRPr="00706793" w:rsidRDefault="00E500E8"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0FDA79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425"/>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6B5D"/>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1FF1"/>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6E89"/>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55FA"/>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0D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0E8"/>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D3CCB53"/>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POST/DYS/OR/OZ/02616/2025                         </dmsv2SWPP2ObjectNumber>
    <dmsv2SWPP2SumMD5 xmlns="http://schemas.microsoft.com/sharepoint/v3">3245ee26ae05e5169d142f02bc306a8a</dmsv2SWPP2SumMD5>
    <dmsv2BaseMoved xmlns="http://schemas.microsoft.com/sharepoint/v3">false</dmsv2BaseMoved>
    <dmsv2BaseIsSensitive xmlns="http://schemas.microsoft.com/sharepoint/v3">true</dmsv2BaseIsSensitive>
    <dmsv2SWPP2IDSWPP2 xmlns="http://schemas.microsoft.com/sharepoint/v3">687012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22931489</dmsv2BaseClientSystemDocumentID>
    <dmsv2BaseModifiedByID xmlns="http://schemas.microsoft.com/sharepoint/v3">10103577</dmsv2BaseModifiedByID>
    <dmsv2BaseCreatedByID xmlns="http://schemas.microsoft.com/sharepoint/v3">10103577</dmsv2BaseCreatedByID>
    <dmsv2SWPP2ObjectDepartment xmlns="http://schemas.microsoft.com/sharepoint/v3">00000001000700030000000e000000000001</dmsv2SWPP2ObjectDepartment>
    <dmsv2SWPP2ObjectName xmlns="http://schemas.microsoft.com/sharepoint/v3">Postępowanie</dmsv2SWPP2ObjectName>
    <_dlc_DocId xmlns="a19cb1c7-c5c7-46d4-85ae-d83685407bba">XD3KHSRJV2AP-1855187278-5931</_dlc_DocId>
    <_dlc_DocIdUrl xmlns="a19cb1c7-c5c7-46d4-85ae-d83685407bba">
      <Url>https://swpp2.dms.gkpge.pl/sites/38/_layouts/15/DocIdRedir.aspx?ID=XD3KHSRJV2AP-1855187278-5931</Url>
      <Description>XD3KHSRJV2AP-1855187278-5931</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A9CED731213E7248BB3DFCF02DBF7D14" ma:contentTypeVersion="0" ma:contentTypeDescription="SWPP2 Dokument bazowy" ma:contentTypeScope="" ma:versionID="3b3ded72c627024fb9246cde795623f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04EEC-8860-4159-9289-6C0709273DDF}">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57CB171-BF2A-4EFF-B47E-9EDB2C45A685}"/>
</file>

<file path=customXml/itemProps6.xml><?xml version="1.0" encoding="utf-8"?>
<ds:datastoreItem xmlns:ds="http://schemas.openxmlformats.org/officeDocument/2006/customXml" ds:itemID="{64762A05-1D97-4C46-B96F-7E6CB61AB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2742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Kania Grzegorz [PGE Dystr. O.Rzeszów]</cp:lastModifiedBy>
  <cp:revision>6</cp:revision>
  <cp:lastPrinted>2020-02-27T07:25:00Z</cp:lastPrinted>
  <dcterms:created xsi:type="dcterms:W3CDTF">2025-06-05T11:25:00Z</dcterms:created>
  <dcterms:modified xsi:type="dcterms:W3CDTF">2025-07-11T11:04:00Z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0x0101891000A9CED731213E7248BB3DFCF02DBF7D14</vt:lpwstr>
  </property>
  <property fmtid="{D5CDD505-2E9C-101B-9397-08002B2CF9AE}" pid="3" name="_dlc_DocIdItemGuid">
    <vt:lpwstr>14b77b56-cd25-45ab-8184-81b1b358a178</vt:lpwstr>
  </property>
</Properties>
</file>