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A7BF7" w14:textId="60D74FFB"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F2483D">
        <w:rPr>
          <w:rFonts w:cs="Calibri"/>
          <w:caps/>
          <w:kern w:val="28"/>
        </w:rPr>
        <w:t>02261</w:t>
      </w:r>
      <w:bookmarkStart w:id="0" w:name="_GoBack"/>
      <w:bookmarkEnd w:id="0"/>
      <w:r w:rsidRPr="00294826">
        <w:t>/</w:t>
      </w:r>
      <w:r w:rsidR="00D73369">
        <w:t>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574A7C03" w14:textId="77777777" w:rsidTr="00EB5140">
        <w:trPr>
          <w:trHeight w:val="1820"/>
        </w:trPr>
        <w:tc>
          <w:tcPr>
            <w:tcW w:w="3656" w:type="dxa"/>
            <w:tcBorders>
              <w:top w:val="thinThickSmallGap" w:sz="12" w:space="0" w:color="0070C0"/>
              <w:bottom w:val="thinThickSmallGap" w:sz="12" w:space="0" w:color="0070C0"/>
            </w:tcBorders>
          </w:tcPr>
          <w:p w14:paraId="574A7BF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74A7BF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574A7BF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4A7BF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4A7BF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574A7BF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74A7BFE"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74A7BFF"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574A7C0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574A7C0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74A7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74A7C04"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574A7C05" w14:textId="04DADDC7"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6F05E1" w:rsidRPr="006F05E1">
        <w:rPr>
          <w:rFonts w:asciiTheme="minorHAnsi" w:eastAsia="Calibri" w:hAnsiTheme="minorHAnsi" w:cstheme="minorHAnsi"/>
          <w:b/>
          <w:bCs/>
          <w:i/>
          <w:szCs w:val="22"/>
          <w:lang w:eastAsia="pl-PL"/>
        </w:rPr>
        <w:t>Rozbudowa sieci elektroenergetycznej na terenie RE Mielec – zadanie dla przyłączenia odbiorców</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574A7C0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574A7C0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4A7C0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4A7C0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574A7C0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574A7C0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574A7C0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74A7C0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574A7C1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74A7C0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574A7C0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574A7C1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1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74A7C1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574A7C1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574A7C1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1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74A7C1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574A7C1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574A7C1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1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1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574A7C1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574A7C1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2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1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74A7C1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574A7C2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2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2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574A7C2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74A7C2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2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2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574A7C2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574A7C2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2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2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574A7C2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74A7C2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3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2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74A7C2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574A7C3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3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3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74A7C3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74A7C3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3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3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574A7C3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574A7C3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3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3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574A7C3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574A7C3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4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3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74A7C3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574A7C4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74A7C4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4A7C4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574A7C4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574A7C4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574A7C4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74A7C4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74A7C4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74A7C4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641AE" w14:textId="77777777" w:rsidR="006E2A05" w:rsidRDefault="006E2A05" w:rsidP="004A302B">
      <w:pPr>
        <w:spacing w:line="240" w:lineRule="auto"/>
      </w:pPr>
      <w:r>
        <w:separator/>
      </w:r>
    </w:p>
  </w:endnote>
  <w:endnote w:type="continuationSeparator" w:id="0">
    <w:p w14:paraId="5A160271" w14:textId="77777777" w:rsidR="006E2A05" w:rsidRDefault="006E2A0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A7C4E" w14:textId="74B35F09"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2483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2483D">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A7C50" w14:textId="577F4272"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2483D">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2483D">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C6CF7" w14:textId="77777777" w:rsidR="006E2A05" w:rsidRDefault="006E2A05" w:rsidP="004A302B">
      <w:pPr>
        <w:spacing w:line="240" w:lineRule="auto"/>
      </w:pPr>
      <w:r>
        <w:separator/>
      </w:r>
    </w:p>
  </w:footnote>
  <w:footnote w:type="continuationSeparator" w:id="0">
    <w:p w14:paraId="3A2AA25A" w14:textId="77777777" w:rsidR="006E2A05" w:rsidRDefault="006E2A0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A7C4F"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574A7C51" wp14:editId="574A7C52">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2A05"/>
    <w:rsid w:val="006E3415"/>
    <w:rsid w:val="006E349D"/>
    <w:rsid w:val="006E5C2B"/>
    <w:rsid w:val="006E7435"/>
    <w:rsid w:val="006F05E1"/>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133"/>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83D"/>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4A7BF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 w zakresie zapewnienia gwarancji bezpieczeństwa przetwarzania danych osobowych.docx</dmsv2BaseFileName>
    <dmsv2BaseDisplayName xmlns="http://schemas.microsoft.com/sharepoint/v3">Załącznik nr 10 – Ankieta weryfikacji Wykonawcy w zakresie zapewnienia gwarancji bezpieczeństwa przetwarzania danych osobowych</dmsv2BaseDisplayName>
    <dmsv2SWPP2ObjectNumber xmlns="http://schemas.microsoft.com/sharepoint/v3">POST/DYS/OR/OZ/02261/2025                         </dmsv2SWPP2ObjectNumber>
    <dmsv2SWPP2SumMD5 xmlns="http://schemas.microsoft.com/sharepoint/v3">d903f7e0862a3577b3c0119ca8023317</dmsv2SWPP2SumMD5>
    <dmsv2BaseMoved xmlns="http://schemas.microsoft.com/sharepoint/v3">false</dmsv2BaseMoved>
    <dmsv2BaseIsSensitive xmlns="http://schemas.microsoft.com/sharepoint/v3">true</dmsv2BaseIsSensitive>
    <dmsv2SWPP2IDSWPP2 xmlns="http://schemas.microsoft.com/sharepoint/v3">684264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22853663</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XD3KHSRJV2AP-1441292327-3296</_dlc_DocId>
    <_dlc_DocIdUrl xmlns="a19cb1c7-c5c7-46d4-85ae-d83685407bba">
      <Url>https://swpp2.dms.gkpge.pl/sites/38/_layouts/15/DocIdRedir.aspx?ID=XD3KHSRJV2AP-1441292327-3296</Url>
      <Description>XD3KHSRJV2AP-1441292327-3296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1972F9D-2979-4976-AD9A-8D322AA291A6}">
  <ds:schemaRefs>
    <ds:schemaRef ds:uri="http://schemas.microsoft.com/sharepoint/events"/>
  </ds:schemaRefs>
</ds:datastoreItem>
</file>

<file path=customXml/itemProps3.xml><?xml version="1.0" encoding="utf-8"?>
<ds:datastoreItem xmlns:ds="http://schemas.openxmlformats.org/officeDocument/2006/customXml" ds:itemID="{03A6FDA2-423E-4F2E-8254-FECD7250E3C0}"/>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3655AC30-54FB-461E-96FE-ABBDF9CCA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4</cp:revision>
  <cp:lastPrinted>2020-02-27T07:25:00Z</cp:lastPrinted>
  <dcterms:created xsi:type="dcterms:W3CDTF">2025-02-03T13:48:00Z</dcterms:created>
  <dcterms:modified xsi:type="dcterms:W3CDTF">2025-07-04T09:39:00Z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f335834f-d4d4-4dac-851b-3221e34f1f70</vt:lpwstr>
  </property>
</Properties>
</file>