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5E82" w:rsidRPr="00C75E82">
        <w:rPr>
          <w:rFonts w:ascii="Calibri" w:eastAsia="Times New Roman" w:hAnsi="Calibri" w:cs="Calibri"/>
          <w:bCs w:val="0"/>
          <w:color w:val="auto"/>
          <w:sz w:val="20"/>
          <w:szCs w:val="20"/>
        </w:rPr>
        <w:t>POST/DYS/OR/OZ/02234/2025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rsidTr="00C7687F">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06036" w:rsidRPr="00D06036">
        <w:rPr>
          <w:rFonts w:asciiTheme="minorHAnsi" w:eastAsia="Calibri" w:hAnsiTheme="minorHAnsi" w:cstheme="minorHAnsi"/>
          <w:b/>
          <w:bCs/>
          <w:i/>
          <w:szCs w:val="22"/>
          <w:lang w:eastAsia="pl-PL"/>
        </w:rPr>
        <w:t xml:space="preserve">Modernizacja sieci </w:t>
      </w:r>
      <w:proofErr w:type="spellStart"/>
      <w:r w:rsidR="00D06036" w:rsidRPr="00D06036">
        <w:rPr>
          <w:rFonts w:asciiTheme="minorHAnsi" w:eastAsia="Calibri" w:hAnsiTheme="minorHAnsi" w:cstheme="minorHAnsi"/>
          <w:b/>
          <w:bCs/>
          <w:i/>
          <w:szCs w:val="22"/>
          <w:lang w:eastAsia="pl-PL"/>
        </w:rPr>
        <w:t>nN</w:t>
      </w:r>
      <w:proofErr w:type="spellEnd"/>
      <w:r w:rsidR="00D06036" w:rsidRPr="00D06036">
        <w:rPr>
          <w:rFonts w:asciiTheme="minorHAnsi" w:eastAsia="Calibri" w:hAnsiTheme="minorHAnsi" w:cstheme="minorHAnsi"/>
          <w:b/>
          <w:bCs/>
          <w:i/>
          <w:szCs w:val="22"/>
          <w:lang w:eastAsia="pl-PL"/>
        </w:rPr>
        <w:t xml:space="preserve"> na terenie dział</w:t>
      </w:r>
      <w:bookmarkStart w:id="0" w:name="_GoBack"/>
      <w:bookmarkEnd w:id="0"/>
      <w:r w:rsidR="00D06036" w:rsidRPr="00D06036">
        <w:rPr>
          <w:rFonts w:asciiTheme="minorHAnsi" w:eastAsia="Calibri" w:hAnsiTheme="minorHAnsi" w:cstheme="minorHAnsi"/>
          <w:b/>
          <w:bCs/>
          <w:i/>
          <w:szCs w:val="22"/>
          <w:lang w:eastAsia="pl-PL"/>
        </w:rPr>
        <w:t>alności PGE Dystrybucja Oddział Rzeszów, PE Nowa Dęba</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CD7" w:rsidRDefault="00534CD7" w:rsidP="004A302B">
      <w:pPr>
        <w:spacing w:line="240" w:lineRule="auto"/>
      </w:pPr>
      <w:r>
        <w:separator/>
      </w:r>
    </w:p>
  </w:endnote>
  <w:endnote w:type="continuationSeparator" w:id="0">
    <w:p w:rsidR="00534CD7" w:rsidRDefault="00534C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5E82">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5E82">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5E82">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5E82">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CD7" w:rsidRDefault="00534CD7" w:rsidP="004A302B">
      <w:pPr>
        <w:spacing w:line="240" w:lineRule="auto"/>
      </w:pPr>
      <w:r>
        <w:separator/>
      </w:r>
    </w:p>
  </w:footnote>
  <w:footnote w:type="continuationSeparator" w:id="0">
    <w:p w:rsidR="00534CD7" w:rsidRDefault="00534CD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534CD7"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82"/>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4CD7"/>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176C"/>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82"/>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036"/>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0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POST/DYS/OR/OZ/02234/2025                         </dmsv2SWPP2ObjectNumber>
    <dmsv2SWPP2SumMD5 xmlns="http://schemas.microsoft.com/sharepoint/v3">257a9e8f53bba01b79e9297ad568ac43</dmsv2SWPP2SumMD5>
    <dmsv2BaseMoved xmlns="http://schemas.microsoft.com/sharepoint/v3">false</dmsv2BaseMoved>
    <dmsv2BaseIsSensitive xmlns="http://schemas.microsoft.com/sharepoint/v3">true</dmsv2BaseIsSensitive>
    <dmsv2SWPP2IDSWPP2 xmlns="http://schemas.microsoft.com/sharepoint/v3">683916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22706914</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XD3KHSRJV2AP-92384522-29205</_dlc_DocId>
    <_dlc_DocIdUrl xmlns="a19cb1c7-c5c7-46d4-85ae-d83685407bba">
      <Url>https://swpp2.dms.gkpge.pl/sites/38/_layouts/15/DocIdRedir.aspx?ID=XD3KHSRJV2AP-92384522-29205</Url>
      <Description>XD3KHSRJV2AP-92384522-29205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7B054-FCD5-49C9-9192-C7F199133D6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090815B-ADB8-4915-86AA-841BEBAD854F}"/>
</file>

<file path=customXml/itemProps6.xml><?xml version="1.0" encoding="utf-8"?>
<ds:datastoreItem xmlns:ds="http://schemas.openxmlformats.org/officeDocument/2006/customXml" ds:itemID="{CD9A8BA6-5DE1-47BF-B0FB-076BBC8C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456</Words>
  <Characters>2741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18</cp:revision>
  <cp:lastPrinted>2020-02-27T07:25:00Z</cp:lastPrinted>
  <dcterms:created xsi:type="dcterms:W3CDTF">2022-12-15T06:17:00Z</dcterms:created>
  <dcterms:modified xsi:type="dcterms:W3CDTF">2025-06-12T12:22:00Z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da0c41fe-3625-4db6-a259-9ce79d1e8f1d</vt:lpwstr>
  </property>
</Properties>
</file>