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CF284" w14:textId="1933FDEC"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400D5F" w:rsidRPr="00400D5F">
        <w:t>POST/DYS/OR/OZ/01955/2025</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1318BAF7" w14:textId="77777777" w:rsidTr="00EB5140">
        <w:trPr>
          <w:trHeight w:val="1820"/>
        </w:trPr>
        <w:tc>
          <w:tcPr>
            <w:tcW w:w="3656" w:type="dxa"/>
            <w:tcBorders>
              <w:top w:val="thinThickSmallGap" w:sz="12" w:space="0" w:color="0070C0"/>
              <w:bottom w:val="thinThickSmallGap" w:sz="12" w:space="0" w:color="0070C0"/>
            </w:tcBorders>
          </w:tcPr>
          <w:p w14:paraId="2110AF17"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819B696"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2D7E58E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3268464"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B1D9AD"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5CF8AA85"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AB2A701"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2BDA06A"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7FBFCE2F"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C55CC7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291167F"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6C94B62"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35DBB2D" w14:textId="62FF7F16" w:rsidR="00F73875" w:rsidRPr="007A270E" w:rsidRDefault="00F73875" w:rsidP="00F73875">
      <w:pPr>
        <w:rPr>
          <w:rFonts w:asciiTheme="minorHAnsi" w:eastAsia="Calibri" w:hAnsiTheme="minorHAnsi" w:cstheme="minorHAnsi"/>
          <w:b/>
          <w:bCs/>
          <w: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A5235" w:rsidRPr="00DA5235">
        <w:rPr>
          <w:rFonts w:asciiTheme="minorHAnsi" w:eastAsia="Calibri" w:hAnsiTheme="minorHAnsi" w:cstheme="minorHAnsi"/>
          <w:b/>
          <w:bCs/>
          <w:i/>
          <w:szCs w:val="22"/>
          <w:lang w:eastAsia="pl-PL"/>
        </w:rPr>
        <w:t xml:space="preserve">Budowa przyłączy </w:t>
      </w:r>
      <w:proofErr w:type="spellStart"/>
      <w:r w:rsidR="00DA5235" w:rsidRPr="00DA5235">
        <w:rPr>
          <w:rFonts w:asciiTheme="minorHAnsi" w:eastAsia="Calibri" w:hAnsiTheme="minorHAnsi" w:cstheme="minorHAnsi"/>
          <w:b/>
          <w:bCs/>
          <w:i/>
          <w:szCs w:val="22"/>
          <w:lang w:eastAsia="pl-PL"/>
        </w:rPr>
        <w:t>nN</w:t>
      </w:r>
      <w:proofErr w:type="spellEnd"/>
      <w:r w:rsidR="00DA5235" w:rsidRPr="00DA5235">
        <w:rPr>
          <w:rFonts w:asciiTheme="minorHAnsi" w:eastAsia="Calibri" w:hAnsiTheme="minorHAnsi" w:cstheme="minorHAnsi"/>
          <w:b/>
          <w:bCs/>
          <w:i/>
          <w:szCs w:val="22"/>
          <w:lang w:eastAsia="pl-PL"/>
        </w:rPr>
        <w:t xml:space="preserve"> na terenie RE Mielec – pakiety zadań dla p</w:t>
      </w:r>
      <w:r w:rsidR="00D6051D">
        <w:rPr>
          <w:rFonts w:asciiTheme="minorHAnsi" w:eastAsia="Calibri" w:hAnsiTheme="minorHAnsi" w:cstheme="minorHAnsi"/>
          <w:b/>
          <w:bCs/>
          <w:i/>
          <w:szCs w:val="22"/>
          <w:lang w:eastAsia="pl-PL"/>
        </w:rPr>
        <w:t>rzyłączenia odbiorców (Pakiet 4</w:t>
      </w:r>
      <w:r w:rsidR="00CA6B9B">
        <w:rPr>
          <w:rFonts w:asciiTheme="minorHAnsi" w:eastAsia="Calibri" w:hAnsiTheme="minorHAnsi" w:cstheme="minorHAnsi"/>
          <w:b/>
          <w:bCs/>
          <w:i/>
          <w:szCs w:val="22"/>
          <w:lang w:eastAsia="pl-PL"/>
        </w:rPr>
        <w:t>9</w:t>
      </w:r>
      <w:r w:rsidR="00DA5235" w:rsidRPr="00DA5235">
        <w:rPr>
          <w:rFonts w:asciiTheme="minorHAnsi" w:eastAsia="Calibri" w:hAnsiTheme="minorHAnsi" w:cstheme="minorHAnsi"/>
          <w:b/>
          <w:bCs/>
          <w:i/>
          <w:szCs w:val="22"/>
          <w:lang w:eastAsia="pl-PL"/>
        </w:rPr>
        <w:t>)</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1DE29F9E"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4F581A4"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1223F4"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4F9F9EB"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3334947"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97B3F2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38FF2"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D25EE49"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5A54FAB7"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18EEBB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52F53A1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24C2A58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6BEB03A"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923340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2690639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C4A3AC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5FA67AE"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C7B6E2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63E644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29AC16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EAEF50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68615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596B2C5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F91928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6C32BF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F9BE1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FFD6D7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85C44A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3F4179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796B8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51F15F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9ADBE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04BFF9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6391B4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7D8211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97A9FA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0480A6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E9944F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8F7439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0E8065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260561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C3E03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37E87A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8272FC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69B8C1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4D3425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7A4CDD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87A4AF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237286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5B74A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796FA0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602530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DFB024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15C59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936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AC90C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C055D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92760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AC661B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79EFF9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5F54A78"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2A9067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96A17BC"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61D87F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0E36CBAB"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7300C13"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94C3482"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871F84"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3125D" w14:textId="77777777" w:rsidR="00F30F3E" w:rsidRDefault="00F30F3E" w:rsidP="004A302B">
      <w:pPr>
        <w:spacing w:line="240" w:lineRule="auto"/>
      </w:pPr>
      <w:r>
        <w:separator/>
      </w:r>
    </w:p>
  </w:endnote>
  <w:endnote w:type="continuationSeparator" w:id="0">
    <w:p w14:paraId="3DBBD712" w14:textId="77777777" w:rsidR="00F30F3E" w:rsidRDefault="00F30F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98AA" w14:textId="70C1246D"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00D5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00D5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F64" w14:textId="53269000"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00D5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00D5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FCB82" w14:textId="77777777" w:rsidR="00F30F3E" w:rsidRDefault="00F30F3E" w:rsidP="004A302B">
      <w:pPr>
        <w:spacing w:line="240" w:lineRule="auto"/>
      </w:pPr>
      <w:r>
        <w:separator/>
      </w:r>
    </w:p>
  </w:footnote>
  <w:footnote w:type="continuationSeparator" w:id="0">
    <w:p w14:paraId="4931D383" w14:textId="77777777" w:rsidR="00F30F3E" w:rsidRDefault="00F30F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18C8"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3AE91CC0" wp14:editId="1C00D15C">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C20"/>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59F0"/>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876"/>
    <w:rsid w:val="000C7F24"/>
    <w:rsid w:val="000C7F71"/>
    <w:rsid w:val="000D0C0F"/>
    <w:rsid w:val="000D0C59"/>
    <w:rsid w:val="000D116D"/>
    <w:rsid w:val="000D1591"/>
    <w:rsid w:val="000D1629"/>
    <w:rsid w:val="000D3072"/>
    <w:rsid w:val="000D317D"/>
    <w:rsid w:val="000D4627"/>
    <w:rsid w:val="000D586C"/>
    <w:rsid w:val="000D6447"/>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6EBB"/>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C96"/>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551DD"/>
    <w:rsid w:val="002576C4"/>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826"/>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022"/>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0D5F"/>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6F94"/>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C7410"/>
    <w:rsid w:val="004D047A"/>
    <w:rsid w:val="004D17D7"/>
    <w:rsid w:val="004D29D4"/>
    <w:rsid w:val="004D3DF7"/>
    <w:rsid w:val="004D5611"/>
    <w:rsid w:val="004D5FFD"/>
    <w:rsid w:val="004D64B6"/>
    <w:rsid w:val="004D6AB7"/>
    <w:rsid w:val="004D7365"/>
    <w:rsid w:val="004E41B6"/>
    <w:rsid w:val="004E4393"/>
    <w:rsid w:val="004E48E9"/>
    <w:rsid w:val="004E528A"/>
    <w:rsid w:val="004E74D5"/>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7785B"/>
    <w:rsid w:val="00580F54"/>
    <w:rsid w:val="005834AF"/>
    <w:rsid w:val="005836B9"/>
    <w:rsid w:val="00583908"/>
    <w:rsid w:val="005843BB"/>
    <w:rsid w:val="005845F2"/>
    <w:rsid w:val="00585723"/>
    <w:rsid w:val="00585EFB"/>
    <w:rsid w:val="00585F01"/>
    <w:rsid w:val="0058601D"/>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5F7814"/>
    <w:rsid w:val="00600D6A"/>
    <w:rsid w:val="0060143F"/>
    <w:rsid w:val="00603E00"/>
    <w:rsid w:val="00606149"/>
    <w:rsid w:val="00606B27"/>
    <w:rsid w:val="006070A3"/>
    <w:rsid w:val="00610F7B"/>
    <w:rsid w:val="0061135A"/>
    <w:rsid w:val="0061269F"/>
    <w:rsid w:val="00612D80"/>
    <w:rsid w:val="00613F87"/>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6C5"/>
    <w:rsid w:val="00644B6E"/>
    <w:rsid w:val="00645623"/>
    <w:rsid w:val="006468E8"/>
    <w:rsid w:val="0064713F"/>
    <w:rsid w:val="006500F7"/>
    <w:rsid w:val="0065074A"/>
    <w:rsid w:val="00650D35"/>
    <w:rsid w:val="00651CC4"/>
    <w:rsid w:val="006527F9"/>
    <w:rsid w:val="006534F2"/>
    <w:rsid w:val="006536DD"/>
    <w:rsid w:val="006537DA"/>
    <w:rsid w:val="006540EE"/>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B6F"/>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97E25"/>
    <w:rsid w:val="006A28A2"/>
    <w:rsid w:val="006A305F"/>
    <w:rsid w:val="006A3305"/>
    <w:rsid w:val="006A3621"/>
    <w:rsid w:val="006A3F7F"/>
    <w:rsid w:val="006A4A5A"/>
    <w:rsid w:val="006A59F7"/>
    <w:rsid w:val="006A7293"/>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3BFD"/>
    <w:rsid w:val="00704769"/>
    <w:rsid w:val="007057E4"/>
    <w:rsid w:val="0070703A"/>
    <w:rsid w:val="00707281"/>
    <w:rsid w:val="00710DC5"/>
    <w:rsid w:val="00711CE2"/>
    <w:rsid w:val="00712338"/>
    <w:rsid w:val="007140FB"/>
    <w:rsid w:val="00716A25"/>
    <w:rsid w:val="0071749B"/>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1F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70E"/>
    <w:rsid w:val="007A4208"/>
    <w:rsid w:val="007A4D2D"/>
    <w:rsid w:val="007A5A0C"/>
    <w:rsid w:val="007A6FA6"/>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04AB"/>
    <w:rsid w:val="00811E78"/>
    <w:rsid w:val="00811F87"/>
    <w:rsid w:val="00812CE8"/>
    <w:rsid w:val="00812F97"/>
    <w:rsid w:val="00812FA4"/>
    <w:rsid w:val="008149F6"/>
    <w:rsid w:val="00815698"/>
    <w:rsid w:val="0081588A"/>
    <w:rsid w:val="00817450"/>
    <w:rsid w:val="00820347"/>
    <w:rsid w:val="00820EBF"/>
    <w:rsid w:val="00821056"/>
    <w:rsid w:val="00821455"/>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294C"/>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3C20"/>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4F7"/>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16F"/>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4CBF"/>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318C"/>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634A"/>
    <w:rsid w:val="00AF7AC1"/>
    <w:rsid w:val="00AF7C48"/>
    <w:rsid w:val="00B00D01"/>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DA3"/>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4665"/>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87D64"/>
    <w:rsid w:val="00C9366C"/>
    <w:rsid w:val="00C94218"/>
    <w:rsid w:val="00C942D2"/>
    <w:rsid w:val="00C942E7"/>
    <w:rsid w:val="00C95549"/>
    <w:rsid w:val="00C95BBA"/>
    <w:rsid w:val="00C95F22"/>
    <w:rsid w:val="00C96232"/>
    <w:rsid w:val="00CA0996"/>
    <w:rsid w:val="00CA26B1"/>
    <w:rsid w:val="00CA44E3"/>
    <w:rsid w:val="00CA6A35"/>
    <w:rsid w:val="00CA6B9B"/>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AE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102"/>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51D"/>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26EE"/>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5235"/>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396D"/>
    <w:rsid w:val="00E44732"/>
    <w:rsid w:val="00E44BB1"/>
    <w:rsid w:val="00E4541B"/>
    <w:rsid w:val="00E46CD9"/>
    <w:rsid w:val="00E47BF9"/>
    <w:rsid w:val="00E5047C"/>
    <w:rsid w:val="00E507A1"/>
    <w:rsid w:val="00E51576"/>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3E"/>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715"/>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C5C"/>
    <w:rsid w:val="00F81D3D"/>
    <w:rsid w:val="00F82C4D"/>
    <w:rsid w:val="00F82E88"/>
    <w:rsid w:val="00F83AC8"/>
    <w:rsid w:val="00F84A8F"/>
    <w:rsid w:val="00F85A34"/>
    <w:rsid w:val="00F91DA8"/>
    <w:rsid w:val="00F92E6D"/>
    <w:rsid w:val="00F94B64"/>
    <w:rsid w:val="00F95D6C"/>
    <w:rsid w:val="00F9633E"/>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9BB0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POST/DYS/OR/OZ/01955/2025                         </dmsv2SWPP2ObjectNumber>
    <dmsv2SWPP2SumMD5 xmlns="http://schemas.microsoft.com/sharepoint/v3">a3d258d7862fca4c8a307e3ea8dbc627</dmsv2SWPP2SumMD5>
    <dmsv2BaseMoved xmlns="http://schemas.microsoft.com/sharepoint/v3">false</dmsv2BaseMoved>
    <dmsv2BaseIsSensitive xmlns="http://schemas.microsoft.com/sharepoint/v3">true</dmsv2BaseIsSensitive>
    <dmsv2SWPP2IDSWPP2 xmlns="http://schemas.microsoft.com/sharepoint/v3">681635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22576712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M37YNRNYPV7A-513987650-5615</_dlc_DocId>
    <_dlc_DocIdUrl xmlns="a19cb1c7-c5c7-46d4-85ae-d83685407bba">
      <Url>https://swpp2.dms.gkpge.pl/sites/37/_layouts/15/DocIdRedir.aspx?ID=M37YNRNYPV7A-513987650-5615</Url>
      <Description>M37YNRNYPV7A-513987650-5615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85E42-7ECD-416E-A2BE-518C8A7BF84E}"/>
</file>

<file path=customXml/itemProps2.xml><?xml version="1.0" encoding="utf-8"?>
<ds:datastoreItem xmlns:ds="http://schemas.openxmlformats.org/officeDocument/2006/customXml" ds:itemID="{1F1AF6D6-5CDF-41FE-87C5-54051AF8C3EA}">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EE91888-74BA-479D-953D-1D809F0A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45</cp:revision>
  <cp:lastPrinted>2020-02-27T07:25:00Z</cp:lastPrinted>
  <dcterms:created xsi:type="dcterms:W3CDTF">2022-12-15T06:17:00Z</dcterms:created>
  <dcterms:modified xsi:type="dcterms:W3CDTF">2025-05-29T08:07:00Z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44729792-7e07-4793-8b37-4bf7b034d511</vt:lpwstr>
  </property>
</Properties>
</file>