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r>
      <w:r w:rsidR="00C36BB9" w:rsidRPr="00C36BB9">
        <w:t>POST/DYS/OR/OZ/01704/2025</w:t>
      </w:r>
      <w:bookmarkStart w:id="0" w:name="_GoBack"/>
      <w:bookmarkEnd w:id="0"/>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E220C1" w:rsidRPr="00E220C1">
        <w:rPr>
          <w:rFonts w:asciiTheme="minorHAnsi" w:eastAsia="Calibri" w:hAnsiTheme="minorHAnsi" w:cstheme="minorHAnsi"/>
          <w:b/>
          <w:bCs/>
          <w:i/>
          <w:szCs w:val="22"/>
          <w:lang w:eastAsia="pl-PL"/>
        </w:rPr>
        <w:t xml:space="preserve">Roboty budowlane – budowa przyłączy </w:t>
      </w:r>
      <w:proofErr w:type="spellStart"/>
      <w:r w:rsidR="00E220C1" w:rsidRPr="00E220C1">
        <w:rPr>
          <w:rFonts w:asciiTheme="minorHAnsi" w:eastAsia="Calibri" w:hAnsiTheme="minorHAnsi" w:cstheme="minorHAnsi"/>
          <w:b/>
          <w:bCs/>
          <w:i/>
          <w:szCs w:val="22"/>
          <w:lang w:eastAsia="pl-PL"/>
        </w:rPr>
        <w:t>nN</w:t>
      </w:r>
      <w:proofErr w:type="spellEnd"/>
      <w:r w:rsidR="00E220C1" w:rsidRPr="00E220C1">
        <w:rPr>
          <w:rFonts w:asciiTheme="minorHAnsi" w:eastAsia="Calibri" w:hAnsiTheme="minorHAnsi" w:cstheme="minorHAnsi"/>
          <w:b/>
          <w:bCs/>
          <w:i/>
          <w:szCs w:val="22"/>
          <w:lang w:eastAsia="pl-PL"/>
        </w:rPr>
        <w:t xml:space="preserve"> - przyłączenie odbiorców na terenie RE Staszów – 11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2FA" w:rsidRDefault="00D442FA" w:rsidP="004A302B">
      <w:pPr>
        <w:spacing w:line="240" w:lineRule="auto"/>
      </w:pPr>
      <w:r>
        <w:separator/>
      </w:r>
    </w:p>
  </w:endnote>
  <w:endnote w:type="continuationSeparator" w:id="0">
    <w:p w:rsidR="00D442FA" w:rsidRDefault="00D442F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36BB9">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36BB9">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36BB9">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36BB9">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2FA" w:rsidRDefault="00D442FA" w:rsidP="004A302B">
      <w:pPr>
        <w:spacing w:line="240" w:lineRule="auto"/>
      </w:pPr>
      <w:r>
        <w:separator/>
      </w:r>
    </w:p>
  </w:footnote>
  <w:footnote w:type="continuationSeparator" w:id="0">
    <w:p w:rsidR="00D442FA" w:rsidRDefault="00D442F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BB9"/>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20C1"/>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POST/DYS/OR/OZ/01704/2025                         </dmsv2SWPP2ObjectNumber>
    <dmsv2SWPP2SumMD5 xmlns="http://schemas.microsoft.com/sharepoint/v3">c2d2e9573ebe1b1408b8c9656e82c5ca</dmsv2SWPP2SumMD5>
    <dmsv2BaseMoved xmlns="http://schemas.microsoft.com/sharepoint/v3">false</dmsv2BaseMoved>
    <dmsv2BaseIsSensitive xmlns="http://schemas.microsoft.com/sharepoint/v3">true</dmsv2BaseIsSensitive>
    <dmsv2SWPP2IDSWPP2 xmlns="http://schemas.microsoft.com/sharepoint/v3">679506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22377740</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00000001000700030000000e000000000000</dmsv2SWPP2ObjectDepartment>
    <dmsv2SWPP2ObjectName xmlns="http://schemas.microsoft.com/sharepoint/v3">Postępowanie</dmsv2SWPP2ObjectName>
    <_dlc_DocId xmlns="a19cb1c7-c5c7-46d4-85ae-d83685407bba">M37YNRNYPV7A-523317178-2289</_dlc_DocId>
    <_dlc_DocIdUrl xmlns="a19cb1c7-c5c7-46d4-85ae-d83685407bba">
      <Url>https://swpp2.dms.gkpge.pl/sites/37/_layouts/15/DocIdRedir.aspx?ID=M37YNRNYPV7A-523317178-2289</Url>
      <Description>M37YNRNYPV7A-523317178-2289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2636C-6600-48EB-BEFF-DE1257951065}"/>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0CA1A07-A61D-48C7-922B-0D731E83835D}">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B9D7F06-3639-43E9-9A14-FB6863777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457</Words>
  <Characters>2744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16</cp:revision>
  <cp:lastPrinted>2020-02-27T07:25:00Z</cp:lastPrinted>
  <dcterms:created xsi:type="dcterms:W3CDTF">2022-12-15T06:17:00Z</dcterms:created>
  <dcterms:modified xsi:type="dcterms:W3CDTF">2025-05-09T06:10:00Z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7d3f8deb-0bbe-4dd7-b51c-eccf7dc3c536</vt:lpwstr>
  </property>
</Properties>
</file>