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POST/DYS/OR/OZ/</w:t>
      </w:r>
      <w:r w:rsidR="006D0293">
        <w:rPr>
          <w:rFonts w:cs="Calibri"/>
          <w:caps/>
          <w:color w:val="auto"/>
          <w:kern w:val="28"/>
        </w:rPr>
        <w:t>01128</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rsidTr="00C7687F">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6D0293" w:rsidRPr="006D0293">
        <w:rPr>
          <w:rFonts w:asciiTheme="minorHAnsi" w:eastAsia="Calibri" w:hAnsiTheme="minorHAnsi" w:cstheme="minorHAnsi"/>
          <w:b/>
          <w:bCs/>
          <w:i/>
          <w:szCs w:val="22"/>
          <w:lang w:eastAsia="pl-PL"/>
        </w:rPr>
        <w:t>Przebudowa linii napowietrznej SN 15kV Smoczka – Rzemień od GPZ Smoczka do strefy B1 LSN</w:t>
      </w:r>
      <w:bookmarkStart w:id="0" w:name="_GoBack"/>
      <w:bookmarkEnd w:id="0"/>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3D8" w:rsidRDefault="008E43D8" w:rsidP="004A302B">
      <w:pPr>
        <w:spacing w:line="240" w:lineRule="auto"/>
      </w:pPr>
      <w:r>
        <w:separator/>
      </w:r>
    </w:p>
  </w:endnote>
  <w:endnote w:type="continuationSeparator" w:id="0">
    <w:p w:rsidR="008E43D8" w:rsidRDefault="008E43D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D0293">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D0293">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D029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D0293">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3D8" w:rsidRDefault="008E43D8" w:rsidP="004A302B">
      <w:pPr>
        <w:spacing w:line="240" w:lineRule="auto"/>
      </w:pPr>
      <w:r>
        <w:separator/>
      </w:r>
    </w:p>
  </w:footnote>
  <w:footnote w:type="continuationSeparator" w:id="0">
    <w:p w:rsidR="008E43D8" w:rsidRDefault="008E43D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8E43D8"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0293"/>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43D8"/>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2808C5"/>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POST/DYS/OR/OZ/01128/2025                         </dmsv2SWPP2ObjectNumber>
    <dmsv2SWPP2SumMD5 xmlns="http://schemas.microsoft.com/sharepoint/v3">4fc3a762762eb5212b3f4a582d11867e</dmsv2SWPP2SumMD5>
    <dmsv2BaseMoved xmlns="http://schemas.microsoft.com/sharepoint/v3">false</dmsv2BaseMoved>
    <dmsv2BaseIsSensitive xmlns="http://schemas.microsoft.com/sharepoint/v3">true</dmsv2BaseIsSensitive>
    <dmsv2SWPP2IDSWPP2 xmlns="http://schemas.microsoft.com/sharepoint/v3">675214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22022012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MUFVPD5EPY3P-1754216884-1226</_dlc_DocId>
    <_dlc_DocIdUrl xmlns="a19cb1c7-c5c7-46d4-85ae-d83685407bba">
      <Url>https://swpp2.dms.gkpge.pl/sites/36/_layouts/15/DocIdRedir.aspx?ID=MUFVPD5EPY3P-1754216884-1226</Url>
      <Description>MUFVPD5EPY3P-1754216884-1226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B29BB7D-CF58-4F6D-B19F-DD32C4A7DCD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EA4BF28-22C8-4C21-99C6-134C5A87622F}">
  <ds:schemaRefs>
    <ds:schemaRef ds:uri="http://schemas.openxmlformats.org/officeDocument/2006/bibliography"/>
  </ds:schemaRefs>
</ds:datastoreItem>
</file>

<file path=customXml/itemProps6.xml><?xml version="1.0" encoding="utf-8"?>
<ds:datastoreItem xmlns:ds="http://schemas.openxmlformats.org/officeDocument/2006/customXml" ds:itemID="{880D3B96-7E32-43DF-A106-21A07D7BA0B5}"/>
</file>

<file path=docProps/app.xml><?xml version="1.0" encoding="utf-8"?>
<Properties xmlns="http://schemas.openxmlformats.org/officeDocument/2006/extended-properties" xmlns:vt="http://schemas.openxmlformats.org/officeDocument/2006/docPropsVTypes">
  <Template>Normal</Template>
  <TotalTime>22</TotalTime>
  <Pages>2</Pages>
  <Words>456</Words>
  <Characters>2738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16</cp:revision>
  <cp:lastPrinted>2020-02-27T07:25:00Z</cp:lastPrinted>
  <dcterms:created xsi:type="dcterms:W3CDTF">2022-12-15T06:17:00Z</dcterms:created>
  <dcterms:modified xsi:type="dcterms:W3CDTF">2025-03-28T07:12:00Z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fa1e419c-95df-48d3-914c-b7b0c8458117</vt:lpwstr>
  </property>
</Properties>
</file>