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5033CB33"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38345B">
        <w:rPr>
          <w:rFonts w:cs="Calibri"/>
          <w:caps/>
          <w:color w:val="auto"/>
          <w:kern w:val="28"/>
        </w:rPr>
        <w:t>01116</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242235">
        <w:rPr>
          <w:rFonts w:ascii="Calibri" w:eastAsia="Times New Roman" w:hAnsi="Calibri" w:cs="Calibri"/>
          <w:bCs w:val="0"/>
          <w:color w:val="auto"/>
          <w:szCs w:val="20"/>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444C7EA3" w:rsidR="00013A2B" w:rsidRPr="00001460" w:rsidRDefault="00BF49FD" w:rsidP="00265C05">
      <w:pPr>
        <w:pStyle w:val="opis"/>
        <w:spacing w:before="360" w:after="240" w:line="240" w:lineRule="auto"/>
        <w:ind w:left="0" w:right="0"/>
        <w:rPr>
          <w:rFonts w:ascii="Calibri" w:hAnsi="Calibri" w:cs="Arial"/>
          <w:b/>
          <w:i/>
          <w:snapToGrid w:val="0"/>
          <w:color w:val="000000"/>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205C92" w:rsidRPr="00205C92">
        <w:rPr>
          <w:rFonts w:ascii="Calibri" w:hAnsi="Calibri" w:cs="Arial"/>
          <w:b/>
          <w:i/>
          <w:snapToGrid w:val="0"/>
          <w:color w:val="000000"/>
          <w:sz w:val="22"/>
          <w:szCs w:val="22"/>
        </w:rPr>
        <w:t xml:space="preserve">Budowa przyłączy </w:t>
      </w:r>
      <w:proofErr w:type="spellStart"/>
      <w:r w:rsidR="00205C92" w:rsidRPr="00205C92">
        <w:rPr>
          <w:rFonts w:ascii="Calibri" w:hAnsi="Calibri" w:cs="Arial"/>
          <w:b/>
          <w:i/>
          <w:snapToGrid w:val="0"/>
          <w:color w:val="000000"/>
          <w:sz w:val="22"/>
          <w:szCs w:val="22"/>
        </w:rPr>
        <w:t>nN</w:t>
      </w:r>
      <w:proofErr w:type="spellEnd"/>
      <w:r w:rsidR="00205C92" w:rsidRPr="00205C92">
        <w:rPr>
          <w:rFonts w:ascii="Calibri" w:hAnsi="Calibri" w:cs="Arial"/>
          <w:b/>
          <w:i/>
          <w:snapToGrid w:val="0"/>
          <w:color w:val="000000"/>
          <w:sz w:val="22"/>
          <w:szCs w:val="22"/>
        </w:rPr>
        <w:t xml:space="preserve"> na terenie RE Mielec – pakiety zadań dla p</w:t>
      </w:r>
      <w:r w:rsidR="003A1900">
        <w:rPr>
          <w:rFonts w:ascii="Calibri" w:hAnsi="Calibri" w:cs="Arial"/>
          <w:b/>
          <w:i/>
          <w:snapToGrid w:val="0"/>
          <w:color w:val="000000"/>
          <w:sz w:val="22"/>
          <w:szCs w:val="22"/>
        </w:rPr>
        <w:t xml:space="preserve">rzyłączenia odbiorców </w:t>
      </w:r>
      <w:r w:rsidR="00242235">
        <w:rPr>
          <w:rFonts w:ascii="Calibri" w:hAnsi="Calibri" w:cs="Arial"/>
          <w:b/>
          <w:i/>
          <w:snapToGrid w:val="0"/>
          <w:color w:val="000000"/>
          <w:sz w:val="22"/>
          <w:szCs w:val="22"/>
        </w:rPr>
        <w:t>(Pakiet 4</w:t>
      </w:r>
      <w:r w:rsidR="00AE5137">
        <w:rPr>
          <w:rFonts w:ascii="Calibri" w:hAnsi="Calibri" w:cs="Arial"/>
          <w:b/>
          <w:i/>
          <w:snapToGrid w:val="0"/>
          <w:color w:val="000000"/>
          <w:sz w:val="22"/>
          <w:szCs w:val="22"/>
        </w:rPr>
        <w:t>7</w:t>
      </w:r>
      <w:r w:rsidR="00205C92" w:rsidRPr="00205C92">
        <w:rPr>
          <w:rFonts w:ascii="Calibri" w:hAnsi="Calibri" w:cs="Arial"/>
          <w:b/>
          <w:i/>
          <w:snapToGrid w:val="0"/>
          <w:color w:val="000000"/>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wykonana przedmiotu Zakupu</w:t>
      </w:r>
      <w:r w:rsidR="00196400" w:rsidRPr="00FD2948">
        <w:rPr>
          <w:rFonts w:ascii="Calibri" w:hAnsi="Calibri" w:cs="Calibri"/>
          <w:sz w:val="22"/>
          <w:szCs w:val="22"/>
        </w:rPr>
        <w:t>:</w:t>
      </w:r>
    </w:p>
    <w:p w14:paraId="3809F1A4" w14:textId="309E2181"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C08AC" w14:textId="77777777" w:rsidR="008C185C" w:rsidRDefault="008C185C" w:rsidP="004A302B">
      <w:pPr>
        <w:spacing w:line="240" w:lineRule="auto"/>
      </w:pPr>
      <w:r>
        <w:separator/>
      </w:r>
    </w:p>
  </w:endnote>
  <w:endnote w:type="continuationSeparator" w:id="0">
    <w:p w14:paraId="1E7EDC77" w14:textId="77777777" w:rsidR="008C185C" w:rsidRDefault="008C185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770AA" w14:textId="77777777" w:rsidR="008C185C" w:rsidRDefault="008C185C" w:rsidP="004A302B">
      <w:pPr>
        <w:spacing w:line="240" w:lineRule="auto"/>
      </w:pPr>
      <w:r>
        <w:separator/>
      </w:r>
    </w:p>
  </w:footnote>
  <w:footnote w:type="continuationSeparator" w:id="0">
    <w:p w14:paraId="584A1FE1" w14:textId="77777777" w:rsidR="008C185C" w:rsidRDefault="008C185C"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460"/>
    <w:rsid w:val="000027A2"/>
    <w:rsid w:val="00002B6F"/>
    <w:rsid w:val="00004039"/>
    <w:rsid w:val="00004A6B"/>
    <w:rsid w:val="00005A2C"/>
    <w:rsid w:val="00005F26"/>
    <w:rsid w:val="00005FE4"/>
    <w:rsid w:val="0000626B"/>
    <w:rsid w:val="00006E36"/>
    <w:rsid w:val="000073DD"/>
    <w:rsid w:val="00011179"/>
    <w:rsid w:val="000113F5"/>
    <w:rsid w:val="00011427"/>
    <w:rsid w:val="00011FD6"/>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413"/>
    <w:rsid w:val="000D1591"/>
    <w:rsid w:val="000D1629"/>
    <w:rsid w:val="000D3072"/>
    <w:rsid w:val="000D317D"/>
    <w:rsid w:val="000D4627"/>
    <w:rsid w:val="000D586C"/>
    <w:rsid w:val="000D6A3F"/>
    <w:rsid w:val="000D756A"/>
    <w:rsid w:val="000D765A"/>
    <w:rsid w:val="000D7931"/>
    <w:rsid w:val="000E1EA0"/>
    <w:rsid w:val="000E23DC"/>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41CE"/>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28AE"/>
    <w:rsid w:val="00193DCF"/>
    <w:rsid w:val="001944B1"/>
    <w:rsid w:val="00194C66"/>
    <w:rsid w:val="00195038"/>
    <w:rsid w:val="00196400"/>
    <w:rsid w:val="00196C53"/>
    <w:rsid w:val="00196E97"/>
    <w:rsid w:val="001A0AD4"/>
    <w:rsid w:val="001A23D7"/>
    <w:rsid w:val="001A269F"/>
    <w:rsid w:val="001A33A9"/>
    <w:rsid w:val="001A4CE9"/>
    <w:rsid w:val="001A535A"/>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7CB"/>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5C92"/>
    <w:rsid w:val="0020717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2235"/>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7926"/>
    <w:rsid w:val="002A1E74"/>
    <w:rsid w:val="002A347B"/>
    <w:rsid w:val="002A3ECF"/>
    <w:rsid w:val="002A4D16"/>
    <w:rsid w:val="002A562D"/>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21C8"/>
    <w:rsid w:val="00303275"/>
    <w:rsid w:val="00303B31"/>
    <w:rsid w:val="00303E68"/>
    <w:rsid w:val="00305A16"/>
    <w:rsid w:val="00305F21"/>
    <w:rsid w:val="003076FA"/>
    <w:rsid w:val="00311E7B"/>
    <w:rsid w:val="00312570"/>
    <w:rsid w:val="00312A60"/>
    <w:rsid w:val="0031343F"/>
    <w:rsid w:val="00314589"/>
    <w:rsid w:val="0031587F"/>
    <w:rsid w:val="00320714"/>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345B"/>
    <w:rsid w:val="0038440E"/>
    <w:rsid w:val="00385471"/>
    <w:rsid w:val="0038622B"/>
    <w:rsid w:val="003868FF"/>
    <w:rsid w:val="003876F1"/>
    <w:rsid w:val="0039187A"/>
    <w:rsid w:val="00392A83"/>
    <w:rsid w:val="00395D26"/>
    <w:rsid w:val="0039667B"/>
    <w:rsid w:val="00397F6C"/>
    <w:rsid w:val="003A0ADD"/>
    <w:rsid w:val="003A0EEA"/>
    <w:rsid w:val="003A12B0"/>
    <w:rsid w:val="003A190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B7C"/>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7DAF"/>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6D18"/>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B9"/>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4240"/>
    <w:rsid w:val="006D630C"/>
    <w:rsid w:val="006D77AB"/>
    <w:rsid w:val="006E09F7"/>
    <w:rsid w:val="006E25E8"/>
    <w:rsid w:val="006E349D"/>
    <w:rsid w:val="006E3D63"/>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6C55"/>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2B6"/>
    <w:rsid w:val="007969CF"/>
    <w:rsid w:val="0079738C"/>
    <w:rsid w:val="007A1170"/>
    <w:rsid w:val="007A21D1"/>
    <w:rsid w:val="007A4D2D"/>
    <w:rsid w:val="007A5A0C"/>
    <w:rsid w:val="007B2E2F"/>
    <w:rsid w:val="007B372D"/>
    <w:rsid w:val="007B385E"/>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6F9A"/>
    <w:rsid w:val="00877A05"/>
    <w:rsid w:val="00877F1D"/>
    <w:rsid w:val="00880069"/>
    <w:rsid w:val="00880C90"/>
    <w:rsid w:val="00881138"/>
    <w:rsid w:val="0088627F"/>
    <w:rsid w:val="0088718A"/>
    <w:rsid w:val="00887458"/>
    <w:rsid w:val="00890135"/>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185C"/>
    <w:rsid w:val="008C201E"/>
    <w:rsid w:val="008C21CF"/>
    <w:rsid w:val="008C4E2E"/>
    <w:rsid w:val="008C65B6"/>
    <w:rsid w:val="008C65F4"/>
    <w:rsid w:val="008D0E90"/>
    <w:rsid w:val="008D1D7D"/>
    <w:rsid w:val="008D2147"/>
    <w:rsid w:val="008D2B6F"/>
    <w:rsid w:val="008D7F84"/>
    <w:rsid w:val="008E1326"/>
    <w:rsid w:val="008E2410"/>
    <w:rsid w:val="008E2E6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1EC4"/>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173"/>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596"/>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46A"/>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29A"/>
    <w:rsid w:val="00A474D0"/>
    <w:rsid w:val="00A47E23"/>
    <w:rsid w:val="00A52641"/>
    <w:rsid w:val="00A53686"/>
    <w:rsid w:val="00A5699A"/>
    <w:rsid w:val="00A574EF"/>
    <w:rsid w:val="00A62954"/>
    <w:rsid w:val="00A642D3"/>
    <w:rsid w:val="00A65996"/>
    <w:rsid w:val="00A66077"/>
    <w:rsid w:val="00A667A7"/>
    <w:rsid w:val="00A66F41"/>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1B9A"/>
    <w:rsid w:val="00AD2645"/>
    <w:rsid w:val="00AD3AA7"/>
    <w:rsid w:val="00AD47D7"/>
    <w:rsid w:val="00AD6553"/>
    <w:rsid w:val="00AE1D6E"/>
    <w:rsid w:val="00AE25E7"/>
    <w:rsid w:val="00AE2ABB"/>
    <w:rsid w:val="00AE2DAA"/>
    <w:rsid w:val="00AE2DB8"/>
    <w:rsid w:val="00AE36CA"/>
    <w:rsid w:val="00AE500B"/>
    <w:rsid w:val="00AE5137"/>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478"/>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1AB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2CAF"/>
    <w:rsid w:val="00C73794"/>
    <w:rsid w:val="00C74A32"/>
    <w:rsid w:val="00C754D0"/>
    <w:rsid w:val="00C75D4B"/>
    <w:rsid w:val="00C75EB0"/>
    <w:rsid w:val="00C76DD0"/>
    <w:rsid w:val="00C80221"/>
    <w:rsid w:val="00C80612"/>
    <w:rsid w:val="00C80756"/>
    <w:rsid w:val="00C86884"/>
    <w:rsid w:val="00C87108"/>
    <w:rsid w:val="00C87C7F"/>
    <w:rsid w:val="00C87D63"/>
    <w:rsid w:val="00C9358D"/>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CF8"/>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EE7"/>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090F"/>
    <w:rsid w:val="00D3114C"/>
    <w:rsid w:val="00D319DD"/>
    <w:rsid w:val="00D31A17"/>
    <w:rsid w:val="00D33389"/>
    <w:rsid w:val="00D35265"/>
    <w:rsid w:val="00D374E7"/>
    <w:rsid w:val="00D41914"/>
    <w:rsid w:val="00D41D8F"/>
    <w:rsid w:val="00D42F0B"/>
    <w:rsid w:val="00D43DBE"/>
    <w:rsid w:val="00D46A1C"/>
    <w:rsid w:val="00D52AB1"/>
    <w:rsid w:val="00D5328C"/>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2C6A"/>
    <w:rsid w:val="00E72D69"/>
    <w:rsid w:val="00E72E2F"/>
    <w:rsid w:val="00E731A1"/>
    <w:rsid w:val="00E75DF0"/>
    <w:rsid w:val="00E7632B"/>
    <w:rsid w:val="00E770AB"/>
    <w:rsid w:val="00E801DE"/>
    <w:rsid w:val="00E8230E"/>
    <w:rsid w:val="00E82DF1"/>
    <w:rsid w:val="00E831C3"/>
    <w:rsid w:val="00E84370"/>
    <w:rsid w:val="00E85104"/>
    <w:rsid w:val="00E85487"/>
    <w:rsid w:val="00E85CC9"/>
    <w:rsid w:val="00E85FEA"/>
    <w:rsid w:val="00E90C95"/>
    <w:rsid w:val="00E93213"/>
    <w:rsid w:val="00E93DC4"/>
    <w:rsid w:val="00E95C22"/>
    <w:rsid w:val="00E95DF3"/>
    <w:rsid w:val="00E97161"/>
    <w:rsid w:val="00E97465"/>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E8E"/>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6F9"/>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BFB"/>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POST/DYS/OR/OZ/01116/2025                         </dmsv2SWPP2ObjectNumber>
    <dmsv2SWPP2SumMD5 xmlns="http://schemas.microsoft.com/sharepoint/v3">9694b7a93d7d3fbdb9b56add24ee6e29</dmsv2SWPP2SumMD5>
    <dmsv2BaseMoved xmlns="http://schemas.microsoft.com/sharepoint/v3">false</dmsv2BaseMoved>
    <dmsv2BaseIsSensitive xmlns="http://schemas.microsoft.com/sharepoint/v3">true</dmsv2BaseIsSensitive>
    <dmsv2SWPP2IDSWPP2 xmlns="http://schemas.microsoft.com/sharepoint/v3">675089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22019734</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MUFVPD5EPY3P-1754216884-5595</_dlc_DocId>
    <_dlc_DocIdUrl xmlns="a19cb1c7-c5c7-46d4-85ae-d83685407bba">
      <Url>https://swpp2.dms.gkpge.pl/sites/36/_layouts/15/DocIdRedir.aspx?ID=MUFVPD5EPY3P-1754216884-5595</Url>
      <Description>MUFVPD5EPY3P-1754216884-5595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089BA-940E-41EC-B944-B8CDC4AF53E9}"/>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528F2F9-6DFD-48EA-8153-882DC1417D6D}">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6360833-8C33-4AAE-AFC9-5F508328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35</cp:revision>
  <cp:lastPrinted>2020-02-27T07:25:00Z</cp:lastPrinted>
  <dcterms:created xsi:type="dcterms:W3CDTF">2022-12-16T11:52:00Z</dcterms:created>
  <dcterms:modified xsi:type="dcterms:W3CDTF">2025-03-27T09:59:00Z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45fdeff2-9597-48d5-9765-d4248b30789d</vt:lpwstr>
  </property>
</Properties>
</file>