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30D6AC70"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C4B54EF"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057ED6">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3052250F" w14:textId="6A8A514F" w:rsidR="00C6017B" w:rsidRPr="004B4556" w:rsidRDefault="00FA7E6C" w:rsidP="00EA4D6B">
      <w:pPr>
        <w:pStyle w:val="Tekstpodstawowy"/>
        <w:jc w:val="center"/>
        <w:rPr>
          <w:rFonts w:asciiTheme="minorHAnsi" w:hAnsiTheme="minorHAnsi" w:cstheme="minorHAnsi"/>
          <w:b/>
          <w:color w:val="17365D" w:themeColor="text2" w:themeShade="BF"/>
          <w:szCs w:val="22"/>
        </w:rPr>
      </w:pPr>
      <w:r>
        <w:rPr>
          <w:rFonts w:asciiTheme="minorHAnsi" w:hAnsiTheme="minorHAnsi" w:cstheme="minorHAnsi"/>
          <w:b/>
          <w:color w:val="17365D" w:themeColor="text2" w:themeShade="BF"/>
          <w:szCs w:val="22"/>
        </w:rPr>
        <w:t>POST/DYS/OLD/GZ/0</w:t>
      </w:r>
      <w:r w:rsidR="0098309A">
        <w:rPr>
          <w:rFonts w:asciiTheme="minorHAnsi" w:hAnsiTheme="minorHAnsi" w:cstheme="minorHAnsi"/>
          <w:b/>
          <w:color w:val="17365D" w:themeColor="text2" w:themeShade="BF"/>
          <w:szCs w:val="22"/>
        </w:rPr>
        <w:t>3669</w:t>
      </w:r>
      <w:r w:rsidR="00DE19E8">
        <w:rPr>
          <w:rFonts w:asciiTheme="minorHAnsi" w:hAnsiTheme="minorHAnsi" w:cstheme="minorHAnsi"/>
          <w:b/>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09A1BCB4" w:rsidR="00C6017B" w:rsidRPr="004B4556" w:rsidRDefault="0098309A" w:rsidP="002E4385">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98309A">
        <w:rPr>
          <w:rFonts w:asciiTheme="minorHAnsi" w:hAnsiTheme="minorHAnsi" w:cstheme="minorHAnsi"/>
          <w:b/>
          <w:i/>
          <w:color w:val="17365D" w:themeColor="text2" w:themeShade="BF"/>
          <w:szCs w:val="22"/>
        </w:rPr>
        <w:t>Wykonanie robót budowlanych w branży elektroenergetycznej na terenie działania OŁD w RE Żyrardów, RE Sieradz i</w:t>
      </w:r>
      <w:r>
        <w:rPr>
          <w:rFonts w:asciiTheme="minorHAnsi" w:hAnsiTheme="minorHAnsi" w:cstheme="minorHAnsi"/>
          <w:b/>
          <w:i/>
          <w:color w:val="17365D" w:themeColor="text2" w:themeShade="BF"/>
          <w:szCs w:val="22"/>
        </w:rPr>
        <w:t xml:space="preserve"> RE Łódź w podziale na 3 części</w:t>
      </w:r>
      <w:r w:rsidR="00D73A2E" w:rsidRPr="00D73A2E">
        <w:rPr>
          <w:rFonts w:asciiTheme="minorHAnsi" w:hAnsiTheme="minorHAnsi" w:cstheme="minorHAnsi"/>
          <w:b/>
          <w:i/>
          <w:color w:val="17365D" w:themeColor="text2" w:themeShade="BF"/>
          <w:szCs w:val="22"/>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EDADE3" w:rsidR="004F392B" w:rsidRPr="004B4556" w:rsidRDefault="00025E08" w:rsidP="00025E08">
      <w:pPr>
        <w:pStyle w:val="Tekstpodstawowy"/>
        <w:tabs>
          <w:tab w:val="left" w:pos="5880"/>
        </w:tabs>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0C4EA10B" w:rsidR="004F392B" w:rsidRPr="004B4556" w:rsidRDefault="00936ECF"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5D7E30">
        <w:rPr>
          <w:rFonts w:asciiTheme="minorHAnsi" w:hAnsiTheme="minorHAnsi" w:cstheme="minorHAnsi"/>
          <w:color w:val="17365D" w:themeColor="text2" w:themeShade="BF"/>
          <w:sz w:val="20"/>
        </w:rPr>
        <w:t>grudzień</w:t>
      </w:r>
      <w:r w:rsidR="00E37BFC" w:rsidRPr="00E37BFC">
        <w:rPr>
          <w:rFonts w:asciiTheme="minorHAnsi" w:hAnsiTheme="minorHAnsi" w:cstheme="minorHAnsi"/>
          <w:color w:val="17365D" w:themeColor="text2" w:themeShade="BF"/>
          <w:sz w:val="20"/>
        </w:rPr>
        <w:t xml:space="preserve"> 202</w:t>
      </w:r>
      <w:r w:rsidR="00AC3854">
        <w:rPr>
          <w:rFonts w:asciiTheme="minorHAnsi" w:hAnsiTheme="minorHAnsi" w:cstheme="minorHAnsi"/>
          <w:color w:val="17365D" w:themeColor="text2" w:themeShade="BF"/>
          <w:sz w:val="20"/>
        </w:rPr>
        <w:t>4</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09D195F5"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43F4A">
          <w:rPr>
            <w:noProof/>
            <w:webHidden/>
          </w:rPr>
          <w:t>3</w:t>
        </w:r>
        <w:r w:rsidR="00287763">
          <w:rPr>
            <w:noProof/>
            <w:webHidden/>
          </w:rPr>
          <w:fldChar w:fldCharType="end"/>
        </w:r>
      </w:hyperlink>
    </w:p>
    <w:p w14:paraId="2AC1FD98" w14:textId="779685D6" w:rsidR="00287763" w:rsidRDefault="004B0338">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43F4A">
          <w:rPr>
            <w:noProof/>
            <w:webHidden/>
          </w:rPr>
          <w:t>4</w:t>
        </w:r>
        <w:r w:rsidR="00287763">
          <w:rPr>
            <w:noProof/>
            <w:webHidden/>
          </w:rPr>
          <w:fldChar w:fldCharType="end"/>
        </w:r>
      </w:hyperlink>
    </w:p>
    <w:p w14:paraId="6F2A85B6" w14:textId="482DBD71" w:rsidR="00287763" w:rsidRDefault="004B0338">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43F4A">
          <w:rPr>
            <w:noProof/>
            <w:webHidden/>
          </w:rPr>
          <w:t>5</w:t>
        </w:r>
        <w:r w:rsidR="00287763">
          <w:rPr>
            <w:noProof/>
            <w:webHidden/>
          </w:rPr>
          <w:fldChar w:fldCharType="end"/>
        </w:r>
      </w:hyperlink>
    </w:p>
    <w:p w14:paraId="4D587A9F" w14:textId="1E7B1513" w:rsidR="00287763" w:rsidRDefault="004B0338">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43F4A">
          <w:rPr>
            <w:noProof/>
            <w:webHidden/>
          </w:rPr>
          <w:t>5</w:t>
        </w:r>
        <w:r w:rsidR="00287763">
          <w:rPr>
            <w:noProof/>
            <w:webHidden/>
          </w:rPr>
          <w:fldChar w:fldCharType="end"/>
        </w:r>
      </w:hyperlink>
    </w:p>
    <w:p w14:paraId="566507FE" w14:textId="52572701" w:rsidR="00287763" w:rsidRDefault="004B0338">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43F4A">
          <w:rPr>
            <w:noProof/>
            <w:webHidden/>
          </w:rPr>
          <w:t>6</w:t>
        </w:r>
        <w:r w:rsidR="00287763">
          <w:rPr>
            <w:noProof/>
            <w:webHidden/>
          </w:rPr>
          <w:fldChar w:fldCharType="end"/>
        </w:r>
      </w:hyperlink>
    </w:p>
    <w:p w14:paraId="7CF07A21" w14:textId="43AF3B04" w:rsidR="00287763" w:rsidRDefault="004B0338">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43F4A">
          <w:rPr>
            <w:noProof/>
            <w:webHidden/>
          </w:rPr>
          <w:t>7</w:t>
        </w:r>
        <w:r w:rsidR="00287763">
          <w:rPr>
            <w:noProof/>
            <w:webHidden/>
          </w:rPr>
          <w:fldChar w:fldCharType="end"/>
        </w:r>
      </w:hyperlink>
    </w:p>
    <w:p w14:paraId="308A428B" w14:textId="6F056C98" w:rsidR="00287763" w:rsidRDefault="004B0338">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43F4A">
          <w:rPr>
            <w:noProof/>
            <w:webHidden/>
          </w:rPr>
          <w:t>8</w:t>
        </w:r>
        <w:r w:rsidR="00287763">
          <w:rPr>
            <w:noProof/>
            <w:webHidden/>
          </w:rPr>
          <w:fldChar w:fldCharType="end"/>
        </w:r>
      </w:hyperlink>
    </w:p>
    <w:p w14:paraId="4327A065" w14:textId="1BB5D899" w:rsidR="00287763" w:rsidRDefault="004B0338">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43F4A">
          <w:rPr>
            <w:noProof/>
            <w:webHidden/>
          </w:rPr>
          <w:t>8</w:t>
        </w:r>
        <w:r w:rsidR="00287763">
          <w:rPr>
            <w:noProof/>
            <w:webHidden/>
          </w:rPr>
          <w:fldChar w:fldCharType="end"/>
        </w:r>
      </w:hyperlink>
    </w:p>
    <w:p w14:paraId="62410A9F" w14:textId="655DC7F0" w:rsidR="00287763" w:rsidRDefault="004B0338">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43F4A">
          <w:rPr>
            <w:noProof/>
            <w:webHidden/>
          </w:rPr>
          <w:t>9</w:t>
        </w:r>
        <w:r w:rsidR="00287763">
          <w:rPr>
            <w:noProof/>
            <w:webHidden/>
          </w:rPr>
          <w:fldChar w:fldCharType="end"/>
        </w:r>
      </w:hyperlink>
    </w:p>
    <w:p w14:paraId="74415DFC" w14:textId="73A0A6A3" w:rsidR="00287763" w:rsidRDefault="004B0338">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43F4A">
          <w:rPr>
            <w:noProof/>
            <w:webHidden/>
          </w:rPr>
          <w:t>9</w:t>
        </w:r>
        <w:r w:rsidR="00287763">
          <w:rPr>
            <w:noProof/>
            <w:webHidden/>
          </w:rPr>
          <w:fldChar w:fldCharType="end"/>
        </w:r>
      </w:hyperlink>
    </w:p>
    <w:p w14:paraId="0ABF7FCA" w14:textId="71025025" w:rsidR="00287763" w:rsidRDefault="004B0338">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43F4A">
          <w:rPr>
            <w:noProof/>
            <w:webHidden/>
          </w:rPr>
          <w:t>9</w:t>
        </w:r>
        <w:r w:rsidR="00287763">
          <w:rPr>
            <w:noProof/>
            <w:webHidden/>
          </w:rPr>
          <w:fldChar w:fldCharType="end"/>
        </w:r>
      </w:hyperlink>
    </w:p>
    <w:p w14:paraId="6F9629F1" w14:textId="622FDEF6" w:rsidR="00287763" w:rsidRDefault="004B0338">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43F4A">
          <w:rPr>
            <w:noProof/>
            <w:webHidden/>
          </w:rPr>
          <w:t>9</w:t>
        </w:r>
        <w:r w:rsidR="00287763">
          <w:rPr>
            <w:noProof/>
            <w:webHidden/>
          </w:rPr>
          <w:fldChar w:fldCharType="end"/>
        </w:r>
      </w:hyperlink>
    </w:p>
    <w:p w14:paraId="6ED40047" w14:textId="673010BD" w:rsidR="00287763" w:rsidRDefault="004B0338">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43F4A">
          <w:rPr>
            <w:noProof/>
            <w:webHidden/>
          </w:rPr>
          <w:t>9</w:t>
        </w:r>
        <w:r w:rsidR="00287763">
          <w:rPr>
            <w:noProof/>
            <w:webHidden/>
          </w:rPr>
          <w:fldChar w:fldCharType="end"/>
        </w:r>
      </w:hyperlink>
    </w:p>
    <w:p w14:paraId="561B9C34" w14:textId="06C11581" w:rsidR="00287763" w:rsidRDefault="004B0338">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43F4A">
          <w:rPr>
            <w:noProof/>
            <w:webHidden/>
          </w:rPr>
          <w:t>10</w:t>
        </w:r>
        <w:r w:rsidR="00287763">
          <w:rPr>
            <w:noProof/>
            <w:webHidden/>
          </w:rPr>
          <w:fldChar w:fldCharType="end"/>
        </w:r>
      </w:hyperlink>
    </w:p>
    <w:p w14:paraId="7C444CD4" w14:textId="4B9C88C5" w:rsidR="00287763" w:rsidRDefault="004B0338">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43F4A">
          <w:rPr>
            <w:noProof/>
            <w:webHidden/>
          </w:rPr>
          <w:t>10</w:t>
        </w:r>
        <w:r w:rsidR="00287763">
          <w:rPr>
            <w:noProof/>
            <w:webHidden/>
          </w:rPr>
          <w:fldChar w:fldCharType="end"/>
        </w:r>
      </w:hyperlink>
    </w:p>
    <w:p w14:paraId="63446E54" w14:textId="2F14325F" w:rsidR="00287763" w:rsidRDefault="004B0338">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43F4A">
          <w:rPr>
            <w:noProof/>
            <w:webHidden/>
          </w:rPr>
          <w:t>11</w:t>
        </w:r>
        <w:r w:rsidR="00287763">
          <w:rPr>
            <w:noProof/>
            <w:webHidden/>
          </w:rPr>
          <w:fldChar w:fldCharType="end"/>
        </w:r>
      </w:hyperlink>
    </w:p>
    <w:p w14:paraId="53497C88" w14:textId="0D9BB0B3" w:rsidR="00287763" w:rsidRDefault="004B0338">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43F4A">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77777777"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4B0338"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737F4775" w14:textId="16301DA2" w:rsidR="00BA43C0" w:rsidRPr="008B1200" w:rsidRDefault="00026466" w:rsidP="00E37BFC">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456A13F8" w:rsidR="00696835" w:rsidRPr="004B4556" w:rsidRDefault="00696835" w:rsidP="00696835">
      <w:pPr>
        <w:numPr>
          <w:ilvl w:val="2"/>
          <w:numId w:val="1"/>
        </w:numPr>
        <w:spacing w:before="120" w:after="120" w:line="24" w:lineRule="atLeast"/>
        <w:rPr>
          <w:rFonts w:asciiTheme="minorHAnsi" w:hAnsiTheme="minorHAnsi" w:cstheme="minorHAnsi"/>
          <w:sz w:val="20"/>
        </w:rPr>
      </w:pPr>
      <w:r w:rsidRPr="00CF2893">
        <w:rPr>
          <w:rFonts w:asciiTheme="minorHAnsi" w:hAnsiTheme="minorHAnsi" w:cstheme="minorHAnsi"/>
          <w:b/>
          <w:sz w:val="20"/>
        </w:rPr>
        <w:t xml:space="preserve">Zamawiający </w:t>
      </w:r>
      <w:r w:rsidR="00D42C86" w:rsidRPr="00CF2893">
        <w:rPr>
          <w:rFonts w:asciiTheme="minorHAnsi" w:hAnsiTheme="minorHAnsi" w:cstheme="minorHAnsi"/>
          <w:b/>
          <w:sz w:val="20"/>
        </w:rPr>
        <w:t>najpierw dokona</w:t>
      </w:r>
      <w:r w:rsidRPr="00CF2893">
        <w:rPr>
          <w:rFonts w:asciiTheme="minorHAnsi" w:hAnsiTheme="minorHAnsi" w:cstheme="minorHAnsi"/>
          <w:b/>
          <w:sz w:val="20"/>
        </w:rPr>
        <w:t xml:space="preserve"> oceny Ofert, a następnie zbada</w:t>
      </w:r>
      <w:r w:rsidR="00D42C86" w:rsidRPr="00CF2893">
        <w:rPr>
          <w:rFonts w:asciiTheme="minorHAnsi" w:hAnsiTheme="minorHAnsi" w:cstheme="minorHAnsi"/>
          <w:b/>
          <w:sz w:val="20"/>
        </w:rPr>
        <w:t>,</w:t>
      </w:r>
      <w:r w:rsidRPr="00CF2893">
        <w:rPr>
          <w:rFonts w:asciiTheme="minorHAnsi" w:hAnsiTheme="minorHAnsi" w:cstheme="minorHAnsi"/>
          <w:b/>
          <w:sz w:val="20"/>
        </w:rPr>
        <w:t xml:space="preserve"> czy Wykonawca, którego Oferta została oceniona jako najkorzystniejsza, nie podlega wykluczeniu oraz spełnia warunki udziału </w:t>
      </w:r>
      <w:r w:rsidR="00784D75">
        <w:rPr>
          <w:rFonts w:asciiTheme="minorHAnsi" w:hAnsiTheme="minorHAnsi" w:cstheme="minorHAnsi"/>
          <w:b/>
          <w:sz w:val="20"/>
        </w:rPr>
        <w:br/>
      </w:r>
      <w:r w:rsidRPr="00CF2893">
        <w:rPr>
          <w:rFonts w:asciiTheme="minorHAnsi" w:hAnsiTheme="minorHAnsi" w:cstheme="minorHAnsi"/>
          <w:b/>
          <w:sz w:val="20"/>
        </w:rPr>
        <w:t>w Postępowaniu zakupowym</w:t>
      </w:r>
      <w:r w:rsidR="00360B7D" w:rsidRPr="004B4556">
        <w:rPr>
          <w:rFonts w:asciiTheme="minorHAnsi" w:hAnsiTheme="minorHAnsi" w:cstheme="minorHAnsi"/>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4859FA0E"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zostały podane 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6C25E80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w:t>
      </w:r>
      <w:r w:rsidR="005E2BCF" w:rsidRPr="004B4556">
        <w:rPr>
          <w:rFonts w:asciiTheme="minorHAnsi" w:hAnsiTheme="minorHAnsi" w:cstheme="minorHAnsi"/>
          <w:sz w:val="20"/>
          <w:lang w:eastAsia="pl-PL"/>
        </w:rPr>
        <w:lastRenderedPageBreak/>
        <w:t>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4B0338"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4B0338"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B01107B"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E37BF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4B0338"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72D070ED" w:rsidR="00876BC6" w:rsidRPr="004B4556" w:rsidRDefault="005712F0" w:rsidP="0098309A">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 xml:space="preserve">jest </w:t>
      </w:r>
      <w:bookmarkEnd w:id="52"/>
      <w:bookmarkEnd w:id="53"/>
      <w:bookmarkEnd w:id="54"/>
      <w:bookmarkEnd w:id="55"/>
      <w:r w:rsidR="0098309A" w:rsidRPr="0098309A">
        <w:rPr>
          <w:rFonts w:asciiTheme="minorHAnsi" w:hAnsiTheme="minorHAnsi" w:cstheme="minorHAnsi"/>
          <w:b/>
          <w:sz w:val="20"/>
        </w:rPr>
        <w:t>Wykonanie robót budowlanych w branży elektroenergetycznej na terenie działania OŁD w RE Żyrardów, RE Sieradz i RE Łódź w podziale na 3 części</w:t>
      </w:r>
      <w:r w:rsidR="00FA223B" w:rsidRPr="00FA223B">
        <w:rPr>
          <w:rFonts w:asciiTheme="minorHAnsi" w:hAnsiTheme="minorHAnsi" w:cstheme="minorHAnsi"/>
          <w:sz w:val="20"/>
        </w:rPr>
        <w:t>.</w:t>
      </w:r>
    </w:p>
    <w:p w14:paraId="091A8FA6" w14:textId="7E018CE1" w:rsidR="004E17A7" w:rsidRDefault="005712F0" w:rsidP="004E17A7">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4B4556">
        <w:rPr>
          <w:rFonts w:asciiTheme="minorHAnsi" w:hAnsiTheme="minorHAnsi" w:cstheme="minorHAnsi"/>
          <w:sz w:val="20"/>
        </w:rPr>
        <w:t xml:space="preserve">Zamawiający </w:t>
      </w:r>
      <w:r w:rsidR="004E17A7" w:rsidRPr="00BC3019">
        <w:rPr>
          <w:rFonts w:asciiTheme="minorHAnsi" w:hAnsiTheme="minorHAnsi" w:cstheme="minorHAnsi"/>
          <w:b/>
          <w:sz w:val="20"/>
        </w:rPr>
        <w:t>nie dopuszcza</w:t>
      </w:r>
      <w:r w:rsidR="004E17A7" w:rsidRPr="00BC3019">
        <w:rPr>
          <w:rFonts w:asciiTheme="minorHAnsi" w:hAnsiTheme="minorHAnsi" w:cstheme="minorHAnsi"/>
          <w:sz w:val="20"/>
        </w:rPr>
        <w:t xml:space="preserve"> składania ofert wariantowych. Zamawiający </w:t>
      </w:r>
      <w:r w:rsidR="004E17A7" w:rsidRPr="004B4556">
        <w:rPr>
          <w:rFonts w:asciiTheme="minorHAnsi" w:hAnsiTheme="minorHAnsi" w:cstheme="minorHAnsi"/>
          <w:b/>
          <w:sz w:val="20"/>
        </w:rPr>
        <w:t>dopuszcza</w:t>
      </w:r>
      <w:r w:rsidR="004E17A7" w:rsidRPr="004B4556">
        <w:rPr>
          <w:rFonts w:asciiTheme="minorHAnsi" w:hAnsiTheme="minorHAnsi" w:cstheme="minorHAnsi"/>
          <w:sz w:val="20"/>
        </w:rPr>
        <w:t xml:space="preserve"> składanie ofert częściowych. Zakup</w:t>
      </w:r>
      <w:r w:rsidR="00D66697">
        <w:rPr>
          <w:rFonts w:asciiTheme="minorHAnsi" w:hAnsiTheme="minorHAnsi" w:cstheme="minorHAnsi"/>
          <w:sz w:val="20"/>
        </w:rPr>
        <w:t xml:space="preserve"> został podzielony na </w:t>
      </w:r>
      <w:r w:rsidR="0098309A">
        <w:rPr>
          <w:rFonts w:asciiTheme="minorHAnsi" w:hAnsiTheme="minorHAnsi" w:cstheme="minorHAnsi"/>
          <w:sz w:val="20"/>
        </w:rPr>
        <w:t>3</w:t>
      </w:r>
      <w:r w:rsidR="004E17A7">
        <w:rPr>
          <w:rFonts w:asciiTheme="minorHAnsi" w:hAnsiTheme="minorHAnsi" w:cstheme="minorHAnsi"/>
          <w:sz w:val="20"/>
        </w:rPr>
        <w:t xml:space="preserve"> (</w:t>
      </w:r>
      <w:r w:rsidR="004E17A7" w:rsidRPr="00BF1922">
        <w:rPr>
          <w:rFonts w:asciiTheme="minorHAnsi" w:hAnsiTheme="minorHAnsi" w:cstheme="minorHAnsi"/>
          <w:sz w:val="20"/>
        </w:rPr>
        <w:t>słownie:</w:t>
      </w:r>
      <w:r w:rsidR="0098309A">
        <w:rPr>
          <w:rFonts w:asciiTheme="minorHAnsi" w:hAnsiTheme="minorHAnsi" w:cstheme="minorHAnsi"/>
          <w:sz w:val="20"/>
        </w:rPr>
        <w:t xml:space="preserve"> trzy</w:t>
      </w:r>
      <w:r w:rsidR="004E17A7">
        <w:rPr>
          <w:rFonts w:asciiTheme="minorHAnsi" w:hAnsiTheme="minorHAnsi" w:cstheme="minorHAnsi"/>
          <w:sz w:val="20"/>
        </w:rPr>
        <w:t>) niezale</w:t>
      </w:r>
      <w:r w:rsidR="00D66697">
        <w:rPr>
          <w:rFonts w:asciiTheme="minorHAnsi" w:hAnsiTheme="minorHAnsi" w:cstheme="minorHAnsi"/>
          <w:sz w:val="20"/>
        </w:rPr>
        <w:t>żn</w:t>
      </w:r>
      <w:r w:rsidR="0098309A">
        <w:rPr>
          <w:rFonts w:asciiTheme="minorHAnsi" w:hAnsiTheme="minorHAnsi" w:cstheme="minorHAnsi"/>
          <w:sz w:val="20"/>
        </w:rPr>
        <w:t>e</w:t>
      </w:r>
      <w:r w:rsidR="004E17A7" w:rsidRPr="004B4556">
        <w:rPr>
          <w:rFonts w:asciiTheme="minorHAnsi" w:hAnsiTheme="minorHAnsi" w:cstheme="minorHAnsi"/>
          <w:sz w:val="20"/>
        </w:rPr>
        <w:t xml:space="preserve"> części w sposób opisany poniżej: </w:t>
      </w:r>
    </w:p>
    <w:p w14:paraId="5B059A2F" w14:textId="23481E0C" w:rsidR="004E17A7" w:rsidRDefault="004E17A7" w:rsidP="004E17A7">
      <w:pPr>
        <w:pStyle w:val="Akapitzlist"/>
        <w:spacing w:before="120" w:line="24" w:lineRule="atLeast"/>
        <w:ind w:left="567"/>
        <w:contextualSpacing w:val="0"/>
        <w:outlineLvl w:val="0"/>
        <w:rPr>
          <w:rFonts w:asciiTheme="minorHAnsi" w:hAnsiTheme="minorHAnsi" w:cstheme="minorHAnsi"/>
          <w:sz w:val="20"/>
        </w:rPr>
      </w:pPr>
    </w:p>
    <w:p w14:paraId="20B58409" w14:textId="77777777" w:rsidR="008B1200" w:rsidRDefault="008B1200" w:rsidP="004E17A7">
      <w:pPr>
        <w:pStyle w:val="Akapitzlist"/>
        <w:spacing w:before="120" w:line="24" w:lineRule="atLeast"/>
        <w:ind w:left="567"/>
        <w:contextualSpacing w:val="0"/>
        <w:outlineLvl w:val="0"/>
        <w:rPr>
          <w:rFonts w:asciiTheme="minorHAnsi" w:hAnsiTheme="minorHAnsi" w:cstheme="minorHAnsi"/>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7274"/>
      </w:tblGrid>
      <w:tr w:rsidR="004E17A7" w:rsidRPr="004B4556" w14:paraId="3BA24206" w14:textId="77777777" w:rsidTr="00D66697">
        <w:tc>
          <w:tcPr>
            <w:tcW w:w="1141" w:type="dxa"/>
            <w:shd w:val="clear" w:color="auto" w:fill="DBE5F1" w:themeFill="accent1" w:themeFillTint="33"/>
            <w:vAlign w:val="center"/>
          </w:tcPr>
          <w:p w14:paraId="00F8F6D6" w14:textId="77777777" w:rsidR="004E17A7" w:rsidRPr="004B4556" w:rsidRDefault="004E17A7" w:rsidP="00A56D98">
            <w:pPr>
              <w:spacing w:line="240" w:lineRule="auto"/>
              <w:ind w:left="426" w:hanging="676"/>
              <w:jc w:val="center"/>
              <w:rPr>
                <w:rFonts w:asciiTheme="minorHAnsi" w:hAnsiTheme="minorHAnsi" w:cstheme="minorHAnsi"/>
                <w:b/>
                <w:sz w:val="20"/>
              </w:rPr>
            </w:pPr>
            <w:r>
              <w:rPr>
                <w:rFonts w:asciiTheme="minorHAnsi" w:hAnsiTheme="minorHAnsi" w:cstheme="minorHAnsi"/>
                <w:b/>
                <w:sz w:val="20"/>
              </w:rPr>
              <w:lastRenderedPageBreak/>
              <w:t xml:space="preserve">Nr </w:t>
            </w:r>
            <w:r w:rsidRPr="004B4556">
              <w:rPr>
                <w:rFonts w:asciiTheme="minorHAnsi" w:hAnsiTheme="minorHAnsi" w:cstheme="minorHAnsi"/>
                <w:b/>
                <w:sz w:val="20"/>
              </w:rPr>
              <w:t>Części</w:t>
            </w:r>
          </w:p>
        </w:tc>
        <w:tc>
          <w:tcPr>
            <w:tcW w:w="7274" w:type="dxa"/>
            <w:shd w:val="clear" w:color="auto" w:fill="DBE5F1" w:themeFill="accent1" w:themeFillTint="33"/>
            <w:vAlign w:val="center"/>
          </w:tcPr>
          <w:p w14:paraId="6A222996" w14:textId="77777777" w:rsidR="004E17A7" w:rsidRPr="004B4556" w:rsidRDefault="004E17A7" w:rsidP="00A56D98">
            <w:pPr>
              <w:spacing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4E17A7" w:rsidRPr="004B4556" w14:paraId="60DB630D" w14:textId="77777777" w:rsidTr="00D66697">
        <w:tc>
          <w:tcPr>
            <w:tcW w:w="1141" w:type="dxa"/>
            <w:shd w:val="clear" w:color="auto" w:fill="auto"/>
            <w:vAlign w:val="center"/>
          </w:tcPr>
          <w:p w14:paraId="5ACBC003" w14:textId="77777777"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1</w:t>
            </w:r>
          </w:p>
        </w:tc>
        <w:tc>
          <w:tcPr>
            <w:tcW w:w="7274" w:type="dxa"/>
            <w:shd w:val="clear" w:color="auto" w:fill="auto"/>
            <w:vAlign w:val="center"/>
          </w:tcPr>
          <w:p w14:paraId="55921924" w14:textId="209016A8" w:rsidR="004E17A7" w:rsidRPr="004B4556" w:rsidRDefault="0098309A" w:rsidP="005D7E30">
            <w:pPr>
              <w:spacing w:line="276" w:lineRule="auto"/>
              <w:ind w:left="169"/>
              <w:jc w:val="center"/>
              <w:rPr>
                <w:rFonts w:asciiTheme="minorHAnsi" w:hAnsiTheme="minorHAnsi" w:cstheme="minorHAnsi"/>
                <w:b/>
                <w:sz w:val="20"/>
              </w:rPr>
            </w:pPr>
            <w:r w:rsidRPr="0098309A">
              <w:rPr>
                <w:rFonts w:asciiTheme="minorHAnsi" w:hAnsiTheme="minorHAnsi" w:cstheme="minorHAnsi"/>
                <w:sz w:val="20"/>
              </w:rPr>
              <w:t>Linia SN 15 kV Żurawia – Rawa Mazowiecka (odgałę</w:t>
            </w:r>
            <w:r>
              <w:rPr>
                <w:rFonts w:asciiTheme="minorHAnsi" w:hAnsiTheme="minorHAnsi" w:cstheme="minorHAnsi"/>
                <w:sz w:val="20"/>
              </w:rPr>
              <w:t xml:space="preserve">zienie w kierunku stacji 2-1328 </w:t>
            </w:r>
            <w:r w:rsidRPr="0098309A">
              <w:rPr>
                <w:rFonts w:asciiTheme="minorHAnsi" w:hAnsiTheme="minorHAnsi" w:cstheme="minorHAnsi"/>
                <w:sz w:val="20"/>
              </w:rPr>
              <w:t>oraz 2-1329, oraz w msc Rosławowice) gmina Biała Rawska – przebudowa sieci elektroenergetycznej SN</w:t>
            </w:r>
          </w:p>
        </w:tc>
      </w:tr>
      <w:tr w:rsidR="004E17A7" w:rsidRPr="004B4556" w14:paraId="5CEDC026" w14:textId="77777777" w:rsidTr="00D66697">
        <w:tc>
          <w:tcPr>
            <w:tcW w:w="1141" w:type="dxa"/>
            <w:shd w:val="clear" w:color="auto" w:fill="auto"/>
            <w:vAlign w:val="center"/>
          </w:tcPr>
          <w:p w14:paraId="5B73D5EB" w14:textId="77777777"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2</w:t>
            </w:r>
          </w:p>
        </w:tc>
        <w:tc>
          <w:tcPr>
            <w:tcW w:w="7274" w:type="dxa"/>
            <w:shd w:val="clear" w:color="auto" w:fill="auto"/>
            <w:vAlign w:val="center"/>
          </w:tcPr>
          <w:p w14:paraId="05E27D4E" w14:textId="44F54DF9" w:rsidR="004E17A7" w:rsidRPr="004B4556" w:rsidRDefault="00962E9A" w:rsidP="005D7E30">
            <w:pPr>
              <w:spacing w:line="276" w:lineRule="auto"/>
              <w:ind w:left="169"/>
              <w:jc w:val="center"/>
              <w:rPr>
                <w:rFonts w:asciiTheme="minorHAnsi" w:hAnsiTheme="minorHAnsi" w:cstheme="minorHAnsi"/>
                <w:sz w:val="20"/>
              </w:rPr>
            </w:pPr>
            <w:r>
              <w:rPr>
                <w:rFonts w:asciiTheme="minorHAnsi" w:hAnsiTheme="minorHAnsi" w:cstheme="minorHAnsi"/>
                <w:sz w:val="20"/>
              </w:rPr>
              <w:t>Linia SN 15 kV Jawor - Wschód</w:t>
            </w:r>
            <w:r w:rsidR="0098309A" w:rsidRPr="0098309A">
              <w:rPr>
                <w:rFonts w:asciiTheme="minorHAnsi" w:hAnsiTheme="minorHAnsi" w:cstheme="minorHAnsi"/>
                <w:sz w:val="20"/>
              </w:rPr>
              <w:t xml:space="preserve"> PK 30%</w:t>
            </w:r>
          </w:p>
        </w:tc>
      </w:tr>
      <w:tr w:rsidR="004E17A7" w:rsidRPr="004B4556" w14:paraId="47F6CDBD" w14:textId="77777777" w:rsidTr="00D66697">
        <w:tc>
          <w:tcPr>
            <w:tcW w:w="1141" w:type="dxa"/>
            <w:shd w:val="clear" w:color="auto" w:fill="auto"/>
            <w:vAlign w:val="center"/>
          </w:tcPr>
          <w:p w14:paraId="456D6E19" w14:textId="5CA62FF3"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3</w:t>
            </w:r>
          </w:p>
        </w:tc>
        <w:tc>
          <w:tcPr>
            <w:tcW w:w="7274" w:type="dxa"/>
            <w:shd w:val="clear" w:color="auto" w:fill="auto"/>
            <w:vAlign w:val="center"/>
          </w:tcPr>
          <w:p w14:paraId="12259CA3" w14:textId="098F507F" w:rsidR="004E17A7" w:rsidRPr="004B4556" w:rsidRDefault="0098309A" w:rsidP="00D0385E">
            <w:pPr>
              <w:spacing w:line="276" w:lineRule="auto"/>
              <w:ind w:left="169"/>
              <w:jc w:val="center"/>
              <w:rPr>
                <w:rFonts w:asciiTheme="minorHAnsi" w:hAnsiTheme="minorHAnsi" w:cstheme="minorHAnsi"/>
                <w:sz w:val="20"/>
              </w:rPr>
            </w:pPr>
            <w:r w:rsidRPr="0098309A">
              <w:rPr>
                <w:rFonts w:asciiTheme="minorHAnsi" w:hAnsiTheme="minorHAnsi" w:cstheme="minorHAnsi"/>
                <w:sz w:val="20"/>
              </w:rPr>
              <w:t>Budowa projektu przyłącza nN, Łódź, ul. Ozorkowska 28, dz. nr 145 (RE Łódź)</w:t>
            </w:r>
          </w:p>
        </w:tc>
      </w:tr>
    </w:tbl>
    <w:p w14:paraId="39A8B50F" w14:textId="4F7899D8" w:rsidR="00696835" w:rsidRPr="001951C9" w:rsidRDefault="003F5990" w:rsidP="001951C9">
      <w:pPr>
        <w:spacing w:before="120" w:line="24" w:lineRule="atLeast"/>
        <w:outlineLvl w:val="0"/>
        <w:rPr>
          <w:rFonts w:asciiTheme="minorHAnsi" w:hAnsiTheme="minorHAnsi" w:cstheme="minorHAnsi"/>
          <w:sz w:val="20"/>
        </w:rPr>
      </w:pPr>
      <w:r w:rsidRPr="004E17A7">
        <w:rPr>
          <w:rFonts w:asciiTheme="minorHAnsi" w:hAnsiTheme="minorHAnsi" w:cstheme="minorHAnsi"/>
          <w:sz w:val="20"/>
        </w:rPr>
        <w:t xml:space="preserve"> </w:t>
      </w:r>
      <w:bookmarkEnd w:id="61"/>
      <w:bookmarkEnd w:id="62"/>
    </w:p>
    <w:p w14:paraId="676A65C6" w14:textId="4A009B43" w:rsidR="00B27A0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4C116E">
        <w:rPr>
          <w:rFonts w:asciiTheme="minorHAnsi" w:hAnsiTheme="minorHAnsi" w:cstheme="minorHAnsi"/>
          <w:b/>
          <w:sz w:val="20"/>
        </w:rPr>
        <w:t xml:space="preserve">5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355AEFE7" w14:textId="6A37685E" w:rsidR="00A72B17" w:rsidRDefault="003F5990" w:rsidP="00A72B17">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371A3E">
        <w:rPr>
          <w:rFonts w:asciiTheme="minorHAnsi" w:hAnsiTheme="minorHAnsi" w:cstheme="minorHAnsi"/>
          <w:sz w:val="20"/>
        </w:rPr>
        <w:t xml:space="preserve">Zamawiający </w:t>
      </w:r>
      <w:r w:rsidRPr="00371A3E">
        <w:rPr>
          <w:rFonts w:asciiTheme="minorHAnsi" w:hAnsiTheme="minorHAnsi" w:cstheme="minorHAnsi"/>
          <w:b/>
          <w:sz w:val="20"/>
        </w:rPr>
        <w:t>nie wymaga</w:t>
      </w:r>
      <w:r w:rsidRPr="00371A3E">
        <w:rPr>
          <w:rFonts w:asciiTheme="minorHAnsi" w:hAnsiTheme="minorHAnsi" w:cstheme="minorHAnsi"/>
          <w:sz w:val="20"/>
        </w:rPr>
        <w:t xml:space="preserve"> wniesienia wadium</w:t>
      </w:r>
      <w:r w:rsidR="0098309A">
        <w:rPr>
          <w:rFonts w:asciiTheme="minorHAnsi" w:hAnsiTheme="minorHAnsi" w:cstheme="minorHAnsi"/>
          <w:sz w:val="20"/>
        </w:rPr>
        <w:t xml:space="preserve"> w zakresie części 3</w:t>
      </w:r>
      <w:r w:rsidR="00371A3E" w:rsidRPr="00371A3E">
        <w:rPr>
          <w:rFonts w:asciiTheme="minorHAnsi" w:hAnsiTheme="minorHAnsi" w:cstheme="minorHAnsi"/>
          <w:sz w:val="20"/>
        </w:rPr>
        <w:t xml:space="preserve"> oraz Wykonawca zobowiązany będzie do wniesienia wadium </w:t>
      </w:r>
      <w:r w:rsidR="00D0385E">
        <w:rPr>
          <w:rFonts w:asciiTheme="minorHAnsi" w:hAnsiTheme="minorHAnsi" w:cstheme="minorHAnsi"/>
          <w:sz w:val="20"/>
        </w:rPr>
        <w:t xml:space="preserve">w zakresie części </w:t>
      </w:r>
      <w:r w:rsidR="0098309A">
        <w:rPr>
          <w:rFonts w:asciiTheme="minorHAnsi" w:hAnsiTheme="minorHAnsi" w:cstheme="minorHAnsi"/>
          <w:sz w:val="20"/>
        </w:rPr>
        <w:t>1 i 2</w:t>
      </w:r>
      <w:r w:rsidR="00371A3E">
        <w:rPr>
          <w:rFonts w:asciiTheme="minorHAnsi" w:hAnsiTheme="minorHAnsi" w:cstheme="minorHAnsi"/>
          <w:sz w:val="20"/>
        </w:rPr>
        <w:t xml:space="preserve"> </w:t>
      </w:r>
      <w:r w:rsidR="00371A3E" w:rsidRPr="00371A3E">
        <w:rPr>
          <w:rFonts w:asciiTheme="minorHAnsi" w:hAnsiTheme="minorHAnsi" w:cstheme="minorHAnsi"/>
          <w:sz w:val="20"/>
        </w:rPr>
        <w:t xml:space="preserve">przed upływem terminu składania ofert </w:t>
      </w:r>
      <w:r w:rsidR="00A72B17">
        <w:rPr>
          <w:rFonts w:asciiTheme="minorHAnsi" w:hAnsiTheme="minorHAnsi" w:cstheme="minorHAnsi"/>
          <w:sz w:val="20"/>
        </w:rPr>
        <w:br/>
      </w:r>
      <w:r w:rsidR="00371A3E" w:rsidRPr="00371A3E">
        <w:rPr>
          <w:rFonts w:asciiTheme="minorHAnsi" w:hAnsiTheme="minorHAnsi" w:cstheme="minorHAnsi"/>
          <w:sz w:val="20"/>
        </w:rPr>
        <w:t xml:space="preserve">w wysokości: </w:t>
      </w:r>
    </w:p>
    <w:p w14:paraId="09618991" w14:textId="5D2AA092" w:rsidR="00A72B17" w:rsidRDefault="00784D75" w:rsidP="005D7E30">
      <w:pPr>
        <w:pStyle w:val="Akapitzlist"/>
        <w:spacing w:before="120" w:line="24" w:lineRule="atLeast"/>
        <w:ind w:left="567"/>
        <w:outlineLvl w:val="0"/>
        <w:rPr>
          <w:rFonts w:asciiTheme="minorHAnsi" w:hAnsiTheme="minorHAnsi" w:cstheme="minorHAnsi"/>
          <w:color w:val="365F91" w:themeColor="accent1" w:themeShade="BF"/>
          <w:sz w:val="20"/>
        </w:rPr>
      </w:pPr>
      <w:r w:rsidRPr="00A72B17">
        <w:rPr>
          <w:rFonts w:asciiTheme="minorHAnsi" w:hAnsiTheme="minorHAnsi" w:cstheme="minorHAnsi"/>
          <w:color w:val="365F91" w:themeColor="accent1" w:themeShade="BF"/>
          <w:sz w:val="20"/>
        </w:rPr>
        <w:t>część</w:t>
      </w:r>
      <w:r w:rsidR="0098309A">
        <w:rPr>
          <w:rFonts w:asciiTheme="minorHAnsi" w:hAnsiTheme="minorHAnsi" w:cstheme="minorHAnsi"/>
          <w:color w:val="365F91" w:themeColor="accent1" w:themeShade="BF"/>
          <w:sz w:val="20"/>
        </w:rPr>
        <w:t xml:space="preserve"> 1</w:t>
      </w:r>
      <w:r w:rsidR="00371A3E" w:rsidRPr="00A72B17">
        <w:rPr>
          <w:rFonts w:asciiTheme="minorHAnsi" w:hAnsiTheme="minorHAnsi" w:cstheme="minorHAnsi"/>
          <w:color w:val="365F91" w:themeColor="accent1" w:themeShade="BF"/>
          <w:sz w:val="20"/>
        </w:rPr>
        <w:t xml:space="preserve">: </w:t>
      </w:r>
      <w:r w:rsidR="0098309A">
        <w:rPr>
          <w:rFonts w:asciiTheme="minorHAnsi" w:hAnsiTheme="minorHAnsi" w:cstheme="minorHAnsi"/>
          <w:b/>
          <w:color w:val="365F91" w:themeColor="accent1" w:themeShade="BF"/>
          <w:sz w:val="20"/>
        </w:rPr>
        <w:t>20</w:t>
      </w:r>
      <w:r w:rsidR="00371A3E" w:rsidRPr="00A72B17">
        <w:rPr>
          <w:rFonts w:asciiTheme="minorHAnsi" w:hAnsiTheme="minorHAnsi" w:cstheme="minorHAnsi"/>
          <w:b/>
          <w:color w:val="365F91" w:themeColor="accent1" w:themeShade="BF"/>
          <w:sz w:val="20"/>
        </w:rPr>
        <w:t xml:space="preserve"> 000,00 zł </w:t>
      </w:r>
      <w:r w:rsidR="00371A3E" w:rsidRPr="00A72B17">
        <w:rPr>
          <w:rFonts w:asciiTheme="minorHAnsi" w:hAnsiTheme="minorHAnsi" w:cstheme="minorHAnsi"/>
          <w:color w:val="365F91" w:themeColor="accent1" w:themeShade="BF"/>
          <w:sz w:val="20"/>
        </w:rPr>
        <w:t xml:space="preserve">(słownie złotych: </w:t>
      </w:r>
      <w:r w:rsidR="0098309A">
        <w:rPr>
          <w:rFonts w:asciiTheme="minorHAnsi" w:hAnsiTheme="minorHAnsi" w:cstheme="minorHAnsi"/>
          <w:color w:val="365F91" w:themeColor="accent1" w:themeShade="BF"/>
          <w:sz w:val="20"/>
        </w:rPr>
        <w:t>dwadzieścia</w:t>
      </w:r>
      <w:r w:rsidR="00371A3E" w:rsidRPr="00A72B17">
        <w:rPr>
          <w:rFonts w:asciiTheme="minorHAnsi" w:hAnsiTheme="minorHAnsi" w:cstheme="minorHAnsi"/>
          <w:color w:val="365F91" w:themeColor="accent1" w:themeShade="BF"/>
          <w:sz w:val="20"/>
        </w:rPr>
        <w:t xml:space="preserve"> tysięcy złotych),</w:t>
      </w:r>
    </w:p>
    <w:p w14:paraId="475EF780" w14:textId="1EAA0090" w:rsidR="0098309A" w:rsidRPr="005D7E30" w:rsidRDefault="0098309A" w:rsidP="005D7E30">
      <w:pPr>
        <w:pStyle w:val="Akapitzlist"/>
        <w:spacing w:before="120" w:line="24" w:lineRule="atLeast"/>
        <w:ind w:left="567"/>
        <w:outlineLvl w:val="0"/>
        <w:rPr>
          <w:rFonts w:asciiTheme="minorHAnsi" w:hAnsiTheme="minorHAnsi" w:cstheme="minorHAnsi"/>
          <w:color w:val="17365D" w:themeColor="text2" w:themeShade="BF"/>
          <w:sz w:val="20"/>
        </w:rPr>
      </w:pPr>
      <w:r w:rsidRPr="00A72B17">
        <w:rPr>
          <w:rFonts w:asciiTheme="minorHAnsi" w:hAnsiTheme="minorHAnsi" w:cstheme="minorHAnsi"/>
          <w:color w:val="365F91" w:themeColor="accent1" w:themeShade="BF"/>
          <w:sz w:val="20"/>
        </w:rPr>
        <w:t>część</w:t>
      </w:r>
      <w:r>
        <w:rPr>
          <w:rFonts w:asciiTheme="minorHAnsi" w:hAnsiTheme="minorHAnsi" w:cstheme="minorHAnsi"/>
          <w:color w:val="365F91" w:themeColor="accent1" w:themeShade="BF"/>
          <w:sz w:val="20"/>
        </w:rPr>
        <w:t xml:space="preserve"> 2</w:t>
      </w:r>
      <w:r w:rsidRPr="00A72B17">
        <w:rPr>
          <w:rFonts w:asciiTheme="minorHAnsi" w:hAnsiTheme="minorHAnsi" w:cstheme="minorHAnsi"/>
          <w:color w:val="365F91" w:themeColor="accent1" w:themeShade="BF"/>
          <w:sz w:val="20"/>
        </w:rPr>
        <w:t xml:space="preserve">: </w:t>
      </w:r>
      <w:r>
        <w:rPr>
          <w:rFonts w:asciiTheme="minorHAnsi" w:hAnsiTheme="minorHAnsi" w:cstheme="minorHAnsi"/>
          <w:b/>
          <w:color w:val="365F91" w:themeColor="accent1" w:themeShade="BF"/>
          <w:sz w:val="20"/>
        </w:rPr>
        <w:t>5</w:t>
      </w:r>
      <w:r w:rsidRPr="00A72B17">
        <w:rPr>
          <w:rFonts w:asciiTheme="minorHAnsi" w:hAnsiTheme="minorHAnsi" w:cstheme="minorHAnsi"/>
          <w:b/>
          <w:color w:val="365F91" w:themeColor="accent1" w:themeShade="BF"/>
          <w:sz w:val="20"/>
        </w:rPr>
        <w:t xml:space="preserve"> 000,00 zł </w:t>
      </w:r>
      <w:r w:rsidRPr="00A72B17">
        <w:rPr>
          <w:rFonts w:asciiTheme="minorHAnsi" w:hAnsiTheme="minorHAnsi" w:cstheme="minorHAnsi"/>
          <w:color w:val="365F91" w:themeColor="accent1" w:themeShade="BF"/>
          <w:sz w:val="20"/>
        </w:rPr>
        <w:t xml:space="preserve">(słownie złotych: </w:t>
      </w:r>
      <w:r>
        <w:rPr>
          <w:rFonts w:asciiTheme="minorHAnsi" w:hAnsiTheme="minorHAnsi" w:cstheme="minorHAnsi"/>
          <w:color w:val="365F91" w:themeColor="accent1" w:themeShade="BF"/>
          <w:sz w:val="20"/>
        </w:rPr>
        <w:t>pięć</w:t>
      </w:r>
      <w:r w:rsidRPr="00A72B17">
        <w:rPr>
          <w:rFonts w:asciiTheme="minorHAnsi" w:hAnsiTheme="minorHAnsi" w:cstheme="minorHAnsi"/>
          <w:color w:val="365F91" w:themeColor="accent1" w:themeShade="BF"/>
          <w:sz w:val="20"/>
        </w:rPr>
        <w:t xml:space="preserve"> tysięcy złotych)</w:t>
      </w:r>
    </w:p>
    <w:p w14:paraId="5D5088A3" w14:textId="77777777" w:rsidR="00371A3E" w:rsidRPr="004B4556" w:rsidRDefault="00371A3E" w:rsidP="00371A3E">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73" w:name="_Toc516566320"/>
      <w:bookmarkStart w:id="74" w:name="_Toc516581588"/>
      <w:bookmarkStart w:id="75" w:name="_Toc516734761"/>
      <w:bookmarkStart w:id="76"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3"/>
      <w:bookmarkEnd w:id="74"/>
      <w:bookmarkEnd w:id="75"/>
      <w:bookmarkEnd w:id="76"/>
    </w:p>
    <w:p w14:paraId="7596B0B3" w14:textId="77777777" w:rsidR="00371A3E" w:rsidRPr="004B4556" w:rsidRDefault="00371A3E" w:rsidP="00371A3E">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77" w:name="_Toc516566321"/>
      <w:bookmarkStart w:id="78" w:name="_Toc516581589"/>
      <w:bookmarkStart w:id="79" w:name="_Toc516734762"/>
      <w:bookmarkStart w:id="80" w:name="_Toc516738792"/>
      <w:r w:rsidRPr="004B4556">
        <w:rPr>
          <w:rFonts w:asciiTheme="minorHAnsi" w:hAnsiTheme="minorHAnsi" w:cstheme="minorHAnsi"/>
          <w:sz w:val="20"/>
        </w:rPr>
        <w:t>Wadium może być wnoszone w jednej lub kilku formach:</w:t>
      </w:r>
      <w:bookmarkEnd w:id="77"/>
      <w:bookmarkEnd w:id="78"/>
      <w:bookmarkEnd w:id="79"/>
      <w:bookmarkEnd w:id="80"/>
    </w:p>
    <w:p w14:paraId="3105BAEA" w14:textId="77777777" w:rsidR="00371A3E" w:rsidRPr="004B4556" w:rsidRDefault="00371A3E" w:rsidP="00371A3E">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3E06E76" w14:textId="77777777" w:rsidR="00371A3E" w:rsidRPr="004B4556" w:rsidRDefault="00371A3E" w:rsidP="00371A3E">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13FA7B56" w14:textId="77777777" w:rsidR="00371A3E" w:rsidRPr="004B4556" w:rsidRDefault="00371A3E" w:rsidP="00371A3E">
      <w:pPr>
        <w:pStyle w:val="Tekstpodstawowy"/>
        <w:numPr>
          <w:ilvl w:val="2"/>
          <w:numId w:val="1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0B5A5D40" w14:textId="77777777" w:rsidR="00371A3E" w:rsidRPr="004B4556" w:rsidRDefault="00371A3E" w:rsidP="00371A3E">
      <w:pPr>
        <w:pStyle w:val="Akapitzlist"/>
        <w:numPr>
          <w:ilvl w:val="1"/>
          <w:numId w:val="16"/>
        </w:numPr>
        <w:spacing w:before="120" w:line="24" w:lineRule="atLeast"/>
        <w:ind w:left="567" w:hanging="567"/>
        <w:outlineLvl w:val="0"/>
        <w:rPr>
          <w:rFonts w:asciiTheme="minorHAnsi" w:hAnsiTheme="minorHAnsi" w:cstheme="minorHAnsi"/>
          <w:sz w:val="20"/>
        </w:rPr>
      </w:pPr>
      <w:bookmarkStart w:id="81" w:name="_Toc516566322"/>
      <w:bookmarkStart w:id="82" w:name="_Toc516581590"/>
      <w:bookmarkStart w:id="83" w:name="_Toc516734763"/>
      <w:bookmarkStart w:id="84"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1"/>
      <w:bookmarkEnd w:id="82"/>
      <w:bookmarkEnd w:id="83"/>
      <w:bookmarkEnd w:id="84"/>
    </w:p>
    <w:p w14:paraId="24B80CE9" w14:textId="77777777" w:rsidR="00371A3E" w:rsidRPr="004B4556" w:rsidRDefault="00371A3E" w:rsidP="00371A3E">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85" w:name="_Toc516566323"/>
      <w:bookmarkStart w:id="86" w:name="_Toc516581591"/>
      <w:bookmarkStart w:id="87" w:name="_Toc516734764"/>
      <w:bookmarkStart w:id="88" w:name="_Toc516738794"/>
      <w:r w:rsidRPr="004B4556">
        <w:rPr>
          <w:rFonts w:asciiTheme="minorHAnsi" w:hAnsiTheme="minorHAnsi" w:cstheme="minorHAnsi"/>
          <w:sz w:val="20"/>
        </w:rPr>
        <w:t>Wadium w pieniądzu należy wnieść na konto:</w:t>
      </w:r>
      <w:bookmarkEnd w:id="85"/>
      <w:bookmarkEnd w:id="86"/>
      <w:bookmarkEnd w:id="87"/>
      <w:bookmarkEnd w:id="88"/>
    </w:p>
    <w:p w14:paraId="43D40403" w14:textId="77777777" w:rsidR="00371A3E" w:rsidRPr="004B4556" w:rsidRDefault="00371A3E" w:rsidP="00371A3E">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37AAB7DD" w14:textId="77777777" w:rsidR="00371A3E" w:rsidRPr="004B4556" w:rsidRDefault="00371A3E" w:rsidP="00371A3E">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715645">
        <w:rPr>
          <w:rFonts w:asciiTheme="minorHAnsi" w:hAnsiTheme="minorHAnsi" w:cstheme="minorHAnsi"/>
          <w:b/>
          <w:sz w:val="20"/>
        </w:rPr>
        <w:t>50 1240 6292 1111 0010 3590 2954</w:t>
      </w:r>
    </w:p>
    <w:p w14:paraId="2B5C6BC8" w14:textId="618C25F1" w:rsidR="00371A3E" w:rsidRPr="004B4556" w:rsidRDefault="00371A3E" w:rsidP="00371A3E">
      <w:pPr>
        <w:autoSpaceDE w:val="0"/>
        <w:autoSpaceDN w:val="0"/>
        <w:spacing w:before="120" w:after="120" w:line="24" w:lineRule="atLeast"/>
        <w:ind w:left="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Pr="00715645">
        <w:rPr>
          <w:rFonts w:asciiTheme="minorHAnsi" w:hAnsiTheme="minorHAnsi" w:cstheme="minorHAnsi"/>
          <w:b/>
          <w:sz w:val="20"/>
        </w:rPr>
        <w:t>POST/DYS/OLD/GZ/</w:t>
      </w:r>
      <w:r w:rsidR="00CF331A">
        <w:rPr>
          <w:rFonts w:asciiTheme="minorHAnsi" w:hAnsiTheme="minorHAnsi" w:cstheme="minorHAnsi"/>
          <w:b/>
          <w:sz w:val="20"/>
        </w:rPr>
        <w:t>03669</w:t>
      </w:r>
      <w:r w:rsidR="000520F7">
        <w:rPr>
          <w:rFonts w:asciiTheme="minorHAnsi" w:hAnsiTheme="minorHAnsi" w:cstheme="minorHAnsi"/>
          <w:b/>
          <w:sz w:val="20"/>
        </w:rPr>
        <w:t xml:space="preserve">/2024 część </w:t>
      </w:r>
      <w:r w:rsidR="00CF331A">
        <w:rPr>
          <w:rFonts w:asciiTheme="minorHAnsi" w:hAnsiTheme="minorHAnsi" w:cstheme="minorHAnsi"/>
          <w:b/>
          <w:sz w:val="20"/>
        </w:rPr>
        <w:t>nr ……….</w:t>
      </w:r>
    </w:p>
    <w:p w14:paraId="139FB0F9" w14:textId="77777777" w:rsidR="00371A3E" w:rsidRDefault="00371A3E" w:rsidP="00371A3E">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89" w:name="_Toc516566324"/>
      <w:bookmarkStart w:id="90" w:name="_Toc516581592"/>
      <w:bookmarkStart w:id="91" w:name="_Toc516734765"/>
      <w:bookmarkStart w:id="92" w:name="_Toc516738795"/>
      <w:r w:rsidRPr="004B4556">
        <w:rPr>
          <w:rFonts w:asciiTheme="minorHAnsi" w:hAnsiTheme="minorHAnsi" w:cstheme="minorHAnsi"/>
          <w:sz w:val="20"/>
        </w:rPr>
        <w:t>W przypadku, gdy Wykonawca wnosi wadium w formie gwarancji bankowej, gwarancji ubezpieczeniowej albo poręczenia,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9"/>
      <w:bookmarkEnd w:id="90"/>
      <w:bookmarkEnd w:id="91"/>
      <w:bookmarkEnd w:id="92"/>
    </w:p>
    <w:p w14:paraId="705507B6" w14:textId="77777777" w:rsidR="00371A3E" w:rsidRDefault="00371A3E" w:rsidP="00371A3E">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3" w:name="_Toc516566325"/>
      <w:bookmarkStart w:id="94" w:name="_Toc516581593"/>
      <w:bookmarkStart w:id="95" w:name="_Toc516734766"/>
      <w:bookmarkStart w:id="96"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3"/>
      <w:bookmarkEnd w:id="94"/>
      <w:bookmarkEnd w:id="95"/>
      <w:bookmarkEnd w:id="96"/>
    </w:p>
    <w:p w14:paraId="0915C75C" w14:textId="77777777" w:rsidR="00371A3E" w:rsidRPr="003157EB" w:rsidRDefault="00371A3E" w:rsidP="00371A3E">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38DB9D0" w14:textId="77777777" w:rsidR="00371A3E" w:rsidRPr="00F44156" w:rsidRDefault="00371A3E" w:rsidP="00371A3E">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lastRenderedPageBreak/>
        <w:t>PGE Dystrybucja S.A. Oddział Łódź</w:t>
      </w:r>
    </w:p>
    <w:p w14:paraId="0F1E2C8B" w14:textId="77777777" w:rsidR="00371A3E" w:rsidRPr="00F44156" w:rsidRDefault="00371A3E" w:rsidP="00371A3E">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139F8B05" w14:textId="77777777" w:rsidR="00371A3E" w:rsidRPr="00F44156" w:rsidRDefault="00371A3E" w:rsidP="00371A3E">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6AA4ECF8" w14:textId="77777777" w:rsidR="00371A3E" w:rsidRPr="003157EB" w:rsidRDefault="00371A3E" w:rsidP="00371A3E">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72250B7B" w14:textId="34DCAB67" w:rsidR="005F6ED0" w:rsidRPr="005F6ED0" w:rsidRDefault="00371A3E" w:rsidP="00CF331A">
      <w:pPr>
        <w:spacing w:line="240" w:lineRule="auto"/>
        <w:ind w:left="567"/>
        <w:rPr>
          <w:rFonts w:asciiTheme="minorHAnsi" w:hAnsiTheme="minorHAnsi" w:cstheme="minorHAnsi"/>
          <w:b/>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Pr="00715645">
        <w:rPr>
          <w:rFonts w:asciiTheme="minorHAnsi" w:hAnsiTheme="minorHAnsi" w:cstheme="minorHAnsi"/>
          <w:b/>
          <w:sz w:val="20"/>
        </w:rPr>
        <w:t>POST/DYS/OLD/GZ/</w:t>
      </w:r>
      <w:r w:rsidR="00CF331A">
        <w:rPr>
          <w:rFonts w:asciiTheme="minorHAnsi" w:hAnsiTheme="minorHAnsi" w:cstheme="minorHAnsi"/>
          <w:b/>
          <w:sz w:val="20"/>
        </w:rPr>
        <w:t>03669</w:t>
      </w:r>
      <w:r w:rsidRPr="00715645">
        <w:rPr>
          <w:rFonts w:asciiTheme="minorHAnsi" w:hAnsiTheme="minorHAnsi" w:cstheme="minorHAnsi"/>
          <w:b/>
          <w:sz w:val="20"/>
        </w:rPr>
        <w:t>/202</w:t>
      </w:r>
      <w:r w:rsidR="00F77408">
        <w:rPr>
          <w:rFonts w:asciiTheme="minorHAnsi" w:hAnsiTheme="minorHAnsi" w:cstheme="minorHAnsi"/>
          <w:b/>
          <w:sz w:val="20"/>
        </w:rPr>
        <w:t>4</w:t>
      </w:r>
      <w:r w:rsidRPr="003157EB">
        <w:rPr>
          <w:rFonts w:asciiTheme="minorHAnsi" w:hAnsiTheme="minorHAnsi" w:cstheme="minorHAnsi"/>
          <w:sz w:val="20"/>
        </w:rPr>
        <w:t xml:space="preserve"> nazwa: </w:t>
      </w:r>
      <w:r w:rsidR="00CF331A" w:rsidRPr="00CF331A">
        <w:rPr>
          <w:rFonts w:asciiTheme="minorHAnsi" w:hAnsiTheme="minorHAnsi" w:cstheme="minorHAnsi"/>
          <w:b/>
          <w:sz w:val="20"/>
        </w:rPr>
        <w:t>Wykonanie robót budowlanych w branży elektroenergetycznej na terenie działania OŁD w RE Żyrardów, RE Sieradz i RE Łódź w podziale na 3 części</w:t>
      </w:r>
      <w:r w:rsidR="00CF331A">
        <w:rPr>
          <w:rFonts w:asciiTheme="minorHAnsi" w:hAnsiTheme="minorHAnsi" w:cstheme="minorHAnsi"/>
          <w:b/>
          <w:sz w:val="20"/>
        </w:rPr>
        <w:t xml:space="preserve"> dla części nr ………</w:t>
      </w:r>
      <w:r w:rsidR="005F6ED0">
        <w:rPr>
          <w:rFonts w:asciiTheme="minorHAnsi" w:hAnsiTheme="minorHAnsi" w:cstheme="minorHAnsi"/>
          <w:b/>
          <w:sz w:val="20"/>
        </w:rPr>
        <w:t xml:space="preserve"> </w:t>
      </w:r>
    </w:p>
    <w:p w14:paraId="7FA5CA85" w14:textId="77777777" w:rsidR="00371A3E" w:rsidRPr="003157EB" w:rsidRDefault="00371A3E" w:rsidP="00371A3E">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165750AC" w14:textId="77777777" w:rsidR="00371A3E" w:rsidRDefault="00371A3E" w:rsidP="00371A3E">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2EBE8FCE" w14:textId="77777777" w:rsidR="00371A3E" w:rsidRPr="003157EB" w:rsidRDefault="00371A3E" w:rsidP="00371A3E">
      <w:pPr>
        <w:spacing w:line="240" w:lineRule="auto"/>
        <w:ind w:left="567"/>
        <w:rPr>
          <w:rFonts w:asciiTheme="minorHAnsi" w:hAnsiTheme="minorHAnsi" w:cstheme="minorHAnsi"/>
          <w:sz w:val="20"/>
        </w:rPr>
      </w:pPr>
    </w:p>
    <w:p w14:paraId="5F9FA9F3" w14:textId="77777777" w:rsidR="00371A3E" w:rsidRPr="00C46600" w:rsidRDefault="00371A3E" w:rsidP="00371A3E">
      <w:pPr>
        <w:pStyle w:val="Akapitzlist"/>
        <w:numPr>
          <w:ilvl w:val="1"/>
          <w:numId w:val="16"/>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0B47C07F" w14:textId="77777777" w:rsidR="00371A3E" w:rsidRPr="00C46600" w:rsidRDefault="00371A3E" w:rsidP="00371A3E">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7" w:name="_Toc516566326"/>
      <w:bookmarkStart w:id="98" w:name="_Toc516581594"/>
      <w:bookmarkStart w:id="99" w:name="_Toc516734767"/>
      <w:bookmarkStart w:id="100" w:name="_Toc516738797"/>
      <w:r w:rsidRPr="00C46600">
        <w:rPr>
          <w:rFonts w:asciiTheme="minorHAnsi" w:hAnsiTheme="minorHAnsi" w:cstheme="minorHAnsi"/>
          <w:sz w:val="20"/>
        </w:rPr>
        <w:t>Brak wniesionego wadium w terminie lub w sposób określony w SWZ spowoduje odrzucenie oferty.</w:t>
      </w:r>
      <w:bookmarkEnd w:id="97"/>
      <w:bookmarkEnd w:id="98"/>
      <w:bookmarkEnd w:id="99"/>
      <w:bookmarkEnd w:id="100"/>
    </w:p>
    <w:p w14:paraId="5AB08D38" w14:textId="77777777" w:rsidR="00371A3E" w:rsidRPr="004B4556" w:rsidRDefault="00371A3E" w:rsidP="00371A3E">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1" w:name="_Toc516566327"/>
      <w:bookmarkStart w:id="102" w:name="_Toc516581595"/>
      <w:bookmarkStart w:id="103" w:name="_Toc516734768"/>
      <w:bookmarkStart w:id="104"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1"/>
      <w:bookmarkEnd w:id="102"/>
      <w:bookmarkEnd w:id="103"/>
      <w:bookmarkEnd w:id="104"/>
    </w:p>
    <w:p w14:paraId="42268951" w14:textId="77777777" w:rsidR="00371A3E" w:rsidRPr="00F83E46" w:rsidRDefault="00371A3E" w:rsidP="00371A3E">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5" w:name="_Toc516734769"/>
      <w:bookmarkStart w:id="106"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5"/>
      <w:bookmarkEnd w:id="106"/>
      <w:r w:rsidRPr="00F83E46">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5B6EB873" w14:textId="77777777" w:rsidR="00371A3E" w:rsidRPr="002000A2" w:rsidRDefault="00371A3E" w:rsidP="00371A3E">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6F5E815" w14:textId="41A6ED51" w:rsidR="006B4440" w:rsidRPr="00DE19E8" w:rsidRDefault="00371A3E" w:rsidP="00371A3E">
      <w:pPr>
        <w:pStyle w:val="Akapitzlist"/>
        <w:numPr>
          <w:ilvl w:val="1"/>
          <w:numId w:val="16"/>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r w:rsidR="00AC3854" w:rsidRPr="00DE19E8">
        <w:rPr>
          <w:rFonts w:asciiTheme="minorHAnsi" w:hAnsiTheme="minorHAnsi" w:cstheme="minorHAnsi"/>
          <w:sz w:val="20"/>
        </w:rPr>
        <w:t>.</w:t>
      </w:r>
      <w:bookmarkEnd w:id="69"/>
      <w:bookmarkEnd w:id="70"/>
      <w:bookmarkEnd w:id="71"/>
      <w:bookmarkEnd w:id="72"/>
    </w:p>
    <w:p w14:paraId="30522577" w14:textId="4A7AD11C" w:rsidR="000B3117" w:rsidRPr="004B4556" w:rsidRDefault="00DB6176" w:rsidP="002907F0">
      <w:pPr>
        <w:pStyle w:val="Nagwek1"/>
        <w:numPr>
          <w:ilvl w:val="0"/>
          <w:numId w:val="4"/>
        </w:numPr>
        <w:rPr>
          <w:rFonts w:cstheme="minorHAnsi"/>
          <w:sz w:val="20"/>
          <w:szCs w:val="20"/>
        </w:rPr>
      </w:pPr>
      <w:bookmarkStart w:id="107" w:name="_Toc354752376"/>
      <w:bookmarkStart w:id="108" w:name="_Toc516581596"/>
      <w:bookmarkStart w:id="109" w:name="_Toc516738801"/>
      <w:bookmarkStart w:id="110"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107"/>
      <w:bookmarkEnd w:id="108"/>
      <w:bookmarkEnd w:id="109"/>
      <w:bookmarkEnd w:id="11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1" w:name="_Toc516734772"/>
      <w:bookmarkStart w:id="112" w:name="_Toc516738802"/>
      <w:bookmarkStart w:id="113" w:name="_Toc354752377"/>
      <w:bookmarkStart w:id="114" w:name="_Toc516566329"/>
      <w:bookmarkStart w:id="115"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1"/>
      <w:bookmarkEnd w:id="112"/>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6"/>
      <w:bookmarkEnd w:id="117"/>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1" w:name="_Toc516734774"/>
      <w:bookmarkStart w:id="122"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1"/>
      <w:bookmarkEnd w:id="122"/>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3" w:name="_Toc516566331"/>
      <w:bookmarkStart w:id="124"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3"/>
    <w:bookmarkEnd w:id="124"/>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5"/>
      <w:bookmarkEnd w:id="126"/>
      <w:bookmarkEnd w:id="127"/>
      <w:bookmarkEnd w:id="128"/>
      <w:bookmarkEnd w:id="129"/>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0" w:name="_Toc354752384"/>
      <w:bookmarkStart w:id="131" w:name="_Toc516566335"/>
      <w:bookmarkStart w:id="132" w:name="_Toc516581605"/>
      <w:bookmarkStart w:id="133" w:name="_Toc516734792"/>
      <w:bookmarkStart w:id="134" w:name="_Toc516738822"/>
      <w:r w:rsidRPr="004B4556">
        <w:rPr>
          <w:rFonts w:asciiTheme="minorHAnsi" w:hAnsiTheme="minorHAnsi" w:cstheme="minorHAnsi"/>
          <w:sz w:val="20"/>
          <w:lang w:eastAsia="pl-PL"/>
        </w:rPr>
        <w:lastRenderedPageBreak/>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0"/>
      <w:bookmarkEnd w:id="131"/>
      <w:bookmarkEnd w:id="132"/>
      <w:bookmarkEnd w:id="133"/>
      <w:bookmarkEnd w:id="134"/>
    </w:p>
    <w:p w14:paraId="0CF2F5D2" w14:textId="239C9DE3" w:rsidR="0010631A" w:rsidRPr="00565ECC" w:rsidRDefault="0010631A" w:rsidP="00565E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Pr>
          <w:rFonts w:asciiTheme="minorHAnsi" w:hAnsiTheme="minorHAnsi" w:cstheme="minorHAnsi"/>
          <w:sz w:val="20"/>
          <w:lang w:eastAsia="pl-PL"/>
        </w:rPr>
        <w:t>Zamówienie może być realizowane</w:t>
      </w:r>
      <w:r w:rsidRPr="0010631A">
        <w:rPr>
          <w:rFonts w:asciiTheme="minorHAnsi" w:hAnsiTheme="minorHAnsi" w:cstheme="minorHAnsi"/>
          <w:sz w:val="20"/>
          <w:lang w:eastAsia="pl-PL"/>
        </w:rPr>
        <w:t xml:space="preserve"> wyłącznie przez Wykonawcę, który nie uczestniczy w zleceniach mogących powodować konflikt interesów w przypadku realizacji Zamówienia oraz który spełnia warunki do realizacji Zamówienia w sposób bezstronny i rzetelny</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nie wykonuje i w okresie wykonywania Zamówienia nie będzie wykonywać zleceń powodujących konflikt interesów z interesami GK PGE oraz spełnia warunek do realizacji dostaw/usług objętych przedmiotem Zamówienia w sposób bezstronny i rzetelny</w:t>
      </w:r>
      <w:r w:rsidR="004C116E">
        <w:rPr>
          <w:rFonts w:asciiTheme="minorHAnsi" w:hAnsiTheme="minorHAnsi" w:cstheme="minorHAnsi"/>
          <w:sz w:val="20"/>
          <w:lang w:eastAsia="pl-PL"/>
        </w:rPr>
        <w:t xml:space="preserve"> – NIE DOTYCZY</w:t>
      </w:r>
      <w:r w:rsidRPr="0010631A">
        <w:rPr>
          <w:rFonts w:asciiTheme="minorHAnsi" w:hAnsiTheme="minorHAnsi" w:cstheme="minorHAnsi"/>
          <w:sz w:val="20"/>
          <w:lang w:eastAsia="pl-PL"/>
        </w:rPr>
        <w:t xml:space="preserve"> </w:t>
      </w:r>
    </w:p>
    <w:p w14:paraId="30522590" w14:textId="77777777" w:rsidR="000B3117" w:rsidRPr="004B4556" w:rsidRDefault="000B3117" w:rsidP="002907F0">
      <w:pPr>
        <w:pStyle w:val="Nagwek1"/>
        <w:numPr>
          <w:ilvl w:val="0"/>
          <w:numId w:val="47"/>
        </w:numPr>
        <w:rPr>
          <w:rFonts w:cstheme="minorHAnsi"/>
          <w:sz w:val="20"/>
          <w:szCs w:val="20"/>
        </w:rPr>
      </w:pPr>
      <w:bookmarkStart w:id="135" w:name="_Toc354752385"/>
      <w:bookmarkStart w:id="136" w:name="_Toc516738824"/>
      <w:bookmarkStart w:id="137" w:name="_Toc69029868"/>
      <w:r w:rsidRPr="004B4556">
        <w:rPr>
          <w:rFonts w:cstheme="minorHAnsi"/>
          <w:sz w:val="20"/>
          <w:szCs w:val="20"/>
        </w:rPr>
        <w:t>OPIS SPOSOBU PRZYGOTOWANIA OFERTY</w:t>
      </w:r>
      <w:bookmarkEnd w:id="135"/>
      <w:bookmarkEnd w:id="136"/>
      <w:bookmarkEnd w:id="137"/>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4592994D"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3A774F82" w14:textId="38831B1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0" w:name="_Toc8212165"/>
      <w:bookmarkEnd w:id="149"/>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51" w:name="_Toc8212166"/>
      <w:bookmarkEnd w:id="150"/>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51"/>
    </w:p>
    <w:p w14:paraId="305225AE" w14:textId="2FCC652F" w:rsidR="005E71EB" w:rsidRPr="004B4556" w:rsidRDefault="005E71EB" w:rsidP="002907F0">
      <w:pPr>
        <w:pStyle w:val="Nagwek1"/>
        <w:numPr>
          <w:ilvl w:val="0"/>
          <w:numId w:val="6"/>
        </w:numPr>
        <w:rPr>
          <w:rFonts w:cstheme="minorHAns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4B4556">
        <w:rPr>
          <w:rFonts w:cstheme="minorHAnsi"/>
          <w:sz w:val="20"/>
          <w:szCs w:val="20"/>
        </w:rPr>
        <w:lastRenderedPageBreak/>
        <w:t xml:space="preserve">WYJAŚNIENIA I MODYFIKACJA </w:t>
      </w:r>
      <w:bookmarkEnd w:id="15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3"/>
      <w:bookmarkEnd w:id="154"/>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5" w:name="_Toc354752430"/>
      <w:bookmarkStart w:id="156" w:name="_Toc516566369"/>
      <w:bookmarkStart w:id="157" w:name="_Toc516581639"/>
      <w:bookmarkStart w:id="158" w:name="_Toc516734824"/>
      <w:bookmarkStart w:id="15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0" w:name="_Toc516581640"/>
      <w:bookmarkStart w:id="161" w:name="_Toc516734825"/>
      <w:bookmarkStart w:id="16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0"/>
      <w:bookmarkEnd w:id="161"/>
      <w:bookmarkEnd w:id="162"/>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3" w:name="_Toc354752432"/>
      <w:bookmarkStart w:id="164" w:name="_Toc516566371"/>
      <w:bookmarkStart w:id="165" w:name="_Toc516581641"/>
      <w:bookmarkStart w:id="166" w:name="_Toc516734826"/>
      <w:bookmarkStart w:id="167"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3"/>
      <w:bookmarkEnd w:id="164"/>
      <w:bookmarkEnd w:id="165"/>
      <w:bookmarkEnd w:id="166"/>
      <w:bookmarkEnd w:id="167"/>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8" w:name="_Toc354752433"/>
      <w:bookmarkStart w:id="169" w:name="_Toc516566372"/>
      <w:bookmarkStart w:id="170" w:name="_Toc516581642"/>
      <w:bookmarkStart w:id="171" w:name="_Toc516734827"/>
      <w:bookmarkStart w:id="17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4B4556" w:rsidRDefault="000B3117" w:rsidP="002907F0">
      <w:pPr>
        <w:pStyle w:val="Nagwek1"/>
        <w:numPr>
          <w:ilvl w:val="0"/>
          <w:numId w:val="7"/>
        </w:numPr>
        <w:rPr>
          <w:rFonts w:cstheme="minorHAnsi"/>
          <w:sz w:val="20"/>
          <w:szCs w:val="20"/>
        </w:rPr>
      </w:pPr>
      <w:bookmarkStart w:id="173" w:name="_Toc354752434"/>
      <w:bookmarkStart w:id="174" w:name="_Toc516738858"/>
      <w:bookmarkStart w:id="175" w:name="_Toc69029870"/>
      <w:r w:rsidRPr="004B4556">
        <w:rPr>
          <w:rFonts w:cstheme="minorHAnsi"/>
          <w:sz w:val="20"/>
          <w:szCs w:val="20"/>
        </w:rPr>
        <w:t>OPIS SPOSOBU OBLICZANIA CENY</w:t>
      </w:r>
      <w:bookmarkEnd w:id="173"/>
      <w:bookmarkEnd w:id="174"/>
      <w:bookmarkEnd w:id="175"/>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AE86647"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57ED6">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7" w:name="_Toc354752445"/>
      <w:bookmarkStart w:id="178" w:name="_Toc516738859"/>
      <w:bookmarkStart w:id="179" w:name="_Toc69029871"/>
      <w:bookmarkEnd w:id="176"/>
      <w:r w:rsidRPr="004B4556">
        <w:rPr>
          <w:rFonts w:cstheme="minorHAnsi"/>
          <w:sz w:val="20"/>
          <w:szCs w:val="20"/>
        </w:rPr>
        <w:t>SPOSÓB POROZUMIEWANIA SIĘ Z WYKONAWCAMI</w:t>
      </w:r>
      <w:bookmarkEnd w:id="177"/>
      <w:bookmarkEnd w:id="178"/>
      <w:bookmarkEnd w:id="179"/>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0" w:name="_Toc354752446"/>
      <w:bookmarkStart w:id="181" w:name="_Toc516566375"/>
      <w:bookmarkStart w:id="182" w:name="_Toc516581645"/>
      <w:bookmarkStart w:id="183" w:name="_Toc516734830"/>
      <w:bookmarkStart w:id="184" w:name="_Toc516738860"/>
      <w:r w:rsidRPr="00BA3B10">
        <w:rPr>
          <w:rFonts w:asciiTheme="minorHAnsi" w:hAnsiTheme="minorHAnsi" w:cstheme="minorHAnsi"/>
          <w:sz w:val="20"/>
        </w:rPr>
        <w:t>W niniejszym postępowaniu korespondencja przekazywana będzie:</w:t>
      </w:r>
      <w:bookmarkEnd w:id="180"/>
      <w:bookmarkEnd w:id="181"/>
      <w:bookmarkEnd w:id="182"/>
      <w:bookmarkEnd w:id="183"/>
      <w:bookmarkEnd w:id="184"/>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5" w:name="_Toc354752447"/>
      <w:bookmarkStart w:id="186" w:name="_Toc516566376"/>
      <w:bookmarkStart w:id="187" w:name="_Toc516581646"/>
      <w:bookmarkStart w:id="188" w:name="_Toc516734831"/>
      <w:bookmarkStart w:id="18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0" w:name="_Toc354752448"/>
      <w:bookmarkEnd w:id="185"/>
      <w:bookmarkEnd w:id="186"/>
      <w:bookmarkEnd w:id="187"/>
      <w:bookmarkEnd w:id="188"/>
      <w:bookmarkEnd w:id="189"/>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1" w:name="_Toc516566377"/>
      <w:bookmarkStart w:id="192" w:name="_Toc516581647"/>
      <w:bookmarkStart w:id="193" w:name="_Toc516734832"/>
      <w:bookmarkStart w:id="194" w:name="_Toc516738862"/>
      <w:r w:rsidRPr="00BA3B10">
        <w:rPr>
          <w:rFonts w:asciiTheme="minorHAnsi" w:hAnsiTheme="minorHAnsi" w:cstheme="minorHAnsi"/>
          <w:sz w:val="20"/>
        </w:rPr>
        <w:lastRenderedPageBreak/>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0"/>
      <w:bookmarkEnd w:id="191"/>
      <w:bookmarkEnd w:id="192"/>
      <w:bookmarkEnd w:id="193"/>
      <w:bookmarkEnd w:id="19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BA3B10">
        <w:rPr>
          <w:rFonts w:asciiTheme="minorHAnsi" w:hAnsiTheme="minorHAnsi" w:cstheme="minorHAnsi"/>
          <w:sz w:val="20"/>
        </w:rPr>
        <w:t>Osobą uprawnioną do porozumiewania się z Wykonawcami jest:</w:t>
      </w:r>
      <w:bookmarkEnd w:id="195"/>
      <w:bookmarkEnd w:id="196"/>
      <w:bookmarkEnd w:id="197"/>
      <w:bookmarkEnd w:id="198"/>
      <w:bookmarkEnd w:id="199"/>
    </w:p>
    <w:p w14:paraId="4F7BBC5D" w14:textId="5BE58B02" w:rsidR="003176D6" w:rsidRPr="003176D6" w:rsidRDefault="00C804EA" w:rsidP="003176D6">
      <w:pPr>
        <w:pStyle w:val="Akapitzlist"/>
        <w:numPr>
          <w:ilvl w:val="2"/>
          <w:numId w:val="8"/>
        </w:numPr>
        <w:spacing w:before="120" w:line="24" w:lineRule="atLeast"/>
        <w:ind w:left="1134" w:hanging="567"/>
        <w:outlineLvl w:val="0"/>
        <w:rPr>
          <w:rFonts w:asciiTheme="minorHAnsi" w:hAnsiTheme="minorHAnsi" w:cstheme="minorHAnsi"/>
          <w:sz w:val="20"/>
        </w:rPr>
      </w:pPr>
      <w:bookmarkStart w:id="204" w:name="_Toc516566390"/>
      <w:bookmarkStart w:id="205" w:name="_Toc516581660"/>
      <w:bookmarkStart w:id="206" w:name="_Toc516734845"/>
      <w:bookmarkStart w:id="207" w:name="_Toc516738875"/>
      <w:r>
        <w:rPr>
          <w:rFonts w:asciiTheme="minorHAnsi" w:hAnsiTheme="minorHAnsi" w:cstheme="minorHAnsi"/>
          <w:b/>
          <w:sz w:val="20"/>
        </w:rPr>
        <w:t>Dariusz Klimacki</w:t>
      </w:r>
      <w:r w:rsidR="003176D6" w:rsidRPr="00A21585">
        <w:rPr>
          <w:rFonts w:asciiTheme="minorHAnsi" w:hAnsiTheme="minorHAnsi" w:cstheme="minorHAnsi"/>
          <w:b/>
          <w:sz w:val="20"/>
        </w:rPr>
        <w:t>, Wydział Zamówień Oddziału Łódź PGE D</w:t>
      </w:r>
      <w:r w:rsidR="005F6ED0">
        <w:rPr>
          <w:rFonts w:asciiTheme="minorHAnsi" w:hAnsiTheme="minorHAnsi" w:cstheme="minorHAnsi"/>
          <w:b/>
          <w:sz w:val="20"/>
        </w:rPr>
        <w:t xml:space="preserve">ystrybucja S.A., tel. </w:t>
      </w:r>
      <w:r w:rsidR="00A72B17">
        <w:rPr>
          <w:rFonts w:asciiTheme="minorHAnsi" w:hAnsiTheme="minorHAnsi" w:cstheme="minorHAnsi"/>
          <w:b/>
          <w:sz w:val="20"/>
        </w:rPr>
        <w:t>042 675 15 62</w:t>
      </w:r>
      <w:r w:rsidR="003176D6" w:rsidRPr="00A21585">
        <w:rPr>
          <w:rFonts w:asciiTheme="minorHAnsi" w:hAnsiTheme="minorHAnsi" w:cstheme="minorHAnsi"/>
          <w:b/>
          <w:sz w:val="20"/>
        </w:rPr>
        <w:t xml:space="preserve"> </w:t>
      </w:r>
      <w:r>
        <w:rPr>
          <w:rFonts w:asciiTheme="minorHAnsi" w:hAnsiTheme="minorHAnsi" w:cstheme="minorHAnsi"/>
          <w:b/>
          <w:sz w:val="20"/>
        </w:rPr>
        <w:br/>
      </w:r>
      <w:r w:rsidR="003176D6" w:rsidRPr="00A21585">
        <w:rPr>
          <w:rFonts w:asciiTheme="minorHAnsi" w:hAnsiTheme="minorHAnsi" w:cstheme="minorHAnsi"/>
          <w:b/>
          <w:sz w:val="20"/>
        </w:rPr>
        <w:t xml:space="preserve">(w godz. 8:00-14:00), e-mail: </w:t>
      </w:r>
      <w:hyperlink r:id="rId20" w:history="1">
        <w:r w:rsidR="005F6ED0" w:rsidRPr="00FE5326">
          <w:rPr>
            <w:rStyle w:val="Hipercze"/>
            <w:rFonts w:asciiTheme="minorHAnsi" w:hAnsiTheme="minorHAnsi" w:cstheme="minorHAnsi"/>
            <w:b/>
            <w:sz w:val="20"/>
          </w:rPr>
          <w:t>Dariusz.Klimacki@pgedystrybucja.pl</w:t>
        </w:r>
      </w:hyperlink>
      <w:r w:rsidR="003176D6" w:rsidRPr="00A21585">
        <w:rPr>
          <w:rFonts w:asciiTheme="minorHAnsi" w:hAnsiTheme="minorHAnsi" w:cstheme="minorHAnsi"/>
          <w:b/>
          <w:sz w:val="20"/>
        </w:rPr>
        <w:t xml:space="preserve"> </w:t>
      </w:r>
    </w:p>
    <w:p w14:paraId="277ADEE0" w14:textId="13EDACA1" w:rsidR="005712F0" w:rsidRPr="003176D6" w:rsidRDefault="00C804EA" w:rsidP="003176D6">
      <w:pPr>
        <w:pStyle w:val="Akapitzlist"/>
        <w:spacing w:before="120" w:line="24" w:lineRule="atLeast"/>
        <w:ind w:left="1134"/>
        <w:outlineLvl w:val="0"/>
        <w:rPr>
          <w:rFonts w:asciiTheme="minorHAnsi" w:hAnsiTheme="minorHAnsi" w:cstheme="minorHAnsi"/>
          <w:sz w:val="20"/>
        </w:rPr>
      </w:pPr>
      <w:r>
        <w:rPr>
          <w:rFonts w:asciiTheme="minorHAnsi" w:hAnsiTheme="minorHAnsi" w:cstheme="minorHAnsi"/>
          <w:b/>
          <w:sz w:val="20"/>
        </w:rPr>
        <w:t xml:space="preserve">dodatkowo: </w:t>
      </w:r>
      <w:hyperlink r:id="rId21" w:history="1">
        <w:r w:rsidR="00CF331A" w:rsidRPr="00040CDB">
          <w:rPr>
            <w:rStyle w:val="Hipercze"/>
            <w:rFonts w:asciiTheme="minorHAnsi" w:hAnsiTheme="minorHAnsi" w:cstheme="minorHAnsi"/>
            <w:b/>
            <w:sz w:val="20"/>
          </w:rPr>
          <w:t>Klaudia.Jarosz@pgedystrybucja.pl</w:t>
        </w:r>
      </w:hyperlink>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0"/>
      <w:bookmarkEnd w:id="201"/>
      <w:bookmarkEnd w:id="202"/>
      <w:bookmarkEnd w:id="203"/>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8" w:name="_Toc354752465"/>
      <w:bookmarkStart w:id="209" w:name="_Toc516738877"/>
      <w:bookmarkStart w:id="210"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8"/>
      <w:bookmarkEnd w:id="209"/>
      <w:bookmarkEnd w:id="210"/>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1" w:name="_Toc354752466"/>
      <w:bookmarkStart w:id="212" w:name="_Toc516566393"/>
      <w:bookmarkStart w:id="213" w:name="_Toc516581663"/>
      <w:bookmarkStart w:id="214" w:name="_Toc516734848"/>
      <w:bookmarkStart w:id="215"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65DB00FB"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do dnia </w:t>
      </w:r>
      <w:r w:rsidR="004B0338">
        <w:rPr>
          <w:rFonts w:asciiTheme="minorHAnsi" w:hAnsiTheme="minorHAnsi" w:cstheme="minorHAnsi"/>
          <w:b/>
          <w:sz w:val="20"/>
        </w:rPr>
        <w:t>13.01.</w:t>
      </w:r>
      <w:bookmarkStart w:id="216" w:name="_GoBack"/>
      <w:bookmarkEnd w:id="216"/>
      <w:r w:rsidR="00E66FC6">
        <w:rPr>
          <w:rFonts w:asciiTheme="minorHAnsi" w:hAnsiTheme="minorHAnsi" w:cstheme="minorHAnsi"/>
          <w:b/>
          <w:sz w:val="20"/>
        </w:rPr>
        <w:t>202</w:t>
      </w:r>
      <w:r w:rsidR="005B37C1">
        <w:rPr>
          <w:rFonts w:asciiTheme="minorHAnsi" w:hAnsiTheme="minorHAnsi" w:cstheme="minorHAnsi"/>
          <w:b/>
          <w:sz w:val="20"/>
        </w:rPr>
        <w:t>5</w:t>
      </w:r>
      <w:r w:rsidR="00096BF3" w:rsidRPr="00096BF3">
        <w:rPr>
          <w:rFonts w:asciiTheme="minorHAnsi" w:hAnsiTheme="minorHAnsi" w:cstheme="minorHAnsi"/>
          <w:b/>
          <w:sz w:val="20"/>
        </w:rPr>
        <w:t xml:space="preserve"> r. do godz. 09:00</w:t>
      </w:r>
      <w:r w:rsidRPr="004B4556">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7" w:name="_Toc354752469"/>
      <w:bookmarkStart w:id="218" w:name="_Toc516738881"/>
      <w:bookmarkStart w:id="219" w:name="_Toc69029873"/>
      <w:bookmarkEnd w:id="211"/>
      <w:bookmarkEnd w:id="212"/>
      <w:bookmarkEnd w:id="213"/>
      <w:bookmarkEnd w:id="214"/>
      <w:bookmarkEnd w:id="215"/>
      <w:r w:rsidRPr="004B4556">
        <w:rPr>
          <w:rFonts w:cstheme="minorHAnsi"/>
          <w:sz w:val="20"/>
          <w:szCs w:val="20"/>
        </w:rPr>
        <w:t>TERMIN ZWIĄZANIA OFERTĄ</w:t>
      </w:r>
      <w:bookmarkEnd w:id="217"/>
      <w:bookmarkEnd w:id="218"/>
      <w:bookmarkEnd w:id="219"/>
    </w:p>
    <w:p w14:paraId="37A07957" w14:textId="5E2A0609"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0" w:name="_Toc354752470"/>
      <w:bookmarkStart w:id="221" w:name="_Toc516566397"/>
      <w:bookmarkStart w:id="222" w:name="_Toc516581667"/>
      <w:bookmarkStart w:id="223" w:name="_Toc516734852"/>
      <w:bookmarkStart w:id="224"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5F6ED0">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0"/>
      <w:bookmarkEnd w:id="221"/>
      <w:bookmarkEnd w:id="222"/>
      <w:bookmarkEnd w:id="223"/>
      <w:bookmarkEnd w:id="224"/>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5" w:name="_Toc354752471"/>
      <w:bookmarkStart w:id="226" w:name="_Toc516738883"/>
      <w:bookmarkStart w:id="227"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5"/>
      <w:bookmarkEnd w:id="226"/>
      <w:bookmarkEnd w:id="227"/>
      <w:r w:rsidR="008E1326" w:rsidRPr="004B4556">
        <w:rPr>
          <w:rFonts w:cstheme="minorHAnsi"/>
          <w:sz w:val="20"/>
          <w:szCs w:val="20"/>
        </w:rPr>
        <w:t xml:space="preserve"> </w:t>
      </w:r>
    </w:p>
    <w:p w14:paraId="63C30D17" w14:textId="584B0003" w:rsidR="002E4385" w:rsidRPr="004B4556" w:rsidRDefault="002E4385" w:rsidP="002E4385">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8" w:name="_Toc516566400"/>
      <w:bookmarkStart w:id="229" w:name="_Toc516581670"/>
      <w:bookmarkStart w:id="230" w:name="_Toc516734855"/>
      <w:bookmarkStart w:id="231" w:name="_Toc516738885"/>
      <w:bookmarkStart w:id="232" w:name="_Toc354752474"/>
      <w:bookmarkStart w:id="233" w:name="_Toc516738889"/>
      <w:bookmarkStart w:id="234" w:name="_Toc69029875"/>
      <w:r>
        <w:rPr>
          <w:rFonts w:asciiTheme="minorHAnsi" w:hAnsiTheme="minorHAnsi" w:cstheme="minorHAnsi"/>
          <w:sz w:val="20"/>
        </w:rPr>
        <w:t xml:space="preserve">Z zastrzeżeniem postanowień pkt. 1.3.6. </w:t>
      </w:r>
      <w:r w:rsidR="007128A2">
        <w:rPr>
          <w:rFonts w:asciiTheme="minorHAnsi" w:hAnsiTheme="minorHAnsi" w:cstheme="minorHAnsi"/>
          <w:sz w:val="20"/>
        </w:rPr>
        <w:t xml:space="preserve">oraz 1.3.7. </w:t>
      </w:r>
      <w:r>
        <w:rPr>
          <w:rFonts w:asciiTheme="minorHAnsi" w:hAnsiTheme="minorHAnsi" w:cstheme="minorHAnsi"/>
          <w:sz w:val="20"/>
        </w:rPr>
        <w:t xml:space="preserve">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kryterium oceny ofert: cena </w:t>
      </w:r>
      <w:r w:rsidRPr="004B4556">
        <w:rPr>
          <w:rFonts w:asciiTheme="minorHAnsi" w:hAnsiTheme="minorHAnsi" w:cstheme="minorHAnsi"/>
          <w:sz w:val="20"/>
        </w:rPr>
        <w:t xml:space="preserve">netto </w:t>
      </w:r>
      <w:r>
        <w:rPr>
          <w:rFonts w:asciiTheme="minorHAnsi" w:hAnsiTheme="minorHAnsi" w:cstheme="minorHAnsi"/>
          <w:sz w:val="20"/>
        </w:rPr>
        <w:t xml:space="preserve">(waga </w:t>
      </w:r>
      <w:r w:rsidRPr="004B4556">
        <w:rPr>
          <w:rFonts w:asciiTheme="minorHAnsi" w:hAnsiTheme="minorHAnsi" w:cstheme="minorHAnsi"/>
          <w:sz w:val="20"/>
        </w:rPr>
        <w:t>100%</w:t>
      </w:r>
      <w:r>
        <w:rPr>
          <w:rFonts w:asciiTheme="minorHAnsi" w:hAnsiTheme="minorHAnsi" w:cstheme="minorHAnsi"/>
          <w:sz w:val="20"/>
        </w:rPr>
        <w:t>).</w:t>
      </w:r>
    </w:p>
    <w:bookmarkEnd w:id="228"/>
    <w:bookmarkEnd w:id="229"/>
    <w:bookmarkEnd w:id="230"/>
    <w:bookmarkEnd w:id="231"/>
    <w:p w14:paraId="4CDA16BA" w14:textId="77777777" w:rsidR="002E4385" w:rsidRPr="004B4556" w:rsidRDefault="002E4385" w:rsidP="002E4385">
      <w:pPr>
        <w:pStyle w:val="Akapitzlist"/>
        <w:numPr>
          <w:ilvl w:val="1"/>
          <w:numId w:val="10"/>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20ED2943" w14:textId="70ABF769" w:rsidR="00025E08" w:rsidRPr="005F6ED0" w:rsidRDefault="00DC0FD4" w:rsidP="00025E08">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232"/>
      <w:bookmarkEnd w:id="233"/>
      <w:bookmarkEnd w:id="234"/>
    </w:p>
    <w:p w14:paraId="08BCAD17" w14:textId="7B359EE2" w:rsidR="00A7470B" w:rsidRPr="00595CB5" w:rsidRDefault="00025E08" w:rsidP="00A7470B">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A7470B">
        <w:rPr>
          <w:rFonts w:asciiTheme="minorHAnsi" w:hAnsiTheme="minorHAnsi" w:cstheme="minorHAnsi"/>
          <w:sz w:val="20"/>
        </w:rPr>
        <w:t xml:space="preserve">Zamawiający </w:t>
      </w:r>
      <w:r w:rsidRPr="00A7470B">
        <w:rPr>
          <w:rFonts w:asciiTheme="minorHAnsi" w:hAnsiTheme="minorHAnsi" w:cstheme="minorHAnsi"/>
          <w:b/>
          <w:sz w:val="20"/>
        </w:rPr>
        <w:t>nie wymaga</w:t>
      </w:r>
      <w:r w:rsidRPr="00A7470B">
        <w:rPr>
          <w:rFonts w:asciiTheme="minorHAnsi" w:hAnsiTheme="minorHAnsi" w:cstheme="minorHAnsi"/>
          <w:sz w:val="20"/>
        </w:rPr>
        <w:t xml:space="preserve"> wniesienia zabezpieczenia należytego wykonania zamówienia</w:t>
      </w:r>
      <w:r w:rsidR="00A7470B">
        <w:rPr>
          <w:rFonts w:asciiTheme="minorHAnsi" w:hAnsiTheme="minorHAnsi" w:cstheme="minorHAnsi"/>
          <w:sz w:val="20"/>
        </w:rPr>
        <w:t xml:space="preserve"> </w:t>
      </w:r>
      <w:r w:rsidR="00CF331A">
        <w:rPr>
          <w:rFonts w:asciiTheme="minorHAnsi" w:hAnsiTheme="minorHAnsi" w:cstheme="minorHAnsi"/>
          <w:b/>
          <w:sz w:val="20"/>
        </w:rPr>
        <w:t>w zakresie części 3</w:t>
      </w:r>
      <w:r w:rsidR="00A7470B">
        <w:rPr>
          <w:rFonts w:asciiTheme="minorHAnsi" w:hAnsiTheme="minorHAnsi" w:cstheme="minorHAnsi"/>
          <w:sz w:val="20"/>
        </w:rPr>
        <w:t xml:space="preserve"> oraz </w:t>
      </w:r>
      <w:r w:rsidR="00A7470B" w:rsidRPr="00595CB5">
        <w:rPr>
          <w:rFonts w:asciiTheme="minorHAnsi" w:hAnsiTheme="minorHAnsi" w:cstheme="minorHAnsi"/>
          <w:sz w:val="20"/>
        </w:rPr>
        <w:t xml:space="preserve">Wykonawca </w:t>
      </w:r>
      <w:r w:rsidR="00A7470B" w:rsidRPr="00A7470B">
        <w:rPr>
          <w:rFonts w:asciiTheme="minorHAnsi" w:hAnsiTheme="minorHAnsi" w:cstheme="minorHAnsi"/>
          <w:b/>
          <w:sz w:val="20"/>
        </w:rPr>
        <w:t>zobowiązany będzie</w:t>
      </w:r>
      <w:r w:rsidR="00A7470B" w:rsidRPr="00595CB5">
        <w:rPr>
          <w:rFonts w:asciiTheme="minorHAnsi" w:hAnsiTheme="minorHAnsi" w:cstheme="minorHAnsi"/>
          <w:sz w:val="20"/>
        </w:rPr>
        <w:t xml:space="preserve"> do wniesienia zabezpiecze</w:t>
      </w:r>
      <w:r w:rsidR="00A7470B">
        <w:rPr>
          <w:rFonts w:asciiTheme="minorHAnsi" w:hAnsiTheme="minorHAnsi" w:cstheme="minorHAnsi"/>
          <w:sz w:val="20"/>
        </w:rPr>
        <w:t xml:space="preserve">nia należytego wykonania </w:t>
      </w:r>
      <w:r w:rsidR="00A7470B">
        <w:rPr>
          <w:rFonts w:asciiTheme="minorHAnsi" w:hAnsiTheme="minorHAnsi" w:cstheme="minorHAnsi"/>
          <w:sz w:val="20"/>
        </w:rPr>
        <w:lastRenderedPageBreak/>
        <w:t xml:space="preserve">umowy </w:t>
      </w:r>
      <w:r w:rsidR="00CF331A">
        <w:rPr>
          <w:rFonts w:asciiTheme="minorHAnsi" w:hAnsiTheme="minorHAnsi" w:cstheme="minorHAnsi"/>
          <w:b/>
          <w:sz w:val="20"/>
        </w:rPr>
        <w:t>w zakresie części 1</w:t>
      </w:r>
      <w:r w:rsidR="00A7470B">
        <w:rPr>
          <w:rFonts w:asciiTheme="minorHAnsi" w:hAnsiTheme="minorHAnsi" w:cstheme="minorHAnsi"/>
          <w:sz w:val="20"/>
        </w:rPr>
        <w:t xml:space="preserve"> </w:t>
      </w:r>
      <w:r w:rsidR="00A7470B" w:rsidRPr="00595CB5">
        <w:rPr>
          <w:rFonts w:asciiTheme="minorHAnsi" w:hAnsiTheme="minorHAnsi" w:cstheme="minorHAnsi"/>
          <w:sz w:val="20"/>
        </w:rPr>
        <w:t xml:space="preserve">w wysokości </w:t>
      </w:r>
      <w:r w:rsidR="00A7470B">
        <w:rPr>
          <w:rFonts w:asciiTheme="minorHAnsi" w:hAnsiTheme="minorHAnsi" w:cstheme="minorHAnsi"/>
          <w:b/>
          <w:sz w:val="20"/>
        </w:rPr>
        <w:t>2</w:t>
      </w:r>
      <w:r w:rsidR="00A7470B" w:rsidRPr="000636DE">
        <w:rPr>
          <w:rFonts w:asciiTheme="minorHAnsi" w:hAnsiTheme="minorHAnsi" w:cstheme="minorHAnsi"/>
          <w:b/>
          <w:sz w:val="20"/>
        </w:rPr>
        <w:t xml:space="preserve"> %</w:t>
      </w:r>
      <w:r w:rsidR="00CF331A">
        <w:rPr>
          <w:rFonts w:asciiTheme="minorHAnsi" w:hAnsiTheme="minorHAnsi" w:cstheme="minorHAnsi"/>
          <w:b/>
          <w:sz w:val="20"/>
        </w:rPr>
        <w:t>, w zakresie części 2</w:t>
      </w:r>
      <w:r w:rsidR="00CF331A">
        <w:rPr>
          <w:rFonts w:asciiTheme="minorHAnsi" w:hAnsiTheme="minorHAnsi" w:cstheme="minorHAnsi"/>
          <w:sz w:val="20"/>
        </w:rPr>
        <w:t xml:space="preserve"> </w:t>
      </w:r>
      <w:r w:rsidR="00CF331A" w:rsidRPr="00595CB5">
        <w:rPr>
          <w:rFonts w:asciiTheme="minorHAnsi" w:hAnsiTheme="minorHAnsi" w:cstheme="minorHAnsi"/>
          <w:sz w:val="20"/>
        </w:rPr>
        <w:t xml:space="preserve">w wysokości </w:t>
      </w:r>
      <w:r w:rsidR="00CF331A">
        <w:rPr>
          <w:rFonts w:asciiTheme="minorHAnsi" w:hAnsiTheme="minorHAnsi" w:cstheme="minorHAnsi"/>
          <w:b/>
          <w:sz w:val="20"/>
        </w:rPr>
        <w:t>5</w:t>
      </w:r>
      <w:r w:rsidR="00CF331A" w:rsidRPr="000636DE">
        <w:rPr>
          <w:rFonts w:asciiTheme="minorHAnsi" w:hAnsiTheme="minorHAnsi" w:cstheme="minorHAnsi"/>
          <w:b/>
          <w:sz w:val="20"/>
        </w:rPr>
        <w:t xml:space="preserve"> %</w:t>
      </w:r>
      <w:r w:rsidR="00CF331A" w:rsidRPr="00595CB5">
        <w:rPr>
          <w:rFonts w:asciiTheme="minorHAnsi" w:hAnsiTheme="minorHAnsi" w:cstheme="minorHAnsi"/>
          <w:b/>
          <w:sz w:val="20"/>
        </w:rPr>
        <w:t xml:space="preserve"> całkowitej ceny ofertowej brutto wynikającego z Umowy</w:t>
      </w:r>
    </w:p>
    <w:p w14:paraId="49491383" w14:textId="77777777" w:rsidR="00A7470B" w:rsidRPr="004B4556" w:rsidRDefault="00A7470B" w:rsidP="00A7470B">
      <w:pPr>
        <w:numPr>
          <w:ilvl w:val="1"/>
          <w:numId w:val="14"/>
        </w:numPr>
        <w:autoSpaceDE w:val="0"/>
        <w:autoSpaceDN w:val="0"/>
        <w:spacing w:before="120" w:after="120" w:line="240" w:lineRule="auto"/>
        <w:ind w:left="567" w:hanging="567"/>
        <w:rPr>
          <w:rFonts w:asciiTheme="minorHAnsi" w:hAnsiTheme="minorHAnsi" w:cstheme="minorHAnsi"/>
          <w:sz w:val="20"/>
        </w:rPr>
      </w:pPr>
      <w:r w:rsidRPr="00BF623B">
        <w:rPr>
          <w:rFonts w:asciiTheme="minorHAnsi" w:hAnsiTheme="minorHAnsi" w:cstheme="minorHAnsi"/>
          <w:sz w:val="20"/>
        </w:rPr>
        <w:t xml:space="preserve">Termin wniesienia </w:t>
      </w:r>
      <w:r>
        <w:rPr>
          <w:rFonts w:asciiTheme="minorHAnsi" w:hAnsiTheme="minorHAnsi" w:cstheme="minorHAnsi"/>
          <w:sz w:val="20"/>
        </w:rPr>
        <w:t xml:space="preserve">Zabezpieczenia </w:t>
      </w:r>
      <w:r w:rsidRPr="00BF623B">
        <w:rPr>
          <w:rFonts w:asciiTheme="minorHAnsi" w:hAnsiTheme="minorHAnsi" w:cstheme="minorHAnsi"/>
          <w:sz w:val="20"/>
        </w:rPr>
        <w:t xml:space="preserve">określa wzór umowy stanowiący załącznik </w:t>
      </w:r>
      <w:r>
        <w:rPr>
          <w:rFonts w:asciiTheme="minorHAnsi" w:hAnsiTheme="minorHAnsi" w:cstheme="minorHAnsi"/>
          <w:sz w:val="20"/>
        </w:rPr>
        <w:t xml:space="preserve">nr 5 </w:t>
      </w:r>
      <w:r w:rsidRPr="00BF623B">
        <w:rPr>
          <w:rFonts w:asciiTheme="minorHAnsi" w:hAnsiTheme="minorHAnsi" w:cstheme="minorHAnsi"/>
          <w:sz w:val="20"/>
        </w:rPr>
        <w:t>do SWZ</w:t>
      </w:r>
      <w:r>
        <w:rPr>
          <w:rFonts w:asciiTheme="minorHAnsi" w:hAnsiTheme="minorHAnsi" w:cstheme="minorHAnsi"/>
          <w:sz w:val="20"/>
        </w:rPr>
        <w:t>.</w:t>
      </w:r>
      <w:r w:rsidRPr="004B4556">
        <w:rPr>
          <w:rFonts w:asciiTheme="minorHAnsi" w:hAnsiTheme="minorHAnsi" w:cstheme="minorHAnsi"/>
          <w:sz w:val="20"/>
        </w:rPr>
        <w:t xml:space="preserve"> </w:t>
      </w:r>
    </w:p>
    <w:p w14:paraId="137E5F5C" w14:textId="77777777" w:rsidR="00A7470B" w:rsidRPr="004B4556" w:rsidRDefault="00A7470B" w:rsidP="00A7470B">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35" w:name="_Toc516566403"/>
      <w:bookmarkStart w:id="236" w:name="_Toc516581675"/>
      <w:bookmarkStart w:id="237" w:name="_Toc516734861"/>
      <w:bookmarkStart w:id="238" w:name="_Toc516738891"/>
      <w:r w:rsidRPr="004B4556">
        <w:rPr>
          <w:rFonts w:asciiTheme="minorHAnsi" w:hAnsiTheme="minorHAnsi" w:cstheme="minorHAnsi"/>
          <w:sz w:val="20"/>
        </w:rPr>
        <w:t xml:space="preserve">Zabezpieczenie może być wniesione w formie pieniężnej (przelewem na rachunek bankowy Zamawiającego: </w:t>
      </w:r>
      <w:r w:rsidRPr="00E97FDE">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35"/>
      <w:bookmarkEnd w:id="236"/>
      <w:bookmarkEnd w:id="237"/>
      <w:bookmarkEnd w:id="238"/>
    </w:p>
    <w:p w14:paraId="721D0CEF" w14:textId="77777777" w:rsidR="00A7470B" w:rsidRPr="004B4556" w:rsidRDefault="00A7470B" w:rsidP="00A7470B">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15EABFEF" w14:textId="77777777" w:rsidR="005F6ED0" w:rsidRDefault="00A7470B" w:rsidP="005F6ED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bookmarkStart w:id="239" w:name="_Toc516566404"/>
      <w:bookmarkStart w:id="240" w:name="_Toc516581676"/>
      <w:bookmarkStart w:id="241" w:name="_Toc516734862"/>
      <w:bookmarkStart w:id="242" w:name="_Toc516738892"/>
    </w:p>
    <w:p w14:paraId="38CCA7C3" w14:textId="5C2BC328" w:rsidR="00025E08" w:rsidRPr="005F6ED0" w:rsidRDefault="00A7470B" w:rsidP="005F6ED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5F6ED0">
        <w:rPr>
          <w:rFonts w:asciiTheme="minorHAnsi" w:hAnsiTheme="minorHAnsi" w:cstheme="minorHAnsi"/>
          <w:sz w:val="20"/>
        </w:rPr>
        <w:t>Sposób wniesienia zabezpieczenia należytego wykonania umowy oraz zasady zwrotu zabezpieczenia określa Procedura Zakupów PGE Dystrybucja S.A. oraz Projekt Umowy stanowiący</w:t>
      </w:r>
      <w:r w:rsidRPr="005F6ED0">
        <w:rPr>
          <w:rFonts w:asciiTheme="minorHAnsi" w:hAnsiTheme="minorHAnsi" w:cstheme="minorHAnsi"/>
          <w:b/>
          <w:sz w:val="20"/>
        </w:rPr>
        <w:t xml:space="preserve"> Załącznik nr 5 do SWZ</w:t>
      </w:r>
      <w:bookmarkEnd w:id="239"/>
      <w:bookmarkEnd w:id="240"/>
      <w:bookmarkEnd w:id="241"/>
      <w:bookmarkEnd w:id="242"/>
    </w:p>
    <w:p w14:paraId="3D14C17F" w14:textId="77777777" w:rsidR="00025E08" w:rsidRPr="004B4556" w:rsidRDefault="00025E08" w:rsidP="00025E08">
      <w:pPr>
        <w:pStyle w:val="Nagwek1"/>
        <w:numPr>
          <w:ilvl w:val="0"/>
          <w:numId w:val="18"/>
        </w:numPr>
        <w:rPr>
          <w:rFonts w:cstheme="minorHAnsi"/>
          <w:sz w:val="20"/>
          <w:szCs w:val="20"/>
        </w:rPr>
      </w:pPr>
      <w:bookmarkStart w:id="243" w:name="_Toc516738893"/>
      <w:bookmarkStart w:id="244" w:name="_Toc69029876"/>
      <w:bookmarkStart w:id="245" w:name="_Toc354752478"/>
      <w:bookmarkStart w:id="246" w:name="_Toc516566406"/>
      <w:r w:rsidRPr="004B4556">
        <w:rPr>
          <w:rFonts w:cstheme="minorHAnsi"/>
          <w:sz w:val="20"/>
          <w:szCs w:val="20"/>
        </w:rPr>
        <w:t>INFORMACJE DOTYCZĄCE ZAWARCIA UMOWY</w:t>
      </w:r>
      <w:bookmarkStart w:id="247" w:name="_Toc516581678"/>
      <w:bookmarkStart w:id="248" w:name="_Toc516734864"/>
      <w:bookmarkStart w:id="249" w:name="_Toc516738894"/>
      <w:bookmarkEnd w:id="243"/>
      <w:bookmarkEnd w:id="244"/>
    </w:p>
    <w:p w14:paraId="604FEC8B" w14:textId="77777777" w:rsidR="00025E08" w:rsidRPr="004B4556" w:rsidRDefault="00025E08" w:rsidP="00025E08">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47"/>
      <w:bookmarkEnd w:id="248"/>
      <w:bookmarkEnd w:id="249"/>
    </w:p>
    <w:p w14:paraId="75326E4E" w14:textId="77777777" w:rsidR="00025E08" w:rsidRPr="004B4556" w:rsidRDefault="00025E08" w:rsidP="00025E08">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10B7D89A" w14:textId="37E423C9" w:rsidR="00025E08" w:rsidRPr="00025E08" w:rsidRDefault="00025E08" w:rsidP="00025E08">
      <w:pPr>
        <w:pStyle w:val="Akapitzlist"/>
        <w:numPr>
          <w:ilvl w:val="1"/>
          <w:numId w:val="18"/>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2907F0">
      <w:pPr>
        <w:pStyle w:val="Nagwek1"/>
        <w:numPr>
          <w:ilvl w:val="0"/>
          <w:numId w:val="18"/>
        </w:numPr>
        <w:rPr>
          <w:rFonts w:cstheme="minorHAnsi"/>
          <w:sz w:val="20"/>
          <w:szCs w:val="20"/>
        </w:rPr>
      </w:pPr>
      <w:bookmarkStart w:id="250" w:name="_Toc516738895"/>
      <w:bookmarkStart w:id="251" w:name="_Toc69029877"/>
      <w:r w:rsidRPr="004B4556">
        <w:rPr>
          <w:rFonts w:cstheme="minorHAnsi"/>
          <w:sz w:val="20"/>
          <w:szCs w:val="20"/>
        </w:rPr>
        <w:t>DODATKOWE INFORMACJE</w:t>
      </w:r>
      <w:bookmarkEnd w:id="250"/>
      <w:bookmarkEnd w:id="251"/>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52" w:name="_Toc516581680"/>
      <w:bookmarkStart w:id="253" w:name="_Toc516734866"/>
      <w:bookmarkStart w:id="254"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5" w:name="_Toc354752479"/>
      <w:bookmarkEnd w:id="245"/>
      <w:bookmarkEnd w:id="246"/>
      <w:bookmarkEnd w:id="252"/>
      <w:bookmarkEnd w:id="253"/>
      <w:bookmarkEnd w:id="254"/>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56" w:name="_Toc516581681"/>
      <w:bookmarkStart w:id="257" w:name="_Toc516734867"/>
      <w:bookmarkStart w:id="258"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56"/>
      <w:bookmarkEnd w:id="257"/>
      <w:bookmarkEnd w:id="258"/>
    </w:p>
    <w:p w14:paraId="1807924E" w14:textId="55CD320B"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59" w:name="_Toc354752480"/>
      <w:bookmarkStart w:id="260" w:name="_Toc516566408"/>
      <w:bookmarkStart w:id="261" w:name="_Toc516581682"/>
      <w:bookmarkStart w:id="262" w:name="_Toc516734868"/>
      <w:bookmarkStart w:id="263"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4" w:name="_Toc516566409"/>
      <w:bookmarkStart w:id="265" w:name="_Toc516581683"/>
      <w:bookmarkStart w:id="266" w:name="_Toc516734869"/>
      <w:bookmarkStart w:id="267" w:name="_Toc516738899"/>
      <w:bookmarkEnd w:id="259"/>
      <w:bookmarkEnd w:id="260"/>
      <w:bookmarkEnd w:id="261"/>
      <w:bookmarkEnd w:id="262"/>
      <w:bookmarkEnd w:id="263"/>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68" w:name="_Toc354752481"/>
      <w:bookmarkStart w:id="269" w:name="_Toc516566410"/>
      <w:bookmarkStart w:id="270" w:name="_Toc516581684"/>
      <w:bookmarkStart w:id="271" w:name="_Toc516734870"/>
      <w:bookmarkStart w:id="272" w:name="_Toc516738900"/>
      <w:bookmarkEnd w:id="255"/>
      <w:bookmarkEnd w:id="264"/>
      <w:bookmarkEnd w:id="265"/>
      <w:bookmarkEnd w:id="266"/>
      <w:bookmarkEnd w:id="267"/>
    </w:p>
    <w:bookmarkEnd w:id="268"/>
    <w:bookmarkEnd w:id="269"/>
    <w:bookmarkEnd w:id="270"/>
    <w:bookmarkEnd w:id="271"/>
    <w:bookmarkEnd w:id="272"/>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471DD762" w14:textId="5288793B"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B42E04">
        <w:rPr>
          <w:rFonts w:asciiTheme="minorHAnsi" w:hAnsiTheme="minorHAnsi" w:cstheme="minorHAnsi"/>
          <w:b/>
          <w:sz w:val="20"/>
        </w:rPr>
        <w:lastRenderedPageBreak/>
        <w:t xml:space="preserve">W przypadku kiedy w związku z wykonaniem Umowy zakupowej Wykonawca będzie przetwarzał dane osobowe na rzecz Zamawiającego </w:t>
      </w:r>
      <w:r w:rsidRPr="00B42E04">
        <w:rPr>
          <w:rFonts w:asciiTheme="minorHAnsi" w:hAnsiTheme="minorHAnsi" w:cstheme="minorHAnsi"/>
          <w:b/>
          <w:sz w:val="20"/>
          <w:u w:val="single"/>
        </w:rPr>
        <w:t>na podstawie Umowy powierzenia przetwarzania danych</w:t>
      </w:r>
      <w:r w:rsidR="00C74CF7" w:rsidRPr="00B42E04">
        <w:rPr>
          <w:rFonts w:asciiTheme="minorHAnsi" w:hAnsiTheme="minorHAnsi" w:cstheme="minorHAnsi"/>
          <w:b/>
          <w:sz w:val="20"/>
          <w:u w:val="single"/>
        </w:rPr>
        <w:t xml:space="preserve"> osobowych</w:t>
      </w:r>
      <w:r w:rsidR="00C74CF7" w:rsidRPr="00B42E04">
        <w:rPr>
          <w:rFonts w:asciiTheme="minorHAnsi" w:hAnsiTheme="minorHAnsi" w:cstheme="minorHAnsi"/>
          <w:b/>
          <w:sz w:val="20"/>
        </w:rPr>
        <w:t xml:space="preserve">, Zamawiający wezwie </w:t>
      </w:r>
      <w:r w:rsidRPr="00B42E04">
        <w:rPr>
          <w:rFonts w:asciiTheme="minorHAnsi" w:hAnsiTheme="minorHAnsi" w:cstheme="minorHAnsi"/>
          <w:b/>
          <w:sz w:val="20"/>
        </w:rPr>
        <w:t xml:space="preserve">Wykonawcę, którego Oferta została najwyżej oceniona do złożenia </w:t>
      </w:r>
      <w:r w:rsidR="006F7454" w:rsidRPr="00B42E04">
        <w:rPr>
          <w:rFonts w:asciiTheme="minorHAnsi" w:hAnsiTheme="minorHAnsi" w:cstheme="minorHAnsi"/>
          <w:b/>
          <w:sz w:val="20"/>
        </w:rPr>
        <w:t xml:space="preserve">w </w:t>
      </w:r>
      <w:r w:rsidRPr="00B42E04">
        <w:rPr>
          <w:rFonts w:asciiTheme="minorHAnsi" w:hAnsiTheme="minorHAnsi" w:cstheme="minorHAnsi"/>
          <w:b/>
          <w:sz w:val="20"/>
        </w:rPr>
        <w:t>wyznaczonym terminie ankiety w zakresie gwarancji bezpieczeństwa przetwarzania danych osobowych</w:t>
      </w:r>
      <w:r w:rsidRPr="00060EB6">
        <w:rPr>
          <w:rFonts w:asciiTheme="minorHAnsi" w:hAnsiTheme="minorHAnsi" w:cstheme="minorHAnsi"/>
          <w:sz w:val="20"/>
        </w:rPr>
        <w:t xml:space="preserve">. </w:t>
      </w:r>
    </w:p>
    <w:p w14:paraId="0E470232" w14:textId="1B413BC8"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2907F0">
      <w:pPr>
        <w:pStyle w:val="Nagwek1"/>
        <w:numPr>
          <w:ilvl w:val="0"/>
          <w:numId w:val="19"/>
        </w:numPr>
        <w:rPr>
          <w:rFonts w:cstheme="minorHAnsi"/>
          <w:sz w:val="20"/>
          <w:szCs w:val="20"/>
        </w:rPr>
      </w:pPr>
      <w:bookmarkStart w:id="273" w:name="_Toc516738901"/>
      <w:bookmarkStart w:id="274" w:name="_Toc69029878"/>
      <w:r w:rsidRPr="004B4556">
        <w:rPr>
          <w:rFonts w:cstheme="minorHAnsi"/>
          <w:sz w:val="20"/>
          <w:szCs w:val="20"/>
        </w:rPr>
        <w:t>AUKCJA ELEKTRONICZNA</w:t>
      </w:r>
      <w:bookmarkEnd w:id="273"/>
      <w:bookmarkEnd w:id="274"/>
      <w:r w:rsidR="00916781">
        <w:rPr>
          <w:rFonts w:cstheme="minorHAnsi"/>
          <w:sz w:val="20"/>
          <w:szCs w:val="20"/>
        </w:rPr>
        <w:t>/NEGOCJACJE HANDLOWE</w:t>
      </w:r>
    </w:p>
    <w:p w14:paraId="57261342" w14:textId="77777777" w:rsid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777D0F25" w14:textId="35712EB3" w:rsidR="00701610" w:rsidRP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5328E3">
        <w:rPr>
          <w:rFonts w:asciiTheme="minorHAnsi" w:hAnsiTheme="minorHAnsi" w:cstheme="minorHAnsi"/>
          <w:sz w:val="20"/>
        </w:rPr>
        <w:t xml:space="preserve">Zamawiający </w:t>
      </w:r>
      <w:r w:rsidRPr="005328E3">
        <w:rPr>
          <w:rFonts w:asciiTheme="minorHAnsi" w:hAnsiTheme="minorHAnsi" w:cstheme="minorHAnsi"/>
          <w:b/>
          <w:sz w:val="20"/>
          <w:u w:val="single"/>
        </w:rPr>
        <w:t>przewiduje</w:t>
      </w:r>
      <w:r w:rsidRPr="005328E3">
        <w:rPr>
          <w:rFonts w:asciiTheme="minorHAnsi" w:hAnsiTheme="minorHAnsi" w:cstheme="minorHAnsi"/>
          <w:sz w:val="20"/>
        </w:rPr>
        <w:t xml:space="preserve"> dokonanie wyboru najkorzystniejszej Oferty z zastosowaniem 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75" w:name="_Toc8212194"/>
      <w:bookmarkStart w:id="276" w:name="_Toc354752482"/>
      <w:bookmarkStart w:id="277" w:name="_Toc516738902"/>
      <w:r w:rsidRPr="004B4556">
        <w:rPr>
          <w:rFonts w:asciiTheme="minorHAnsi" w:hAnsiTheme="minorHAnsi" w:cstheme="minorHAnsi"/>
          <w:b/>
          <w:sz w:val="20"/>
        </w:rPr>
        <w:t xml:space="preserve">SYSTEM ZAKUPOWY </w:t>
      </w:r>
      <w:bookmarkEnd w:id="275"/>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t>
      </w:r>
      <w:r w:rsidR="002E1E67" w:rsidRPr="002E1E67">
        <w:rPr>
          <w:rFonts w:asciiTheme="minorHAnsi" w:hAnsiTheme="minorHAnsi" w:cstheme="minorHAnsi"/>
          <w:sz w:val="20"/>
        </w:rPr>
        <w:lastRenderedPageBreak/>
        <w:t>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794426BD"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647EC8" w:rsidRPr="00647EC8">
        <w:rPr>
          <w:rFonts w:asciiTheme="minorHAnsi" w:hAnsiTheme="minorHAnsi" w:cstheme="minorHAnsi"/>
          <w:sz w:val="20"/>
        </w:rPr>
        <w:t>1</w:t>
      </w:r>
      <w:r w:rsidR="00A13096">
        <w:rPr>
          <w:rFonts w:asciiTheme="minorHAnsi" w:hAnsiTheme="minorHAnsi" w:cstheme="minorHAnsi"/>
          <w:sz w:val="20"/>
        </w:rPr>
        <w:t>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C0D7C6A"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00160B11" w:rsidRPr="0060553A">
          <w:rPr>
            <w:rStyle w:val="Hipercze"/>
            <w:rFonts w:asciiTheme="minorHAnsi" w:hAnsiTheme="minorHAnsi" w:cstheme="minorHAnsi"/>
            <w:sz w:val="20"/>
          </w:rPr>
          <w:t>https://pgedystrybucja.pl/przetargi</w:t>
        </w:r>
      </w:hyperlink>
      <w:r w:rsidR="00160B11">
        <w:rPr>
          <w:rFonts w:asciiTheme="minorHAnsi" w:hAnsiTheme="minorHAnsi" w:cstheme="minorHAnsi"/>
          <w:sz w:val="20"/>
        </w:rPr>
        <w:t xml:space="preserve"> </w:t>
      </w: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78" w:name="_Toc69029879"/>
      <w:r w:rsidRPr="00891C1E">
        <w:rPr>
          <w:rFonts w:cstheme="minorHAnsi"/>
          <w:color w:val="auto"/>
          <w:sz w:val="20"/>
          <w:szCs w:val="20"/>
        </w:rPr>
        <w:t>ZAŁĄCZNIKI</w:t>
      </w:r>
      <w:bookmarkEnd w:id="276"/>
      <w:bookmarkEnd w:id="277"/>
      <w:bookmarkEnd w:id="278"/>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79" w:name="_Toc354752483"/>
      <w:bookmarkStart w:id="280" w:name="_Toc516566412"/>
      <w:bookmarkStart w:id="281" w:name="_Toc516581686"/>
      <w:bookmarkStart w:id="282" w:name="_Toc516734873"/>
      <w:bookmarkStart w:id="283"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79"/>
      <w:bookmarkEnd w:id="280"/>
      <w:bookmarkEnd w:id="281"/>
      <w:bookmarkEnd w:id="282"/>
      <w:bookmarkEnd w:id="283"/>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84" w:name="_Toc354752484"/>
      <w:bookmarkStart w:id="285" w:name="_Toc516581687"/>
      <w:bookmarkStart w:id="286" w:name="_Toc516734874"/>
      <w:bookmarkStart w:id="287"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88" w:name="_Toc354752485"/>
      <w:bookmarkEnd w:id="284"/>
      <w:r w:rsidRPr="004B4556">
        <w:rPr>
          <w:rFonts w:asciiTheme="minorHAnsi" w:hAnsiTheme="minorHAnsi" w:cstheme="minorHAnsi"/>
          <w:sz w:val="20"/>
        </w:rPr>
        <w:t xml:space="preserve"> </w:t>
      </w:r>
      <w:bookmarkEnd w:id="288"/>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85"/>
      <w:bookmarkEnd w:id="286"/>
      <w:bookmarkEnd w:id="287"/>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98892FE" w:rsidR="009A39DC" w:rsidRDefault="00340759" w:rsidP="009A39DC">
      <w:pPr>
        <w:spacing w:before="120" w:line="24" w:lineRule="atLeast"/>
        <w:ind w:left="1985" w:hanging="1418"/>
        <w:outlineLvl w:val="0"/>
        <w:rPr>
          <w:rFonts w:asciiTheme="minorHAnsi" w:hAnsiTheme="minorHAnsi" w:cstheme="minorHAnsi"/>
          <w:sz w:val="20"/>
        </w:rPr>
      </w:pPr>
      <w:bookmarkStart w:id="289" w:name="_Toc354752486"/>
      <w:bookmarkStart w:id="290" w:name="_Toc516581688"/>
      <w:bookmarkStart w:id="291" w:name="_Toc516734875"/>
      <w:bookmarkStart w:id="292"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89"/>
    <w:bookmarkEnd w:id="290"/>
    <w:bookmarkEnd w:id="291"/>
    <w:bookmarkEnd w:id="292"/>
    <w:p w14:paraId="509FB047" w14:textId="59D66329"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23158219" w:rsidR="005712F0" w:rsidRPr="004B4556" w:rsidRDefault="00B42E04" w:rsidP="005712F0">
      <w:pPr>
        <w:spacing w:before="120" w:line="24" w:lineRule="atLeast"/>
        <w:ind w:firstLine="567"/>
        <w:jc w:val="left"/>
        <w:outlineLvl w:val="0"/>
        <w:rPr>
          <w:rFonts w:asciiTheme="minorHAnsi" w:hAnsiTheme="minorHAnsi" w:cstheme="minorHAnsi"/>
          <w:i/>
          <w:sz w:val="20"/>
          <w:highlight w:val="yellow"/>
        </w:rPr>
      </w:pPr>
      <w:r>
        <w:rPr>
          <w:rFonts w:asciiTheme="minorHAnsi" w:hAnsiTheme="minorHAnsi" w:cstheme="minorHAnsi"/>
          <w:b/>
          <w:sz w:val="20"/>
        </w:rPr>
        <w:t>Załącznik nr 6</w:t>
      </w:r>
      <w:r w:rsidR="005712F0" w:rsidRPr="004B4556">
        <w:rPr>
          <w:rFonts w:asciiTheme="minorHAnsi" w:hAnsiTheme="minorHAnsi" w:cstheme="minorHAnsi"/>
          <w:sz w:val="20"/>
        </w:rPr>
        <w:t xml:space="preserve"> – Wzór umowy</w:t>
      </w:r>
      <w:r>
        <w:rPr>
          <w:rFonts w:asciiTheme="minorHAnsi" w:hAnsiTheme="minorHAnsi" w:cstheme="minorHAnsi"/>
          <w:sz w:val="20"/>
        </w:rPr>
        <w:t xml:space="preserve"> przetwarzania danych osobowych</w:t>
      </w:r>
    </w:p>
    <w:p w14:paraId="71D1AE6B" w14:textId="2B5892FB" w:rsidR="005712F0" w:rsidRPr="00773573" w:rsidRDefault="005712F0" w:rsidP="005712F0">
      <w:pPr>
        <w:spacing w:before="120" w:line="24" w:lineRule="atLeast"/>
        <w:ind w:firstLine="567"/>
        <w:jc w:val="left"/>
        <w:outlineLvl w:val="0"/>
        <w:rPr>
          <w:rFonts w:asciiTheme="minorHAnsi" w:hAnsiTheme="minorHAnsi" w:cstheme="minorHAnsi"/>
          <w:b/>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7</w:t>
      </w:r>
      <w:r w:rsidR="003A645A">
        <w:rPr>
          <w:rFonts w:asciiTheme="minorHAnsi" w:hAnsiTheme="minorHAnsi" w:cstheme="minorHAnsi"/>
          <w:sz w:val="20"/>
        </w:rPr>
        <w:t xml:space="preserve"> – </w:t>
      </w:r>
      <w:r w:rsidR="00B42E04" w:rsidRPr="00030AB7">
        <w:rPr>
          <w:rFonts w:asciiTheme="minorHAnsi" w:hAnsiTheme="minorHAnsi" w:cstheme="minorHAnsi"/>
          <w:sz w:val="20"/>
        </w:rPr>
        <w:t>Oświadczenie w sprawie wykonanych zamówień</w:t>
      </w:r>
    </w:p>
    <w:p w14:paraId="141D2873" w14:textId="014E3AAB" w:rsidR="005712F0" w:rsidRPr="004B4556" w:rsidRDefault="005712F0" w:rsidP="005712F0">
      <w:pPr>
        <w:spacing w:before="120" w:line="24" w:lineRule="atLeast"/>
        <w:ind w:firstLine="567"/>
        <w:jc w:val="left"/>
        <w:outlineLvl w:val="0"/>
        <w:rPr>
          <w:rFonts w:asciiTheme="minorHAnsi" w:hAnsiTheme="minorHAnsi" w:cstheme="minorHAnsi"/>
          <w:sz w:val="20"/>
        </w:rPr>
      </w:pPr>
      <w:bookmarkStart w:id="293" w:name="_Toc516734876"/>
      <w:bookmarkStart w:id="294" w:name="_Toc516738906"/>
      <w:r w:rsidRPr="004B4556">
        <w:rPr>
          <w:rFonts w:asciiTheme="minorHAnsi" w:hAnsiTheme="minorHAnsi" w:cstheme="minorHAnsi"/>
          <w:b/>
          <w:sz w:val="20"/>
        </w:rPr>
        <w:t xml:space="preserve">Załącznik nr </w:t>
      </w:r>
      <w:r w:rsidR="00B42E04">
        <w:rPr>
          <w:rFonts w:asciiTheme="minorHAnsi" w:hAnsiTheme="minorHAnsi" w:cstheme="minorHAnsi"/>
          <w:b/>
          <w:sz w:val="20"/>
        </w:rPr>
        <w:t>8</w:t>
      </w:r>
      <w:r w:rsidR="003A645A">
        <w:rPr>
          <w:rFonts w:asciiTheme="minorHAnsi" w:hAnsiTheme="minorHAnsi" w:cstheme="minorHAnsi"/>
          <w:sz w:val="20"/>
        </w:rPr>
        <w:t xml:space="preserve"> – </w:t>
      </w:r>
      <w:bookmarkEnd w:id="293"/>
      <w:bookmarkEnd w:id="294"/>
      <w:r w:rsidR="00B42E04" w:rsidRPr="00B42E04">
        <w:rPr>
          <w:rFonts w:asciiTheme="minorHAnsi" w:hAnsiTheme="minorHAnsi" w:cstheme="minorHAnsi"/>
          <w:sz w:val="20"/>
        </w:rPr>
        <w:t>Oświadczenie o dysponowaniu osobami</w:t>
      </w:r>
    </w:p>
    <w:p w14:paraId="4292FA41" w14:textId="7D57493E" w:rsidR="007A2292" w:rsidRPr="00902640" w:rsidRDefault="00DE19E8" w:rsidP="00B42E04">
      <w:pPr>
        <w:spacing w:before="120" w:line="24" w:lineRule="atLeast"/>
        <w:ind w:left="1843" w:hanging="1276"/>
        <w:jc w:val="left"/>
        <w:outlineLvl w:val="0"/>
        <w:rPr>
          <w:rFonts w:asciiTheme="minorHAnsi" w:hAnsiTheme="minorHAnsi" w:cstheme="minorHAnsi"/>
          <w:b/>
          <w:sz w:val="20"/>
        </w:rPr>
      </w:pPr>
      <w:r>
        <w:rPr>
          <w:rFonts w:asciiTheme="minorHAnsi" w:hAnsiTheme="minorHAnsi" w:cstheme="minorHAnsi"/>
          <w:b/>
          <w:sz w:val="20"/>
        </w:rPr>
        <w:t>Załącznik nr 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44467A">
      <w:headerReference w:type="default" r:id="rId28"/>
      <w:footerReference w:type="default" r:id="rId2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5339CA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B0338">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B0338">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52BC2F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7BFC" w:rsidRPr="00E37BFC">
          <w:rPr>
            <w:rFonts w:asciiTheme="minorHAnsi" w:hAnsiTheme="minorHAnsi" w:cstheme="minorHAnsi"/>
            <w:sz w:val="18"/>
            <w:szCs w:val="18"/>
          </w:rPr>
          <w:t>POST/DYS/OLD/GZ/</w:t>
        </w:r>
        <w:r w:rsidR="00FA7E6C">
          <w:rPr>
            <w:rFonts w:asciiTheme="minorHAnsi" w:hAnsiTheme="minorHAnsi" w:cstheme="minorHAnsi"/>
            <w:sz w:val="18"/>
            <w:szCs w:val="18"/>
          </w:rPr>
          <w:t>0</w:t>
        </w:r>
        <w:r w:rsidR="0098309A">
          <w:rPr>
            <w:rFonts w:asciiTheme="minorHAnsi" w:hAnsiTheme="minorHAnsi" w:cstheme="minorHAnsi"/>
            <w:sz w:val="18"/>
            <w:szCs w:val="18"/>
          </w:rPr>
          <w:t>3669</w:t>
        </w:r>
        <w:r w:rsidR="00E37BFC" w:rsidRPr="00E37BFC">
          <w:rPr>
            <w:rFonts w:asciiTheme="minorHAnsi" w:hAnsiTheme="minorHAnsi" w:cstheme="minorHAnsi"/>
            <w:sz w:val="18"/>
            <w:szCs w:val="18"/>
          </w:rPr>
          <w:t>/202</w:t>
        </w:r>
        <w:r w:rsidR="00025E08">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E08"/>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20F7"/>
    <w:rsid w:val="00053075"/>
    <w:rsid w:val="000532AE"/>
    <w:rsid w:val="00055178"/>
    <w:rsid w:val="00056DB4"/>
    <w:rsid w:val="00057E00"/>
    <w:rsid w:val="00057ED6"/>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93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243C"/>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0B1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51C9"/>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174A"/>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76F"/>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385"/>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176D6"/>
    <w:rsid w:val="00321DD5"/>
    <w:rsid w:val="003222BF"/>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5F0C"/>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1A3E"/>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FAD"/>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37"/>
    <w:rsid w:val="003F4BE5"/>
    <w:rsid w:val="003F5990"/>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338"/>
    <w:rsid w:val="004B0A9D"/>
    <w:rsid w:val="004B2351"/>
    <w:rsid w:val="004B4556"/>
    <w:rsid w:val="004B5230"/>
    <w:rsid w:val="004B5F30"/>
    <w:rsid w:val="004B6363"/>
    <w:rsid w:val="004B6A92"/>
    <w:rsid w:val="004B78BB"/>
    <w:rsid w:val="004B7C5F"/>
    <w:rsid w:val="004C009E"/>
    <w:rsid w:val="004C116E"/>
    <w:rsid w:val="004C1C4B"/>
    <w:rsid w:val="004C28FC"/>
    <w:rsid w:val="004C485B"/>
    <w:rsid w:val="004C4A0D"/>
    <w:rsid w:val="004C5E08"/>
    <w:rsid w:val="004D10E2"/>
    <w:rsid w:val="004D17D7"/>
    <w:rsid w:val="004D1E73"/>
    <w:rsid w:val="004D29D4"/>
    <w:rsid w:val="004D3DF7"/>
    <w:rsid w:val="004D5611"/>
    <w:rsid w:val="004D5FFD"/>
    <w:rsid w:val="004D64B6"/>
    <w:rsid w:val="004D6AB7"/>
    <w:rsid w:val="004D7365"/>
    <w:rsid w:val="004E17A7"/>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475"/>
    <w:rsid w:val="005B1ED0"/>
    <w:rsid w:val="005B37C1"/>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D7E30"/>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5F6ED0"/>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5880"/>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2014"/>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28A2"/>
    <w:rsid w:val="007140FB"/>
    <w:rsid w:val="00716A25"/>
    <w:rsid w:val="00721124"/>
    <w:rsid w:val="007222BC"/>
    <w:rsid w:val="00722DA7"/>
    <w:rsid w:val="00723157"/>
    <w:rsid w:val="007233D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3573"/>
    <w:rsid w:val="007742B7"/>
    <w:rsid w:val="00774DBC"/>
    <w:rsid w:val="00782340"/>
    <w:rsid w:val="0078319C"/>
    <w:rsid w:val="00783534"/>
    <w:rsid w:val="00784D75"/>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1853"/>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200"/>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1551"/>
    <w:rsid w:val="008F4401"/>
    <w:rsid w:val="008F5F40"/>
    <w:rsid w:val="008F657F"/>
    <w:rsid w:val="008F6C61"/>
    <w:rsid w:val="00901F83"/>
    <w:rsid w:val="00902640"/>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6ECF"/>
    <w:rsid w:val="00937989"/>
    <w:rsid w:val="00937D51"/>
    <w:rsid w:val="00940033"/>
    <w:rsid w:val="009413F6"/>
    <w:rsid w:val="00941F93"/>
    <w:rsid w:val="0094230B"/>
    <w:rsid w:val="00943676"/>
    <w:rsid w:val="00943F4A"/>
    <w:rsid w:val="009444FB"/>
    <w:rsid w:val="00944569"/>
    <w:rsid w:val="00944C1D"/>
    <w:rsid w:val="00946897"/>
    <w:rsid w:val="0095016D"/>
    <w:rsid w:val="0095096E"/>
    <w:rsid w:val="009510B5"/>
    <w:rsid w:val="009512ED"/>
    <w:rsid w:val="00951880"/>
    <w:rsid w:val="0095231D"/>
    <w:rsid w:val="00955B2D"/>
    <w:rsid w:val="00956311"/>
    <w:rsid w:val="009613E2"/>
    <w:rsid w:val="00962E9A"/>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09A"/>
    <w:rsid w:val="009839E5"/>
    <w:rsid w:val="00983C93"/>
    <w:rsid w:val="009845CA"/>
    <w:rsid w:val="009848E6"/>
    <w:rsid w:val="00985E2D"/>
    <w:rsid w:val="009860DB"/>
    <w:rsid w:val="00987631"/>
    <w:rsid w:val="00987AC6"/>
    <w:rsid w:val="009901CA"/>
    <w:rsid w:val="00991AA8"/>
    <w:rsid w:val="009927F3"/>
    <w:rsid w:val="00994027"/>
    <w:rsid w:val="009946DF"/>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E6D47"/>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09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B17"/>
    <w:rsid w:val="00A72EE0"/>
    <w:rsid w:val="00A735EB"/>
    <w:rsid w:val="00A73AF6"/>
    <w:rsid w:val="00A73E2F"/>
    <w:rsid w:val="00A7470B"/>
    <w:rsid w:val="00A76C91"/>
    <w:rsid w:val="00A770B1"/>
    <w:rsid w:val="00A81A0C"/>
    <w:rsid w:val="00A82273"/>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1566"/>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3854"/>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166D"/>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3E5"/>
    <w:rsid w:val="00C76DD0"/>
    <w:rsid w:val="00C77CC6"/>
    <w:rsid w:val="00C80221"/>
    <w:rsid w:val="00C804EA"/>
    <w:rsid w:val="00C80612"/>
    <w:rsid w:val="00C80756"/>
    <w:rsid w:val="00C81070"/>
    <w:rsid w:val="00C86884"/>
    <w:rsid w:val="00C87108"/>
    <w:rsid w:val="00C87D63"/>
    <w:rsid w:val="00C90F47"/>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2893"/>
    <w:rsid w:val="00CF32DA"/>
    <w:rsid w:val="00CF331A"/>
    <w:rsid w:val="00CF3DA1"/>
    <w:rsid w:val="00CF4791"/>
    <w:rsid w:val="00CF5FF9"/>
    <w:rsid w:val="00CF6DCD"/>
    <w:rsid w:val="00CF74E7"/>
    <w:rsid w:val="00D00395"/>
    <w:rsid w:val="00D0385E"/>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6697"/>
    <w:rsid w:val="00D671CB"/>
    <w:rsid w:val="00D67713"/>
    <w:rsid w:val="00D7038C"/>
    <w:rsid w:val="00D70CC8"/>
    <w:rsid w:val="00D71A4B"/>
    <w:rsid w:val="00D725B4"/>
    <w:rsid w:val="00D72799"/>
    <w:rsid w:val="00D72840"/>
    <w:rsid w:val="00D729C2"/>
    <w:rsid w:val="00D73A2E"/>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19E8"/>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5D64"/>
    <w:rsid w:val="00E372A5"/>
    <w:rsid w:val="00E37346"/>
    <w:rsid w:val="00E378B9"/>
    <w:rsid w:val="00E37BFC"/>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89C"/>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A69B7"/>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4F8"/>
    <w:rsid w:val="00ED39EF"/>
    <w:rsid w:val="00ED3C0A"/>
    <w:rsid w:val="00ED53E3"/>
    <w:rsid w:val="00ED5F43"/>
    <w:rsid w:val="00ED6499"/>
    <w:rsid w:val="00ED73DC"/>
    <w:rsid w:val="00ED7F10"/>
    <w:rsid w:val="00EE07DB"/>
    <w:rsid w:val="00EE1D86"/>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408"/>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23B"/>
    <w:rsid w:val="00FA2E02"/>
    <w:rsid w:val="00FA5EC7"/>
    <w:rsid w:val="00FA6002"/>
    <w:rsid w:val="00FA676C"/>
    <w:rsid w:val="00FA6F13"/>
    <w:rsid w:val="00FA7AC9"/>
    <w:rsid w:val="00FA7CCA"/>
    <w:rsid w:val="00FA7E6C"/>
    <w:rsid w:val="00FB1946"/>
    <w:rsid w:val="00FB3915"/>
    <w:rsid w:val="00FB3DBE"/>
    <w:rsid w:val="00FB4510"/>
    <w:rsid w:val="00FB56BE"/>
    <w:rsid w:val="00FB69EB"/>
    <w:rsid w:val="00FB7499"/>
    <w:rsid w:val="00FC04C8"/>
    <w:rsid w:val="00FC0721"/>
    <w:rsid w:val="00FC1265"/>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1AA"/>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Klaudia.Jarosz@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0F47B5"/>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C47A9"/>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POST/DYS/OLD/GZ/03669/2024                        </dmsv2SWPP2ObjectNumber>
    <dmsv2SWPP2SumMD5 xmlns="http://schemas.microsoft.com/sharepoint/v3">e30175852fc24271bd738b0cbe6fbbba</dmsv2SWPP2SumMD5>
    <dmsv2BaseMoved xmlns="http://schemas.microsoft.com/sharepoint/v3">false</dmsv2BaseMoved>
    <dmsv2BaseIsSensitive xmlns="http://schemas.microsoft.com/sharepoint/v3">true</dmsv2BaseIsSensitive>
    <dmsv2SWPP2IDSWPP2 xmlns="http://schemas.microsoft.com/sharepoint/v3">665248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21309987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KEZCQAFP6VDC-781675992-1836</_dlc_DocId>
    <_dlc_DocIdUrl xmlns="a19cb1c7-c5c7-46d4-85ae-d83685407bba">
      <Url>https://swpp2.dms.gkpge.pl/sites/33/_layouts/15/DocIdRedir.aspx?ID=KEZCQAFP6VDC-781675992-1836</Url>
      <Description>KEZCQAFP6VDC-781675992-1836</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60B5860-B07E-45F3-B072-8F5DB05F705B}"/>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a87e474-2c2a-4570-a952-e5d0e470b777"/>
    <ds:schemaRef ds:uri="http://purl.org/dc/elements/1.1/"/>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3970800-632A-4622-995A-B1DFB5FCB4BE}">
  <ds:schemaRefs>
    <ds:schemaRef ds:uri="http://schemas.openxmlformats.org/officeDocument/2006/bibliography"/>
  </ds:schemaRefs>
</ds:datastoreItem>
</file>

<file path=customXml/itemProps6.xml><?xml version="1.0" encoding="utf-8"?>
<ds:datastoreItem xmlns:ds="http://schemas.openxmlformats.org/officeDocument/2006/customXml" ds:itemID="{09CCC52C-3514-48BA-94A1-CDB90E82C3D7}"/>
</file>

<file path=docProps/app.xml><?xml version="1.0" encoding="utf-8"?>
<Properties xmlns="http://schemas.openxmlformats.org/officeDocument/2006/extended-properties" xmlns:vt="http://schemas.openxmlformats.org/officeDocument/2006/docPropsVTypes">
  <Template>Normal</Template>
  <TotalTime>172</TotalTime>
  <Pages>12</Pages>
  <Words>5183</Words>
  <Characters>31103</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POST/DYS/OLD/GZ/03669/2024</dc:subject>
  <dc:creator>Kurpiewska Katarzyna [PGE S.A.]</dc:creator>
  <cp:lastModifiedBy>Klimacki Dariusz [PGE Dystr. O.Łódź]</cp:lastModifiedBy>
  <cp:revision>23</cp:revision>
  <cp:lastPrinted>2021-02-26T13:14:00Z</cp:lastPrinted>
  <dcterms:created xsi:type="dcterms:W3CDTF">2024-01-25T09:26:00Z</dcterms:created>
  <dcterms:modified xsi:type="dcterms:W3CDTF">2024-12-23T12:10:00Z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c5917de6-5cee-4775-abe2-6cb5de6c2dba</vt:lpwstr>
  </property>
</Properties>
</file>