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0BFA5CE2"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141441">
        <w:rPr>
          <w:rFonts w:asciiTheme="minorHAnsi" w:hAnsiTheme="minorHAnsi" w:cstheme="minorHAnsi"/>
          <w:b/>
          <w:bCs/>
          <w:color w:val="17365D" w:themeColor="text2" w:themeShade="BF"/>
          <w:szCs w:val="22"/>
        </w:rPr>
        <w:t>POST/DYS/OLD/GZ/0</w:t>
      </w:r>
      <w:r w:rsidR="00F12542">
        <w:rPr>
          <w:rFonts w:asciiTheme="minorHAnsi" w:hAnsiTheme="minorHAnsi" w:cstheme="minorHAnsi"/>
          <w:b/>
          <w:bCs/>
          <w:color w:val="17365D" w:themeColor="text2" w:themeShade="BF"/>
          <w:szCs w:val="22"/>
        </w:rPr>
        <w:t>3</w:t>
      </w:r>
      <w:r w:rsidR="008A141D">
        <w:rPr>
          <w:rFonts w:asciiTheme="minorHAnsi" w:hAnsiTheme="minorHAnsi" w:cstheme="minorHAnsi"/>
          <w:b/>
          <w:bCs/>
          <w:color w:val="17365D" w:themeColor="text2" w:themeShade="BF"/>
          <w:szCs w:val="22"/>
        </w:rPr>
        <w:t>656</w:t>
      </w:r>
      <w:r w:rsidR="00141441">
        <w:rPr>
          <w:rFonts w:asciiTheme="minorHAnsi" w:hAnsiTheme="minorHAnsi" w:cstheme="minorHAnsi"/>
          <w:b/>
          <w:bCs/>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3271AEC4" w14:textId="2667539A" w:rsidR="004F392B" w:rsidRPr="004B4556" w:rsidRDefault="00F12542" w:rsidP="00F12542">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F12542">
        <w:rPr>
          <w:rFonts w:asciiTheme="minorHAnsi" w:hAnsiTheme="minorHAnsi" w:cstheme="minorHAnsi"/>
          <w:b/>
          <w:i/>
          <w:color w:val="17365D" w:themeColor="text2" w:themeShade="BF"/>
          <w:szCs w:val="22"/>
        </w:rPr>
        <w:t>Usługa przekazywania dokumentów między lokalizacjami</w:t>
      </w: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1C2A6DBE"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8A141D">
        <w:rPr>
          <w:rFonts w:asciiTheme="minorHAnsi" w:hAnsiTheme="minorHAnsi" w:cstheme="minorHAnsi"/>
          <w:color w:val="17365D" w:themeColor="text2" w:themeShade="BF"/>
          <w:sz w:val="20"/>
        </w:rPr>
        <w:t>Grudzień</w:t>
      </w:r>
      <w:r w:rsidR="00F12542">
        <w:rPr>
          <w:rFonts w:asciiTheme="minorHAnsi" w:hAnsiTheme="minorHAnsi" w:cstheme="minorHAnsi"/>
          <w:color w:val="17365D" w:themeColor="text2" w:themeShade="BF"/>
          <w:sz w:val="20"/>
        </w:rPr>
        <w:t xml:space="preserve"> </w:t>
      </w:r>
      <w:r w:rsidR="00947648">
        <w:rPr>
          <w:rFonts w:asciiTheme="minorHAnsi" w:hAnsiTheme="minorHAnsi" w:cstheme="minorHAnsi"/>
          <w:color w:val="17365D" w:themeColor="text2" w:themeShade="BF"/>
          <w:sz w:val="20"/>
        </w:rPr>
        <w:t>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9245B3">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9245B3">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9245B3">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9245B3">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9245B3">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9245B3">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9245B3">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9245B3">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9245B3">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9245B3">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9245B3">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9245B3">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9245B3">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9245B3">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9245B3">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9245B3"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9245B3">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9245B3"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9245B3"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F0DFDC1"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9245B3"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DE830CF" w14:textId="1D83EE6D" w:rsidR="0000429B" w:rsidRPr="0000429B" w:rsidRDefault="005712F0" w:rsidP="00F12542">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F12542" w:rsidRPr="00F12542">
        <w:rPr>
          <w:rFonts w:asciiTheme="minorHAnsi" w:hAnsiTheme="minorHAnsi" w:cstheme="minorHAnsi"/>
          <w:b/>
          <w:sz w:val="20"/>
        </w:rPr>
        <w:t>Usługa przekazywania dokumentów między lokalizacjami</w:t>
      </w:r>
      <w:r w:rsidR="00141441" w:rsidRPr="00141441">
        <w:rPr>
          <w:rFonts w:asciiTheme="minorHAnsi" w:hAnsiTheme="minorHAnsi" w:cstheme="minorHAnsi"/>
          <w:b/>
          <w:sz w:val="20"/>
        </w:rPr>
        <w:t>.</w:t>
      </w:r>
    </w:p>
    <w:p w14:paraId="106CB90B" w14:textId="1AF7C0D4" w:rsidR="00F05C18" w:rsidRPr="0000429B" w:rsidRDefault="0000429B" w:rsidP="005701A0">
      <w:pPr>
        <w:pStyle w:val="Akapitzlist"/>
        <w:numPr>
          <w:ilvl w:val="1"/>
          <w:numId w:val="2"/>
        </w:numPr>
        <w:spacing w:before="120" w:line="24" w:lineRule="atLeast"/>
        <w:outlineLvl w:val="0"/>
        <w:rPr>
          <w:rFonts w:asciiTheme="minorHAnsi" w:hAnsiTheme="minorHAnsi" w:cstheme="minorHAnsi"/>
          <w:sz w:val="20"/>
        </w:rPr>
      </w:pPr>
      <w:r w:rsidRPr="0000429B">
        <w:rPr>
          <w:rFonts w:asciiTheme="minorHAnsi" w:hAnsiTheme="minorHAnsi" w:cstheme="minorHAnsi"/>
          <w:sz w:val="20"/>
        </w:rPr>
        <w:t>Zamawiający nie dopuszcza składania ofert częściowych, ani ofert wariantowych.</w:t>
      </w:r>
    </w:p>
    <w:p w14:paraId="3052255F" w14:textId="2A537B1D" w:rsidR="00E01856" w:rsidRDefault="005712F0" w:rsidP="0000429B">
      <w:pPr>
        <w:pStyle w:val="Akapitzlist"/>
        <w:numPr>
          <w:ilvl w:val="1"/>
          <w:numId w:val="2"/>
        </w:numPr>
        <w:spacing w:before="120" w:line="24" w:lineRule="atLeast"/>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0000429B">
        <w:rPr>
          <w:rFonts w:asciiTheme="minorHAnsi" w:hAnsiTheme="minorHAnsi" w:cstheme="minorHAnsi"/>
          <w:sz w:val="20"/>
        </w:rPr>
        <w:t xml:space="preserve"> zostały określone w załączonym </w:t>
      </w:r>
      <w:r w:rsidRPr="001919C7">
        <w:rPr>
          <w:rFonts w:asciiTheme="minorHAnsi" w:hAnsiTheme="minorHAnsi" w:cstheme="minorHAnsi"/>
          <w:sz w:val="20"/>
        </w:rPr>
        <w:t>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lastRenderedPageBreak/>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8F1D131" w14:textId="5079974E" w:rsidR="00947648" w:rsidRPr="00141441" w:rsidRDefault="00141441" w:rsidP="00141441">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lastRenderedPageBreak/>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5"/>
      <w:bookmarkEnd w:id="102"/>
      <w:bookmarkEnd w:id="103"/>
      <w:bookmarkEnd w:id="104"/>
      <w:bookmarkEnd w:id="105"/>
      <w:bookmarkEnd w:id="106"/>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6"/>
      <w:bookmarkEnd w:id="113"/>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4"/>
    </w:p>
    <w:p w14:paraId="305225AE" w14:textId="2FCC652F" w:rsidR="005E71EB" w:rsidRPr="004B4556" w:rsidRDefault="005E71EB" w:rsidP="002907F0">
      <w:pPr>
        <w:pStyle w:val="Nagwek1"/>
        <w:numPr>
          <w:ilvl w:val="0"/>
          <w:numId w:val="6"/>
        </w:numPr>
        <w:rPr>
          <w:rFonts w:cstheme="minorHAnsi"/>
          <w:sz w:val="20"/>
          <w:szCs w:val="20"/>
        </w:rPr>
      </w:pPr>
      <w:bookmarkStart w:id="115" w:name="_Toc354752429"/>
      <w:bookmarkStart w:id="116" w:name="_Toc516738853"/>
      <w:bookmarkStart w:id="117"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5"/>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6"/>
      <w:bookmarkEnd w:id="117"/>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8" w:name="_Toc354752430"/>
      <w:bookmarkStart w:id="119" w:name="_Toc516566369"/>
      <w:bookmarkStart w:id="120" w:name="_Toc516581639"/>
      <w:bookmarkStart w:id="121" w:name="_Toc516734824"/>
      <w:bookmarkStart w:id="122"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8"/>
      <w:bookmarkEnd w:id="119"/>
      <w:bookmarkEnd w:id="120"/>
      <w:bookmarkEnd w:id="121"/>
      <w:bookmarkEnd w:id="122"/>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516581640"/>
      <w:bookmarkStart w:id="124" w:name="_Toc516734825"/>
      <w:bookmarkStart w:id="125"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3"/>
      <w:bookmarkEnd w:id="124"/>
      <w:bookmarkEnd w:id="125"/>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354752432"/>
      <w:bookmarkStart w:id="127" w:name="_Toc516566371"/>
      <w:bookmarkStart w:id="128" w:name="_Toc516581641"/>
      <w:bookmarkStart w:id="129" w:name="_Toc516734826"/>
      <w:bookmarkStart w:id="130"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6"/>
      <w:bookmarkEnd w:id="127"/>
      <w:bookmarkEnd w:id="128"/>
      <w:bookmarkEnd w:id="129"/>
      <w:bookmarkEnd w:id="130"/>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1" w:name="_Toc354752433"/>
      <w:bookmarkStart w:id="132" w:name="_Toc516566372"/>
      <w:bookmarkStart w:id="133" w:name="_Toc516581642"/>
      <w:bookmarkStart w:id="134" w:name="_Toc516734827"/>
      <w:bookmarkStart w:id="135"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1"/>
      <w:bookmarkEnd w:id="132"/>
      <w:bookmarkEnd w:id="133"/>
      <w:bookmarkEnd w:id="134"/>
      <w:bookmarkEnd w:id="135"/>
    </w:p>
    <w:p w14:paraId="305225B3" w14:textId="77777777" w:rsidR="000B3117" w:rsidRPr="004B4556" w:rsidRDefault="000B3117" w:rsidP="002907F0">
      <w:pPr>
        <w:pStyle w:val="Nagwek1"/>
        <w:numPr>
          <w:ilvl w:val="0"/>
          <w:numId w:val="7"/>
        </w:numPr>
        <w:rPr>
          <w:rFonts w:cstheme="minorHAnsi"/>
          <w:sz w:val="20"/>
          <w:szCs w:val="20"/>
        </w:rPr>
      </w:pPr>
      <w:bookmarkStart w:id="136" w:name="_Toc354752434"/>
      <w:bookmarkStart w:id="137" w:name="_Toc516738858"/>
      <w:bookmarkStart w:id="138" w:name="_Toc69029870"/>
      <w:r w:rsidRPr="004B4556">
        <w:rPr>
          <w:rFonts w:cstheme="minorHAnsi"/>
          <w:sz w:val="20"/>
          <w:szCs w:val="20"/>
        </w:rPr>
        <w:t>OPIS SPOSOBU OBLICZANIA CENY</w:t>
      </w:r>
      <w:bookmarkEnd w:id="136"/>
      <w:bookmarkEnd w:id="137"/>
      <w:bookmarkEnd w:id="138"/>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9"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w:t>
      </w:r>
      <w:r w:rsidRPr="004B4556">
        <w:rPr>
          <w:rFonts w:asciiTheme="minorHAnsi" w:hAnsiTheme="minorHAnsi" w:cstheme="minorHAnsi"/>
          <w:sz w:val="20"/>
        </w:rPr>
        <w:lastRenderedPageBreak/>
        <w:t xml:space="preserve">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0888FFC8" w:rsidR="001B63BB" w:rsidRPr="001B63BB" w:rsidRDefault="002713A0"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0" w:name="_Toc354752445"/>
      <w:bookmarkStart w:id="141" w:name="_Toc516738859"/>
      <w:bookmarkStart w:id="142" w:name="_Toc69029871"/>
      <w:bookmarkEnd w:id="139"/>
      <w:r w:rsidRPr="004B4556">
        <w:rPr>
          <w:rFonts w:cstheme="minorHAnsi"/>
          <w:sz w:val="20"/>
          <w:szCs w:val="20"/>
        </w:rPr>
        <w:t>SPOSÓB POROZUMIEWANIA SIĘ Z WYKONAWCAMI</w:t>
      </w:r>
      <w:bookmarkEnd w:id="140"/>
      <w:bookmarkEnd w:id="141"/>
      <w:bookmarkEnd w:id="142"/>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3" w:name="_Toc354752446"/>
      <w:bookmarkStart w:id="144" w:name="_Toc516566375"/>
      <w:bookmarkStart w:id="145" w:name="_Toc516581645"/>
      <w:bookmarkStart w:id="146" w:name="_Toc516734830"/>
      <w:bookmarkStart w:id="147" w:name="_Toc516738860"/>
      <w:r w:rsidRPr="00BA3B10">
        <w:rPr>
          <w:rFonts w:asciiTheme="minorHAnsi" w:hAnsiTheme="minorHAnsi" w:cstheme="minorHAnsi"/>
          <w:sz w:val="20"/>
        </w:rPr>
        <w:t>W niniejszym postępowaniu korespondencja przekazywana będzie:</w:t>
      </w:r>
      <w:bookmarkEnd w:id="143"/>
      <w:bookmarkEnd w:id="144"/>
      <w:bookmarkEnd w:id="145"/>
      <w:bookmarkEnd w:id="146"/>
      <w:bookmarkEnd w:id="147"/>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8" w:name="_Toc354752447"/>
      <w:bookmarkStart w:id="149" w:name="_Toc516566376"/>
      <w:bookmarkStart w:id="150" w:name="_Toc516581646"/>
      <w:bookmarkStart w:id="151" w:name="_Toc516734831"/>
      <w:bookmarkStart w:id="152"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3" w:name="_Toc354752448"/>
      <w:bookmarkEnd w:id="148"/>
      <w:bookmarkEnd w:id="149"/>
      <w:bookmarkEnd w:id="150"/>
      <w:bookmarkEnd w:id="151"/>
      <w:bookmarkEnd w:id="152"/>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4" w:name="_Toc516566377"/>
      <w:bookmarkStart w:id="155" w:name="_Toc516581647"/>
      <w:bookmarkStart w:id="156" w:name="_Toc516734832"/>
      <w:bookmarkStart w:id="157"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3"/>
      <w:bookmarkEnd w:id="154"/>
      <w:bookmarkEnd w:id="155"/>
      <w:bookmarkEnd w:id="156"/>
      <w:bookmarkEnd w:id="157"/>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8" w:name="_Toc354752462"/>
      <w:bookmarkStart w:id="159" w:name="_Toc516566388"/>
      <w:bookmarkStart w:id="160" w:name="_Toc516581658"/>
      <w:bookmarkStart w:id="161" w:name="_Toc516734843"/>
      <w:bookmarkStart w:id="162" w:name="_Toc516738873"/>
      <w:bookmarkStart w:id="163" w:name="_Toc516566391"/>
      <w:bookmarkStart w:id="164" w:name="_Toc516581661"/>
      <w:bookmarkStart w:id="165" w:name="_Toc516734846"/>
      <w:bookmarkStart w:id="166" w:name="_Toc516738876"/>
      <w:r w:rsidRPr="00BA3B10">
        <w:rPr>
          <w:rFonts w:asciiTheme="minorHAnsi" w:hAnsiTheme="minorHAnsi" w:cstheme="minorHAnsi"/>
          <w:sz w:val="20"/>
        </w:rPr>
        <w:t>Osobą uprawnioną do porozumiewania się z Wykonawcami jest:</w:t>
      </w:r>
      <w:bookmarkEnd w:id="158"/>
      <w:bookmarkEnd w:id="159"/>
      <w:bookmarkEnd w:id="160"/>
      <w:bookmarkEnd w:id="161"/>
      <w:bookmarkEnd w:id="162"/>
    </w:p>
    <w:p w14:paraId="5BB27A9F" w14:textId="2D3AA3CD" w:rsidR="00012AB7" w:rsidRDefault="008C4EC2"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67" w:name="_Toc354752464"/>
      <w:bookmarkStart w:id="168" w:name="_Toc516566389"/>
      <w:bookmarkStart w:id="169" w:name="_Toc516581659"/>
      <w:bookmarkStart w:id="170" w:name="_Toc516734844"/>
      <w:bookmarkStart w:id="171" w:name="_Toc516738874"/>
      <w:r>
        <w:rPr>
          <w:rFonts w:asciiTheme="minorHAnsi" w:hAnsiTheme="minorHAnsi" w:cstheme="minorHAnsi"/>
          <w:b/>
          <w:sz w:val="20"/>
        </w:rPr>
        <w:t>Izabela Kaczorowska-Jakubowska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 xml:space="preserve">Telefon: 42 675 </w:t>
      </w:r>
      <w:r>
        <w:rPr>
          <w:rFonts w:asciiTheme="minorHAnsi" w:hAnsiTheme="minorHAnsi" w:cstheme="minorHAnsi"/>
          <w:b/>
          <w:sz w:val="20"/>
        </w:rPr>
        <w:t>17 48</w:t>
      </w:r>
    </w:p>
    <w:p w14:paraId="180DF200" w14:textId="42CD9CBD" w:rsidR="00B81FA9" w:rsidRDefault="00EA5671" w:rsidP="005F36B5">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005712F0" w:rsidRPr="00B81FA9">
        <w:rPr>
          <w:rFonts w:asciiTheme="minorHAnsi" w:hAnsiTheme="minorHAnsi" w:cstheme="minorHAnsi"/>
          <w:b/>
          <w:sz w:val="20"/>
        </w:rPr>
        <w:t xml:space="preserve">-mail: </w:t>
      </w:r>
      <w:bookmarkEnd w:id="167"/>
      <w:r w:rsidR="008C4EC2">
        <w:rPr>
          <w:rStyle w:val="Hipercze"/>
          <w:rFonts w:asciiTheme="minorHAnsi" w:hAnsiTheme="minorHAnsi" w:cstheme="minorHAnsi"/>
          <w:b/>
          <w:color w:val="auto"/>
          <w:sz w:val="20"/>
          <w:u w:val="none"/>
        </w:rPr>
        <w:fldChar w:fldCharType="begin"/>
      </w:r>
      <w:r w:rsidR="008C4EC2">
        <w:rPr>
          <w:rStyle w:val="Hipercze"/>
          <w:rFonts w:asciiTheme="minorHAnsi" w:hAnsiTheme="minorHAnsi" w:cstheme="minorHAnsi"/>
          <w:b/>
          <w:color w:val="auto"/>
          <w:sz w:val="20"/>
          <w:u w:val="none"/>
        </w:rPr>
        <w:instrText xml:space="preserve"> HYPERLINK "mailto:</w:instrText>
      </w:r>
      <w:r w:rsidR="008C4EC2" w:rsidRPr="008C4EC2">
        <w:rPr>
          <w:rStyle w:val="Hipercze"/>
          <w:rFonts w:asciiTheme="minorHAnsi" w:hAnsiTheme="minorHAnsi" w:cstheme="minorHAnsi"/>
          <w:b/>
          <w:color w:val="auto"/>
          <w:sz w:val="20"/>
          <w:u w:val="none"/>
        </w:rPr>
        <w:instrText>Izabela.Kaczorowska-Jakubowska@pgedystrybucja.pl</w:instrText>
      </w:r>
      <w:r w:rsidR="008C4EC2">
        <w:rPr>
          <w:rStyle w:val="Hipercze"/>
          <w:rFonts w:asciiTheme="minorHAnsi" w:hAnsiTheme="minorHAnsi" w:cstheme="minorHAnsi"/>
          <w:b/>
          <w:color w:val="auto"/>
          <w:sz w:val="20"/>
          <w:u w:val="none"/>
        </w:rPr>
        <w:instrText xml:space="preserve">" </w:instrText>
      </w:r>
      <w:r w:rsidR="008C4EC2">
        <w:rPr>
          <w:rStyle w:val="Hipercze"/>
          <w:rFonts w:asciiTheme="minorHAnsi" w:hAnsiTheme="minorHAnsi" w:cstheme="minorHAnsi"/>
          <w:b/>
          <w:color w:val="auto"/>
          <w:sz w:val="20"/>
          <w:u w:val="none"/>
        </w:rPr>
        <w:fldChar w:fldCharType="separate"/>
      </w:r>
      <w:r w:rsidR="008C4EC2" w:rsidRPr="00C30254">
        <w:rPr>
          <w:rStyle w:val="Hipercze"/>
          <w:rFonts w:asciiTheme="minorHAnsi" w:hAnsiTheme="minorHAnsi" w:cstheme="minorHAnsi"/>
          <w:b/>
          <w:sz w:val="20"/>
        </w:rPr>
        <w:t>Izabela.Kaczorowska-Jakubowska@pgedystrybucja.pl</w:t>
      </w:r>
      <w:r w:rsidR="008C4EC2">
        <w:rPr>
          <w:rStyle w:val="Hipercze"/>
          <w:rFonts w:asciiTheme="minorHAnsi" w:hAnsiTheme="minorHAnsi" w:cstheme="minorHAnsi"/>
          <w:b/>
          <w:color w:val="auto"/>
          <w:sz w:val="20"/>
          <w:u w:val="none"/>
        </w:rPr>
        <w:fldChar w:fldCharType="end"/>
      </w:r>
    </w:p>
    <w:p w14:paraId="260A0BEE" w14:textId="59217CAC"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172" w:name="_Toc516566390"/>
      <w:bookmarkStart w:id="173" w:name="_Toc516581660"/>
      <w:bookmarkStart w:id="174" w:name="_Toc516734845"/>
      <w:bookmarkStart w:id="175" w:name="_Toc516738875"/>
      <w:bookmarkEnd w:id="168"/>
      <w:bookmarkEnd w:id="169"/>
      <w:bookmarkEnd w:id="170"/>
      <w:bookmarkEnd w:id="171"/>
      <w:r w:rsidR="009245B3">
        <w:rPr>
          <w:rFonts w:asciiTheme="minorHAnsi" w:hAnsiTheme="minorHAnsi" w:cstheme="minorHAnsi"/>
          <w:b/>
          <w:sz w:val="20"/>
        </w:rPr>
        <w:fldChar w:fldCharType="begin"/>
      </w:r>
      <w:r w:rsidR="009245B3">
        <w:rPr>
          <w:rFonts w:asciiTheme="minorHAnsi" w:hAnsiTheme="minorHAnsi" w:cstheme="minorHAnsi"/>
          <w:b/>
          <w:sz w:val="20"/>
        </w:rPr>
        <w:instrText xml:space="preserve"> HYPERLINK "mailto:</w:instrText>
      </w:r>
      <w:r w:rsidR="009245B3" w:rsidRPr="009245B3">
        <w:rPr>
          <w:rFonts w:asciiTheme="minorHAnsi" w:hAnsiTheme="minorHAnsi" w:cstheme="minorHAnsi"/>
          <w:b/>
          <w:sz w:val="20"/>
        </w:rPr>
        <w:instrText>Klaudia.Jarosz@pgedystrybucja.pl</w:instrText>
      </w:r>
      <w:r w:rsidR="009245B3">
        <w:rPr>
          <w:rFonts w:asciiTheme="minorHAnsi" w:hAnsiTheme="minorHAnsi" w:cstheme="minorHAnsi"/>
          <w:b/>
          <w:sz w:val="20"/>
        </w:rPr>
        <w:instrText xml:space="preserve">" </w:instrText>
      </w:r>
      <w:r w:rsidR="009245B3">
        <w:rPr>
          <w:rFonts w:asciiTheme="minorHAnsi" w:hAnsiTheme="minorHAnsi" w:cstheme="minorHAnsi"/>
          <w:b/>
          <w:sz w:val="20"/>
        </w:rPr>
        <w:fldChar w:fldCharType="separate"/>
      </w:r>
      <w:r w:rsidR="009245B3" w:rsidRPr="00005DD4">
        <w:rPr>
          <w:rStyle w:val="Hipercze"/>
          <w:rFonts w:asciiTheme="minorHAnsi" w:hAnsiTheme="minorHAnsi" w:cstheme="minorHAnsi"/>
          <w:b/>
          <w:sz w:val="20"/>
        </w:rPr>
        <w:t>Klaudia.Jarosz@pgedystrybucja.pl</w:t>
      </w:r>
      <w:r w:rsidR="009245B3">
        <w:rPr>
          <w:rFonts w:asciiTheme="minorHAnsi" w:hAnsiTheme="minorHAnsi" w:cstheme="minorHAnsi"/>
          <w:b/>
          <w:sz w:val="20"/>
        </w:rPr>
        <w:fldChar w:fldCharType="end"/>
      </w:r>
      <w:r w:rsidR="00F12542">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3"/>
      <w:bookmarkEnd w:id="164"/>
      <w:bookmarkEnd w:id="165"/>
      <w:bookmarkEnd w:id="166"/>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6" w:name="_Toc354752465"/>
      <w:bookmarkStart w:id="177" w:name="_Toc516738877"/>
      <w:bookmarkStart w:id="178"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378023C9"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w:t>
      </w:r>
      <w:r w:rsidR="00593215" w:rsidRPr="005B3439">
        <w:rPr>
          <w:rFonts w:asciiTheme="minorHAnsi" w:hAnsiTheme="minorHAnsi" w:cstheme="minorHAnsi"/>
          <w:sz w:val="20"/>
        </w:rPr>
        <w:t xml:space="preserve">do </w:t>
      </w:r>
      <w:r w:rsidR="00447DC4" w:rsidRPr="005B3439">
        <w:rPr>
          <w:rFonts w:asciiTheme="minorHAnsi" w:hAnsiTheme="minorHAnsi" w:cstheme="minorHAnsi"/>
          <w:sz w:val="20"/>
        </w:rPr>
        <w:t xml:space="preserve">dnia </w:t>
      </w:r>
      <w:r w:rsidR="009245B3">
        <w:rPr>
          <w:rFonts w:asciiTheme="minorHAnsi" w:hAnsiTheme="minorHAnsi" w:cstheme="minorHAnsi"/>
          <w:b/>
          <w:i/>
          <w:color w:val="FF0000"/>
          <w:sz w:val="20"/>
        </w:rPr>
        <w:t>30</w:t>
      </w:r>
      <w:bookmarkStart w:id="184" w:name="_GoBack"/>
      <w:bookmarkEnd w:id="184"/>
      <w:r w:rsidR="00F12542">
        <w:rPr>
          <w:rFonts w:asciiTheme="minorHAnsi" w:hAnsiTheme="minorHAnsi" w:cstheme="minorHAnsi"/>
          <w:b/>
          <w:i/>
          <w:color w:val="FF0000"/>
          <w:sz w:val="20"/>
        </w:rPr>
        <w:t>.12</w:t>
      </w:r>
      <w:r w:rsidR="00947648" w:rsidRPr="008C4EC2">
        <w:rPr>
          <w:rFonts w:asciiTheme="minorHAnsi" w:hAnsiTheme="minorHAnsi" w:cstheme="minorHAnsi"/>
          <w:b/>
          <w:i/>
          <w:color w:val="FF0000"/>
          <w:sz w:val="20"/>
        </w:rPr>
        <w:t>.2024</w:t>
      </w:r>
      <w:r w:rsidR="00447DC4" w:rsidRPr="008C4EC2">
        <w:rPr>
          <w:rFonts w:asciiTheme="minorHAnsi" w:hAnsiTheme="minorHAnsi" w:cstheme="minorHAnsi"/>
          <w:b/>
          <w:i/>
          <w:color w:val="FF0000"/>
          <w:sz w:val="20"/>
        </w:rPr>
        <w:t xml:space="preserve"> </w:t>
      </w:r>
      <w:r w:rsidR="00447DC4" w:rsidRPr="005B3439">
        <w:rPr>
          <w:rFonts w:asciiTheme="minorHAnsi" w:hAnsiTheme="minorHAnsi" w:cstheme="minorHAnsi"/>
          <w:b/>
          <w:i/>
          <w:sz w:val="20"/>
        </w:rPr>
        <w:t>do</w:t>
      </w:r>
      <w:r w:rsidR="00447DC4" w:rsidRPr="00447DC4">
        <w:rPr>
          <w:rFonts w:asciiTheme="minorHAnsi" w:hAnsiTheme="minorHAnsi" w:cstheme="minorHAnsi"/>
          <w:b/>
          <w:i/>
          <w:sz w:val="20"/>
        </w:rPr>
        <w:t xml:space="preserve">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5B3439">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5" w:name="_Toc354752469"/>
      <w:bookmarkStart w:id="186" w:name="_Toc516738881"/>
      <w:bookmarkStart w:id="187" w:name="_Toc69029873"/>
      <w:bookmarkEnd w:id="179"/>
      <w:bookmarkEnd w:id="180"/>
      <w:bookmarkEnd w:id="181"/>
      <w:bookmarkEnd w:id="182"/>
      <w:bookmarkEnd w:id="183"/>
      <w:r w:rsidRPr="004B4556">
        <w:rPr>
          <w:rFonts w:cstheme="minorHAnsi"/>
          <w:sz w:val="20"/>
          <w:szCs w:val="20"/>
        </w:rPr>
        <w:t>TERMIN ZWIĄZANIA OFERTĄ</w:t>
      </w:r>
      <w:bookmarkEnd w:id="185"/>
      <w:bookmarkEnd w:id="186"/>
      <w:bookmarkEnd w:id="187"/>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8" w:name="_Toc354752470"/>
      <w:bookmarkStart w:id="189" w:name="_Toc516566397"/>
      <w:bookmarkStart w:id="190" w:name="_Toc516581667"/>
      <w:bookmarkStart w:id="191" w:name="_Toc516734852"/>
      <w:bookmarkStart w:id="192"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8"/>
      <w:bookmarkEnd w:id="189"/>
      <w:bookmarkEnd w:id="190"/>
      <w:bookmarkEnd w:id="191"/>
      <w:bookmarkEnd w:id="192"/>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3" w:name="_Toc354752471"/>
      <w:bookmarkStart w:id="194" w:name="_Toc516738883"/>
      <w:bookmarkStart w:id="195"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3"/>
      <w:bookmarkEnd w:id="194"/>
      <w:bookmarkEnd w:id="195"/>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6" w:name="_Toc516566400"/>
      <w:bookmarkStart w:id="197" w:name="_Toc516581670"/>
      <w:bookmarkStart w:id="198" w:name="_Toc516734855"/>
      <w:bookmarkStart w:id="199"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6"/>
    <w:bookmarkEnd w:id="197"/>
    <w:bookmarkEnd w:id="198"/>
    <w:bookmarkEnd w:id="199"/>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00" w:name="_Toc354752474"/>
      <w:bookmarkStart w:id="201" w:name="_Toc516738889"/>
      <w:bookmarkStart w:id="202" w:name="_Toc69029875"/>
      <w:bookmarkStart w:id="203" w:name="_Toc516738893"/>
      <w:bookmarkStart w:id="204" w:name="_Toc69029876"/>
      <w:r w:rsidRPr="009E12A0">
        <w:rPr>
          <w:rFonts w:cstheme="minorHAnsi"/>
          <w:sz w:val="20"/>
          <w:szCs w:val="20"/>
        </w:rPr>
        <w:t>ZABEZPIECZENIE NALEŻYTEGO WYKONANIA UMOWY</w:t>
      </w:r>
      <w:bookmarkEnd w:id="200"/>
      <w:bookmarkEnd w:id="201"/>
      <w:bookmarkEnd w:id="202"/>
    </w:p>
    <w:p w14:paraId="6FB8EEF2" w14:textId="7948F4E1" w:rsidR="00C13D9A" w:rsidRPr="00141441" w:rsidRDefault="00141441" w:rsidP="00141441">
      <w:pPr>
        <w:pStyle w:val="Akapitzlist"/>
        <w:numPr>
          <w:ilvl w:val="1"/>
          <w:numId w:val="28"/>
        </w:numPr>
        <w:spacing w:before="120" w:after="120" w:line="24" w:lineRule="atLeast"/>
        <w:outlineLvl w:val="0"/>
        <w:rPr>
          <w:rFonts w:asciiTheme="minorHAnsi" w:hAnsiTheme="minorHAnsi" w:cstheme="minorHAnsi"/>
          <w:b/>
          <w:sz w:val="20"/>
        </w:rPr>
      </w:pPr>
      <w:bookmarkStart w:id="205" w:name="_Toc516566402"/>
      <w:bookmarkStart w:id="206" w:name="_Toc516581674"/>
      <w:bookmarkStart w:id="207" w:name="_Toc516734860"/>
      <w:bookmarkStart w:id="208" w:name="_Toc516738890"/>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zabezpieczenia należytego wykonania zamówienia</w:t>
      </w:r>
      <w:bookmarkEnd w:id="205"/>
      <w:bookmarkEnd w:id="206"/>
      <w:bookmarkEnd w:id="207"/>
      <w:bookmarkEnd w:id="208"/>
      <w:r>
        <w:rPr>
          <w:rFonts w:asciiTheme="minorHAnsi" w:hAnsiTheme="minorHAnsi" w:cstheme="minorBidi"/>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9" w:name="_Toc516581678"/>
      <w:bookmarkStart w:id="210" w:name="_Toc516734864"/>
      <w:bookmarkStart w:id="211" w:name="_Toc516738894"/>
      <w:bookmarkStart w:id="212" w:name="_Toc354752478"/>
      <w:bookmarkStart w:id="213" w:name="_Toc516566406"/>
      <w:bookmarkEnd w:id="203"/>
      <w:bookmarkEnd w:id="204"/>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9"/>
      <w:bookmarkEnd w:id="210"/>
      <w:bookmarkEnd w:id="21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4" w:name="_Toc516738895"/>
      <w:bookmarkStart w:id="215" w:name="_Toc69029877"/>
      <w:r w:rsidRPr="004B4556">
        <w:rPr>
          <w:rFonts w:cstheme="minorHAnsi"/>
          <w:sz w:val="20"/>
          <w:szCs w:val="20"/>
        </w:rPr>
        <w:t>DODATKOWE INFORMACJE</w:t>
      </w:r>
      <w:bookmarkEnd w:id="214"/>
      <w:bookmarkEnd w:id="21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6" w:name="_Toc516581680"/>
      <w:bookmarkStart w:id="217" w:name="_Toc516734866"/>
      <w:bookmarkStart w:id="21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9" w:name="_Toc354752479"/>
      <w:bookmarkEnd w:id="212"/>
      <w:bookmarkEnd w:id="213"/>
      <w:bookmarkEnd w:id="216"/>
      <w:bookmarkEnd w:id="217"/>
      <w:bookmarkEnd w:id="21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0" w:name="_Toc516581681"/>
      <w:bookmarkStart w:id="221" w:name="_Toc516734867"/>
      <w:bookmarkStart w:id="22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0"/>
      <w:bookmarkEnd w:id="221"/>
      <w:bookmarkEnd w:id="22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3" w:name="_Toc354752480"/>
      <w:bookmarkStart w:id="224" w:name="_Toc516566408"/>
      <w:bookmarkStart w:id="225" w:name="_Toc516581682"/>
      <w:bookmarkStart w:id="226" w:name="_Toc516734868"/>
      <w:bookmarkStart w:id="22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8" w:name="_Toc516566409"/>
      <w:bookmarkStart w:id="229" w:name="_Toc516581683"/>
      <w:bookmarkStart w:id="230" w:name="_Toc516734869"/>
      <w:bookmarkStart w:id="231" w:name="_Toc516738899"/>
      <w:bookmarkEnd w:id="223"/>
      <w:bookmarkEnd w:id="224"/>
      <w:bookmarkEnd w:id="225"/>
      <w:bookmarkEnd w:id="226"/>
      <w:bookmarkEnd w:id="22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2" w:name="_Toc354752481"/>
      <w:bookmarkStart w:id="233" w:name="_Toc516566410"/>
      <w:bookmarkStart w:id="234" w:name="_Toc516581684"/>
      <w:bookmarkStart w:id="235" w:name="_Toc516734870"/>
      <w:bookmarkStart w:id="236" w:name="_Toc516738900"/>
      <w:bookmarkEnd w:id="219"/>
      <w:bookmarkEnd w:id="228"/>
      <w:bookmarkEnd w:id="229"/>
      <w:bookmarkEnd w:id="230"/>
      <w:bookmarkEnd w:id="231"/>
    </w:p>
    <w:bookmarkEnd w:id="232"/>
    <w:bookmarkEnd w:id="233"/>
    <w:bookmarkEnd w:id="234"/>
    <w:bookmarkEnd w:id="235"/>
    <w:bookmarkEnd w:id="23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7A7C86CB"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r w:rsidR="0000429B">
        <w:rPr>
          <w:rFonts w:asciiTheme="minorHAnsi" w:hAnsiTheme="minorHAnsi" w:cstheme="minorHAnsi"/>
          <w:sz w:val="20"/>
        </w:rPr>
        <w:t xml:space="preserve">– </w:t>
      </w:r>
      <w:r w:rsidR="0000429B" w:rsidRPr="00037830">
        <w:rPr>
          <w:rFonts w:asciiTheme="minorHAnsi" w:hAnsiTheme="minorHAnsi" w:cstheme="minorHAnsi"/>
          <w:b/>
          <w:sz w:val="20"/>
        </w:rPr>
        <w:t>NIE DOTYCZY</w:t>
      </w:r>
    </w:p>
    <w:p w14:paraId="30E9F13E" w14:textId="61DF47F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w:t>
      </w:r>
      <w:r w:rsidRPr="00060EB6">
        <w:rPr>
          <w:rFonts w:asciiTheme="minorHAnsi" w:hAnsiTheme="minorHAnsi" w:cstheme="minorHAnsi"/>
          <w:sz w:val="20"/>
        </w:rPr>
        <w:lastRenderedPageBreak/>
        <w:t>podlega odrzuceniu na podstawie art. 9.5.1. lit. n. Procedury. W takiej sytuacji Zamawiający może wybrać Najkorzystniejszą Ofertę spośród pozostałych Ofert.</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305225EC" w14:textId="08E9822C" w:rsidR="00CE37BB" w:rsidRPr="004B4556" w:rsidRDefault="00CE37BB" w:rsidP="001963FF">
      <w:pPr>
        <w:pStyle w:val="Nagwek1"/>
        <w:numPr>
          <w:ilvl w:val="0"/>
          <w:numId w:val="17"/>
        </w:numPr>
        <w:rPr>
          <w:rFonts w:cstheme="minorHAnsi"/>
          <w:sz w:val="20"/>
          <w:szCs w:val="20"/>
        </w:rPr>
      </w:pPr>
      <w:bookmarkStart w:id="237" w:name="_Toc516738901"/>
      <w:bookmarkStart w:id="238" w:name="_Toc69029878"/>
      <w:r w:rsidRPr="0001126F">
        <w:rPr>
          <w:rFonts w:cstheme="minorHAnsi"/>
          <w:sz w:val="20"/>
          <w:szCs w:val="20"/>
        </w:rPr>
        <w:t>AUKCJA ELEKTRONICZNA</w:t>
      </w:r>
      <w:bookmarkEnd w:id="237"/>
      <w:bookmarkEnd w:id="238"/>
      <w:r w:rsidR="001D783B" w:rsidRPr="0001126F">
        <w:rPr>
          <w:rFonts w:cstheme="minorHAnsi"/>
          <w:sz w:val="20"/>
          <w:szCs w:val="20"/>
        </w:rPr>
        <w:t xml:space="preserve"> / NEGOCJACJE</w:t>
      </w:r>
      <w:r w:rsidR="001D783B">
        <w:rPr>
          <w:rFonts w:cstheme="minorHAnsi"/>
          <w:sz w:val="20"/>
          <w:szCs w:val="20"/>
        </w:rPr>
        <w:t xml:space="preserve"> HANDLOWE</w:t>
      </w:r>
    </w:p>
    <w:p w14:paraId="1EAA1626" w14:textId="77777777" w:rsidR="00141441" w:rsidRPr="00687AC3"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3105616D" w:rsidR="0021314B" w:rsidRPr="00141441"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9" w:name="_Toc8212194"/>
      <w:bookmarkStart w:id="240" w:name="_Toc354752482"/>
      <w:bookmarkStart w:id="241" w:name="_Toc516738902"/>
      <w:r w:rsidRPr="001F1C4E">
        <w:rPr>
          <w:rFonts w:asciiTheme="minorHAnsi" w:hAnsiTheme="minorHAnsi" w:cstheme="minorHAnsi"/>
          <w:b/>
          <w:color w:val="365F91" w:themeColor="accent1" w:themeShade="BF"/>
          <w:sz w:val="20"/>
        </w:rPr>
        <w:t xml:space="preserve">SYSTEM ZAKUPOWY </w:t>
      </w:r>
      <w:bookmarkEnd w:id="23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 xml:space="preserve">w pliku „Regulacje i </w:t>
        </w:r>
        <w:r w:rsidRPr="005B3439">
          <w:rPr>
            <w:rStyle w:val="Hipercze"/>
            <w:rFonts w:asciiTheme="minorHAnsi" w:hAnsiTheme="minorHAnsi" w:cstheme="minorHAnsi"/>
            <w:sz w:val="20"/>
          </w:rPr>
          <w:t>procedury</w:t>
        </w:r>
        <w:r w:rsidRPr="00EC1369">
          <w:rPr>
            <w:rStyle w:val="Hipercze"/>
            <w:rFonts w:asciiTheme="minorHAnsi" w:hAnsiTheme="minorHAnsi" w:cstheme="minorHAnsi"/>
            <w:sz w:val="20"/>
          </w:rPr>
          <w:t xml:space="preserve">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w:t>
      </w:r>
      <w:r w:rsidRPr="005B3439">
        <w:rPr>
          <w:rFonts w:asciiTheme="minorHAnsi" w:hAnsiTheme="minorHAnsi" w:cstheme="minorHAnsi"/>
          <w:sz w:val="20"/>
        </w:rPr>
        <w:t>rozmiar</w:t>
      </w:r>
      <w:r w:rsidRPr="004B4556">
        <w:rPr>
          <w:rFonts w:asciiTheme="minorHAnsi" w:hAnsiTheme="minorHAnsi" w:cstheme="minorHAnsi"/>
          <w:sz w:val="20"/>
        </w:rPr>
        <w:t xml:space="preserve">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562606"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rPr>
      </w:pPr>
      <w:r w:rsidRPr="00562606">
        <w:rPr>
          <w:rFonts w:asciiTheme="minorHAnsi" w:hAnsiTheme="minorHAnsi" w:cstheme="minorHAnsi"/>
          <w:sz w:val="20"/>
        </w:rPr>
        <w:t xml:space="preserve">email: </w:t>
      </w:r>
      <w:hyperlink r:id="rId24" w:history="1">
        <w:r w:rsidRPr="00562606">
          <w:rPr>
            <w:rStyle w:val="Hipercze"/>
            <w:rFonts w:asciiTheme="minorHAnsi" w:hAnsiTheme="minorHAnsi" w:cstheme="minorHAnsi"/>
            <w:b/>
            <w:sz w:val="20"/>
          </w:rPr>
          <w:t>helpdesk.zakupy@gkpge.pl</w:t>
        </w:r>
      </w:hyperlink>
      <w:r w:rsidRPr="00562606">
        <w:rPr>
          <w:rFonts w:asciiTheme="minorHAnsi" w:hAnsiTheme="minorHAnsi" w:cstheme="minorHAnsi"/>
          <w:sz w:val="20"/>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sz w:val="20"/>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414C9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Zakres wsparcia dostępny na: https://pgedystrybucja.pl/przetargi</w:t>
      </w: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42" w:name="_Toc69029879"/>
      <w:r w:rsidRPr="00891C1E">
        <w:rPr>
          <w:rFonts w:cstheme="minorHAnsi"/>
          <w:color w:val="auto"/>
          <w:sz w:val="20"/>
          <w:szCs w:val="20"/>
        </w:rPr>
        <w:t>ZAŁĄCZNIKI</w:t>
      </w:r>
      <w:bookmarkEnd w:id="240"/>
      <w:bookmarkEnd w:id="241"/>
      <w:bookmarkEnd w:id="24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3" w:name="_Toc354752483"/>
      <w:bookmarkStart w:id="244" w:name="_Toc516566412"/>
      <w:bookmarkStart w:id="245" w:name="_Toc516581686"/>
      <w:bookmarkStart w:id="246" w:name="_Toc516734873"/>
      <w:bookmarkStart w:id="24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3"/>
      <w:bookmarkEnd w:id="244"/>
      <w:bookmarkEnd w:id="245"/>
      <w:bookmarkEnd w:id="246"/>
      <w:bookmarkEnd w:id="247"/>
    </w:p>
    <w:p w14:paraId="1D158583" w14:textId="3E9AC1B4" w:rsidR="001C0F20" w:rsidRDefault="001C0F20" w:rsidP="001C0F20">
      <w:pPr>
        <w:spacing w:line="276" w:lineRule="auto"/>
        <w:ind w:firstLine="567"/>
        <w:outlineLvl w:val="0"/>
        <w:rPr>
          <w:rFonts w:asciiTheme="minorHAnsi" w:hAnsiTheme="minorHAnsi" w:cstheme="minorHAnsi"/>
          <w:sz w:val="20"/>
        </w:rPr>
      </w:pPr>
      <w:bookmarkStart w:id="248" w:name="_Toc354752484"/>
      <w:bookmarkStart w:id="249" w:name="_Toc516581687"/>
      <w:bookmarkStart w:id="250" w:name="_Toc516734874"/>
      <w:bookmarkStart w:id="25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52" w:name="_Toc354752485"/>
      <w:bookmarkEnd w:id="248"/>
      <w:r w:rsidRPr="00365417">
        <w:rPr>
          <w:rFonts w:asciiTheme="minorHAnsi" w:hAnsiTheme="minorHAnsi" w:cstheme="minorHAnsi"/>
          <w:sz w:val="20"/>
        </w:rPr>
        <w:t xml:space="preserve"> </w:t>
      </w:r>
      <w:bookmarkEnd w:id="252"/>
      <w:r w:rsidRPr="00365417">
        <w:rPr>
          <w:rFonts w:asciiTheme="minorHAnsi" w:hAnsiTheme="minorHAnsi" w:cstheme="minorHAnsi"/>
          <w:sz w:val="20"/>
        </w:rPr>
        <w:t>Szczegółowy 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9"/>
      <w:bookmarkEnd w:id="250"/>
      <w:bookmarkEnd w:id="25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53" w:name="_Toc354752486"/>
      <w:bookmarkStart w:id="254" w:name="_Toc516581688"/>
      <w:bookmarkStart w:id="255" w:name="_Toc516734875"/>
      <w:bookmarkStart w:id="25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53"/>
    <w:bookmarkEnd w:id="254"/>
    <w:bookmarkEnd w:id="255"/>
    <w:bookmarkEnd w:id="256"/>
    <w:p w14:paraId="760FA244" w14:textId="08232762" w:rsidR="001C0F20"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1071BB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245B3">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245B3">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5518E18"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90A16">
          <w:rPr>
            <w:rFonts w:asciiTheme="minorHAnsi" w:hAnsiTheme="minorHAnsi" w:cstheme="minorHAnsi"/>
            <w:b/>
            <w:sz w:val="18"/>
            <w:szCs w:val="18"/>
          </w:rPr>
          <w:t>POST/DYS/OLD/GZ/0</w:t>
        </w:r>
        <w:r w:rsidR="00F12542">
          <w:rPr>
            <w:rFonts w:asciiTheme="minorHAnsi" w:hAnsiTheme="minorHAnsi" w:cstheme="minorHAnsi"/>
            <w:b/>
            <w:sz w:val="18"/>
            <w:szCs w:val="18"/>
          </w:rPr>
          <w:t>3</w:t>
        </w:r>
        <w:r w:rsidR="008A141D">
          <w:rPr>
            <w:rFonts w:asciiTheme="minorHAnsi" w:hAnsiTheme="minorHAnsi" w:cstheme="minorHAnsi"/>
            <w:b/>
            <w:sz w:val="18"/>
            <w:szCs w:val="18"/>
          </w:rPr>
          <w:t>656</w:t>
        </w:r>
        <w:r w:rsidR="00141441">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29B"/>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144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458F"/>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439"/>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1D"/>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4EC2"/>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45B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0A16"/>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19E4"/>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8A5"/>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1525"/>
    <w:rsid w:val="00F12542"/>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 Id="rId30"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SWZ_03656_2024.docx</dmsv2BaseFileName>
    <dmsv2BaseDisplayName xmlns="http://schemas.microsoft.com/sharepoint/v3">SWZ_03656_2024</dmsv2BaseDisplayName>
    <dmsv2SWPP2ObjectNumber xmlns="http://schemas.microsoft.com/sharepoint/v3">POST/DYS/OLD/GZ/03656/2024                        </dmsv2SWPP2ObjectNumber>
    <dmsv2SWPP2SumMD5 xmlns="http://schemas.microsoft.com/sharepoint/v3">3d0b74ba9f348fc495103ffd1ab6960c</dmsv2SWPP2SumMD5>
    <dmsv2BaseMoved xmlns="http://schemas.microsoft.com/sharepoint/v3">false</dmsv2BaseMoved>
    <dmsv2BaseIsSensitive xmlns="http://schemas.microsoft.com/sharepoint/v3">true</dmsv2BaseIsSensitive>
    <dmsv2SWPP2IDSWPP2 xmlns="http://schemas.microsoft.com/sharepoint/v3">665136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21275301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000000010007000200000003</dmsv2SWPP2ObjectDepartment>
    <dmsv2SWPP2ObjectName xmlns="http://schemas.microsoft.com/sharepoint/v3">Postępowanie</dmsv2SWPP2ObjectName>
    <_dlc_DocId xmlns="a19cb1c7-c5c7-46d4-85ae-d83685407bba">AEASQFSYQUA4-937588647-798</_dlc_DocId>
    <_dlc_DocIdUrl xmlns="a19cb1c7-c5c7-46d4-85ae-d83685407bba">
      <Url>https://swpp2.dms.gkpge.pl/sites/32/_layouts/15/DocIdRedir.aspx?ID=AEASQFSYQUA4-937588647-798</Url>
      <Description>AEASQFSYQUA4-937588647-798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B5E9BB1-2EA3-4E62-96E2-4EE3EC86EBA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74AD2E73-097F-4F7B-9906-446A3AE88184}">
  <ds:schemaRefs>
    <ds:schemaRef ds:uri="http://schemas.openxmlformats.org/officeDocument/2006/bibliography"/>
  </ds:schemaRefs>
</ds:datastoreItem>
</file>

<file path=customXml/itemProps6.xml><?xml version="1.0" encoding="utf-8"?>
<ds:datastoreItem xmlns:ds="http://schemas.openxmlformats.org/officeDocument/2006/customXml" ds:itemID="{11E5C2B9-379C-4E8F-BD6F-31C7FA73BBC6}"/>
</file>

<file path=docProps/app.xml><?xml version="1.0" encoding="utf-8"?>
<Properties xmlns="http://schemas.openxmlformats.org/officeDocument/2006/extended-properties" xmlns:vt="http://schemas.openxmlformats.org/officeDocument/2006/docPropsVTypes">
  <Template>Normal</Template>
  <TotalTime>1178</TotalTime>
  <Pages>10</Pages>
  <Words>4104</Words>
  <Characters>24625</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POST/DYS/OLD/GZ/03656/2024</dc:subject>
  <dc:creator>Kurpiewska Katarzyna [PGE S.A.]</dc:creator>
  <cp:lastModifiedBy>Kaczorowska-Jakubowska Izabela [PGE Dystr. O.Łódź]</cp:lastModifiedBy>
  <cp:revision>279</cp:revision>
  <cp:lastPrinted>2021-02-26T13:14:00Z</cp:lastPrinted>
  <dcterms:created xsi:type="dcterms:W3CDTF">2021-04-09T12:53:00Z</dcterms:created>
  <dcterms:modified xsi:type="dcterms:W3CDTF">2024-12-17T12:46:00Z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b2439fe0-a966-4605-8f48-b5a665e1089e</vt:lpwstr>
  </property>
</Properties>
</file>