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3A49305"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264F36">
        <w:rPr>
          <w:rFonts w:asciiTheme="minorHAnsi" w:hAnsiTheme="minorHAnsi" w:cstheme="minorHAnsi"/>
          <w:b/>
          <w:bCs/>
          <w:color w:val="17365D" w:themeColor="text2" w:themeShade="BF"/>
          <w:szCs w:val="22"/>
        </w:rPr>
        <w:t>POST/DYS/OLD/GZ/</w:t>
      </w:r>
      <w:r w:rsidR="00734500">
        <w:rPr>
          <w:rFonts w:asciiTheme="minorHAnsi" w:hAnsiTheme="minorHAnsi" w:cstheme="minorHAnsi"/>
          <w:b/>
          <w:bCs/>
          <w:color w:val="17365D" w:themeColor="text2" w:themeShade="BF"/>
          <w:szCs w:val="22"/>
        </w:rPr>
        <w:t>0</w:t>
      </w:r>
      <w:r w:rsidR="00502DCD">
        <w:rPr>
          <w:rFonts w:asciiTheme="minorHAnsi" w:hAnsiTheme="minorHAnsi" w:cstheme="minorHAnsi"/>
          <w:b/>
          <w:bCs/>
          <w:color w:val="17365D" w:themeColor="text2" w:themeShade="BF"/>
          <w:szCs w:val="22"/>
        </w:rPr>
        <w:t>3</w:t>
      </w:r>
      <w:r w:rsidR="00C70397">
        <w:rPr>
          <w:rFonts w:asciiTheme="minorHAnsi" w:hAnsiTheme="minorHAnsi" w:cstheme="minorHAnsi"/>
          <w:b/>
          <w:bCs/>
          <w:color w:val="17365D" w:themeColor="text2" w:themeShade="BF"/>
          <w:szCs w:val="22"/>
        </w:rPr>
        <w:t>288</w:t>
      </w:r>
      <w:r w:rsidR="002D5873">
        <w:rPr>
          <w:rFonts w:asciiTheme="minorHAnsi" w:hAnsiTheme="minorHAnsi" w:cstheme="minorHAnsi"/>
          <w:b/>
          <w:bCs/>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22E4AF60" w14:textId="629A9C40" w:rsidR="002F0283" w:rsidRPr="00C70397" w:rsidRDefault="00C70397" w:rsidP="00C70397">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9646" w:themeFill="accent6"/>
        <w:tabs>
          <w:tab w:val="right" w:pos="9072"/>
        </w:tabs>
        <w:jc w:val="center"/>
        <w:rPr>
          <w:b/>
          <w:i/>
          <w:color w:val="1F497D" w:themeColor="text2"/>
          <w:sz w:val="28"/>
          <w:szCs w:val="28"/>
        </w:rPr>
      </w:pPr>
      <w:r w:rsidRPr="00C70397">
        <w:rPr>
          <w:b/>
          <w:i/>
          <w:color w:val="1F497D" w:themeColor="text2"/>
          <w:spacing w:val="-15"/>
          <w:sz w:val="28"/>
          <w:szCs w:val="28"/>
        </w:rPr>
        <w:t>Sukcesywne wyk. prac proj. i robót budowlanych polegających na wyk. przyłączy lub linii niskiego napięcia dla celów przyłączenia nowych odbiorców na terenie PGE Dystrybucja S.A. Oddział Łódź na obszarze działania RE Zgierz-Pabianice w obrębie: Miasto Aleksandrów Łódzki, Gmina Aleksandrów Łódzki, Gmina Wartkowice</w:t>
      </w:r>
    </w:p>
    <w:p w14:paraId="495C80AC" w14:textId="77777777" w:rsidR="002F0283" w:rsidRDefault="002F0283" w:rsidP="004F392B">
      <w:pPr>
        <w:pStyle w:val="Tekstpodstawowy"/>
        <w:tabs>
          <w:tab w:val="right" w:pos="9072"/>
        </w:tabs>
        <w:jc w:val="center"/>
        <w:rPr>
          <w:rFonts w:asciiTheme="minorHAnsi" w:hAnsiTheme="minorHAnsi" w:cstheme="minorHAnsi"/>
          <w:color w:val="17365D" w:themeColor="text2" w:themeShade="BF"/>
          <w:sz w:val="20"/>
        </w:rPr>
      </w:pPr>
    </w:p>
    <w:p w14:paraId="174FA9D8" w14:textId="77777777" w:rsidR="002F0283" w:rsidRDefault="002F0283" w:rsidP="004F392B">
      <w:pPr>
        <w:pStyle w:val="Tekstpodstawowy"/>
        <w:tabs>
          <w:tab w:val="right" w:pos="9072"/>
        </w:tabs>
        <w:jc w:val="center"/>
        <w:rPr>
          <w:rFonts w:asciiTheme="minorHAnsi" w:hAnsiTheme="minorHAnsi" w:cstheme="minorHAnsi"/>
          <w:color w:val="17365D" w:themeColor="text2" w:themeShade="BF"/>
          <w:sz w:val="20"/>
        </w:rPr>
      </w:pPr>
    </w:p>
    <w:p w14:paraId="632148A6" w14:textId="77777777" w:rsidR="002F0283" w:rsidRDefault="002F0283" w:rsidP="004F392B">
      <w:pPr>
        <w:pStyle w:val="Tekstpodstawowy"/>
        <w:tabs>
          <w:tab w:val="right" w:pos="9072"/>
        </w:tabs>
        <w:jc w:val="center"/>
        <w:rPr>
          <w:rFonts w:asciiTheme="minorHAnsi" w:hAnsiTheme="minorHAnsi" w:cstheme="minorHAnsi"/>
          <w:color w:val="17365D" w:themeColor="text2" w:themeShade="BF"/>
          <w:sz w:val="20"/>
        </w:rPr>
      </w:pPr>
    </w:p>
    <w:p w14:paraId="3289A1A5" w14:textId="77777777" w:rsidR="002F0283" w:rsidRDefault="002F0283" w:rsidP="004F392B">
      <w:pPr>
        <w:pStyle w:val="Tekstpodstawowy"/>
        <w:tabs>
          <w:tab w:val="right" w:pos="9072"/>
        </w:tabs>
        <w:jc w:val="center"/>
        <w:rPr>
          <w:rFonts w:asciiTheme="minorHAnsi" w:hAnsiTheme="minorHAnsi" w:cstheme="minorHAnsi"/>
          <w:color w:val="17365D" w:themeColor="text2" w:themeShade="BF"/>
          <w:sz w:val="20"/>
        </w:rPr>
      </w:pPr>
    </w:p>
    <w:p w14:paraId="578DAD90" w14:textId="00DD2090"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3B7CFA">
        <w:rPr>
          <w:rFonts w:asciiTheme="minorHAnsi" w:hAnsiTheme="minorHAnsi" w:cstheme="minorHAnsi"/>
          <w:color w:val="17365D" w:themeColor="text2" w:themeShade="BF"/>
          <w:sz w:val="20"/>
        </w:rPr>
        <w:t xml:space="preserve"> </w:t>
      </w:r>
      <w:r w:rsidR="00C70397">
        <w:rPr>
          <w:rFonts w:asciiTheme="minorHAnsi" w:hAnsiTheme="minorHAnsi" w:cstheme="minorHAnsi"/>
          <w:color w:val="17365D" w:themeColor="text2" w:themeShade="BF"/>
          <w:sz w:val="20"/>
        </w:rPr>
        <w:t>listopad</w:t>
      </w:r>
      <w:r w:rsidR="00947648">
        <w:rPr>
          <w:rFonts w:asciiTheme="minorHAnsi" w:hAnsiTheme="minorHAnsi" w:cstheme="minorHAns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2759E8">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2759E8">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2759E8">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2759E8">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2759E8">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2759E8">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2759E8">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2759E8">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2759E8">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2759E8">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2759E8">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2759E8">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2759E8">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2759E8">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2759E8">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2759E8"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2759E8">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2759E8"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2759E8"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2759E8"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3994FE48" w14:textId="5E57493C" w:rsidR="00AD3257" w:rsidRDefault="005712F0" w:rsidP="00AD3257">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jest</w:t>
      </w:r>
      <w:r w:rsidR="00734500">
        <w:rPr>
          <w:rFonts w:asciiTheme="minorHAnsi" w:hAnsiTheme="minorHAnsi" w:cstheme="minorHAnsi"/>
          <w:sz w:val="20"/>
        </w:rPr>
        <w:t>:</w:t>
      </w:r>
    </w:p>
    <w:p w14:paraId="059FAA3D" w14:textId="77777777" w:rsidR="00C70397" w:rsidRPr="00C70397" w:rsidRDefault="00C70397" w:rsidP="00C70397">
      <w:pPr>
        <w:pStyle w:val="Akapitzlist"/>
        <w:spacing w:before="120" w:line="24" w:lineRule="atLeast"/>
        <w:outlineLvl w:val="0"/>
        <w:rPr>
          <w:rFonts w:asciiTheme="minorHAnsi" w:hAnsiTheme="minorHAnsi" w:cstheme="minorHAnsi"/>
          <w:b/>
          <w:sz w:val="20"/>
        </w:rPr>
      </w:pPr>
      <w:r w:rsidRPr="00C70397">
        <w:rPr>
          <w:rFonts w:asciiTheme="minorHAnsi" w:hAnsiTheme="minorHAnsi" w:cstheme="minorHAnsi"/>
          <w:b/>
          <w:color w:val="000000"/>
          <w:spacing w:val="-15"/>
          <w:sz w:val="24"/>
          <w:szCs w:val="24"/>
        </w:rPr>
        <w:t>Sukcesywne wyk. prac proj. i robót budowlanych polegających na wyk. przyłączy lub linii niskiego napięcia dla celów przyłączenia nowych odbiorców na terenie PGE Dystrybucja S.A. Oddział Łódź na obszarze działania RE Zgierz-Pabianice w obrębie: Miasto Aleksandrów Łódzki, Gmina Aleksandrów Łódzki, Gmina Wartkowice</w:t>
      </w:r>
    </w:p>
    <w:p w14:paraId="106CB90B" w14:textId="2999A019" w:rsidR="00F05C18" w:rsidRDefault="00264F36" w:rsidP="00264F36">
      <w:pPr>
        <w:pStyle w:val="Akapitzlist"/>
        <w:numPr>
          <w:ilvl w:val="1"/>
          <w:numId w:val="2"/>
        </w:numPr>
        <w:spacing w:before="120" w:line="24" w:lineRule="atLeast"/>
        <w:outlineLvl w:val="0"/>
        <w:rPr>
          <w:rFonts w:asciiTheme="minorHAnsi" w:hAnsiTheme="minorHAnsi" w:cstheme="minorHAnsi"/>
          <w:sz w:val="20"/>
        </w:rPr>
      </w:pPr>
      <w:r w:rsidRPr="00AD65B1">
        <w:rPr>
          <w:rFonts w:asciiTheme="minorHAnsi" w:hAnsiTheme="minorHAnsi" w:cstheme="minorHAnsi"/>
          <w:sz w:val="20"/>
        </w:rPr>
        <w:t>Zamawiający nie dopuszcza składania ofert częściowych, ani ofert wariantowych.</w:t>
      </w: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lastRenderedPageBreak/>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6312AE4" w14:textId="5011FA05" w:rsidR="002B67E0" w:rsidRPr="00066EF5" w:rsidRDefault="00264F36" w:rsidP="002B67E0">
      <w:pPr>
        <w:numPr>
          <w:ilvl w:val="1"/>
          <w:numId w:val="14"/>
        </w:numPr>
        <w:spacing w:before="120" w:line="24" w:lineRule="atLeast"/>
        <w:ind w:left="567" w:hanging="567"/>
        <w:contextualSpacing/>
        <w:outlineLvl w:val="0"/>
        <w:rPr>
          <w:rFonts w:asciiTheme="minorHAnsi" w:hAnsiTheme="minorHAnsi" w:cstheme="minorHAnsi"/>
          <w:sz w:val="20"/>
        </w:rPr>
      </w:pPr>
      <w:bookmarkStart w:id="67" w:name="_Toc354752376"/>
      <w:bookmarkStart w:id="68" w:name="_Toc516581596"/>
      <w:bookmarkStart w:id="69" w:name="_Toc516738801"/>
      <w:bookmarkStart w:id="70" w:name="_Toc69029867"/>
      <w:r w:rsidRPr="002B67E0">
        <w:rPr>
          <w:rFonts w:asciiTheme="minorHAnsi" w:hAnsiTheme="minorHAnsi" w:cstheme="minorHAnsi"/>
          <w:sz w:val="20"/>
        </w:rPr>
        <w:t xml:space="preserve">    </w:t>
      </w:r>
      <w:bookmarkStart w:id="71" w:name="_Toc516566320"/>
      <w:bookmarkStart w:id="72" w:name="_Toc516581588"/>
      <w:bookmarkStart w:id="73" w:name="_Toc516734761"/>
      <w:bookmarkStart w:id="74" w:name="_Toc516738791"/>
      <w:r w:rsidR="002B67E0" w:rsidRPr="00203C48">
        <w:rPr>
          <w:rFonts w:asciiTheme="minorHAnsi" w:hAnsiTheme="minorHAnsi" w:cstheme="minorHAnsi"/>
          <w:sz w:val="20"/>
        </w:rPr>
        <w:t xml:space="preserve">Wykonawca zobowiązany będzie do wniesienia wadium przed upływem terminu składania ofert </w:t>
      </w:r>
      <w:r w:rsidR="002B67E0" w:rsidRPr="00203C48">
        <w:rPr>
          <w:rFonts w:asciiTheme="minorHAnsi" w:hAnsiTheme="minorHAnsi" w:cstheme="minorHAnsi"/>
          <w:sz w:val="20"/>
        </w:rPr>
        <w:br/>
        <w:t>w wysokości:</w:t>
      </w:r>
      <w:r w:rsidR="002B67E0">
        <w:rPr>
          <w:rFonts w:asciiTheme="minorHAnsi" w:hAnsiTheme="minorHAnsi" w:cstheme="minorHAnsi"/>
          <w:sz w:val="20"/>
        </w:rPr>
        <w:t xml:space="preserve"> </w:t>
      </w:r>
      <w:r w:rsidR="002F0283">
        <w:rPr>
          <w:rFonts w:asciiTheme="minorHAnsi" w:hAnsiTheme="minorHAnsi" w:cstheme="minorHAnsi"/>
          <w:color w:val="002060"/>
          <w:sz w:val="20"/>
          <w:u w:val="single"/>
        </w:rPr>
        <w:t>8</w:t>
      </w:r>
      <w:r w:rsidR="002B67E0" w:rsidRPr="00066EF5">
        <w:rPr>
          <w:rFonts w:asciiTheme="minorHAnsi" w:hAnsiTheme="minorHAnsi" w:cstheme="minorHAnsi"/>
          <w:color w:val="002060"/>
          <w:sz w:val="20"/>
          <w:u w:val="single"/>
        </w:rPr>
        <w:t xml:space="preserve"> 000,00 zł (słownie: </w:t>
      </w:r>
      <w:r w:rsidR="002F0283">
        <w:rPr>
          <w:rFonts w:asciiTheme="minorHAnsi" w:hAnsiTheme="minorHAnsi" w:cstheme="minorHAnsi"/>
          <w:color w:val="002060"/>
          <w:sz w:val="20"/>
          <w:u w:val="single"/>
        </w:rPr>
        <w:t>osiem</w:t>
      </w:r>
      <w:r w:rsidR="00E452AD">
        <w:rPr>
          <w:rFonts w:asciiTheme="minorHAnsi" w:hAnsiTheme="minorHAnsi" w:cstheme="minorHAnsi"/>
          <w:color w:val="002060"/>
          <w:sz w:val="20"/>
          <w:u w:val="single"/>
        </w:rPr>
        <w:t xml:space="preserve"> </w:t>
      </w:r>
      <w:r w:rsidR="002B67E0" w:rsidRPr="00066EF5">
        <w:rPr>
          <w:rFonts w:asciiTheme="minorHAnsi" w:hAnsiTheme="minorHAnsi" w:cstheme="minorHAnsi"/>
          <w:color w:val="002060"/>
          <w:sz w:val="20"/>
          <w:u w:val="single"/>
        </w:rPr>
        <w:t>tysięcy złotych)</w:t>
      </w:r>
    </w:p>
    <w:p w14:paraId="3A226FD5" w14:textId="6250073A" w:rsidR="00C751AA" w:rsidRPr="002B67E0" w:rsidRDefault="00C751AA" w:rsidP="00370E53">
      <w:pPr>
        <w:pStyle w:val="Akapitzlist"/>
        <w:numPr>
          <w:ilvl w:val="1"/>
          <w:numId w:val="14"/>
        </w:numPr>
        <w:spacing w:before="120" w:line="24" w:lineRule="atLeast"/>
        <w:ind w:left="567" w:hanging="567"/>
        <w:outlineLvl w:val="0"/>
        <w:rPr>
          <w:rFonts w:asciiTheme="minorHAnsi" w:hAnsiTheme="minorHAnsi" w:cstheme="minorHAnsi"/>
          <w:sz w:val="20"/>
        </w:rPr>
      </w:pPr>
      <w:r w:rsidRPr="002B67E0">
        <w:rPr>
          <w:rFonts w:asciiTheme="minorHAnsi" w:hAnsiTheme="minorHAnsi" w:cstheme="minorHAnsi"/>
          <w:sz w:val="20"/>
        </w:rPr>
        <w:t>Wadium wnosi się na</w:t>
      </w:r>
      <w:r w:rsidRPr="002B67E0">
        <w:rPr>
          <w:rFonts w:asciiTheme="minorHAnsi" w:hAnsiTheme="minorHAnsi" w:cstheme="minorHAnsi"/>
          <w:bCs/>
          <w:sz w:val="20"/>
        </w:rPr>
        <w:t xml:space="preserve"> cały</w:t>
      </w:r>
      <w:r w:rsidRPr="002B67E0">
        <w:rPr>
          <w:rFonts w:asciiTheme="minorHAnsi" w:hAnsiTheme="minorHAnsi" w:cstheme="minorHAnsi"/>
          <w:sz w:val="20"/>
        </w:rPr>
        <w:t xml:space="preserve"> okres związania ofertą</w:t>
      </w:r>
      <w:r w:rsidRPr="002B67E0">
        <w:rPr>
          <w:rFonts w:asciiTheme="minorHAnsi" w:hAnsiTheme="minorHAnsi" w:cstheme="minorHAnsi"/>
          <w:bCs/>
          <w:sz w:val="20"/>
        </w:rPr>
        <w:t>.</w:t>
      </w:r>
      <w:bookmarkEnd w:id="71"/>
      <w:bookmarkEnd w:id="72"/>
      <w:bookmarkEnd w:id="73"/>
      <w:bookmarkEnd w:id="74"/>
    </w:p>
    <w:p w14:paraId="5629082F"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F2BC9B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DE5643D"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7443696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592E7352"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660AFCE9" w14:textId="77777777" w:rsidR="00C751AA" w:rsidRPr="004B4556" w:rsidRDefault="00C751AA" w:rsidP="00C751AA">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4E95549B" w14:textId="77777777" w:rsidR="00C751AA" w:rsidRPr="004B4556" w:rsidRDefault="00C751AA" w:rsidP="00C751AA">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1DB8F9B" w14:textId="77777777" w:rsidR="00C751AA" w:rsidRPr="004B4556" w:rsidRDefault="00C751AA" w:rsidP="00C751AA">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4C116E">
        <w:rPr>
          <w:rFonts w:asciiTheme="minorHAnsi" w:hAnsiTheme="minorHAnsi" w:cstheme="minorHAnsi"/>
          <w:b/>
          <w:sz w:val="20"/>
        </w:rPr>
        <w:t>50 1240 6292 1111 0010 3590 2954</w:t>
      </w:r>
    </w:p>
    <w:p w14:paraId="6F210A38" w14:textId="572C4ACF" w:rsidR="00C751AA" w:rsidRPr="00C751AA" w:rsidRDefault="00C751AA" w:rsidP="00264F36">
      <w:pPr>
        <w:autoSpaceDE w:val="0"/>
        <w:autoSpaceDN w:val="0"/>
        <w:spacing w:before="120" w:after="120" w:line="24" w:lineRule="atLeast"/>
        <w:ind w:firstLine="567"/>
        <w:jc w:val="left"/>
        <w:rPr>
          <w:rFonts w:asciiTheme="minorHAnsi" w:hAnsiTheme="minorHAnsi" w:cstheme="minorHAnsi"/>
          <w:b/>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Pr="004C116E">
        <w:rPr>
          <w:rFonts w:asciiTheme="minorHAnsi" w:hAnsiTheme="minorHAnsi" w:cstheme="minorHAnsi"/>
          <w:b/>
          <w:sz w:val="20"/>
        </w:rPr>
        <w:t>POST/DYS/OLD/GZ/</w:t>
      </w:r>
      <w:r w:rsidR="002F0283">
        <w:rPr>
          <w:rFonts w:asciiTheme="minorHAnsi" w:hAnsiTheme="minorHAnsi" w:cstheme="minorHAnsi"/>
          <w:b/>
          <w:sz w:val="20"/>
        </w:rPr>
        <w:t>03</w:t>
      </w:r>
      <w:r w:rsidR="00C70397">
        <w:rPr>
          <w:rFonts w:asciiTheme="minorHAnsi" w:hAnsiTheme="minorHAnsi" w:cstheme="minorHAnsi"/>
          <w:b/>
          <w:sz w:val="20"/>
        </w:rPr>
        <w:t>288</w:t>
      </w:r>
      <w:r w:rsidRPr="004C116E">
        <w:rPr>
          <w:rFonts w:asciiTheme="minorHAnsi" w:hAnsiTheme="minorHAnsi" w:cstheme="minorHAnsi"/>
          <w:b/>
          <w:sz w:val="20"/>
        </w:rPr>
        <w:t>/</w:t>
      </w:r>
      <w:r w:rsidR="00184B38">
        <w:rPr>
          <w:rFonts w:asciiTheme="minorHAnsi" w:hAnsiTheme="minorHAnsi" w:cstheme="minorHAnsi"/>
          <w:b/>
          <w:sz w:val="20"/>
        </w:rPr>
        <w:t>2024</w:t>
      </w:r>
      <w:r>
        <w:rPr>
          <w:rFonts w:asciiTheme="minorHAnsi" w:hAnsiTheme="minorHAnsi" w:cstheme="minorHAnsi"/>
          <w:b/>
          <w:sz w:val="20"/>
        </w:rPr>
        <w:t xml:space="preserve">                               </w:t>
      </w:r>
    </w:p>
    <w:p w14:paraId="6191E92C" w14:textId="42763CCB" w:rsidR="00C751AA"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w:t>
      </w:r>
      <w:r w:rsidR="002713A0">
        <w:rPr>
          <w:rFonts w:asciiTheme="minorHAnsi" w:hAnsiTheme="minorHAnsi" w:cstheme="minorHAnsi"/>
          <w:sz w:val="20"/>
        </w:rPr>
        <w:t xml:space="preserve">ium w formie gwarancji bankowej lub </w:t>
      </w:r>
      <w:r w:rsidRPr="004B4556">
        <w:rPr>
          <w:rFonts w:asciiTheme="minorHAnsi" w:hAnsiTheme="minorHAnsi" w:cstheme="minorHAnsi"/>
          <w:sz w:val="20"/>
        </w:rPr>
        <w:t xml:space="preserve">gwarancji </w:t>
      </w:r>
      <w:r w:rsidR="002713A0">
        <w:rPr>
          <w:rFonts w:asciiTheme="minorHAnsi" w:hAnsiTheme="minorHAnsi" w:cstheme="minorHAnsi"/>
          <w:sz w:val="20"/>
        </w:rPr>
        <w:t>ubezpieczeniowej</w:t>
      </w:r>
      <w:r w:rsidRPr="004B4556">
        <w:rPr>
          <w:rFonts w:asciiTheme="minorHAnsi" w:hAnsiTheme="minorHAnsi" w:cstheme="minorHAnsi"/>
          <w:sz w:val="20"/>
        </w:rPr>
        <w:t>,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35AB2D4E" w14:textId="3FB2FE68" w:rsidR="00C751AA" w:rsidRPr="00264F36" w:rsidRDefault="00684F68" w:rsidP="00264F36">
      <w:pPr>
        <w:pStyle w:val="Akapitzlist"/>
        <w:numPr>
          <w:ilvl w:val="1"/>
          <w:numId w:val="14"/>
        </w:numPr>
        <w:spacing w:before="120" w:after="120" w:line="240" w:lineRule="auto"/>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B634A2">
        <w:rPr>
          <w:rFonts w:asciiTheme="minorHAnsi" w:hAnsiTheme="minorHAnsi" w:cstheme="minorHAnsi"/>
          <w:sz w:val="20"/>
        </w:rPr>
        <w:t>W przypadku wniesienia wadi</w:t>
      </w:r>
      <w:r w:rsidR="00C751AA">
        <w:rPr>
          <w:rFonts w:asciiTheme="minorHAnsi" w:hAnsiTheme="minorHAnsi" w:cstheme="minorHAnsi"/>
          <w:sz w:val="20"/>
        </w:rPr>
        <w:t>um w formie innej niż pieniądz,</w:t>
      </w:r>
      <w:r w:rsidR="00C751AA" w:rsidRPr="00B634A2">
        <w:rPr>
          <w:rFonts w:asciiTheme="minorHAnsi" w:hAnsiTheme="minorHAnsi" w:cstheme="minorHAnsi"/>
          <w:sz w:val="20"/>
        </w:rPr>
        <w:t xml:space="preserve"> wymagane</w:t>
      </w:r>
      <w:r w:rsidR="00264F36">
        <w:rPr>
          <w:rFonts w:asciiTheme="minorHAnsi" w:hAnsiTheme="minorHAnsi" w:cstheme="minorHAnsi"/>
          <w:sz w:val="20"/>
        </w:rPr>
        <w:t xml:space="preserve"> jest złożenie wraz z Ofertą za</w:t>
      </w:r>
      <w:r w:rsidR="00264F36" w:rsidRPr="00264F36">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264F36">
        <w:rPr>
          <w:rFonts w:asciiTheme="minorHAnsi" w:hAnsiTheme="minorHAnsi" w:cstheme="minorHAnsi"/>
          <w:sz w:val="20"/>
        </w:rPr>
        <w:t>pośrednictwem Systemu Zakupowego oryginału właściwego dokumentu w formie elektronicznej, tj. opatrzonego kwalifikowanym podpisem elektronicznym osób upoważnionych do jego wystawienia ze strony gwaranta.</w:t>
      </w:r>
      <w:bookmarkEnd w:id="91"/>
      <w:bookmarkEnd w:id="92"/>
      <w:bookmarkEnd w:id="93"/>
      <w:bookmarkEnd w:id="94"/>
      <w:r w:rsidR="00C751AA" w:rsidRPr="00264F36">
        <w:rPr>
          <w:rFonts w:asciiTheme="minorHAnsi" w:hAnsiTheme="minorHAnsi" w:cstheme="minorHAnsi"/>
          <w:sz w:val="20"/>
        </w:rPr>
        <w:t xml:space="preserve"> Oryginał gwarancji wystawionej w formie elektronicznej należy umieścić w Systemie Zakupowym SWPP2 jako osobny plik.</w:t>
      </w:r>
    </w:p>
    <w:p w14:paraId="02F5C788" w14:textId="77777777" w:rsidR="00C751AA" w:rsidRPr="003157EB"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9F456B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DB0828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178D4FAA" w14:textId="77777777" w:rsidR="00C751AA" w:rsidRDefault="00C751AA" w:rsidP="00C751AA">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2335EA93" w14:textId="77777777" w:rsidR="00C751AA" w:rsidRPr="004C116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57938727" w14:textId="77777777" w:rsidR="00C70397" w:rsidRPr="00C70397" w:rsidRDefault="00C751AA" w:rsidP="00C70397">
      <w:pPr>
        <w:pStyle w:val="Akapitzlist"/>
        <w:spacing w:before="120" w:line="24" w:lineRule="atLeast"/>
        <w:outlineLvl w:val="0"/>
        <w:rPr>
          <w:rFonts w:asciiTheme="minorHAnsi" w:hAnsiTheme="minorHAnsi" w:cstheme="minorHAnsi"/>
          <w:b/>
          <w:sz w:val="20"/>
        </w:rPr>
      </w:pPr>
      <w:r w:rsidRPr="00734500">
        <w:rPr>
          <w:rFonts w:ascii="Calibri" w:hAnsi="Calibri" w:cs="Calibri"/>
          <w:sz w:val="20"/>
        </w:rPr>
        <w:t>z dopiskiem: „dot. Oferty do Postępowania zakupowego nr POST/DYS/OLD/GZ/</w:t>
      </w:r>
      <w:r w:rsidR="00734500" w:rsidRPr="00734500">
        <w:rPr>
          <w:rFonts w:ascii="Calibri" w:hAnsi="Calibri" w:cs="Calibri"/>
          <w:sz w:val="20"/>
        </w:rPr>
        <w:t>0</w:t>
      </w:r>
      <w:r w:rsidR="002F0283">
        <w:rPr>
          <w:rFonts w:ascii="Calibri" w:hAnsi="Calibri" w:cs="Calibri"/>
          <w:sz w:val="20"/>
        </w:rPr>
        <w:t>3</w:t>
      </w:r>
      <w:r w:rsidR="00C70397">
        <w:rPr>
          <w:rFonts w:ascii="Calibri" w:hAnsi="Calibri" w:cs="Calibri"/>
          <w:sz w:val="20"/>
        </w:rPr>
        <w:t>288</w:t>
      </w:r>
      <w:r w:rsidRPr="00734500">
        <w:rPr>
          <w:rFonts w:ascii="Calibri" w:hAnsi="Calibri" w:cs="Calibri"/>
          <w:sz w:val="20"/>
        </w:rPr>
        <w:t>/202</w:t>
      </w:r>
      <w:r w:rsidR="00184B38" w:rsidRPr="00734500">
        <w:rPr>
          <w:rFonts w:ascii="Calibri" w:hAnsi="Calibri" w:cs="Calibri"/>
          <w:sz w:val="20"/>
        </w:rPr>
        <w:t>4</w:t>
      </w:r>
      <w:r w:rsidRPr="00734500">
        <w:rPr>
          <w:rFonts w:ascii="Calibri" w:hAnsi="Calibri" w:cs="Calibri"/>
          <w:sz w:val="20"/>
        </w:rPr>
        <w:t xml:space="preserve"> nazwa: </w:t>
      </w:r>
      <w:r w:rsidR="00C70397" w:rsidRPr="00C70397">
        <w:rPr>
          <w:rFonts w:asciiTheme="minorHAnsi" w:hAnsiTheme="minorHAnsi" w:cstheme="minorHAnsi"/>
          <w:b/>
          <w:color w:val="000000"/>
          <w:spacing w:val="-15"/>
          <w:sz w:val="24"/>
          <w:szCs w:val="24"/>
        </w:rPr>
        <w:t>Sukcesywne wyk. prac proj. i robót budowlanych polegających na wyk. przyłączy lub linii niskiego napięcia dla celów przyłączenia nowych odbiorców na terenie PGE Dystrybucja S.A. Oddział Łódź na obszarze działania RE Zgierz-Pabianice w obrębie: Miasto Aleksandrów Łódzki, Gmina Aleksandrów Łódzki, Gmina Wartkowice</w:t>
      </w:r>
    </w:p>
    <w:p w14:paraId="214F3824" w14:textId="6827BD3C" w:rsidR="002F0283" w:rsidRPr="002F0283" w:rsidRDefault="002F0283" w:rsidP="002F0283">
      <w:pPr>
        <w:pStyle w:val="Akapitzlist"/>
        <w:spacing w:before="120" w:line="24" w:lineRule="atLeast"/>
        <w:outlineLvl w:val="0"/>
        <w:rPr>
          <w:rFonts w:asciiTheme="minorHAnsi" w:hAnsiTheme="minorHAnsi" w:cstheme="minorHAnsi"/>
          <w:b/>
          <w:sz w:val="20"/>
        </w:rPr>
      </w:pPr>
    </w:p>
    <w:p w14:paraId="75088F68" w14:textId="20275E09" w:rsidR="00C6413A" w:rsidRPr="00C6413A" w:rsidRDefault="00C6413A" w:rsidP="00C6413A">
      <w:pPr>
        <w:pStyle w:val="Akapitzlist"/>
        <w:spacing w:before="120" w:line="24" w:lineRule="atLeast"/>
        <w:outlineLvl w:val="0"/>
        <w:rPr>
          <w:rFonts w:asciiTheme="minorHAnsi" w:hAnsiTheme="minorHAnsi" w:cstheme="minorHAnsi"/>
          <w:b/>
          <w:sz w:val="20"/>
        </w:rPr>
      </w:pPr>
    </w:p>
    <w:p w14:paraId="6A7BDAA1" w14:textId="091E9360" w:rsidR="00734500" w:rsidRPr="00734500" w:rsidRDefault="00734500" w:rsidP="00734500">
      <w:pPr>
        <w:pStyle w:val="Nagwek2"/>
        <w:spacing w:before="0"/>
        <w:rPr>
          <w:rFonts w:ascii="Calibri" w:hAnsi="Calibri" w:cs="Calibri"/>
          <w:b w:val="0"/>
          <w:color w:val="auto"/>
          <w:spacing w:val="-15"/>
          <w:sz w:val="20"/>
          <w:szCs w:val="20"/>
        </w:rPr>
      </w:pPr>
    </w:p>
    <w:p w14:paraId="6D828F93" w14:textId="7461E42F" w:rsidR="00F81CF4" w:rsidRDefault="00F81CF4" w:rsidP="00AC096B">
      <w:pPr>
        <w:autoSpaceDE w:val="0"/>
        <w:autoSpaceDN w:val="0"/>
        <w:adjustRightInd w:val="0"/>
        <w:spacing w:line="240" w:lineRule="auto"/>
        <w:rPr>
          <w:rFonts w:ascii="Calibri" w:hAnsi="Calibri" w:cs="Calibri"/>
          <w:b/>
          <w:sz w:val="20"/>
        </w:rPr>
      </w:pPr>
    </w:p>
    <w:p w14:paraId="2C66FCE5" w14:textId="067FBD01" w:rsidR="00C751AA" w:rsidRPr="003157EB" w:rsidRDefault="00950926" w:rsidP="00AC096B">
      <w:pPr>
        <w:autoSpaceDE w:val="0"/>
        <w:autoSpaceDN w:val="0"/>
        <w:adjustRightInd w:val="0"/>
        <w:spacing w:line="240" w:lineRule="auto"/>
        <w:rPr>
          <w:rFonts w:asciiTheme="minorHAnsi" w:hAnsiTheme="minorHAnsi" w:cstheme="minorHAnsi"/>
          <w:sz w:val="20"/>
        </w:rPr>
      </w:pPr>
      <w:r w:rsidRPr="003157EB">
        <w:rPr>
          <w:rFonts w:asciiTheme="minorHAnsi" w:hAnsiTheme="minorHAnsi" w:cstheme="minorHAnsi"/>
          <w:sz w:val="20"/>
        </w:rPr>
        <w:t xml:space="preserve"> </w:t>
      </w:r>
      <w:r w:rsidR="00C751AA" w:rsidRPr="003157EB">
        <w:rPr>
          <w:rFonts w:asciiTheme="minorHAnsi" w:hAnsiTheme="minorHAnsi" w:cstheme="minorHAnsi"/>
          <w:sz w:val="20"/>
        </w:rPr>
        <w:t>(</w:t>
      </w:r>
      <w:r w:rsidR="00C751AA" w:rsidRPr="003157EB">
        <w:rPr>
          <w:rFonts w:asciiTheme="minorHAnsi" w:hAnsiTheme="minorHAnsi" w:cstheme="minorHAnsi"/>
          <w:i/>
          <w:sz w:val="20"/>
        </w:rPr>
        <w:t>skan dokumentu zaleca się załączyć do Oferty składanej przez System Zakupowym</w:t>
      </w:r>
      <w:r w:rsidR="00C751AA" w:rsidRPr="003157EB">
        <w:rPr>
          <w:rFonts w:asciiTheme="minorHAnsi" w:hAnsiTheme="minorHAnsi" w:cstheme="minorHAnsi"/>
          <w:sz w:val="20"/>
        </w:rPr>
        <w:t xml:space="preserve">). </w:t>
      </w:r>
    </w:p>
    <w:p w14:paraId="0600B8C2" w14:textId="77777777" w:rsidR="00C751AA"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4BC9C9A" w14:textId="77777777" w:rsidR="00C751AA" w:rsidRPr="003157EB" w:rsidRDefault="00C751AA" w:rsidP="00C751AA">
      <w:pPr>
        <w:spacing w:line="240" w:lineRule="auto"/>
        <w:ind w:left="567"/>
        <w:rPr>
          <w:rFonts w:asciiTheme="minorHAnsi" w:hAnsiTheme="minorHAnsi" w:cstheme="minorHAnsi"/>
          <w:sz w:val="20"/>
        </w:rPr>
      </w:pPr>
    </w:p>
    <w:p w14:paraId="32D0ADA4"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0AA2436C"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0E014DB8" w14:textId="77777777" w:rsidR="00C751AA" w:rsidRPr="004B455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630F4A42" w14:textId="77777777" w:rsidR="00C751AA" w:rsidRPr="00F83E4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5CA0AB94" w14:textId="77777777" w:rsidR="00C751AA" w:rsidRPr="002000A2"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8F1D131" w14:textId="19B66D3A" w:rsidR="00947648" w:rsidRPr="00184B38" w:rsidRDefault="00C751AA" w:rsidP="00184B38">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xml:space="preserve">, </w:t>
      </w:r>
      <w:r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5"/>
      <w:bookmarkEnd w:id="106"/>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1963FF">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lastRenderedPageBreak/>
        <w:t>OPIS SPOSOBU PRZYGOTOWANIA OFERTY</w:t>
      </w:r>
      <w:bookmarkEnd w:id="131"/>
      <w:bookmarkEnd w:id="132"/>
      <w:bookmarkEnd w:id="133"/>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5"/>
      <w:bookmarkEnd w:id="134"/>
      <w:bookmarkEnd w:id="135"/>
      <w:bookmarkEnd w:id="136"/>
      <w:bookmarkEnd w:id="137"/>
      <w:bookmarkEnd w:id="138"/>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6"/>
      <w:bookmarkEnd w:id="145"/>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46"/>
    </w:p>
    <w:p w14:paraId="305225AE" w14:textId="2FCC652F" w:rsidR="005E71EB" w:rsidRPr="004B4556" w:rsidRDefault="005E71EB" w:rsidP="002907F0">
      <w:pPr>
        <w:pStyle w:val="Nagwek1"/>
        <w:numPr>
          <w:ilvl w:val="0"/>
          <w:numId w:val="6"/>
        </w:numPr>
        <w:rPr>
          <w:rFonts w:cstheme="minorHAnsi"/>
          <w:sz w:val="20"/>
          <w:szCs w:val="20"/>
        </w:rPr>
      </w:pPr>
      <w:bookmarkStart w:id="147" w:name="_Toc354752429"/>
      <w:bookmarkStart w:id="148" w:name="_Toc516738853"/>
      <w:bookmarkStart w:id="149"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7"/>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8"/>
      <w:bookmarkEnd w:id="149"/>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0" w:name="_Toc354752430"/>
      <w:bookmarkStart w:id="151" w:name="_Toc516566369"/>
      <w:bookmarkStart w:id="152" w:name="_Toc516581639"/>
      <w:bookmarkStart w:id="153" w:name="_Toc516734824"/>
      <w:bookmarkStart w:id="154"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0"/>
      <w:bookmarkEnd w:id="151"/>
      <w:bookmarkEnd w:id="152"/>
      <w:bookmarkEnd w:id="153"/>
      <w:bookmarkEnd w:id="154"/>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5" w:name="_Toc516581640"/>
      <w:bookmarkStart w:id="156" w:name="_Toc516734825"/>
      <w:bookmarkStart w:id="157"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354752432"/>
      <w:bookmarkStart w:id="159" w:name="_Toc516566371"/>
      <w:bookmarkStart w:id="160" w:name="_Toc516581641"/>
      <w:bookmarkStart w:id="161" w:name="_Toc516734826"/>
      <w:bookmarkStart w:id="162" w:name="_Toc516738856"/>
      <w:r w:rsidRPr="004B4556">
        <w:rPr>
          <w:rFonts w:asciiTheme="minorHAnsi" w:hAnsiTheme="minorHAnsi" w:cstheme="minorHAns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8"/>
      <w:bookmarkEnd w:id="159"/>
      <w:bookmarkEnd w:id="160"/>
      <w:bookmarkEnd w:id="161"/>
      <w:bookmarkEnd w:id="162"/>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3" w:name="_Toc354752433"/>
      <w:bookmarkStart w:id="164" w:name="_Toc516566372"/>
      <w:bookmarkStart w:id="165" w:name="_Toc516581642"/>
      <w:bookmarkStart w:id="166" w:name="_Toc516734827"/>
      <w:bookmarkStart w:id="167"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3"/>
      <w:bookmarkEnd w:id="164"/>
      <w:bookmarkEnd w:id="165"/>
      <w:bookmarkEnd w:id="166"/>
      <w:bookmarkEnd w:id="167"/>
    </w:p>
    <w:p w14:paraId="305225B3" w14:textId="77777777" w:rsidR="000B3117" w:rsidRPr="004B4556" w:rsidRDefault="000B3117" w:rsidP="002907F0">
      <w:pPr>
        <w:pStyle w:val="Nagwek1"/>
        <w:numPr>
          <w:ilvl w:val="0"/>
          <w:numId w:val="7"/>
        </w:numPr>
        <w:rPr>
          <w:rFonts w:cstheme="minorHAnsi"/>
          <w:sz w:val="20"/>
          <w:szCs w:val="20"/>
        </w:rPr>
      </w:pPr>
      <w:bookmarkStart w:id="168" w:name="_Toc354752434"/>
      <w:bookmarkStart w:id="169" w:name="_Toc516738858"/>
      <w:bookmarkStart w:id="170" w:name="_Toc69029870"/>
      <w:r w:rsidRPr="004B4556">
        <w:rPr>
          <w:rFonts w:cstheme="minorHAnsi"/>
          <w:sz w:val="20"/>
          <w:szCs w:val="20"/>
        </w:rPr>
        <w:t>OPIS SPOSOBU OBLICZANIA CENY</w:t>
      </w:r>
      <w:bookmarkEnd w:id="168"/>
      <w:bookmarkEnd w:id="169"/>
      <w:bookmarkEnd w:id="170"/>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1"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1381B49A" w:rsidR="00184B38" w:rsidRPr="00264F36"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2" w:name="_Toc354752445"/>
      <w:bookmarkStart w:id="173" w:name="_Toc516738859"/>
      <w:bookmarkStart w:id="174" w:name="_Toc69029871"/>
      <w:bookmarkEnd w:id="171"/>
      <w:r w:rsidRPr="004B4556">
        <w:rPr>
          <w:rFonts w:cstheme="minorHAnsi"/>
          <w:sz w:val="20"/>
          <w:szCs w:val="20"/>
        </w:rPr>
        <w:t>SPOSÓB POROZUMIEWANIA SIĘ Z WYKONAWCAMI</w:t>
      </w:r>
      <w:bookmarkEnd w:id="172"/>
      <w:bookmarkEnd w:id="173"/>
      <w:bookmarkEnd w:id="174"/>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5" w:name="_Toc354752446"/>
      <w:bookmarkStart w:id="176" w:name="_Toc516566375"/>
      <w:bookmarkStart w:id="177" w:name="_Toc516581645"/>
      <w:bookmarkStart w:id="178" w:name="_Toc516734830"/>
      <w:bookmarkStart w:id="179" w:name="_Toc516738860"/>
      <w:r w:rsidRPr="00BA3B10">
        <w:rPr>
          <w:rFonts w:asciiTheme="minorHAnsi" w:hAnsiTheme="minorHAnsi" w:cstheme="minorHAnsi"/>
          <w:sz w:val="20"/>
        </w:rPr>
        <w:t>W niniejszym postępowaniu korespondencja przekazywana będzie:</w:t>
      </w:r>
      <w:bookmarkEnd w:id="175"/>
      <w:bookmarkEnd w:id="176"/>
      <w:bookmarkEnd w:id="177"/>
      <w:bookmarkEnd w:id="178"/>
      <w:bookmarkEnd w:id="179"/>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0" w:name="_Toc354752447"/>
      <w:bookmarkStart w:id="181" w:name="_Toc516566376"/>
      <w:bookmarkStart w:id="182" w:name="_Toc516581646"/>
      <w:bookmarkStart w:id="183" w:name="_Toc516734831"/>
      <w:bookmarkStart w:id="184"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5" w:name="_Toc354752448"/>
      <w:bookmarkEnd w:id="180"/>
      <w:bookmarkEnd w:id="181"/>
      <w:bookmarkEnd w:id="182"/>
      <w:bookmarkEnd w:id="183"/>
      <w:bookmarkEnd w:id="184"/>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6" w:name="_Toc516566377"/>
      <w:bookmarkStart w:id="187" w:name="_Toc516581647"/>
      <w:bookmarkStart w:id="188" w:name="_Toc516734832"/>
      <w:bookmarkStart w:id="189"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5"/>
      <w:bookmarkEnd w:id="186"/>
      <w:bookmarkEnd w:id="187"/>
      <w:bookmarkEnd w:id="188"/>
      <w:bookmarkEnd w:id="189"/>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0" w:name="_Toc354752462"/>
      <w:bookmarkStart w:id="191" w:name="_Toc516566388"/>
      <w:bookmarkStart w:id="192" w:name="_Toc516581658"/>
      <w:bookmarkStart w:id="193" w:name="_Toc516734843"/>
      <w:bookmarkStart w:id="194" w:name="_Toc516738873"/>
      <w:bookmarkStart w:id="195" w:name="_Toc516566391"/>
      <w:bookmarkStart w:id="196" w:name="_Toc516581661"/>
      <w:bookmarkStart w:id="197" w:name="_Toc516734846"/>
      <w:bookmarkStart w:id="198" w:name="_Toc516738876"/>
      <w:r w:rsidRPr="00BA3B10">
        <w:rPr>
          <w:rFonts w:asciiTheme="minorHAnsi" w:hAnsiTheme="minorHAnsi" w:cstheme="minorHAnsi"/>
          <w:sz w:val="20"/>
        </w:rPr>
        <w:t>Osobą uprawnioną do porozumiewania się z Wykonawcami jest:</w:t>
      </w:r>
      <w:bookmarkEnd w:id="190"/>
      <w:bookmarkEnd w:id="191"/>
      <w:bookmarkEnd w:id="192"/>
      <w:bookmarkEnd w:id="193"/>
      <w:bookmarkEnd w:id="194"/>
    </w:p>
    <w:p w14:paraId="3FEBD041" w14:textId="77777777" w:rsidR="00734500" w:rsidRPr="00734500" w:rsidRDefault="00734500" w:rsidP="00734500">
      <w:pPr>
        <w:pStyle w:val="Akapitzlist"/>
        <w:numPr>
          <w:ilvl w:val="2"/>
          <w:numId w:val="8"/>
        </w:numPr>
        <w:spacing w:before="120" w:line="24" w:lineRule="atLeast"/>
        <w:ind w:left="1134" w:hanging="567"/>
        <w:outlineLvl w:val="0"/>
        <w:rPr>
          <w:rFonts w:asciiTheme="minorHAnsi" w:hAnsiTheme="minorHAnsi" w:cstheme="minorHAnsi"/>
          <w:b/>
          <w:sz w:val="20"/>
        </w:rPr>
      </w:pPr>
      <w:bookmarkStart w:id="199" w:name="_Toc354752464"/>
      <w:bookmarkStart w:id="200" w:name="_Toc516566389"/>
      <w:bookmarkStart w:id="201" w:name="_Toc516581659"/>
      <w:bookmarkStart w:id="202" w:name="_Toc516734844"/>
      <w:bookmarkStart w:id="203" w:name="_Toc516738874"/>
      <w:r w:rsidRPr="00734500">
        <w:rPr>
          <w:rFonts w:asciiTheme="minorHAnsi" w:hAnsiTheme="minorHAnsi" w:cstheme="minorHAnsi"/>
          <w:b/>
          <w:sz w:val="20"/>
        </w:rPr>
        <w:t>Agnieszka Galińska-Mostowa, Wydział Zamówień Oddziału Łódź PGE Dystrybucja S.A., tel.: 42 675 22 58 (w godz. 7:00-14:00), e-mail:</w:t>
      </w:r>
      <w:bookmarkEnd w:id="199"/>
      <w:r w:rsidRPr="00734500">
        <w:rPr>
          <w:rFonts w:asciiTheme="minorHAnsi" w:hAnsiTheme="minorHAnsi" w:cstheme="minorHAnsi"/>
          <w:b/>
          <w:sz w:val="20"/>
        </w:rPr>
        <w:t xml:space="preserve"> </w:t>
      </w:r>
      <w:hyperlink r:id="rId20" w:history="1">
        <w:r w:rsidRPr="00734500">
          <w:rPr>
            <w:rStyle w:val="Hipercze"/>
            <w:rFonts w:asciiTheme="minorHAnsi" w:hAnsiTheme="minorHAnsi" w:cstheme="minorHAnsi"/>
            <w:b/>
            <w:color w:val="auto"/>
            <w:sz w:val="20"/>
          </w:rPr>
          <w:t>Agnieszka.Galinska-Mostowa@pgedystrybucja.pl</w:t>
        </w:r>
      </w:hyperlink>
      <w:r w:rsidRPr="00734500">
        <w:rPr>
          <w:rFonts w:asciiTheme="minorHAnsi" w:hAnsiTheme="minorHAnsi" w:cstheme="minorHAnsi"/>
          <w:b/>
          <w:sz w:val="20"/>
        </w:rPr>
        <w:t xml:space="preserve"> </w:t>
      </w:r>
    </w:p>
    <w:p w14:paraId="260A0BEE" w14:textId="54034DE3" w:rsidR="00B81FA9" w:rsidRPr="00734500" w:rsidRDefault="00734500" w:rsidP="003F5541">
      <w:pPr>
        <w:pStyle w:val="Akapitzlist"/>
        <w:spacing w:before="120" w:line="24" w:lineRule="atLeast"/>
        <w:ind w:left="1134"/>
        <w:outlineLvl w:val="0"/>
        <w:rPr>
          <w:rFonts w:asciiTheme="minorHAnsi" w:hAnsiTheme="minorHAnsi" w:cstheme="minorHAnsi"/>
          <w:b/>
          <w:sz w:val="20"/>
        </w:rPr>
      </w:pPr>
      <w:r w:rsidRPr="00734500">
        <w:rPr>
          <w:rFonts w:asciiTheme="minorHAnsi" w:hAnsiTheme="minorHAnsi" w:cstheme="minorHAnsi"/>
          <w:b/>
          <w:sz w:val="20"/>
        </w:rPr>
        <w:t>d</w:t>
      </w:r>
      <w:r w:rsidR="005712F0" w:rsidRPr="00734500">
        <w:rPr>
          <w:rFonts w:asciiTheme="minorHAnsi" w:hAnsiTheme="minorHAnsi" w:cstheme="minorHAnsi"/>
          <w:b/>
          <w:sz w:val="20"/>
        </w:rPr>
        <w:t xml:space="preserve">odatkowo: </w:t>
      </w:r>
      <w:bookmarkStart w:id="204" w:name="_Toc516566390"/>
      <w:bookmarkStart w:id="205" w:name="_Toc516581660"/>
      <w:bookmarkStart w:id="206" w:name="_Toc516734845"/>
      <w:bookmarkStart w:id="207" w:name="_Toc516738875"/>
      <w:bookmarkEnd w:id="200"/>
      <w:bookmarkEnd w:id="201"/>
      <w:bookmarkEnd w:id="202"/>
      <w:bookmarkEnd w:id="203"/>
      <w:r w:rsidR="00C70397">
        <w:rPr>
          <w:rStyle w:val="Hipercze"/>
          <w:rFonts w:asciiTheme="minorHAnsi" w:hAnsiTheme="minorHAnsi" w:cstheme="minorHAnsi"/>
          <w:b/>
          <w:color w:val="auto"/>
          <w:sz w:val="20"/>
          <w:u w:val="none"/>
        </w:rPr>
        <w:fldChar w:fldCharType="begin"/>
      </w:r>
      <w:r w:rsidR="00C70397">
        <w:rPr>
          <w:rStyle w:val="Hipercze"/>
          <w:rFonts w:asciiTheme="minorHAnsi" w:hAnsiTheme="minorHAnsi" w:cstheme="minorHAnsi"/>
          <w:b/>
          <w:color w:val="auto"/>
          <w:sz w:val="20"/>
          <w:u w:val="none"/>
        </w:rPr>
        <w:instrText xml:space="preserve"> HYPERLINK "mailto:</w:instrText>
      </w:r>
      <w:r w:rsidR="00C70397" w:rsidRPr="00C70397">
        <w:rPr>
          <w:rStyle w:val="Hipercze"/>
          <w:rFonts w:asciiTheme="minorHAnsi" w:hAnsiTheme="minorHAnsi" w:cstheme="minorHAnsi"/>
          <w:b/>
          <w:color w:val="auto"/>
          <w:sz w:val="20"/>
          <w:u w:val="none"/>
        </w:rPr>
        <w:instrText>Klaudia.Jarosz@pgedystrybucja.pl</w:instrText>
      </w:r>
      <w:r w:rsidR="00C70397">
        <w:rPr>
          <w:rStyle w:val="Hipercze"/>
          <w:rFonts w:asciiTheme="minorHAnsi" w:hAnsiTheme="minorHAnsi" w:cstheme="minorHAnsi"/>
          <w:b/>
          <w:color w:val="auto"/>
          <w:sz w:val="20"/>
          <w:u w:val="none"/>
        </w:rPr>
        <w:instrText xml:space="preserve">" </w:instrText>
      </w:r>
      <w:r w:rsidR="00C70397">
        <w:rPr>
          <w:rStyle w:val="Hipercze"/>
          <w:rFonts w:asciiTheme="minorHAnsi" w:hAnsiTheme="minorHAnsi" w:cstheme="minorHAnsi"/>
          <w:b/>
          <w:color w:val="auto"/>
          <w:sz w:val="20"/>
          <w:u w:val="none"/>
        </w:rPr>
        <w:fldChar w:fldCharType="separate"/>
      </w:r>
      <w:r w:rsidR="00C70397" w:rsidRPr="00B76DF7">
        <w:rPr>
          <w:rStyle w:val="Hipercze"/>
          <w:rFonts w:asciiTheme="minorHAnsi" w:hAnsiTheme="minorHAnsi" w:cstheme="minorHAnsi"/>
          <w:b/>
          <w:sz w:val="20"/>
        </w:rPr>
        <w:t>Klaudia.Jarosz@pgedystrybucja.pl</w:t>
      </w:r>
      <w:r w:rsidR="00C70397">
        <w:rPr>
          <w:rStyle w:val="Hipercze"/>
          <w:rFonts w:asciiTheme="minorHAnsi" w:hAnsiTheme="minorHAnsi" w:cstheme="minorHAnsi"/>
          <w:b/>
          <w:color w:val="auto"/>
          <w:sz w:val="20"/>
          <w:u w:val="none"/>
        </w:rPr>
        <w:fldChar w:fldCharType="end"/>
      </w:r>
      <w:r w:rsidR="003F5541" w:rsidRPr="00734500">
        <w:rPr>
          <w:rFonts w:asciiTheme="minorHAnsi" w:hAnsiTheme="minorHAnsi" w:cstheme="minorHAnsi"/>
          <w:b/>
          <w:sz w:val="20"/>
        </w:rPr>
        <w:t xml:space="preserve"> </w:t>
      </w:r>
      <w:r w:rsidR="001F1C4E" w:rsidRPr="00734500">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4"/>
      <w:bookmarkEnd w:id="205"/>
      <w:bookmarkEnd w:id="206"/>
      <w:bookmarkEnd w:id="207"/>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5"/>
      <w:bookmarkEnd w:id="196"/>
      <w:bookmarkEnd w:id="197"/>
      <w:bookmarkEnd w:id="198"/>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8" w:name="_Toc354752465"/>
      <w:bookmarkStart w:id="209" w:name="_Toc516738877"/>
      <w:bookmarkStart w:id="210"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8"/>
      <w:bookmarkEnd w:id="209"/>
      <w:bookmarkEnd w:id="210"/>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1" w:name="_Toc354752466"/>
      <w:bookmarkStart w:id="212" w:name="_Toc516566393"/>
      <w:bookmarkStart w:id="213" w:name="_Toc516581663"/>
      <w:bookmarkStart w:id="214" w:name="_Toc516734848"/>
      <w:bookmarkStart w:id="215"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1"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58AB9A6C"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dnia</w:t>
      </w:r>
      <w:r w:rsidR="00825464">
        <w:rPr>
          <w:rFonts w:asciiTheme="minorHAnsi" w:hAnsiTheme="minorHAnsi" w:cstheme="minorHAnsi"/>
          <w:b/>
          <w:i/>
          <w:sz w:val="20"/>
        </w:rPr>
        <w:t xml:space="preserve"> </w:t>
      </w:r>
      <w:r w:rsidR="002759E8">
        <w:rPr>
          <w:rFonts w:asciiTheme="minorHAnsi" w:hAnsiTheme="minorHAnsi" w:cstheme="minorHAnsi"/>
          <w:b/>
          <w:i/>
          <w:sz w:val="20"/>
        </w:rPr>
        <w:t>28.11.</w:t>
      </w:r>
      <w:bookmarkStart w:id="216" w:name="_GoBack"/>
      <w:bookmarkEnd w:id="216"/>
      <w:r w:rsidR="00947648">
        <w:rPr>
          <w:rFonts w:asciiTheme="minorHAnsi" w:hAnsiTheme="minorHAnsi" w:cstheme="minorHAnsi"/>
          <w:b/>
          <w:i/>
          <w:sz w:val="20"/>
        </w:rPr>
        <w:t>2024</w:t>
      </w:r>
      <w:r w:rsidR="00447DC4" w:rsidRPr="00447DC4">
        <w:rPr>
          <w:rFonts w:asciiTheme="minorHAnsi" w:hAnsiTheme="minorHAnsi" w:cstheme="minorHAnsi"/>
          <w:b/>
          <w:i/>
          <w:sz w:val="20"/>
        </w:rPr>
        <w:t xml:space="preserve"> do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7" w:name="_Toc354752469"/>
      <w:bookmarkStart w:id="218" w:name="_Toc516738881"/>
      <w:bookmarkStart w:id="219" w:name="_Toc69029873"/>
      <w:bookmarkEnd w:id="211"/>
      <w:bookmarkEnd w:id="212"/>
      <w:bookmarkEnd w:id="213"/>
      <w:bookmarkEnd w:id="214"/>
      <w:bookmarkEnd w:id="215"/>
      <w:r w:rsidRPr="004B4556">
        <w:rPr>
          <w:rFonts w:cstheme="minorHAnsi"/>
          <w:sz w:val="20"/>
          <w:szCs w:val="20"/>
        </w:rPr>
        <w:t>TERMIN ZWIĄZANIA OFERTĄ</w:t>
      </w:r>
      <w:bookmarkEnd w:id="217"/>
      <w:bookmarkEnd w:id="218"/>
      <w:bookmarkEnd w:id="219"/>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0" w:name="_Toc354752470"/>
      <w:bookmarkStart w:id="221" w:name="_Toc516566397"/>
      <w:bookmarkStart w:id="222" w:name="_Toc516581667"/>
      <w:bookmarkStart w:id="223" w:name="_Toc516734852"/>
      <w:bookmarkStart w:id="224"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0"/>
      <w:bookmarkEnd w:id="221"/>
      <w:bookmarkEnd w:id="222"/>
      <w:bookmarkEnd w:id="223"/>
      <w:bookmarkEnd w:id="224"/>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5" w:name="_Toc354752471"/>
      <w:bookmarkStart w:id="226" w:name="_Toc516738883"/>
      <w:bookmarkStart w:id="227"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5"/>
      <w:bookmarkEnd w:id="226"/>
      <w:bookmarkEnd w:id="227"/>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8" w:name="_Toc516566400"/>
      <w:bookmarkStart w:id="229" w:name="_Toc516581670"/>
      <w:bookmarkStart w:id="230" w:name="_Toc516734855"/>
      <w:bookmarkStart w:id="231"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28"/>
    <w:bookmarkEnd w:id="229"/>
    <w:bookmarkEnd w:id="230"/>
    <w:bookmarkEnd w:id="231"/>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32" w:name="_Toc354752474"/>
      <w:bookmarkStart w:id="233" w:name="_Toc516738889"/>
      <w:bookmarkStart w:id="234" w:name="_Toc69029875"/>
      <w:bookmarkStart w:id="235" w:name="_Toc516738893"/>
      <w:bookmarkStart w:id="236" w:name="_Toc69029876"/>
      <w:r w:rsidRPr="009E12A0">
        <w:rPr>
          <w:rFonts w:cstheme="minorHAnsi"/>
          <w:sz w:val="20"/>
          <w:szCs w:val="20"/>
        </w:rPr>
        <w:t>ZABEZPIECZENIE NALEŻYTEGO WYKONANIA UMOWY</w:t>
      </w:r>
      <w:bookmarkEnd w:id="232"/>
      <w:bookmarkEnd w:id="233"/>
      <w:bookmarkEnd w:id="234"/>
    </w:p>
    <w:p w14:paraId="2D64D245" w14:textId="31A571CD" w:rsidR="00C751AA" w:rsidRPr="00777BCE" w:rsidRDefault="00C1181F" w:rsidP="00C751AA">
      <w:pPr>
        <w:pStyle w:val="Akapitzlist"/>
        <w:numPr>
          <w:ilvl w:val="1"/>
          <w:numId w:val="28"/>
        </w:numPr>
        <w:spacing w:before="120" w:after="120" w:line="24" w:lineRule="atLeast"/>
        <w:outlineLvl w:val="0"/>
        <w:rPr>
          <w:rFonts w:asciiTheme="minorHAnsi" w:hAnsiTheme="minorHAnsi" w:cstheme="minorHAnsi"/>
          <w:sz w:val="20"/>
        </w:rPr>
      </w:pPr>
      <w:bookmarkStart w:id="237" w:name="_Toc516566402"/>
      <w:bookmarkStart w:id="238" w:name="_Toc516581674"/>
      <w:bookmarkStart w:id="239" w:name="_Toc516734860"/>
      <w:bookmarkStart w:id="240" w:name="_Toc516738890"/>
      <w:r w:rsidRPr="00777BCE">
        <w:rPr>
          <w:rFonts w:asciiTheme="minorHAnsi" w:hAnsiTheme="minorHAnsi" w:cstheme="minorHAnsi"/>
          <w:sz w:val="20"/>
        </w:rPr>
        <w:t xml:space="preserve">Wykonawca zobowiązany będzie do wniesienia zabezpieczenia należytego wykonania umowy </w:t>
      </w:r>
      <w:r w:rsidRPr="00777BCE">
        <w:rPr>
          <w:rFonts w:asciiTheme="minorHAnsi" w:hAnsiTheme="minorHAnsi" w:cstheme="minorHAnsi"/>
          <w:sz w:val="20"/>
        </w:rPr>
        <w:br/>
        <w:t xml:space="preserve">       w wysokości </w:t>
      </w:r>
      <w:r w:rsidR="002F0283">
        <w:rPr>
          <w:rFonts w:asciiTheme="minorHAnsi" w:hAnsiTheme="minorHAnsi" w:cstheme="minorHAnsi"/>
          <w:b/>
          <w:sz w:val="20"/>
        </w:rPr>
        <w:t>22</w:t>
      </w:r>
      <w:r w:rsidRPr="00777BCE">
        <w:rPr>
          <w:rFonts w:asciiTheme="minorHAnsi" w:hAnsiTheme="minorHAnsi" w:cstheme="minorHAnsi"/>
          <w:b/>
          <w:sz w:val="20"/>
        </w:rPr>
        <w:t xml:space="preserve"> 000,00 zł</w:t>
      </w:r>
      <w:r w:rsidR="00E452AD">
        <w:rPr>
          <w:rFonts w:asciiTheme="minorHAnsi" w:hAnsiTheme="minorHAnsi" w:cstheme="minorHAnsi"/>
          <w:sz w:val="20"/>
        </w:rPr>
        <w:t xml:space="preserve"> (słownie: </w:t>
      </w:r>
      <w:r w:rsidR="002F0283">
        <w:rPr>
          <w:rFonts w:asciiTheme="minorHAnsi" w:hAnsiTheme="minorHAnsi" w:cstheme="minorHAnsi"/>
          <w:sz w:val="20"/>
        </w:rPr>
        <w:t>dwadzieścia dwa tysiące</w:t>
      </w:r>
      <w:r w:rsidR="00E452AD">
        <w:rPr>
          <w:rFonts w:asciiTheme="minorHAnsi" w:hAnsiTheme="minorHAnsi" w:cstheme="minorHAnsi"/>
          <w:sz w:val="20"/>
        </w:rPr>
        <w:t xml:space="preserve"> zł)</w:t>
      </w:r>
    </w:p>
    <w:bookmarkEnd w:id="237"/>
    <w:bookmarkEnd w:id="238"/>
    <w:bookmarkEnd w:id="239"/>
    <w:bookmarkEnd w:id="240"/>
    <w:p w14:paraId="112ABBF5"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41" w:name="_Toc516566403"/>
      <w:bookmarkStart w:id="242" w:name="_Toc516581675"/>
      <w:bookmarkStart w:id="243" w:name="_Toc516734861"/>
      <w:bookmarkStart w:id="244" w:name="_Toc516738891"/>
    </w:p>
    <w:p w14:paraId="470E298A" w14:textId="77777777" w:rsidR="00D45512"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może być wniesione w formie pieniężnej (przelewem na rachunek bankowy </w:t>
      </w:r>
      <w:r>
        <w:rPr>
          <w:rFonts w:asciiTheme="minorHAnsi" w:hAnsiTheme="minorHAnsi" w:cstheme="minorHAnsi"/>
          <w:sz w:val="20"/>
        </w:rPr>
        <w:t xml:space="preserve">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Zamawiającego: </w:t>
      </w:r>
      <w:r w:rsidRPr="00BA3F3A">
        <w:rPr>
          <w:rFonts w:asciiTheme="minorHAnsi" w:hAnsiTheme="minorHAnsi" w:cstheme="minorHAnsi"/>
          <w:b/>
          <w:sz w:val="20"/>
        </w:rPr>
        <w:t>67 1240 6292 1111 0010 3590 3036</w:t>
      </w:r>
      <w:r w:rsidRPr="00BA3F3A">
        <w:rPr>
          <w:rFonts w:asciiTheme="minorHAnsi" w:hAnsiTheme="minorHAnsi" w:cstheme="minorHAnsi"/>
          <w:sz w:val="20"/>
        </w:rPr>
        <w:t>, w</w:t>
      </w:r>
      <w:r w:rsidR="00D45512">
        <w:rPr>
          <w:rFonts w:asciiTheme="minorHAnsi" w:hAnsiTheme="minorHAnsi" w:cstheme="minorHAnsi"/>
          <w:sz w:val="20"/>
        </w:rPr>
        <w:t xml:space="preserve"> poręczeniach bankowych</w:t>
      </w:r>
      <w:r w:rsidRPr="00BA3F3A">
        <w:rPr>
          <w:rFonts w:asciiTheme="minorHAnsi" w:hAnsiTheme="minorHAnsi" w:cstheme="minorHAnsi"/>
          <w:sz w:val="20"/>
        </w:rPr>
        <w:t>,</w:t>
      </w:r>
      <w:r w:rsidR="00D45512">
        <w:rPr>
          <w:rFonts w:asciiTheme="minorHAnsi" w:hAnsiTheme="minorHAnsi" w:cstheme="minorHAnsi"/>
          <w:sz w:val="20"/>
        </w:rPr>
        <w:t xml:space="preserve"> w gwarancjach </w:t>
      </w:r>
    </w:p>
    <w:p w14:paraId="2F797248" w14:textId="3570C118" w:rsidR="00C751AA" w:rsidRDefault="00D45512" w:rsidP="00D45512">
      <w:pPr>
        <w:pStyle w:val="Akapitzlist"/>
        <w:spacing w:before="120" w:after="120" w:line="24" w:lineRule="atLeast"/>
        <w:ind w:left="405"/>
        <w:outlineLvl w:val="0"/>
        <w:rPr>
          <w:rFonts w:asciiTheme="minorHAnsi" w:hAnsiTheme="minorHAnsi" w:cstheme="minorHAnsi"/>
          <w:sz w:val="20"/>
        </w:rPr>
      </w:pPr>
      <w:r>
        <w:rPr>
          <w:rFonts w:asciiTheme="minorHAnsi" w:hAnsiTheme="minorHAnsi" w:cstheme="minorHAnsi"/>
          <w:sz w:val="20"/>
        </w:rPr>
        <w:t xml:space="preserve">      bankowych lub w gwarancjach ubezpieczeniowych</w:t>
      </w:r>
      <w:r w:rsidR="00C751AA" w:rsidRPr="00BA3F3A">
        <w:rPr>
          <w:rFonts w:asciiTheme="minorHAnsi" w:hAnsiTheme="minorHAnsi" w:cstheme="minorHAnsi"/>
          <w:sz w:val="20"/>
        </w:rPr>
        <w:t>.</w:t>
      </w:r>
      <w:bookmarkEnd w:id="241"/>
      <w:bookmarkEnd w:id="242"/>
      <w:bookmarkEnd w:id="243"/>
      <w:bookmarkEnd w:id="244"/>
    </w:p>
    <w:p w14:paraId="61220A8C"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71FB8741"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bookmarkStart w:id="245" w:name="_Toc516566404"/>
      <w:bookmarkStart w:id="246" w:name="_Toc516581676"/>
      <w:bookmarkStart w:id="247" w:name="_Toc516734862"/>
      <w:bookmarkStart w:id="248" w:name="_Toc516738892"/>
    </w:p>
    <w:p w14:paraId="6FB8EEF2" w14:textId="5980C61E" w:rsidR="00C13D9A" w:rsidRPr="001E6A39" w:rsidRDefault="00C751AA" w:rsidP="00C751AA">
      <w:pPr>
        <w:pStyle w:val="Akapitzlist"/>
        <w:numPr>
          <w:ilvl w:val="1"/>
          <w:numId w:val="27"/>
        </w:numPr>
        <w:spacing w:before="120" w:after="120" w:line="24" w:lineRule="atLeast"/>
        <w:outlineLvl w:val="0"/>
        <w:rPr>
          <w:rFonts w:asciiTheme="minorHAnsi" w:hAnsiTheme="minorHAnsi" w:cstheme="minorHAnsi"/>
          <w:b/>
          <w:sz w:val="20"/>
        </w:rPr>
      </w:pPr>
      <w:r w:rsidRPr="00BA3F3A">
        <w:rPr>
          <w:rFonts w:asciiTheme="minorHAnsi" w:hAnsiTheme="minorHAnsi" w:cstheme="minorHAnsi"/>
          <w:sz w:val="20"/>
        </w:rPr>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sidRPr="00BA3F3A">
        <w:rPr>
          <w:rFonts w:asciiTheme="minorHAnsi" w:hAnsiTheme="minorHAnsi" w:cstheme="minorHAnsi"/>
          <w:b/>
          <w:sz w:val="20"/>
        </w:rPr>
        <w:t>SWZ</w:t>
      </w:r>
      <w:bookmarkEnd w:id="245"/>
      <w:bookmarkEnd w:id="246"/>
      <w:bookmarkEnd w:id="247"/>
      <w:bookmarkEnd w:id="248"/>
      <w:r w:rsidRPr="00BA3F3A">
        <w:rPr>
          <w:rFonts w:asciiTheme="minorHAnsi" w:hAnsiTheme="minorHAnsi" w:cstheme="minorHAnsi"/>
          <w:b/>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lastRenderedPageBreak/>
        <w:t>INFORMACJE DOTYCZĄCE ZAWARCIA UMOWY</w:t>
      </w:r>
      <w:bookmarkStart w:id="249" w:name="_Toc516581678"/>
      <w:bookmarkStart w:id="250" w:name="_Toc516734864"/>
      <w:bookmarkStart w:id="251" w:name="_Toc516738894"/>
      <w:bookmarkStart w:id="252" w:name="_Toc354752478"/>
      <w:bookmarkStart w:id="253" w:name="_Toc516566406"/>
      <w:bookmarkEnd w:id="235"/>
      <w:bookmarkEnd w:id="236"/>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49"/>
      <w:bookmarkEnd w:id="250"/>
      <w:bookmarkEnd w:id="25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4" w:name="_Toc516738895"/>
      <w:bookmarkStart w:id="255" w:name="_Toc69029877"/>
      <w:r w:rsidRPr="004B4556">
        <w:rPr>
          <w:rFonts w:cstheme="minorHAnsi"/>
          <w:sz w:val="20"/>
          <w:szCs w:val="20"/>
        </w:rPr>
        <w:t>DODATKOWE INFORMACJE</w:t>
      </w:r>
      <w:bookmarkEnd w:id="254"/>
      <w:bookmarkEnd w:id="25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6" w:name="_Toc516581680"/>
      <w:bookmarkStart w:id="257" w:name="_Toc516734866"/>
      <w:bookmarkStart w:id="25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9" w:name="_Toc354752479"/>
      <w:bookmarkEnd w:id="252"/>
      <w:bookmarkEnd w:id="253"/>
      <w:bookmarkEnd w:id="256"/>
      <w:bookmarkEnd w:id="257"/>
      <w:bookmarkEnd w:id="25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0" w:name="_Toc516581681"/>
      <w:bookmarkStart w:id="261" w:name="_Toc516734867"/>
      <w:bookmarkStart w:id="26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0"/>
      <w:bookmarkEnd w:id="261"/>
      <w:bookmarkEnd w:id="26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354752480"/>
      <w:bookmarkStart w:id="264" w:name="_Toc516566408"/>
      <w:bookmarkStart w:id="265" w:name="_Toc516581682"/>
      <w:bookmarkStart w:id="266" w:name="_Toc516734868"/>
      <w:bookmarkStart w:id="26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8" w:name="_Toc516566409"/>
      <w:bookmarkStart w:id="269" w:name="_Toc516581683"/>
      <w:bookmarkStart w:id="270" w:name="_Toc516734869"/>
      <w:bookmarkStart w:id="271" w:name="_Toc516738899"/>
      <w:bookmarkEnd w:id="263"/>
      <w:bookmarkEnd w:id="264"/>
      <w:bookmarkEnd w:id="265"/>
      <w:bookmarkEnd w:id="266"/>
      <w:bookmarkEnd w:id="26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2" w:name="_Toc354752481"/>
      <w:bookmarkStart w:id="273" w:name="_Toc516566410"/>
      <w:bookmarkStart w:id="274" w:name="_Toc516581684"/>
      <w:bookmarkStart w:id="275" w:name="_Toc516734870"/>
      <w:bookmarkStart w:id="276" w:name="_Toc516738900"/>
      <w:bookmarkEnd w:id="259"/>
      <w:bookmarkEnd w:id="268"/>
      <w:bookmarkEnd w:id="269"/>
      <w:bookmarkEnd w:id="270"/>
      <w:bookmarkEnd w:id="271"/>
    </w:p>
    <w:bookmarkEnd w:id="272"/>
    <w:bookmarkEnd w:id="273"/>
    <w:bookmarkEnd w:id="274"/>
    <w:bookmarkEnd w:id="275"/>
    <w:bookmarkEnd w:id="27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77" w:name="_Toc516738901"/>
      <w:bookmarkStart w:id="278" w:name="_Toc69029878"/>
      <w:r w:rsidRPr="0001126F">
        <w:rPr>
          <w:rFonts w:cstheme="minorHAnsi"/>
          <w:sz w:val="20"/>
          <w:szCs w:val="20"/>
        </w:rPr>
        <w:t>AUKCJA ELEKTRONICZNA</w:t>
      </w:r>
      <w:bookmarkEnd w:id="277"/>
      <w:bookmarkEnd w:id="278"/>
      <w:r w:rsidR="001D783B" w:rsidRPr="0001126F">
        <w:rPr>
          <w:rFonts w:cstheme="minorHAnsi"/>
          <w:sz w:val="20"/>
          <w:szCs w:val="20"/>
        </w:rPr>
        <w:t xml:space="preserve"> / NEGOCJACJE</w:t>
      </w:r>
      <w:r w:rsidR="001D783B">
        <w:rPr>
          <w:rFonts w:cstheme="minorHAnsi"/>
          <w:sz w:val="20"/>
          <w:szCs w:val="20"/>
        </w:rPr>
        <w:t xml:space="preserve"> HANDLOWE</w:t>
      </w:r>
    </w:p>
    <w:p w14:paraId="2598E550" w14:textId="77777777" w:rsidR="00C1181F" w:rsidRPr="00687AC3" w:rsidRDefault="00C1181F" w:rsidP="00C1181F">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5A1E8BA" w:rsidR="0021314B" w:rsidRPr="005C1810" w:rsidRDefault="00C1181F" w:rsidP="00C1181F">
      <w:pPr>
        <w:pStyle w:val="Tekstpodstawowy"/>
        <w:shd w:val="clear" w:color="auto" w:fill="FFFFFF"/>
        <w:tabs>
          <w:tab w:val="left" w:pos="851"/>
        </w:tabs>
        <w:spacing w:after="0" w:line="240" w:lineRule="auto"/>
        <w:ind w:left="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79" w:name="_Toc8212194"/>
      <w:bookmarkStart w:id="280" w:name="_Toc354752482"/>
      <w:bookmarkStart w:id="281" w:name="_Toc516738902"/>
      <w:r w:rsidRPr="001F1C4E">
        <w:rPr>
          <w:rFonts w:asciiTheme="minorHAnsi" w:hAnsiTheme="minorHAnsi" w:cstheme="minorHAnsi"/>
          <w:b/>
          <w:color w:val="365F91" w:themeColor="accent1" w:themeShade="BF"/>
          <w:sz w:val="20"/>
        </w:rPr>
        <w:t xml:space="preserve">SYSTEM ZAKUPOWY </w:t>
      </w:r>
      <w:bookmarkEnd w:id="27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 xml:space="preserve">(w tym </w:t>
      </w:r>
      <w:r w:rsidR="00370364" w:rsidRPr="00370364">
        <w:rPr>
          <w:rFonts w:asciiTheme="minorHAnsi" w:hAnsiTheme="minorHAnsi" w:cstheme="minorHAnsi"/>
          <w:b/>
          <w:sz w:val="20"/>
        </w:rPr>
        <w:lastRenderedPageBreak/>
        <w:t>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3"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4"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562606"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rPr>
      </w:pPr>
      <w:r w:rsidRPr="00562606">
        <w:rPr>
          <w:rFonts w:asciiTheme="minorHAnsi" w:hAnsiTheme="minorHAnsi" w:cstheme="minorHAnsi"/>
          <w:sz w:val="20"/>
        </w:rPr>
        <w:t xml:space="preserve">email: </w:t>
      </w:r>
      <w:hyperlink r:id="rId25" w:history="1">
        <w:r w:rsidRPr="00562606">
          <w:rPr>
            <w:rStyle w:val="Hipercze"/>
            <w:rFonts w:asciiTheme="minorHAnsi" w:hAnsiTheme="minorHAnsi" w:cstheme="minorHAnsi"/>
            <w:b/>
            <w:sz w:val="20"/>
          </w:rPr>
          <w:t>helpdesk.zakupy@gkpge.pl</w:t>
        </w:r>
      </w:hyperlink>
      <w:r w:rsidRPr="00562606">
        <w:rPr>
          <w:rFonts w:asciiTheme="minorHAnsi" w:hAnsiTheme="minorHAnsi" w:cstheme="minorHAnsi"/>
          <w:sz w:val="20"/>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sz w:val="20"/>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701ADCDE" w:rsid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 xml:space="preserve">Zakres wsparcia dostępny na: </w:t>
      </w:r>
      <w:hyperlink r:id="rId26" w:history="1">
        <w:r w:rsidR="00C1181F" w:rsidRPr="00A5799F">
          <w:rPr>
            <w:rStyle w:val="Hipercze"/>
            <w:rFonts w:asciiTheme="minorHAnsi" w:hAnsiTheme="minorHAnsi" w:cstheme="minorHAnsi"/>
            <w:sz w:val="20"/>
          </w:rPr>
          <w:t>https://pgedystrybucja.pl/przetargi</w:t>
        </w:r>
      </w:hyperlink>
    </w:p>
    <w:p w14:paraId="3052260E" w14:textId="14F2898C" w:rsidR="000B3117" w:rsidRPr="00E452AD" w:rsidRDefault="000B3117" w:rsidP="001963FF">
      <w:pPr>
        <w:pStyle w:val="Nagwek1"/>
        <w:numPr>
          <w:ilvl w:val="0"/>
          <w:numId w:val="17"/>
        </w:numPr>
        <w:shd w:val="clear" w:color="auto" w:fill="C6D9F1" w:themeFill="text2" w:themeFillTint="33"/>
        <w:rPr>
          <w:rFonts w:cstheme="minorHAnsi"/>
          <w:color w:val="auto"/>
          <w:sz w:val="20"/>
          <w:szCs w:val="20"/>
        </w:rPr>
      </w:pPr>
      <w:bookmarkStart w:id="282" w:name="_Toc69029879"/>
      <w:r w:rsidRPr="00E452AD">
        <w:rPr>
          <w:rFonts w:cstheme="minorHAnsi"/>
          <w:color w:val="auto"/>
          <w:sz w:val="20"/>
          <w:szCs w:val="20"/>
        </w:rPr>
        <w:t>ZAŁĄCZNIKI</w:t>
      </w:r>
      <w:bookmarkEnd w:id="280"/>
      <w:bookmarkEnd w:id="281"/>
      <w:bookmarkEnd w:id="28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3" w:name="_Toc354752483"/>
      <w:bookmarkStart w:id="284" w:name="_Toc516566412"/>
      <w:bookmarkStart w:id="285" w:name="_Toc516581686"/>
      <w:bookmarkStart w:id="286" w:name="_Toc516734873"/>
      <w:bookmarkStart w:id="28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3"/>
      <w:bookmarkEnd w:id="284"/>
      <w:bookmarkEnd w:id="285"/>
      <w:bookmarkEnd w:id="286"/>
      <w:bookmarkEnd w:id="287"/>
    </w:p>
    <w:p w14:paraId="1D158583" w14:textId="4B5064B1" w:rsidR="001C0F20" w:rsidRDefault="001C0F20" w:rsidP="001C0F20">
      <w:pPr>
        <w:spacing w:line="276" w:lineRule="auto"/>
        <w:ind w:firstLine="567"/>
        <w:outlineLvl w:val="0"/>
        <w:rPr>
          <w:rFonts w:asciiTheme="minorHAnsi" w:hAnsiTheme="minorHAnsi" w:cstheme="minorHAnsi"/>
          <w:sz w:val="20"/>
        </w:rPr>
      </w:pPr>
      <w:bookmarkStart w:id="288" w:name="_Toc354752484"/>
      <w:bookmarkStart w:id="289" w:name="_Toc516581687"/>
      <w:bookmarkStart w:id="290" w:name="_Toc516734874"/>
      <w:bookmarkStart w:id="29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2" w:name="_Toc354752485"/>
      <w:bookmarkEnd w:id="288"/>
      <w:r w:rsidRPr="00365417">
        <w:rPr>
          <w:rFonts w:asciiTheme="minorHAnsi" w:hAnsiTheme="minorHAnsi" w:cstheme="minorHAnsi"/>
          <w:sz w:val="20"/>
        </w:rPr>
        <w:t xml:space="preserve"> </w:t>
      </w:r>
      <w:bookmarkEnd w:id="292"/>
      <w:r w:rsidRPr="00365417">
        <w:rPr>
          <w:rFonts w:asciiTheme="minorHAnsi" w:hAnsiTheme="minorHAnsi" w:cstheme="minorHAnsi"/>
          <w:sz w:val="20"/>
        </w:rPr>
        <w:t>Szczegółowy Opis Przedmiotu Zamówienia</w:t>
      </w:r>
    </w:p>
    <w:p w14:paraId="6D78C6E2" w14:textId="28532B06" w:rsidR="00C1181F"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1.1</w:t>
      </w:r>
      <w:r>
        <w:rPr>
          <w:rFonts w:asciiTheme="minorHAnsi" w:hAnsiTheme="minorHAnsi" w:cstheme="minorHAnsi"/>
          <w:sz w:val="20"/>
        </w:rPr>
        <w:t xml:space="preserve"> –</w:t>
      </w:r>
      <w:r w:rsidRPr="004910CF">
        <w:rPr>
          <w:rFonts w:asciiTheme="minorHAnsi" w:hAnsiTheme="minorHAnsi" w:cstheme="minorHAnsi"/>
          <w:sz w:val="20"/>
        </w:rPr>
        <w:t xml:space="preserve"> </w:t>
      </w:r>
      <w:r>
        <w:rPr>
          <w:rFonts w:asciiTheme="minorHAnsi" w:hAnsiTheme="minorHAnsi" w:cstheme="minorHAnsi"/>
          <w:sz w:val="20"/>
        </w:rPr>
        <w:t>Specyfikacja Techniczna</w:t>
      </w:r>
    </w:p>
    <w:p w14:paraId="578F63DE" w14:textId="4D72CF73" w:rsidR="003E7ED9"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lastRenderedPageBreak/>
        <w:t>Załącznik nr 1.2</w:t>
      </w:r>
      <w:r>
        <w:rPr>
          <w:rFonts w:asciiTheme="minorHAnsi" w:hAnsiTheme="minorHAnsi" w:cstheme="minorHAnsi"/>
          <w:sz w:val="20"/>
        </w:rPr>
        <w:t xml:space="preserve"> –</w:t>
      </w:r>
      <w:r w:rsidRPr="004910CF">
        <w:rPr>
          <w:rFonts w:asciiTheme="minorHAnsi" w:hAnsiTheme="minorHAnsi" w:cstheme="minorHAnsi"/>
          <w:sz w:val="20"/>
        </w:rPr>
        <w:t xml:space="preserve"> Istotne warunki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89"/>
      <w:bookmarkEnd w:id="290"/>
      <w:bookmarkEnd w:id="29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3" w:name="_Toc354752486"/>
      <w:bookmarkStart w:id="294" w:name="_Toc516581688"/>
      <w:bookmarkStart w:id="295" w:name="_Toc516734875"/>
      <w:bookmarkStart w:id="29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93"/>
    <w:bookmarkEnd w:id="294"/>
    <w:bookmarkEnd w:id="295"/>
    <w:bookmarkEnd w:id="296"/>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97" w:name="_Toc516734876"/>
      <w:bookmarkStart w:id="298"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97"/>
      <w:bookmarkEnd w:id="298"/>
      <w:r>
        <w:rPr>
          <w:rFonts w:asciiTheme="minorHAnsi" w:hAnsiTheme="minorHAnsi" w:cstheme="minorHAnsi"/>
          <w:sz w:val="20"/>
        </w:rPr>
        <w:t>Oświadczenie Wykonawcy – Osoby</w:t>
      </w:r>
    </w:p>
    <w:p w14:paraId="06BE1CBF" w14:textId="7380647C"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165914E8"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C665A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759E8">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759E8">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6EA6697"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64F36">
          <w:rPr>
            <w:rFonts w:asciiTheme="minorHAnsi" w:hAnsiTheme="minorHAnsi" w:cstheme="minorHAnsi"/>
            <w:b/>
            <w:sz w:val="18"/>
            <w:szCs w:val="18"/>
          </w:rPr>
          <w:t>POST/DYS/OLD/GZ/</w:t>
        </w:r>
        <w:r w:rsidR="00734500">
          <w:rPr>
            <w:rFonts w:asciiTheme="minorHAnsi" w:hAnsiTheme="minorHAnsi" w:cstheme="minorHAnsi"/>
            <w:b/>
            <w:sz w:val="18"/>
            <w:szCs w:val="18"/>
          </w:rPr>
          <w:t>0</w:t>
        </w:r>
        <w:r w:rsidR="002F0283">
          <w:rPr>
            <w:rFonts w:asciiTheme="minorHAnsi" w:hAnsiTheme="minorHAnsi" w:cstheme="minorHAnsi"/>
            <w:b/>
            <w:sz w:val="18"/>
            <w:szCs w:val="18"/>
          </w:rPr>
          <w:t>3</w:t>
        </w:r>
        <w:r w:rsidR="00C70397">
          <w:rPr>
            <w:rFonts w:asciiTheme="minorHAnsi" w:hAnsiTheme="minorHAnsi" w:cstheme="minorHAnsi"/>
            <w:b/>
            <w:sz w:val="18"/>
            <w:szCs w:val="18"/>
          </w:rPr>
          <w:t>288</w:t>
        </w:r>
        <w:r w:rsidR="002D5873">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1BD"/>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308"/>
    <w:rsid w:val="00146556"/>
    <w:rsid w:val="00150013"/>
    <w:rsid w:val="00151B6F"/>
    <w:rsid w:val="001532DD"/>
    <w:rsid w:val="0015356C"/>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E3B"/>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10"/>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4F36"/>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9E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23B"/>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7E0"/>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0283"/>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0BF7"/>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B7CFA"/>
    <w:rsid w:val="003C0E48"/>
    <w:rsid w:val="003C1023"/>
    <w:rsid w:val="003C27F0"/>
    <w:rsid w:val="003C2B99"/>
    <w:rsid w:val="003C2FD0"/>
    <w:rsid w:val="003C3082"/>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3BC0"/>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3A94"/>
    <w:rsid w:val="0048437E"/>
    <w:rsid w:val="004859BD"/>
    <w:rsid w:val="00485DB0"/>
    <w:rsid w:val="00486F94"/>
    <w:rsid w:val="00487AA0"/>
    <w:rsid w:val="004906EB"/>
    <w:rsid w:val="004910E3"/>
    <w:rsid w:val="00491142"/>
    <w:rsid w:val="004912AD"/>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2DCD"/>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7C1"/>
    <w:rsid w:val="005319E7"/>
    <w:rsid w:val="00532659"/>
    <w:rsid w:val="0053266A"/>
    <w:rsid w:val="00533129"/>
    <w:rsid w:val="00533E90"/>
    <w:rsid w:val="00534AA5"/>
    <w:rsid w:val="00536F09"/>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4500"/>
    <w:rsid w:val="007368C8"/>
    <w:rsid w:val="00737EE5"/>
    <w:rsid w:val="00741AF7"/>
    <w:rsid w:val="00742E71"/>
    <w:rsid w:val="0074391D"/>
    <w:rsid w:val="00743EAC"/>
    <w:rsid w:val="00744148"/>
    <w:rsid w:val="007475ED"/>
    <w:rsid w:val="007479FF"/>
    <w:rsid w:val="00747CE8"/>
    <w:rsid w:val="00750F12"/>
    <w:rsid w:val="007510F6"/>
    <w:rsid w:val="00752D91"/>
    <w:rsid w:val="00752FF9"/>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77BCE"/>
    <w:rsid w:val="0078041D"/>
    <w:rsid w:val="00781526"/>
    <w:rsid w:val="00782340"/>
    <w:rsid w:val="0078319C"/>
    <w:rsid w:val="00783534"/>
    <w:rsid w:val="00785158"/>
    <w:rsid w:val="00785436"/>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059"/>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64"/>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3A71"/>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26"/>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53B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96B"/>
    <w:rsid w:val="00AC0B63"/>
    <w:rsid w:val="00AC13BD"/>
    <w:rsid w:val="00AC230B"/>
    <w:rsid w:val="00AC2669"/>
    <w:rsid w:val="00AC37C8"/>
    <w:rsid w:val="00AD0BC7"/>
    <w:rsid w:val="00AD2645"/>
    <w:rsid w:val="00AD3257"/>
    <w:rsid w:val="00AD47D7"/>
    <w:rsid w:val="00AD6553"/>
    <w:rsid w:val="00AE19DD"/>
    <w:rsid w:val="00AE1D6E"/>
    <w:rsid w:val="00AE25E7"/>
    <w:rsid w:val="00AE26FB"/>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805"/>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2EF0"/>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3391"/>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181F"/>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32B"/>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413A"/>
    <w:rsid w:val="00C65B49"/>
    <w:rsid w:val="00C661EE"/>
    <w:rsid w:val="00C70397"/>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1E76"/>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0B4"/>
    <w:rsid w:val="00D1428B"/>
    <w:rsid w:val="00D14A49"/>
    <w:rsid w:val="00D160AA"/>
    <w:rsid w:val="00D2000E"/>
    <w:rsid w:val="00D202A1"/>
    <w:rsid w:val="00D20EA1"/>
    <w:rsid w:val="00D21C61"/>
    <w:rsid w:val="00D2236D"/>
    <w:rsid w:val="00D22439"/>
    <w:rsid w:val="00D245A7"/>
    <w:rsid w:val="00D247D1"/>
    <w:rsid w:val="00D24DBD"/>
    <w:rsid w:val="00D27BF4"/>
    <w:rsid w:val="00D27FC6"/>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62A"/>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3638"/>
    <w:rsid w:val="00D84A1D"/>
    <w:rsid w:val="00D8519B"/>
    <w:rsid w:val="00D86054"/>
    <w:rsid w:val="00D860E1"/>
    <w:rsid w:val="00D86300"/>
    <w:rsid w:val="00D86504"/>
    <w:rsid w:val="00D86F81"/>
    <w:rsid w:val="00D8712F"/>
    <w:rsid w:val="00D87EFA"/>
    <w:rsid w:val="00D90546"/>
    <w:rsid w:val="00D914F4"/>
    <w:rsid w:val="00D9323E"/>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2DFE"/>
    <w:rsid w:val="00DB3A64"/>
    <w:rsid w:val="00DB41E9"/>
    <w:rsid w:val="00DB4253"/>
    <w:rsid w:val="00DB4991"/>
    <w:rsid w:val="00DB550F"/>
    <w:rsid w:val="00DB5B6D"/>
    <w:rsid w:val="00DB6176"/>
    <w:rsid w:val="00DB75AE"/>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52AD"/>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6785"/>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6BD6"/>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CF4"/>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5FAC"/>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2797058">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16144721">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65197307">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81529179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pgedystrybucja.pl/przetargi" TargetMode="Externa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nieszka.Galinska-Mostow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SWZ_03288.docx</dmsv2BaseFileName>
    <dmsv2BaseDisplayName xmlns="http://schemas.microsoft.com/sharepoint/v3">SWZ_03288</dmsv2BaseDisplayName>
    <dmsv2SWPP2ObjectNumber xmlns="http://schemas.microsoft.com/sharepoint/v3">POST/DYS/OLD/GZ/03288/2024                        </dmsv2SWPP2ObjectNumber>
    <dmsv2SWPP2SumMD5 xmlns="http://schemas.microsoft.com/sharepoint/v3">e93a54aa58beace5fb2321d98037b688</dmsv2SWPP2SumMD5>
    <dmsv2BaseMoved xmlns="http://schemas.microsoft.com/sharepoint/v3">false</dmsv2BaseMoved>
    <dmsv2BaseIsSensitive xmlns="http://schemas.microsoft.com/sharepoint/v3">true</dmsv2BaseIsSensitive>
    <dmsv2SWPP2IDSWPP2 xmlns="http://schemas.microsoft.com/sharepoint/v3">662180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21032937</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AEASQFSYQUA4-848585078-5419</_dlc_DocId>
    <_dlc_DocIdUrl xmlns="a19cb1c7-c5c7-46d4-85ae-d83685407bba">
      <Url>https://swpp2.dms.gkpge.pl/sites/32/_layouts/15/DocIdRedir.aspx?ID=AEASQFSYQUA4-848585078-5419</Url>
      <Description>AEASQFSYQUA4-848585078-5419</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A16403-6CA6-4EE8-8991-874FE57151C1}"/>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efb9c7a9-fb7a-49d0-ad5d-64d3cce8bf9e"/>
    <ds:schemaRef ds:uri="fa87e474-2c2a-4570-a952-e5d0e470b777"/>
    <ds:schemaRef ds:uri="e98d7501-42e4-4a2d-b641-b529e1ab1d6e"/>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7843D12-4490-4C9F-B112-9315E65A84CD}">
  <ds:schemaRefs>
    <ds:schemaRef ds:uri="http://schemas.openxmlformats.org/officeDocument/2006/bibliography"/>
  </ds:schemaRefs>
</ds:datastoreItem>
</file>

<file path=customXml/itemProps6.xml><?xml version="1.0" encoding="utf-8"?>
<ds:datastoreItem xmlns:ds="http://schemas.openxmlformats.org/officeDocument/2006/customXml" ds:itemID="{F92324F1-7FBA-4B90-8B46-4997AFA1773E}"/>
</file>

<file path=docProps/app.xml><?xml version="1.0" encoding="utf-8"?>
<Properties xmlns="http://schemas.openxmlformats.org/officeDocument/2006/extended-properties" xmlns:vt="http://schemas.openxmlformats.org/officeDocument/2006/docPropsVTypes">
  <Template>Normal</Template>
  <TotalTime>1254</TotalTime>
  <Pages>12</Pages>
  <Words>5071</Words>
  <Characters>30432</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POST/DYS/OLD/GZ/03288/2024</dc:subject>
  <dc:creator>Kurpiewska Katarzyna [PGE S.A.]</dc:creator>
  <cp:lastModifiedBy>Galińska-Mostowa Agnieszka [PGE Dystr. O.Łódź]</cp:lastModifiedBy>
  <cp:revision>341</cp:revision>
  <cp:lastPrinted>2021-02-26T13:14:00Z</cp:lastPrinted>
  <dcterms:created xsi:type="dcterms:W3CDTF">2021-04-09T12:53:00Z</dcterms:created>
  <dcterms:modified xsi:type="dcterms:W3CDTF">2024-11-13T11:21:00Z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ff5abf5a-bc20-4b6e-9856-cf89a9c617c4</vt:lpwstr>
  </property>
</Properties>
</file>