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EFF3E0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4D20CD">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F1696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1DD4289D" w14:textId="04A663ED" w:rsidR="00B107BD" w:rsidRPr="00B107BD" w:rsidRDefault="00533FAA" w:rsidP="00B107BD">
      <w:pPr>
        <w:spacing w:before="120" w:line="240" w:lineRule="auto"/>
        <w:rPr>
          <w:rFonts w:asciiTheme="minorHAnsi" w:hAnsiTheme="minorHAnsi" w:cstheme="minorHAnsi"/>
          <w:b/>
          <w:sz w:val="20"/>
          <w:lang w:eastAsia="pl-PL"/>
        </w:rPr>
      </w:pPr>
      <w:r w:rsidRPr="00CD053C">
        <w:rPr>
          <w:rFonts w:asciiTheme="minorHAnsi" w:hAnsiTheme="minorHAnsi" w:cstheme="minorHAnsi"/>
          <w:sz w:val="20"/>
          <w:lang w:eastAsia="pl-PL"/>
        </w:rPr>
        <w:t xml:space="preserve">Składając Ofertę w postępowaniu zakupowym nr </w:t>
      </w:r>
      <w:bookmarkStart w:id="2" w:name="_GoBack"/>
      <w:r w:rsidR="00525C81" w:rsidRPr="00525C81">
        <w:rPr>
          <w:rFonts w:asciiTheme="minorHAnsi" w:hAnsiTheme="minorHAnsi" w:cstheme="minorHAnsi"/>
          <w:b/>
          <w:sz w:val="20"/>
          <w:lang w:eastAsia="pl-PL"/>
        </w:rPr>
        <w:t>POST/DYS/OLD/GZ/03216/2024</w:t>
      </w:r>
      <w:r w:rsidRPr="00525C81">
        <w:rPr>
          <w:rFonts w:asciiTheme="minorHAnsi" w:hAnsiTheme="minorHAnsi" w:cstheme="minorHAnsi"/>
          <w:sz w:val="20"/>
          <w:lang w:eastAsia="pl-PL"/>
        </w:rPr>
        <w:t xml:space="preserve"> </w:t>
      </w:r>
      <w:bookmarkEnd w:id="2"/>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525C81" w:rsidRPr="00525C81">
        <w:rPr>
          <w:rFonts w:asciiTheme="minorHAnsi" w:hAnsiTheme="minorHAnsi" w:cstheme="minorHAnsi"/>
          <w:b/>
          <w:sz w:val="20"/>
          <w:lang w:eastAsia="pl-PL"/>
        </w:rPr>
        <w:t>Sukcesywne wyk. prac proj. i robót budowlanych polegających na wyk. przyłączy lub linii niskiego napięcia dla celów przyłączenia nowych odbiorców na terenie PGE Dystrybucja S.A. Oddział Łódź na obszarze działania RE Zgierz-Pabianice w obrębie: Miasto Łódź, Gmina Nowosolna, Gmina Brzeziny”</w:t>
      </w:r>
    </w:p>
    <w:p w14:paraId="4446876F" w14:textId="3A86E393" w:rsidR="004D20CD" w:rsidRDefault="00533FAA" w:rsidP="00B107BD">
      <w:pPr>
        <w:spacing w:before="120" w:line="240" w:lineRule="auto"/>
        <w:rPr>
          <w:rFonts w:asciiTheme="minorHAnsi" w:hAnsiTheme="minorHAnsi" w:cstheme="minorHAnsi"/>
          <w:sz w:val="20"/>
          <w:lang w:eastAsia="pl-PL"/>
        </w:rPr>
      </w:pPr>
      <w:r w:rsidRPr="00B107BD">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4D20CD">
        <w:rPr>
          <w:rFonts w:asciiTheme="minorHAnsi" w:hAnsiTheme="minorHAnsi" w:cstheme="minorHAnsi"/>
          <w:sz w:val="20"/>
          <w:lang w:eastAsia="pl-PL"/>
        </w:rPr>
        <w:t>iednie doświadczenie zawodowe i:</w:t>
      </w:r>
    </w:p>
    <w:p w14:paraId="7BDB16BE" w14:textId="6245AAF5" w:rsidR="004D20CD" w:rsidRPr="004D20CD" w:rsidRDefault="004D20CD" w:rsidP="004D20CD">
      <w:pPr>
        <w:pStyle w:val="Akapitzlist"/>
        <w:numPr>
          <w:ilvl w:val="0"/>
          <w:numId w:val="5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3473EB6A" w14:textId="7B11FB1A" w:rsidR="00CD053C" w:rsidRPr="004D20CD" w:rsidRDefault="00561689" w:rsidP="004D20CD">
      <w:pPr>
        <w:pStyle w:val="Akapitzlist"/>
        <w:numPr>
          <w:ilvl w:val="0"/>
          <w:numId w:val="57"/>
        </w:numPr>
        <w:spacing w:before="120" w:line="240" w:lineRule="auto"/>
        <w:rPr>
          <w:rFonts w:ascii="Calibri" w:hAnsi="Calibri"/>
          <w:sz w:val="20"/>
        </w:rPr>
      </w:pPr>
      <w:r w:rsidRPr="004D20CD">
        <w:rPr>
          <w:rFonts w:ascii="Calibri" w:hAnsi="Calibri"/>
          <w:sz w:val="20"/>
        </w:rPr>
        <w:t xml:space="preserve">w okresie ostatnich 5 lat przed upływem terminu składania ofert, a jeżeli okres prowadzenia działalności jest krótszy – w tym okresie, zrealizowaliśmy minimum </w:t>
      </w:r>
      <w:r w:rsidR="00E32913" w:rsidRPr="004D20CD">
        <w:rPr>
          <w:rFonts w:ascii="Calibri" w:hAnsi="Calibri"/>
          <w:sz w:val="20"/>
        </w:rPr>
        <w:t>3</w:t>
      </w:r>
      <w:r w:rsidR="00EC7904" w:rsidRPr="004D20CD">
        <w:rPr>
          <w:rFonts w:ascii="Calibri" w:hAnsi="Calibri"/>
          <w:sz w:val="20"/>
        </w:rPr>
        <w:t xml:space="preserve"> </w:t>
      </w:r>
      <w:r w:rsidRPr="004D20CD">
        <w:rPr>
          <w:rFonts w:ascii="Calibri" w:hAnsi="Calibri"/>
          <w:sz w:val="20"/>
        </w:rPr>
        <w:t>roboty budowlane odpowiadające swoim rodzajem robotom s</w:t>
      </w:r>
      <w:r w:rsidR="00EC7904" w:rsidRPr="004D20CD">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EC088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25C81">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25C81">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5C81"/>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07BD"/>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PT+RBM.docx</dmsv2BaseFileName>
    <dmsv2BaseDisplayName xmlns="http://schemas.microsoft.com/sharepoint/v3">Załącznik nr 7 do SWZ - Oświadczenie_doświadczenie PT+RBM</dmsv2BaseDisplayName>
    <dmsv2SWPP2ObjectNumber xmlns="http://schemas.microsoft.com/sharepoint/v3">POST/DYS/OLD/GZ/03216/2024                        </dmsv2SWPP2ObjectNumber>
    <dmsv2SWPP2SumMD5 xmlns="http://schemas.microsoft.com/sharepoint/v3">496b2699655293fd89261e3ffbc85409</dmsv2SWPP2SumMD5>
    <dmsv2BaseMoved xmlns="http://schemas.microsoft.com/sharepoint/v3">false</dmsv2BaseMoved>
    <dmsv2BaseIsSensitive xmlns="http://schemas.microsoft.com/sharepoint/v3">true</dmsv2BaseIsSensitive>
    <dmsv2SWPP2IDSWPP2 xmlns="http://schemas.microsoft.com/sharepoint/v3">661548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20999183</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AEASQFSYQUA4-921679528-15332</_dlc_DocId>
    <_dlc_DocIdUrl xmlns="a19cb1c7-c5c7-46d4-85ae-d83685407bba">
      <Url>https://swpp2.dms.gkpge.pl/sites/32/_layouts/15/DocIdRedir.aspx?ID=AEASQFSYQUA4-921679528-15332</Url>
      <Description>AEASQFSYQUA4-921679528-15332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547DF639-C825-4540-816C-06E03653C3C6}"/>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E677608-FE10-42F2-BC3A-B8ADB0631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214</Words>
  <Characters>1290</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Chrzanowska Jolanta [PGE Dystr. O.Łódź]</cp:lastModifiedBy>
  <cp:revision>9</cp:revision>
  <cp:lastPrinted>2021-02-26T13:14:00Z</cp:lastPrinted>
  <dcterms:created xsi:type="dcterms:W3CDTF">2022-02-01T08:26:00Z</dcterms:created>
  <dcterms:modified xsi:type="dcterms:W3CDTF">2024-11-06T07:41:00Z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520e5009-f133-48d5-bd84-cdc5ae161f8d</vt:lpwstr>
  </property>
</Properties>
</file>