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30D6AC70"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C4B54E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057ED6">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3052250F" w14:textId="4AB2FDDA" w:rsidR="00C6017B" w:rsidRPr="004B4556" w:rsidRDefault="00FA7E6C" w:rsidP="00EA4D6B">
      <w:pPr>
        <w:pStyle w:val="Tekstpodstawowy"/>
        <w:jc w:val="center"/>
        <w:rPr>
          <w:rFonts w:asciiTheme="minorHAnsi" w:hAnsiTheme="minorHAnsi" w:cstheme="minorHAnsi"/>
          <w:b/>
          <w:color w:val="17365D" w:themeColor="text2" w:themeShade="BF"/>
          <w:szCs w:val="22"/>
        </w:rPr>
      </w:pPr>
      <w:r>
        <w:rPr>
          <w:rFonts w:asciiTheme="minorHAnsi" w:hAnsiTheme="minorHAnsi" w:cstheme="minorHAnsi"/>
          <w:b/>
          <w:color w:val="17365D" w:themeColor="text2" w:themeShade="BF"/>
          <w:szCs w:val="22"/>
        </w:rPr>
        <w:t>POST/DYS/OLD/GZ/0</w:t>
      </w:r>
      <w:r w:rsidR="00CC229A">
        <w:rPr>
          <w:rFonts w:asciiTheme="minorHAnsi" w:hAnsiTheme="minorHAnsi" w:cstheme="minorHAnsi"/>
          <w:b/>
          <w:color w:val="17365D" w:themeColor="text2" w:themeShade="BF"/>
          <w:szCs w:val="22"/>
        </w:rPr>
        <w:t>3169</w:t>
      </w:r>
      <w:r w:rsidR="00DE19E8">
        <w:rPr>
          <w:rFonts w:asciiTheme="minorHAnsi" w:hAnsiTheme="minorHAnsi" w:cstheme="minorHAnsi"/>
          <w:b/>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2D708E81" w:rsidR="00C6017B" w:rsidRPr="004B4556" w:rsidRDefault="00CC229A" w:rsidP="002E4385">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CC229A">
        <w:rPr>
          <w:rFonts w:asciiTheme="minorHAnsi" w:hAnsiTheme="minorHAnsi" w:cstheme="minorHAnsi"/>
          <w:b/>
          <w:i/>
          <w:color w:val="17365D" w:themeColor="text2" w:themeShade="BF"/>
          <w:szCs w:val="22"/>
        </w:rPr>
        <w:t>Wykonanie robót budowlanych w branży elektroenergetycznej na terenie działania OŁD w RE Żyrardów w podziale na 5 części</w:t>
      </w:r>
      <w:r w:rsidR="00E37BFC">
        <w:rPr>
          <w:rFonts w:asciiTheme="minorHAnsi" w:hAnsiTheme="minorHAnsi" w:cstheme="minorHAnsi"/>
          <w:b/>
          <w:i/>
          <w:color w:val="17365D" w:themeColor="text2" w:themeShade="BF"/>
          <w:szCs w:val="22"/>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EDADE3" w:rsidR="004F392B" w:rsidRPr="004B4556" w:rsidRDefault="00025E08" w:rsidP="00025E08">
      <w:pPr>
        <w:pStyle w:val="Tekstpodstawowy"/>
        <w:tabs>
          <w:tab w:val="left" w:pos="5880"/>
        </w:tabs>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6A951737" w:rsidR="004F392B" w:rsidRPr="004B4556" w:rsidRDefault="00936ECF"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D91067">
        <w:rPr>
          <w:rFonts w:asciiTheme="minorHAnsi" w:hAnsiTheme="minorHAnsi" w:cstheme="minorHAnsi"/>
          <w:color w:val="17365D" w:themeColor="text2" w:themeShade="BF"/>
          <w:sz w:val="20"/>
        </w:rPr>
        <w:t>październik</w:t>
      </w:r>
      <w:r w:rsidR="00E37BFC" w:rsidRPr="00E37BFC">
        <w:rPr>
          <w:rFonts w:asciiTheme="minorHAnsi" w:hAnsiTheme="minorHAnsi" w:cstheme="minorHAnsi"/>
          <w:color w:val="17365D" w:themeColor="text2" w:themeShade="BF"/>
          <w:sz w:val="20"/>
        </w:rPr>
        <w:t xml:space="preserve"> 202</w:t>
      </w:r>
      <w:r w:rsidR="00AC3854">
        <w:rPr>
          <w:rFonts w:asciiTheme="minorHAnsi" w:hAnsiTheme="minorHAnsi" w:cstheme="minorHAnsi"/>
          <w:color w:val="17365D" w:themeColor="text2" w:themeShade="BF"/>
          <w:sz w:val="20"/>
        </w:rPr>
        <w:t>4</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4BA8C6F0"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CC229A">
          <w:rPr>
            <w:noProof/>
            <w:webHidden/>
          </w:rPr>
          <w:t>3</w:t>
        </w:r>
        <w:r w:rsidR="00287763">
          <w:rPr>
            <w:noProof/>
            <w:webHidden/>
          </w:rPr>
          <w:fldChar w:fldCharType="end"/>
        </w:r>
      </w:hyperlink>
    </w:p>
    <w:p w14:paraId="2AC1FD98" w14:textId="34B3B3EB" w:rsidR="00287763" w:rsidRDefault="00F8183C">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CC229A">
          <w:rPr>
            <w:noProof/>
            <w:webHidden/>
          </w:rPr>
          <w:t>4</w:t>
        </w:r>
        <w:r w:rsidR="00287763">
          <w:rPr>
            <w:noProof/>
            <w:webHidden/>
          </w:rPr>
          <w:fldChar w:fldCharType="end"/>
        </w:r>
      </w:hyperlink>
    </w:p>
    <w:p w14:paraId="6F2A85B6" w14:textId="3888F331" w:rsidR="00287763" w:rsidRDefault="00F8183C">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CC229A">
          <w:rPr>
            <w:noProof/>
            <w:webHidden/>
          </w:rPr>
          <w:t>5</w:t>
        </w:r>
        <w:r w:rsidR="00287763">
          <w:rPr>
            <w:noProof/>
            <w:webHidden/>
          </w:rPr>
          <w:fldChar w:fldCharType="end"/>
        </w:r>
      </w:hyperlink>
    </w:p>
    <w:p w14:paraId="4D587A9F" w14:textId="3E4CEAA1" w:rsidR="00287763" w:rsidRDefault="00F8183C">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CC229A">
          <w:rPr>
            <w:noProof/>
            <w:webHidden/>
          </w:rPr>
          <w:t>5</w:t>
        </w:r>
        <w:r w:rsidR="00287763">
          <w:rPr>
            <w:noProof/>
            <w:webHidden/>
          </w:rPr>
          <w:fldChar w:fldCharType="end"/>
        </w:r>
      </w:hyperlink>
    </w:p>
    <w:p w14:paraId="566507FE" w14:textId="3B0C93BE" w:rsidR="00287763" w:rsidRDefault="00F8183C">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CC229A">
          <w:rPr>
            <w:noProof/>
            <w:webHidden/>
          </w:rPr>
          <w:t>5</w:t>
        </w:r>
        <w:r w:rsidR="00287763">
          <w:rPr>
            <w:noProof/>
            <w:webHidden/>
          </w:rPr>
          <w:fldChar w:fldCharType="end"/>
        </w:r>
      </w:hyperlink>
    </w:p>
    <w:p w14:paraId="7CF07A21" w14:textId="6EE857C3" w:rsidR="00287763" w:rsidRDefault="00F8183C">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CC229A">
          <w:rPr>
            <w:noProof/>
            <w:webHidden/>
          </w:rPr>
          <w:t>6</w:t>
        </w:r>
        <w:r w:rsidR="00287763">
          <w:rPr>
            <w:noProof/>
            <w:webHidden/>
          </w:rPr>
          <w:fldChar w:fldCharType="end"/>
        </w:r>
      </w:hyperlink>
    </w:p>
    <w:p w14:paraId="308A428B" w14:textId="43B079AC" w:rsidR="00287763" w:rsidRDefault="00F8183C">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CC229A">
          <w:rPr>
            <w:noProof/>
            <w:webHidden/>
          </w:rPr>
          <w:t>7</w:t>
        </w:r>
        <w:r w:rsidR="00287763">
          <w:rPr>
            <w:noProof/>
            <w:webHidden/>
          </w:rPr>
          <w:fldChar w:fldCharType="end"/>
        </w:r>
      </w:hyperlink>
    </w:p>
    <w:p w14:paraId="4327A065" w14:textId="6C5D64F3" w:rsidR="00287763" w:rsidRDefault="00F8183C">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CC229A">
          <w:rPr>
            <w:noProof/>
            <w:webHidden/>
          </w:rPr>
          <w:t>7</w:t>
        </w:r>
        <w:r w:rsidR="00287763">
          <w:rPr>
            <w:noProof/>
            <w:webHidden/>
          </w:rPr>
          <w:fldChar w:fldCharType="end"/>
        </w:r>
      </w:hyperlink>
    </w:p>
    <w:p w14:paraId="62410A9F" w14:textId="71365D0F" w:rsidR="00287763" w:rsidRDefault="00F8183C">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CC229A">
          <w:rPr>
            <w:noProof/>
            <w:webHidden/>
          </w:rPr>
          <w:t>7</w:t>
        </w:r>
        <w:r w:rsidR="00287763">
          <w:rPr>
            <w:noProof/>
            <w:webHidden/>
          </w:rPr>
          <w:fldChar w:fldCharType="end"/>
        </w:r>
      </w:hyperlink>
    </w:p>
    <w:p w14:paraId="74415DFC" w14:textId="19178663" w:rsidR="00287763" w:rsidRDefault="00F8183C">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CC229A">
          <w:rPr>
            <w:noProof/>
            <w:webHidden/>
          </w:rPr>
          <w:t>8</w:t>
        </w:r>
        <w:r w:rsidR="00287763">
          <w:rPr>
            <w:noProof/>
            <w:webHidden/>
          </w:rPr>
          <w:fldChar w:fldCharType="end"/>
        </w:r>
      </w:hyperlink>
    </w:p>
    <w:p w14:paraId="0ABF7FCA" w14:textId="14DAE73C" w:rsidR="00287763" w:rsidRDefault="00F8183C">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CC229A">
          <w:rPr>
            <w:noProof/>
            <w:webHidden/>
          </w:rPr>
          <w:t>8</w:t>
        </w:r>
        <w:r w:rsidR="00287763">
          <w:rPr>
            <w:noProof/>
            <w:webHidden/>
          </w:rPr>
          <w:fldChar w:fldCharType="end"/>
        </w:r>
      </w:hyperlink>
    </w:p>
    <w:p w14:paraId="6F9629F1" w14:textId="02D0B6C4" w:rsidR="00287763" w:rsidRDefault="00F8183C">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CC229A">
          <w:rPr>
            <w:noProof/>
            <w:webHidden/>
          </w:rPr>
          <w:t>8</w:t>
        </w:r>
        <w:r w:rsidR="00287763">
          <w:rPr>
            <w:noProof/>
            <w:webHidden/>
          </w:rPr>
          <w:fldChar w:fldCharType="end"/>
        </w:r>
      </w:hyperlink>
    </w:p>
    <w:p w14:paraId="6ED40047" w14:textId="4D3601F2" w:rsidR="00287763" w:rsidRDefault="00F8183C">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CC229A">
          <w:rPr>
            <w:noProof/>
            <w:webHidden/>
          </w:rPr>
          <w:t>8</w:t>
        </w:r>
        <w:r w:rsidR="00287763">
          <w:rPr>
            <w:noProof/>
            <w:webHidden/>
          </w:rPr>
          <w:fldChar w:fldCharType="end"/>
        </w:r>
      </w:hyperlink>
    </w:p>
    <w:p w14:paraId="561B9C34" w14:textId="05F6F2D2" w:rsidR="00287763" w:rsidRDefault="00F8183C">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CC229A">
          <w:rPr>
            <w:noProof/>
            <w:webHidden/>
          </w:rPr>
          <w:t>9</w:t>
        </w:r>
        <w:r w:rsidR="00287763">
          <w:rPr>
            <w:noProof/>
            <w:webHidden/>
          </w:rPr>
          <w:fldChar w:fldCharType="end"/>
        </w:r>
      </w:hyperlink>
    </w:p>
    <w:p w14:paraId="7C444CD4" w14:textId="15B896CB" w:rsidR="00287763" w:rsidRDefault="00F8183C">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CC229A">
          <w:rPr>
            <w:noProof/>
            <w:webHidden/>
          </w:rPr>
          <w:t>9</w:t>
        </w:r>
        <w:r w:rsidR="00287763">
          <w:rPr>
            <w:noProof/>
            <w:webHidden/>
          </w:rPr>
          <w:fldChar w:fldCharType="end"/>
        </w:r>
      </w:hyperlink>
    </w:p>
    <w:p w14:paraId="63446E54" w14:textId="1F6CE0BA" w:rsidR="00287763" w:rsidRDefault="00F8183C">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CC229A">
          <w:rPr>
            <w:noProof/>
            <w:webHidden/>
          </w:rPr>
          <w:t>9</w:t>
        </w:r>
        <w:r w:rsidR="00287763">
          <w:rPr>
            <w:noProof/>
            <w:webHidden/>
          </w:rPr>
          <w:fldChar w:fldCharType="end"/>
        </w:r>
      </w:hyperlink>
    </w:p>
    <w:p w14:paraId="53497C88" w14:textId="2D2C1D04" w:rsidR="00287763" w:rsidRDefault="00F8183C">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CC229A">
          <w:rPr>
            <w:noProof/>
            <w:webHidden/>
          </w:rPr>
          <w:t>11</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77777777"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F8183C"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7B75C49E" w:rsidR="00696835" w:rsidRPr="004B4556" w:rsidRDefault="00696835" w:rsidP="00696835">
      <w:pPr>
        <w:numPr>
          <w:ilvl w:val="2"/>
          <w:numId w:val="1"/>
        </w:numPr>
        <w:spacing w:before="120" w:after="120" w:line="24" w:lineRule="atLeast"/>
        <w:rPr>
          <w:rFonts w:asciiTheme="minorHAnsi" w:hAnsiTheme="minorHAnsi" w:cstheme="minorHAnsi"/>
          <w:sz w:val="20"/>
        </w:rPr>
      </w:pPr>
      <w:r w:rsidRPr="00CF2893">
        <w:rPr>
          <w:rFonts w:asciiTheme="minorHAnsi" w:hAnsiTheme="minorHAnsi" w:cstheme="minorHAnsi"/>
          <w:b/>
          <w:sz w:val="20"/>
        </w:rPr>
        <w:t xml:space="preserve">Zamawiający </w:t>
      </w:r>
      <w:r w:rsidR="00D42C86" w:rsidRPr="00CF2893">
        <w:rPr>
          <w:rFonts w:asciiTheme="minorHAnsi" w:hAnsiTheme="minorHAnsi" w:cstheme="minorHAnsi"/>
          <w:b/>
          <w:sz w:val="20"/>
        </w:rPr>
        <w:t>najpierw dokona</w:t>
      </w:r>
      <w:r w:rsidRPr="00CF2893">
        <w:rPr>
          <w:rFonts w:asciiTheme="minorHAnsi" w:hAnsiTheme="minorHAnsi" w:cstheme="minorHAnsi"/>
          <w:b/>
          <w:sz w:val="20"/>
        </w:rPr>
        <w:t xml:space="preserve"> oceny Ofert, a następnie zbada</w:t>
      </w:r>
      <w:r w:rsidR="00D42C86" w:rsidRPr="00CF2893">
        <w:rPr>
          <w:rFonts w:asciiTheme="minorHAnsi" w:hAnsiTheme="minorHAnsi" w:cstheme="minorHAnsi"/>
          <w:b/>
          <w:sz w:val="20"/>
        </w:rPr>
        <w:t>,</w:t>
      </w:r>
      <w:r w:rsidRPr="00CF2893">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360B7D" w:rsidRPr="004B4556">
        <w:rPr>
          <w:rFonts w:asciiTheme="minorHAnsi" w:hAnsiTheme="minorHAnsi" w:cstheme="minorHAnsi"/>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4859FA0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zostały podane 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6C25E80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F8183C"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F8183C"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B01107B"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E37BF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F8183C"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1A9A1BB8" w:rsidR="00876BC6" w:rsidRPr="004B4556" w:rsidRDefault="005712F0" w:rsidP="00D91067">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r w:rsidR="002E4385">
        <w:rPr>
          <w:rFonts w:asciiTheme="minorHAnsi" w:hAnsiTheme="minorHAnsi" w:cstheme="minorHAnsi"/>
          <w:sz w:val="20"/>
        </w:rPr>
        <w:t>w</w:t>
      </w:r>
      <w:r w:rsidR="002E4385" w:rsidRPr="002E4385">
        <w:rPr>
          <w:rFonts w:asciiTheme="minorHAnsi" w:hAnsiTheme="minorHAnsi" w:cstheme="minorHAnsi"/>
          <w:sz w:val="20"/>
        </w:rPr>
        <w:t xml:space="preserve">ykonanie </w:t>
      </w:r>
      <w:r w:rsidR="00D91067" w:rsidRPr="00D91067">
        <w:rPr>
          <w:rFonts w:asciiTheme="minorHAnsi" w:hAnsiTheme="minorHAnsi" w:cstheme="minorHAnsi"/>
          <w:sz w:val="20"/>
        </w:rPr>
        <w:t>robót budowlanych w branży elektroenergetycznej na te</w:t>
      </w:r>
      <w:r w:rsidR="00CC229A">
        <w:rPr>
          <w:rFonts w:asciiTheme="minorHAnsi" w:hAnsiTheme="minorHAnsi" w:cstheme="minorHAnsi"/>
          <w:sz w:val="20"/>
        </w:rPr>
        <w:t>renie działania OŁD w RE Żyrardó</w:t>
      </w:r>
      <w:bookmarkEnd w:id="52"/>
      <w:bookmarkEnd w:id="53"/>
      <w:bookmarkEnd w:id="54"/>
      <w:bookmarkEnd w:id="55"/>
      <w:r w:rsidR="00CC229A">
        <w:rPr>
          <w:rFonts w:asciiTheme="minorHAnsi" w:hAnsiTheme="minorHAnsi" w:cstheme="minorHAnsi"/>
          <w:sz w:val="20"/>
        </w:rPr>
        <w:t>w.</w:t>
      </w:r>
    </w:p>
    <w:p w14:paraId="091A8FA6" w14:textId="09C16CC7" w:rsidR="004E17A7" w:rsidRDefault="005712F0" w:rsidP="004E17A7">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004E17A7" w:rsidRPr="00BC3019">
        <w:rPr>
          <w:rFonts w:asciiTheme="minorHAnsi" w:hAnsiTheme="minorHAnsi" w:cstheme="minorHAnsi"/>
          <w:b/>
          <w:sz w:val="20"/>
        </w:rPr>
        <w:t>nie dopuszcza</w:t>
      </w:r>
      <w:r w:rsidR="004E17A7" w:rsidRPr="00BC3019">
        <w:rPr>
          <w:rFonts w:asciiTheme="minorHAnsi" w:hAnsiTheme="minorHAnsi" w:cstheme="minorHAnsi"/>
          <w:sz w:val="20"/>
        </w:rPr>
        <w:t xml:space="preserve"> składania ofert wariantowych. Zamawiający </w:t>
      </w:r>
      <w:r w:rsidR="004E17A7" w:rsidRPr="004B4556">
        <w:rPr>
          <w:rFonts w:asciiTheme="minorHAnsi" w:hAnsiTheme="minorHAnsi" w:cstheme="minorHAnsi"/>
          <w:b/>
          <w:sz w:val="20"/>
        </w:rPr>
        <w:t>dopuszcza</w:t>
      </w:r>
      <w:r w:rsidR="004E17A7" w:rsidRPr="004B4556">
        <w:rPr>
          <w:rFonts w:asciiTheme="minorHAnsi" w:hAnsiTheme="minorHAnsi" w:cstheme="minorHAnsi"/>
          <w:sz w:val="20"/>
        </w:rPr>
        <w:t xml:space="preserve"> składanie ofert częściowych. Zakup</w:t>
      </w:r>
      <w:r w:rsidR="00D66697">
        <w:rPr>
          <w:rFonts w:asciiTheme="minorHAnsi" w:hAnsiTheme="minorHAnsi" w:cstheme="minorHAnsi"/>
          <w:sz w:val="20"/>
        </w:rPr>
        <w:t xml:space="preserve"> został podzielony na </w:t>
      </w:r>
      <w:r w:rsidR="009E6D47">
        <w:rPr>
          <w:rFonts w:asciiTheme="minorHAnsi" w:hAnsiTheme="minorHAnsi" w:cstheme="minorHAnsi"/>
          <w:sz w:val="20"/>
        </w:rPr>
        <w:t>5</w:t>
      </w:r>
      <w:r w:rsidR="004E17A7">
        <w:rPr>
          <w:rFonts w:asciiTheme="minorHAnsi" w:hAnsiTheme="minorHAnsi" w:cstheme="minorHAnsi"/>
          <w:sz w:val="20"/>
        </w:rPr>
        <w:t xml:space="preserve"> (</w:t>
      </w:r>
      <w:r w:rsidR="004E17A7" w:rsidRPr="00BF1922">
        <w:rPr>
          <w:rFonts w:asciiTheme="minorHAnsi" w:hAnsiTheme="minorHAnsi" w:cstheme="minorHAnsi"/>
          <w:sz w:val="20"/>
        </w:rPr>
        <w:t>słownie:</w:t>
      </w:r>
      <w:r w:rsidR="004E17A7">
        <w:rPr>
          <w:rFonts w:asciiTheme="minorHAnsi" w:hAnsiTheme="minorHAnsi" w:cstheme="minorHAnsi"/>
          <w:sz w:val="20"/>
        </w:rPr>
        <w:t xml:space="preserve"> </w:t>
      </w:r>
      <w:r w:rsidR="009E6D47">
        <w:rPr>
          <w:rFonts w:asciiTheme="minorHAnsi" w:hAnsiTheme="minorHAnsi" w:cstheme="minorHAnsi"/>
          <w:sz w:val="20"/>
        </w:rPr>
        <w:t>pięć</w:t>
      </w:r>
      <w:r w:rsidR="004E17A7">
        <w:rPr>
          <w:rFonts w:asciiTheme="minorHAnsi" w:hAnsiTheme="minorHAnsi" w:cstheme="minorHAnsi"/>
          <w:sz w:val="20"/>
        </w:rPr>
        <w:t>) niezale</w:t>
      </w:r>
      <w:r w:rsidR="00D66697">
        <w:rPr>
          <w:rFonts w:asciiTheme="minorHAnsi" w:hAnsiTheme="minorHAnsi" w:cstheme="minorHAnsi"/>
          <w:sz w:val="20"/>
        </w:rPr>
        <w:t>żn</w:t>
      </w:r>
      <w:r w:rsidR="009E6D47">
        <w:rPr>
          <w:rFonts w:asciiTheme="minorHAnsi" w:hAnsiTheme="minorHAnsi" w:cstheme="minorHAnsi"/>
          <w:sz w:val="20"/>
        </w:rPr>
        <w:t>ych</w:t>
      </w:r>
      <w:r w:rsidR="004E17A7" w:rsidRPr="004B4556">
        <w:rPr>
          <w:rFonts w:asciiTheme="minorHAnsi" w:hAnsiTheme="minorHAnsi" w:cstheme="minorHAnsi"/>
          <w:sz w:val="20"/>
        </w:rPr>
        <w:t xml:space="preserve"> części w sposób opisany poniżej: </w:t>
      </w:r>
    </w:p>
    <w:p w14:paraId="5B059A2F" w14:textId="77777777" w:rsidR="004E17A7" w:rsidRDefault="004E17A7" w:rsidP="004E17A7">
      <w:pPr>
        <w:pStyle w:val="Akapitzlist"/>
        <w:spacing w:before="120" w:line="24" w:lineRule="atLeast"/>
        <w:ind w:left="567"/>
        <w:contextualSpacing w:val="0"/>
        <w:outlineLvl w:val="0"/>
        <w:rPr>
          <w:rFonts w:asciiTheme="minorHAnsi" w:hAnsiTheme="minorHAnsi" w:cstheme="minorHAnsi"/>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274"/>
      </w:tblGrid>
      <w:tr w:rsidR="004E17A7" w:rsidRPr="004B4556" w14:paraId="3BA24206" w14:textId="77777777" w:rsidTr="00D66697">
        <w:tc>
          <w:tcPr>
            <w:tcW w:w="1141" w:type="dxa"/>
            <w:shd w:val="clear" w:color="auto" w:fill="DBE5F1" w:themeFill="accent1" w:themeFillTint="33"/>
            <w:vAlign w:val="center"/>
          </w:tcPr>
          <w:p w14:paraId="00F8F6D6" w14:textId="77777777" w:rsidR="004E17A7" w:rsidRPr="004B4556" w:rsidRDefault="004E17A7" w:rsidP="00A56D98">
            <w:pPr>
              <w:spacing w:line="240" w:lineRule="auto"/>
              <w:ind w:left="426" w:hanging="676"/>
              <w:jc w:val="center"/>
              <w:rPr>
                <w:rFonts w:asciiTheme="minorHAnsi" w:hAnsiTheme="minorHAnsi" w:cstheme="minorHAnsi"/>
                <w:b/>
                <w:sz w:val="20"/>
              </w:rPr>
            </w:pPr>
            <w:r>
              <w:rPr>
                <w:rFonts w:asciiTheme="minorHAnsi" w:hAnsiTheme="minorHAnsi" w:cstheme="minorHAnsi"/>
                <w:b/>
                <w:sz w:val="20"/>
              </w:rPr>
              <w:lastRenderedPageBreak/>
              <w:t xml:space="preserve">Nr </w:t>
            </w:r>
            <w:r w:rsidRPr="004B4556">
              <w:rPr>
                <w:rFonts w:asciiTheme="minorHAnsi" w:hAnsiTheme="minorHAnsi" w:cstheme="minorHAnsi"/>
                <w:b/>
                <w:sz w:val="20"/>
              </w:rPr>
              <w:t>Części</w:t>
            </w:r>
          </w:p>
        </w:tc>
        <w:tc>
          <w:tcPr>
            <w:tcW w:w="7274" w:type="dxa"/>
            <w:shd w:val="clear" w:color="auto" w:fill="DBE5F1" w:themeFill="accent1" w:themeFillTint="33"/>
            <w:vAlign w:val="center"/>
          </w:tcPr>
          <w:p w14:paraId="6A222996" w14:textId="77777777" w:rsidR="004E17A7" w:rsidRPr="004B4556" w:rsidRDefault="004E17A7" w:rsidP="00A56D98">
            <w:pPr>
              <w:spacing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4E17A7" w:rsidRPr="004B4556" w14:paraId="60DB630D" w14:textId="77777777" w:rsidTr="00D66697">
        <w:tc>
          <w:tcPr>
            <w:tcW w:w="1141" w:type="dxa"/>
            <w:shd w:val="clear" w:color="auto" w:fill="auto"/>
            <w:vAlign w:val="center"/>
          </w:tcPr>
          <w:p w14:paraId="5ACBC003" w14:textId="77777777"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1</w:t>
            </w:r>
          </w:p>
        </w:tc>
        <w:tc>
          <w:tcPr>
            <w:tcW w:w="7274" w:type="dxa"/>
            <w:shd w:val="clear" w:color="auto" w:fill="auto"/>
            <w:vAlign w:val="center"/>
          </w:tcPr>
          <w:p w14:paraId="55921924" w14:textId="2B3787D3" w:rsidR="004E17A7" w:rsidRPr="004B4556" w:rsidRDefault="00CC229A" w:rsidP="00A56D98">
            <w:pPr>
              <w:spacing w:line="360" w:lineRule="auto"/>
              <w:ind w:left="169"/>
              <w:jc w:val="center"/>
              <w:rPr>
                <w:rFonts w:asciiTheme="minorHAnsi" w:hAnsiTheme="minorHAnsi" w:cstheme="minorHAnsi"/>
                <w:b/>
                <w:sz w:val="20"/>
              </w:rPr>
            </w:pPr>
            <w:r w:rsidRPr="00CC229A">
              <w:rPr>
                <w:rFonts w:asciiTheme="minorHAnsi" w:hAnsiTheme="minorHAnsi" w:cstheme="minorHAnsi"/>
                <w:sz w:val="20"/>
              </w:rPr>
              <w:t>Przyłączenie garaży w miejscowości Skierniewice ul. Armii Krajowej, dz. nr 652, 563, 656  (RE Żyrardów)</w:t>
            </w:r>
          </w:p>
        </w:tc>
      </w:tr>
      <w:tr w:rsidR="004E17A7" w:rsidRPr="004B4556" w14:paraId="5CEDC026" w14:textId="77777777" w:rsidTr="00D66697">
        <w:tc>
          <w:tcPr>
            <w:tcW w:w="1141" w:type="dxa"/>
            <w:shd w:val="clear" w:color="auto" w:fill="auto"/>
            <w:vAlign w:val="center"/>
          </w:tcPr>
          <w:p w14:paraId="5B73D5EB" w14:textId="77777777"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2</w:t>
            </w:r>
          </w:p>
        </w:tc>
        <w:tc>
          <w:tcPr>
            <w:tcW w:w="7274" w:type="dxa"/>
            <w:shd w:val="clear" w:color="auto" w:fill="auto"/>
            <w:vAlign w:val="center"/>
          </w:tcPr>
          <w:p w14:paraId="05E27D4E" w14:textId="55CF6651" w:rsidR="004E17A7" w:rsidRPr="004B4556" w:rsidRDefault="00CC229A" w:rsidP="00A56D98">
            <w:pPr>
              <w:spacing w:line="360" w:lineRule="auto"/>
              <w:ind w:left="169"/>
              <w:jc w:val="center"/>
              <w:rPr>
                <w:rFonts w:asciiTheme="minorHAnsi" w:hAnsiTheme="minorHAnsi" w:cstheme="minorHAnsi"/>
                <w:sz w:val="20"/>
              </w:rPr>
            </w:pPr>
            <w:r w:rsidRPr="00CC229A">
              <w:rPr>
                <w:rFonts w:asciiTheme="minorHAnsi" w:hAnsiTheme="minorHAnsi" w:cstheme="minorHAnsi"/>
                <w:sz w:val="20"/>
              </w:rPr>
              <w:t>Zwiększenie mocy dla budynku mieszkalnego Olszanka dz. nr 64 gm. Puszcza Mariańska (RE Żyrardów)</w:t>
            </w:r>
          </w:p>
        </w:tc>
      </w:tr>
      <w:tr w:rsidR="004E17A7" w:rsidRPr="004B4556" w14:paraId="47F6CDBD" w14:textId="77777777" w:rsidTr="00D66697">
        <w:tc>
          <w:tcPr>
            <w:tcW w:w="1141" w:type="dxa"/>
            <w:shd w:val="clear" w:color="auto" w:fill="auto"/>
            <w:vAlign w:val="center"/>
          </w:tcPr>
          <w:p w14:paraId="456D6E19" w14:textId="5CA62FF3"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3</w:t>
            </w:r>
          </w:p>
        </w:tc>
        <w:tc>
          <w:tcPr>
            <w:tcW w:w="7274" w:type="dxa"/>
            <w:shd w:val="clear" w:color="auto" w:fill="auto"/>
            <w:vAlign w:val="center"/>
          </w:tcPr>
          <w:p w14:paraId="12259CA3" w14:textId="50ED710F" w:rsidR="004E17A7" w:rsidRPr="004B4556" w:rsidRDefault="00CC229A" w:rsidP="00A56D98">
            <w:pPr>
              <w:spacing w:line="360" w:lineRule="auto"/>
              <w:ind w:left="169"/>
              <w:jc w:val="center"/>
              <w:rPr>
                <w:rFonts w:asciiTheme="minorHAnsi" w:hAnsiTheme="minorHAnsi" w:cstheme="minorHAnsi"/>
                <w:sz w:val="20"/>
              </w:rPr>
            </w:pPr>
            <w:r w:rsidRPr="00CC229A">
              <w:rPr>
                <w:rFonts w:asciiTheme="minorHAnsi" w:hAnsiTheme="minorHAnsi" w:cstheme="minorHAnsi"/>
                <w:sz w:val="20"/>
              </w:rPr>
              <w:t>Przyłączenie budynku mieszkalnego w miejscowości Żelechów dz. nr 173/7 gm. Żabia Wola (RE Żyrardów)</w:t>
            </w:r>
          </w:p>
        </w:tc>
      </w:tr>
      <w:tr w:rsidR="004E17A7" w:rsidRPr="004B4556" w14:paraId="12A0856E" w14:textId="77777777" w:rsidTr="00D66697">
        <w:tc>
          <w:tcPr>
            <w:tcW w:w="1141" w:type="dxa"/>
            <w:shd w:val="clear" w:color="auto" w:fill="auto"/>
            <w:vAlign w:val="center"/>
          </w:tcPr>
          <w:p w14:paraId="315C621D" w14:textId="2E9E6B1C" w:rsidR="004E17A7" w:rsidRPr="004B4556" w:rsidRDefault="004E17A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4</w:t>
            </w:r>
          </w:p>
        </w:tc>
        <w:tc>
          <w:tcPr>
            <w:tcW w:w="7274" w:type="dxa"/>
            <w:shd w:val="clear" w:color="auto" w:fill="auto"/>
            <w:vAlign w:val="center"/>
          </w:tcPr>
          <w:p w14:paraId="402CD2D1" w14:textId="3D3B2D3D" w:rsidR="004E17A7" w:rsidRPr="004B4556" w:rsidRDefault="00CC229A" w:rsidP="00A56D98">
            <w:pPr>
              <w:spacing w:line="360" w:lineRule="auto"/>
              <w:ind w:left="169"/>
              <w:jc w:val="center"/>
              <w:rPr>
                <w:rFonts w:asciiTheme="minorHAnsi" w:hAnsiTheme="minorHAnsi" w:cstheme="minorHAnsi"/>
                <w:sz w:val="20"/>
              </w:rPr>
            </w:pPr>
            <w:r w:rsidRPr="00CC229A">
              <w:rPr>
                <w:rFonts w:asciiTheme="minorHAnsi" w:hAnsiTheme="minorHAnsi" w:cstheme="minorHAnsi"/>
                <w:sz w:val="20"/>
              </w:rPr>
              <w:t>Zwiększenie mocy dla budynku mieszkalnego w miejscowości Kaleń dz. nr 20 gm. Sadkowice (RE Żyrardów)</w:t>
            </w:r>
          </w:p>
        </w:tc>
      </w:tr>
      <w:tr w:rsidR="009E6D47" w:rsidRPr="004B4556" w14:paraId="41A5103A" w14:textId="77777777" w:rsidTr="00D66697">
        <w:tc>
          <w:tcPr>
            <w:tcW w:w="1141" w:type="dxa"/>
            <w:shd w:val="clear" w:color="auto" w:fill="auto"/>
            <w:vAlign w:val="center"/>
          </w:tcPr>
          <w:p w14:paraId="22C824DF" w14:textId="5DD8DD80" w:rsidR="009E6D47" w:rsidRDefault="009E6D47" w:rsidP="00A56D98">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5</w:t>
            </w:r>
          </w:p>
        </w:tc>
        <w:tc>
          <w:tcPr>
            <w:tcW w:w="7274" w:type="dxa"/>
            <w:shd w:val="clear" w:color="auto" w:fill="auto"/>
            <w:vAlign w:val="center"/>
          </w:tcPr>
          <w:p w14:paraId="733B3675" w14:textId="1D98AF83" w:rsidR="009E6D47" w:rsidRPr="009E6D47" w:rsidRDefault="00CC229A" w:rsidP="00A56D98">
            <w:pPr>
              <w:spacing w:line="360" w:lineRule="auto"/>
              <w:ind w:left="169"/>
              <w:jc w:val="center"/>
              <w:rPr>
                <w:rFonts w:asciiTheme="minorHAnsi" w:hAnsiTheme="minorHAnsi" w:cstheme="minorHAnsi"/>
                <w:sz w:val="20"/>
              </w:rPr>
            </w:pPr>
            <w:r w:rsidRPr="00CC229A">
              <w:rPr>
                <w:rFonts w:asciiTheme="minorHAnsi" w:hAnsiTheme="minorHAnsi" w:cstheme="minorHAnsi"/>
                <w:sz w:val="20"/>
              </w:rPr>
              <w:t>Zwiększenie mocy budynku wielolokalowego w miejscowości Żyrardów ul. Waleriana Łukasińskiego dz. nr 4135/5 (RE Żyrardów)</w:t>
            </w:r>
          </w:p>
        </w:tc>
      </w:tr>
    </w:tbl>
    <w:p w14:paraId="39A8B50F" w14:textId="4F7899D8" w:rsidR="00696835" w:rsidRPr="001951C9" w:rsidRDefault="003F5990" w:rsidP="001951C9">
      <w:pPr>
        <w:spacing w:before="120" w:line="24" w:lineRule="atLeast"/>
        <w:outlineLvl w:val="0"/>
        <w:rPr>
          <w:rFonts w:asciiTheme="minorHAnsi" w:hAnsiTheme="minorHAnsi" w:cstheme="minorHAnsi"/>
          <w:sz w:val="20"/>
        </w:rPr>
      </w:pPr>
      <w:r w:rsidRPr="004E17A7">
        <w:rPr>
          <w:rFonts w:asciiTheme="minorHAnsi" w:hAnsiTheme="minorHAnsi" w:cstheme="minorHAnsi"/>
          <w:sz w:val="20"/>
        </w:rPr>
        <w:t xml:space="preserve"> </w:t>
      </w:r>
      <w:bookmarkEnd w:id="61"/>
      <w:bookmarkEnd w:id="62"/>
    </w:p>
    <w:p w14:paraId="676A65C6" w14:textId="4A009B43" w:rsidR="00B27A0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4C116E">
        <w:rPr>
          <w:rFonts w:asciiTheme="minorHAnsi" w:hAnsiTheme="minorHAnsi" w:cstheme="minorHAnsi"/>
          <w:b/>
          <w:sz w:val="20"/>
        </w:rPr>
        <w:t xml:space="preserve">5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66F5E815" w14:textId="23CC68E1" w:rsidR="006B4440" w:rsidRPr="00D91067" w:rsidRDefault="003F5990" w:rsidP="00976F66">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D91067">
        <w:rPr>
          <w:rFonts w:asciiTheme="minorHAnsi" w:hAnsiTheme="minorHAnsi" w:cstheme="minorHAnsi"/>
          <w:sz w:val="20"/>
        </w:rPr>
        <w:t xml:space="preserve">Zamawiający </w:t>
      </w:r>
      <w:r w:rsidRPr="00D91067">
        <w:rPr>
          <w:rFonts w:asciiTheme="minorHAnsi" w:hAnsiTheme="minorHAnsi" w:cstheme="minorHAnsi"/>
          <w:b/>
          <w:sz w:val="20"/>
        </w:rPr>
        <w:t>nie wymaga</w:t>
      </w:r>
      <w:r w:rsidRPr="00D91067">
        <w:rPr>
          <w:rFonts w:asciiTheme="minorHAnsi" w:hAnsiTheme="minorHAnsi" w:cstheme="minorHAnsi"/>
          <w:sz w:val="20"/>
        </w:rPr>
        <w:t xml:space="preserve"> wniesienia wadium</w:t>
      </w:r>
      <w:r w:rsidR="00AC3854" w:rsidRPr="00D91067">
        <w:rPr>
          <w:rFonts w:asciiTheme="minorHAnsi" w:hAnsiTheme="minorHAnsi" w:cstheme="minorHAnsi"/>
          <w:sz w:val="20"/>
        </w:rPr>
        <w:t>.</w:t>
      </w:r>
      <w:bookmarkEnd w:id="69"/>
      <w:bookmarkEnd w:id="70"/>
      <w:bookmarkEnd w:id="71"/>
      <w:bookmarkEnd w:id="72"/>
    </w:p>
    <w:p w14:paraId="30522577" w14:textId="4A7AD11C" w:rsidR="000B3117" w:rsidRPr="004B4556" w:rsidRDefault="00DB6176" w:rsidP="002907F0">
      <w:pPr>
        <w:pStyle w:val="Nagwek1"/>
        <w:numPr>
          <w:ilvl w:val="0"/>
          <w:numId w:val="4"/>
        </w:numPr>
        <w:rPr>
          <w:rFonts w:cstheme="minorHAnsi"/>
          <w:sz w:val="20"/>
          <w:szCs w:val="20"/>
        </w:rPr>
      </w:pPr>
      <w:bookmarkStart w:id="73" w:name="_Toc354752376"/>
      <w:bookmarkStart w:id="74" w:name="_Toc516581596"/>
      <w:bookmarkStart w:id="75" w:name="_Toc516738801"/>
      <w:bookmarkStart w:id="76"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3"/>
      <w:bookmarkEnd w:id="74"/>
      <w:bookmarkEnd w:id="75"/>
      <w:bookmarkEnd w:id="76"/>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7" w:name="_Toc516734772"/>
      <w:bookmarkStart w:id="78" w:name="_Toc516738802"/>
      <w:bookmarkStart w:id="79" w:name="_Toc354752377"/>
      <w:bookmarkStart w:id="80" w:name="_Toc516566329"/>
      <w:bookmarkStart w:id="8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7"/>
      <w:bookmarkEnd w:id="7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2"/>
      <w:bookmarkEnd w:id="8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7" w:name="_Toc516734774"/>
      <w:bookmarkStart w:id="8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7"/>
      <w:bookmarkEnd w:id="8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9" w:name="_Toc516566331"/>
      <w:bookmarkStart w:id="9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9"/>
    <w:bookmarkEnd w:id="9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1"/>
      <w:bookmarkEnd w:id="92"/>
      <w:bookmarkEnd w:id="93"/>
      <w:bookmarkEnd w:id="94"/>
      <w:bookmarkEnd w:id="9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6" w:name="_Toc354752384"/>
      <w:bookmarkStart w:id="97" w:name="_Toc516566335"/>
      <w:bookmarkStart w:id="98" w:name="_Toc516581605"/>
      <w:bookmarkStart w:id="99" w:name="_Toc516734792"/>
      <w:bookmarkStart w:id="10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6"/>
      <w:bookmarkEnd w:id="97"/>
      <w:bookmarkEnd w:id="98"/>
      <w:bookmarkEnd w:id="99"/>
      <w:bookmarkEnd w:id="100"/>
    </w:p>
    <w:p w14:paraId="0CF2F5D2" w14:textId="239C9DE3" w:rsidR="0010631A" w:rsidRPr="00565ECC" w:rsidRDefault="0010631A" w:rsidP="00565E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Pr>
          <w:rFonts w:asciiTheme="minorHAnsi" w:hAnsiTheme="minorHAnsi" w:cstheme="minorHAnsi"/>
          <w:sz w:val="20"/>
          <w:lang w:eastAsia="pl-PL"/>
        </w:rPr>
        <w:t>Zamówienie może być realizowane</w:t>
      </w:r>
      <w:r w:rsidRPr="0010631A">
        <w:rPr>
          <w:rFonts w:asciiTheme="minorHAnsi" w:hAnsiTheme="minorHAnsi" w:cstheme="minorHAnsi"/>
          <w:sz w:val="20"/>
          <w:lang w:eastAsia="pl-PL"/>
        </w:rPr>
        <w:t xml:space="preserve"> wyłącznie przez Wykonawcę, który nie uczestniczy w zleceniach mogących powodować konflikt interesów w przypadku realizacji Zamówienia oraz który spełnia warunki </w:t>
      </w:r>
      <w:r w:rsidRPr="0010631A">
        <w:rPr>
          <w:rFonts w:asciiTheme="minorHAnsi" w:hAnsiTheme="minorHAnsi" w:cstheme="minorHAnsi"/>
          <w:sz w:val="20"/>
          <w:lang w:eastAsia="pl-PL"/>
        </w:rPr>
        <w:lastRenderedPageBreak/>
        <w:t>do realizacji Zamówienia w sposób bezstronny i rzetelny</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nie wykonuje i w okresie wykonywania Zamówienia nie będzie wykonywać zleceń powodujących konflikt interesów z interesami GK PGE oraz spełnia warunek do realizacji dostaw/usług objętych przedmiotem Zamówienia w sposób bezstronny i rzetelny</w:t>
      </w:r>
      <w:r w:rsidR="004C116E">
        <w:rPr>
          <w:rFonts w:asciiTheme="minorHAnsi" w:hAnsiTheme="minorHAnsi" w:cstheme="minorHAnsi"/>
          <w:sz w:val="20"/>
          <w:lang w:eastAsia="pl-PL"/>
        </w:rPr>
        <w:t xml:space="preserve"> – NIE DOTYCZY</w:t>
      </w:r>
      <w:r w:rsidRPr="0010631A">
        <w:rPr>
          <w:rFonts w:asciiTheme="minorHAnsi" w:hAnsiTheme="minorHAnsi" w:cstheme="minorHAnsi"/>
          <w:sz w:val="20"/>
          <w:lang w:eastAsia="pl-PL"/>
        </w:rPr>
        <w:t xml:space="preserve"> </w:t>
      </w:r>
    </w:p>
    <w:p w14:paraId="30522590" w14:textId="77777777" w:rsidR="000B3117" w:rsidRPr="004B4556" w:rsidRDefault="000B3117" w:rsidP="002907F0">
      <w:pPr>
        <w:pStyle w:val="Nagwek1"/>
        <w:numPr>
          <w:ilvl w:val="0"/>
          <w:numId w:val="47"/>
        </w:numPr>
        <w:rPr>
          <w:rFonts w:cstheme="minorHAnsi"/>
          <w:sz w:val="20"/>
          <w:szCs w:val="20"/>
        </w:rPr>
      </w:pPr>
      <w:bookmarkStart w:id="101" w:name="_Toc354752385"/>
      <w:bookmarkStart w:id="102" w:name="_Toc516738824"/>
      <w:bookmarkStart w:id="103" w:name="_Toc69029868"/>
      <w:r w:rsidRPr="004B4556">
        <w:rPr>
          <w:rFonts w:cstheme="minorHAnsi"/>
          <w:sz w:val="20"/>
          <w:szCs w:val="20"/>
        </w:rPr>
        <w:t>OPIS SPOSOBU PRZYGOTOWANIA OFERTY</w:t>
      </w:r>
      <w:bookmarkEnd w:id="101"/>
      <w:bookmarkEnd w:id="102"/>
      <w:bookmarkEnd w:id="10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4592994D"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5" w:name="_Toc8212164"/>
      <w:bookmarkEnd w:id="104"/>
      <w:bookmarkEnd w:id="105"/>
      <w:bookmarkEnd w:id="106"/>
      <w:bookmarkEnd w:id="107"/>
      <w:bookmarkEnd w:id="108"/>
    </w:p>
    <w:p w14:paraId="3A774F82" w14:textId="38831B1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6" w:name="_Toc8212165"/>
      <w:bookmarkEnd w:id="115"/>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7" w:name="_Toc8212166"/>
      <w:bookmarkEnd w:id="11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7"/>
    </w:p>
    <w:p w14:paraId="305225AE" w14:textId="2FCC652F" w:rsidR="005E71EB" w:rsidRPr="004B4556" w:rsidRDefault="005E71EB" w:rsidP="002907F0">
      <w:pPr>
        <w:pStyle w:val="Nagwek1"/>
        <w:numPr>
          <w:ilvl w:val="0"/>
          <w:numId w:val="6"/>
        </w:numPr>
        <w:rPr>
          <w:rFonts w:cstheme="minorHAnsi"/>
          <w:sz w:val="20"/>
          <w:szCs w:val="20"/>
        </w:rPr>
      </w:pPr>
      <w:bookmarkStart w:id="118" w:name="_Toc354752429"/>
      <w:bookmarkStart w:id="119" w:name="_Toc516738853"/>
      <w:bookmarkStart w:id="120" w:name="_Toc69029869"/>
      <w:bookmarkEnd w:id="109"/>
      <w:bookmarkEnd w:id="110"/>
      <w:bookmarkEnd w:id="111"/>
      <w:bookmarkEnd w:id="112"/>
      <w:bookmarkEnd w:id="113"/>
      <w:bookmarkEnd w:id="114"/>
      <w:r w:rsidRPr="004B4556">
        <w:rPr>
          <w:rFonts w:cstheme="minorHAnsi"/>
          <w:sz w:val="20"/>
          <w:szCs w:val="20"/>
        </w:rPr>
        <w:t xml:space="preserve">WYJAŚNIENIA I MODYFIKACJA </w:t>
      </w:r>
      <w:bookmarkEnd w:id="11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9"/>
      <w:bookmarkEnd w:id="12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1" w:name="_Toc354752430"/>
      <w:bookmarkStart w:id="122" w:name="_Toc516566369"/>
      <w:bookmarkStart w:id="123" w:name="_Toc516581639"/>
      <w:bookmarkStart w:id="124" w:name="_Toc516734824"/>
      <w:bookmarkStart w:id="12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1"/>
      <w:bookmarkEnd w:id="122"/>
      <w:bookmarkEnd w:id="123"/>
      <w:bookmarkEnd w:id="124"/>
      <w:bookmarkEnd w:id="12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516581640"/>
      <w:bookmarkStart w:id="127" w:name="_Toc516734825"/>
      <w:bookmarkStart w:id="128" w:name="_Toc516738855"/>
      <w:r w:rsidRPr="004B4556">
        <w:rPr>
          <w:rFonts w:asciiTheme="minorHAnsi" w:hAnsiTheme="minorHAnsi" w:cstheme="minorHAnsi"/>
          <w:sz w:val="20"/>
        </w:rPr>
        <w:lastRenderedPageBreak/>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6"/>
      <w:bookmarkEnd w:id="127"/>
      <w:bookmarkEnd w:id="12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9" w:name="_Toc354752432"/>
      <w:bookmarkStart w:id="130" w:name="_Toc516566371"/>
      <w:bookmarkStart w:id="131" w:name="_Toc516581641"/>
      <w:bookmarkStart w:id="132" w:name="_Toc516734826"/>
      <w:bookmarkStart w:id="13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9"/>
      <w:bookmarkEnd w:id="130"/>
      <w:bookmarkEnd w:id="131"/>
      <w:bookmarkEnd w:id="132"/>
      <w:bookmarkEnd w:id="13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4" w:name="_Toc354752433"/>
      <w:bookmarkStart w:id="135" w:name="_Toc516566372"/>
      <w:bookmarkStart w:id="136" w:name="_Toc516581642"/>
      <w:bookmarkStart w:id="137" w:name="_Toc516734827"/>
      <w:bookmarkStart w:id="13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4"/>
      <w:bookmarkEnd w:id="135"/>
      <w:bookmarkEnd w:id="136"/>
      <w:bookmarkEnd w:id="137"/>
      <w:bookmarkEnd w:id="138"/>
    </w:p>
    <w:p w14:paraId="305225B3" w14:textId="77777777" w:rsidR="000B3117" w:rsidRPr="004B4556" w:rsidRDefault="000B3117" w:rsidP="002907F0">
      <w:pPr>
        <w:pStyle w:val="Nagwek1"/>
        <w:numPr>
          <w:ilvl w:val="0"/>
          <w:numId w:val="7"/>
        </w:numPr>
        <w:rPr>
          <w:rFonts w:cstheme="minorHAnsi"/>
          <w:sz w:val="20"/>
          <w:szCs w:val="20"/>
        </w:rPr>
      </w:pPr>
      <w:bookmarkStart w:id="139" w:name="_Toc354752434"/>
      <w:bookmarkStart w:id="140" w:name="_Toc516738858"/>
      <w:bookmarkStart w:id="141" w:name="_Toc69029870"/>
      <w:r w:rsidRPr="004B4556">
        <w:rPr>
          <w:rFonts w:cstheme="minorHAnsi"/>
          <w:sz w:val="20"/>
          <w:szCs w:val="20"/>
        </w:rPr>
        <w:t>OPIS SPOSOBU OBLICZANIA CENY</w:t>
      </w:r>
      <w:bookmarkEnd w:id="139"/>
      <w:bookmarkEnd w:id="140"/>
      <w:bookmarkEnd w:id="14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AE86647"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57ED6">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3" w:name="_Toc354752445"/>
      <w:bookmarkStart w:id="144" w:name="_Toc516738859"/>
      <w:bookmarkStart w:id="145" w:name="_Toc69029871"/>
      <w:bookmarkEnd w:id="142"/>
      <w:r w:rsidRPr="004B4556">
        <w:rPr>
          <w:rFonts w:cstheme="minorHAnsi"/>
          <w:sz w:val="20"/>
          <w:szCs w:val="20"/>
        </w:rPr>
        <w:t>SPOSÓB POROZUMIEWANIA SIĘ Z WYKONAWCAMI</w:t>
      </w:r>
      <w:bookmarkEnd w:id="143"/>
      <w:bookmarkEnd w:id="144"/>
      <w:bookmarkEnd w:id="14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6" w:name="_Toc354752446"/>
      <w:bookmarkStart w:id="147" w:name="_Toc516566375"/>
      <w:bookmarkStart w:id="148" w:name="_Toc516581645"/>
      <w:bookmarkStart w:id="149" w:name="_Toc516734830"/>
      <w:bookmarkStart w:id="150" w:name="_Toc516738860"/>
      <w:r w:rsidRPr="00BA3B10">
        <w:rPr>
          <w:rFonts w:asciiTheme="minorHAnsi" w:hAnsiTheme="minorHAnsi" w:cstheme="minorHAnsi"/>
          <w:sz w:val="20"/>
        </w:rPr>
        <w:t>W niniejszym postępowaniu korespondencja przekazywana będzie:</w:t>
      </w:r>
      <w:bookmarkEnd w:id="146"/>
      <w:bookmarkEnd w:id="147"/>
      <w:bookmarkEnd w:id="148"/>
      <w:bookmarkEnd w:id="149"/>
      <w:bookmarkEnd w:id="15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1" w:name="_Toc354752447"/>
      <w:bookmarkStart w:id="152" w:name="_Toc516566376"/>
      <w:bookmarkStart w:id="153" w:name="_Toc516581646"/>
      <w:bookmarkStart w:id="154" w:name="_Toc516734831"/>
      <w:bookmarkStart w:id="15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6" w:name="_Toc354752448"/>
      <w:bookmarkEnd w:id="151"/>
      <w:bookmarkEnd w:id="152"/>
      <w:bookmarkEnd w:id="153"/>
      <w:bookmarkEnd w:id="154"/>
      <w:bookmarkEnd w:id="15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7" w:name="_Toc516566377"/>
      <w:bookmarkStart w:id="158" w:name="_Toc516581647"/>
      <w:bookmarkStart w:id="159" w:name="_Toc516734832"/>
      <w:bookmarkStart w:id="16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6"/>
      <w:bookmarkEnd w:id="157"/>
      <w:bookmarkEnd w:id="158"/>
      <w:bookmarkEnd w:id="159"/>
      <w:bookmarkEnd w:id="16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1" w:name="_Toc354752462"/>
      <w:bookmarkStart w:id="162" w:name="_Toc516566388"/>
      <w:bookmarkStart w:id="163" w:name="_Toc516581658"/>
      <w:bookmarkStart w:id="164" w:name="_Toc516734843"/>
      <w:bookmarkStart w:id="165" w:name="_Toc516738873"/>
      <w:bookmarkStart w:id="166" w:name="_Toc516566391"/>
      <w:bookmarkStart w:id="167" w:name="_Toc516581661"/>
      <w:bookmarkStart w:id="168" w:name="_Toc516734846"/>
      <w:bookmarkStart w:id="169" w:name="_Toc516738876"/>
      <w:r w:rsidRPr="00BA3B10">
        <w:rPr>
          <w:rFonts w:asciiTheme="minorHAnsi" w:hAnsiTheme="minorHAnsi" w:cstheme="minorHAnsi"/>
          <w:sz w:val="20"/>
        </w:rPr>
        <w:t>Osobą uprawnioną do porozumiewania się z Wykonawcami jest:</w:t>
      </w:r>
      <w:bookmarkEnd w:id="161"/>
      <w:bookmarkEnd w:id="162"/>
      <w:bookmarkEnd w:id="163"/>
      <w:bookmarkEnd w:id="164"/>
      <w:bookmarkEnd w:id="165"/>
    </w:p>
    <w:p w14:paraId="4F7BBC5D" w14:textId="77777777" w:rsidR="003176D6" w:rsidRPr="003176D6" w:rsidRDefault="00096BF3" w:rsidP="003176D6">
      <w:pPr>
        <w:pStyle w:val="Akapitzlist"/>
        <w:numPr>
          <w:ilvl w:val="2"/>
          <w:numId w:val="8"/>
        </w:numPr>
        <w:spacing w:before="120" w:line="24" w:lineRule="atLeast"/>
        <w:ind w:left="1134" w:hanging="567"/>
        <w:outlineLvl w:val="0"/>
        <w:rPr>
          <w:rFonts w:asciiTheme="minorHAnsi" w:hAnsiTheme="minorHAnsi" w:cstheme="minorHAnsi"/>
          <w:sz w:val="20"/>
        </w:rPr>
      </w:pPr>
      <w:bookmarkStart w:id="170" w:name="_Toc516566390"/>
      <w:bookmarkStart w:id="171" w:name="_Toc516581660"/>
      <w:bookmarkStart w:id="172" w:name="_Toc516734845"/>
      <w:bookmarkStart w:id="173" w:name="_Toc516738875"/>
      <w:r w:rsidRPr="00A21585">
        <w:rPr>
          <w:rFonts w:asciiTheme="minorHAnsi" w:hAnsiTheme="minorHAnsi" w:cstheme="minorHAnsi"/>
          <w:b/>
          <w:sz w:val="20"/>
        </w:rPr>
        <w:t xml:space="preserve">Katarzyna </w:t>
      </w:r>
      <w:r w:rsidR="003176D6" w:rsidRPr="00A21585">
        <w:rPr>
          <w:rFonts w:asciiTheme="minorHAnsi" w:hAnsiTheme="minorHAnsi" w:cstheme="minorHAnsi"/>
          <w:b/>
          <w:sz w:val="20"/>
        </w:rPr>
        <w:t xml:space="preserve">Kowalska, Wydział Zamówień Oddziału Łódź PGE Dystrybucja S.A., tel. 042 675 22 67 (w godz. 8:00-14:00), e-mail: </w:t>
      </w:r>
      <w:hyperlink r:id="rId20" w:history="1">
        <w:r w:rsidR="003176D6" w:rsidRPr="00A21585">
          <w:rPr>
            <w:rStyle w:val="Hipercze"/>
            <w:rFonts w:asciiTheme="minorHAnsi" w:hAnsiTheme="minorHAnsi" w:cstheme="minorHAnsi"/>
            <w:b/>
            <w:sz w:val="20"/>
          </w:rPr>
          <w:t>Katarzyna.Kowalska@pgedystrybucja.pl</w:t>
        </w:r>
      </w:hyperlink>
      <w:r w:rsidR="003176D6" w:rsidRPr="00A21585">
        <w:rPr>
          <w:rFonts w:asciiTheme="minorHAnsi" w:hAnsiTheme="minorHAnsi" w:cstheme="minorHAnsi"/>
          <w:b/>
          <w:sz w:val="20"/>
        </w:rPr>
        <w:t xml:space="preserve"> </w:t>
      </w:r>
    </w:p>
    <w:p w14:paraId="277ADEE0" w14:textId="27DB3784" w:rsidR="005712F0" w:rsidRPr="003176D6" w:rsidRDefault="003176D6" w:rsidP="003176D6">
      <w:pPr>
        <w:pStyle w:val="Akapitzlist"/>
        <w:spacing w:before="120" w:line="24" w:lineRule="atLeast"/>
        <w:ind w:left="1134"/>
        <w:outlineLvl w:val="0"/>
        <w:rPr>
          <w:rFonts w:asciiTheme="minorHAnsi" w:hAnsiTheme="minorHAnsi" w:cstheme="minorHAnsi"/>
          <w:sz w:val="20"/>
        </w:rPr>
      </w:pPr>
      <w:r w:rsidRPr="003176D6">
        <w:rPr>
          <w:rFonts w:asciiTheme="minorHAnsi" w:hAnsiTheme="minorHAnsi" w:cstheme="minorHAnsi"/>
          <w:b/>
          <w:sz w:val="20"/>
        </w:rPr>
        <w:t xml:space="preserve">dodatkowo: tel. 042 675 </w:t>
      </w:r>
      <w:r w:rsidR="001079F1">
        <w:rPr>
          <w:rFonts w:asciiTheme="minorHAnsi" w:hAnsiTheme="minorHAnsi" w:cstheme="minorHAnsi"/>
          <w:b/>
          <w:sz w:val="20"/>
        </w:rPr>
        <w:t>15</w:t>
      </w:r>
      <w:r w:rsidRPr="003176D6">
        <w:rPr>
          <w:rFonts w:asciiTheme="minorHAnsi" w:hAnsiTheme="minorHAnsi" w:cstheme="minorHAnsi"/>
          <w:b/>
          <w:sz w:val="20"/>
        </w:rPr>
        <w:t xml:space="preserve"> 63 (w godz. 8:00-14:00) </w:t>
      </w:r>
      <w:hyperlink r:id="rId21" w:history="1">
        <w:r w:rsidRPr="003176D6">
          <w:rPr>
            <w:rStyle w:val="Hipercze"/>
            <w:rFonts w:asciiTheme="minorHAnsi" w:hAnsiTheme="minorHAnsi" w:cstheme="minorHAnsi"/>
            <w:b/>
            <w:sz w:val="20"/>
          </w:rPr>
          <w:t>Karolina.Kostrzewa@pgedystrybucja.pl</w:t>
        </w:r>
      </w:hyperlink>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lastRenderedPageBreak/>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6"/>
      <w:bookmarkEnd w:id="167"/>
      <w:bookmarkEnd w:id="168"/>
      <w:bookmarkEnd w:id="16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4" w:name="_Toc354752465"/>
      <w:bookmarkStart w:id="175" w:name="_Toc516738877"/>
      <w:bookmarkStart w:id="176"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4"/>
      <w:bookmarkEnd w:id="175"/>
      <w:bookmarkEnd w:id="176"/>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7" w:name="_Toc354752466"/>
      <w:bookmarkStart w:id="178" w:name="_Toc516566393"/>
      <w:bookmarkStart w:id="179" w:name="_Toc516581663"/>
      <w:bookmarkStart w:id="180" w:name="_Toc516734848"/>
      <w:bookmarkStart w:id="181"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4CFDF512"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F8183C">
        <w:rPr>
          <w:rFonts w:asciiTheme="minorHAnsi" w:hAnsiTheme="minorHAnsi" w:cstheme="minorHAnsi"/>
          <w:b/>
          <w:sz w:val="20"/>
        </w:rPr>
        <w:t>15</w:t>
      </w:r>
      <w:bookmarkStart w:id="182" w:name="_GoBack"/>
      <w:bookmarkEnd w:id="182"/>
      <w:r w:rsidR="00096BF3" w:rsidRPr="00096BF3">
        <w:rPr>
          <w:rFonts w:asciiTheme="minorHAnsi" w:hAnsiTheme="minorHAnsi" w:cstheme="minorHAnsi"/>
          <w:b/>
          <w:sz w:val="20"/>
        </w:rPr>
        <w:t>.</w:t>
      </w:r>
      <w:r w:rsidR="00D91067">
        <w:rPr>
          <w:rFonts w:asciiTheme="minorHAnsi" w:hAnsiTheme="minorHAnsi" w:cstheme="minorHAnsi"/>
          <w:b/>
          <w:sz w:val="20"/>
        </w:rPr>
        <w:t>11</w:t>
      </w:r>
      <w:r w:rsidR="00E66FC6">
        <w:rPr>
          <w:rFonts w:asciiTheme="minorHAnsi" w:hAnsiTheme="minorHAnsi" w:cstheme="minorHAnsi"/>
          <w:b/>
          <w:sz w:val="20"/>
        </w:rPr>
        <w:t>.202</w:t>
      </w:r>
      <w:r w:rsidR="00AC3854">
        <w:rPr>
          <w:rFonts w:asciiTheme="minorHAnsi" w:hAnsiTheme="minorHAnsi" w:cstheme="minorHAnsi"/>
          <w:b/>
          <w:sz w:val="20"/>
        </w:rPr>
        <w:t>4</w:t>
      </w:r>
      <w:r w:rsidR="00096BF3" w:rsidRPr="00096BF3">
        <w:rPr>
          <w:rFonts w:asciiTheme="minorHAnsi" w:hAnsiTheme="minorHAnsi" w:cstheme="minorHAnsi"/>
          <w:b/>
          <w:sz w:val="20"/>
        </w:rPr>
        <w:t xml:space="preserve"> r. do godz. 09:00</w:t>
      </w:r>
      <w:r w:rsidRPr="004B4556">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3" w:name="_Toc354752469"/>
      <w:bookmarkStart w:id="184" w:name="_Toc516738881"/>
      <w:bookmarkStart w:id="185" w:name="_Toc69029873"/>
      <w:bookmarkEnd w:id="177"/>
      <w:bookmarkEnd w:id="178"/>
      <w:bookmarkEnd w:id="179"/>
      <w:bookmarkEnd w:id="180"/>
      <w:bookmarkEnd w:id="181"/>
      <w:r w:rsidRPr="004B4556">
        <w:rPr>
          <w:rFonts w:cstheme="minorHAnsi"/>
          <w:sz w:val="20"/>
          <w:szCs w:val="20"/>
        </w:rPr>
        <w:t>TERMIN ZWIĄZANIA OFERTĄ</w:t>
      </w:r>
      <w:bookmarkEnd w:id="183"/>
      <w:bookmarkEnd w:id="184"/>
      <w:bookmarkEnd w:id="185"/>
    </w:p>
    <w:p w14:paraId="37A07957" w14:textId="52D8DAB0"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6" w:name="_Toc354752470"/>
      <w:bookmarkStart w:id="187" w:name="_Toc516566397"/>
      <w:bookmarkStart w:id="188" w:name="_Toc516581667"/>
      <w:bookmarkStart w:id="189" w:name="_Toc516734852"/>
      <w:bookmarkStart w:id="190"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1079F1">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6"/>
      <w:bookmarkEnd w:id="187"/>
      <w:bookmarkEnd w:id="188"/>
      <w:bookmarkEnd w:id="189"/>
      <w:bookmarkEnd w:id="190"/>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1" w:name="_Toc354752471"/>
      <w:bookmarkStart w:id="192" w:name="_Toc516738883"/>
      <w:bookmarkStart w:id="193"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1"/>
      <w:bookmarkEnd w:id="192"/>
      <w:bookmarkEnd w:id="193"/>
      <w:r w:rsidR="008E1326" w:rsidRPr="004B4556">
        <w:rPr>
          <w:rFonts w:cstheme="minorHAnsi"/>
          <w:sz w:val="20"/>
          <w:szCs w:val="20"/>
        </w:rPr>
        <w:t xml:space="preserve"> </w:t>
      </w:r>
    </w:p>
    <w:p w14:paraId="63C30D17" w14:textId="584B0003" w:rsidR="002E4385" w:rsidRPr="004B4556" w:rsidRDefault="002E4385" w:rsidP="002E4385">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4" w:name="_Toc516566400"/>
      <w:bookmarkStart w:id="195" w:name="_Toc516581670"/>
      <w:bookmarkStart w:id="196" w:name="_Toc516734855"/>
      <w:bookmarkStart w:id="197" w:name="_Toc516738885"/>
      <w:bookmarkStart w:id="198" w:name="_Toc354752474"/>
      <w:bookmarkStart w:id="199" w:name="_Toc516738889"/>
      <w:bookmarkStart w:id="200" w:name="_Toc69029875"/>
      <w:r>
        <w:rPr>
          <w:rFonts w:asciiTheme="minorHAnsi" w:hAnsiTheme="minorHAnsi" w:cstheme="minorHAnsi"/>
          <w:sz w:val="20"/>
        </w:rPr>
        <w:t xml:space="preserve">Z zastrzeżeniem postanowień pkt. 1.3.6. </w:t>
      </w:r>
      <w:r w:rsidR="007128A2">
        <w:rPr>
          <w:rFonts w:asciiTheme="minorHAnsi" w:hAnsiTheme="minorHAnsi" w:cstheme="minorHAnsi"/>
          <w:sz w:val="20"/>
        </w:rPr>
        <w:t xml:space="preserve">oraz 1.3.7. </w:t>
      </w:r>
      <w:r>
        <w:rPr>
          <w:rFonts w:asciiTheme="minorHAnsi" w:hAnsiTheme="minorHAnsi" w:cstheme="minorHAnsi"/>
          <w:sz w:val="20"/>
        </w:rPr>
        <w:t xml:space="preserve">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kryterium oceny ofert: cena </w:t>
      </w:r>
      <w:r w:rsidRPr="004B4556">
        <w:rPr>
          <w:rFonts w:asciiTheme="minorHAnsi" w:hAnsiTheme="minorHAnsi" w:cstheme="minorHAnsi"/>
          <w:sz w:val="20"/>
        </w:rPr>
        <w:t xml:space="preserve">netto </w:t>
      </w:r>
      <w:r>
        <w:rPr>
          <w:rFonts w:asciiTheme="minorHAnsi" w:hAnsiTheme="minorHAnsi" w:cstheme="minorHAnsi"/>
          <w:sz w:val="20"/>
        </w:rPr>
        <w:t xml:space="preserve">(waga </w:t>
      </w:r>
      <w:r w:rsidRPr="004B4556">
        <w:rPr>
          <w:rFonts w:asciiTheme="minorHAnsi" w:hAnsiTheme="minorHAnsi" w:cstheme="minorHAnsi"/>
          <w:sz w:val="20"/>
        </w:rPr>
        <w:t>100%</w:t>
      </w:r>
      <w:r>
        <w:rPr>
          <w:rFonts w:asciiTheme="minorHAnsi" w:hAnsiTheme="minorHAnsi" w:cstheme="minorHAnsi"/>
          <w:sz w:val="20"/>
        </w:rPr>
        <w:t>).</w:t>
      </w:r>
    </w:p>
    <w:bookmarkEnd w:id="194"/>
    <w:bookmarkEnd w:id="195"/>
    <w:bookmarkEnd w:id="196"/>
    <w:bookmarkEnd w:id="197"/>
    <w:p w14:paraId="4CDA16BA" w14:textId="77777777" w:rsidR="002E4385" w:rsidRPr="004B4556" w:rsidRDefault="002E4385" w:rsidP="002E4385">
      <w:pPr>
        <w:pStyle w:val="Akapitzlist"/>
        <w:numPr>
          <w:ilvl w:val="1"/>
          <w:numId w:val="10"/>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1D6403A9" w:rsidR="000B3117"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8"/>
      <w:bookmarkEnd w:id="199"/>
      <w:bookmarkEnd w:id="200"/>
    </w:p>
    <w:p w14:paraId="20ED2943" w14:textId="0C371927" w:rsidR="00025E08" w:rsidRDefault="00025E08" w:rsidP="00025E08"/>
    <w:p w14:paraId="08BCAD17" w14:textId="2B450AA7" w:rsidR="00D91067" w:rsidRPr="00A7470B" w:rsidRDefault="00025E08" w:rsidP="00D91067">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A7470B">
        <w:rPr>
          <w:rFonts w:asciiTheme="minorHAnsi" w:hAnsiTheme="minorHAnsi" w:cstheme="minorHAnsi"/>
          <w:sz w:val="20"/>
        </w:rPr>
        <w:t xml:space="preserve">Zamawiający </w:t>
      </w:r>
      <w:r w:rsidRPr="00A7470B">
        <w:rPr>
          <w:rFonts w:asciiTheme="minorHAnsi" w:hAnsiTheme="minorHAnsi" w:cstheme="minorHAnsi"/>
          <w:b/>
          <w:sz w:val="20"/>
        </w:rPr>
        <w:t>nie wymaga</w:t>
      </w:r>
      <w:r w:rsidRPr="00A7470B">
        <w:rPr>
          <w:rFonts w:asciiTheme="minorHAnsi" w:hAnsiTheme="minorHAnsi" w:cstheme="minorHAnsi"/>
          <w:sz w:val="20"/>
        </w:rPr>
        <w:t xml:space="preserve"> wniesienia zabezpieczenia należytego wykonania zamówienia</w:t>
      </w:r>
      <w:r w:rsidR="00D91067">
        <w:rPr>
          <w:rFonts w:asciiTheme="minorHAnsi" w:hAnsiTheme="minorHAnsi" w:cstheme="minorHAnsi"/>
          <w:sz w:val="20"/>
        </w:rPr>
        <w:t>.</w:t>
      </w:r>
    </w:p>
    <w:p w14:paraId="38CCA7C3" w14:textId="4F9AF8C9" w:rsidR="00025E08" w:rsidRPr="00A7470B" w:rsidRDefault="00025E08" w:rsidP="00A7470B">
      <w:pPr>
        <w:ind w:left="567" w:hanging="567"/>
        <w:rPr>
          <w:rFonts w:asciiTheme="minorHAnsi" w:hAnsiTheme="minorHAnsi" w:cstheme="minorHAnsi"/>
          <w:sz w:val="20"/>
        </w:rPr>
      </w:pPr>
    </w:p>
    <w:p w14:paraId="3D14C17F" w14:textId="77777777" w:rsidR="00025E08" w:rsidRPr="004B4556" w:rsidRDefault="00025E08" w:rsidP="00025E08">
      <w:pPr>
        <w:pStyle w:val="Nagwek1"/>
        <w:numPr>
          <w:ilvl w:val="0"/>
          <w:numId w:val="18"/>
        </w:numPr>
        <w:rPr>
          <w:rFonts w:cstheme="minorHAnsi"/>
          <w:sz w:val="20"/>
          <w:szCs w:val="20"/>
        </w:rPr>
      </w:pPr>
      <w:bookmarkStart w:id="201" w:name="_Toc516738893"/>
      <w:bookmarkStart w:id="202" w:name="_Toc69029876"/>
      <w:bookmarkStart w:id="203" w:name="_Toc354752478"/>
      <w:bookmarkStart w:id="204" w:name="_Toc516566406"/>
      <w:r w:rsidRPr="004B4556">
        <w:rPr>
          <w:rFonts w:cstheme="minorHAnsi"/>
          <w:sz w:val="20"/>
          <w:szCs w:val="20"/>
        </w:rPr>
        <w:lastRenderedPageBreak/>
        <w:t>INFORMACJE DOTYCZĄCE ZAWARCIA UMOWY</w:t>
      </w:r>
      <w:bookmarkStart w:id="205" w:name="_Toc516581678"/>
      <w:bookmarkStart w:id="206" w:name="_Toc516734864"/>
      <w:bookmarkStart w:id="207" w:name="_Toc516738894"/>
      <w:bookmarkEnd w:id="201"/>
      <w:bookmarkEnd w:id="202"/>
    </w:p>
    <w:p w14:paraId="604FEC8B" w14:textId="77777777" w:rsidR="00025E08" w:rsidRPr="004B4556" w:rsidRDefault="00025E08" w:rsidP="00025E08">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05"/>
      <w:bookmarkEnd w:id="206"/>
      <w:bookmarkEnd w:id="207"/>
    </w:p>
    <w:p w14:paraId="75326E4E" w14:textId="77777777" w:rsidR="00025E08" w:rsidRPr="004B4556" w:rsidRDefault="00025E08" w:rsidP="00025E08">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10B7D89A" w14:textId="37E423C9" w:rsidR="00025E08" w:rsidRPr="00025E08" w:rsidRDefault="00025E08" w:rsidP="00025E08">
      <w:pPr>
        <w:pStyle w:val="Akapitzlist"/>
        <w:numPr>
          <w:ilvl w:val="1"/>
          <w:numId w:val="18"/>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2907F0">
      <w:pPr>
        <w:pStyle w:val="Nagwek1"/>
        <w:numPr>
          <w:ilvl w:val="0"/>
          <w:numId w:val="18"/>
        </w:numPr>
        <w:rPr>
          <w:rFonts w:cstheme="minorHAnsi"/>
          <w:sz w:val="20"/>
          <w:szCs w:val="20"/>
        </w:rPr>
      </w:pPr>
      <w:bookmarkStart w:id="208" w:name="_Toc516738895"/>
      <w:bookmarkStart w:id="209" w:name="_Toc69029877"/>
      <w:r w:rsidRPr="004B4556">
        <w:rPr>
          <w:rFonts w:cstheme="minorHAnsi"/>
          <w:sz w:val="20"/>
          <w:szCs w:val="20"/>
        </w:rPr>
        <w:t>DODATKOWE INFORMACJE</w:t>
      </w:r>
      <w:bookmarkEnd w:id="208"/>
      <w:bookmarkEnd w:id="209"/>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0" w:name="_Toc516581680"/>
      <w:bookmarkStart w:id="211" w:name="_Toc516734866"/>
      <w:bookmarkStart w:id="212"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3" w:name="_Toc354752479"/>
      <w:bookmarkEnd w:id="203"/>
      <w:bookmarkEnd w:id="204"/>
      <w:bookmarkEnd w:id="210"/>
      <w:bookmarkEnd w:id="211"/>
      <w:bookmarkEnd w:id="212"/>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4" w:name="_Toc516581681"/>
      <w:bookmarkStart w:id="215" w:name="_Toc516734867"/>
      <w:bookmarkStart w:id="216"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4"/>
      <w:bookmarkEnd w:id="215"/>
      <w:bookmarkEnd w:id="216"/>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7" w:name="_Toc354752480"/>
      <w:bookmarkStart w:id="218" w:name="_Toc516566408"/>
      <w:bookmarkStart w:id="219" w:name="_Toc516581682"/>
      <w:bookmarkStart w:id="220" w:name="_Toc516734868"/>
      <w:bookmarkStart w:id="221"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2" w:name="_Toc516566409"/>
      <w:bookmarkStart w:id="223" w:name="_Toc516581683"/>
      <w:bookmarkStart w:id="224" w:name="_Toc516734869"/>
      <w:bookmarkStart w:id="225" w:name="_Toc516738899"/>
      <w:bookmarkEnd w:id="217"/>
      <w:bookmarkEnd w:id="218"/>
      <w:bookmarkEnd w:id="219"/>
      <w:bookmarkEnd w:id="220"/>
      <w:bookmarkEnd w:id="221"/>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6" w:name="_Toc354752481"/>
      <w:bookmarkStart w:id="227" w:name="_Toc516566410"/>
      <w:bookmarkStart w:id="228" w:name="_Toc516581684"/>
      <w:bookmarkStart w:id="229" w:name="_Toc516734870"/>
      <w:bookmarkStart w:id="230" w:name="_Toc516738900"/>
      <w:bookmarkEnd w:id="213"/>
      <w:bookmarkEnd w:id="222"/>
      <w:bookmarkEnd w:id="223"/>
      <w:bookmarkEnd w:id="224"/>
      <w:bookmarkEnd w:id="225"/>
    </w:p>
    <w:bookmarkEnd w:id="226"/>
    <w:bookmarkEnd w:id="227"/>
    <w:bookmarkEnd w:id="228"/>
    <w:bookmarkEnd w:id="229"/>
    <w:bookmarkEnd w:id="230"/>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471DD762" w14:textId="5288793B"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B42E04">
        <w:rPr>
          <w:rFonts w:asciiTheme="minorHAnsi" w:hAnsiTheme="minorHAnsi" w:cstheme="minorHAnsi"/>
          <w:b/>
          <w:sz w:val="20"/>
        </w:rPr>
        <w:t xml:space="preserve">W przypadku kiedy w związku z wykonaniem Umowy zakupowej Wykonawca będzie przetwarzał dane osobowe na rzecz Zamawiającego </w:t>
      </w:r>
      <w:r w:rsidRPr="00B42E04">
        <w:rPr>
          <w:rFonts w:asciiTheme="minorHAnsi" w:hAnsiTheme="minorHAnsi" w:cstheme="minorHAnsi"/>
          <w:b/>
          <w:sz w:val="20"/>
          <w:u w:val="single"/>
        </w:rPr>
        <w:t>na podstawie Umowy powierzenia przetwarzania danych</w:t>
      </w:r>
      <w:r w:rsidR="00C74CF7" w:rsidRPr="00B42E04">
        <w:rPr>
          <w:rFonts w:asciiTheme="minorHAnsi" w:hAnsiTheme="minorHAnsi" w:cstheme="minorHAnsi"/>
          <w:b/>
          <w:sz w:val="20"/>
          <w:u w:val="single"/>
        </w:rPr>
        <w:t xml:space="preserve"> osobowych</w:t>
      </w:r>
      <w:r w:rsidR="00C74CF7" w:rsidRPr="00B42E04">
        <w:rPr>
          <w:rFonts w:asciiTheme="minorHAnsi" w:hAnsiTheme="minorHAnsi" w:cstheme="minorHAnsi"/>
          <w:b/>
          <w:sz w:val="20"/>
        </w:rPr>
        <w:t xml:space="preserve">, Zamawiający wezwie </w:t>
      </w:r>
      <w:r w:rsidRPr="00B42E04">
        <w:rPr>
          <w:rFonts w:asciiTheme="minorHAnsi" w:hAnsiTheme="minorHAnsi" w:cstheme="minorHAnsi"/>
          <w:b/>
          <w:sz w:val="20"/>
        </w:rPr>
        <w:t xml:space="preserve">Wykonawcę, którego Oferta została najwyżej oceniona do złożenia </w:t>
      </w:r>
      <w:r w:rsidR="006F7454" w:rsidRPr="00B42E04">
        <w:rPr>
          <w:rFonts w:asciiTheme="minorHAnsi" w:hAnsiTheme="minorHAnsi" w:cstheme="minorHAnsi"/>
          <w:b/>
          <w:sz w:val="20"/>
        </w:rPr>
        <w:t xml:space="preserve">w </w:t>
      </w:r>
      <w:r w:rsidRPr="00B42E04">
        <w:rPr>
          <w:rFonts w:asciiTheme="minorHAnsi" w:hAnsiTheme="minorHAnsi" w:cstheme="minorHAnsi"/>
          <w:b/>
          <w:sz w:val="20"/>
        </w:rPr>
        <w:t>wyznaczonym terminie ankiety w zakresie gwarancji bezpieczeństwa przetwarzania danych osobowych</w:t>
      </w:r>
      <w:r w:rsidRPr="00060EB6">
        <w:rPr>
          <w:rFonts w:asciiTheme="minorHAnsi" w:hAnsiTheme="minorHAnsi" w:cstheme="minorHAnsi"/>
          <w:sz w:val="20"/>
        </w:rPr>
        <w:t xml:space="preserve">. </w:t>
      </w:r>
    </w:p>
    <w:p w14:paraId="0E470232" w14:textId="1B413BC8"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2907F0">
      <w:pPr>
        <w:pStyle w:val="Nagwek1"/>
        <w:numPr>
          <w:ilvl w:val="0"/>
          <w:numId w:val="19"/>
        </w:numPr>
        <w:rPr>
          <w:rFonts w:cstheme="minorHAnsi"/>
          <w:sz w:val="20"/>
          <w:szCs w:val="20"/>
        </w:rPr>
      </w:pPr>
      <w:bookmarkStart w:id="231" w:name="_Toc516738901"/>
      <w:bookmarkStart w:id="232" w:name="_Toc69029878"/>
      <w:r w:rsidRPr="004B4556">
        <w:rPr>
          <w:rFonts w:cstheme="minorHAnsi"/>
          <w:sz w:val="20"/>
          <w:szCs w:val="20"/>
        </w:rPr>
        <w:t>AUKCJA ELEKTRONICZNA</w:t>
      </w:r>
      <w:bookmarkEnd w:id="231"/>
      <w:bookmarkEnd w:id="232"/>
      <w:r w:rsidR="00916781">
        <w:rPr>
          <w:rFonts w:cstheme="minorHAnsi"/>
          <w:sz w:val="20"/>
          <w:szCs w:val="20"/>
        </w:rPr>
        <w:t>/NEGOCJACJE HANDLOWE</w:t>
      </w:r>
    </w:p>
    <w:p w14:paraId="57261342" w14:textId="77777777" w:rsid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777D0F25" w14:textId="35712EB3" w:rsidR="00701610" w:rsidRP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5328E3">
        <w:rPr>
          <w:rFonts w:asciiTheme="minorHAnsi" w:hAnsiTheme="minorHAnsi" w:cstheme="minorHAnsi"/>
          <w:sz w:val="20"/>
        </w:rPr>
        <w:t xml:space="preserve">Zamawiający </w:t>
      </w:r>
      <w:r w:rsidRPr="005328E3">
        <w:rPr>
          <w:rFonts w:asciiTheme="minorHAnsi" w:hAnsiTheme="minorHAnsi" w:cstheme="minorHAnsi"/>
          <w:b/>
          <w:sz w:val="20"/>
          <w:u w:val="single"/>
        </w:rPr>
        <w:t>przewiduje</w:t>
      </w:r>
      <w:r w:rsidRPr="005328E3">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33" w:name="_Toc8212194"/>
      <w:bookmarkStart w:id="234" w:name="_Toc354752482"/>
      <w:bookmarkStart w:id="235" w:name="_Toc516738902"/>
      <w:r w:rsidRPr="004B4556">
        <w:rPr>
          <w:rFonts w:asciiTheme="minorHAnsi" w:hAnsiTheme="minorHAnsi" w:cstheme="minorHAnsi"/>
          <w:b/>
          <w:sz w:val="20"/>
        </w:rPr>
        <w:t xml:space="preserve">SYSTEM ZAKUPOWY </w:t>
      </w:r>
      <w:bookmarkEnd w:id="233"/>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794426BD"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647EC8" w:rsidRPr="00647EC8">
        <w:rPr>
          <w:rFonts w:asciiTheme="minorHAnsi" w:hAnsiTheme="minorHAnsi" w:cstheme="minorHAnsi"/>
          <w:sz w:val="20"/>
        </w:rPr>
        <w:t>1</w:t>
      </w:r>
      <w:r w:rsidR="00A13096">
        <w:rPr>
          <w:rFonts w:asciiTheme="minorHAnsi" w:hAnsiTheme="minorHAnsi" w:cstheme="minorHAnsi"/>
          <w:sz w:val="20"/>
        </w:rPr>
        <w:t>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C0D7C6A"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00160B11" w:rsidRPr="0060553A">
          <w:rPr>
            <w:rStyle w:val="Hipercze"/>
            <w:rFonts w:asciiTheme="minorHAnsi" w:hAnsiTheme="minorHAnsi" w:cstheme="minorHAnsi"/>
            <w:sz w:val="20"/>
          </w:rPr>
          <w:t>https://pgedystrybucja.pl/przetargi</w:t>
        </w:r>
      </w:hyperlink>
      <w:r w:rsidR="00160B11">
        <w:rPr>
          <w:rFonts w:asciiTheme="minorHAnsi" w:hAnsiTheme="minorHAnsi" w:cstheme="minorHAnsi"/>
          <w:sz w:val="20"/>
        </w:rPr>
        <w:t xml:space="preserve"> </w:t>
      </w:r>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36" w:name="_Toc69029879"/>
      <w:r w:rsidRPr="00891C1E">
        <w:rPr>
          <w:rFonts w:cstheme="minorHAnsi"/>
          <w:color w:val="auto"/>
          <w:sz w:val="20"/>
          <w:szCs w:val="20"/>
        </w:rPr>
        <w:lastRenderedPageBreak/>
        <w:t>ZAŁĄCZNIKI</w:t>
      </w:r>
      <w:bookmarkEnd w:id="234"/>
      <w:bookmarkEnd w:id="235"/>
      <w:bookmarkEnd w:id="236"/>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37" w:name="_Toc354752483"/>
      <w:bookmarkStart w:id="238" w:name="_Toc516566412"/>
      <w:bookmarkStart w:id="239" w:name="_Toc516581686"/>
      <w:bookmarkStart w:id="240" w:name="_Toc516734873"/>
      <w:bookmarkStart w:id="241"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37"/>
      <w:bookmarkEnd w:id="238"/>
      <w:bookmarkEnd w:id="239"/>
      <w:bookmarkEnd w:id="240"/>
      <w:bookmarkEnd w:id="241"/>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42" w:name="_Toc354752484"/>
      <w:bookmarkStart w:id="243" w:name="_Toc516581687"/>
      <w:bookmarkStart w:id="244" w:name="_Toc516734874"/>
      <w:bookmarkStart w:id="245"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46" w:name="_Toc354752485"/>
      <w:bookmarkEnd w:id="242"/>
      <w:r w:rsidRPr="004B4556">
        <w:rPr>
          <w:rFonts w:asciiTheme="minorHAnsi" w:hAnsiTheme="minorHAnsi" w:cstheme="minorHAnsi"/>
          <w:sz w:val="20"/>
        </w:rPr>
        <w:t xml:space="preserve"> </w:t>
      </w:r>
      <w:bookmarkEnd w:id="246"/>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3"/>
      <w:bookmarkEnd w:id="244"/>
      <w:bookmarkEnd w:id="245"/>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98892FE" w:rsidR="009A39DC" w:rsidRDefault="00340759" w:rsidP="009A39DC">
      <w:pPr>
        <w:spacing w:before="120" w:line="24" w:lineRule="atLeast"/>
        <w:ind w:left="1985" w:hanging="1418"/>
        <w:outlineLvl w:val="0"/>
        <w:rPr>
          <w:rFonts w:asciiTheme="minorHAnsi" w:hAnsiTheme="minorHAnsi" w:cstheme="minorHAnsi"/>
          <w:sz w:val="20"/>
        </w:rPr>
      </w:pPr>
      <w:bookmarkStart w:id="247" w:name="_Toc354752486"/>
      <w:bookmarkStart w:id="248" w:name="_Toc516581688"/>
      <w:bookmarkStart w:id="249" w:name="_Toc516734875"/>
      <w:bookmarkStart w:id="250"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47"/>
    <w:bookmarkEnd w:id="248"/>
    <w:bookmarkEnd w:id="249"/>
    <w:bookmarkEnd w:id="250"/>
    <w:p w14:paraId="509FB047" w14:textId="59D66329"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23158219" w:rsidR="005712F0" w:rsidRPr="004B4556" w:rsidRDefault="00B42E04" w:rsidP="005712F0">
      <w:pPr>
        <w:spacing w:before="120" w:line="24" w:lineRule="atLeast"/>
        <w:ind w:firstLine="567"/>
        <w:jc w:val="left"/>
        <w:outlineLvl w:val="0"/>
        <w:rPr>
          <w:rFonts w:asciiTheme="minorHAnsi" w:hAnsiTheme="minorHAnsi" w:cstheme="minorHAnsi"/>
          <w:i/>
          <w:sz w:val="20"/>
          <w:highlight w:val="yellow"/>
        </w:rPr>
      </w:pPr>
      <w:r>
        <w:rPr>
          <w:rFonts w:asciiTheme="minorHAnsi" w:hAnsiTheme="minorHAnsi" w:cstheme="minorHAnsi"/>
          <w:b/>
          <w:sz w:val="20"/>
        </w:rPr>
        <w:t>Załącznik nr 6</w:t>
      </w:r>
      <w:r w:rsidR="005712F0" w:rsidRPr="004B4556">
        <w:rPr>
          <w:rFonts w:asciiTheme="minorHAnsi" w:hAnsiTheme="minorHAnsi" w:cstheme="minorHAnsi"/>
          <w:sz w:val="20"/>
        </w:rPr>
        <w:t xml:space="preserve"> – Wzór umowy</w:t>
      </w:r>
      <w:r>
        <w:rPr>
          <w:rFonts w:asciiTheme="minorHAnsi" w:hAnsiTheme="minorHAnsi" w:cstheme="minorHAnsi"/>
          <w:sz w:val="20"/>
        </w:rPr>
        <w:t xml:space="preserve"> przetwarzania danych osobowych</w:t>
      </w:r>
    </w:p>
    <w:p w14:paraId="71D1AE6B" w14:textId="2B5892FB" w:rsidR="005712F0" w:rsidRPr="00773573" w:rsidRDefault="005712F0" w:rsidP="005712F0">
      <w:pPr>
        <w:spacing w:before="120" w:line="24" w:lineRule="atLeast"/>
        <w:ind w:firstLine="567"/>
        <w:jc w:val="left"/>
        <w:outlineLvl w:val="0"/>
        <w:rPr>
          <w:rFonts w:asciiTheme="minorHAnsi" w:hAnsiTheme="minorHAnsi" w:cstheme="minorHAnsi"/>
          <w:b/>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7</w:t>
      </w:r>
      <w:r w:rsidR="003A645A">
        <w:rPr>
          <w:rFonts w:asciiTheme="minorHAnsi" w:hAnsiTheme="minorHAnsi" w:cstheme="minorHAnsi"/>
          <w:sz w:val="20"/>
        </w:rPr>
        <w:t xml:space="preserve"> – </w:t>
      </w:r>
      <w:r w:rsidR="00B42E04" w:rsidRPr="00030AB7">
        <w:rPr>
          <w:rFonts w:asciiTheme="minorHAnsi" w:hAnsiTheme="minorHAnsi" w:cstheme="minorHAnsi"/>
          <w:sz w:val="20"/>
        </w:rPr>
        <w:t>Oświadczenie w sprawie wykonanych zamówień</w:t>
      </w:r>
    </w:p>
    <w:p w14:paraId="141D2873" w14:textId="014E3AAB" w:rsidR="005712F0" w:rsidRPr="004B4556" w:rsidRDefault="005712F0" w:rsidP="005712F0">
      <w:pPr>
        <w:spacing w:before="120" w:line="24" w:lineRule="atLeast"/>
        <w:ind w:firstLine="567"/>
        <w:jc w:val="left"/>
        <w:outlineLvl w:val="0"/>
        <w:rPr>
          <w:rFonts w:asciiTheme="minorHAnsi" w:hAnsiTheme="minorHAnsi" w:cstheme="minorHAnsi"/>
          <w:sz w:val="20"/>
        </w:rPr>
      </w:pPr>
      <w:bookmarkStart w:id="251" w:name="_Toc516734876"/>
      <w:bookmarkStart w:id="252" w:name="_Toc516738906"/>
      <w:r w:rsidRPr="004B4556">
        <w:rPr>
          <w:rFonts w:asciiTheme="minorHAnsi" w:hAnsiTheme="minorHAnsi" w:cstheme="minorHAnsi"/>
          <w:b/>
          <w:sz w:val="20"/>
        </w:rPr>
        <w:t xml:space="preserve">Załącznik nr </w:t>
      </w:r>
      <w:r w:rsidR="00B42E04">
        <w:rPr>
          <w:rFonts w:asciiTheme="minorHAnsi" w:hAnsiTheme="minorHAnsi" w:cstheme="minorHAnsi"/>
          <w:b/>
          <w:sz w:val="20"/>
        </w:rPr>
        <w:t>8</w:t>
      </w:r>
      <w:r w:rsidR="003A645A">
        <w:rPr>
          <w:rFonts w:asciiTheme="minorHAnsi" w:hAnsiTheme="minorHAnsi" w:cstheme="minorHAnsi"/>
          <w:sz w:val="20"/>
        </w:rPr>
        <w:t xml:space="preserve"> – </w:t>
      </w:r>
      <w:bookmarkEnd w:id="251"/>
      <w:bookmarkEnd w:id="252"/>
      <w:r w:rsidR="00B42E04" w:rsidRPr="00B42E04">
        <w:rPr>
          <w:rFonts w:asciiTheme="minorHAnsi" w:hAnsiTheme="minorHAnsi" w:cstheme="minorHAnsi"/>
          <w:sz w:val="20"/>
        </w:rPr>
        <w:t>Oświadczenie o dysponowaniu osobami</w:t>
      </w:r>
    </w:p>
    <w:p w14:paraId="4292FA41" w14:textId="7D57493E" w:rsidR="007A2292" w:rsidRPr="00902640" w:rsidRDefault="00DE19E8" w:rsidP="00B42E04">
      <w:pPr>
        <w:spacing w:before="120" w:line="24" w:lineRule="atLeast"/>
        <w:ind w:left="1843" w:hanging="1276"/>
        <w:jc w:val="left"/>
        <w:outlineLvl w:val="0"/>
        <w:rPr>
          <w:rFonts w:asciiTheme="minorHAnsi" w:hAnsiTheme="minorHAnsi" w:cstheme="minorHAnsi"/>
          <w:b/>
          <w:sz w:val="20"/>
        </w:rPr>
      </w:pPr>
      <w:r>
        <w:rPr>
          <w:rFonts w:asciiTheme="minorHAnsi" w:hAnsiTheme="minorHAnsi" w:cstheme="minorHAnsi"/>
          <w:b/>
          <w:sz w:val="20"/>
        </w:rPr>
        <w:t>Załącznik nr 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4467A">
      <w:headerReference w:type="default" r:id="rId28"/>
      <w:footerReference w:type="default" r:id="rId29"/>
      <w:footerReference w:type="first" r:id="rId3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DCA5D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8183C">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8183C">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DBCD7" w14:textId="67CC751F" w:rsidR="00CF004D" w:rsidRPr="00CF004D" w:rsidRDefault="00CF004D">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E2803D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7BFC" w:rsidRPr="00E37BFC">
          <w:rPr>
            <w:rFonts w:asciiTheme="minorHAnsi" w:hAnsiTheme="minorHAnsi" w:cstheme="minorHAnsi"/>
            <w:sz w:val="18"/>
            <w:szCs w:val="18"/>
          </w:rPr>
          <w:t>POST/DYS/OLD/GZ/</w:t>
        </w:r>
        <w:r w:rsidR="00FA7E6C">
          <w:rPr>
            <w:rFonts w:asciiTheme="minorHAnsi" w:hAnsiTheme="minorHAnsi" w:cstheme="minorHAnsi"/>
            <w:sz w:val="18"/>
            <w:szCs w:val="18"/>
          </w:rPr>
          <w:t>0</w:t>
        </w:r>
        <w:r w:rsidR="00CC229A">
          <w:rPr>
            <w:rFonts w:asciiTheme="minorHAnsi" w:hAnsiTheme="minorHAnsi" w:cstheme="minorHAnsi"/>
            <w:sz w:val="18"/>
            <w:szCs w:val="18"/>
          </w:rPr>
          <w:t>3169</w:t>
        </w:r>
        <w:r w:rsidR="00E37BFC" w:rsidRPr="00E37BFC">
          <w:rPr>
            <w:rFonts w:asciiTheme="minorHAnsi" w:hAnsiTheme="minorHAnsi" w:cstheme="minorHAnsi"/>
            <w:sz w:val="18"/>
            <w:szCs w:val="18"/>
          </w:rPr>
          <w:t>/202</w:t>
        </w:r>
        <w:r w:rsidR="00025E08">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E08"/>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57ED6"/>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93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243C"/>
    <w:rsid w:val="00103712"/>
    <w:rsid w:val="001050AB"/>
    <w:rsid w:val="00105610"/>
    <w:rsid w:val="0010631A"/>
    <w:rsid w:val="0010683E"/>
    <w:rsid w:val="001079F1"/>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1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51C9"/>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0DC4"/>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385"/>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176D6"/>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5F0C"/>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1A3E"/>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FAD"/>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37"/>
    <w:rsid w:val="003F4BE5"/>
    <w:rsid w:val="003F5990"/>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485B"/>
    <w:rsid w:val="004C4A0D"/>
    <w:rsid w:val="004C5E08"/>
    <w:rsid w:val="004D10E2"/>
    <w:rsid w:val="004D17D7"/>
    <w:rsid w:val="004D1E73"/>
    <w:rsid w:val="004D2353"/>
    <w:rsid w:val="004D29D4"/>
    <w:rsid w:val="004D3DF7"/>
    <w:rsid w:val="004D5611"/>
    <w:rsid w:val="004D5FFD"/>
    <w:rsid w:val="004D64B6"/>
    <w:rsid w:val="004D6AB7"/>
    <w:rsid w:val="004D7365"/>
    <w:rsid w:val="004E17A7"/>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475"/>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5880"/>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2014"/>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28A2"/>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3573"/>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640"/>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6EC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6D47"/>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09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470B"/>
    <w:rsid w:val="00A76C91"/>
    <w:rsid w:val="00A770B1"/>
    <w:rsid w:val="00A81A0C"/>
    <w:rsid w:val="00A82273"/>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1566"/>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3854"/>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166D"/>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3E5"/>
    <w:rsid w:val="00C76DD0"/>
    <w:rsid w:val="00C77CC6"/>
    <w:rsid w:val="00C80221"/>
    <w:rsid w:val="00C80612"/>
    <w:rsid w:val="00C80756"/>
    <w:rsid w:val="00C81070"/>
    <w:rsid w:val="00C86884"/>
    <w:rsid w:val="00C87108"/>
    <w:rsid w:val="00C87D63"/>
    <w:rsid w:val="00C90F47"/>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229A"/>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004D"/>
    <w:rsid w:val="00CF2163"/>
    <w:rsid w:val="00CF24CA"/>
    <w:rsid w:val="00CF2893"/>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6697"/>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067"/>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19E8"/>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89C"/>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A69B7"/>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4F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83C"/>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5EC7"/>
    <w:rsid w:val="00FA6002"/>
    <w:rsid w:val="00FA676C"/>
    <w:rsid w:val="00FA6F13"/>
    <w:rsid w:val="00FA7AC9"/>
    <w:rsid w:val="00FA7CCA"/>
    <w:rsid w:val="00FA7E6C"/>
    <w:rsid w:val="00FB1946"/>
    <w:rsid w:val="00FB3915"/>
    <w:rsid w:val="00FB3DBE"/>
    <w:rsid w:val="00FB4510"/>
    <w:rsid w:val="00FB56BE"/>
    <w:rsid w:val="00FB69EB"/>
    <w:rsid w:val="00FB7499"/>
    <w:rsid w:val="00FC04C8"/>
    <w:rsid w:val="00FC0721"/>
    <w:rsid w:val="00FC1265"/>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1AA"/>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arolina.Kostrzewa@pgedystrybucja.pl" TargetMode="External"/><Relationship Id="rId34"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Kowal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oter" Target="footer2.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0F47B5"/>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C47A9"/>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PROC_SWZ_PN_RBM.docx</dmsv2BaseFileName>
    <dmsv2BaseDisplayName xmlns="http://schemas.microsoft.com/sharepoint/v3">PROC_SWZ_PN_RBM</dmsv2BaseDisplayName>
    <dmsv2SWPP2ObjectNumber xmlns="http://schemas.microsoft.com/sharepoint/v3">POST/DYS/OLD/GZ/03169/2024                        </dmsv2SWPP2ObjectNumber>
    <dmsv2SWPP2SumMD5 xmlns="http://schemas.microsoft.com/sharepoint/v3">06f31a52b2867e0bd1b57284461429f5</dmsv2SWPP2SumMD5>
    <dmsv2BaseMoved xmlns="http://schemas.microsoft.com/sharepoint/v3">false</dmsv2BaseMoved>
    <dmsv2BaseIsSensitive xmlns="http://schemas.microsoft.com/sharepoint/v3">true</dmsv2BaseIsSensitive>
    <dmsv2SWPP2IDSWPP2 xmlns="http://schemas.microsoft.com/sharepoint/v3">661104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20960740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AEASQFSYQUA4-1784930391-19017</_dlc_DocId>
    <_dlc_DocIdUrl xmlns="a19cb1c7-c5c7-46d4-85ae-d83685407bba">
      <Url>https://swpp2.dms.gkpge.pl/sites/32/_layouts/15/DocIdRedir.aspx?ID=AEASQFSYQUA4-1784930391-19017</Url>
      <Description>AEASQFSYQUA4-1784930391-19017</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a87e474-2c2a-4570-a952-e5d0e470b777"/>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607D9E0-73D0-4E6A-848C-03B0E868F369}"/>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4872911-C156-4CCF-BF75-DCDC97C0830A}">
  <ds:schemaRefs>
    <ds:schemaRef ds:uri="http://schemas.openxmlformats.org/officeDocument/2006/bibliography"/>
  </ds:schemaRefs>
</ds:datastoreItem>
</file>

<file path=customXml/itemProps6.xml><?xml version="1.0" encoding="utf-8"?>
<ds:datastoreItem xmlns:ds="http://schemas.openxmlformats.org/officeDocument/2006/customXml" ds:itemID="{4A947E8C-8B26-400A-9330-329097009A89}"/>
</file>

<file path=docProps/app.xml><?xml version="1.0" encoding="utf-8"?>
<Properties xmlns="http://schemas.openxmlformats.org/officeDocument/2006/extended-properties" xmlns:vt="http://schemas.openxmlformats.org/officeDocument/2006/docPropsVTypes">
  <Template>Normal</Template>
  <TotalTime>64</TotalTime>
  <Pages>11</Pages>
  <Words>4392</Words>
  <Characters>26358</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POST/DYS/OLD/GZ/03169/2024</dc:subject>
  <dc:creator>Kowalska Katarzyna [PGE Dystr. O.Łódź]</dc:creator>
  <cp:lastModifiedBy>Kowalska Katarzyna [PGE Dystr. O.Łódź]</cp:lastModifiedBy>
  <cp:revision>13</cp:revision>
  <cp:lastPrinted>2021-02-26T13:14:00Z</cp:lastPrinted>
  <dcterms:created xsi:type="dcterms:W3CDTF">2024-01-25T09:26:00Z</dcterms:created>
  <dcterms:modified xsi:type="dcterms:W3CDTF">2024-10-31T07:46:00Z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d89c92d9-3792-487b-ae97-0eb677f81ff3</vt:lpwstr>
  </property>
</Properties>
</file>