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4A22575F"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F617DC">
        <w:rPr>
          <w:rStyle w:val="Pogrubienie"/>
          <w:color w:val="000000"/>
          <w:sz w:val="18"/>
          <w:szCs w:val="18"/>
          <w:shd w:val="clear" w:color="auto" w:fill="FDFDFD"/>
        </w:rPr>
        <w:t>POST/DYS/OLD/GZ/03165/2024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42F28901" w14:textId="2EE2AB80"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5ACF593B" w14:textId="2AC027F8" w:rsidR="004F392B" w:rsidRPr="004B4556" w:rsidRDefault="00F617DC" w:rsidP="006F5538">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Cs w:val="22"/>
        </w:rPr>
      </w:pPr>
      <w:r w:rsidRPr="00F617DC">
        <w:rPr>
          <w:rFonts w:asciiTheme="minorHAnsi" w:hAnsiTheme="minorHAnsi" w:cstheme="minorHAnsi"/>
          <w:b/>
          <w:i/>
          <w:color w:val="17365D" w:themeColor="text2" w:themeShade="BF"/>
          <w:szCs w:val="22"/>
        </w:rPr>
        <w:t>Wykonanie dokumentacji projektowej w branży elektroenergetycznej na terenie działania OŁD w RE Bełchatów w podziale na 5 części.</w:t>
      </w: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6A1CEA6F"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53349C">
        <w:rPr>
          <w:rFonts w:asciiTheme="minorHAnsi" w:hAnsiTheme="minorHAnsi" w:cstheme="minorHAnsi"/>
          <w:color w:val="17365D" w:themeColor="text2" w:themeShade="BF"/>
          <w:sz w:val="20"/>
        </w:rPr>
        <w:t>Październik</w:t>
      </w:r>
      <w:r w:rsidR="00947648">
        <w:rPr>
          <w:rFonts w:asciiTheme="minorHAnsi" w:hAnsiTheme="minorHAnsi" w:cstheme="minorHAnsi"/>
          <w:color w:val="17365D" w:themeColor="text2" w:themeShade="BF"/>
          <w:sz w:val="20"/>
        </w:rPr>
        <w:t xml:space="preserve"> 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972B5F">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972B5F">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972B5F">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972B5F">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972B5F">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972B5F">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972B5F">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972B5F">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972B5F">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972B5F">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972B5F">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972B5F">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972B5F">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972B5F">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972B5F">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972B5F"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972B5F">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77777777" w:rsidR="007479FF" w:rsidRPr="004B4556" w:rsidRDefault="007479FF" w:rsidP="007479FF">
      <w:pPr>
        <w:numPr>
          <w:ilvl w:val="2"/>
          <w:numId w:val="1"/>
        </w:numPr>
        <w:spacing w:before="120" w:after="120" w:line="24" w:lineRule="atLeast"/>
        <w:rPr>
          <w:rFonts w:asciiTheme="minorHAnsi" w:hAnsiTheme="minorHAnsi" w:cstheme="minorHAnsi"/>
          <w:sz w:val="20"/>
        </w:rPr>
      </w:pPr>
      <w:r w:rsidRPr="00F617DC">
        <w:rPr>
          <w:rFonts w:asciiTheme="minorHAnsi" w:hAnsiTheme="minorHAnsi" w:cstheme="minorHAnsi"/>
          <w:b/>
          <w:sz w:val="20"/>
          <w:highlight w:val="lightGray"/>
        </w:rPr>
        <w:t>Zamawiający najpierw dokona oceny Ofert, a następnie zbada, czy Wykonawca, którego Oferta została oceniona jako najkorzystniejsza, nie podlega wykluczeniu oraz spełnia warunki udziału w Postępowaniu zakupowym</w:t>
      </w:r>
      <w:r w:rsidRPr="004B4556">
        <w:rPr>
          <w:rFonts w:asciiTheme="minorHAnsi" w:hAnsiTheme="minorHAnsi" w:cstheme="minorHAnsi"/>
          <w:sz w:val="20"/>
        </w:rPr>
        <w:t xml:space="preserve">.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 xml:space="preserve">Oferta Wykonawców wspólnie ubiegających się o udzielenie zakupu musi </w:t>
      </w:r>
      <w:r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972B5F"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972B5F"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972B5F"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5A8C9CA8" w14:textId="7AD39D16" w:rsidR="00D84A1D" w:rsidRPr="005701A0" w:rsidRDefault="005712F0" w:rsidP="00F617DC">
      <w:pPr>
        <w:pStyle w:val="Akapitzlist"/>
        <w:numPr>
          <w:ilvl w:val="1"/>
          <w:numId w:val="2"/>
        </w:numPr>
        <w:spacing w:before="120" w:line="24" w:lineRule="atLeast"/>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Pr>
          <w:rFonts w:asciiTheme="minorHAnsi" w:hAnsiTheme="minorHAnsi" w:cstheme="minorHAnsi"/>
          <w:sz w:val="20"/>
        </w:rPr>
        <w:t xml:space="preserve">jest </w:t>
      </w:r>
      <w:r w:rsidR="00F617DC" w:rsidRPr="00F617DC">
        <w:rPr>
          <w:rFonts w:asciiTheme="minorHAnsi" w:hAnsiTheme="minorHAnsi" w:cstheme="minorHAnsi"/>
          <w:b/>
          <w:sz w:val="20"/>
        </w:rPr>
        <w:t>Wykonanie dokumentacji projektowej w branży elektroenergetycznej na terenie działania OŁD w RE Bełchatów w podziale na 5 części</w:t>
      </w:r>
      <w:r w:rsidR="00B2583D" w:rsidRPr="00B2583D">
        <w:rPr>
          <w:rFonts w:asciiTheme="minorHAnsi" w:hAnsiTheme="minorHAnsi" w:cstheme="minorHAnsi"/>
          <w:b/>
          <w:sz w:val="20"/>
        </w:rPr>
        <w:t>.</w:t>
      </w:r>
    </w:p>
    <w:p w14:paraId="262FD88F" w14:textId="3E6DD374" w:rsidR="005701A0" w:rsidRDefault="005701A0" w:rsidP="005701A0">
      <w:pPr>
        <w:spacing w:before="120" w:line="24" w:lineRule="atLeast"/>
        <w:outlineLvl w:val="0"/>
        <w:rPr>
          <w:rFonts w:asciiTheme="minorHAnsi" w:hAnsiTheme="minorHAnsi" w:cstheme="minorHAnsi"/>
          <w:sz w:val="20"/>
        </w:rPr>
      </w:pPr>
    </w:p>
    <w:p w14:paraId="11A6AB9F" w14:textId="26B3E89D" w:rsidR="005701A0" w:rsidRDefault="005701A0" w:rsidP="005701A0">
      <w:pPr>
        <w:spacing w:before="120" w:line="24" w:lineRule="atLeast"/>
        <w:outlineLvl w:val="0"/>
        <w:rPr>
          <w:rFonts w:asciiTheme="minorHAnsi" w:hAnsiTheme="minorHAnsi" w:cstheme="minorHAnsi"/>
          <w:sz w:val="20"/>
        </w:rPr>
      </w:pPr>
    </w:p>
    <w:p w14:paraId="5EEF8F19" w14:textId="6D56676E" w:rsidR="005701A0" w:rsidRDefault="005701A0" w:rsidP="005701A0">
      <w:pPr>
        <w:spacing w:before="120" w:line="24" w:lineRule="atLeast"/>
        <w:outlineLvl w:val="0"/>
        <w:rPr>
          <w:rFonts w:asciiTheme="minorHAnsi" w:hAnsiTheme="minorHAnsi" w:cstheme="minorHAnsi"/>
          <w:sz w:val="20"/>
        </w:rPr>
      </w:pPr>
    </w:p>
    <w:p w14:paraId="26CAE36B" w14:textId="77777777" w:rsidR="005701A0" w:rsidRPr="005701A0" w:rsidRDefault="005701A0" w:rsidP="005701A0">
      <w:pPr>
        <w:spacing w:before="120" w:line="24" w:lineRule="atLeast"/>
        <w:outlineLvl w:val="0"/>
        <w:rPr>
          <w:rFonts w:asciiTheme="minorHAnsi" w:hAnsiTheme="minorHAnsi" w:cstheme="minorHAnsi"/>
          <w:sz w:val="20"/>
        </w:rPr>
      </w:pPr>
    </w:p>
    <w:p w14:paraId="6F3CFB44" w14:textId="77777777" w:rsidR="005701A0" w:rsidRDefault="005701A0" w:rsidP="005701A0">
      <w:pPr>
        <w:pStyle w:val="Akapitzlist"/>
        <w:numPr>
          <w:ilvl w:val="1"/>
          <w:numId w:val="2"/>
        </w:numPr>
        <w:spacing w:before="120" w:line="24" w:lineRule="atLeast"/>
        <w:outlineLvl w:val="0"/>
        <w:rPr>
          <w:rFonts w:asciiTheme="minorHAnsi" w:hAnsiTheme="minorHAnsi" w:cstheme="minorHAnsi"/>
          <w:sz w:val="20"/>
        </w:rPr>
      </w:pPr>
      <w:r w:rsidRPr="005F36B5">
        <w:rPr>
          <w:rFonts w:asciiTheme="minorHAnsi" w:hAnsiTheme="minorHAnsi" w:cstheme="minorHAnsi"/>
          <w:sz w:val="20"/>
        </w:rPr>
        <w:lastRenderedPageBreak/>
        <w:t xml:space="preserve">Zamawiający </w:t>
      </w:r>
      <w:r w:rsidRPr="001516B6">
        <w:rPr>
          <w:rFonts w:asciiTheme="minorHAnsi" w:hAnsiTheme="minorHAnsi" w:cstheme="minorHAnsi"/>
          <w:b/>
          <w:sz w:val="20"/>
        </w:rPr>
        <w:t>dopuszcza</w:t>
      </w:r>
      <w:r w:rsidRPr="005F36B5">
        <w:rPr>
          <w:rFonts w:asciiTheme="minorHAnsi" w:hAnsiTheme="minorHAnsi" w:cstheme="minorHAnsi"/>
          <w:sz w:val="20"/>
        </w:rPr>
        <w:t xml:space="preserve"> </w:t>
      </w:r>
      <w:r>
        <w:rPr>
          <w:rFonts w:asciiTheme="minorHAnsi" w:hAnsiTheme="minorHAnsi" w:cstheme="minorHAnsi"/>
          <w:sz w:val="20"/>
        </w:rPr>
        <w:t xml:space="preserve">składania ofert częściowych, </w:t>
      </w:r>
      <w:r w:rsidRPr="00EC2B55">
        <w:rPr>
          <w:rFonts w:asciiTheme="minorHAnsi" w:hAnsiTheme="minorHAnsi" w:cstheme="minorHAnsi"/>
          <w:b/>
          <w:sz w:val="20"/>
        </w:rPr>
        <w:t>nie dopuszcza</w:t>
      </w:r>
      <w:r>
        <w:rPr>
          <w:rFonts w:asciiTheme="minorHAnsi" w:hAnsiTheme="minorHAnsi" w:cstheme="minorHAnsi"/>
          <w:sz w:val="20"/>
        </w:rPr>
        <w:t xml:space="preserve"> składania</w:t>
      </w:r>
      <w:r w:rsidRPr="005F36B5">
        <w:rPr>
          <w:rFonts w:asciiTheme="minorHAnsi" w:hAnsiTheme="minorHAnsi" w:cstheme="minorHAnsi"/>
          <w:sz w:val="20"/>
        </w:rPr>
        <w:t xml:space="preserve"> ofert wariantowych</w:t>
      </w:r>
      <w:r>
        <w:rPr>
          <w:rFonts w:asciiTheme="minorHAnsi" w:hAnsiTheme="minorHAnsi" w:cstheme="minorHAnsi"/>
          <w:sz w:val="20"/>
        </w:rPr>
        <w:t>.</w:t>
      </w:r>
    </w:p>
    <w:p w14:paraId="11805C3D" w14:textId="5590E002" w:rsidR="005701A0" w:rsidRDefault="005701A0" w:rsidP="005701A0">
      <w:pPr>
        <w:pStyle w:val="Akapitzlist"/>
        <w:spacing w:before="120" w:line="24" w:lineRule="atLeast"/>
        <w:outlineLvl w:val="0"/>
        <w:rPr>
          <w:rFonts w:asciiTheme="minorHAnsi" w:hAnsiTheme="minorHAnsi" w:cstheme="minorHAnsi"/>
          <w:sz w:val="20"/>
        </w:rPr>
      </w:pPr>
      <w:r w:rsidRPr="006976CC">
        <w:rPr>
          <w:rFonts w:asciiTheme="minorHAnsi" w:hAnsiTheme="minorHAnsi" w:cstheme="minorHAnsi"/>
          <w:sz w:val="20"/>
        </w:rPr>
        <w:t xml:space="preserve">Zakup został podzielony na </w:t>
      </w:r>
      <w:r w:rsidR="00F617DC">
        <w:rPr>
          <w:rFonts w:asciiTheme="minorHAnsi" w:hAnsiTheme="minorHAnsi" w:cstheme="minorHAnsi"/>
          <w:sz w:val="20"/>
        </w:rPr>
        <w:t>5</w:t>
      </w:r>
      <w:r w:rsidR="00C751AA">
        <w:rPr>
          <w:rFonts w:asciiTheme="minorHAnsi" w:hAnsiTheme="minorHAnsi" w:cstheme="minorHAnsi"/>
          <w:sz w:val="20"/>
        </w:rPr>
        <w:t xml:space="preserve"> </w:t>
      </w:r>
      <w:r w:rsidR="00A144E3">
        <w:rPr>
          <w:rFonts w:asciiTheme="minorHAnsi" w:hAnsiTheme="minorHAnsi" w:cstheme="minorHAnsi"/>
          <w:sz w:val="20"/>
        </w:rPr>
        <w:t xml:space="preserve">(słownie: </w:t>
      </w:r>
      <w:r w:rsidR="00F617DC">
        <w:rPr>
          <w:rFonts w:asciiTheme="minorHAnsi" w:hAnsiTheme="minorHAnsi" w:cstheme="minorHAnsi"/>
          <w:sz w:val="20"/>
        </w:rPr>
        <w:t>pięć</w:t>
      </w:r>
      <w:r w:rsidRPr="006976CC">
        <w:rPr>
          <w:rFonts w:asciiTheme="minorHAnsi" w:hAnsiTheme="minorHAnsi" w:cstheme="minorHAnsi"/>
          <w:sz w:val="20"/>
        </w:rPr>
        <w:t>) niezależn</w:t>
      </w:r>
      <w:r w:rsidR="00B95A88">
        <w:rPr>
          <w:rFonts w:asciiTheme="minorHAnsi" w:hAnsiTheme="minorHAnsi" w:cstheme="minorHAnsi"/>
          <w:sz w:val="20"/>
        </w:rPr>
        <w:t>ych</w:t>
      </w:r>
      <w:r w:rsidR="002D5873">
        <w:rPr>
          <w:rFonts w:asciiTheme="minorHAnsi" w:hAnsiTheme="minorHAnsi" w:cstheme="minorHAnsi"/>
          <w:sz w:val="20"/>
        </w:rPr>
        <w:t xml:space="preserve"> </w:t>
      </w:r>
      <w:r w:rsidRPr="006976CC">
        <w:rPr>
          <w:rFonts w:asciiTheme="minorHAnsi" w:hAnsiTheme="minorHAnsi" w:cstheme="minorHAnsi"/>
          <w:sz w:val="20"/>
        </w:rPr>
        <w:t>części w sposób opisany poniżej:</w:t>
      </w:r>
    </w:p>
    <w:p w14:paraId="045F3F72" w14:textId="77777777" w:rsidR="005701A0" w:rsidRDefault="005701A0" w:rsidP="005701A0">
      <w:pPr>
        <w:pStyle w:val="Akapitzlist"/>
        <w:spacing w:before="120" w:line="24" w:lineRule="atLeast"/>
        <w:outlineLvl w:val="0"/>
        <w:rPr>
          <w:rFonts w:asciiTheme="minorHAnsi" w:hAnsiTheme="minorHAnsi" w:cstheme="minorHAnsi"/>
          <w:sz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7655"/>
      </w:tblGrid>
      <w:tr w:rsidR="005701A0" w:rsidRPr="00D92EB9" w14:paraId="03885A6F" w14:textId="77777777" w:rsidTr="00AF11D4">
        <w:tc>
          <w:tcPr>
            <w:tcW w:w="992" w:type="dxa"/>
            <w:shd w:val="clear" w:color="auto" w:fill="DBE5F1" w:themeFill="accent1" w:themeFillTint="33"/>
            <w:vAlign w:val="center"/>
          </w:tcPr>
          <w:p w14:paraId="55119D21" w14:textId="77777777" w:rsidR="005701A0" w:rsidRPr="00AF7887" w:rsidRDefault="005701A0" w:rsidP="00AF11D4">
            <w:pPr>
              <w:spacing w:before="120" w:line="360" w:lineRule="auto"/>
              <w:jc w:val="center"/>
              <w:outlineLvl w:val="0"/>
              <w:rPr>
                <w:rFonts w:asciiTheme="minorHAnsi" w:hAnsiTheme="minorHAnsi" w:cstheme="minorHAnsi"/>
                <w:b/>
                <w:sz w:val="20"/>
              </w:rPr>
            </w:pPr>
            <w:r w:rsidRPr="00AF7887">
              <w:rPr>
                <w:rFonts w:asciiTheme="minorHAnsi" w:hAnsiTheme="minorHAnsi" w:cstheme="minorHAnsi"/>
                <w:b/>
                <w:sz w:val="20"/>
              </w:rPr>
              <w:t>Nr Części</w:t>
            </w:r>
          </w:p>
        </w:tc>
        <w:tc>
          <w:tcPr>
            <w:tcW w:w="7655" w:type="dxa"/>
            <w:shd w:val="clear" w:color="auto" w:fill="DBE5F1" w:themeFill="accent1" w:themeFillTint="33"/>
            <w:vAlign w:val="center"/>
          </w:tcPr>
          <w:p w14:paraId="1FC5D4FB" w14:textId="77777777" w:rsidR="005701A0" w:rsidRPr="00D92EB9" w:rsidRDefault="005701A0" w:rsidP="00AF11D4">
            <w:pPr>
              <w:spacing w:line="24" w:lineRule="atLeast"/>
              <w:outlineLvl w:val="0"/>
              <w:rPr>
                <w:rFonts w:asciiTheme="minorHAnsi" w:hAnsiTheme="minorHAnsi" w:cstheme="minorHAnsi"/>
                <w:b/>
                <w:sz w:val="20"/>
              </w:rPr>
            </w:pPr>
            <w:r w:rsidRPr="00D92EB9">
              <w:rPr>
                <w:rFonts w:asciiTheme="minorHAnsi" w:hAnsiTheme="minorHAnsi" w:cstheme="minorHAnsi"/>
                <w:b/>
                <w:sz w:val="20"/>
              </w:rPr>
              <w:t>Nazwa Części Zakupu</w:t>
            </w:r>
          </w:p>
        </w:tc>
      </w:tr>
      <w:tr w:rsidR="0015238A" w:rsidRPr="00E6234B" w14:paraId="1B3A0A84" w14:textId="77777777" w:rsidTr="002A4793">
        <w:trPr>
          <w:trHeight w:val="491"/>
        </w:trPr>
        <w:tc>
          <w:tcPr>
            <w:tcW w:w="992" w:type="dxa"/>
            <w:shd w:val="clear" w:color="auto" w:fill="auto"/>
            <w:vAlign w:val="center"/>
          </w:tcPr>
          <w:p w14:paraId="2101FF1C" w14:textId="77777777" w:rsidR="0015238A" w:rsidRPr="004D3689" w:rsidRDefault="0015238A" w:rsidP="0015238A">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1</w:t>
            </w:r>
          </w:p>
        </w:tc>
        <w:tc>
          <w:tcPr>
            <w:tcW w:w="7655" w:type="dxa"/>
            <w:shd w:val="clear" w:color="auto" w:fill="auto"/>
          </w:tcPr>
          <w:p w14:paraId="64A4A425" w14:textId="30B3510E" w:rsidR="0015238A" w:rsidRPr="004D3689" w:rsidRDefault="0015238A" w:rsidP="0015238A">
            <w:pPr>
              <w:pStyle w:val="Akapitzlist"/>
              <w:spacing w:before="120" w:line="24" w:lineRule="atLeast"/>
              <w:ind w:left="37"/>
              <w:outlineLvl w:val="0"/>
              <w:rPr>
                <w:rFonts w:asciiTheme="minorHAnsi" w:hAnsiTheme="minorHAnsi" w:cstheme="minorHAnsi"/>
                <w:sz w:val="20"/>
                <w:szCs w:val="18"/>
              </w:rPr>
            </w:pPr>
            <w:r w:rsidRPr="00142FD7">
              <w:t>Część 1: Wykonanie dokumentacji projektowej w branży elektroenergetycznej na terenie działania OŁD w RE Bełchatów „Rozbiórka i budowa sieci nN w m. Bełchatów, ul. Konrada Leśniewskiego Orlika (zasilanie ze stacji 8-1139 Wolność)”.</w:t>
            </w:r>
          </w:p>
        </w:tc>
      </w:tr>
      <w:tr w:rsidR="0015238A" w:rsidRPr="00E6234B" w14:paraId="75F768A4" w14:textId="77777777" w:rsidTr="002A4793">
        <w:trPr>
          <w:trHeight w:val="554"/>
        </w:trPr>
        <w:tc>
          <w:tcPr>
            <w:tcW w:w="992" w:type="dxa"/>
            <w:shd w:val="clear" w:color="auto" w:fill="auto"/>
            <w:vAlign w:val="center"/>
          </w:tcPr>
          <w:p w14:paraId="1CB23316" w14:textId="77777777" w:rsidR="0015238A" w:rsidRPr="004D3689" w:rsidRDefault="0015238A" w:rsidP="0015238A">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2</w:t>
            </w:r>
          </w:p>
        </w:tc>
        <w:tc>
          <w:tcPr>
            <w:tcW w:w="7655" w:type="dxa"/>
            <w:shd w:val="clear" w:color="auto" w:fill="auto"/>
          </w:tcPr>
          <w:p w14:paraId="7B5E9141" w14:textId="6A396385" w:rsidR="0015238A" w:rsidRPr="004D3689" w:rsidRDefault="0015238A" w:rsidP="0015238A">
            <w:pPr>
              <w:pStyle w:val="Akapitzlist"/>
              <w:spacing w:before="120" w:line="24" w:lineRule="atLeast"/>
              <w:ind w:left="37"/>
              <w:outlineLvl w:val="0"/>
              <w:rPr>
                <w:rFonts w:asciiTheme="minorHAnsi" w:hAnsiTheme="minorHAnsi" w:cstheme="minorHAnsi"/>
                <w:sz w:val="20"/>
                <w:szCs w:val="18"/>
              </w:rPr>
            </w:pPr>
            <w:r w:rsidRPr="00142FD7">
              <w:t>Część 2:Wykonanie dokumentacji projektowej w branży elektroenergetycznej na terenie działania OŁD w RE Bełchatów „Modernizacja sieci SN i nN w obrębie stacji Będków nr 7-0627, gm. Burzenin”.</w:t>
            </w:r>
          </w:p>
        </w:tc>
      </w:tr>
      <w:tr w:rsidR="0015238A" w:rsidRPr="00E6234B" w14:paraId="42A33774" w14:textId="77777777" w:rsidTr="002A4793">
        <w:trPr>
          <w:trHeight w:val="562"/>
        </w:trPr>
        <w:tc>
          <w:tcPr>
            <w:tcW w:w="992" w:type="dxa"/>
            <w:shd w:val="clear" w:color="auto" w:fill="auto"/>
            <w:vAlign w:val="center"/>
          </w:tcPr>
          <w:p w14:paraId="2F764980" w14:textId="77777777" w:rsidR="0015238A" w:rsidRPr="004D3689" w:rsidRDefault="0015238A" w:rsidP="0015238A">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3</w:t>
            </w:r>
          </w:p>
        </w:tc>
        <w:tc>
          <w:tcPr>
            <w:tcW w:w="7655" w:type="dxa"/>
            <w:shd w:val="clear" w:color="auto" w:fill="auto"/>
          </w:tcPr>
          <w:p w14:paraId="67EE78F5" w14:textId="36ABD290" w:rsidR="0015238A" w:rsidRPr="004D3689" w:rsidRDefault="0015238A" w:rsidP="0015238A">
            <w:pPr>
              <w:pStyle w:val="Akapitzlist"/>
              <w:spacing w:before="120" w:line="24" w:lineRule="atLeast"/>
              <w:ind w:left="37"/>
              <w:outlineLvl w:val="0"/>
              <w:rPr>
                <w:rFonts w:asciiTheme="minorHAnsi" w:hAnsiTheme="minorHAnsi" w:cstheme="minorHAnsi"/>
                <w:color w:val="244061" w:themeColor="accent1" w:themeShade="80"/>
                <w:sz w:val="20"/>
                <w:szCs w:val="18"/>
              </w:rPr>
            </w:pPr>
            <w:r w:rsidRPr="00142FD7">
              <w:t xml:space="preserve">Część 3: Wykonanie dokumentacji projektowej w branży elektroenergetycznej na terenie działania OŁD w RE Bełchatów„Budowa i rozbiórka siecii SN i nN w obrębie stacji nr 7-0708 Rembów 1 i 7-0709 Rembów 2”   </w:t>
            </w:r>
          </w:p>
        </w:tc>
      </w:tr>
      <w:tr w:rsidR="0015238A" w:rsidRPr="00E6234B" w14:paraId="56637592" w14:textId="77777777" w:rsidTr="002A4793">
        <w:trPr>
          <w:trHeight w:val="562"/>
        </w:trPr>
        <w:tc>
          <w:tcPr>
            <w:tcW w:w="992" w:type="dxa"/>
            <w:shd w:val="clear" w:color="auto" w:fill="auto"/>
            <w:vAlign w:val="center"/>
          </w:tcPr>
          <w:p w14:paraId="3BCDB1A2" w14:textId="0E2CDD67" w:rsidR="0015238A" w:rsidRPr="004D3689" w:rsidRDefault="0015238A" w:rsidP="0015238A">
            <w:pPr>
              <w:pStyle w:val="Akapitzlist"/>
              <w:spacing w:line="24" w:lineRule="atLeast"/>
              <w:ind w:hanging="804"/>
              <w:jc w:val="center"/>
              <w:outlineLvl w:val="0"/>
              <w:rPr>
                <w:rFonts w:asciiTheme="minorHAnsi" w:hAnsiTheme="minorHAnsi" w:cstheme="minorHAnsi"/>
                <w:sz w:val="20"/>
                <w:szCs w:val="18"/>
              </w:rPr>
            </w:pPr>
            <w:r>
              <w:rPr>
                <w:rFonts w:asciiTheme="minorHAnsi" w:hAnsiTheme="minorHAnsi" w:cstheme="minorHAnsi"/>
                <w:sz w:val="20"/>
                <w:szCs w:val="18"/>
              </w:rPr>
              <w:t>4</w:t>
            </w:r>
          </w:p>
        </w:tc>
        <w:tc>
          <w:tcPr>
            <w:tcW w:w="7655" w:type="dxa"/>
            <w:shd w:val="clear" w:color="auto" w:fill="auto"/>
          </w:tcPr>
          <w:p w14:paraId="5D24587C" w14:textId="78B9B1B4" w:rsidR="0015238A" w:rsidRDefault="0015238A" w:rsidP="0015238A">
            <w:pPr>
              <w:pStyle w:val="Akapitzlist"/>
              <w:spacing w:before="120" w:line="24" w:lineRule="atLeast"/>
              <w:ind w:left="37"/>
              <w:outlineLvl w:val="0"/>
              <w:rPr>
                <w:rFonts w:asciiTheme="minorHAnsi" w:hAnsiTheme="minorHAnsi" w:cstheme="minorHAnsi"/>
                <w:color w:val="244061" w:themeColor="accent1" w:themeShade="80"/>
                <w:sz w:val="20"/>
                <w:szCs w:val="18"/>
              </w:rPr>
            </w:pPr>
            <w:r w:rsidRPr="00142FD7">
              <w:t xml:space="preserve">Część 4:Wykonanie dokumentacji projektowej w branży elektroenergetycznej na terenie działania OŁD w RE Bełchatów„Rozbudowa sieci nN dla potrzeb zasilania gospodarstw domowych w miejscowości Słok obręb Łękawa ( dz. 2138/60, 2138/46, 2138/45, 2138/74, 2138/57, 2138/59, 2138/47 2138/27, 2138/21, 2138/22, 2138/23, 2138/25, 2138/54, 2138/56, 2138/53, 2138/52,2138/48,2138/49, 2138/66, 2138/67 gm. Bełchatów”. </w:t>
            </w:r>
          </w:p>
        </w:tc>
      </w:tr>
      <w:tr w:rsidR="0015238A" w:rsidRPr="00E6234B" w14:paraId="7A243977" w14:textId="77777777" w:rsidTr="002A4793">
        <w:trPr>
          <w:trHeight w:val="562"/>
        </w:trPr>
        <w:tc>
          <w:tcPr>
            <w:tcW w:w="992" w:type="dxa"/>
            <w:shd w:val="clear" w:color="auto" w:fill="auto"/>
            <w:vAlign w:val="center"/>
          </w:tcPr>
          <w:p w14:paraId="6B278E68" w14:textId="17A8731B" w:rsidR="0015238A" w:rsidRDefault="0015238A" w:rsidP="0015238A">
            <w:pPr>
              <w:pStyle w:val="Akapitzlist"/>
              <w:spacing w:line="24" w:lineRule="atLeast"/>
              <w:ind w:hanging="804"/>
              <w:jc w:val="center"/>
              <w:outlineLvl w:val="0"/>
              <w:rPr>
                <w:rFonts w:asciiTheme="minorHAnsi" w:hAnsiTheme="minorHAnsi" w:cstheme="minorHAnsi"/>
                <w:sz w:val="20"/>
                <w:szCs w:val="18"/>
              </w:rPr>
            </w:pPr>
            <w:r>
              <w:rPr>
                <w:rFonts w:asciiTheme="minorHAnsi" w:hAnsiTheme="minorHAnsi" w:cstheme="minorHAnsi"/>
                <w:sz w:val="20"/>
                <w:szCs w:val="18"/>
              </w:rPr>
              <w:t>5</w:t>
            </w:r>
          </w:p>
        </w:tc>
        <w:tc>
          <w:tcPr>
            <w:tcW w:w="7655" w:type="dxa"/>
            <w:shd w:val="clear" w:color="auto" w:fill="auto"/>
          </w:tcPr>
          <w:p w14:paraId="678F28FC" w14:textId="06E34CF7" w:rsidR="0015238A" w:rsidRDefault="0015238A" w:rsidP="0015238A">
            <w:pPr>
              <w:pStyle w:val="Akapitzlist"/>
              <w:spacing w:before="120" w:line="24" w:lineRule="atLeast"/>
              <w:ind w:left="37"/>
              <w:outlineLvl w:val="0"/>
              <w:rPr>
                <w:rFonts w:asciiTheme="minorHAnsi" w:hAnsiTheme="minorHAnsi" w:cstheme="minorHAnsi"/>
                <w:color w:val="244061" w:themeColor="accent1" w:themeShade="80"/>
                <w:sz w:val="20"/>
                <w:szCs w:val="18"/>
              </w:rPr>
            </w:pPr>
            <w:r w:rsidRPr="00142FD7">
              <w:t>Część 5:Wykonanie dokumentacji projektowej w branży elektroenergetycznej na terenie działania OŁD w RE Bełchatów„Rozbudowa sieci nN dla potrzeb zasilania gospodarstw domowych w  miejscowości obręb Wojtyszki dz.47/1, 47/3, 77 gm. Brąszewice”.</w:t>
            </w:r>
          </w:p>
        </w:tc>
      </w:tr>
    </w:tbl>
    <w:p w14:paraId="106CB90B" w14:textId="686E6C48" w:rsidR="00F05C18" w:rsidRPr="005701A0" w:rsidRDefault="00F05C18" w:rsidP="005701A0">
      <w:pPr>
        <w:spacing w:before="120" w:line="24" w:lineRule="atLeast"/>
        <w:outlineLvl w:val="0"/>
        <w:rPr>
          <w:rFonts w:asciiTheme="minorHAnsi" w:hAnsiTheme="minorHAnsi" w:cstheme="minorHAnsi"/>
          <w:sz w:val="20"/>
        </w:rPr>
      </w:pPr>
    </w:p>
    <w:p w14:paraId="3052255F" w14:textId="74CEF4CD" w:rsidR="00E01856"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68F1D131" w14:textId="5071B9CC" w:rsidR="00947648" w:rsidRPr="00184B38" w:rsidRDefault="00A144E3" w:rsidP="00184B38">
      <w:pPr>
        <w:pStyle w:val="Akapitzlist"/>
        <w:numPr>
          <w:ilvl w:val="1"/>
          <w:numId w:val="14"/>
        </w:numPr>
        <w:spacing w:before="120" w:line="24" w:lineRule="atLeast"/>
        <w:ind w:left="567" w:hanging="567"/>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B82794">
        <w:rPr>
          <w:rFonts w:asciiTheme="minorHAnsi" w:hAnsiTheme="minorHAnsi" w:cstheme="minorBidi"/>
          <w:sz w:val="20"/>
        </w:rPr>
        <w:t xml:space="preserve">Zamawiający </w:t>
      </w:r>
      <w:r w:rsidRPr="00B82794">
        <w:rPr>
          <w:rFonts w:asciiTheme="minorHAnsi" w:hAnsiTheme="minorHAnsi" w:cstheme="minorBidi"/>
          <w:b/>
          <w:bCs/>
          <w:sz w:val="20"/>
        </w:rPr>
        <w:t>nie wymaga</w:t>
      </w:r>
      <w:r w:rsidRPr="00B82794">
        <w:rPr>
          <w:rFonts w:asciiTheme="minorHAnsi" w:hAnsiTheme="minorHAnsi" w:cstheme="minorBidi"/>
          <w:sz w:val="20"/>
        </w:rPr>
        <w:t xml:space="preserve"> wniesienia wadium.</w:t>
      </w:r>
      <w:bookmarkEnd w:id="67"/>
      <w:bookmarkEnd w:id="68"/>
      <w:bookmarkEnd w:id="69"/>
      <w:bookmarkEnd w:id="70"/>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5" w:name="_Toc516734772"/>
      <w:bookmarkStart w:id="76" w:name="_Toc516738802"/>
      <w:bookmarkStart w:id="77" w:name="_Toc354752377"/>
      <w:bookmarkStart w:id="78" w:name="_Toc516566329"/>
      <w:bookmarkStart w:id="79"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5"/>
      <w:bookmarkEnd w:id="76"/>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0" w:name="_Toc516734773"/>
      <w:bookmarkStart w:id="81" w:name="_Toc516738803"/>
      <w:bookmarkStart w:id="82" w:name="_Toc354752378"/>
      <w:bookmarkStart w:id="83" w:name="_Toc516566330"/>
      <w:bookmarkStart w:id="84" w:name="_Toc516581598"/>
      <w:bookmarkEnd w:id="77"/>
      <w:bookmarkEnd w:id="78"/>
      <w:bookmarkEnd w:id="79"/>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0"/>
      <w:bookmarkEnd w:id="81"/>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5" w:name="_Toc516734774"/>
      <w:bookmarkStart w:id="86"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5"/>
      <w:bookmarkEnd w:id="86"/>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7" w:name="_Toc516566331"/>
      <w:bookmarkStart w:id="88"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7"/>
    <w:bookmarkEnd w:id="88"/>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9" w:name="_Toc354752383"/>
      <w:bookmarkStart w:id="90" w:name="_Toc516566334"/>
      <w:bookmarkStart w:id="91" w:name="_Toc516581604"/>
      <w:bookmarkStart w:id="92" w:name="_Toc516734785"/>
      <w:bookmarkStart w:id="93" w:name="_Toc516738815"/>
      <w:bookmarkEnd w:id="82"/>
      <w:bookmarkEnd w:id="83"/>
      <w:bookmarkEnd w:id="84"/>
      <w:r w:rsidRPr="004B4556">
        <w:rPr>
          <w:rFonts w:asciiTheme="minorHAnsi" w:hAnsiTheme="minorHAnsi" w:cstheme="minorHAnsi"/>
          <w:sz w:val="20"/>
          <w:lang w:eastAsia="pl-PL"/>
        </w:rPr>
        <w:lastRenderedPageBreak/>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9"/>
      <w:bookmarkEnd w:id="90"/>
      <w:bookmarkEnd w:id="91"/>
      <w:bookmarkEnd w:id="92"/>
      <w:bookmarkEnd w:id="93"/>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4" w:name="_Toc354752384"/>
      <w:bookmarkStart w:id="95" w:name="_Toc516566335"/>
      <w:bookmarkStart w:id="96" w:name="_Toc516581605"/>
      <w:bookmarkStart w:id="97" w:name="_Toc516734792"/>
      <w:bookmarkStart w:id="98"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4"/>
      <w:bookmarkEnd w:id="95"/>
      <w:bookmarkEnd w:id="96"/>
      <w:bookmarkEnd w:id="97"/>
      <w:bookmarkEnd w:id="98"/>
    </w:p>
    <w:p w14:paraId="30522590" w14:textId="77777777" w:rsidR="000B3117" w:rsidRPr="004B4556" w:rsidRDefault="000B3117" w:rsidP="001963FF">
      <w:pPr>
        <w:pStyle w:val="Nagwek1"/>
        <w:numPr>
          <w:ilvl w:val="0"/>
          <w:numId w:val="23"/>
        </w:numPr>
        <w:rPr>
          <w:rFonts w:cstheme="minorHAnsi"/>
          <w:sz w:val="20"/>
          <w:szCs w:val="20"/>
        </w:rPr>
      </w:pPr>
      <w:bookmarkStart w:id="99" w:name="_Toc354752385"/>
      <w:bookmarkStart w:id="100" w:name="_Toc516738824"/>
      <w:bookmarkStart w:id="101" w:name="_Toc69029868"/>
      <w:r w:rsidRPr="004B4556">
        <w:rPr>
          <w:rFonts w:cstheme="minorHAnsi"/>
          <w:sz w:val="20"/>
          <w:szCs w:val="20"/>
        </w:rPr>
        <w:t>OPIS SPOSOBU PRZYGOTOWANIA OFERTY</w:t>
      </w:r>
      <w:bookmarkEnd w:id="99"/>
      <w:bookmarkEnd w:id="100"/>
      <w:bookmarkEnd w:id="101"/>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2" w:name="_Toc354752410"/>
      <w:bookmarkStart w:id="103" w:name="_Toc516566348"/>
      <w:bookmarkStart w:id="104" w:name="_Toc516581618"/>
      <w:bookmarkStart w:id="105" w:name="_Toc516734803"/>
      <w:bookmarkStart w:id="106" w:name="_Toc516738833"/>
      <w:bookmarkStart w:id="107" w:name="_Toc354752386"/>
      <w:bookmarkStart w:id="108" w:name="_Toc516566337"/>
      <w:bookmarkStart w:id="109" w:name="_Toc516581607"/>
      <w:bookmarkStart w:id="110" w:name="_Toc516734795"/>
      <w:bookmarkStart w:id="111" w:name="_Toc516738825"/>
      <w:bookmarkStart w:id="112"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3" w:name="_Toc8212165"/>
      <w:bookmarkEnd w:id="102"/>
      <w:bookmarkEnd w:id="103"/>
      <w:bookmarkEnd w:id="104"/>
      <w:bookmarkEnd w:id="105"/>
      <w:bookmarkEnd w:id="106"/>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4" w:name="_Toc8212166"/>
      <w:bookmarkEnd w:id="113"/>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14"/>
    </w:p>
    <w:p w14:paraId="305225AE" w14:textId="2FCC652F" w:rsidR="005E71EB" w:rsidRPr="004B4556" w:rsidRDefault="005E71EB" w:rsidP="002907F0">
      <w:pPr>
        <w:pStyle w:val="Nagwek1"/>
        <w:numPr>
          <w:ilvl w:val="0"/>
          <w:numId w:val="6"/>
        </w:numPr>
        <w:rPr>
          <w:rFonts w:cstheme="minorHAnsi"/>
          <w:sz w:val="20"/>
          <w:szCs w:val="20"/>
        </w:rPr>
      </w:pPr>
      <w:bookmarkStart w:id="115" w:name="_Toc354752429"/>
      <w:bookmarkStart w:id="116" w:name="_Toc516738853"/>
      <w:bookmarkStart w:id="117" w:name="_Toc69029869"/>
      <w:bookmarkEnd w:id="107"/>
      <w:bookmarkEnd w:id="108"/>
      <w:bookmarkEnd w:id="109"/>
      <w:bookmarkEnd w:id="110"/>
      <w:bookmarkEnd w:id="111"/>
      <w:bookmarkEnd w:id="112"/>
      <w:r w:rsidRPr="004B4556">
        <w:rPr>
          <w:rFonts w:cstheme="minorHAnsi"/>
          <w:sz w:val="20"/>
          <w:szCs w:val="20"/>
        </w:rPr>
        <w:lastRenderedPageBreak/>
        <w:t xml:space="preserve">WYJAŚNIENIA I MODYFIKACJA </w:t>
      </w:r>
      <w:bookmarkEnd w:id="115"/>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6"/>
      <w:bookmarkEnd w:id="117"/>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8" w:name="_Toc354752430"/>
      <w:bookmarkStart w:id="119" w:name="_Toc516566369"/>
      <w:bookmarkStart w:id="120" w:name="_Toc516581639"/>
      <w:bookmarkStart w:id="121" w:name="_Toc516734824"/>
      <w:bookmarkStart w:id="122"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8"/>
      <w:bookmarkEnd w:id="119"/>
      <w:bookmarkEnd w:id="120"/>
      <w:bookmarkEnd w:id="121"/>
      <w:bookmarkEnd w:id="122"/>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3" w:name="_Toc516581640"/>
      <w:bookmarkStart w:id="124" w:name="_Toc516734825"/>
      <w:bookmarkStart w:id="125"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3"/>
      <w:bookmarkEnd w:id="124"/>
      <w:bookmarkEnd w:id="125"/>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6" w:name="_Toc354752432"/>
      <w:bookmarkStart w:id="127" w:name="_Toc516566371"/>
      <w:bookmarkStart w:id="128" w:name="_Toc516581641"/>
      <w:bookmarkStart w:id="129" w:name="_Toc516734826"/>
      <w:bookmarkStart w:id="130"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6"/>
      <w:bookmarkEnd w:id="127"/>
      <w:bookmarkEnd w:id="128"/>
      <w:bookmarkEnd w:id="129"/>
      <w:bookmarkEnd w:id="130"/>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1" w:name="_Toc354752433"/>
      <w:bookmarkStart w:id="132" w:name="_Toc516566372"/>
      <w:bookmarkStart w:id="133" w:name="_Toc516581642"/>
      <w:bookmarkStart w:id="134" w:name="_Toc516734827"/>
      <w:bookmarkStart w:id="135"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1"/>
      <w:bookmarkEnd w:id="132"/>
      <w:bookmarkEnd w:id="133"/>
      <w:bookmarkEnd w:id="134"/>
      <w:bookmarkEnd w:id="135"/>
    </w:p>
    <w:p w14:paraId="305225B3" w14:textId="77777777" w:rsidR="000B3117" w:rsidRPr="004B4556" w:rsidRDefault="000B3117" w:rsidP="002907F0">
      <w:pPr>
        <w:pStyle w:val="Nagwek1"/>
        <w:numPr>
          <w:ilvl w:val="0"/>
          <w:numId w:val="7"/>
        </w:numPr>
        <w:rPr>
          <w:rFonts w:cstheme="minorHAnsi"/>
          <w:sz w:val="20"/>
          <w:szCs w:val="20"/>
        </w:rPr>
      </w:pPr>
      <w:bookmarkStart w:id="136" w:name="_Toc354752434"/>
      <w:bookmarkStart w:id="137" w:name="_Toc516738858"/>
      <w:bookmarkStart w:id="138" w:name="_Toc69029870"/>
      <w:r w:rsidRPr="004B4556">
        <w:rPr>
          <w:rFonts w:cstheme="minorHAnsi"/>
          <w:sz w:val="20"/>
          <w:szCs w:val="20"/>
        </w:rPr>
        <w:t>OPIS SPOSOBU OBLICZANIA CENY</w:t>
      </w:r>
      <w:bookmarkEnd w:id="136"/>
      <w:bookmarkEnd w:id="137"/>
      <w:bookmarkEnd w:id="138"/>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39"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1369A9B3" w14:textId="4F585695" w:rsidR="00184B38" w:rsidRPr="00B95A88" w:rsidRDefault="002713A0" w:rsidP="00184B38">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0" w:name="_Toc354752445"/>
      <w:bookmarkStart w:id="141" w:name="_Toc516738859"/>
      <w:bookmarkStart w:id="142" w:name="_Toc69029871"/>
      <w:bookmarkEnd w:id="139"/>
      <w:r w:rsidRPr="004B4556">
        <w:rPr>
          <w:rFonts w:cstheme="minorHAnsi"/>
          <w:sz w:val="20"/>
          <w:szCs w:val="20"/>
        </w:rPr>
        <w:t>SPOSÓB POROZUMIEWANIA SIĘ Z WYKONAWCAMI</w:t>
      </w:r>
      <w:bookmarkEnd w:id="140"/>
      <w:bookmarkEnd w:id="141"/>
      <w:bookmarkEnd w:id="142"/>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3" w:name="_Toc354752446"/>
      <w:bookmarkStart w:id="144" w:name="_Toc516566375"/>
      <w:bookmarkStart w:id="145" w:name="_Toc516581645"/>
      <w:bookmarkStart w:id="146" w:name="_Toc516734830"/>
      <w:bookmarkStart w:id="147" w:name="_Toc516738860"/>
      <w:r w:rsidRPr="00BA3B10">
        <w:rPr>
          <w:rFonts w:asciiTheme="minorHAnsi" w:hAnsiTheme="minorHAnsi" w:cstheme="minorHAnsi"/>
          <w:sz w:val="20"/>
        </w:rPr>
        <w:t>W niniejszym postępowaniu korespondencja przekazywana będzie:</w:t>
      </w:r>
      <w:bookmarkEnd w:id="143"/>
      <w:bookmarkEnd w:id="144"/>
      <w:bookmarkEnd w:id="145"/>
      <w:bookmarkEnd w:id="146"/>
      <w:bookmarkEnd w:id="147"/>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8" w:name="_Toc354752447"/>
      <w:bookmarkStart w:id="149" w:name="_Toc516566376"/>
      <w:bookmarkStart w:id="150" w:name="_Toc516581646"/>
      <w:bookmarkStart w:id="151" w:name="_Toc516734831"/>
      <w:bookmarkStart w:id="152"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3" w:name="_Toc354752448"/>
      <w:bookmarkEnd w:id="148"/>
      <w:bookmarkEnd w:id="149"/>
      <w:bookmarkEnd w:id="150"/>
      <w:bookmarkEnd w:id="151"/>
      <w:bookmarkEnd w:id="152"/>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4" w:name="_Toc516566377"/>
      <w:bookmarkStart w:id="155" w:name="_Toc516581647"/>
      <w:bookmarkStart w:id="156" w:name="_Toc516734832"/>
      <w:bookmarkStart w:id="157" w:name="_Toc516738862"/>
      <w:r w:rsidRPr="00BA3B10">
        <w:rPr>
          <w:rFonts w:asciiTheme="minorHAnsi" w:hAnsiTheme="minorHAnsi" w:cstheme="minorHAnsi"/>
          <w:sz w:val="20"/>
        </w:rPr>
        <w:lastRenderedPageBreak/>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3"/>
      <w:bookmarkEnd w:id="154"/>
      <w:bookmarkEnd w:id="155"/>
      <w:bookmarkEnd w:id="156"/>
      <w:bookmarkEnd w:id="157"/>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8" w:name="_Toc354752462"/>
      <w:bookmarkStart w:id="159" w:name="_Toc516566388"/>
      <w:bookmarkStart w:id="160" w:name="_Toc516581658"/>
      <w:bookmarkStart w:id="161" w:name="_Toc516734843"/>
      <w:bookmarkStart w:id="162" w:name="_Toc516738873"/>
      <w:bookmarkStart w:id="163" w:name="_Toc516566391"/>
      <w:bookmarkStart w:id="164" w:name="_Toc516581661"/>
      <w:bookmarkStart w:id="165" w:name="_Toc516734846"/>
      <w:bookmarkStart w:id="166" w:name="_Toc516738876"/>
      <w:r w:rsidRPr="00BA3B10">
        <w:rPr>
          <w:rFonts w:asciiTheme="minorHAnsi" w:hAnsiTheme="minorHAnsi" w:cstheme="minorHAnsi"/>
          <w:sz w:val="20"/>
        </w:rPr>
        <w:t>Osobą uprawnioną do porozumiewania się z Wykonawcami jest:</w:t>
      </w:r>
      <w:bookmarkEnd w:id="158"/>
      <w:bookmarkEnd w:id="159"/>
      <w:bookmarkEnd w:id="160"/>
      <w:bookmarkEnd w:id="161"/>
      <w:bookmarkEnd w:id="162"/>
    </w:p>
    <w:p w14:paraId="5BB27A9F" w14:textId="148A138E" w:rsidR="00012AB7" w:rsidRDefault="00B2583D" w:rsidP="005712F0">
      <w:pPr>
        <w:pStyle w:val="Akapitzlist"/>
        <w:numPr>
          <w:ilvl w:val="2"/>
          <w:numId w:val="8"/>
        </w:numPr>
        <w:spacing w:before="120" w:line="24" w:lineRule="atLeast"/>
        <w:ind w:left="1134" w:hanging="567"/>
        <w:outlineLvl w:val="0"/>
        <w:rPr>
          <w:rFonts w:asciiTheme="minorHAnsi" w:hAnsiTheme="minorHAnsi" w:cstheme="minorHAnsi"/>
          <w:b/>
          <w:sz w:val="20"/>
        </w:rPr>
      </w:pPr>
      <w:bookmarkStart w:id="167" w:name="_Toc354752464"/>
      <w:bookmarkStart w:id="168" w:name="_Toc516566389"/>
      <w:bookmarkStart w:id="169" w:name="_Toc516581659"/>
      <w:bookmarkStart w:id="170" w:name="_Toc516734844"/>
      <w:bookmarkStart w:id="171" w:name="_Toc516738874"/>
      <w:r>
        <w:rPr>
          <w:rFonts w:asciiTheme="minorHAnsi" w:hAnsiTheme="minorHAnsi" w:cstheme="minorHAnsi"/>
          <w:b/>
          <w:sz w:val="20"/>
        </w:rPr>
        <w:t>Jolanta Chrzanowska</w:t>
      </w:r>
      <w:r w:rsidR="005712F0" w:rsidRPr="00B81FA9">
        <w:rPr>
          <w:rFonts w:asciiTheme="minorHAnsi" w:hAnsiTheme="minorHAnsi" w:cstheme="minorHAnsi"/>
          <w:b/>
          <w:sz w:val="20"/>
        </w:rPr>
        <w:t xml:space="preserve">, Wydział Zamówień Oddziału </w:t>
      </w:r>
      <w:r w:rsidR="001F1C4E" w:rsidRPr="00B81FA9">
        <w:rPr>
          <w:rFonts w:asciiTheme="minorHAnsi" w:hAnsiTheme="minorHAnsi" w:cstheme="minorHAnsi"/>
          <w:b/>
          <w:sz w:val="20"/>
        </w:rPr>
        <w:t>Łódź</w:t>
      </w:r>
      <w:r w:rsidR="005712F0" w:rsidRPr="00B81FA9">
        <w:rPr>
          <w:rFonts w:asciiTheme="minorHAnsi" w:hAnsiTheme="minorHAnsi" w:cstheme="minorHAnsi"/>
          <w:b/>
          <w:sz w:val="20"/>
        </w:rPr>
        <w:t xml:space="preserve"> PGE Dystrybucja S.A., </w:t>
      </w:r>
      <w:r w:rsidR="001532DD">
        <w:rPr>
          <w:rFonts w:asciiTheme="minorHAnsi" w:hAnsiTheme="minorHAnsi" w:cstheme="minorHAnsi"/>
          <w:b/>
          <w:sz w:val="20"/>
        </w:rPr>
        <w:t>Telefon: 42 675 24</w:t>
      </w:r>
      <w:r>
        <w:rPr>
          <w:rFonts w:asciiTheme="minorHAnsi" w:hAnsiTheme="minorHAnsi" w:cstheme="minorHAnsi"/>
          <w:b/>
          <w:sz w:val="20"/>
        </w:rPr>
        <w:t>30</w:t>
      </w:r>
    </w:p>
    <w:p w14:paraId="180DF200" w14:textId="63E2833F" w:rsidR="00B81FA9" w:rsidRDefault="00EA5671" w:rsidP="005F36B5">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E</w:t>
      </w:r>
      <w:r w:rsidR="005712F0" w:rsidRPr="00B81FA9">
        <w:rPr>
          <w:rFonts w:asciiTheme="minorHAnsi" w:hAnsiTheme="minorHAnsi" w:cstheme="minorHAnsi"/>
          <w:b/>
          <w:sz w:val="20"/>
        </w:rPr>
        <w:t>-mail</w:t>
      </w:r>
      <w:bookmarkEnd w:id="167"/>
      <w:r w:rsidR="00B2583D">
        <w:rPr>
          <w:rFonts w:asciiTheme="minorHAnsi" w:hAnsiTheme="minorHAnsi" w:cstheme="minorHAnsi"/>
          <w:b/>
          <w:sz w:val="20"/>
        </w:rPr>
        <w:t xml:space="preserve"> </w:t>
      </w:r>
      <w:hyperlink r:id="rId20" w:history="1">
        <w:r w:rsidR="00B2583D" w:rsidRPr="00DC477C">
          <w:rPr>
            <w:rStyle w:val="Hipercze"/>
            <w:rFonts w:asciiTheme="minorHAnsi" w:hAnsiTheme="minorHAnsi" w:cstheme="minorHAnsi"/>
            <w:b/>
            <w:sz w:val="20"/>
          </w:rPr>
          <w:t>Jolanta.Chrzanowska@pgedystrybucja.pl</w:t>
        </w:r>
      </w:hyperlink>
      <w:r w:rsidR="00B2583D" w:rsidRPr="00B81FA9">
        <w:rPr>
          <w:rFonts w:asciiTheme="minorHAnsi" w:hAnsiTheme="minorHAnsi" w:cstheme="minorHAnsi"/>
          <w:b/>
          <w:sz w:val="20"/>
        </w:rPr>
        <w:t xml:space="preserve"> </w:t>
      </w:r>
      <w:r w:rsidR="00B2583D" w:rsidRPr="003F5541">
        <w:rPr>
          <w:rFonts w:asciiTheme="minorHAnsi" w:hAnsiTheme="minorHAnsi" w:cstheme="minorHAnsi"/>
          <w:b/>
          <w:sz w:val="20"/>
        </w:rPr>
        <w:t xml:space="preserve"> </w:t>
      </w:r>
    </w:p>
    <w:p w14:paraId="260A0BEE" w14:textId="7EE0AE9E" w:rsidR="00B81FA9" w:rsidRPr="003F5541" w:rsidRDefault="00EA5671" w:rsidP="003F5541">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D</w:t>
      </w:r>
      <w:r w:rsidR="005712F0" w:rsidRPr="00B81FA9">
        <w:rPr>
          <w:rFonts w:asciiTheme="minorHAnsi" w:hAnsiTheme="minorHAnsi" w:cstheme="minorHAnsi"/>
          <w:b/>
          <w:sz w:val="20"/>
        </w:rPr>
        <w:t xml:space="preserve">odatkowo: </w:t>
      </w:r>
      <w:bookmarkStart w:id="172" w:name="_Toc516566390"/>
      <w:bookmarkStart w:id="173" w:name="_Toc516581660"/>
      <w:bookmarkStart w:id="174" w:name="_Toc516734845"/>
      <w:bookmarkStart w:id="175" w:name="_Toc516738875"/>
      <w:bookmarkEnd w:id="168"/>
      <w:bookmarkEnd w:id="169"/>
      <w:bookmarkEnd w:id="170"/>
      <w:bookmarkEnd w:id="171"/>
      <w:r w:rsidR="00B2583D">
        <w:rPr>
          <w:rStyle w:val="Hipercze"/>
          <w:rFonts w:asciiTheme="minorHAnsi" w:hAnsiTheme="minorHAnsi" w:cstheme="minorHAnsi"/>
          <w:b/>
          <w:color w:val="auto"/>
          <w:sz w:val="20"/>
          <w:u w:val="none"/>
        </w:rPr>
        <w:fldChar w:fldCharType="begin"/>
      </w:r>
      <w:r w:rsidR="00B2583D">
        <w:rPr>
          <w:rStyle w:val="Hipercze"/>
          <w:rFonts w:asciiTheme="minorHAnsi" w:hAnsiTheme="minorHAnsi" w:cstheme="minorHAnsi"/>
          <w:b/>
          <w:color w:val="auto"/>
          <w:sz w:val="20"/>
          <w:u w:val="none"/>
        </w:rPr>
        <w:instrText xml:space="preserve"> HYPERLINK "mailto:</w:instrText>
      </w:r>
      <w:r w:rsidR="00B2583D" w:rsidRPr="00B2583D">
        <w:rPr>
          <w:rStyle w:val="Hipercze"/>
          <w:rFonts w:asciiTheme="minorHAnsi" w:hAnsiTheme="minorHAnsi" w:cstheme="minorHAnsi"/>
          <w:b/>
          <w:color w:val="auto"/>
          <w:sz w:val="20"/>
          <w:u w:val="none"/>
        </w:rPr>
        <w:instrText>Klaudia.Jarosz@pgedystrybucja.pl</w:instrText>
      </w:r>
      <w:r w:rsidR="00B2583D">
        <w:rPr>
          <w:rStyle w:val="Hipercze"/>
          <w:rFonts w:asciiTheme="minorHAnsi" w:hAnsiTheme="minorHAnsi" w:cstheme="minorHAnsi"/>
          <w:b/>
          <w:color w:val="auto"/>
          <w:sz w:val="20"/>
          <w:u w:val="none"/>
        </w:rPr>
        <w:instrText xml:space="preserve">" </w:instrText>
      </w:r>
      <w:r w:rsidR="00B2583D">
        <w:rPr>
          <w:rStyle w:val="Hipercze"/>
          <w:rFonts w:asciiTheme="minorHAnsi" w:hAnsiTheme="minorHAnsi" w:cstheme="minorHAnsi"/>
          <w:b/>
          <w:color w:val="auto"/>
          <w:sz w:val="20"/>
          <w:u w:val="none"/>
        </w:rPr>
        <w:fldChar w:fldCharType="separate"/>
      </w:r>
      <w:r w:rsidR="00B2583D" w:rsidRPr="00DC477C">
        <w:rPr>
          <w:rStyle w:val="Hipercze"/>
          <w:rFonts w:asciiTheme="minorHAnsi" w:hAnsiTheme="minorHAnsi" w:cstheme="minorHAnsi"/>
          <w:b/>
          <w:sz w:val="20"/>
        </w:rPr>
        <w:t>Klaudia.Jarosz@pgedystrybucja.pl</w:t>
      </w:r>
      <w:r w:rsidR="00B2583D">
        <w:rPr>
          <w:rStyle w:val="Hipercze"/>
          <w:rFonts w:asciiTheme="minorHAnsi" w:hAnsiTheme="minorHAnsi" w:cstheme="minorHAnsi"/>
          <w:b/>
          <w:color w:val="auto"/>
          <w:sz w:val="20"/>
          <w:u w:val="none"/>
        </w:rPr>
        <w:fldChar w:fldCharType="end"/>
      </w:r>
      <w:r w:rsidR="00B2583D" w:rsidRPr="00B81FA9">
        <w:rPr>
          <w:rFonts w:asciiTheme="minorHAnsi" w:hAnsiTheme="minorHAnsi" w:cstheme="minorHAnsi"/>
          <w:b/>
          <w:sz w:val="20"/>
        </w:rPr>
        <w:t xml:space="preserve"> </w:t>
      </w:r>
      <w:r w:rsidR="00B2583D" w:rsidRPr="003F5541">
        <w:rPr>
          <w:rFonts w:asciiTheme="minorHAnsi" w:hAnsiTheme="minorHAnsi" w:cstheme="minorHAnsi"/>
          <w:b/>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2"/>
      <w:bookmarkEnd w:id="173"/>
      <w:bookmarkEnd w:id="174"/>
      <w:bookmarkEnd w:id="175"/>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3"/>
      <w:bookmarkEnd w:id="164"/>
      <w:bookmarkEnd w:id="165"/>
      <w:bookmarkEnd w:id="166"/>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6" w:name="_Toc354752465"/>
      <w:bookmarkStart w:id="177" w:name="_Toc516738877"/>
      <w:bookmarkStart w:id="178"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6"/>
      <w:bookmarkEnd w:id="177"/>
      <w:bookmarkEnd w:id="178"/>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9" w:name="_Toc354752466"/>
      <w:bookmarkStart w:id="180" w:name="_Toc516566393"/>
      <w:bookmarkStart w:id="181" w:name="_Toc516581663"/>
      <w:bookmarkStart w:id="182" w:name="_Toc516734848"/>
      <w:bookmarkStart w:id="183"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1"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22508E09" w:rsidR="0015504B" w:rsidRPr="00447DC4"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do </w:t>
      </w:r>
      <w:r w:rsidR="00447DC4">
        <w:rPr>
          <w:rFonts w:asciiTheme="minorHAnsi" w:hAnsiTheme="minorHAnsi" w:cstheme="minorHAnsi"/>
          <w:sz w:val="20"/>
        </w:rPr>
        <w:t xml:space="preserve">dnia </w:t>
      </w:r>
      <w:r w:rsidR="00972B5F">
        <w:rPr>
          <w:rFonts w:asciiTheme="minorHAnsi" w:hAnsiTheme="minorHAnsi" w:cstheme="minorHAnsi"/>
          <w:b/>
          <w:i/>
          <w:sz w:val="20"/>
          <w:highlight w:val="yellow"/>
        </w:rPr>
        <w:t>15</w:t>
      </w:r>
      <w:bookmarkStart w:id="184" w:name="_GoBack"/>
      <w:bookmarkEnd w:id="184"/>
      <w:r w:rsidR="00140297" w:rsidRPr="0015238A">
        <w:rPr>
          <w:rFonts w:asciiTheme="minorHAnsi" w:hAnsiTheme="minorHAnsi" w:cstheme="minorHAnsi"/>
          <w:b/>
          <w:i/>
          <w:sz w:val="20"/>
          <w:highlight w:val="yellow"/>
        </w:rPr>
        <w:t>.</w:t>
      </w:r>
      <w:r w:rsidR="0015238A" w:rsidRPr="0015238A">
        <w:rPr>
          <w:rFonts w:asciiTheme="minorHAnsi" w:hAnsiTheme="minorHAnsi" w:cstheme="minorHAnsi"/>
          <w:b/>
          <w:i/>
          <w:sz w:val="20"/>
          <w:highlight w:val="yellow"/>
        </w:rPr>
        <w:t>1</w:t>
      </w:r>
      <w:r w:rsidR="00973093">
        <w:rPr>
          <w:rFonts w:asciiTheme="minorHAnsi" w:hAnsiTheme="minorHAnsi" w:cstheme="minorHAnsi"/>
          <w:b/>
          <w:i/>
          <w:sz w:val="20"/>
          <w:highlight w:val="yellow"/>
        </w:rPr>
        <w:t>1</w:t>
      </w:r>
      <w:r w:rsidR="00947648" w:rsidRPr="0015238A">
        <w:rPr>
          <w:rFonts w:asciiTheme="minorHAnsi" w:hAnsiTheme="minorHAnsi" w:cstheme="minorHAnsi"/>
          <w:b/>
          <w:i/>
          <w:sz w:val="20"/>
          <w:highlight w:val="yellow"/>
        </w:rPr>
        <w:t>.2024</w:t>
      </w:r>
      <w:r w:rsidR="00447DC4" w:rsidRPr="0015238A">
        <w:rPr>
          <w:rFonts w:asciiTheme="minorHAnsi" w:hAnsiTheme="minorHAnsi" w:cstheme="minorHAnsi"/>
          <w:b/>
          <w:i/>
          <w:sz w:val="20"/>
        </w:rPr>
        <w:t xml:space="preserve"> </w:t>
      </w:r>
      <w:r w:rsidR="00447DC4" w:rsidRPr="00447DC4">
        <w:rPr>
          <w:rFonts w:asciiTheme="minorHAnsi" w:hAnsiTheme="minorHAnsi" w:cstheme="minorHAnsi"/>
          <w:b/>
          <w:i/>
          <w:sz w:val="20"/>
        </w:rPr>
        <w:t>do godz. 09:00</w:t>
      </w:r>
      <w:r w:rsidR="00447DC4">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5" w:name="_Toc354752469"/>
      <w:bookmarkStart w:id="186" w:name="_Toc516738881"/>
      <w:bookmarkStart w:id="187" w:name="_Toc69029873"/>
      <w:bookmarkEnd w:id="179"/>
      <w:bookmarkEnd w:id="180"/>
      <w:bookmarkEnd w:id="181"/>
      <w:bookmarkEnd w:id="182"/>
      <w:bookmarkEnd w:id="183"/>
      <w:r w:rsidRPr="004B4556">
        <w:rPr>
          <w:rFonts w:cstheme="minorHAnsi"/>
          <w:sz w:val="20"/>
          <w:szCs w:val="20"/>
        </w:rPr>
        <w:t>TERMIN ZWIĄZANIA OFERTĄ</w:t>
      </w:r>
      <w:bookmarkEnd w:id="185"/>
      <w:bookmarkEnd w:id="186"/>
      <w:bookmarkEnd w:id="187"/>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8" w:name="_Toc354752470"/>
      <w:bookmarkStart w:id="189" w:name="_Toc516566397"/>
      <w:bookmarkStart w:id="190" w:name="_Toc516581667"/>
      <w:bookmarkStart w:id="191" w:name="_Toc516734852"/>
      <w:bookmarkStart w:id="192"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8"/>
      <w:bookmarkEnd w:id="189"/>
      <w:bookmarkEnd w:id="190"/>
      <w:bookmarkEnd w:id="191"/>
      <w:bookmarkEnd w:id="192"/>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3" w:name="_Toc354752471"/>
      <w:bookmarkStart w:id="194" w:name="_Toc516738883"/>
      <w:bookmarkStart w:id="195"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3"/>
      <w:bookmarkEnd w:id="194"/>
      <w:bookmarkEnd w:id="195"/>
      <w:r w:rsidR="008E1326" w:rsidRPr="004B4556">
        <w:rPr>
          <w:rFonts w:cstheme="minorHAnsi"/>
          <w:sz w:val="20"/>
          <w:szCs w:val="20"/>
        </w:rPr>
        <w:t xml:space="preserve"> </w:t>
      </w:r>
    </w:p>
    <w:p w14:paraId="329B6B4D" w14:textId="025D1300"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6" w:name="_Toc516566400"/>
      <w:bookmarkStart w:id="197" w:name="_Toc516581670"/>
      <w:bookmarkStart w:id="198" w:name="_Toc516734855"/>
      <w:bookmarkStart w:id="199"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196"/>
    <w:bookmarkEnd w:id="197"/>
    <w:bookmarkEnd w:id="198"/>
    <w:bookmarkEnd w:id="199"/>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200" w:name="_Toc354752474"/>
      <w:bookmarkStart w:id="201" w:name="_Toc516738889"/>
      <w:bookmarkStart w:id="202" w:name="_Toc69029875"/>
      <w:bookmarkStart w:id="203" w:name="_Toc516738893"/>
      <w:bookmarkStart w:id="204" w:name="_Toc69029876"/>
      <w:r w:rsidRPr="009E12A0">
        <w:rPr>
          <w:rFonts w:cstheme="minorHAnsi"/>
          <w:sz w:val="20"/>
          <w:szCs w:val="20"/>
        </w:rPr>
        <w:t>ZABEZPIECZENIE NALEŻYTEGO WYKONANIA UMOWY</w:t>
      </w:r>
      <w:bookmarkEnd w:id="200"/>
      <w:bookmarkEnd w:id="201"/>
      <w:bookmarkEnd w:id="202"/>
    </w:p>
    <w:p w14:paraId="6FB8EEF2" w14:textId="3AD3AB9C" w:rsidR="00C13D9A" w:rsidRPr="00A144E3" w:rsidRDefault="00A144E3" w:rsidP="00A144E3">
      <w:pPr>
        <w:pStyle w:val="Akapitzlist"/>
        <w:numPr>
          <w:ilvl w:val="1"/>
          <w:numId w:val="31"/>
        </w:numPr>
        <w:spacing w:before="120" w:after="120" w:line="24" w:lineRule="atLeast"/>
        <w:outlineLvl w:val="0"/>
        <w:rPr>
          <w:rFonts w:asciiTheme="minorHAnsi" w:hAnsiTheme="minorHAnsi" w:cstheme="minorHAnsi"/>
          <w:b/>
          <w:sz w:val="20"/>
        </w:rPr>
      </w:pPr>
      <w:bookmarkStart w:id="205" w:name="_Toc516566402"/>
      <w:bookmarkStart w:id="206" w:name="_Toc516581674"/>
      <w:bookmarkStart w:id="207" w:name="_Toc516734860"/>
      <w:bookmarkStart w:id="208" w:name="_Toc516738890"/>
      <w:r w:rsidRPr="00A144E3">
        <w:rPr>
          <w:rFonts w:asciiTheme="minorHAnsi" w:hAnsiTheme="minorHAnsi" w:cstheme="minorBidi"/>
          <w:sz w:val="20"/>
        </w:rPr>
        <w:t xml:space="preserve">Zamawiający </w:t>
      </w:r>
      <w:r w:rsidRPr="00A144E3">
        <w:rPr>
          <w:rFonts w:asciiTheme="minorHAnsi" w:hAnsiTheme="minorHAnsi" w:cstheme="minorBidi"/>
          <w:b/>
          <w:bCs/>
          <w:sz w:val="20"/>
        </w:rPr>
        <w:t>nie wymaga</w:t>
      </w:r>
      <w:r w:rsidRPr="00A144E3">
        <w:rPr>
          <w:rFonts w:asciiTheme="minorHAnsi" w:hAnsiTheme="minorHAnsi" w:cstheme="minorBidi"/>
          <w:sz w:val="20"/>
        </w:rPr>
        <w:t xml:space="preserve"> wniesienia zabezpieczenia należytego wykonania zamówienia</w:t>
      </w:r>
      <w:bookmarkEnd w:id="205"/>
      <w:bookmarkEnd w:id="206"/>
      <w:bookmarkEnd w:id="207"/>
      <w:bookmarkEnd w:id="208"/>
      <w:r w:rsidRPr="00A144E3">
        <w:rPr>
          <w:rFonts w:asciiTheme="minorHAnsi" w:hAnsiTheme="minorHAnsi" w:cstheme="minorBidi"/>
          <w:sz w:val="20"/>
        </w:rPr>
        <w:t>.</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lastRenderedPageBreak/>
        <w:t>INFORMACJE DOTYCZĄCE ZAWARCIA UMOWY</w:t>
      </w:r>
      <w:bookmarkStart w:id="209" w:name="_Toc516581678"/>
      <w:bookmarkStart w:id="210" w:name="_Toc516734864"/>
      <w:bookmarkStart w:id="211" w:name="_Toc516738894"/>
      <w:bookmarkStart w:id="212" w:name="_Toc354752478"/>
      <w:bookmarkStart w:id="213" w:name="_Toc516566406"/>
      <w:bookmarkEnd w:id="203"/>
      <w:bookmarkEnd w:id="204"/>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9"/>
      <w:bookmarkEnd w:id="210"/>
      <w:bookmarkEnd w:id="211"/>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14" w:name="_Toc516738895"/>
      <w:bookmarkStart w:id="215" w:name="_Toc69029877"/>
      <w:r w:rsidRPr="004B4556">
        <w:rPr>
          <w:rFonts w:cstheme="minorHAnsi"/>
          <w:sz w:val="20"/>
          <w:szCs w:val="20"/>
        </w:rPr>
        <w:t>DODATKOWE INFORMACJE</w:t>
      </w:r>
      <w:bookmarkEnd w:id="214"/>
      <w:bookmarkEnd w:id="215"/>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6" w:name="_Toc516581680"/>
      <w:bookmarkStart w:id="217" w:name="_Toc516734866"/>
      <w:bookmarkStart w:id="218"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9" w:name="_Toc354752479"/>
      <w:bookmarkEnd w:id="212"/>
      <w:bookmarkEnd w:id="213"/>
      <w:bookmarkEnd w:id="216"/>
      <w:bookmarkEnd w:id="217"/>
      <w:bookmarkEnd w:id="218"/>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0" w:name="_Toc516581681"/>
      <w:bookmarkStart w:id="221" w:name="_Toc516734867"/>
      <w:bookmarkStart w:id="222"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20"/>
      <w:bookmarkEnd w:id="221"/>
      <w:bookmarkEnd w:id="222"/>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3" w:name="_Toc354752480"/>
      <w:bookmarkStart w:id="224" w:name="_Toc516566408"/>
      <w:bookmarkStart w:id="225" w:name="_Toc516581682"/>
      <w:bookmarkStart w:id="226" w:name="_Toc516734868"/>
      <w:bookmarkStart w:id="227"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8" w:name="_Toc516566409"/>
      <w:bookmarkStart w:id="229" w:name="_Toc516581683"/>
      <w:bookmarkStart w:id="230" w:name="_Toc516734869"/>
      <w:bookmarkStart w:id="231" w:name="_Toc516738899"/>
      <w:bookmarkEnd w:id="223"/>
      <w:bookmarkEnd w:id="224"/>
      <w:bookmarkEnd w:id="225"/>
      <w:bookmarkEnd w:id="226"/>
      <w:bookmarkEnd w:id="227"/>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2" w:name="_Toc354752481"/>
      <w:bookmarkStart w:id="233" w:name="_Toc516566410"/>
      <w:bookmarkStart w:id="234" w:name="_Toc516581684"/>
      <w:bookmarkStart w:id="235" w:name="_Toc516734870"/>
      <w:bookmarkStart w:id="236" w:name="_Toc516738900"/>
      <w:bookmarkEnd w:id="219"/>
      <w:bookmarkEnd w:id="228"/>
      <w:bookmarkEnd w:id="229"/>
      <w:bookmarkEnd w:id="230"/>
      <w:bookmarkEnd w:id="231"/>
    </w:p>
    <w:bookmarkEnd w:id="232"/>
    <w:bookmarkEnd w:id="233"/>
    <w:bookmarkEnd w:id="234"/>
    <w:bookmarkEnd w:id="235"/>
    <w:bookmarkEnd w:id="236"/>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6DC2257" w14:textId="3EFC32B5" w:rsidR="00115000" w:rsidRPr="007107A1"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1A89132" w14:textId="77777777" w:rsidR="001D5D3D" w:rsidRDefault="001D5D3D" w:rsidP="00A45414">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w:t>
      </w:r>
      <w:r>
        <w:rPr>
          <w:rFonts w:asciiTheme="minorHAnsi" w:hAnsiTheme="minorHAnsi" w:cstheme="minorHAnsi"/>
          <w:sz w:val="20"/>
        </w:rPr>
        <w:t xml:space="preserve"> </w:t>
      </w:r>
    </w:p>
    <w:p w14:paraId="23477E88" w14:textId="1308C1BD"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37" w:name="_Toc516738901"/>
      <w:bookmarkStart w:id="238" w:name="_Toc69029878"/>
      <w:r w:rsidRPr="0001126F">
        <w:rPr>
          <w:rFonts w:cstheme="minorHAnsi"/>
          <w:sz w:val="20"/>
          <w:szCs w:val="20"/>
        </w:rPr>
        <w:t>AUKCJA ELEKTRONICZNA</w:t>
      </w:r>
      <w:bookmarkEnd w:id="237"/>
      <w:bookmarkEnd w:id="238"/>
      <w:r w:rsidR="001D783B" w:rsidRPr="0001126F">
        <w:rPr>
          <w:rFonts w:cstheme="minorHAnsi"/>
          <w:sz w:val="20"/>
          <w:szCs w:val="20"/>
        </w:rPr>
        <w:t xml:space="preserve"> / NEGOCJACJE</w:t>
      </w:r>
      <w:r w:rsidR="001D783B">
        <w:rPr>
          <w:rFonts w:cstheme="minorHAnsi"/>
          <w:sz w:val="20"/>
          <w:szCs w:val="20"/>
        </w:rPr>
        <w:t xml:space="preserve"> HANDLOWE</w:t>
      </w:r>
    </w:p>
    <w:p w14:paraId="221A38FF" w14:textId="77777777" w:rsidR="00444A14" w:rsidRDefault="00014E6A" w:rsidP="00444A14">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7D3CD73D" w:rsidR="0021314B" w:rsidRPr="00444A14" w:rsidRDefault="00014E6A" w:rsidP="00444A14">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44A14">
        <w:rPr>
          <w:rFonts w:asciiTheme="minorHAnsi" w:hAnsiTheme="minorHAnsi" w:cstheme="minorHAnsi"/>
          <w:sz w:val="20"/>
        </w:rPr>
        <w:t xml:space="preserve">Zamawiający </w:t>
      </w:r>
      <w:r w:rsidRPr="00444A14">
        <w:rPr>
          <w:rFonts w:asciiTheme="minorHAnsi" w:hAnsiTheme="minorHAnsi" w:cstheme="minorHAnsi"/>
          <w:b/>
          <w:sz w:val="20"/>
          <w:u w:val="single"/>
        </w:rPr>
        <w:t>przeprowadzi negocjacje handlowe</w:t>
      </w:r>
      <w:r w:rsidRPr="00444A14">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39" w:name="_Toc8212194"/>
      <w:bookmarkStart w:id="240" w:name="_Toc354752482"/>
      <w:bookmarkStart w:id="241" w:name="_Toc516738902"/>
      <w:r w:rsidRPr="001F1C4E">
        <w:rPr>
          <w:rFonts w:asciiTheme="minorHAnsi" w:hAnsiTheme="minorHAnsi" w:cstheme="minorHAnsi"/>
          <w:b/>
          <w:color w:val="365F91" w:themeColor="accent1" w:themeShade="BF"/>
          <w:sz w:val="20"/>
        </w:rPr>
        <w:t xml:space="preserve">SYSTEM ZAKUPOWY </w:t>
      </w:r>
      <w:bookmarkEnd w:id="239"/>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 xml:space="preserve">(w tym </w:t>
      </w:r>
      <w:r w:rsidR="00370364" w:rsidRPr="00370364">
        <w:rPr>
          <w:rFonts w:asciiTheme="minorHAnsi" w:hAnsiTheme="minorHAnsi" w:cstheme="minorHAnsi"/>
          <w:b/>
          <w:sz w:val="20"/>
        </w:rPr>
        <w:lastRenderedPageBreak/>
        <w:t>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3"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4"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524A6F34" w:rsidR="00332D38" w:rsidRPr="00A144E3" w:rsidRDefault="00A144E3" w:rsidP="00A144E3">
      <w:pPr>
        <w:pStyle w:val="Akapitzlist"/>
        <w:numPr>
          <w:ilvl w:val="0"/>
          <w:numId w:val="32"/>
        </w:numPr>
        <w:shd w:val="clear" w:color="auto" w:fill="FFFFFF"/>
        <w:tabs>
          <w:tab w:val="left" w:pos="851"/>
        </w:tabs>
        <w:suppressAutoHyphens/>
        <w:spacing w:before="120" w:after="120" w:line="240" w:lineRule="auto"/>
        <w:rPr>
          <w:rFonts w:asciiTheme="minorHAnsi" w:hAnsiTheme="minorHAnsi" w:cstheme="minorHAnsi"/>
          <w:sz w:val="20"/>
        </w:rPr>
      </w:pPr>
      <w:r w:rsidRPr="00A144E3">
        <w:rPr>
          <w:rFonts w:asciiTheme="minorHAnsi" w:hAnsiTheme="minorHAnsi" w:cstheme="minorHAnsi"/>
          <w:sz w:val="20"/>
        </w:rPr>
        <w:t>E</w:t>
      </w:r>
      <w:r w:rsidR="00332D38" w:rsidRPr="00A144E3">
        <w:rPr>
          <w:rFonts w:asciiTheme="minorHAnsi" w:hAnsiTheme="minorHAnsi" w:cstheme="minorHAnsi"/>
          <w:sz w:val="20"/>
        </w:rPr>
        <w:t xml:space="preserve">mail: </w:t>
      </w:r>
      <w:hyperlink r:id="rId25" w:history="1">
        <w:r w:rsidR="00332D38" w:rsidRPr="00A144E3">
          <w:rPr>
            <w:rStyle w:val="Hipercze"/>
            <w:rFonts w:asciiTheme="minorHAnsi" w:hAnsiTheme="minorHAnsi" w:cstheme="minorHAnsi"/>
            <w:b/>
            <w:sz w:val="20"/>
          </w:rPr>
          <w:t>helpdesk.zakupy@gkpge.pl</w:t>
        </w:r>
      </w:hyperlink>
      <w:r w:rsidR="00332D38" w:rsidRPr="00A144E3">
        <w:rPr>
          <w:rFonts w:asciiTheme="minorHAnsi" w:hAnsiTheme="minorHAnsi" w:cstheme="minorHAnsi"/>
          <w:sz w:val="20"/>
        </w:rPr>
        <w:t>,</w:t>
      </w:r>
    </w:p>
    <w:p w14:paraId="325B8BA5" w14:textId="1A7CB1B7" w:rsidR="00562606" w:rsidRPr="00562606" w:rsidRDefault="00A144E3" w:rsidP="00A144E3">
      <w:pPr>
        <w:pStyle w:val="Akapitzlist"/>
        <w:numPr>
          <w:ilvl w:val="0"/>
          <w:numId w:val="24"/>
        </w:numPr>
        <w:shd w:val="clear" w:color="auto" w:fill="FFFFFF"/>
        <w:tabs>
          <w:tab w:val="left" w:pos="851"/>
        </w:tabs>
        <w:suppressAutoHyphens/>
        <w:spacing w:before="120" w:after="120" w:line="240" w:lineRule="auto"/>
        <w:ind w:left="993" w:hanging="284"/>
        <w:rPr>
          <w:rFonts w:asciiTheme="minorHAnsi" w:hAnsiTheme="minorHAnsi" w:cstheme="minorHAnsi"/>
          <w:sz w:val="20"/>
        </w:rPr>
      </w:pPr>
      <w:r>
        <w:rPr>
          <w:rFonts w:asciiTheme="minorHAnsi" w:hAnsiTheme="minorHAnsi" w:cstheme="minorHAnsi"/>
          <w:sz w:val="20"/>
        </w:rPr>
        <w:t xml:space="preserve"> T</w:t>
      </w:r>
      <w:r w:rsidR="00332D38" w:rsidRPr="00D57DB8">
        <w:rPr>
          <w:rFonts w:asciiTheme="minorHAnsi" w:hAnsiTheme="minorHAnsi" w:cstheme="minorHAnsi"/>
          <w:sz w:val="20"/>
        </w:rPr>
        <w:t xml:space="preserve">el.: </w:t>
      </w:r>
      <w:r w:rsidR="00332D38" w:rsidRPr="00C0113E">
        <w:rPr>
          <w:rFonts w:asciiTheme="minorHAnsi" w:hAnsiTheme="minorHAnsi" w:cstheme="minorHAnsi"/>
          <w:b/>
          <w:sz w:val="20"/>
        </w:rPr>
        <w:t>+48 22 576 87 87</w:t>
      </w:r>
    </w:p>
    <w:p w14:paraId="720FBEE7" w14:textId="6E80FC72" w:rsidR="00562606" w:rsidRDefault="00562606" w:rsidP="00A144E3">
      <w:pPr>
        <w:pStyle w:val="Akapitzlist"/>
        <w:numPr>
          <w:ilvl w:val="0"/>
          <w:numId w:val="24"/>
        </w:numPr>
        <w:shd w:val="clear" w:color="auto" w:fill="FFFFFF"/>
        <w:tabs>
          <w:tab w:val="left" w:pos="851"/>
        </w:tabs>
        <w:suppressAutoHyphens/>
        <w:spacing w:before="120"/>
        <w:ind w:left="993" w:hanging="284"/>
        <w:rPr>
          <w:rFonts w:asciiTheme="minorHAnsi" w:hAnsiTheme="minorHAnsi" w:cstheme="minorHAnsi"/>
          <w:sz w:val="20"/>
        </w:rPr>
      </w:pPr>
      <w:r w:rsidRPr="00562606">
        <w:rPr>
          <w:rFonts w:asciiTheme="minorHAnsi" w:hAnsiTheme="minorHAnsi" w:cstheme="minorHAnsi"/>
          <w:sz w:val="20"/>
        </w:rPr>
        <w:t xml:space="preserve">Zakres wsparcia dostępny na: </w:t>
      </w:r>
      <w:hyperlink r:id="rId26" w:history="1">
        <w:r w:rsidR="00B95A88" w:rsidRPr="00D345A6">
          <w:rPr>
            <w:rStyle w:val="Hipercze"/>
            <w:rFonts w:asciiTheme="minorHAnsi" w:hAnsiTheme="minorHAnsi" w:cstheme="minorHAnsi"/>
            <w:sz w:val="20"/>
          </w:rPr>
          <w:t>https://pgedystrybucja.pl/przetargi</w:t>
        </w:r>
      </w:hyperlink>
    </w:p>
    <w:p w14:paraId="63099EA9" w14:textId="77777777" w:rsidR="00B95A88" w:rsidRPr="00562606" w:rsidRDefault="00B95A88" w:rsidP="00B95A88">
      <w:pPr>
        <w:pStyle w:val="Akapitzlist"/>
        <w:shd w:val="clear" w:color="auto" w:fill="FFFFFF"/>
        <w:tabs>
          <w:tab w:val="left" w:pos="851"/>
        </w:tabs>
        <w:suppressAutoHyphens/>
        <w:spacing w:before="120"/>
        <w:ind w:left="993"/>
        <w:rPr>
          <w:rFonts w:asciiTheme="minorHAnsi" w:hAnsiTheme="minorHAnsi" w:cstheme="minorHAnsi"/>
          <w:sz w:val="20"/>
        </w:rPr>
      </w:pPr>
    </w:p>
    <w:p w14:paraId="3052260E" w14:textId="14F2898C" w:rsidR="000B3117" w:rsidRPr="00891C1E" w:rsidRDefault="000B3117" w:rsidP="00A144E3">
      <w:pPr>
        <w:pStyle w:val="Nagwek1"/>
        <w:numPr>
          <w:ilvl w:val="0"/>
          <w:numId w:val="17"/>
        </w:numPr>
        <w:shd w:val="clear" w:color="auto" w:fill="C6D9F1" w:themeFill="text2" w:themeFillTint="33"/>
        <w:spacing w:before="0"/>
        <w:rPr>
          <w:rFonts w:cstheme="minorHAnsi"/>
          <w:color w:val="auto"/>
          <w:sz w:val="20"/>
          <w:szCs w:val="20"/>
        </w:rPr>
      </w:pPr>
      <w:bookmarkStart w:id="242" w:name="_Toc69029879"/>
      <w:r w:rsidRPr="00891C1E">
        <w:rPr>
          <w:rFonts w:cstheme="minorHAnsi"/>
          <w:color w:val="auto"/>
          <w:sz w:val="20"/>
          <w:szCs w:val="20"/>
        </w:rPr>
        <w:t>ZAŁĄCZNIKI</w:t>
      </w:r>
      <w:bookmarkEnd w:id="240"/>
      <w:bookmarkEnd w:id="241"/>
      <w:bookmarkEnd w:id="242"/>
    </w:p>
    <w:p w14:paraId="3052260F" w14:textId="2CBDA4E8"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3" w:name="_Toc354752483"/>
      <w:bookmarkStart w:id="244" w:name="_Toc516566412"/>
      <w:bookmarkStart w:id="245" w:name="_Toc516581686"/>
      <w:bookmarkStart w:id="246" w:name="_Toc516734873"/>
      <w:bookmarkStart w:id="247"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3"/>
      <w:bookmarkEnd w:id="244"/>
      <w:bookmarkEnd w:id="245"/>
      <w:bookmarkEnd w:id="246"/>
      <w:bookmarkEnd w:id="247"/>
    </w:p>
    <w:p w14:paraId="1D158583" w14:textId="43C9890A" w:rsidR="001C0F20" w:rsidRDefault="001C0F20" w:rsidP="001C0F20">
      <w:pPr>
        <w:spacing w:line="276" w:lineRule="auto"/>
        <w:ind w:firstLine="567"/>
        <w:outlineLvl w:val="0"/>
        <w:rPr>
          <w:rFonts w:asciiTheme="minorHAnsi" w:hAnsiTheme="minorHAnsi" w:cstheme="minorHAnsi"/>
          <w:sz w:val="20"/>
        </w:rPr>
      </w:pPr>
      <w:bookmarkStart w:id="248" w:name="_Toc354752484"/>
      <w:bookmarkStart w:id="249" w:name="_Toc516581687"/>
      <w:bookmarkStart w:id="250" w:name="_Toc516734874"/>
      <w:bookmarkStart w:id="251"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End w:id="248"/>
      <w:r w:rsidR="00A144E3">
        <w:rPr>
          <w:rFonts w:asciiTheme="minorHAnsi" w:hAnsiTheme="minorHAnsi" w:cstheme="minorHAnsi"/>
          <w:sz w:val="20"/>
        </w:rPr>
        <w:t xml:space="preserve"> </w:t>
      </w:r>
      <w:r w:rsidRPr="00365417">
        <w:rPr>
          <w:rFonts w:asciiTheme="minorHAnsi" w:hAnsiTheme="minorHAnsi" w:cstheme="minorHAnsi"/>
          <w:sz w:val="20"/>
        </w:rPr>
        <w:t>Opis Przedmiotu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lastRenderedPageBreak/>
        <w:t>Załącznik nr 3</w:t>
      </w:r>
      <w:r w:rsidRPr="004B4556">
        <w:rPr>
          <w:rFonts w:asciiTheme="minorHAnsi" w:hAnsiTheme="minorHAnsi" w:cstheme="minorHAnsi"/>
          <w:sz w:val="20"/>
        </w:rPr>
        <w:t xml:space="preserve"> – </w:t>
      </w:r>
      <w:bookmarkEnd w:id="249"/>
      <w:bookmarkEnd w:id="250"/>
      <w:bookmarkEnd w:id="251"/>
      <w:r w:rsidRPr="004B4556">
        <w:rPr>
          <w:rFonts w:asciiTheme="minorHAnsi" w:hAnsiTheme="minorHAnsi" w:cstheme="minorHAnsi"/>
          <w:sz w:val="20"/>
        </w:rPr>
        <w:t>Formularz Oferty</w:t>
      </w:r>
      <w:r>
        <w:rPr>
          <w:rFonts w:asciiTheme="minorHAnsi" w:hAnsiTheme="minorHAnsi" w:cstheme="minorHAnsi"/>
          <w:sz w:val="20"/>
        </w:rPr>
        <w:t xml:space="preserve"> </w:t>
      </w:r>
    </w:p>
    <w:p w14:paraId="0375103C" w14:textId="77777777" w:rsidR="00EC5985" w:rsidRDefault="001C0F20" w:rsidP="001C0F20">
      <w:pPr>
        <w:spacing w:line="276" w:lineRule="auto"/>
        <w:ind w:firstLine="567"/>
        <w:jc w:val="left"/>
        <w:outlineLvl w:val="0"/>
        <w:rPr>
          <w:rFonts w:asciiTheme="minorHAnsi" w:hAnsiTheme="minorHAnsi" w:cstheme="minorHAnsi"/>
          <w:sz w:val="20"/>
        </w:rPr>
      </w:pPr>
      <w:bookmarkStart w:id="252" w:name="_Toc354752486"/>
      <w:bookmarkStart w:id="253" w:name="_Toc516581688"/>
      <w:bookmarkStart w:id="254" w:name="_Toc516734875"/>
      <w:bookmarkStart w:id="255"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t>
      </w:r>
      <w:r w:rsidR="00EC5985">
        <w:rPr>
          <w:rFonts w:asciiTheme="minorHAnsi" w:hAnsiTheme="minorHAnsi" w:cstheme="minorHAnsi"/>
          <w:sz w:val="20"/>
        </w:rPr>
        <w:t xml:space="preserve">           </w:t>
      </w:r>
    </w:p>
    <w:p w14:paraId="13451C42" w14:textId="1C6D7F37" w:rsidR="001C0F20" w:rsidRDefault="00EC5985" w:rsidP="00EC5985">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 </w:t>
      </w:r>
      <w:r w:rsidR="001C0F20" w:rsidRPr="009A39DC">
        <w:rPr>
          <w:rFonts w:asciiTheme="minorHAnsi" w:hAnsiTheme="minorHAnsi" w:cstheme="minorHAnsi"/>
          <w:sz w:val="20"/>
        </w:rPr>
        <w:t>przepisach ustawy o szczególnych rozwiązaniach w zakresie przeciwdz</w:t>
      </w:r>
      <w:r w:rsidR="001C0F20">
        <w:rPr>
          <w:rFonts w:asciiTheme="minorHAnsi" w:hAnsiTheme="minorHAnsi" w:cstheme="minorHAnsi"/>
          <w:sz w:val="20"/>
        </w:rPr>
        <w:t xml:space="preserve">iałania                  </w:t>
      </w:r>
    </w:p>
    <w:p w14:paraId="5D59CC24"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52"/>
    <w:bookmarkEnd w:id="253"/>
    <w:bookmarkEnd w:id="254"/>
    <w:bookmarkEnd w:id="255"/>
    <w:p w14:paraId="760FA244" w14:textId="57509962" w:rsidR="001C0F20" w:rsidRPr="004B4556"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sidR="00B33F11" w:rsidRPr="00B33F11">
        <w:rPr>
          <w:rFonts w:asciiTheme="minorHAnsi" w:hAnsiTheme="minorHAnsi" w:cstheme="minorHAnsi"/>
          <w:sz w:val="20"/>
        </w:rPr>
        <w:t>Wzór umowy zakupowej</w:t>
      </w:r>
    </w:p>
    <w:p w14:paraId="50D10463" w14:textId="77777777" w:rsidR="001C0F20" w:rsidRPr="004B4556" w:rsidRDefault="001C0F20" w:rsidP="001C0F20">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2F34A4">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502D688B" w14:textId="77777777" w:rsidR="001C0F20" w:rsidRDefault="001C0F20" w:rsidP="001C0F20">
      <w:pPr>
        <w:spacing w:line="276" w:lineRule="auto"/>
        <w:ind w:firstLine="567"/>
        <w:jc w:val="left"/>
        <w:outlineLvl w:val="0"/>
        <w:rPr>
          <w:rFonts w:asciiTheme="minorHAnsi" w:hAnsiTheme="minorHAnsi" w:cstheme="minorHAnsi"/>
          <w:sz w:val="20"/>
        </w:rPr>
      </w:pPr>
      <w:bookmarkStart w:id="256" w:name="_Toc516734876"/>
      <w:bookmarkStart w:id="257"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56"/>
      <w:bookmarkEnd w:id="257"/>
      <w:r>
        <w:rPr>
          <w:rFonts w:asciiTheme="minorHAnsi" w:hAnsiTheme="minorHAnsi" w:cstheme="minorHAnsi"/>
          <w:sz w:val="20"/>
        </w:rPr>
        <w:t>Oświadczenie Wykonawcy – Osoby</w:t>
      </w:r>
    </w:p>
    <w:p w14:paraId="06BE1CBF" w14:textId="7380647C" w:rsidR="001C0F20" w:rsidRDefault="001C0F20" w:rsidP="00F10152">
      <w:pPr>
        <w:spacing w:line="276" w:lineRule="auto"/>
        <w:ind w:firstLine="567"/>
        <w:jc w:val="left"/>
        <w:outlineLvl w:val="0"/>
        <w:rPr>
          <w:rFonts w:asciiTheme="minorHAnsi" w:hAnsiTheme="minorHAnsi" w:cstheme="minorHAnsi"/>
          <w:sz w:val="20"/>
        </w:rPr>
      </w:pPr>
      <w:r w:rsidRPr="007048F2">
        <w:rPr>
          <w:rFonts w:asciiTheme="minorHAnsi" w:hAnsiTheme="minorHAnsi" w:cstheme="minorHAnsi"/>
          <w:b/>
          <w:sz w:val="20"/>
        </w:rPr>
        <w:t xml:space="preserve">Załącznik nr </w:t>
      </w:r>
      <w:r>
        <w:rPr>
          <w:rFonts w:asciiTheme="minorHAnsi" w:hAnsiTheme="minorHAnsi" w:cstheme="minorHAnsi"/>
          <w:b/>
          <w:sz w:val="20"/>
        </w:rPr>
        <w:t>9</w:t>
      </w:r>
      <w:r>
        <w:rPr>
          <w:rFonts w:asciiTheme="minorHAnsi" w:hAnsiTheme="minorHAnsi" w:cstheme="minorHAnsi"/>
          <w:sz w:val="20"/>
        </w:rPr>
        <w:t xml:space="preserve"> –</w:t>
      </w:r>
      <w:r w:rsidR="00F10152">
        <w:rPr>
          <w:rFonts w:asciiTheme="minorHAnsi" w:hAnsiTheme="minorHAnsi" w:cstheme="minorHAnsi"/>
          <w:sz w:val="20"/>
        </w:rPr>
        <w:t xml:space="preserve"> </w:t>
      </w:r>
      <w:r w:rsidRPr="001D5D3D">
        <w:rPr>
          <w:rFonts w:asciiTheme="minorHAnsi" w:hAnsiTheme="minorHAnsi" w:cstheme="minorHAnsi"/>
          <w:sz w:val="20"/>
        </w:rPr>
        <w:t>Ankieta weryfikacji Wykonawcy w zakresie zapew</w:t>
      </w:r>
      <w:r>
        <w:rPr>
          <w:rFonts w:asciiTheme="minorHAnsi" w:hAnsiTheme="minorHAnsi" w:cstheme="minorHAnsi"/>
          <w:sz w:val="20"/>
        </w:rPr>
        <w:t xml:space="preserve">nienia gwarancji bezpieczeństwa                           </w:t>
      </w:r>
    </w:p>
    <w:p w14:paraId="1BBC47AE" w14:textId="0FDBD413" w:rsidR="00767491" w:rsidRPr="004B4556" w:rsidRDefault="00F10152" w:rsidP="00A144E3">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   </w:t>
      </w:r>
      <w:r w:rsidR="001C0F20" w:rsidRPr="001D5D3D">
        <w:rPr>
          <w:rFonts w:asciiTheme="minorHAnsi" w:hAnsiTheme="minorHAnsi" w:cstheme="minorHAnsi"/>
          <w:sz w:val="20"/>
        </w:rPr>
        <w:t>przetwarzania danych osobowych</w:t>
      </w:r>
    </w:p>
    <w:sectPr w:rsidR="00767491" w:rsidRPr="004B4556" w:rsidSect="0044467A">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530BBA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72B5F">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72B5F">
      <w:rPr>
        <w:rFonts w:ascii="Calibri" w:hAnsi="Calibri"/>
        <w:bCs/>
        <w:noProof/>
        <w:sz w:val="16"/>
        <w:szCs w:val="16"/>
      </w:rPr>
      <w:t>11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A72275F" w:rsidR="002369B6" w:rsidRPr="00A31C7C" w:rsidRDefault="002369B6" w:rsidP="006F5538">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617DC">
          <w:rPr>
            <w:rFonts w:asciiTheme="minorHAnsi" w:hAnsiTheme="minorHAnsi" w:cstheme="minorHAnsi"/>
            <w:b/>
            <w:sz w:val="18"/>
            <w:szCs w:val="18"/>
          </w:rPr>
          <w:t>POST/DYS/OLD/GZ/03165</w:t>
        </w:r>
        <w:r w:rsidR="002D5873">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840" w:hanging="405"/>
      </w:pPr>
      <w:rPr>
        <w:rFonts w:hint="default"/>
        <w:b w:val="0"/>
      </w:rPr>
    </w:lvl>
    <w:lvl w:ilvl="1">
      <w:start w:val="1"/>
      <w:numFmt w:val="decimal"/>
      <w:lvlText w:val="%1.%2."/>
      <w:lvlJc w:val="left"/>
      <w:pPr>
        <w:ind w:left="840" w:hanging="405"/>
      </w:pPr>
      <w:rPr>
        <w:rFonts w:hint="default"/>
        <w:b/>
      </w:rPr>
    </w:lvl>
    <w:lvl w:ilvl="2">
      <w:start w:val="1"/>
      <w:numFmt w:val="decimal"/>
      <w:lvlText w:val="%1.%2.%3."/>
      <w:lvlJc w:val="left"/>
      <w:pPr>
        <w:ind w:left="1155" w:hanging="720"/>
      </w:pPr>
      <w:rPr>
        <w:rFonts w:hint="default"/>
        <w:b w:val="0"/>
      </w:rPr>
    </w:lvl>
    <w:lvl w:ilvl="3">
      <w:start w:val="1"/>
      <w:numFmt w:val="decimal"/>
      <w:lvlText w:val="%1.%2.%3.%4."/>
      <w:lvlJc w:val="left"/>
      <w:pPr>
        <w:ind w:left="1155" w:hanging="720"/>
      </w:pPr>
      <w:rPr>
        <w:rFonts w:hint="default"/>
        <w:b w:val="0"/>
      </w:rPr>
    </w:lvl>
    <w:lvl w:ilvl="4">
      <w:start w:val="1"/>
      <w:numFmt w:val="decimal"/>
      <w:lvlText w:val="%1.%2.%3.%4.%5."/>
      <w:lvlJc w:val="left"/>
      <w:pPr>
        <w:ind w:left="1515" w:hanging="1080"/>
      </w:pPr>
      <w:rPr>
        <w:rFonts w:hint="default"/>
        <w:b w:val="0"/>
      </w:rPr>
    </w:lvl>
    <w:lvl w:ilvl="5">
      <w:start w:val="1"/>
      <w:numFmt w:val="decimal"/>
      <w:lvlText w:val="%1.%2.%3.%4.%5.%6."/>
      <w:lvlJc w:val="left"/>
      <w:pPr>
        <w:ind w:left="1515" w:hanging="1080"/>
      </w:pPr>
      <w:rPr>
        <w:rFonts w:hint="default"/>
        <w:b w:val="0"/>
      </w:rPr>
    </w:lvl>
    <w:lvl w:ilvl="6">
      <w:start w:val="1"/>
      <w:numFmt w:val="decimal"/>
      <w:lvlText w:val="%1.%2.%3.%4.%5.%6.%7."/>
      <w:lvlJc w:val="left"/>
      <w:pPr>
        <w:ind w:left="1515" w:hanging="1080"/>
      </w:pPr>
      <w:rPr>
        <w:rFonts w:hint="default"/>
        <w:b w:val="0"/>
      </w:rPr>
    </w:lvl>
    <w:lvl w:ilvl="7">
      <w:start w:val="1"/>
      <w:numFmt w:val="decimal"/>
      <w:lvlText w:val="%1.%2.%3.%4.%5.%6.%7.%8."/>
      <w:lvlJc w:val="left"/>
      <w:pPr>
        <w:ind w:left="1875" w:hanging="1440"/>
      </w:pPr>
      <w:rPr>
        <w:rFonts w:hint="default"/>
        <w:b w:val="0"/>
      </w:rPr>
    </w:lvl>
    <w:lvl w:ilvl="8">
      <w:start w:val="1"/>
      <w:numFmt w:val="decimal"/>
      <w:lvlText w:val="%1.%2.%3.%4.%5.%6.%7.%8.%9."/>
      <w:lvlJc w:val="left"/>
      <w:pPr>
        <w:ind w:left="1875"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423739F"/>
    <w:multiLevelType w:val="hybridMultilevel"/>
    <w:tmpl w:val="1CE28A9A"/>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56A5F8C"/>
    <w:multiLevelType w:val="multilevel"/>
    <w:tmpl w:val="360845A0"/>
    <w:lvl w:ilvl="0">
      <w:start w:val="13"/>
      <w:numFmt w:val="decimal"/>
      <w:lvlText w:val="%1."/>
      <w:lvlJc w:val="left"/>
      <w:pPr>
        <w:ind w:left="405" w:hanging="405"/>
      </w:pPr>
      <w:rPr>
        <w:rFonts w:cstheme="minorBidi" w:hint="default"/>
        <w:b w:val="0"/>
      </w:rPr>
    </w:lvl>
    <w:lvl w:ilvl="1">
      <w:start w:val="1"/>
      <w:numFmt w:val="decimal"/>
      <w:lvlText w:val="%1.%2."/>
      <w:lvlJc w:val="left"/>
      <w:pPr>
        <w:ind w:left="405" w:hanging="405"/>
      </w:pPr>
      <w:rPr>
        <w:rFonts w:cstheme="minorBidi" w:hint="default"/>
        <w:b/>
      </w:rPr>
    </w:lvl>
    <w:lvl w:ilvl="2">
      <w:start w:val="1"/>
      <w:numFmt w:val="decimal"/>
      <w:lvlText w:val="%1.%2.%3."/>
      <w:lvlJc w:val="left"/>
      <w:pPr>
        <w:ind w:left="720" w:hanging="720"/>
      </w:pPr>
      <w:rPr>
        <w:rFonts w:cstheme="minorBidi" w:hint="default"/>
        <w:b w:val="0"/>
      </w:rPr>
    </w:lvl>
    <w:lvl w:ilvl="3">
      <w:start w:val="1"/>
      <w:numFmt w:val="decimal"/>
      <w:lvlText w:val="%1.%2.%3.%4."/>
      <w:lvlJc w:val="left"/>
      <w:pPr>
        <w:ind w:left="720" w:hanging="720"/>
      </w:pPr>
      <w:rPr>
        <w:rFonts w:cstheme="minorBidi" w:hint="default"/>
        <w:b w:val="0"/>
      </w:rPr>
    </w:lvl>
    <w:lvl w:ilvl="4">
      <w:start w:val="1"/>
      <w:numFmt w:val="decimal"/>
      <w:lvlText w:val="%1.%2.%3.%4.%5."/>
      <w:lvlJc w:val="left"/>
      <w:pPr>
        <w:ind w:left="1080" w:hanging="1080"/>
      </w:pPr>
      <w:rPr>
        <w:rFonts w:cstheme="minorBidi" w:hint="default"/>
        <w:b w:val="0"/>
      </w:rPr>
    </w:lvl>
    <w:lvl w:ilvl="5">
      <w:start w:val="1"/>
      <w:numFmt w:val="decimal"/>
      <w:lvlText w:val="%1.%2.%3.%4.%5.%6."/>
      <w:lvlJc w:val="left"/>
      <w:pPr>
        <w:ind w:left="1080" w:hanging="1080"/>
      </w:pPr>
      <w:rPr>
        <w:rFonts w:cstheme="minorBidi" w:hint="default"/>
        <w:b w:val="0"/>
      </w:rPr>
    </w:lvl>
    <w:lvl w:ilvl="6">
      <w:start w:val="1"/>
      <w:numFmt w:val="decimal"/>
      <w:lvlText w:val="%1.%2.%3.%4.%5.%6.%7."/>
      <w:lvlJc w:val="left"/>
      <w:pPr>
        <w:ind w:left="1080" w:hanging="1080"/>
      </w:pPr>
      <w:rPr>
        <w:rFonts w:cstheme="minorBidi" w:hint="default"/>
        <w:b w:val="0"/>
      </w:rPr>
    </w:lvl>
    <w:lvl w:ilvl="7">
      <w:start w:val="1"/>
      <w:numFmt w:val="decimal"/>
      <w:lvlText w:val="%1.%2.%3.%4.%5.%6.%7.%8."/>
      <w:lvlJc w:val="left"/>
      <w:pPr>
        <w:ind w:left="1440" w:hanging="1440"/>
      </w:pPr>
      <w:rPr>
        <w:rFonts w:cstheme="minorBidi" w:hint="default"/>
        <w:b w:val="0"/>
      </w:rPr>
    </w:lvl>
    <w:lvl w:ilvl="8">
      <w:start w:val="1"/>
      <w:numFmt w:val="decimal"/>
      <w:lvlText w:val="%1.%2.%3.%4.%5.%6.%7.%8.%9."/>
      <w:lvlJc w:val="left"/>
      <w:pPr>
        <w:ind w:left="1440" w:hanging="1440"/>
      </w:pPr>
      <w:rPr>
        <w:rFonts w:cstheme="minorBidi" w:hint="default"/>
        <w:b w:val="0"/>
      </w:rPr>
    </w:lvl>
  </w:abstractNum>
  <w:abstractNum w:abstractNumId="27"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28"/>
  </w:num>
  <w:num w:numId="5">
    <w:abstractNumId w:val="13"/>
  </w:num>
  <w:num w:numId="6">
    <w:abstractNumId w:val="8"/>
  </w:num>
  <w:num w:numId="7">
    <w:abstractNumId w:val="19"/>
  </w:num>
  <w:num w:numId="8">
    <w:abstractNumId w:val="33"/>
  </w:num>
  <w:num w:numId="9">
    <w:abstractNumId w:val="7"/>
  </w:num>
  <w:num w:numId="10">
    <w:abstractNumId w:val="22"/>
  </w:num>
  <w:num w:numId="11">
    <w:abstractNumId w:val="12"/>
  </w:num>
  <w:num w:numId="12">
    <w:abstractNumId w:val="6"/>
  </w:num>
  <w:num w:numId="13">
    <w:abstractNumId w:val="17"/>
  </w:num>
  <w:num w:numId="14">
    <w:abstractNumId w:val="21"/>
  </w:num>
  <w:num w:numId="15">
    <w:abstractNumId w:val="34"/>
  </w:num>
  <w:num w:numId="16">
    <w:abstractNumId w:val="11"/>
  </w:num>
  <w:num w:numId="17">
    <w:abstractNumId w:val="4"/>
  </w:num>
  <w:num w:numId="18">
    <w:abstractNumId w:val="18"/>
  </w:num>
  <w:num w:numId="19">
    <w:abstractNumId w:val="20"/>
  </w:num>
  <w:num w:numId="20">
    <w:abstractNumId w:val="25"/>
  </w:num>
  <w:num w:numId="21">
    <w:abstractNumId w:val="9"/>
  </w:num>
  <w:num w:numId="22">
    <w:abstractNumId w:val="31"/>
  </w:num>
  <w:num w:numId="23">
    <w:abstractNumId w:val="30"/>
  </w:num>
  <w:num w:numId="24">
    <w:abstractNumId w:val="15"/>
  </w:num>
  <w:num w:numId="25">
    <w:abstractNumId w:val="27"/>
  </w:num>
  <w:num w:numId="26">
    <w:abstractNumId w:val="29"/>
  </w:num>
  <w:num w:numId="27">
    <w:abstractNumId w:val="10"/>
  </w:num>
  <w:num w:numId="28">
    <w:abstractNumId w:val="23"/>
  </w:num>
  <w:num w:numId="29">
    <w:abstractNumId w:val="24"/>
  </w:num>
  <w:num w:numId="30">
    <w:abstractNumId w:val="32"/>
  </w:num>
  <w:num w:numId="31">
    <w:abstractNumId w:val="26"/>
  </w:num>
  <w:num w:numId="32">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4E6A"/>
    <w:rsid w:val="0001515A"/>
    <w:rsid w:val="0001784E"/>
    <w:rsid w:val="00017CEA"/>
    <w:rsid w:val="0002064D"/>
    <w:rsid w:val="00020792"/>
    <w:rsid w:val="00020F62"/>
    <w:rsid w:val="00022BEE"/>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1ED"/>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6B02"/>
    <w:rsid w:val="00137254"/>
    <w:rsid w:val="00140297"/>
    <w:rsid w:val="001402AB"/>
    <w:rsid w:val="001407D1"/>
    <w:rsid w:val="00143271"/>
    <w:rsid w:val="00144F3F"/>
    <w:rsid w:val="0014526B"/>
    <w:rsid w:val="00145336"/>
    <w:rsid w:val="00145825"/>
    <w:rsid w:val="00146556"/>
    <w:rsid w:val="00150013"/>
    <w:rsid w:val="00151B6F"/>
    <w:rsid w:val="0015238A"/>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B38"/>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A9B"/>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4CE4"/>
    <w:rsid w:val="00245BB3"/>
    <w:rsid w:val="00245F53"/>
    <w:rsid w:val="00247908"/>
    <w:rsid w:val="0024792E"/>
    <w:rsid w:val="002511EE"/>
    <w:rsid w:val="002532C3"/>
    <w:rsid w:val="002548AD"/>
    <w:rsid w:val="00255149"/>
    <w:rsid w:val="002600A9"/>
    <w:rsid w:val="00261683"/>
    <w:rsid w:val="00262365"/>
    <w:rsid w:val="0026273C"/>
    <w:rsid w:val="00262836"/>
    <w:rsid w:val="002633C2"/>
    <w:rsid w:val="00264972"/>
    <w:rsid w:val="002656D1"/>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53A"/>
    <w:rsid w:val="002D5873"/>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1A22"/>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E7ED9"/>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A14"/>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49C"/>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57D53"/>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648"/>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B5F"/>
    <w:rsid w:val="00972E2D"/>
    <w:rsid w:val="00973093"/>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4E3"/>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583D"/>
    <w:rsid w:val="00B30852"/>
    <w:rsid w:val="00B31C62"/>
    <w:rsid w:val="00B32391"/>
    <w:rsid w:val="00B33C61"/>
    <w:rsid w:val="00B33F1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3631"/>
    <w:rsid w:val="00B93845"/>
    <w:rsid w:val="00B9399E"/>
    <w:rsid w:val="00B94436"/>
    <w:rsid w:val="00B94FCA"/>
    <w:rsid w:val="00B95A88"/>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3376"/>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1AA"/>
    <w:rsid w:val="00C754D0"/>
    <w:rsid w:val="00C75D4B"/>
    <w:rsid w:val="00C75EB0"/>
    <w:rsid w:val="00C76DD0"/>
    <w:rsid w:val="00C80221"/>
    <w:rsid w:val="00C80612"/>
    <w:rsid w:val="00C80756"/>
    <w:rsid w:val="00C81070"/>
    <w:rsid w:val="00C83B85"/>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A048A"/>
    <w:rsid w:val="00DA07F7"/>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5985"/>
    <w:rsid w:val="00EC6C1E"/>
    <w:rsid w:val="00EC6FDB"/>
    <w:rsid w:val="00ED0661"/>
    <w:rsid w:val="00ED0668"/>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6A96"/>
    <w:rsid w:val="00EF7DD4"/>
    <w:rsid w:val="00F00B3C"/>
    <w:rsid w:val="00F0112B"/>
    <w:rsid w:val="00F011BC"/>
    <w:rsid w:val="00F023E1"/>
    <w:rsid w:val="00F05C18"/>
    <w:rsid w:val="00F10152"/>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7DC"/>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character" w:styleId="Pogrubienie">
    <w:name w:val="Strong"/>
    <w:basedOn w:val="Domylnaczcionkaakapitu"/>
    <w:uiPriority w:val="22"/>
    <w:qFormat/>
    <w:rsid w:val="00F617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https://pgedystrybucja.pl/przetargi" TargetMode="Externa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Jolanta.Chrzanowska@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efb9c7a9-fb7a-49d0-ad5d-64d3cce8bf9e"/>
    <ds:schemaRef ds:uri="http://schemas.microsoft.com/office/2006/metadata/properties"/>
    <ds:schemaRef ds:uri="http://purl.org/dc/elements/1.1/"/>
    <ds:schemaRef ds:uri="http://schemas.openxmlformats.org/package/2006/metadata/core-properties"/>
    <ds:schemaRef ds:uri="e98d7501-42e4-4a2d-b641-b529e1ab1d6e"/>
    <ds:schemaRef ds:uri="http://purl.org/dc/terms/"/>
    <ds:schemaRef ds:uri="http://www.w3.org/XML/1998/namespace"/>
    <ds:schemaRef ds:uri="fa87e474-2c2a-4570-a952-e5d0e470b777"/>
    <ds:schemaRef ds:uri="http://schemas.microsoft.com/office/2006/documentManagement/typ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501CF281-932A-41EF-B913-D832B1A49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11</Pages>
  <Words>4377</Words>
  <Characters>26267</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POST/DYS/OLD/GZ/03165/2024</dc:subject>
  <dc:creator>Kurpiewska Katarzyna [PGE S.A.]</dc:creator>
  <cp:lastModifiedBy>Chrzanowska Jolanta [PGE Dystr. O.Łódź]</cp:lastModifiedBy>
  <cp:revision>291</cp:revision>
  <cp:lastPrinted>2021-02-26T13:14:00Z</cp:lastPrinted>
  <dcterms:created xsi:type="dcterms:W3CDTF">2021-04-09T12:53:00Z</dcterms:created>
  <dcterms:modified xsi:type="dcterms:W3CDTF">2024-11-08T11:31:00Z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