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53B14DB7" w:rsidR="004D20CD" w:rsidRPr="00EF52B6" w:rsidRDefault="00533FAA" w:rsidP="00B107BD">
      <w:pPr>
        <w:spacing w:before="120" w:line="240" w:lineRule="auto"/>
        <w:rPr>
          <w:rFonts w:asciiTheme="minorHAnsi" w:hAnsiTheme="minorHAnsi" w:cstheme="minorHAnsi"/>
          <w:b/>
          <w:color w:val="FF0000"/>
          <w:sz w:val="20"/>
          <w:lang w:eastAsia="pl-PL"/>
        </w:rPr>
      </w:pPr>
      <w:r w:rsidRPr="00CD053C">
        <w:rPr>
          <w:rFonts w:asciiTheme="minorHAnsi" w:hAnsiTheme="minorHAnsi" w:cstheme="minorHAnsi"/>
          <w:sz w:val="20"/>
          <w:lang w:eastAsia="pl-PL"/>
        </w:rPr>
        <w:t xml:space="preserve">Składając Ofertę w postępowaniu </w:t>
      </w:r>
      <w:r w:rsidRPr="00EF52B6">
        <w:rPr>
          <w:rFonts w:asciiTheme="minorHAnsi" w:hAnsiTheme="minorHAnsi" w:cstheme="minorHAnsi"/>
          <w:sz w:val="20"/>
          <w:lang w:eastAsia="pl-PL"/>
        </w:rPr>
        <w:t xml:space="preserve">zakupowym nr </w:t>
      </w:r>
      <w:r w:rsidR="009C4E72">
        <w:rPr>
          <w:rFonts w:asciiTheme="minorHAnsi" w:hAnsiTheme="minorHAnsi" w:cstheme="minorHAnsi"/>
          <w:b/>
          <w:sz w:val="20"/>
          <w:lang w:eastAsia="pl-PL"/>
        </w:rPr>
        <w:t>POST/DYS/OLD/GZ/02</w:t>
      </w:r>
      <w:r w:rsidR="00F4166E">
        <w:rPr>
          <w:rFonts w:asciiTheme="minorHAnsi" w:hAnsiTheme="minorHAnsi" w:cstheme="minorHAnsi"/>
          <w:b/>
          <w:sz w:val="20"/>
          <w:lang w:eastAsia="pl-PL"/>
        </w:rPr>
        <w:t>8</w:t>
      </w:r>
      <w:r w:rsidR="009C4E72">
        <w:rPr>
          <w:rFonts w:asciiTheme="minorHAnsi" w:hAnsiTheme="minorHAnsi" w:cstheme="minorHAnsi"/>
          <w:b/>
          <w:sz w:val="20"/>
          <w:lang w:eastAsia="pl-PL"/>
        </w:rPr>
        <w:t>96</w:t>
      </w:r>
      <w:r w:rsidR="00202919">
        <w:rPr>
          <w:rFonts w:asciiTheme="minorHAnsi" w:hAnsiTheme="minorHAnsi" w:cstheme="minorHAnsi"/>
          <w:b/>
          <w:sz w:val="20"/>
          <w:lang w:eastAsia="pl-PL"/>
        </w:rPr>
        <w:t>/2024</w:t>
      </w:r>
      <w:r w:rsidR="001941C4">
        <w:rPr>
          <w:rFonts w:asciiTheme="minorHAnsi" w:hAnsiTheme="minorHAnsi" w:cstheme="minorHAnsi"/>
          <w:sz w:val="20"/>
          <w:lang w:eastAsia="pl-PL"/>
        </w:rPr>
        <w:t xml:space="preserve"> </w:t>
      </w:r>
      <w:r w:rsidRPr="00EF52B6">
        <w:rPr>
          <w:rFonts w:asciiTheme="minorHAnsi" w:hAnsiTheme="minorHAnsi" w:cstheme="minorHAnsi"/>
          <w:sz w:val="20"/>
          <w:lang w:eastAsia="pl-PL"/>
        </w:rPr>
        <w:t xml:space="preserve">prowadzonym w trybie przetargu nieograniczonego </w:t>
      </w:r>
      <w:r w:rsidR="00EF1BBE" w:rsidRPr="00EF52B6">
        <w:rPr>
          <w:rFonts w:asciiTheme="minorHAnsi" w:hAnsiTheme="minorHAnsi" w:cstheme="minorHAnsi"/>
          <w:sz w:val="20"/>
          <w:lang w:eastAsia="pl-PL"/>
        </w:rPr>
        <w:t>pn</w:t>
      </w:r>
      <w:r w:rsidR="00670E55" w:rsidRPr="00EF52B6">
        <w:rPr>
          <w:rFonts w:asciiTheme="minorHAnsi" w:hAnsiTheme="minorHAnsi" w:cstheme="minorHAnsi"/>
          <w:sz w:val="20"/>
          <w:lang w:eastAsia="pl-PL"/>
        </w:rPr>
        <w:t>.</w:t>
      </w:r>
      <w:r w:rsidR="0017020E" w:rsidRPr="00EF52B6">
        <w:rPr>
          <w:rFonts w:asciiTheme="minorHAnsi" w:eastAsiaTheme="minorHAnsi" w:hAnsiTheme="minorHAnsi" w:cstheme="minorBidi"/>
          <w:b/>
          <w:szCs w:val="22"/>
        </w:rPr>
        <w:t xml:space="preserve"> </w:t>
      </w:r>
      <w:r w:rsidR="009C4E72" w:rsidRPr="009C4E72">
        <w:rPr>
          <w:rFonts w:asciiTheme="minorHAnsi" w:hAnsiTheme="minorHAnsi" w:cstheme="minorHAnsi"/>
          <w:b/>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Łowicz, w obrębie miasta i gminy Łowicz</w:t>
      </w:r>
      <w:r w:rsidR="00202919">
        <w:rPr>
          <w:rFonts w:asciiTheme="minorHAnsi" w:hAnsiTheme="minorHAnsi" w:cstheme="minorHAnsi"/>
          <w:sz w:val="20"/>
        </w:rPr>
        <w:t xml:space="preserve">, </w:t>
      </w:r>
      <w:r w:rsidRPr="00EF52B6">
        <w:rPr>
          <w:rFonts w:asciiTheme="minorHAnsi" w:hAnsiTheme="minorHAnsi" w:cstheme="minorHAnsi"/>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4D20CD">
        <w:rPr>
          <w:rFonts w:asciiTheme="minorHAnsi" w:hAnsiTheme="minorHAnsi" w:cstheme="minorHAnsi"/>
          <w:sz w:val="20"/>
          <w:lang w:eastAsia="pl-PL"/>
        </w:rPr>
        <w:t>iednie doświadczenie zawodowe i:</w:t>
      </w:r>
    </w:p>
    <w:p w14:paraId="7BDB16BE" w14:textId="4B44B276" w:rsidR="004D20CD" w:rsidRPr="004D20CD" w:rsidRDefault="004D20CD" w:rsidP="004D20CD">
      <w:pPr>
        <w:pStyle w:val="Akapitzlist"/>
        <w:numPr>
          <w:ilvl w:val="0"/>
          <w:numId w:val="5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r w:rsidR="006377AC">
        <w:rPr>
          <w:rFonts w:ascii="Calibri" w:hAnsi="Calibri"/>
          <w:sz w:val="20"/>
        </w:rPr>
        <w:t>,</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 xml:space="preserve">w okresie ostatnich 5 lat przed upływem terminu składania ofert, a jeżeli okres prowadzenia działalności jest krótszy – w tym okresie, zrealizowaliśmy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bookmarkStart w:id="2" w:name="_GoBack"/>
      <w:bookmarkEnd w:id="2"/>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856DF" w14:textId="77777777" w:rsidR="00DB3D2F" w:rsidRDefault="00DB3D2F" w:rsidP="004A302B">
      <w:pPr>
        <w:spacing w:line="240" w:lineRule="auto"/>
      </w:pPr>
      <w:r>
        <w:separator/>
      </w:r>
    </w:p>
  </w:endnote>
  <w:endnote w:type="continuationSeparator" w:id="0">
    <w:p w14:paraId="55B71DBA" w14:textId="77777777" w:rsidR="00DB3D2F" w:rsidRDefault="00DB3D2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A5B2C2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377A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377AC">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7FDCB" w14:textId="77777777" w:rsidR="00DB3D2F" w:rsidRDefault="00DB3D2F" w:rsidP="004A302B">
      <w:pPr>
        <w:spacing w:line="240" w:lineRule="auto"/>
      </w:pPr>
      <w:r>
        <w:separator/>
      </w:r>
    </w:p>
  </w:footnote>
  <w:footnote w:type="continuationSeparator" w:id="0">
    <w:p w14:paraId="709A0EC8" w14:textId="77777777" w:rsidR="00DB3D2F" w:rsidRDefault="00DB3D2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1709F60"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89EEF75" w14:textId="77777777" w:rsidR="00EF52B6" w:rsidRDefault="00EF52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30BAF8CC" w:rsidR="002369B6" w:rsidRPr="00EF52B6" w:rsidRDefault="00EF52B6" w:rsidP="005528DB">
    <w:pPr>
      <w:pStyle w:val="Nagwek"/>
      <w:jc w:val="right"/>
      <w:rPr>
        <w:rFonts w:asciiTheme="minorHAnsi" w:hAnsiTheme="minorHAnsi" w:cstheme="minorHAnsi"/>
        <w:sz w:val="18"/>
        <w:szCs w:val="16"/>
      </w:rPr>
    </w:pPr>
    <w:r>
      <w:rPr>
        <w:rFonts w:ascii="Arial" w:hAnsi="Arial" w:cs="Arial"/>
        <w:b/>
        <w:bCs/>
        <w:color w:val="000000"/>
        <w:sz w:val="18"/>
        <w:szCs w:val="18"/>
        <w:shd w:val="clear" w:color="auto" w:fill="FDFDFD"/>
      </w:rPr>
      <w:br/>
    </w:r>
    <w:r w:rsidR="009C4E72">
      <w:rPr>
        <w:rStyle w:val="Pogrubienie"/>
        <w:rFonts w:asciiTheme="minorHAnsi" w:hAnsiTheme="minorHAnsi" w:cstheme="minorHAnsi"/>
        <w:color w:val="000000"/>
        <w:sz w:val="20"/>
        <w:szCs w:val="18"/>
        <w:shd w:val="clear" w:color="auto" w:fill="FDFDFD"/>
      </w:rPr>
      <w:t>POST/DYS/OLD/GZ/02</w:t>
    </w:r>
    <w:r w:rsidR="00F4166E">
      <w:rPr>
        <w:rStyle w:val="Pogrubienie"/>
        <w:rFonts w:asciiTheme="minorHAnsi" w:hAnsiTheme="minorHAnsi" w:cstheme="minorHAnsi"/>
        <w:color w:val="000000"/>
        <w:sz w:val="20"/>
        <w:szCs w:val="18"/>
        <w:shd w:val="clear" w:color="auto" w:fill="FDFDFD"/>
      </w:rPr>
      <w:t>8</w:t>
    </w:r>
    <w:r w:rsidR="009C4E72">
      <w:rPr>
        <w:rStyle w:val="Pogrubienie"/>
        <w:rFonts w:asciiTheme="minorHAnsi" w:hAnsiTheme="minorHAnsi" w:cstheme="minorHAnsi"/>
        <w:color w:val="000000"/>
        <w:sz w:val="20"/>
        <w:szCs w:val="18"/>
        <w:shd w:val="clear" w:color="auto" w:fill="FDFDFD"/>
      </w:rPr>
      <w:t>96</w:t>
    </w:r>
    <w:r w:rsidR="00202919">
      <w:rPr>
        <w:rStyle w:val="Pogrubienie"/>
        <w:rFonts w:asciiTheme="minorHAnsi" w:hAnsiTheme="minorHAnsi" w:cstheme="minorHAnsi"/>
        <w:color w:val="000000"/>
        <w:sz w:val="20"/>
        <w:szCs w:val="18"/>
        <w:shd w:val="clear" w:color="auto" w:fill="FDFDFD"/>
      </w:rPr>
      <w:t>/2024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06CB"/>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1C4"/>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A2E"/>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919"/>
    <w:rsid w:val="00203292"/>
    <w:rsid w:val="00203373"/>
    <w:rsid w:val="00203C4B"/>
    <w:rsid w:val="00204C16"/>
    <w:rsid w:val="0020505A"/>
    <w:rsid w:val="00206AB1"/>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4CCA"/>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7AC"/>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4B3"/>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091A"/>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1D6D"/>
    <w:rsid w:val="008F433B"/>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4E72"/>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07BD"/>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04DF"/>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5F40"/>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0494"/>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D2F"/>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A79A3"/>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52B6"/>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66E"/>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EF52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PT+RBM.docx</dmsv2BaseFileName>
    <dmsv2BaseDisplayName xmlns="http://schemas.microsoft.com/sharepoint/v3">Załącznik nr 7 do SWZ - Oświadczenie_doświadczenie PT+RBM</dmsv2BaseDisplayName>
    <dmsv2SWPP2ObjectNumber xmlns="http://schemas.microsoft.com/sharepoint/v3">POST/DYS/OLD/GZ/02896/2024                        </dmsv2SWPP2ObjectNumber>
    <dmsv2SWPP2SumMD5 xmlns="http://schemas.microsoft.com/sharepoint/v3">8ffc6bfbae55cdaedb62292abe4409b6</dmsv2SWPP2SumMD5>
    <dmsv2BaseMoved xmlns="http://schemas.microsoft.com/sharepoint/v3">false</dmsv2BaseMoved>
    <dmsv2BaseIsSensitive xmlns="http://schemas.microsoft.com/sharepoint/v3">true</dmsv2BaseIsSensitive>
    <dmsv2SWPP2IDSWPP2 xmlns="http://schemas.microsoft.com/sharepoint/v3">658186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20693306</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ZKQJDXMXURTQ-1688516315-35</_dlc_DocId>
    <_dlc_DocIdUrl xmlns="a19cb1c7-c5c7-46d4-85ae-d83685407bba">
      <Url>https://swpp2.dms.gkpge.pl/sites/31/_layouts/15/DocIdRedir.aspx?ID=ZKQJDXMXURTQ-1688516315-35</Url>
      <Description>ZKQJDXMXURTQ-1688516315-35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1FF13094-8136-4ABA-8606-D022E9412EA5}"/>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19449594-0C57-43A3-A4C9-A90D96296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213</Words>
  <Characters>1278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Gaworska Agata [PGE Dystr. O.Łódź]</cp:lastModifiedBy>
  <cp:revision>23</cp:revision>
  <cp:lastPrinted>2021-02-26T13:14:00Z</cp:lastPrinted>
  <dcterms:created xsi:type="dcterms:W3CDTF">2022-02-01T08:26:00Z</dcterms:created>
  <dcterms:modified xsi:type="dcterms:W3CDTF">2024-10-03T08:36:00Z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f12d5eab-cf49-4d7d-80c2-71dd9853442f</vt:lpwstr>
  </property>
</Properties>
</file>