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688F995" w14:textId="2C028235" w:rsidR="006D6FD5" w:rsidRPr="006D6FD5" w:rsidRDefault="004F392B" w:rsidP="006D6FD5">
      <w:pPr>
        <w:pStyle w:val="Tekstpodstawowy"/>
        <w:jc w:val="center"/>
        <w:rPr>
          <w:rFonts w:asciiTheme="minorHAnsi" w:hAnsiTheme="minorHAnsi" w:cstheme="minorHAnsi"/>
          <w:b/>
          <w:bCs/>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7FFFE9A3" w14:textId="2BF1FA01" w:rsidR="006D6FD5" w:rsidRDefault="008C47B2" w:rsidP="006F5538">
      <w:pPr>
        <w:pStyle w:val="Tekstpodstawowy"/>
        <w:ind w:right="26"/>
        <w:jc w:val="center"/>
        <w:rPr>
          <w:rFonts w:asciiTheme="minorHAnsi" w:hAnsiTheme="minorHAnsi" w:cstheme="minorHAnsi"/>
          <w:b/>
          <w:color w:val="17365D" w:themeColor="text2" w:themeShade="BF"/>
          <w:szCs w:val="22"/>
        </w:rPr>
      </w:pPr>
      <w:r w:rsidRPr="008C47B2">
        <w:rPr>
          <w:rFonts w:asciiTheme="minorHAnsi" w:hAnsiTheme="minorHAnsi" w:cstheme="minorHAnsi"/>
          <w:b/>
          <w:bCs/>
          <w:color w:val="17365D" w:themeColor="text2" w:themeShade="BF"/>
          <w:szCs w:val="22"/>
        </w:rPr>
        <w:t>POST/DYS/OLD/GZ/0</w:t>
      </w:r>
      <w:r w:rsidR="009F4B4E">
        <w:rPr>
          <w:rFonts w:asciiTheme="minorHAnsi" w:hAnsiTheme="minorHAnsi" w:cstheme="minorHAnsi"/>
          <w:b/>
          <w:bCs/>
          <w:color w:val="17365D" w:themeColor="text2" w:themeShade="BF"/>
          <w:szCs w:val="22"/>
        </w:rPr>
        <w:t>2892</w:t>
      </w:r>
      <w:r w:rsidRPr="008C47B2">
        <w:rPr>
          <w:rFonts w:asciiTheme="minorHAnsi" w:hAnsiTheme="minorHAnsi" w:cstheme="minorHAnsi"/>
          <w:b/>
          <w:bCs/>
          <w:color w:val="17365D" w:themeColor="text2" w:themeShade="BF"/>
          <w:szCs w:val="22"/>
        </w:rPr>
        <w:t>/2024</w:t>
      </w:r>
    </w:p>
    <w:p w14:paraId="4BDF044E"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7683C144"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42F28901" w14:textId="37F2BE85"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192AF8E0" w14:textId="467598E8" w:rsidR="006F41BB" w:rsidRDefault="009F4B4E" w:rsidP="004F392B">
      <w:pPr>
        <w:pStyle w:val="Tekstpodstawowy"/>
        <w:tabs>
          <w:tab w:val="right" w:pos="9072"/>
        </w:tabs>
        <w:jc w:val="center"/>
        <w:rPr>
          <w:rFonts w:asciiTheme="minorHAnsi" w:hAnsiTheme="minorHAnsi" w:cstheme="minorHAnsi"/>
          <w:b/>
          <w:i/>
          <w:color w:val="17365D" w:themeColor="text2" w:themeShade="BF"/>
          <w:szCs w:val="22"/>
        </w:rPr>
      </w:pPr>
      <w:r w:rsidRPr="009F4B4E">
        <w:rPr>
          <w:rFonts w:asciiTheme="minorHAnsi" w:hAnsiTheme="minorHAnsi" w:cstheme="minorHAnsi"/>
          <w:b/>
          <w:i/>
          <w:color w:val="17365D" w:themeColor="text2" w:themeShade="BF"/>
          <w:szCs w:val="22"/>
        </w:rPr>
        <w:t>Sukcesywne wykonywanie prac projektowych i robot budowlanych polegających na wykonywaniu przyłączy lub linii niskiego napięcia dla celów przyłączenia nowych odbiorców na terenie PGE Dystrybucja S.A. Oddział Łódź na obszarze działania RE Sieradz na obszar Zduńska Wola (M), Zduńska Wola (Gmina), Zapolice, Szadek.</w:t>
      </w:r>
    </w:p>
    <w:p w14:paraId="578DAD90" w14:textId="5A14D312"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9F4B4E">
        <w:rPr>
          <w:rFonts w:asciiTheme="minorHAnsi" w:hAnsiTheme="minorHAnsi" w:cstheme="minorHAnsi"/>
          <w:color w:val="17365D" w:themeColor="text2" w:themeShade="BF"/>
          <w:sz w:val="20"/>
        </w:rPr>
        <w:t>PAŹDZIERNIK</w:t>
      </w:r>
      <w:r w:rsidR="00947648">
        <w:rPr>
          <w:rFonts w:asciiTheme="minorHAnsi" w:hAnsiTheme="minorHAnsi" w:cstheme="minorHAns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ED095D">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ED095D">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ED095D">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ED095D">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ED095D">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ED095D">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ED095D">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ED095D">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ED095D">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ED095D">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ED095D">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ED095D">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ED095D">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ED095D">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ED095D">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ED095D"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ED095D">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lastRenderedPageBreak/>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ED095D"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ED095D"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ED095D"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2A63B87C" w14:textId="215F1913" w:rsidR="009D1521" w:rsidRPr="009D1521" w:rsidRDefault="005712F0" w:rsidP="009F4B4E">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9D1521">
        <w:rPr>
          <w:rFonts w:asciiTheme="minorHAnsi" w:hAnsiTheme="minorHAnsi" w:cstheme="minorHAnsi"/>
          <w:sz w:val="20"/>
        </w:rPr>
        <w:t xml:space="preserve">Przedmiotem </w:t>
      </w:r>
      <w:bookmarkEnd w:id="51"/>
      <w:r w:rsidR="00563AA7" w:rsidRPr="009D1521">
        <w:rPr>
          <w:rFonts w:asciiTheme="minorHAnsi" w:hAnsiTheme="minorHAnsi" w:cstheme="minorHAnsi"/>
          <w:sz w:val="20"/>
        </w:rPr>
        <w:t>postępowania zakupowego</w:t>
      </w:r>
      <w:r w:rsidRPr="009D1521">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sidRPr="009D1521">
        <w:rPr>
          <w:rFonts w:asciiTheme="minorHAnsi" w:hAnsiTheme="minorHAnsi" w:cstheme="minorHAnsi"/>
          <w:sz w:val="20"/>
        </w:rPr>
        <w:t xml:space="preserve">jest </w:t>
      </w:r>
      <w:r w:rsidR="009F4B4E" w:rsidRPr="009F4B4E">
        <w:rPr>
          <w:rFonts w:asciiTheme="minorHAnsi" w:hAnsiTheme="minorHAnsi" w:cstheme="minorHAnsi"/>
          <w:b/>
          <w:sz w:val="20"/>
        </w:rPr>
        <w:t>Sukcesywne wykonywanie prac projektowych i robot budowlanych polegających na wykonywaniu przyłączy lub linii niskiego napięcia dla celów przyłączenia nowych odbiorców na terenie PGE Dystrybucja S.A. Oddział Łódź na obszarze działania RE Sieradz na obszar Zduńska Wola (M), Zduńska</w:t>
      </w:r>
      <w:r w:rsidR="009F4B4E">
        <w:rPr>
          <w:rFonts w:asciiTheme="minorHAnsi" w:hAnsiTheme="minorHAnsi" w:cstheme="minorHAnsi"/>
          <w:b/>
          <w:sz w:val="20"/>
        </w:rPr>
        <w:t xml:space="preserve"> Wola (Gmina), Zapolice, Szadek</w:t>
      </w:r>
      <w:r w:rsidR="006F41BB">
        <w:rPr>
          <w:rFonts w:asciiTheme="minorHAnsi" w:hAnsiTheme="minorHAnsi" w:cstheme="minorHAnsi"/>
          <w:b/>
          <w:sz w:val="20"/>
        </w:rPr>
        <w:t>.</w:t>
      </w:r>
    </w:p>
    <w:p w14:paraId="42E1CE5C" w14:textId="7188D3C4" w:rsidR="00264F36" w:rsidRPr="006D6FD5" w:rsidRDefault="00264F36" w:rsidP="00264F36">
      <w:pPr>
        <w:pStyle w:val="Akapitzlist"/>
        <w:numPr>
          <w:ilvl w:val="1"/>
          <w:numId w:val="2"/>
        </w:numPr>
        <w:spacing w:before="120" w:line="24" w:lineRule="atLeast"/>
        <w:outlineLvl w:val="0"/>
        <w:rPr>
          <w:rFonts w:asciiTheme="minorHAnsi" w:hAnsiTheme="minorHAnsi" w:cstheme="minorHAnsi"/>
          <w:sz w:val="20"/>
        </w:rPr>
      </w:pPr>
      <w:r w:rsidRPr="00AD65B1">
        <w:rPr>
          <w:rFonts w:asciiTheme="minorHAnsi" w:hAnsiTheme="minorHAnsi" w:cstheme="minorHAnsi"/>
          <w:sz w:val="20"/>
        </w:rPr>
        <w:t>Zamawiający nie dopuszcza składania ofert częściowych, ani ofert wariantowych.</w:t>
      </w: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lastRenderedPageBreak/>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68B40C8" w14:textId="434E683D" w:rsidR="00264F36" w:rsidRPr="00CF6A47" w:rsidRDefault="00264F36" w:rsidP="00264F36">
      <w:pPr>
        <w:pStyle w:val="Akapitzlist"/>
        <w:numPr>
          <w:ilvl w:val="1"/>
          <w:numId w:val="14"/>
        </w:numPr>
        <w:spacing w:before="120" w:line="24" w:lineRule="atLeast"/>
        <w:outlineLvl w:val="0"/>
        <w:rPr>
          <w:rFonts w:asciiTheme="minorHAnsi" w:hAnsiTheme="minorHAnsi" w:cstheme="minorHAnsi"/>
          <w:sz w:val="20"/>
        </w:rPr>
      </w:pPr>
      <w:bookmarkStart w:id="67" w:name="_Toc354752376"/>
      <w:bookmarkStart w:id="68" w:name="_Toc516581596"/>
      <w:bookmarkStart w:id="69" w:name="_Toc516738801"/>
      <w:bookmarkStart w:id="70" w:name="_Toc69029867"/>
      <w:r w:rsidRPr="00CF6A47">
        <w:rPr>
          <w:rFonts w:asciiTheme="minorHAnsi" w:hAnsiTheme="minorHAnsi" w:cstheme="minorHAnsi"/>
          <w:sz w:val="20"/>
        </w:rPr>
        <w:t xml:space="preserve">    </w:t>
      </w:r>
      <w:r w:rsidRPr="00CF6A47">
        <w:rPr>
          <w:rFonts w:asciiTheme="minorHAnsi" w:hAnsiTheme="minorHAnsi" w:cstheme="minorHAnsi"/>
          <w:sz w:val="20"/>
          <w:u w:val="single"/>
        </w:rPr>
        <w:t xml:space="preserve">Wykonawca zobowiązany będzie do wniesienia wadium przed upływem terminu składania ofert </w:t>
      </w:r>
      <w:r w:rsidRPr="00CF6A47">
        <w:rPr>
          <w:rFonts w:asciiTheme="minorHAnsi" w:hAnsiTheme="minorHAnsi" w:cstheme="minorHAnsi"/>
          <w:sz w:val="20"/>
          <w:u w:val="single"/>
        </w:rPr>
        <w:br/>
      </w:r>
      <w:r w:rsidRPr="00CF6A47">
        <w:rPr>
          <w:rFonts w:asciiTheme="minorHAnsi" w:hAnsiTheme="minorHAnsi" w:cstheme="minorHAnsi"/>
          <w:sz w:val="20"/>
        </w:rPr>
        <w:t xml:space="preserve">    </w:t>
      </w:r>
      <w:r w:rsidRPr="00CF6A47">
        <w:rPr>
          <w:rFonts w:asciiTheme="minorHAnsi" w:hAnsiTheme="minorHAnsi" w:cstheme="minorHAnsi"/>
          <w:sz w:val="20"/>
          <w:u w:val="single"/>
        </w:rPr>
        <w:t xml:space="preserve">w wysokości: </w:t>
      </w:r>
      <w:r w:rsidR="009F4B4E">
        <w:rPr>
          <w:rFonts w:asciiTheme="minorHAnsi" w:hAnsiTheme="minorHAnsi" w:cstheme="minorHAnsi"/>
          <w:b/>
          <w:sz w:val="20"/>
          <w:u w:val="single"/>
        </w:rPr>
        <w:t>5</w:t>
      </w:r>
      <w:r w:rsidRPr="00CF6A47">
        <w:rPr>
          <w:rFonts w:asciiTheme="minorHAnsi" w:hAnsiTheme="minorHAnsi" w:cstheme="minorHAnsi"/>
          <w:b/>
          <w:sz w:val="20"/>
          <w:u w:val="single"/>
        </w:rPr>
        <w:t> 000,00 zł</w:t>
      </w:r>
      <w:r w:rsidR="008C47B2">
        <w:rPr>
          <w:rFonts w:asciiTheme="minorHAnsi" w:hAnsiTheme="minorHAnsi" w:cstheme="minorHAnsi"/>
          <w:b/>
          <w:sz w:val="20"/>
          <w:u w:val="single"/>
        </w:rPr>
        <w:t xml:space="preserve"> (słownie: </w:t>
      </w:r>
      <w:r w:rsidR="009F4B4E">
        <w:rPr>
          <w:rFonts w:asciiTheme="minorHAnsi" w:hAnsiTheme="minorHAnsi" w:cstheme="minorHAnsi"/>
          <w:b/>
          <w:sz w:val="20"/>
          <w:u w:val="single"/>
        </w:rPr>
        <w:t>pięć</w:t>
      </w:r>
      <w:r w:rsidR="00523FE6">
        <w:rPr>
          <w:rFonts w:asciiTheme="minorHAnsi" w:hAnsiTheme="minorHAnsi" w:cstheme="minorHAnsi"/>
          <w:b/>
          <w:sz w:val="20"/>
          <w:u w:val="single"/>
        </w:rPr>
        <w:t xml:space="preserve"> </w:t>
      </w:r>
      <w:r w:rsidR="008C47B2">
        <w:rPr>
          <w:rFonts w:asciiTheme="minorHAnsi" w:hAnsiTheme="minorHAnsi" w:cstheme="minorHAnsi"/>
          <w:b/>
          <w:sz w:val="20"/>
          <w:u w:val="single"/>
        </w:rPr>
        <w:t>tysięcy złotych)</w:t>
      </w:r>
    </w:p>
    <w:p w14:paraId="3A226FD5"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1"/>
      <w:bookmarkEnd w:id="72"/>
      <w:bookmarkEnd w:id="73"/>
      <w:bookmarkEnd w:id="74"/>
    </w:p>
    <w:p w14:paraId="5629082F"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F2BC9B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DE5643D"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7443696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592E7352"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660AFCE9" w14:textId="77777777" w:rsidR="00C751AA" w:rsidRPr="004B4556" w:rsidRDefault="00C751AA" w:rsidP="00C751AA">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E95549B" w14:textId="77777777" w:rsidR="00C751AA" w:rsidRPr="004B4556" w:rsidRDefault="00C751AA" w:rsidP="00C751AA">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1DB8F9B" w14:textId="77777777" w:rsidR="00C751AA" w:rsidRPr="004B4556" w:rsidRDefault="00C751AA" w:rsidP="00C751AA">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4C116E">
        <w:rPr>
          <w:rFonts w:asciiTheme="minorHAnsi" w:hAnsiTheme="minorHAnsi" w:cstheme="minorHAnsi"/>
          <w:b/>
          <w:sz w:val="20"/>
        </w:rPr>
        <w:t>50 1240 6292 1111 0010 3590 2954</w:t>
      </w:r>
    </w:p>
    <w:p w14:paraId="6F210A38" w14:textId="1B08ECF7" w:rsidR="00C751AA" w:rsidRPr="006D6FD5" w:rsidRDefault="00C751AA" w:rsidP="006D6FD5">
      <w:pPr>
        <w:autoSpaceDE w:val="0"/>
        <w:autoSpaceDN w:val="0"/>
        <w:spacing w:before="120" w:after="120" w:line="24" w:lineRule="atLeast"/>
        <w:ind w:firstLine="567"/>
        <w:jc w:val="left"/>
        <w:rPr>
          <w:rFonts w:asciiTheme="minorHAnsi" w:hAnsiTheme="minorHAnsi" w:cstheme="minorHAnsi"/>
          <w:b/>
          <w:bCs/>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8C47B2" w:rsidRPr="008C47B2">
        <w:rPr>
          <w:rFonts w:asciiTheme="minorHAnsi" w:hAnsiTheme="minorHAnsi" w:cstheme="minorHAnsi"/>
          <w:b/>
          <w:bCs/>
          <w:sz w:val="20"/>
        </w:rPr>
        <w:t>POST/DYS/OLD/GZ/02</w:t>
      </w:r>
      <w:r w:rsidR="003F0D82">
        <w:rPr>
          <w:rFonts w:asciiTheme="minorHAnsi" w:hAnsiTheme="minorHAnsi" w:cstheme="minorHAnsi"/>
          <w:b/>
          <w:bCs/>
          <w:sz w:val="20"/>
        </w:rPr>
        <w:t>892</w:t>
      </w:r>
      <w:r w:rsidR="008C47B2" w:rsidRPr="008C47B2">
        <w:rPr>
          <w:rFonts w:asciiTheme="minorHAnsi" w:hAnsiTheme="minorHAnsi" w:cstheme="minorHAnsi"/>
          <w:b/>
          <w:bCs/>
          <w:sz w:val="20"/>
        </w:rPr>
        <w:t>/2024</w:t>
      </w:r>
      <w:r>
        <w:rPr>
          <w:rFonts w:asciiTheme="minorHAnsi" w:hAnsiTheme="minorHAnsi" w:cstheme="minorHAnsi"/>
          <w:b/>
          <w:sz w:val="20"/>
        </w:rPr>
        <w:t xml:space="preserve">                            </w:t>
      </w:r>
    </w:p>
    <w:p w14:paraId="6191E92C" w14:textId="42763CCB" w:rsidR="00C751AA"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w:t>
      </w:r>
      <w:r w:rsidR="002713A0">
        <w:rPr>
          <w:rFonts w:asciiTheme="minorHAnsi" w:hAnsiTheme="minorHAnsi" w:cstheme="minorHAnsi"/>
          <w:sz w:val="20"/>
        </w:rPr>
        <w:t xml:space="preserve">ium w formie gwarancji bankowej lub </w:t>
      </w:r>
      <w:r w:rsidRPr="004B4556">
        <w:rPr>
          <w:rFonts w:asciiTheme="minorHAnsi" w:hAnsiTheme="minorHAnsi" w:cstheme="minorHAnsi"/>
          <w:sz w:val="20"/>
        </w:rPr>
        <w:t xml:space="preserve">gwarancji </w:t>
      </w:r>
      <w:r w:rsidR="002713A0">
        <w:rPr>
          <w:rFonts w:asciiTheme="minorHAnsi" w:hAnsiTheme="minorHAnsi" w:cstheme="minorHAnsi"/>
          <w:sz w:val="20"/>
        </w:rPr>
        <w:t>ubezpieczeniowej</w:t>
      </w:r>
      <w:r w:rsidRPr="004B4556">
        <w:rPr>
          <w:rFonts w:asciiTheme="minorHAnsi" w:hAnsiTheme="minorHAnsi" w:cstheme="minorHAnsi"/>
          <w:sz w:val="20"/>
        </w:rPr>
        <w:t>,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5AB2D4E" w14:textId="3FB2FE68" w:rsidR="00C751AA" w:rsidRPr="00264F36" w:rsidRDefault="00684F68" w:rsidP="00264F36">
      <w:pPr>
        <w:pStyle w:val="Akapitzlist"/>
        <w:numPr>
          <w:ilvl w:val="1"/>
          <w:numId w:val="14"/>
        </w:numPr>
        <w:spacing w:before="120" w:after="120" w:line="240" w:lineRule="auto"/>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B634A2">
        <w:rPr>
          <w:rFonts w:asciiTheme="minorHAnsi" w:hAnsiTheme="minorHAnsi" w:cstheme="minorHAnsi"/>
          <w:sz w:val="20"/>
        </w:rPr>
        <w:t>W przypadku wniesienia wadi</w:t>
      </w:r>
      <w:r w:rsidR="00C751AA">
        <w:rPr>
          <w:rFonts w:asciiTheme="minorHAnsi" w:hAnsiTheme="minorHAnsi" w:cstheme="minorHAnsi"/>
          <w:sz w:val="20"/>
        </w:rPr>
        <w:t>um w formie innej niż pieniądz,</w:t>
      </w:r>
      <w:r w:rsidR="00C751AA" w:rsidRPr="00B634A2">
        <w:rPr>
          <w:rFonts w:asciiTheme="minorHAnsi" w:hAnsiTheme="minorHAnsi" w:cstheme="minorHAnsi"/>
          <w:sz w:val="20"/>
        </w:rPr>
        <w:t xml:space="preserve"> wymagane</w:t>
      </w:r>
      <w:r w:rsidR="00264F36">
        <w:rPr>
          <w:rFonts w:asciiTheme="minorHAnsi" w:hAnsiTheme="minorHAnsi" w:cstheme="minorHAnsi"/>
          <w:sz w:val="20"/>
        </w:rPr>
        <w:t xml:space="preserve"> jest złożenie wraz z Ofertą za</w:t>
      </w:r>
      <w:r w:rsidR="00264F36" w:rsidRPr="00264F36">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264F36">
        <w:rPr>
          <w:rFonts w:asciiTheme="minorHAnsi" w:hAnsiTheme="minorHAnsi" w:cstheme="minorHAnsi"/>
          <w:sz w:val="20"/>
        </w:rPr>
        <w:t>pośrednictwem Systemu Zakupowego oryginału właściwego dokumentu w formie elektronicznej, tj. opatrzonego kwalifikowanym podpisem elektronicznym osób upoważnionych do jego wystawienia ze strony gwaranta.</w:t>
      </w:r>
      <w:bookmarkEnd w:id="91"/>
      <w:bookmarkEnd w:id="92"/>
      <w:bookmarkEnd w:id="93"/>
      <w:bookmarkEnd w:id="94"/>
      <w:r w:rsidR="00C751AA" w:rsidRPr="00264F36">
        <w:rPr>
          <w:rFonts w:asciiTheme="minorHAnsi" w:hAnsiTheme="minorHAnsi" w:cstheme="minorHAnsi"/>
          <w:sz w:val="20"/>
        </w:rPr>
        <w:t xml:space="preserve"> Oryginał gwarancji wystawionej w formie elektronicznej należy umieścić w Systemie Zakupowym SWPP2 jako osobny plik.</w:t>
      </w:r>
    </w:p>
    <w:p w14:paraId="02F5C788" w14:textId="77777777" w:rsidR="00C751AA" w:rsidRPr="003157EB"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9F456B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DB0828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178D4FAA" w14:textId="77777777" w:rsidR="00C751AA" w:rsidRDefault="00C751AA" w:rsidP="00C751AA">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2335EA93" w14:textId="77777777" w:rsidR="00C751AA" w:rsidRPr="004C116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6674DD9F" w14:textId="50D7FEF5" w:rsidR="00C751AA" w:rsidRPr="00CF6A47" w:rsidRDefault="00C751AA" w:rsidP="006D6FD5">
      <w:pPr>
        <w:spacing w:line="240" w:lineRule="auto"/>
        <w:ind w:left="567"/>
        <w:rPr>
          <w:rFonts w:asciiTheme="minorHAnsi" w:hAnsiTheme="minorHAnsi" w:cstheme="minorHAnsi"/>
          <w:b/>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8C47B2" w:rsidRPr="008C47B2">
        <w:rPr>
          <w:rFonts w:asciiTheme="minorHAnsi" w:hAnsiTheme="minorHAnsi" w:cstheme="minorHAnsi"/>
          <w:b/>
          <w:sz w:val="20"/>
        </w:rPr>
        <w:t>POST/DYS/OLD/GZ/0</w:t>
      </w:r>
      <w:r w:rsidR="00C8530D">
        <w:rPr>
          <w:rFonts w:asciiTheme="minorHAnsi" w:hAnsiTheme="minorHAnsi" w:cstheme="minorHAnsi"/>
          <w:b/>
          <w:sz w:val="20"/>
        </w:rPr>
        <w:t>2</w:t>
      </w:r>
      <w:r w:rsidR="00E53ACC">
        <w:rPr>
          <w:rFonts w:asciiTheme="minorHAnsi" w:hAnsiTheme="minorHAnsi" w:cstheme="minorHAnsi"/>
          <w:b/>
          <w:sz w:val="20"/>
        </w:rPr>
        <w:t>892</w:t>
      </w:r>
      <w:r w:rsidR="008C47B2" w:rsidRPr="008C47B2">
        <w:rPr>
          <w:rFonts w:asciiTheme="minorHAnsi" w:hAnsiTheme="minorHAnsi" w:cstheme="minorHAnsi"/>
          <w:b/>
          <w:sz w:val="20"/>
        </w:rPr>
        <w:t>/2024</w:t>
      </w:r>
      <w:r w:rsidR="008C47B2">
        <w:rPr>
          <w:rFonts w:asciiTheme="minorHAnsi" w:hAnsiTheme="minorHAnsi" w:cstheme="minorHAnsi"/>
          <w:b/>
          <w:sz w:val="20"/>
        </w:rPr>
        <w:t xml:space="preserve"> </w:t>
      </w:r>
      <w:r w:rsidRPr="003157EB">
        <w:rPr>
          <w:rFonts w:asciiTheme="minorHAnsi" w:hAnsiTheme="minorHAnsi" w:cstheme="minorHAnsi"/>
          <w:sz w:val="20"/>
        </w:rPr>
        <w:t xml:space="preserve">nazwa: </w:t>
      </w:r>
      <w:r w:rsidR="00E53ACC" w:rsidRPr="00E53ACC">
        <w:rPr>
          <w:rFonts w:asciiTheme="minorHAnsi" w:hAnsiTheme="minorHAnsi" w:cstheme="minorHAnsi"/>
          <w:b/>
          <w:sz w:val="20"/>
        </w:rPr>
        <w:t>Sukcesywne wykonywanie prac projektowych i robot budowlanych polegających na wykonywaniu przyłączy lub linii niskiego napięcia dla celów przyłączenia nowych odbiorców na terenie PGE Dystrybucja S.A. Oddział Łódź na obszarze działania RE Sieradz na obszar Zduńska Wola (M), Zduńska</w:t>
      </w:r>
      <w:r w:rsidR="00E53ACC">
        <w:rPr>
          <w:rFonts w:asciiTheme="minorHAnsi" w:hAnsiTheme="minorHAnsi" w:cstheme="minorHAnsi"/>
          <w:b/>
          <w:sz w:val="20"/>
        </w:rPr>
        <w:t xml:space="preserve"> Wola (Gmina), Zapolice, Szadek</w:t>
      </w:r>
      <w:r w:rsidR="00C8530D">
        <w:rPr>
          <w:rFonts w:asciiTheme="minorHAnsi" w:hAnsiTheme="minorHAnsi" w:cstheme="minorHAnsi"/>
          <w:b/>
          <w:sz w:val="20"/>
        </w:rPr>
        <w:t>.</w:t>
      </w:r>
    </w:p>
    <w:p w14:paraId="2C66FCE5" w14:textId="77777777" w:rsidR="00C751AA" w:rsidRPr="003157EB"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0600B8C2" w14:textId="77777777" w:rsidR="00C751AA"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4BC9C9A" w14:textId="77777777" w:rsidR="00C751AA" w:rsidRPr="003157EB" w:rsidRDefault="00C751AA" w:rsidP="00C751AA">
      <w:pPr>
        <w:spacing w:line="240" w:lineRule="auto"/>
        <w:ind w:left="567"/>
        <w:rPr>
          <w:rFonts w:asciiTheme="minorHAnsi" w:hAnsiTheme="minorHAnsi" w:cstheme="minorHAnsi"/>
          <w:sz w:val="20"/>
        </w:rPr>
      </w:pPr>
    </w:p>
    <w:p w14:paraId="32D0ADA4"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0AA2436C"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0E014DB8" w14:textId="77777777" w:rsidR="00C751AA" w:rsidRPr="004B455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lastRenderedPageBreak/>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630F4A42" w14:textId="77777777" w:rsidR="00C751AA" w:rsidRPr="00F83E4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5CA0AB94" w14:textId="77777777" w:rsidR="00C751AA" w:rsidRPr="002000A2"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8F1D131" w14:textId="19B66D3A" w:rsidR="00947648" w:rsidRPr="00184B38" w:rsidRDefault="00C751AA" w:rsidP="00184B38">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xml:space="preserve">, </w:t>
      </w:r>
      <w:r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5"/>
      <w:bookmarkEnd w:id="106"/>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1963FF">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w:t>
      </w:r>
      <w:r w:rsidRPr="0052002C">
        <w:rPr>
          <w:rFonts w:asciiTheme="minorHAnsi" w:hAnsiTheme="minorHAnsi" w:cstheme="minorHAnsi"/>
          <w:sz w:val="20"/>
        </w:rPr>
        <w:lastRenderedPageBreak/>
        <w:t xml:space="preserve">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5"/>
      <w:bookmarkEnd w:id="134"/>
      <w:bookmarkEnd w:id="135"/>
      <w:bookmarkEnd w:id="136"/>
      <w:bookmarkEnd w:id="137"/>
      <w:bookmarkEnd w:id="138"/>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6"/>
      <w:bookmarkEnd w:id="145"/>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46"/>
    </w:p>
    <w:p w14:paraId="305225AE" w14:textId="2FCC652F" w:rsidR="005E71EB" w:rsidRPr="004B4556" w:rsidRDefault="005E71EB" w:rsidP="002907F0">
      <w:pPr>
        <w:pStyle w:val="Nagwek1"/>
        <w:numPr>
          <w:ilvl w:val="0"/>
          <w:numId w:val="6"/>
        </w:numPr>
        <w:rPr>
          <w:rFonts w:cstheme="minorHAnsi"/>
          <w:sz w:val="20"/>
          <w:szCs w:val="20"/>
        </w:rPr>
      </w:pPr>
      <w:bookmarkStart w:id="147" w:name="_Toc354752429"/>
      <w:bookmarkStart w:id="148" w:name="_Toc516738853"/>
      <w:bookmarkStart w:id="149"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7"/>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8"/>
      <w:bookmarkEnd w:id="149"/>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0" w:name="_Toc354752430"/>
      <w:bookmarkStart w:id="151" w:name="_Toc516566369"/>
      <w:bookmarkStart w:id="152" w:name="_Toc516581639"/>
      <w:bookmarkStart w:id="153" w:name="_Toc516734824"/>
      <w:bookmarkStart w:id="154"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0"/>
      <w:bookmarkEnd w:id="151"/>
      <w:bookmarkEnd w:id="152"/>
      <w:bookmarkEnd w:id="153"/>
      <w:bookmarkEnd w:id="154"/>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5" w:name="_Toc516581640"/>
      <w:bookmarkStart w:id="156" w:name="_Toc516734825"/>
      <w:bookmarkStart w:id="157"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354752432"/>
      <w:bookmarkStart w:id="159" w:name="_Toc516566371"/>
      <w:bookmarkStart w:id="160" w:name="_Toc516581641"/>
      <w:bookmarkStart w:id="161" w:name="_Toc516734826"/>
      <w:bookmarkStart w:id="162"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8"/>
      <w:bookmarkEnd w:id="159"/>
      <w:bookmarkEnd w:id="160"/>
      <w:bookmarkEnd w:id="161"/>
      <w:bookmarkEnd w:id="162"/>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3" w:name="_Toc354752433"/>
      <w:bookmarkStart w:id="164" w:name="_Toc516566372"/>
      <w:bookmarkStart w:id="165" w:name="_Toc516581642"/>
      <w:bookmarkStart w:id="166" w:name="_Toc516734827"/>
      <w:bookmarkStart w:id="167"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3"/>
      <w:bookmarkEnd w:id="164"/>
      <w:bookmarkEnd w:id="165"/>
      <w:bookmarkEnd w:id="166"/>
      <w:bookmarkEnd w:id="167"/>
    </w:p>
    <w:p w14:paraId="305225B3" w14:textId="77777777" w:rsidR="000B3117" w:rsidRPr="004B4556" w:rsidRDefault="000B3117" w:rsidP="002907F0">
      <w:pPr>
        <w:pStyle w:val="Nagwek1"/>
        <w:numPr>
          <w:ilvl w:val="0"/>
          <w:numId w:val="7"/>
        </w:numPr>
        <w:rPr>
          <w:rFonts w:cstheme="minorHAnsi"/>
          <w:sz w:val="20"/>
          <w:szCs w:val="20"/>
        </w:rPr>
      </w:pPr>
      <w:bookmarkStart w:id="168" w:name="_Toc354752434"/>
      <w:bookmarkStart w:id="169" w:name="_Toc516738858"/>
      <w:bookmarkStart w:id="170" w:name="_Toc69029870"/>
      <w:r w:rsidRPr="004B4556">
        <w:rPr>
          <w:rFonts w:cstheme="minorHAnsi"/>
          <w:sz w:val="20"/>
          <w:szCs w:val="20"/>
        </w:rPr>
        <w:lastRenderedPageBreak/>
        <w:t>OPIS SPOSOBU OBLICZANIA CENY</w:t>
      </w:r>
      <w:bookmarkEnd w:id="168"/>
      <w:bookmarkEnd w:id="169"/>
      <w:bookmarkEnd w:id="170"/>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1"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1381B49A"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2" w:name="_Toc354752445"/>
      <w:bookmarkStart w:id="173" w:name="_Toc516738859"/>
      <w:bookmarkStart w:id="174" w:name="_Toc69029871"/>
      <w:bookmarkEnd w:id="171"/>
      <w:r w:rsidRPr="004B4556">
        <w:rPr>
          <w:rFonts w:cstheme="minorHAnsi"/>
          <w:sz w:val="20"/>
          <w:szCs w:val="20"/>
        </w:rPr>
        <w:t>SPOSÓB POROZUMIEWANIA SIĘ Z WYKONAWCAMI</w:t>
      </w:r>
      <w:bookmarkEnd w:id="172"/>
      <w:bookmarkEnd w:id="173"/>
      <w:bookmarkEnd w:id="174"/>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5" w:name="_Toc354752446"/>
      <w:bookmarkStart w:id="176" w:name="_Toc516566375"/>
      <w:bookmarkStart w:id="177" w:name="_Toc516581645"/>
      <w:bookmarkStart w:id="178" w:name="_Toc516734830"/>
      <w:bookmarkStart w:id="179" w:name="_Toc516738860"/>
      <w:r w:rsidRPr="00BA3B10">
        <w:rPr>
          <w:rFonts w:asciiTheme="minorHAnsi" w:hAnsiTheme="minorHAnsi" w:cstheme="minorHAnsi"/>
          <w:sz w:val="20"/>
        </w:rPr>
        <w:t>W niniejszym postępowaniu korespondencja przekazywana będzie:</w:t>
      </w:r>
      <w:bookmarkEnd w:id="175"/>
      <w:bookmarkEnd w:id="176"/>
      <w:bookmarkEnd w:id="177"/>
      <w:bookmarkEnd w:id="178"/>
      <w:bookmarkEnd w:id="179"/>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0" w:name="_Toc354752447"/>
      <w:bookmarkStart w:id="181" w:name="_Toc516566376"/>
      <w:bookmarkStart w:id="182" w:name="_Toc516581646"/>
      <w:bookmarkStart w:id="183" w:name="_Toc516734831"/>
      <w:bookmarkStart w:id="184"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5" w:name="_Toc354752448"/>
      <w:bookmarkEnd w:id="180"/>
      <w:bookmarkEnd w:id="181"/>
      <w:bookmarkEnd w:id="182"/>
      <w:bookmarkEnd w:id="183"/>
      <w:bookmarkEnd w:id="184"/>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6" w:name="_Toc516566377"/>
      <w:bookmarkStart w:id="187" w:name="_Toc516581647"/>
      <w:bookmarkStart w:id="188" w:name="_Toc516734832"/>
      <w:bookmarkStart w:id="189"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5"/>
      <w:bookmarkEnd w:id="186"/>
      <w:bookmarkEnd w:id="187"/>
      <w:bookmarkEnd w:id="188"/>
      <w:bookmarkEnd w:id="189"/>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0" w:name="_Toc354752462"/>
      <w:bookmarkStart w:id="191" w:name="_Toc516566388"/>
      <w:bookmarkStart w:id="192" w:name="_Toc516581658"/>
      <w:bookmarkStart w:id="193" w:name="_Toc516734843"/>
      <w:bookmarkStart w:id="194" w:name="_Toc516738873"/>
      <w:bookmarkStart w:id="195" w:name="_Toc516566391"/>
      <w:bookmarkStart w:id="196" w:name="_Toc516581661"/>
      <w:bookmarkStart w:id="197" w:name="_Toc516734846"/>
      <w:bookmarkStart w:id="198" w:name="_Toc516738876"/>
      <w:r w:rsidRPr="00BA3B10">
        <w:rPr>
          <w:rFonts w:asciiTheme="minorHAnsi" w:hAnsiTheme="minorHAnsi" w:cstheme="minorHAnsi"/>
          <w:sz w:val="20"/>
        </w:rPr>
        <w:t>Osobą uprawnioną do porozumiewania się z Wykonawcami jest:</w:t>
      </w:r>
      <w:bookmarkEnd w:id="190"/>
      <w:bookmarkEnd w:id="191"/>
      <w:bookmarkEnd w:id="192"/>
      <w:bookmarkEnd w:id="193"/>
      <w:bookmarkEnd w:id="194"/>
    </w:p>
    <w:p w14:paraId="5BB27A9F" w14:textId="6AA2A926" w:rsidR="00012AB7" w:rsidRPr="00523FE6" w:rsidRDefault="00523FE6" w:rsidP="00C8530D">
      <w:pPr>
        <w:pStyle w:val="Akapitzlist"/>
        <w:numPr>
          <w:ilvl w:val="2"/>
          <w:numId w:val="8"/>
        </w:numPr>
        <w:spacing w:before="120" w:line="24" w:lineRule="atLeast"/>
        <w:ind w:left="1134" w:hanging="567"/>
        <w:outlineLvl w:val="0"/>
        <w:rPr>
          <w:rFonts w:asciiTheme="minorHAnsi" w:hAnsiTheme="minorHAnsi" w:cstheme="minorHAnsi"/>
          <w:b/>
          <w:sz w:val="20"/>
        </w:rPr>
      </w:pPr>
      <w:bookmarkStart w:id="199" w:name="_Toc354752464"/>
      <w:bookmarkStart w:id="200" w:name="_Toc516566389"/>
      <w:bookmarkStart w:id="201" w:name="_Toc516581659"/>
      <w:bookmarkStart w:id="202" w:name="_Toc516734844"/>
      <w:bookmarkStart w:id="203" w:name="_Toc516738874"/>
      <w:r>
        <w:rPr>
          <w:rFonts w:asciiTheme="minorHAnsi" w:hAnsiTheme="minorHAnsi" w:cstheme="minorHAnsi"/>
          <w:b/>
          <w:sz w:val="20"/>
        </w:rPr>
        <w:t xml:space="preserve">Izabela Kaczorowska-Jakubowska </w:t>
      </w:r>
      <w:r w:rsidRPr="00523FE6">
        <w:rPr>
          <w:rFonts w:asciiTheme="minorHAnsi" w:hAnsiTheme="minorHAnsi" w:cstheme="minorHAnsi"/>
          <w:b/>
          <w:sz w:val="20"/>
        </w:rPr>
        <w:t>Wydział Zamówień Oddziału Łódź PGE Dystrybucja S.A., Telefon: 42 675 17</w:t>
      </w:r>
      <w:r w:rsidR="00C8530D">
        <w:rPr>
          <w:rFonts w:asciiTheme="minorHAnsi" w:hAnsiTheme="minorHAnsi" w:cstheme="minorHAnsi"/>
          <w:b/>
          <w:sz w:val="20"/>
        </w:rPr>
        <w:t xml:space="preserve"> </w:t>
      </w:r>
      <w:r w:rsidRPr="00523FE6">
        <w:rPr>
          <w:rFonts w:asciiTheme="minorHAnsi" w:hAnsiTheme="minorHAnsi" w:cstheme="minorHAnsi"/>
          <w:b/>
          <w:sz w:val="20"/>
        </w:rPr>
        <w:t>48</w:t>
      </w:r>
      <w:r>
        <w:rPr>
          <w:rFonts w:asciiTheme="minorHAnsi" w:hAnsiTheme="minorHAnsi" w:cstheme="minorHAnsi"/>
          <w:b/>
          <w:sz w:val="20"/>
        </w:rPr>
        <w:t xml:space="preserve">, </w:t>
      </w:r>
      <w:r w:rsidRPr="00523FE6">
        <w:rPr>
          <w:rFonts w:asciiTheme="minorHAnsi" w:hAnsiTheme="minorHAnsi" w:cstheme="minorHAnsi"/>
          <w:b/>
          <w:sz w:val="20"/>
        </w:rPr>
        <w:t xml:space="preserve">e-mail: </w:t>
      </w:r>
      <w:hyperlink r:id="rId20" w:history="1">
        <w:r w:rsidR="00C8530D" w:rsidRPr="008846B2">
          <w:rPr>
            <w:rStyle w:val="Hipercze"/>
            <w:rFonts w:asciiTheme="minorHAnsi" w:hAnsiTheme="minorHAnsi" w:cstheme="minorHAnsi"/>
            <w:b/>
            <w:sz w:val="20"/>
          </w:rPr>
          <w:t>Izabela.Kaczorowska-Jakubowska@pgedystrybucja.pl</w:t>
        </w:r>
      </w:hyperlink>
      <w:r w:rsidR="00C8530D">
        <w:rPr>
          <w:rFonts w:asciiTheme="minorHAnsi" w:hAnsiTheme="minorHAnsi" w:cstheme="minorHAnsi"/>
          <w:b/>
          <w:sz w:val="20"/>
        </w:rPr>
        <w:t xml:space="preserve"> </w:t>
      </w:r>
      <w:r w:rsidRPr="00523FE6">
        <w:rPr>
          <w:rFonts w:asciiTheme="minorHAnsi" w:hAnsiTheme="minorHAnsi" w:cstheme="minorHAnsi"/>
          <w:b/>
          <w:sz w:val="20"/>
        </w:rPr>
        <w:t xml:space="preserve"> </w:t>
      </w:r>
      <w:r>
        <w:rPr>
          <w:rFonts w:asciiTheme="minorHAnsi" w:hAnsiTheme="minorHAnsi" w:cstheme="minorHAnsi"/>
          <w:b/>
          <w:sz w:val="20"/>
        </w:rPr>
        <w:t xml:space="preserve"> </w:t>
      </w:r>
    </w:p>
    <w:bookmarkEnd w:id="199"/>
    <w:p w14:paraId="260A0BEE" w14:textId="6400DB14"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204" w:name="_Toc516566390"/>
      <w:bookmarkStart w:id="205" w:name="_Toc516581660"/>
      <w:bookmarkStart w:id="206" w:name="_Toc516734845"/>
      <w:bookmarkStart w:id="207" w:name="_Toc516738875"/>
      <w:bookmarkEnd w:id="200"/>
      <w:bookmarkEnd w:id="201"/>
      <w:bookmarkEnd w:id="202"/>
      <w:bookmarkEnd w:id="203"/>
      <w:r w:rsidR="00523FE6" w:rsidRPr="00523FE6">
        <w:rPr>
          <w:rFonts w:asciiTheme="minorHAnsi" w:hAnsiTheme="minorHAnsi" w:cstheme="minorHAnsi"/>
          <w:b/>
          <w:sz w:val="20"/>
        </w:rPr>
        <w:t xml:space="preserve">E-mail: </w:t>
      </w:r>
      <w:hyperlink r:id="rId21" w:history="1">
        <w:r w:rsidR="00E53ACC" w:rsidRPr="00F5015E">
          <w:rPr>
            <w:rStyle w:val="Hipercze"/>
            <w:rFonts w:asciiTheme="minorHAnsi" w:hAnsiTheme="minorHAnsi" w:cstheme="minorHAnsi"/>
            <w:b/>
            <w:sz w:val="20"/>
          </w:rPr>
          <w:t>Agata.Gaworska@pgedystrybucja.pl</w:t>
        </w:r>
      </w:hyperlink>
      <w:r w:rsidR="00C8530D">
        <w:rPr>
          <w:rFonts w:asciiTheme="minorHAnsi" w:hAnsiTheme="minorHAnsi" w:cstheme="minorHAnsi"/>
          <w:b/>
          <w:sz w:val="20"/>
        </w:rPr>
        <w:t xml:space="preserve"> </w:t>
      </w:r>
      <w:r w:rsidR="00523FE6" w:rsidRPr="00523FE6">
        <w:rPr>
          <w:rFonts w:asciiTheme="minorHAnsi" w:hAnsiTheme="minorHAnsi" w:cstheme="minorHAnsi"/>
          <w:b/>
          <w:sz w:val="20"/>
        </w:rPr>
        <w:t xml:space="preserve">  </w:t>
      </w:r>
      <w:r w:rsidR="00C8530D">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5"/>
      <w:bookmarkEnd w:id="196"/>
      <w:bookmarkEnd w:id="197"/>
      <w:bookmarkEnd w:id="198"/>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8" w:name="_Toc354752465"/>
      <w:bookmarkStart w:id="209" w:name="_Toc516738877"/>
      <w:bookmarkStart w:id="210"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8"/>
      <w:bookmarkEnd w:id="209"/>
      <w:bookmarkEnd w:id="210"/>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1" w:name="_Toc354752466"/>
      <w:bookmarkStart w:id="212" w:name="_Toc516566393"/>
      <w:bookmarkStart w:id="213" w:name="_Toc516581663"/>
      <w:bookmarkStart w:id="214" w:name="_Toc516734848"/>
      <w:bookmarkStart w:id="215"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2"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711A7CAD"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252674">
        <w:rPr>
          <w:rFonts w:asciiTheme="minorHAnsi" w:hAnsiTheme="minorHAnsi" w:cstheme="minorHAnsi"/>
          <w:sz w:val="20"/>
        </w:rPr>
        <w:t>wyz</w:t>
      </w:r>
      <w:r w:rsidR="00593215" w:rsidRPr="00252674">
        <w:rPr>
          <w:rFonts w:asciiTheme="minorHAnsi" w:hAnsiTheme="minorHAnsi" w:cstheme="minorHAnsi"/>
          <w:sz w:val="20"/>
        </w:rPr>
        <w:t xml:space="preserve">naczony </w:t>
      </w:r>
      <w:r w:rsidR="00593215" w:rsidRPr="00EB68F5">
        <w:rPr>
          <w:rFonts w:asciiTheme="minorHAnsi" w:hAnsiTheme="minorHAnsi" w:cstheme="minorHAnsi"/>
          <w:sz w:val="20"/>
        </w:rPr>
        <w:t xml:space="preserve">do </w:t>
      </w:r>
      <w:r w:rsidR="00447DC4" w:rsidRPr="00EB68F5">
        <w:rPr>
          <w:rFonts w:asciiTheme="minorHAnsi" w:hAnsiTheme="minorHAnsi" w:cstheme="minorHAnsi"/>
          <w:sz w:val="20"/>
        </w:rPr>
        <w:t xml:space="preserve">dnia </w:t>
      </w:r>
      <w:r w:rsidR="00E53ACC">
        <w:rPr>
          <w:rFonts w:asciiTheme="minorHAnsi" w:hAnsiTheme="minorHAnsi" w:cstheme="minorHAnsi"/>
          <w:b/>
          <w:i/>
          <w:sz w:val="20"/>
        </w:rPr>
        <w:t>22</w:t>
      </w:r>
      <w:r w:rsidR="00B548B6">
        <w:rPr>
          <w:rFonts w:asciiTheme="minorHAnsi" w:hAnsiTheme="minorHAnsi" w:cstheme="minorHAnsi"/>
          <w:b/>
          <w:i/>
          <w:sz w:val="20"/>
        </w:rPr>
        <w:t>.10</w:t>
      </w:r>
      <w:r w:rsidR="00EB68F5" w:rsidRPr="00EB68F5">
        <w:rPr>
          <w:rFonts w:asciiTheme="minorHAnsi" w:hAnsiTheme="minorHAnsi" w:cstheme="minorHAnsi"/>
          <w:b/>
          <w:i/>
          <w:sz w:val="20"/>
        </w:rPr>
        <w:t>.</w:t>
      </w:r>
      <w:r w:rsidR="00947648" w:rsidRPr="00EB68F5">
        <w:rPr>
          <w:rFonts w:asciiTheme="minorHAnsi" w:hAnsiTheme="minorHAnsi" w:cstheme="minorHAnsi"/>
          <w:b/>
          <w:i/>
          <w:sz w:val="20"/>
        </w:rPr>
        <w:t>2024</w:t>
      </w:r>
      <w:r w:rsidR="00447DC4" w:rsidRPr="00EB68F5">
        <w:rPr>
          <w:rFonts w:asciiTheme="minorHAnsi" w:hAnsiTheme="minorHAnsi" w:cstheme="minorHAnsi"/>
          <w:b/>
          <w:i/>
          <w:sz w:val="20"/>
        </w:rPr>
        <w:t xml:space="preserve"> do</w:t>
      </w:r>
      <w:r w:rsidR="00447DC4" w:rsidRPr="00447DC4">
        <w:rPr>
          <w:rFonts w:asciiTheme="minorHAnsi" w:hAnsiTheme="minorHAnsi" w:cstheme="minorHAnsi"/>
          <w:b/>
          <w:i/>
          <w:sz w:val="20"/>
        </w:rPr>
        <w:t xml:space="preserve">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6" w:name="_Toc354752469"/>
      <w:bookmarkStart w:id="217" w:name="_Toc516738881"/>
      <w:bookmarkStart w:id="218" w:name="_Toc69029873"/>
      <w:bookmarkEnd w:id="211"/>
      <w:bookmarkEnd w:id="212"/>
      <w:bookmarkEnd w:id="213"/>
      <w:bookmarkEnd w:id="214"/>
      <w:bookmarkEnd w:id="215"/>
      <w:r w:rsidRPr="004B4556">
        <w:rPr>
          <w:rFonts w:cstheme="minorHAnsi"/>
          <w:sz w:val="20"/>
          <w:szCs w:val="20"/>
        </w:rPr>
        <w:t>TERMIN ZWIĄZANIA OFERTĄ</w:t>
      </w:r>
      <w:bookmarkEnd w:id="216"/>
      <w:bookmarkEnd w:id="217"/>
      <w:bookmarkEnd w:id="218"/>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19" w:name="_Toc354752470"/>
      <w:bookmarkStart w:id="220" w:name="_Toc516566397"/>
      <w:bookmarkStart w:id="221" w:name="_Toc516581667"/>
      <w:bookmarkStart w:id="222" w:name="_Toc516734852"/>
      <w:bookmarkStart w:id="223"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19"/>
      <w:bookmarkEnd w:id="220"/>
      <w:bookmarkEnd w:id="221"/>
      <w:bookmarkEnd w:id="222"/>
      <w:bookmarkEnd w:id="223"/>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4" w:name="_Toc354752471"/>
      <w:bookmarkStart w:id="225" w:name="_Toc516738883"/>
      <w:bookmarkStart w:id="226"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4"/>
      <w:bookmarkEnd w:id="225"/>
      <w:bookmarkEnd w:id="226"/>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7" w:name="_Toc516566400"/>
      <w:bookmarkStart w:id="228" w:name="_Toc516581670"/>
      <w:bookmarkStart w:id="229" w:name="_Toc516734855"/>
      <w:bookmarkStart w:id="230"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27"/>
    <w:bookmarkEnd w:id="228"/>
    <w:bookmarkEnd w:id="229"/>
    <w:bookmarkEnd w:id="230"/>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31" w:name="_Toc354752474"/>
      <w:bookmarkStart w:id="232" w:name="_Toc516738889"/>
      <w:bookmarkStart w:id="233" w:name="_Toc69029875"/>
      <w:bookmarkStart w:id="234" w:name="_Toc516738893"/>
      <w:bookmarkStart w:id="235" w:name="_Toc69029876"/>
      <w:r w:rsidRPr="009E12A0">
        <w:rPr>
          <w:rFonts w:cstheme="minorHAnsi"/>
          <w:sz w:val="20"/>
          <w:szCs w:val="20"/>
        </w:rPr>
        <w:t>ZABEZPIECZENIE NALEŻYTEGO WYKONANIA UMOWY</w:t>
      </w:r>
      <w:bookmarkEnd w:id="231"/>
      <w:bookmarkEnd w:id="232"/>
      <w:bookmarkEnd w:id="233"/>
    </w:p>
    <w:p w14:paraId="2D64D245" w14:textId="3064F970" w:rsidR="00C751AA" w:rsidRPr="00CF6A47" w:rsidRDefault="00C1181F" w:rsidP="00C751AA">
      <w:pPr>
        <w:pStyle w:val="Akapitzlist"/>
        <w:numPr>
          <w:ilvl w:val="1"/>
          <w:numId w:val="28"/>
        </w:numPr>
        <w:spacing w:before="120" w:after="120" w:line="24" w:lineRule="atLeast"/>
        <w:outlineLvl w:val="0"/>
        <w:rPr>
          <w:rFonts w:asciiTheme="minorHAnsi" w:hAnsiTheme="minorHAnsi" w:cstheme="minorHAnsi"/>
          <w:sz w:val="20"/>
        </w:rPr>
      </w:pPr>
      <w:bookmarkStart w:id="236" w:name="_Toc516566402"/>
      <w:bookmarkStart w:id="237" w:name="_Toc516581674"/>
      <w:bookmarkStart w:id="238" w:name="_Toc516734860"/>
      <w:bookmarkStart w:id="239" w:name="_Toc516738890"/>
      <w:r w:rsidRPr="00CF6A47">
        <w:rPr>
          <w:rFonts w:asciiTheme="minorHAnsi" w:hAnsiTheme="minorHAnsi" w:cstheme="minorHAnsi"/>
          <w:sz w:val="20"/>
        </w:rPr>
        <w:t xml:space="preserve">Wykonawca zobowiązany będzie do wniesienia zabezpieczenia należytego wykonania umowy </w:t>
      </w:r>
      <w:r w:rsidRPr="00CF6A47">
        <w:rPr>
          <w:rFonts w:asciiTheme="minorHAnsi" w:hAnsiTheme="minorHAnsi" w:cstheme="minorHAnsi"/>
          <w:sz w:val="20"/>
        </w:rPr>
        <w:br/>
        <w:t xml:space="preserve">       w wysokości </w:t>
      </w:r>
      <w:r w:rsidR="00F33C27">
        <w:rPr>
          <w:rFonts w:asciiTheme="minorHAnsi" w:hAnsiTheme="minorHAnsi" w:cstheme="minorHAnsi"/>
          <w:b/>
          <w:sz w:val="20"/>
        </w:rPr>
        <w:t>15</w:t>
      </w:r>
      <w:r w:rsidRPr="00CF6A47">
        <w:rPr>
          <w:rFonts w:asciiTheme="minorHAnsi" w:hAnsiTheme="minorHAnsi" w:cstheme="minorHAnsi"/>
          <w:b/>
          <w:sz w:val="20"/>
        </w:rPr>
        <w:t xml:space="preserve"> 000,00 zł</w:t>
      </w:r>
      <w:r w:rsidRPr="00CF6A47">
        <w:rPr>
          <w:rFonts w:asciiTheme="minorHAnsi" w:hAnsiTheme="minorHAnsi" w:cstheme="minorHAnsi"/>
          <w:sz w:val="20"/>
        </w:rPr>
        <w:t>.</w:t>
      </w:r>
    </w:p>
    <w:bookmarkEnd w:id="236"/>
    <w:bookmarkEnd w:id="237"/>
    <w:bookmarkEnd w:id="238"/>
    <w:bookmarkEnd w:id="239"/>
    <w:p w14:paraId="112ABBF5"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0" w:name="_Toc516566403"/>
      <w:bookmarkStart w:id="241" w:name="_Toc516581675"/>
      <w:bookmarkStart w:id="242" w:name="_Toc516734861"/>
      <w:bookmarkStart w:id="243" w:name="_Toc516738891"/>
    </w:p>
    <w:p w14:paraId="470E298A" w14:textId="77777777" w:rsidR="00D45512"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może być wniesione w formie pieniężnej (przelewem na rachunek bankowy </w:t>
      </w:r>
      <w:r>
        <w:rPr>
          <w:rFonts w:asciiTheme="minorHAnsi" w:hAnsiTheme="minorHAnsi" w:cstheme="minorHAnsi"/>
          <w:sz w:val="20"/>
        </w:rPr>
        <w:t xml:space="preserve">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Zamawiającego: </w:t>
      </w:r>
      <w:r w:rsidRPr="00BA3F3A">
        <w:rPr>
          <w:rFonts w:asciiTheme="minorHAnsi" w:hAnsiTheme="minorHAnsi" w:cstheme="minorHAnsi"/>
          <w:b/>
          <w:sz w:val="20"/>
        </w:rPr>
        <w:t>67 1240 6292 1111 0010 3590 3036</w:t>
      </w:r>
      <w:r w:rsidRPr="00BA3F3A">
        <w:rPr>
          <w:rFonts w:asciiTheme="minorHAnsi" w:hAnsiTheme="minorHAnsi" w:cstheme="minorHAnsi"/>
          <w:sz w:val="20"/>
        </w:rPr>
        <w:t>, w</w:t>
      </w:r>
      <w:r w:rsidR="00D45512">
        <w:rPr>
          <w:rFonts w:asciiTheme="minorHAnsi" w:hAnsiTheme="minorHAnsi" w:cstheme="minorHAnsi"/>
          <w:sz w:val="20"/>
        </w:rPr>
        <w:t xml:space="preserve"> poręczeniach bankowych</w:t>
      </w:r>
      <w:r w:rsidRPr="00BA3F3A">
        <w:rPr>
          <w:rFonts w:asciiTheme="minorHAnsi" w:hAnsiTheme="minorHAnsi" w:cstheme="minorHAnsi"/>
          <w:sz w:val="20"/>
        </w:rPr>
        <w:t>,</w:t>
      </w:r>
      <w:r w:rsidR="00D45512">
        <w:rPr>
          <w:rFonts w:asciiTheme="minorHAnsi" w:hAnsiTheme="minorHAnsi" w:cstheme="minorHAnsi"/>
          <w:sz w:val="20"/>
        </w:rPr>
        <w:t xml:space="preserve"> w gwarancjach </w:t>
      </w:r>
    </w:p>
    <w:p w14:paraId="2F797248" w14:textId="3570C118" w:rsidR="00C751AA" w:rsidRDefault="00D45512" w:rsidP="00D45512">
      <w:pPr>
        <w:pStyle w:val="Akapitzlist"/>
        <w:spacing w:before="120" w:after="120" w:line="24" w:lineRule="atLeast"/>
        <w:ind w:left="405"/>
        <w:outlineLvl w:val="0"/>
        <w:rPr>
          <w:rFonts w:asciiTheme="minorHAnsi" w:hAnsiTheme="minorHAnsi" w:cstheme="minorHAnsi"/>
          <w:sz w:val="20"/>
        </w:rPr>
      </w:pPr>
      <w:r>
        <w:rPr>
          <w:rFonts w:asciiTheme="minorHAnsi" w:hAnsiTheme="minorHAnsi" w:cstheme="minorHAnsi"/>
          <w:sz w:val="20"/>
        </w:rPr>
        <w:t xml:space="preserve">      bankowych lub w gwarancjach ubezpieczeniowych</w:t>
      </w:r>
      <w:r w:rsidR="00C751AA" w:rsidRPr="00BA3F3A">
        <w:rPr>
          <w:rFonts w:asciiTheme="minorHAnsi" w:hAnsiTheme="minorHAnsi" w:cstheme="minorHAnsi"/>
          <w:sz w:val="20"/>
        </w:rPr>
        <w:t>.</w:t>
      </w:r>
      <w:bookmarkEnd w:id="240"/>
      <w:bookmarkEnd w:id="241"/>
      <w:bookmarkEnd w:id="242"/>
      <w:bookmarkEnd w:id="243"/>
    </w:p>
    <w:p w14:paraId="61220A8C"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71FB8741"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bookmarkStart w:id="244" w:name="_Toc516566404"/>
      <w:bookmarkStart w:id="245" w:name="_Toc516581676"/>
      <w:bookmarkStart w:id="246" w:name="_Toc516734862"/>
      <w:bookmarkStart w:id="247" w:name="_Toc516738892"/>
    </w:p>
    <w:p w14:paraId="6FB8EEF2" w14:textId="5980C61E" w:rsidR="00C13D9A" w:rsidRPr="001E6A39" w:rsidRDefault="00C751AA" w:rsidP="00C751AA">
      <w:pPr>
        <w:pStyle w:val="Akapitzlist"/>
        <w:numPr>
          <w:ilvl w:val="1"/>
          <w:numId w:val="27"/>
        </w:numPr>
        <w:spacing w:before="120" w:after="120" w:line="24" w:lineRule="atLeast"/>
        <w:outlineLvl w:val="0"/>
        <w:rPr>
          <w:rFonts w:asciiTheme="minorHAnsi" w:hAnsiTheme="minorHAnsi" w:cstheme="minorHAnsi"/>
          <w:b/>
          <w:sz w:val="20"/>
        </w:rPr>
      </w:pPr>
      <w:r w:rsidRPr="00BA3F3A">
        <w:rPr>
          <w:rFonts w:asciiTheme="minorHAnsi" w:hAnsiTheme="minorHAnsi" w:cstheme="minorHAnsi"/>
          <w:sz w:val="20"/>
        </w:rPr>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sidRPr="00BA3F3A">
        <w:rPr>
          <w:rFonts w:asciiTheme="minorHAnsi" w:hAnsiTheme="minorHAnsi" w:cstheme="minorHAnsi"/>
          <w:b/>
          <w:sz w:val="20"/>
        </w:rPr>
        <w:t>SWZ</w:t>
      </w:r>
      <w:bookmarkEnd w:id="244"/>
      <w:bookmarkEnd w:id="245"/>
      <w:bookmarkEnd w:id="246"/>
      <w:bookmarkEnd w:id="247"/>
      <w:r w:rsidRPr="00BA3F3A">
        <w:rPr>
          <w:rFonts w:asciiTheme="minorHAnsi" w:hAnsiTheme="minorHAnsi" w:cstheme="minorHAnsi"/>
          <w:b/>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48" w:name="_Toc516581678"/>
      <w:bookmarkStart w:id="249" w:name="_Toc516734864"/>
      <w:bookmarkStart w:id="250" w:name="_Toc516738894"/>
      <w:bookmarkStart w:id="251" w:name="_Toc354752478"/>
      <w:bookmarkStart w:id="252" w:name="_Toc516566406"/>
      <w:bookmarkEnd w:id="234"/>
      <w:bookmarkEnd w:id="235"/>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8"/>
      <w:bookmarkEnd w:id="249"/>
      <w:bookmarkEnd w:id="250"/>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lastRenderedPageBreak/>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3" w:name="_Toc516738895"/>
      <w:bookmarkStart w:id="254" w:name="_Toc69029877"/>
      <w:r w:rsidRPr="004B4556">
        <w:rPr>
          <w:rFonts w:cstheme="minorHAnsi"/>
          <w:sz w:val="20"/>
          <w:szCs w:val="20"/>
        </w:rPr>
        <w:t>DODATKOWE INFORMACJE</w:t>
      </w:r>
      <w:bookmarkEnd w:id="253"/>
      <w:bookmarkEnd w:id="254"/>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5" w:name="_Toc516581680"/>
      <w:bookmarkStart w:id="256" w:name="_Toc516734866"/>
      <w:bookmarkStart w:id="257"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8" w:name="_Toc354752479"/>
      <w:bookmarkEnd w:id="251"/>
      <w:bookmarkEnd w:id="252"/>
      <w:bookmarkEnd w:id="255"/>
      <w:bookmarkEnd w:id="256"/>
      <w:bookmarkEnd w:id="257"/>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9" w:name="_Toc516581681"/>
      <w:bookmarkStart w:id="260" w:name="_Toc516734867"/>
      <w:bookmarkStart w:id="261"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59"/>
      <w:bookmarkEnd w:id="260"/>
      <w:bookmarkEnd w:id="261"/>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2" w:name="_Toc354752480"/>
      <w:bookmarkStart w:id="263" w:name="_Toc516566408"/>
      <w:bookmarkStart w:id="264" w:name="_Toc516581682"/>
      <w:bookmarkStart w:id="265" w:name="_Toc516734868"/>
      <w:bookmarkStart w:id="266"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7" w:name="_Toc516566409"/>
      <w:bookmarkStart w:id="268" w:name="_Toc516581683"/>
      <w:bookmarkStart w:id="269" w:name="_Toc516734869"/>
      <w:bookmarkStart w:id="270" w:name="_Toc516738899"/>
      <w:bookmarkEnd w:id="262"/>
      <w:bookmarkEnd w:id="263"/>
      <w:bookmarkEnd w:id="264"/>
      <w:bookmarkEnd w:id="265"/>
      <w:bookmarkEnd w:id="266"/>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1" w:name="_Toc354752481"/>
      <w:bookmarkStart w:id="272" w:name="_Toc516566410"/>
      <w:bookmarkStart w:id="273" w:name="_Toc516581684"/>
      <w:bookmarkStart w:id="274" w:name="_Toc516734870"/>
      <w:bookmarkStart w:id="275" w:name="_Toc516738900"/>
      <w:bookmarkEnd w:id="258"/>
      <w:bookmarkEnd w:id="267"/>
      <w:bookmarkEnd w:id="268"/>
      <w:bookmarkEnd w:id="269"/>
      <w:bookmarkEnd w:id="270"/>
    </w:p>
    <w:bookmarkEnd w:id="271"/>
    <w:bookmarkEnd w:id="272"/>
    <w:bookmarkEnd w:id="273"/>
    <w:bookmarkEnd w:id="274"/>
    <w:bookmarkEnd w:id="275"/>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6" w:name="_Toc516738901"/>
      <w:bookmarkStart w:id="277" w:name="_Toc69029878"/>
      <w:r w:rsidRPr="0001126F">
        <w:rPr>
          <w:rFonts w:cstheme="minorHAnsi"/>
          <w:sz w:val="20"/>
          <w:szCs w:val="20"/>
        </w:rPr>
        <w:t>AUKCJA ELEKTRONICZNA</w:t>
      </w:r>
      <w:bookmarkEnd w:id="276"/>
      <w:bookmarkEnd w:id="277"/>
      <w:r w:rsidR="001D783B" w:rsidRPr="0001126F">
        <w:rPr>
          <w:rFonts w:cstheme="minorHAnsi"/>
          <w:sz w:val="20"/>
          <w:szCs w:val="20"/>
        </w:rPr>
        <w:t xml:space="preserve"> / NEGOCJACJE</w:t>
      </w:r>
      <w:r w:rsidR="001D783B">
        <w:rPr>
          <w:rFonts w:cstheme="minorHAnsi"/>
          <w:sz w:val="20"/>
          <w:szCs w:val="20"/>
        </w:rPr>
        <w:t xml:space="preserve"> HANDLOWE</w:t>
      </w:r>
    </w:p>
    <w:p w14:paraId="2598E550" w14:textId="77777777" w:rsidR="00C1181F" w:rsidRPr="00687AC3" w:rsidRDefault="00C1181F" w:rsidP="00C1181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5A1E8BA" w:rsidR="0021314B" w:rsidRPr="005C1810" w:rsidRDefault="00C1181F" w:rsidP="00C1181F">
      <w:pPr>
        <w:pStyle w:val="Tekstpodstawowy"/>
        <w:shd w:val="clear" w:color="auto" w:fill="FFFFFF"/>
        <w:tabs>
          <w:tab w:val="left" w:pos="851"/>
        </w:tabs>
        <w:spacing w:after="0" w:line="240" w:lineRule="auto"/>
        <w:ind w:left="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8" w:name="_Toc8212194"/>
      <w:bookmarkStart w:id="279" w:name="_Toc354752482"/>
      <w:bookmarkStart w:id="280" w:name="_Toc516738902"/>
      <w:r w:rsidRPr="001F1C4E">
        <w:rPr>
          <w:rFonts w:asciiTheme="minorHAnsi" w:hAnsiTheme="minorHAnsi" w:cstheme="minorHAnsi"/>
          <w:b/>
          <w:color w:val="365F91" w:themeColor="accent1" w:themeShade="BF"/>
          <w:sz w:val="20"/>
        </w:rPr>
        <w:t xml:space="preserve">SYSTEM ZAKUPOWY </w:t>
      </w:r>
      <w:bookmarkEnd w:id="278"/>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5"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2A5F5E"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lang w:val="en-US"/>
        </w:rPr>
      </w:pPr>
      <w:r w:rsidRPr="002A5F5E">
        <w:rPr>
          <w:rFonts w:asciiTheme="minorHAnsi" w:hAnsiTheme="minorHAnsi" w:cstheme="minorHAnsi"/>
          <w:sz w:val="20"/>
          <w:lang w:val="en-US"/>
        </w:rPr>
        <w:t xml:space="preserve">email: </w:t>
      </w:r>
      <w:hyperlink r:id="rId26" w:history="1">
        <w:r w:rsidRPr="002A5F5E">
          <w:rPr>
            <w:rStyle w:val="Hipercze"/>
            <w:rFonts w:asciiTheme="minorHAnsi" w:hAnsiTheme="minorHAnsi" w:cstheme="minorHAnsi"/>
            <w:b/>
            <w:sz w:val="20"/>
            <w:lang w:val="en-US"/>
          </w:rPr>
          <w:t>helpdesk.zakupy@gkpge.pl</w:t>
        </w:r>
      </w:hyperlink>
      <w:r w:rsidRPr="002A5F5E">
        <w:rPr>
          <w:rFonts w:asciiTheme="minorHAnsi" w:hAnsiTheme="minorHAnsi" w:cstheme="minorHAnsi"/>
          <w:sz w:val="20"/>
          <w:lang w:val="en-US"/>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2A5F5E">
        <w:rPr>
          <w:rFonts w:asciiTheme="minorHAnsi" w:hAnsiTheme="minorHAnsi" w:cstheme="minorHAnsi"/>
          <w:sz w:val="20"/>
          <w:lang w:val="en-US"/>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38F7110" w14:textId="5103C036" w:rsidR="00C1181F" w:rsidRPr="00ED095D" w:rsidRDefault="00562606" w:rsidP="00ED095D">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r w:rsidR="00C1181F" w:rsidRPr="00ED095D">
        <w:rPr>
          <w:rFonts w:asciiTheme="minorHAnsi" w:hAnsiTheme="minorHAnsi" w:cstheme="minorHAnsi"/>
          <w:sz w:val="20"/>
        </w:rPr>
        <w:t>https://pgedystrybucja.pl/przetargi</w:t>
      </w:r>
      <w:bookmarkStart w:id="281" w:name="_GoBack"/>
      <w:bookmarkEnd w:id="281"/>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82" w:name="_Toc69029879"/>
      <w:r w:rsidRPr="00891C1E">
        <w:rPr>
          <w:rFonts w:cstheme="minorHAnsi"/>
          <w:color w:val="auto"/>
          <w:sz w:val="20"/>
          <w:szCs w:val="20"/>
        </w:rPr>
        <w:t>ZAŁĄCZNIKI</w:t>
      </w:r>
      <w:bookmarkEnd w:id="279"/>
      <w:bookmarkEnd w:id="280"/>
      <w:bookmarkEnd w:id="28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3" w:name="_Toc354752483"/>
      <w:bookmarkStart w:id="284" w:name="_Toc516566412"/>
      <w:bookmarkStart w:id="285" w:name="_Toc516581686"/>
      <w:bookmarkStart w:id="286" w:name="_Toc516734873"/>
      <w:bookmarkStart w:id="28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3"/>
      <w:bookmarkEnd w:id="284"/>
      <w:bookmarkEnd w:id="285"/>
      <w:bookmarkEnd w:id="286"/>
      <w:bookmarkEnd w:id="287"/>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88" w:name="_Toc354752484"/>
      <w:bookmarkStart w:id="289" w:name="_Toc516581687"/>
      <w:bookmarkStart w:id="290" w:name="_Toc516734874"/>
      <w:bookmarkStart w:id="29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2" w:name="_Toc354752485"/>
      <w:bookmarkEnd w:id="288"/>
      <w:r w:rsidRPr="00365417">
        <w:rPr>
          <w:rFonts w:asciiTheme="minorHAnsi" w:hAnsiTheme="minorHAnsi" w:cstheme="minorHAnsi"/>
          <w:sz w:val="20"/>
        </w:rPr>
        <w:t xml:space="preserve"> </w:t>
      </w:r>
      <w:bookmarkEnd w:id="292"/>
      <w:r w:rsidRPr="00365417">
        <w:rPr>
          <w:rFonts w:asciiTheme="minorHAnsi" w:hAnsiTheme="minorHAnsi" w:cstheme="minorHAnsi"/>
          <w:sz w:val="20"/>
        </w:rPr>
        <w:t>Szczegółowy Opis Przedmiotu Zamówienia</w:t>
      </w:r>
    </w:p>
    <w:p w14:paraId="6D78C6E2" w14:textId="28532B06" w:rsidR="00C1181F"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1.1</w:t>
      </w:r>
      <w:r>
        <w:rPr>
          <w:rFonts w:asciiTheme="minorHAnsi" w:hAnsiTheme="minorHAnsi" w:cstheme="minorHAnsi"/>
          <w:sz w:val="20"/>
        </w:rPr>
        <w:t xml:space="preserve"> –</w:t>
      </w:r>
      <w:r w:rsidRPr="004910CF">
        <w:rPr>
          <w:rFonts w:asciiTheme="minorHAnsi" w:hAnsiTheme="minorHAnsi" w:cstheme="minorHAnsi"/>
          <w:sz w:val="20"/>
        </w:rPr>
        <w:t xml:space="preserve"> </w:t>
      </w:r>
      <w:r>
        <w:rPr>
          <w:rFonts w:asciiTheme="minorHAnsi" w:hAnsiTheme="minorHAnsi" w:cstheme="minorHAnsi"/>
          <w:sz w:val="20"/>
        </w:rPr>
        <w:t>Specyfikacja Techniczna</w:t>
      </w:r>
    </w:p>
    <w:p w14:paraId="578F63DE" w14:textId="4D72CF73" w:rsidR="003E7ED9"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1.2</w:t>
      </w:r>
      <w:r>
        <w:rPr>
          <w:rFonts w:asciiTheme="minorHAnsi" w:hAnsiTheme="minorHAnsi" w:cstheme="minorHAnsi"/>
          <w:sz w:val="20"/>
        </w:rPr>
        <w:t xml:space="preserve"> –</w:t>
      </w:r>
      <w:r w:rsidRPr="004910CF">
        <w:rPr>
          <w:rFonts w:asciiTheme="minorHAnsi" w:hAnsiTheme="minorHAnsi" w:cstheme="minorHAnsi"/>
          <w:sz w:val="20"/>
        </w:rPr>
        <w:t xml:space="preserve"> Istotne warunki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303381A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Pr="00146D6E">
        <w:rPr>
          <w:rFonts w:asciiTheme="minorHAnsi" w:hAnsiTheme="minorHAnsi" w:cstheme="minorHAnsi"/>
          <w:b/>
          <w:sz w:val="20"/>
        </w:rPr>
        <w:t xml:space="preserve">3 </w:t>
      </w:r>
      <w:r w:rsidR="00146D6E" w:rsidRPr="00146D6E">
        <w:rPr>
          <w:rFonts w:asciiTheme="minorHAnsi" w:hAnsiTheme="minorHAnsi" w:cstheme="minorHAnsi"/>
          <w:b/>
          <w:sz w:val="20"/>
        </w:rPr>
        <w:t>i 3.1.</w:t>
      </w:r>
      <w:r w:rsidR="00146D6E">
        <w:rPr>
          <w:rFonts w:asciiTheme="minorHAnsi" w:hAnsiTheme="minorHAnsi" w:cstheme="minorHAnsi"/>
          <w:sz w:val="20"/>
        </w:rPr>
        <w:t xml:space="preserve"> </w:t>
      </w:r>
      <w:r w:rsidRPr="004B4556">
        <w:rPr>
          <w:rFonts w:asciiTheme="minorHAnsi" w:hAnsiTheme="minorHAnsi" w:cstheme="minorHAnsi"/>
          <w:sz w:val="20"/>
        </w:rPr>
        <w:t xml:space="preserve">– </w:t>
      </w:r>
      <w:bookmarkEnd w:id="289"/>
      <w:bookmarkEnd w:id="290"/>
      <w:bookmarkEnd w:id="29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3" w:name="_Toc354752486"/>
      <w:bookmarkStart w:id="294" w:name="_Toc516581688"/>
      <w:bookmarkStart w:id="295" w:name="_Toc516734875"/>
      <w:bookmarkStart w:id="29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lastRenderedPageBreak/>
        <w:t xml:space="preserve">                              2022 r. </w:t>
      </w:r>
    </w:p>
    <w:bookmarkEnd w:id="293"/>
    <w:bookmarkEnd w:id="294"/>
    <w:bookmarkEnd w:id="295"/>
    <w:bookmarkEnd w:id="296"/>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97" w:name="_Toc516734876"/>
      <w:bookmarkStart w:id="298"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7"/>
      <w:bookmarkEnd w:id="298"/>
      <w:r>
        <w:rPr>
          <w:rFonts w:asciiTheme="minorHAnsi" w:hAnsiTheme="minorHAnsi" w:cstheme="minorHAnsi"/>
          <w:sz w:val="20"/>
        </w:rPr>
        <w:t>Oświadczenie Wykonawcy – Osoby</w:t>
      </w:r>
    </w:p>
    <w:p w14:paraId="06BE1CBF" w14:textId="189D8D2D"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sidR="00523FE6">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82FF95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D095D">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D095D">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4C94CDB" w:rsidR="002369B6" w:rsidRPr="00A31C7C" w:rsidRDefault="002369B6" w:rsidP="006D6FD5">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1A2DC4">
      <w:rPr>
        <w:rFonts w:asciiTheme="minorHAnsi" w:hAnsiTheme="minorHAnsi" w:cstheme="minorHAnsi"/>
        <w:b/>
        <w:sz w:val="18"/>
        <w:szCs w:val="18"/>
      </w:rPr>
      <w:t>POST/DYS/OLD/GZ/0</w:t>
    </w:r>
    <w:r w:rsidR="006F41BB">
      <w:rPr>
        <w:rFonts w:asciiTheme="minorHAnsi" w:hAnsiTheme="minorHAnsi" w:cstheme="minorHAnsi"/>
        <w:b/>
        <w:sz w:val="18"/>
        <w:szCs w:val="18"/>
      </w:rPr>
      <w:t>2</w:t>
    </w:r>
    <w:r w:rsidR="00262C39">
      <w:rPr>
        <w:rFonts w:asciiTheme="minorHAnsi" w:hAnsiTheme="minorHAnsi" w:cstheme="minorHAnsi"/>
        <w:b/>
        <w:sz w:val="18"/>
        <w:szCs w:val="18"/>
      </w:rPr>
      <w:t>892</w:t>
    </w:r>
    <w:r w:rsidR="008C47B2" w:rsidRPr="008C47B2">
      <w:rPr>
        <w:rFonts w:asciiTheme="minorHAnsi" w:hAnsiTheme="minorHAnsi" w:cstheme="minorHAnsi"/>
        <w:b/>
        <w:sz w:val="18"/>
        <w:szCs w:val="18"/>
      </w:rPr>
      <w:t>/2024</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3C8"/>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46D6E"/>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2DC4"/>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2674"/>
    <w:rsid w:val="002532C3"/>
    <w:rsid w:val="002548AD"/>
    <w:rsid w:val="00255149"/>
    <w:rsid w:val="002600A9"/>
    <w:rsid w:val="00261683"/>
    <w:rsid w:val="00262365"/>
    <w:rsid w:val="0026273C"/>
    <w:rsid w:val="00262836"/>
    <w:rsid w:val="00262C39"/>
    <w:rsid w:val="002633C2"/>
    <w:rsid w:val="00264972"/>
    <w:rsid w:val="00264F36"/>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5F5E"/>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0D82"/>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3FE6"/>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6FD5"/>
    <w:rsid w:val="006D75E6"/>
    <w:rsid w:val="006D77AB"/>
    <w:rsid w:val="006E09F7"/>
    <w:rsid w:val="006E25E8"/>
    <w:rsid w:val="006E349D"/>
    <w:rsid w:val="006E5C2B"/>
    <w:rsid w:val="006E7435"/>
    <w:rsid w:val="006E7C7F"/>
    <w:rsid w:val="006F14E6"/>
    <w:rsid w:val="006F166E"/>
    <w:rsid w:val="006F2267"/>
    <w:rsid w:val="006F2D30"/>
    <w:rsid w:val="006F326D"/>
    <w:rsid w:val="006F41BB"/>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7FB"/>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76DF7"/>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1567"/>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B2"/>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521"/>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B4E"/>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17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8B6"/>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7D81"/>
    <w:rsid w:val="00C73794"/>
    <w:rsid w:val="00C74010"/>
    <w:rsid w:val="00C74A32"/>
    <w:rsid w:val="00C751AA"/>
    <w:rsid w:val="00C754D0"/>
    <w:rsid w:val="00C75D4B"/>
    <w:rsid w:val="00C75EB0"/>
    <w:rsid w:val="00C76DD0"/>
    <w:rsid w:val="00C80221"/>
    <w:rsid w:val="00C80612"/>
    <w:rsid w:val="00C80756"/>
    <w:rsid w:val="00C81070"/>
    <w:rsid w:val="00C83B85"/>
    <w:rsid w:val="00C8530D"/>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A47"/>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1F39"/>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ACC"/>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68F5"/>
    <w:rsid w:val="00EB7AC1"/>
    <w:rsid w:val="00EC0935"/>
    <w:rsid w:val="00EC165E"/>
    <w:rsid w:val="00EC33C8"/>
    <w:rsid w:val="00EC4992"/>
    <w:rsid w:val="00EC4E3D"/>
    <w:rsid w:val="00EC6C1E"/>
    <w:rsid w:val="00EC6FDB"/>
    <w:rsid w:val="00ED0661"/>
    <w:rsid w:val="00ED0668"/>
    <w:rsid w:val="00ED095D"/>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3C27"/>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Agata.Gaworska@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POST/DYS/OLD/GZ/02892/2024                        </dmsv2SWPP2ObjectNumber>
    <dmsv2SWPP2SumMD5 xmlns="http://schemas.microsoft.com/sharepoint/v3">7c8d67f0966eb494762f2a21805b88a7</dmsv2SWPP2SumMD5>
    <dmsv2BaseMoved xmlns="http://schemas.microsoft.com/sharepoint/v3">false</dmsv2BaseMoved>
    <dmsv2BaseIsSensitive xmlns="http://schemas.microsoft.com/sharepoint/v3">true</dmsv2BaseIsSensitive>
    <dmsv2SWPP2IDSWPP2 xmlns="http://schemas.microsoft.com/sharepoint/v3">658177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20693217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ZKQJDXMXURTQ-1688516315-304</_dlc_DocId>
    <_dlc_DocIdUrl xmlns="a19cb1c7-c5c7-46d4-85ae-d83685407bba">
      <Url>https://swpp2.dms.gkpge.pl/sites/31/_layouts/15/DocIdRedir.aspx?ID=ZKQJDXMXURTQ-1688516315-304</Url>
      <Description>ZKQJDXMXURTQ-1688516315-304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D8ED0D-069A-4367-9ADC-A154E8EECF1B}"/>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6A0A81D-0811-49DC-ABF7-2B0DE5BA13BF}">
  <ds:schemaRefs>
    <ds:schemaRef ds:uri="http://schemas.openxmlformats.org/officeDocument/2006/bibliography"/>
  </ds:schemaRefs>
</ds:datastoreItem>
</file>

<file path=customXml/itemProps6.xml><?xml version="1.0" encoding="utf-8"?>
<ds:datastoreItem xmlns:ds="http://schemas.openxmlformats.org/officeDocument/2006/customXml" ds:itemID="{E8AB493E-6112-4BB2-AD3B-366BDC276AEF}"/>
</file>

<file path=docProps/app.xml><?xml version="1.0" encoding="utf-8"?>
<Properties xmlns="http://schemas.openxmlformats.org/officeDocument/2006/extended-properties" xmlns:vt="http://schemas.openxmlformats.org/officeDocument/2006/docPropsVTypes">
  <Template>Normal</Template>
  <TotalTime>1300</TotalTime>
  <Pages>12</Pages>
  <Words>5029</Words>
  <Characters>30178</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POST/DYS/OLD/GZ/00912/2024</dc:subject>
  <dc:creator>Kurpiewska Katarzyna [PGE S.A.]</dc:creator>
  <cp:lastModifiedBy>Kaczorowska-Jakubowska Izabela [PGE Dystr. O.Łódź]</cp:lastModifiedBy>
  <cp:revision>295</cp:revision>
  <cp:lastPrinted>2021-02-26T13:14:00Z</cp:lastPrinted>
  <dcterms:created xsi:type="dcterms:W3CDTF">2021-04-09T12:53:00Z</dcterms:created>
  <dcterms:modified xsi:type="dcterms:W3CDTF">2024-10-03T07:52:00Z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512f6224-0681-4cb6-a77c-f0ccc9fdaa1e</vt:lpwstr>
  </property>
</Properties>
</file>