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7C4B54EF"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00057ED6">
        <w:rPr>
          <w:rFonts w:asciiTheme="minorHAnsi" w:hAnsiTheme="minorHAnsi" w:cstheme="minorHAnsi"/>
          <w:color w:val="17365D" w:themeColor="text2" w:themeShade="BF"/>
          <w:szCs w:val="22"/>
        </w:rPr>
        <w:t xml:space="preserve"> </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7CD8516F" w14:textId="77777777" w:rsidR="00E37BFC"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p>
    <w:p w14:paraId="3052250F" w14:textId="72A6FDA5" w:rsidR="00C6017B" w:rsidRPr="004B4556" w:rsidRDefault="00FA7E6C" w:rsidP="00EA4D6B">
      <w:pPr>
        <w:pStyle w:val="Tekstpodstawowy"/>
        <w:jc w:val="center"/>
        <w:rPr>
          <w:rFonts w:asciiTheme="minorHAnsi" w:hAnsiTheme="minorHAnsi" w:cstheme="minorHAnsi"/>
          <w:b/>
          <w:color w:val="17365D" w:themeColor="text2" w:themeShade="BF"/>
          <w:szCs w:val="22"/>
        </w:rPr>
      </w:pPr>
      <w:r>
        <w:rPr>
          <w:rFonts w:asciiTheme="minorHAnsi" w:hAnsiTheme="minorHAnsi" w:cstheme="minorHAnsi"/>
          <w:b/>
          <w:color w:val="17365D" w:themeColor="text2" w:themeShade="BF"/>
          <w:szCs w:val="22"/>
        </w:rPr>
        <w:t>POST/DYS/OLD/GZ/0</w:t>
      </w:r>
      <w:r w:rsidR="00A25A4E">
        <w:rPr>
          <w:rFonts w:asciiTheme="minorHAnsi" w:hAnsiTheme="minorHAnsi" w:cstheme="minorHAnsi"/>
          <w:b/>
          <w:color w:val="17365D" w:themeColor="text2" w:themeShade="BF"/>
          <w:szCs w:val="22"/>
        </w:rPr>
        <w:t>2830</w:t>
      </w:r>
      <w:r>
        <w:rPr>
          <w:rFonts w:asciiTheme="minorHAnsi" w:hAnsiTheme="minorHAnsi" w:cstheme="minorHAnsi"/>
          <w:b/>
          <w:color w:val="17365D" w:themeColor="text2" w:themeShade="BF"/>
          <w:szCs w:val="22"/>
        </w:rPr>
        <w:t>/202</w:t>
      </w:r>
      <w:r w:rsidR="00A25A4E">
        <w:rPr>
          <w:rFonts w:asciiTheme="minorHAnsi" w:hAnsiTheme="minorHAnsi" w:cstheme="minorHAnsi"/>
          <w:b/>
          <w:color w:val="17365D" w:themeColor="text2" w:themeShade="BF"/>
          <w:szCs w:val="22"/>
        </w:rPr>
        <w:t>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30522513" w14:textId="0D6E30B9" w:rsidR="00C6017B" w:rsidRPr="004B4556" w:rsidRDefault="00705C17" w:rsidP="002E4385">
      <w:pPr>
        <w:pStyle w:val="Tekstpodstawowy"/>
        <w:pBdr>
          <w:top w:val="single" w:sz="4" w:space="1" w:color="auto"/>
          <w:left w:val="single" w:sz="4" w:space="0" w:color="auto"/>
          <w:bottom w:val="single" w:sz="4" w:space="0" w:color="auto"/>
          <w:right w:val="single" w:sz="4" w:space="4" w:color="auto"/>
        </w:pBdr>
        <w:shd w:val="clear" w:color="auto" w:fill="F79646" w:themeFill="accent6"/>
        <w:spacing w:before="120" w:line="360" w:lineRule="auto"/>
        <w:ind w:right="26"/>
        <w:jc w:val="center"/>
        <w:rPr>
          <w:rFonts w:asciiTheme="minorHAnsi" w:hAnsiTheme="minorHAnsi" w:cstheme="minorHAnsi"/>
          <w:b/>
          <w:i/>
          <w:color w:val="17365D" w:themeColor="text2" w:themeShade="BF"/>
          <w:szCs w:val="22"/>
        </w:rPr>
      </w:pPr>
      <w:r w:rsidRPr="00705C17">
        <w:rPr>
          <w:rFonts w:asciiTheme="minorHAnsi" w:hAnsiTheme="minorHAnsi" w:cstheme="minorHAnsi"/>
          <w:b/>
          <w:i/>
          <w:color w:val="17365D" w:themeColor="text2" w:themeShade="BF"/>
          <w:szCs w:val="22"/>
        </w:rPr>
        <w:t>Sukcesywna dostawa złączek i końcówek do kabli i przewodów nN i SN różnego typu dla potrzeb PGE Dystrybucja S.A. Oddział Łódź</w:t>
      </w:r>
      <w:r w:rsidR="00E37BFC">
        <w:rPr>
          <w:rFonts w:asciiTheme="minorHAnsi" w:hAnsiTheme="minorHAnsi" w:cstheme="minorHAnsi"/>
          <w:b/>
          <w:i/>
          <w:color w:val="17365D" w:themeColor="text2" w:themeShade="BF"/>
          <w:szCs w:val="22"/>
        </w:rPr>
        <w:t>.</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714864AC" w14:textId="0DC96D42" w:rsidR="004F392B" w:rsidRPr="004B4556" w:rsidRDefault="00B409EF" w:rsidP="00E37BFC">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A25A4E">
        <w:rPr>
          <w:rFonts w:asciiTheme="minorHAnsi" w:hAnsiTheme="minorHAnsi" w:cstheme="minorHAnsi"/>
          <w:color w:val="17365D" w:themeColor="text2" w:themeShade="BF"/>
          <w:sz w:val="20"/>
        </w:rPr>
        <w:t>wrzesień</w:t>
      </w:r>
      <w:r w:rsidR="00E37BFC" w:rsidRPr="00E37BFC">
        <w:rPr>
          <w:rFonts w:asciiTheme="minorHAnsi" w:hAnsiTheme="minorHAnsi" w:cstheme="minorHAnsi"/>
          <w:color w:val="17365D" w:themeColor="text2" w:themeShade="BF"/>
          <w:sz w:val="20"/>
        </w:rPr>
        <w:t xml:space="preserve"> 202</w:t>
      </w:r>
      <w:r w:rsidR="00A25A4E">
        <w:rPr>
          <w:rFonts w:asciiTheme="minorHAnsi" w:hAnsiTheme="minorHAnsi" w:cstheme="minorHAnsi"/>
          <w:color w:val="17365D" w:themeColor="text2" w:themeShade="BF"/>
          <w:sz w:val="20"/>
        </w:rPr>
        <w:t>4</w:t>
      </w:r>
      <w:r w:rsidR="00E37BFC">
        <w:rPr>
          <w:rFonts w:asciiTheme="minorHAnsi" w:hAnsiTheme="minorHAnsi" w:cstheme="minorHAnsi"/>
          <w:color w:val="17365D" w:themeColor="text2" w:themeShade="BF"/>
          <w:sz w:val="20"/>
        </w:rPr>
        <w:t xml:space="preserve"> </w:t>
      </w:r>
      <w:r w:rsidR="00E37BFC" w:rsidRPr="00E37BFC">
        <w:rPr>
          <w:rFonts w:asciiTheme="minorHAnsi" w:hAnsiTheme="minorHAnsi" w:cstheme="minorHAnsi"/>
          <w:color w:val="17365D" w:themeColor="text2" w:themeShade="BF"/>
          <w:sz w:val="20"/>
        </w:rPr>
        <w:t>r.</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5E3E2A">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5E3E2A">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5E3E2A">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5E3E2A">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5E3E2A">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5E3E2A">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5E3E2A">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5E3E2A">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5E3E2A">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5E3E2A">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5E3E2A">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5E3E2A">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5E3E2A">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5E3E2A">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5E3E2A">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5E3E2A">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2C28658" w14:textId="77777777" w:rsidR="00E37BFC" w:rsidRPr="004B4556" w:rsidRDefault="00E37BFC" w:rsidP="00E37BF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Oddział </w:t>
      </w:r>
      <w:r>
        <w:rPr>
          <w:rFonts w:asciiTheme="minorHAnsi" w:hAnsiTheme="minorHAnsi" w:cstheme="minorHAnsi"/>
          <w:color w:val="000000"/>
          <w:sz w:val="20"/>
          <w:lang w:eastAsia="pl-PL"/>
        </w:rPr>
        <w:t>Łódź</w:t>
      </w:r>
    </w:p>
    <w:p w14:paraId="6BA8BC9A" w14:textId="77777777" w:rsidR="00E37BFC" w:rsidRPr="004B4556" w:rsidRDefault="00E37BFC" w:rsidP="00E37BFC">
      <w:pPr>
        <w:pStyle w:val="Bezodstpw"/>
        <w:ind w:left="709"/>
        <w:rPr>
          <w:rFonts w:asciiTheme="minorHAnsi" w:hAnsiTheme="minorHAnsi" w:cstheme="minorHAnsi"/>
          <w:sz w:val="20"/>
          <w:lang w:eastAsia="pl-PL"/>
        </w:rPr>
      </w:pPr>
      <w:r w:rsidRPr="004B4556">
        <w:rPr>
          <w:rFonts w:asciiTheme="minorHAnsi" w:hAnsiTheme="minorHAnsi" w:cstheme="minorHAnsi"/>
          <w:sz w:val="20"/>
          <w:lang w:eastAsia="pl-PL"/>
        </w:rPr>
        <w:t xml:space="preserve">Adres: </w:t>
      </w:r>
      <w:r>
        <w:rPr>
          <w:rFonts w:asciiTheme="minorHAnsi" w:hAnsiTheme="minorHAnsi" w:cstheme="minorHAnsi"/>
          <w:sz w:val="20"/>
          <w:lang w:eastAsia="pl-PL"/>
        </w:rPr>
        <w:t>90-021 Łódź ul. Tuwima 58</w:t>
      </w:r>
      <w:r w:rsidRPr="004B4556">
        <w:rPr>
          <w:rFonts w:asciiTheme="minorHAnsi" w:hAnsiTheme="minorHAnsi" w:cstheme="minorHAnsi"/>
          <w:sz w:val="20"/>
          <w:lang w:eastAsia="pl-PL"/>
        </w:rPr>
        <w:t xml:space="preserve"> Telefon: (42) 675 10 00</w:t>
      </w:r>
    </w:p>
    <w:p w14:paraId="490CA3F3" w14:textId="43584998" w:rsidR="004E469B" w:rsidRPr="004E469B" w:rsidRDefault="005E3E2A" w:rsidP="00E37BFC">
      <w:pPr>
        <w:pStyle w:val="Bezodstpw"/>
        <w:ind w:left="709"/>
        <w:rPr>
          <w:rFonts w:asciiTheme="minorHAnsi" w:hAnsiTheme="minorHAnsi" w:cstheme="minorHAnsi"/>
          <w:sz w:val="20"/>
          <w:lang w:eastAsia="pl-PL"/>
        </w:rPr>
      </w:pPr>
      <w:hyperlink r:id="rId13" w:history="1">
        <w:r w:rsidR="00E37BFC"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2760C2D"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prowadzone jest 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737F4775" w14:textId="429EF551" w:rsidR="00BA43C0" w:rsidRPr="00E37BFC" w:rsidRDefault="00BA43C0" w:rsidP="00E37BFC">
      <w:pPr>
        <w:spacing w:before="120" w:line="24" w:lineRule="atLeast"/>
        <w:outlineLvl w:val="0"/>
        <w:rPr>
          <w:rFonts w:asciiTheme="minorHAnsi" w:hAnsiTheme="minorHAnsi" w:cstheme="minorHAnsi"/>
          <w:sz w:val="20"/>
        </w:rPr>
      </w:pPr>
      <w:r w:rsidRPr="00E37BFC">
        <w:rPr>
          <w:rFonts w:asciiTheme="minorHAnsi" w:hAnsiTheme="minorHAnsi" w:cstheme="minorHAnsi"/>
          <w:sz w:val="20"/>
        </w:rPr>
        <w:t xml:space="preserve"> </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20665920" w:rsidR="00696835" w:rsidRPr="004B4556" w:rsidRDefault="00696835" w:rsidP="00696835">
      <w:pPr>
        <w:numPr>
          <w:ilvl w:val="2"/>
          <w:numId w:val="1"/>
        </w:numPr>
        <w:spacing w:before="120" w:after="120" w:line="24" w:lineRule="atLeast"/>
        <w:rPr>
          <w:rFonts w:asciiTheme="minorHAnsi" w:hAnsiTheme="minorHAnsi" w:cstheme="minorHAnsi"/>
          <w:sz w:val="20"/>
        </w:rPr>
      </w:pPr>
      <w:r w:rsidRPr="00013DD0">
        <w:rPr>
          <w:rFonts w:asciiTheme="minorHAnsi" w:hAnsiTheme="minorHAnsi" w:cstheme="minorHAnsi"/>
          <w:sz w:val="20"/>
        </w:rPr>
        <w:t xml:space="preserve">Zamawiający </w:t>
      </w:r>
      <w:r w:rsidR="00D42C86" w:rsidRPr="00013DD0">
        <w:rPr>
          <w:rFonts w:asciiTheme="minorHAnsi" w:hAnsiTheme="minorHAnsi" w:cstheme="minorHAnsi"/>
          <w:sz w:val="20"/>
        </w:rPr>
        <w:t>najpierw dokona</w:t>
      </w:r>
      <w:r w:rsidRPr="00013DD0">
        <w:rPr>
          <w:rFonts w:asciiTheme="minorHAnsi" w:hAnsiTheme="minorHAnsi" w:cstheme="minorHAnsi"/>
          <w:sz w:val="20"/>
        </w:rPr>
        <w:t xml:space="preserve"> oceny Ofert, a następnie zbada</w:t>
      </w:r>
      <w:r w:rsidR="00D42C86" w:rsidRPr="00013DD0">
        <w:rPr>
          <w:rFonts w:asciiTheme="minorHAnsi" w:hAnsiTheme="minorHAnsi" w:cstheme="minorHAnsi"/>
          <w:sz w:val="20"/>
        </w:rPr>
        <w:t>,</w:t>
      </w:r>
      <w:r w:rsidRPr="00013DD0">
        <w:rPr>
          <w:rFonts w:asciiTheme="minorHAnsi" w:hAnsiTheme="minorHAnsi" w:cstheme="minorHAnsi"/>
          <w:sz w:val="20"/>
        </w:rPr>
        <w:t xml:space="preserve"> czy Wykonawca, którego Oferta została oceniona jako najkorzystniejsza, nie podlega wykluczeniu oraz spełnia warunki udziału w Postępowaniu zakupowym</w:t>
      </w:r>
      <w:r w:rsidR="00360B7D" w:rsidRPr="004B4556">
        <w:rPr>
          <w:rFonts w:asciiTheme="minorHAnsi" w:hAnsiTheme="minorHAnsi" w:cstheme="minorHAnsi"/>
          <w:sz w:val="20"/>
        </w:rPr>
        <w:t>.</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4859FA0E"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w:t>
      </w:r>
      <w:r w:rsidR="00E37BFC">
        <w:rPr>
          <w:rFonts w:asciiTheme="minorHAnsi" w:hAnsiTheme="minorHAnsi" w:cstheme="minorHAnsi"/>
          <w:sz w:val="20"/>
        </w:rPr>
        <w:t>zostały podane w pkt 16 SWZ.</w:t>
      </w:r>
    </w:p>
    <w:p w14:paraId="5AE4AB60" w14:textId="22F0AC54" w:rsidR="00411393" w:rsidRPr="00B71569" w:rsidRDefault="00B71569" w:rsidP="00B71569">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0522545" w14:textId="3EE12A79"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6C25E80C"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r w:rsidR="005F52D1">
        <w:rPr>
          <w:rFonts w:asciiTheme="minorHAnsi" w:hAnsiTheme="minorHAnsi" w:cstheme="minorHAnsi"/>
          <w:sz w:val="20"/>
          <w:lang w:eastAsia="pl-PL"/>
        </w:rPr>
        <w:t xml:space="preserve"> </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6296CF74"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postępowaniu 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5E3E2A"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473CE5C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5E3E2A"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6B01107B"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E37BFC">
        <w:rPr>
          <w:rFonts w:asciiTheme="minorHAnsi" w:hAnsiTheme="minorHAnsi" w:cstheme="minorHAnsi"/>
          <w:b/>
          <w:sz w:val="20"/>
        </w:rPr>
        <w:t>6</w:t>
      </w:r>
      <w:r w:rsidRPr="004B4556">
        <w:rPr>
          <w:rFonts w:asciiTheme="minorHAnsi" w:hAnsiTheme="minorHAnsi" w:cstheme="minorHAnsi"/>
          <w:b/>
          <w:sz w:val="20"/>
        </w:rPr>
        <w:t xml:space="preserve"> do SWZ</w:t>
      </w:r>
      <w:r w:rsidRPr="004B4556">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5E3E2A"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73CE960F" w14:textId="30662EF1" w:rsidR="00876BC6" w:rsidRPr="004B4556" w:rsidRDefault="005712F0" w:rsidP="00705C17">
      <w:pPr>
        <w:pStyle w:val="Akapitzlist"/>
        <w:numPr>
          <w:ilvl w:val="1"/>
          <w:numId w:val="2"/>
        </w:numPr>
        <w:spacing w:before="120" w:line="24" w:lineRule="atLeast"/>
        <w:contextualSpacing w:val="0"/>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4556">
        <w:rPr>
          <w:rFonts w:asciiTheme="minorHAnsi" w:hAnsiTheme="minorHAnsi" w:cstheme="minorHAnsi"/>
          <w:sz w:val="20"/>
        </w:rPr>
        <w:t xml:space="preserve">Przedmiotem </w:t>
      </w:r>
      <w:bookmarkEnd w:id="51"/>
      <w:r w:rsidRPr="004B4556">
        <w:rPr>
          <w:rFonts w:asciiTheme="minorHAnsi" w:hAnsiTheme="minorHAnsi" w:cstheme="minorHAnsi"/>
          <w:sz w:val="20"/>
        </w:rPr>
        <w:t xml:space="preserve">zakupu </w:t>
      </w:r>
      <w:r w:rsidRPr="005B5437">
        <w:rPr>
          <w:rFonts w:asciiTheme="minorHAnsi" w:hAnsiTheme="minorHAnsi" w:cstheme="minorHAnsi"/>
          <w:sz w:val="20"/>
        </w:rPr>
        <w:t xml:space="preserve">jest </w:t>
      </w:r>
      <w:r w:rsidR="00705C17" w:rsidRPr="00705C17">
        <w:rPr>
          <w:rFonts w:asciiTheme="minorHAnsi" w:hAnsiTheme="minorHAnsi" w:cstheme="minorHAnsi"/>
          <w:sz w:val="20"/>
        </w:rPr>
        <w:t>Sukcesywna dostawa złączek i końcówek do kabli i przewodów nN i SN różnego typu dla potrzeb PGE Dystrybucja S.A. Oddział Łódź</w:t>
      </w:r>
      <w:r w:rsidRPr="005B5437">
        <w:rPr>
          <w:rFonts w:asciiTheme="minorHAnsi" w:hAnsiTheme="minorHAnsi" w:cstheme="minorHAnsi"/>
          <w:sz w:val="20"/>
        </w:rPr>
        <w:t>.</w:t>
      </w:r>
      <w:bookmarkEnd w:id="52"/>
      <w:bookmarkEnd w:id="53"/>
      <w:bookmarkEnd w:id="54"/>
      <w:bookmarkEnd w:id="55"/>
    </w:p>
    <w:p w14:paraId="2C859147" w14:textId="535C232E" w:rsidR="00EA2336" w:rsidRDefault="005712F0" w:rsidP="00705C17">
      <w:pPr>
        <w:pStyle w:val="Akapitzlist"/>
        <w:numPr>
          <w:ilvl w:val="1"/>
          <w:numId w:val="2"/>
        </w:numPr>
        <w:spacing w:before="120" w:line="24" w:lineRule="atLeast"/>
        <w:contextualSpacing w:val="0"/>
        <w:outlineLvl w:val="0"/>
        <w:rPr>
          <w:rFonts w:asciiTheme="minorHAnsi" w:hAnsiTheme="minorHAnsi" w:cstheme="minorHAnsi"/>
          <w:sz w:val="20"/>
        </w:rPr>
      </w:pPr>
      <w:bookmarkStart w:id="61" w:name="_Toc516734756"/>
      <w:bookmarkStart w:id="62" w:name="_Toc516738786"/>
      <w:bookmarkEnd w:id="56"/>
      <w:bookmarkEnd w:id="57"/>
      <w:bookmarkEnd w:id="58"/>
      <w:bookmarkEnd w:id="59"/>
      <w:bookmarkEnd w:id="60"/>
      <w:r w:rsidRPr="004B4556">
        <w:rPr>
          <w:rFonts w:asciiTheme="minorHAnsi" w:hAnsiTheme="minorHAnsi" w:cstheme="minorHAnsi"/>
          <w:sz w:val="20"/>
        </w:rPr>
        <w:t xml:space="preserve">Zamawiający </w:t>
      </w:r>
      <w:r w:rsidR="00705C17" w:rsidRPr="00705C17">
        <w:rPr>
          <w:rFonts w:asciiTheme="minorHAnsi" w:hAnsiTheme="minorHAnsi" w:cstheme="minorHAnsi"/>
          <w:b/>
          <w:sz w:val="20"/>
        </w:rPr>
        <w:t>nie dopuszcza składania ofert częściowych, ani ofert wariantowych</w:t>
      </w:r>
      <w:r w:rsidR="00705C17">
        <w:rPr>
          <w:rFonts w:asciiTheme="minorHAnsi" w:hAnsiTheme="minorHAnsi" w:cstheme="minorHAnsi"/>
          <w:b/>
          <w:sz w:val="20"/>
        </w:rPr>
        <w:t>.</w:t>
      </w:r>
    </w:p>
    <w:p w14:paraId="39A8B50F" w14:textId="013687BB" w:rsidR="00696835" w:rsidRPr="00705C17" w:rsidRDefault="005712F0" w:rsidP="00705C17">
      <w:pPr>
        <w:spacing w:before="120" w:line="24" w:lineRule="atLeast"/>
        <w:outlineLvl w:val="0"/>
        <w:rPr>
          <w:rFonts w:asciiTheme="minorHAnsi" w:hAnsiTheme="minorHAnsi" w:cstheme="minorHAnsi"/>
          <w:sz w:val="20"/>
        </w:rPr>
      </w:pPr>
      <w:r w:rsidRPr="00705C17">
        <w:rPr>
          <w:rFonts w:asciiTheme="minorHAnsi" w:hAnsiTheme="minorHAnsi" w:cstheme="minorHAnsi"/>
          <w:sz w:val="20"/>
        </w:rPr>
        <w:t xml:space="preserve"> </w:t>
      </w:r>
      <w:bookmarkEnd w:id="61"/>
      <w:bookmarkEnd w:id="62"/>
    </w:p>
    <w:p w14:paraId="676A65C6" w14:textId="4A009B43" w:rsidR="00B27A05" w:rsidRPr="004C116E" w:rsidRDefault="005712F0" w:rsidP="004C116E">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4C116E">
        <w:rPr>
          <w:rFonts w:asciiTheme="minorHAnsi" w:hAnsiTheme="minorHAnsi" w:cstheme="minorHAnsi"/>
          <w:b/>
          <w:sz w:val="20"/>
        </w:rPr>
        <w:t xml:space="preserve">5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3" w:name="_Toc354752372"/>
      <w:bookmarkStart w:id="64" w:name="_Toc516738788"/>
      <w:bookmarkStart w:id="65" w:name="_Toc69029865"/>
      <w:r w:rsidRPr="004B4556">
        <w:rPr>
          <w:rFonts w:cstheme="minorHAnsi"/>
          <w:sz w:val="20"/>
          <w:szCs w:val="20"/>
        </w:rPr>
        <w:t>TERMIN WYKONANIA ZAMÓWIENIA</w:t>
      </w:r>
      <w:bookmarkEnd w:id="63"/>
      <w:bookmarkEnd w:id="64"/>
      <w:bookmarkEnd w:id="65"/>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6" w:name="_Toc354752374"/>
      <w:bookmarkStart w:id="67"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691144">
      <w:pPr>
        <w:pStyle w:val="Nagwek1"/>
        <w:numPr>
          <w:ilvl w:val="0"/>
          <w:numId w:val="13"/>
        </w:numPr>
        <w:rPr>
          <w:rFonts w:cstheme="minorHAnsi"/>
          <w:sz w:val="20"/>
          <w:szCs w:val="20"/>
        </w:rPr>
      </w:pPr>
      <w:bookmarkStart w:id="68" w:name="_Toc69029866"/>
      <w:r w:rsidRPr="004B4556">
        <w:rPr>
          <w:rFonts w:cstheme="minorHAnsi"/>
          <w:sz w:val="20"/>
          <w:szCs w:val="20"/>
        </w:rPr>
        <w:t>WADIUM</w:t>
      </w:r>
      <w:bookmarkEnd w:id="66"/>
      <w:bookmarkEnd w:id="67"/>
      <w:bookmarkEnd w:id="68"/>
    </w:p>
    <w:p w14:paraId="66F5E815" w14:textId="52F06D82" w:rsidR="006B4440" w:rsidRPr="003F5990" w:rsidRDefault="003F5990" w:rsidP="00691144">
      <w:pPr>
        <w:pStyle w:val="Akapitzlist"/>
        <w:numPr>
          <w:ilvl w:val="1"/>
          <w:numId w:val="13"/>
        </w:numPr>
        <w:spacing w:before="120" w:line="24" w:lineRule="atLeast"/>
        <w:ind w:left="567" w:hanging="567"/>
        <w:outlineLvl w:val="0"/>
        <w:rPr>
          <w:rFonts w:asciiTheme="minorHAnsi" w:hAnsiTheme="minorHAnsi" w:cstheme="minorHAnsi"/>
          <w:sz w:val="20"/>
        </w:rPr>
      </w:pPr>
      <w:bookmarkStart w:id="69" w:name="_Toc516566319"/>
      <w:bookmarkStart w:id="70" w:name="_Toc516581587"/>
      <w:bookmarkStart w:id="71" w:name="_Toc516734760"/>
      <w:bookmarkStart w:id="72" w:name="_Toc516738790"/>
      <w:r w:rsidRPr="003F5990">
        <w:rPr>
          <w:rFonts w:asciiTheme="minorHAnsi" w:hAnsiTheme="minorHAnsi" w:cstheme="minorHAnsi"/>
          <w:sz w:val="20"/>
        </w:rPr>
        <w:t xml:space="preserve">Zamawiający </w:t>
      </w:r>
      <w:r w:rsidRPr="003F5990">
        <w:rPr>
          <w:rFonts w:asciiTheme="minorHAnsi" w:hAnsiTheme="minorHAnsi" w:cstheme="minorHAnsi"/>
          <w:b/>
          <w:sz w:val="20"/>
        </w:rPr>
        <w:t>nie wymaga</w:t>
      </w:r>
      <w:r w:rsidRPr="003F5990">
        <w:rPr>
          <w:rFonts w:asciiTheme="minorHAnsi" w:hAnsiTheme="minorHAnsi" w:cstheme="minorHAnsi"/>
          <w:sz w:val="20"/>
        </w:rPr>
        <w:t xml:space="preserve"> wniesienia wadium</w:t>
      </w:r>
      <w:r w:rsidR="005712F0" w:rsidRPr="004B4556">
        <w:rPr>
          <w:rFonts w:asciiTheme="minorHAnsi" w:hAnsiTheme="minorHAnsi" w:cstheme="minorHAnsi"/>
          <w:sz w:val="20"/>
        </w:rPr>
        <w:t>.</w:t>
      </w:r>
      <w:bookmarkEnd w:id="69"/>
      <w:bookmarkEnd w:id="70"/>
      <w:bookmarkEnd w:id="71"/>
      <w:bookmarkEnd w:id="72"/>
    </w:p>
    <w:p w14:paraId="30522577" w14:textId="4A7AD11C" w:rsidR="000B3117" w:rsidRPr="004B4556" w:rsidRDefault="00DB6176" w:rsidP="002907F0">
      <w:pPr>
        <w:pStyle w:val="Nagwek1"/>
        <w:numPr>
          <w:ilvl w:val="0"/>
          <w:numId w:val="4"/>
        </w:numPr>
        <w:rPr>
          <w:rFonts w:cstheme="minorHAnsi"/>
          <w:sz w:val="20"/>
          <w:szCs w:val="20"/>
        </w:rPr>
      </w:pPr>
      <w:bookmarkStart w:id="73" w:name="_Toc354752376"/>
      <w:bookmarkStart w:id="74" w:name="_Toc516581596"/>
      <w:bookmarkStart w:id="75" w:name="_Toc516738801"/>
      <w:bookmarkStart w:id="76" w:name="_Toc69029867"/>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3"/>
      <w:bookmarkEnd w:id="74"/>
      <w:bookmarkEnd w:id="75"/>
      <w:bookmarkEnd w:id="76"/>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7" w:name="_Toc516734772"/>
      <w:bookmarkStart w:id="78" w:name="_Toc516738802"/>
      <w:bookmarkStart w:id="79" w:name="_Toc354752377"/>
      <w:bookmarkStart w:id="80" w:name="_Toc516566329"/>
      <w:bookmarkStart w:id="81"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7"/>
      <w:bookmarkEnd w:id="78"/>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2" w:name="_Toc516734773"/>
      <w:bookmarkStart w:id="83" w:name="_Toc516738803"/>
      <w:bookmarkStart w:id="84" w:name="_Toc354752378"/>
      <w:bookmarkStart w:id="85" w:name="_Toc516566330"/>
      <w:bookmarkStart w:id="86" w:name="_Toc516581598"/>
      <w:bookmarkEnd w:id="79"/>
      <w:bookmarkEnd w:id="80"/>
      <w:bookmarkEnd w:id="81"/>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2"/>
      <w:bookmarkEnd w:id="83"/>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7" w:name="_Toc516734774"/>
      <w:bookmarkStart w:id="88"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7"/>
      <w:bookmarkEnd w:id="88"/>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9" w:name="_Toc516566331"/>
      <w:bookmarkStart w:id="90"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9"/>
    <w:bookmarkEnd w:id="90"/>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1" w:name="_Toc354752383"/>
      <w:bookmarkStart w:id="92" w:name="_Toc516566334"/>
      <w:bookmarkStart w:id="93" w:name="_Toc516581604"/>
      <w:bookmarkStart w:id="94" w:name="_Toc516734785"/>
      <w:bookmarkStart w:id="95" w:name="_Toc516738815"/>
      <w:bookmarkEnd w:id="84"/>
      <w:bookmarkEnd w:id="85"/>
      <w:bookmarkEnd w:id="86"/>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91"/>
      <w:bookmarkEnd w:id="92"/>
      <w:bookmarkEnd w:id="93"/>
      <w:bookmarkEnd w:id="94"/>
      <w:bookmarkEnd w:id="95"/>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51805305"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6" w:name="_Toc354752384"/>
      <w:bookmarkStart w:id="97" w:name="_Toc516566335"/>
      <w:bookmarkStart w:id="98" w:name="_Toc516581605"/>
      <w:bookmarkStart w:id="99" w:name="_Toc516734792"/>
      <w:bookmarkStart w:id="100"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6"/>
      <w:bookmarkEnd w:id="97"/>
      <w:bookmarkEnd w:id="98"/>
      <w:bookmarkEnd w:id="99"/>
      <w:bookmarkEnd w:id="100"/>
    </w:p>
    <w:p w14:paraId="0CF2F5D2" w14:textId="34093BDB" w:rsidR="0010631A" w:rsidRPr="00565ECC" w:rsidRDefault="0010631A" w:rsidP="00565E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r>
        <w:rPr>
          <w:rFonts w:asciiTheme="minorHAnsi" w:hAnsiTheme="minorHAnsi" w:cstheme="minorHAnsi"/>
          <w:sz w:val="20"/>
          <w:lang w:eastAsia="pl-PL"/>
        </w:rPr>
        <w:t>Zamówienie może być realizowane</w:t>
      </w:r>
      <w:r w:rsidRPr="0010631A">
        <w:rPr>
          <w:rFonts w:asciiTheme="minorHAnsi" w:hAnsiTheme="minorHAnsi" w:cstheme="minorHAnsi"/>
          <w:sz w:val="20"/>
          <w:lang w:eastAsia="pl-PL"/>
        </w:rPr>
        <w:t xml:space="preserve"> wyłącznie przez Wykonawcę, który nie uczestniczy w zleceniach mogących powodować konflikt interesów w przypadku realizacji Zamówienia oraz który spełnia warunki do realizacji Zamówienia w sposób bezstronny i rzetelny</w:t>
      </w:r>
      <w:r w:rsidR="00A029B5">
        <w:rPr>
          <w:rFonts w:asciiTheme="minorHAnsi" w:hAnsiTheme="minorHAnsi" w:cstheme="minorHAnsi"/>
          <w:sz w:val="20"/>
          <w:lang w:eastAsia="pl-PL"/>
        </w:rPr>
        <w:t xml:space="preserve"> </w:t>
      </w:r>
      <w:r w:rsidRPr="0010631A">
        <w:rPr>
          <w:rFonts w:asciiTheme="minorHAnsi" w:hAnsiTheme="minorHAnsi" w:cstheme="minorHAnsi"/>
          <w:sz w:val="20"/>
          <w:lang w:eastAsia="pl-PL"/>
        </w:rPr>
        <w:t>/</w:t>
      </w:r>
      <w:r w:rsidR="00A029B5">
        <w:rPr>
          <w:rFonts w:asciiTheme="minorHAnsi" w:hAnsiTheme="minorHAnsi" w:cstheme="minorHAnsi"/>
          <w:sz w:val="20"/>
          <w:lang w:eastAsia="pl-PL"/>
        </w:rPr>
        <w:t xml:space="preserve"> </w:t>
      </w:r>
      <w:r w:rsidRPr="0010631A">
        <w:rPr>
          <w:rFonts w:asciiTheme="minorHAnsi" w:hAnsiTheme="minorHAnsi" w:cstheme="minorHAnsi"/>
          <w:sz w:val="20"/>
          <w:lang w:eastAsia="pl-PL"/>
        </w:rPr>
        <w:t>nie wykonuje i w okresie wykonywania Zamówienia nie będzie wykonywać zleceń powodujących konflikt interesów z interesami GK PGE oraz spełnia warunek do realizacji dostaw/usług objętych przedmiotem Zamówienia w sposób bezstronny i rzetelny.</w:t>
      </w:r>
      <w:r w:rsidR="004C116E">
        <w:rPr>
          <w:rFonts w:asciiTheme="minorHAnsi" w:hAnsiTheme="minorHAnsi" w:cstheme="minorHAnsi"/>
          <w:sz w:val="20"/>
          <w:lang w:eastAsia="pl-PL"/>
        </w:rPr>
        <w:t xml:space="preserve"> – NIE DOTYCZY</w:t>
      </w:r>
      <w:r w:rsidRPr="0010631A">
        <w:rPr>
          <w:rFonts w:asciiTheme="minorHAnsi" w:hAnsiTheme="minorHAnsi" w:cstheme="minorHAnsi"/>
          <w:sz w:val="20"/>
          <w:lang w:eastAsia="pl-PL"/>
        </w:rPr>
        <w:t xml:space="preserve"> </w:t>
      </w:r>
    </w:p>
    <w:p w14:paraId="30522590" w14:textId="77777777" w:rsidR="000B3117" w:rsidRPr="004B4556" w:rsidRDefault="000B3117" w:rsidP="00691144">
      <w:pPr>
        <w:pStyle w:val="Nagwek1"/>
        <w:numPr>
          <w:ilvl w:val="0"/>
          <w:numId w:val="22"/>
        </w:numPr>
        <w:rPr>
          <w:rFonts w:cstheme="minorHAnsi"/>
          <w:sz w:val="20"/>
          <w:szCs w:val="20"/>
        </w:rPr>
      </w:pPr>
      <w:bookmarkStart w:id="101" w:name="_Toc354752385"/>
      <w:bookmarkStart w:id="102" w:name="_Toc516738824"/>
      <w:bookmarkStart w:id="103" w:name="_Toc69029868"/>
      <w:r w:rsidRPr="004B4556">
        <w:rPr>
          <w:rFonts w:cstheme="minorHAnsi"/>
          <w:sz w:val="20"/>
          <w:szCs w:val="20"/>
        </w:rPr>
        <w:t>OPIS SPOSOBU PRZYGOTOWANIA OFERTY</w:t>
      </w:r>
      <w:bookmarkEnd w:id="101"/>
      <w:bookmarkEnd w:id="102"/>
      <w:bookmarkEnd w:id="103"/>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4" w:name="_Toc354752410"/>
      <w:bookmarkStart w:id="105" w:name="_Toc516566348"/>
      <w:bookmarkStart w:id="106" w:name="_Toc516581618"/>
      <w:bookmarkStart w:id="107" w:name="_Toc516734803"/>
      <w:bookmarkStart w:id="108" w:name="_Toc516738833"/>
      <w:bookmarkStart w:id="109" w:name="_Toc354752386"/>
      <w:bookmarkStart w:id="110" w:name="_Toc516566337"/>
      <w:bookmarkStart w:id="111" w:name="_Toc516581607"/>
      <w:bookmarkStart w:id="112" w:name="_Toc516734795"/>
      <w:bookmarkStart w:id="113" w:name="_Toc516738825"/>
      <w:bookmarkStart w:id="114"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F179D3"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 xml:space="preserve">Przez </w:t>
      </w:r>
      <w:r w:rsidR="00A25A4E" w:rsidRPr="00A25A4E">
        <w:rPr>
          <w:rFonts w:asciiTheme="minorHAnsi" w:hAnsiTheme="minorHAnsi" w:cstheme="minorHAnsi"/>
          <w:sz w:val="20"/>
        </w:rPr>
        <w:t xml:space="preserve">Ofertę w postaci elektronicznej rozumie się dokument sporządzony zgodnie z wymaganiami SWZ, wg wzoru stanowiącego </w:t>
      </w:r>
      <w:r w:rsidR="00A25A4E" w:rsidRPr="00A25A4E">
        <w:rPr>
          <w:rFonts w:asciiTheme="minorHAnsi" w:hAnsiTheme="minorHAnsi" w:cstheme="minorHAnsi"/>
          <w:b/>
          <w:sz w:val="20"/>
        </w:rPr>
        <w:t>Załącznik nr 3 do SWZ</w:t>
      </w:r>
      <w:r w:rsidR="00A25A4E" w:rsidRPr="00A25A4E">
        <w:rPr>
          <w:rFonts w:asciiTheme="minorHAnsi" w:hAnsiTheme="minorHAnsi" w:cstheme="minorHAnsi"/>
          <w:sz w:val="20"/>
        </w:rPr>
        <w:t xml:space="preserve"> (Formularz Oferty) oraz </w:t>
      </w:r>
      <w:r w:rsidR="00A25A4E" w:rsidRPr="00A25A4E">
        <w:rPr>
          <w:rFonts w:asciiTheme="minorHAnsi" w:hAnsiTheme="minorHAnsi" w:cstheme="minorHAnsi"/>
          <w:b/>
          <w:sz w:val="20"/>
        </w:rPr>
        <w:t xml:space="preserve">Załącznik nr 3.1 do SWZ </w:t>
      </w:r>
      <w:r w:rsidR="00A25A4E" w:rsidRPr="00A25A4E">
        <w:rPr>
          <w:rFonts w:asciiTheme="minorHAnsi" w:hAnsiTheme="minorHAnsi" w:cstheme="minorHAnsi"/>
          <w:sz w:val="20"/>
        </w:rPr>
        <w:t xml:space="preserve">(Formularz cenowy), opatrzony kwalifikowanym podpisem elektronicznym lub innym niż kwalifikowany rodzajem podpisu cyfrowego opatrzonego stosownym certyfikatem umożliwiającym identyfikację osoby go składającej. Dopuszcza się również skan podpisanego własnoręcznie dokumentu Formularza Oferty stanowiącego </w:t>
      </w:r>
      <w:r w:rsidR="00A25A4E" w:rsidRPr="00A25A4E">
        <w:rPr>
          <w:rFonts w:asciiTheme="minorHAnsi" w:hAnsiTheme="minorHAnsi" w:cstheme="minorHAnsi"/>
          <w:b/>
          <w:sz w:val="20"/>
        </w:rPr>
        <w:t>Załącznik nr 3 do SWZ</w:t>
      </w:r>
      <w:r w:rsidR="00A25A4E" w:rsidRPr="00A25A4E">
        <w:rPr>
          <w:rFonts w:asciiTheme="minorHAnsi" w:hAnsiTheme="minorHAnsi" w:cstheme="minorHAnsi"/>
          <w:sz w:val="20"/>
        </w:rPr>
        <w:t xml:space="preserve"> wraz z Formularzem cenowym stanowiącym </w:t>
      </w:r>
      <w:r w:rsidR="00A25A4E" w:rsidRPr="00A25A4E">
        <w:rPr>
          <w:rFonts w:asciiTheme="minorHAnsi" w:hAnsiTheme="minorHAnsi" w:cstheme="minorHAnsi"/>
          <w:b/>
          <w:sz w:val="20"/>
        </w:rPr>
        <w:t>Załącznik nr 3.1 do SWZ l</w:t>
      </w:r>
      <w:r w:rsidR="00A25A4E" w:rsidRPr="00A25A4E">
        <w:rPr>
          <w:rFonts w:asciiTheme="minorHAnsi" w:hAnsiTheme="minorHAnsi" w:cstheme="minorHAnsi"/>
          <w:sz w:val="20"/>
        </w:rPr>
        <w:t>ub inne jego odwzorowanie</w:t>
      </w:r>
      <w:r w:rsidRPr="0052002C">
        <w:rPr>
          <w:rFonts w:asciiTheme="minorHAnsi" w:hAnsiTheme="minorHAnsi" w:cstheme="minorHAnsi"/>
          <w:sz w:val="20"/>
        </w:rPr>
        <w:t>.</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7777777"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Składając ofertę za pośrednictwem Systemu Zakupowego Wykonawca zobowiązany jest wypełnić 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i brutto).</w:t>
      </w:r>
    </w:p>
    <w:p w14:paraId="3D288633" w14:textId="58EAA15A" w:rsidR="0068060C" w:rsidRPr="004C116E" w:rsidRDefault="0027034A" w:rsidP="004C116E">
      <w:pPr>
        <w:pStyle w:val="Tekstpodstawowy"/>
        <w:spacing w:line="24" w:lineRule="atLeast"/>
        <w:ind w:left="567"/>
        <w:outlineLvl w:val="0"/>
        <w:rPr>
          <w:rFonts w:asciiTheme="minorHAnsi" w:hAnsiTheme="minorHAnsi" w:cstheme="minorHAnsi"/>
          <w:sz w:val="20"/>
        </w:rPr>
      </w:pPr>
      <w:r w:rsidRPr="00A25A4E">
        <w:rPr>
          <w:rFonts w:asciiTheme="minorHAnsi" w:hAnsiTheme="minorHAnsi" w:cstheme="minorHAnsi"/>
          <w:b/>
          <w:sz w:val="20"/>
          <w:u w:val="single"/>
        </w:rPr>
        <w:t>UWAGA:</w:t>
      </w:r>
      <w:r w:rsidRPr="004B4556">
        <w:rPr>
          <w:rFonts w:asciiTheme="minorHAnsi" w:hAnsiTheme="minorHAnsi" w:cstheme="minorHAnsi"/>
          <w:sz w:val="20"/>
        </w:rPr>
        <w:t xml:space="preserve"> </w:t>
      </w:r>
      <w:r w:rsidR="00A25A4E" w:rsidRPr="004B4556">
        <w:rPr>
          <w:rFonts w:asciiTheme="minorHAnsi" w:hAnsiTheme="minorHAnsi" w:cstheme="minorHAnsi"/>
          <w:sz w:val="20"/>
        </w:rPr>
        <w:t xml:space="preserve">wypełniony formularz systemowy w Systemie Zakupowym stanowi jedynie techniczne potwierdzenie Oferty złożonej na Formularzu Oferty </w:t>
      </w:r>
      <w:r w:rsidR="00A25A4E" w:rsidRPr="004B4556">
        <w:rPr>
          <w:rFonts w:asciiTheme="minorHAnsi" w:hAnsiTheme="minorHAnsi" w:cstheme="minorHAnsi"/>
          <w:iCs/>
          <w:sz w:val="20"/>
        </w:rPr>
        <w:t xml:space="preserve">wg </w:t>
      </w:r>
      <w:r w:rsidR="00A25A4E" w:rsidRPr="004B4556">
        <w:rPr>
          <w:rFonts w:asciiTheme="minorHAnsi" w:hAnsiTheme="minorHAnsi" w:cstheme="minorHAnsi"/>
          <w:b/>
          <w:iCs/>
          <w:sz w:val="20"/>
        </w:rPr>
        <w:t xml:space="preserve">Załącznika nr </w:t>
      </w:r>
      <w:r w:rsidR="00A25A4E">
        <w:rPr>
          <w:rFonts w:asciiTheme="minorHAnsi" w:hAnsiTheme="minorHAnsi" w:cstheme="minorHAnsi"/>
          <w:b/>
          <w:iCs/>
          <w:sz w:val="20"/>
        </w:rPr>
        <w:t>3</w:t>
      </w:r>
      <w:r w:rsidR="00A25A4E" w:rsidRPr="004B4556">
        <w:rPr>
          <w:rFonts w:asciiTheme="minorHAnsi" w:hAnsiTheme="minorHAnsi" w:cstheme="minorHAnsi"/>
          <w:b/>
          <w:iCs/>
          <w:sz w:val="20"/>
        </w:rPr>
        <w:t xml:space="preserve"> do SWZ </w:t>
      </w:r>
      <w:r w:rsidR="00A25A4E">
        <w:rPr>
          <w:rFonts w:asciiTheme="minorHAnsi" w:hAnsiTheme="minorHAnsi" w:cstheme="minorHAnsi"/>
          <w:b/>
          <w:iCs/>
          <w:sz w:val="20"/>
        </w:rPr>
        <w:t xml:space="preserve">oraz </w:t>
      </w:r>
      <w:r w:rsidR="00A25A4E" w:rsidRPr="00CD1202">
        <w:rPr>
          <w:rFonts w:asciiTheme="minorHAnsi" w:hAnsiTheme="minorHAnsi" w:cstheme="minorHAnsi"/>
          <w:b/>
          <w:sz w:val="20"/>
        </w:rPr>
        <w:t>Załącznik</w:t>
      </w:r>
      <w:r w:rsidR="00A25A4E">
        <w:rPr>
          <w:rFonts w:asciiTheme="minorHAnsi" w:hAnsiTheme="minorHAnsi" w:cstheme="minorHAnsi"/>
          <w:b/>
          <w:sz w:val="20"/>
        </w:rPr>
        <w:t>a</w:t>
      </w:r>
      <w:r w:rsidR="00A25A4E" w:rsidRPr="00CD1202">
        <w:rPr>
          <w:rFonts w:asciiTheme="minorHAnsi" w:hAnsiTheme="minorHAnsi" w:cstheme="minorHAnsi"/>
          <w:b/>
          <w:sz w:val="20"/>
        </w:rPr>
        <w:t xml:space="preserve"> nr 3.1 do SWZ</w:t>
      </w:r>
      <w:r w:rsidR="00A25A4E" w:rsidRPr="004B4556">
        <w:rPr>
          <w:rFonts w:asciiTheme="minorHAnsi" w:hAnsiTheme="minorHAnsi" w:cstheme="minorHAnsi"/>
          <w:sz w:val="20"/>
        </w:rPr>
        <w:t xml:space="preserve"> – w przypadku rozbieżności wartości Zakupu pomiędzy Ofertą złożoną na Formularzu Oferty </w:t>
      </w:r>
      <w:r w:rsidR="00A25A4E" w:rsidRPr="004B4556">
        <w:rPr>
          <w:rFonts w:asciiTheme="minorHAnsi" w:hAnsiTheme="minorHAnsi" w:cstheme="minorHAnsi"/>
          <w:iCs/>
          <w:sz w:val="20"/>
        </w:rPr>
        <w:t xml:space="preserve">wg </w:t>
      </w:r>
      <w:r w:rsidR="00A25A4E" w:rsidRPr="004B4556">
        <w:rPr>
          <w:rFonts w:asciiTheme="minorHAnsi" w:hAnsiTheme="minorHAnsi" w:cstheme="minorHAnsi"/>
          <w:b/>
          <w:iCs/>
          <w:sz w:val="20"/>
        </w:rPr>
        <w:t xml:space="preserve">Załącznika nr </w:t>
      </w:r>
      <w:r w:rsidR="00A25A4E">
        <w:rPr>
          <w:rFonts w:asciiTheme="minorHAnsi" w:hAnsiTheme="minorHAnsi" w:cstheme="minorHAnsi"/>
          <w:b/>
          <w:iCs/>
          <w:sz w:val="20"/>
        </w:rPr>
        <w:t>3 i 3.1</w:t>
      </w:r>
      <w:r w:rsidR="00A25A4E" w:rsidRPr="004B4556">
        <w:rPr>
          <w:rFonts w:asciiTheme="minorHAnsi" w:hAnsiTheme="minorHAnsi" w:cstheme="minorHAnsi"/>
          <w:b/>
          <w:iCs/>
          <w:sz w:val="20"/>
        </w:rPr>
        <w:t xml:space="preserve"> do SWZ </w:t>
      </w:r>
      <w:r w:rsidR="00A25A4E" w:rsidRPr="004B4556">
        <w:rPr>
          <w:rFonts w:asciiTheme="minorHAnsi" w:hAnsiTheme="minorHAnsi" w:cstheme="minorHAnsi"/>
          <w:sz w:val="20"/>
        </w:rPr>
        <w:t>a formularzem systemowym Systemu Zakupowego wiążącą i podlegającą ocenie jest Oferta złożona na Formularzu Oferty</w:t>
      </w:r>
      <w:r w:rsidR="00A25A4E" w:rsidRPr="004B4556">
        <w:rPr>
          <w:rFonts w:asciiTheme="minorHAnsi" w:hAnsiTheme="minorHAnsi" w:cstheme="minorHAnsi"/>
          <w:iCs/>
          <w:sz w:val="20"/>
        </w:rPr>
        <w:t xml:space="preserve"> wg </w:t>
      </w:r>
      <w:r w:rsidR="00A25A4E" w:rsidRPr="004B4556">
        <w:rPr>
          <w:rFonts w:asciiTheme="minorHAnsi" w:hAnsiTheme="minorHAnsi" w:cstheme="minorHAnsi"/>
          <w:b/>
          <w:iCs/>
          <w:sz w:val="20"/>
        </w:rPr>
        <w:t xml:space="preserve">Załącznika nr </w:t>
      </w:r>
      <w:r w:rsidR="00A25A4E">
        <w:rPr>
          <w:rFonts w:asciiTheme="minorHAnsi" w:hAnsiTheme="minorHAnsi" w:cstheme="minorHAnsi"/>
          <w:b/>
          <w:iCs/>
          <w:sz w:val="20"/>
        </w:rPr>
        <w:t>3</w:t>
      </w:r>
      <w:r w:rsidR="00A25A4E" w:rsidRPr="004B4556">
        <w:rPr>
          <w:rFonts w:asciiTheme="minorHAnsi" w:hAnsiTheme="minorHAnsi" w:cstheme="minorHAnsi"/>
          <w:b/>
          <w:iCs/>
          <w:sz w:val="20"/>
        </w:rPr>
        <w:t xml:space="preserve"> do SWZ</w:t>
      </w:r>
      <w:r w:rsidR="00A25A4E">
        <w:rPr>
          <w:rFonts w:asciiTheme="minorHAnsi" w:hAnsiTheme="minorHAnsi" w:cstheme="minorHAnsi"/>
          <w:b/>
          <w:iCs/>
          <w:sz w:val="20"/>
        </w:rPr>
        <w:t xml:space="preserve"> wraz z </w:t>
      </w:r>
      <w:r w:rsidR="00A25A4E" w:rsidRPr="00CD1202">
        <w:rPr>
          <w:rFonts w:asciiTheme="minorHAnsi" w:hAnsiTheme="minorHAnsi" w:cstheme="minorHAnsi"/>
          <w:b/>
          <w:iCs/>
          <w:sz w:val="20"/>
        </w:rPr>
        <w:t>Formularzem cenowym stanowiącym Załącznik nr 3.1 do SWZ</w:t>
      </w:r>
      <w:r w:rsidR="00A25A4E" w:rsidRPr="004B4556">
        <w:rPr>
          <w:rFonts w:asciiTheme="minorHAnsi" w:hAnsiTheme="minorHAnsi" w:cstheme="minorHAnsi"/>
          <w:iCs/>
          <w:sz w:val="20"/>
        </w:rPr>
        <w:t>.</w:t>
      </w:r>
      <w:r w:rsidR="00A25A4E">
        <w:rPr>
          <w:rFonts w:asciiTheme="minorHAnsi" w:hAnsiTheme="minorHAnsi" w:cstheme="minorHAnsi"/>
          <w:iCs/>
          <w:sz w:val="20"/>
        </w:rPr>
        <w:t xml:space="preserve"> </w:t>
      </w:r>
      <w:r w:rsidR="00A25A4E"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r w:rsidR="00657DD6" w:rsidRPr="00657DD6">
        <w:rPr>
          <w:rFonts w:asciiTheme="minorHAnsi" w:hAnsiTheme="minorHAnsi" w:cstheme="minorHAnsi"/>
          <w:iCs/>
          <w:sz w:val="20"/>
        </w:rPr>
        <w:t>.</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5" w:name="_Toc8212164"/>
      <w:bookmarkEnd w:id="104"/>
      <w:bookmarkEnd w:id="105"/>
      <w:bookmarkEnd w:id="106"/>
      <w:bookmarkEnd w:id="107"/>
      <w:bookmarkEnd w:id="108"/>
    </w:p>
    <w:p w14:paraId="3A774F82" w14:textId="38831B1C"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6" w:name="_Toc8212165"/>
      <w:bookmarkEnd w:id="115"/>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 osobnym pliku, w Sekcji Systemu Zakupowego „Dokumenty” w katalogu „Dokument niejawny (tajemnica 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7" w:name="_Toc8212166"/>
      <w:bookmarkEnd w:id="116"/>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314EA8E1"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17"/>
    </w:p>
    <w:p w14:paraId="305225AE" w14:textId="2FCC652F" w:rsidR="005E71EB" w:rsidRPr="004B4556" w:rsidRDefault="005E71EB" w:rsidP="002907F0">
      <w:pPr>
        <w:pStyle w:val="Nagwek1"/>
        <w:numPr>
          <w:ilvl w:val="0"/>
          <w:numId w:val="6"/>
        </w:numPr>
        <w:rPr>
          <w:rFonts w:cstheme="minorHAnsi"/>
          <w:sz w:val="20"/>
          <w:szCs w:val="20"/>
        </w:rPr>
      </w:pPr>
      <w:bookmarkStart w:id="118" w:name="_Toc354752429"/>
      <w:bookmarkStart w:id="119" w:name="_Toc516738853"/>
      <w:bookmarkStart w:id="120" w:name="_Toc69029869"/>
      <w:bookmarkEnd w:id="109"/>
      <w:bookmarkEnd w:id="110"/>
      <w:bookmarkEnd w:id="111"/>
      <w:bookmarkEnd w:id="112"/>
      <w:bookmarkEnd w:id="113"/>
      <w:bookmarkEnd w:id="114"/>
      <w:r w:rsidRPr="004B4556">
        <w:rPr>
          <w:rFonts w:cstheme="minorHAnsi"/>
          <w:sz w:val="20"/>
          <w:szCs w:val="20"/>
        </w:rPr>
        <w:t xml:space="preserve">WYJAŚNIENIA I MODYFIKACJA </w:t>
      </w:r>
      <w:bookmarkEnd w:id="118"/>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9"/>
      <w:bookmarkEnd w:id="120"/>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21" w:name="_Toc354752430"/>
      <w:bookmarkStart w:id="122" w:name="_Toc516566369"/>
      <w:bookmarkStart w:id="123" w:name="_Toc516581639"/>
      <w:bookmarkStart w:id="124" w:name="_Toc516734824"/>
      <w:bookmarkStart w:id="125"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21"/>
      <w:bookmarkEnd w:id="122"/>
      <w:bookmarkEnd w:id="123"/>
      <w:bookmarkEnd w:id="124"/>
      <w:bookmarkEnd w:id="125"/>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6" w:name="_Toc516581640"/>
      <w:bookmarkStart w:id="127" w:name="_Toc516734825"/>
      <w:bookmarkStart w:id="128"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6"/>
      <w:bookmarkEnd w:id="127"/>
      <w:bookmarkEnd w:id="128"/>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9" w:name="_Toc354752432"/>
      <w:bookmarkStart w:id="130" w:name="_Toc516566371"/>
      <w:bookmarkStart w:id="131" w:name="_Toc516581641"/>
      <w:bookmarkStart w:id="132" w:name="_Toc516734826"/>
      <w:bookmarkStart w:id="133"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9"/>
      <w:bookmarkEnd w:id="130"/>
      <w:bookmarkEnd w:id="131"/>
      <w:bookmarkEnd w:id="132"/>
      <w:bookmarkEnd w:id="133"/>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4" w:name="_Toc354752433"/>
      <w:bookmarkStart w:id="135" w:name="_Toc516566372"/>
      <w:bookmarkStart w:id="136" w:name="_Toc516581642"/>
      <w:bookmarkStart w:id="137" w:name="_Toc516734827"/>
      <w:bookmarkStart w:id="138"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4"/>
      <w:bookmarkEnd w:id="135"/>
      <w:bookmarkEnd w:id="136"/>
      <w:bookmarkEnd w:id="137"/>
      <w:bookmarkEnd w:id="138"/>
    </w:p>
    <w:p w14:paraId="305225B3" w14:textId="77777777" w:rsidR="000B3117" w:rsidRPr="004B4556" w:rsidRDefault="000B3117" w:rsidP="002907F0">
      <w:pPr>
        <w:pStyle w:val="Nagwek1"/>
        <w:numPr>
          <w:ilvl w:val="0"/>
          <w:numId w:val="7"/>
        </w:numPr>
        <w:rPr>
          <w:rFonts w:cstheme="minorHAnsi"/>
          <w:sz w:val="20"/>
          <w:szCs w:val="20"/>
        </w:rPr>
      </w:pPr>
      <w:bookmarkStart w:id="139" w:name="_Toc354752434"/>
      <w:bookmarkStart w:id="140" w:name="_Toc516738858"/>
      <w:bookmarkStart w:id="141" w:name="_Toc69029870"/>
      <w:r w:rsidRPr="004B4556">
        <w:rPr>
          <w:rFonts w:cstheme="minorHAnsi"/>
          <w:sz w:val="20"/>
          <w:szCs w:val="20"/>
        </w:rPr>
        <w:t>OPIS SPOSOBU OBLICZANIA CENY</w:t>
      </w:r>
      <w:bookmarkEnd w:id="139"/>
      <w:bookmarkEnd w:id="140"/>
      <w:bookmarkEnd w:id="141"/>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42"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D0EEC48"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i </w:t>
      </w:r>
      <w:r w:rsidR="00B43F40" w:rsidRPr="004B4556">
        <w:rPr>
          <w:rFonts w:asciiTheme="minorHAnsi" w:hAnsiTheme="minorHAnsi" w:cstheme="minorHAnsi"/>
          <w:sz w:val="20"/>
        </w:rPr>
        <w:t>świadczenia Wykonawcy konieczne do prawidłowego, pełnego, funkcjonalnego, terminowego wykonania przedmiotu Zakupu nawet, gdy obowiązek wykonania świadczenia nie wynika wprost 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1AE86647"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57ED6">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2B3E6ABA"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Pr="004141C8">
        <w:rPr>
          <w:rFonts w:asciiTheme="minorHAnsi" w:hAnsiTheme="minorHAnsi" w:cstheme="minorHAnsi"/>
          <w:sz w:val="20"/>
        </w:rPr>
        <w:t>późn</w:t>
      </w:r>
      <w:proofErr w:type="spellEnd"/>
      <w:r w:rsidRPr="004141C8">
        <w:rPr>
          <w:rFonts w:asciiTheme="minorHAnsi" w:hAnsiTheme="minorHAnsi" w:cstheme="minorHAnsi"/>
          <w:sz w:val="20"/>
        </w:rPr>
        <w:t>.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3" w:name="_Toc354752445"/>
      <w:bookmarkStart w:id="144" w:name="_Toc516738859"/>
      <w:bookmarkStart w:id="145" w:name="_Toc69029871"/>
      <w:bookmarkEnd w:id="142"/>
      <w:r w:rsidRPr="004B4556">
        <w:rPr>
          <w:rFonts w:cstheme="minorHAnsi"/>
          <w:sz w:val="20"/>
          <w:szCs w:val="20"/>
        </w:rPr>
        <w:t>SPOSÓB POROZUMIEWANIA SIĘ Z WYKONAWCAMI</w:t>
      </w:r>
      <w:bookmarkEnd w:id="143"/>
      <w:bookmarkEnd w:id="144"/>
      <w:bookmarkEnd w:id="145"/>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6" w:name="_Toc354752446"/>
      <w:bookmarkStart w:id="147" w:name="_Toc516566375"/>
      <w:bookmarkStart w:id="148" w:name="_Toc516581645"/>
      <w:bookmarkStart w:id="149" w:name="_Toc516734830"/>
      <w:bookmarkStart w:id="150" w:name="_Toc516738860"/>
      <w:r w:rsidRPr="00BA3B10">
        <w:rPr>
          <w:rFonts w:asciiTheme="minorHAnsi" w:hAnsiTheme="minorHAnsi" w:cstheme="minorHAnsi"/>
          <w:sz w:val="20"/>
        </w:rPr>
        <w:t>W niniejszym postępowaniu korespondencja przekazywana będzie:</w:t>
      </w:r>
      <w:bookmarkEnd w:id="146"/>
      <w:bookmarkEnd w:id="147"/>
      <w:bookmarkEnd w:id="148"/>
      <w:bookmarkEnd w:id="149"/>
      <w:bookmarkEnd w:id="150"/>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1" w:name="_Toc354752447"/>
      <w:bookmarkStart w:id="152" w:name="_Toc516566376"/>
      <w:bookmarkStart w:id="153" w:name="_Toc516581646"/>
      <w:bookmarkStart w:id="154" w:name="_Toc516734831"/>
      <w:bookmarkStart w:id="155"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6" w:name="_Toc354752448"/>
      <w:bookmarkEnd w:id="151"/>
      <w:bookmarkEnd w:id="152"/>
      <w:bookmarkEnd w:id="153"/>
      <w:bookmarkEnd w:id="154"/>
      <w:bookmarkEnd w:id="155"/>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7" w:name="_Toc516566377"/>
      <w:bookmarkStart w:id="158" w:name="_Toc516581647"/>
      <w:bookmarkStart w:id="159" w:name="_Toc516734832"/>
      <w:bookmarkStart w:id="160"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6"/>
      <w:bookmarkEnd w:id="157"/>
      <w:bookmarkEnd w:id="158"/>
      <w:bookmarkEnd w:id="159"/>
      <w:bookmarkEnd w:id="160"/>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61" w:name="_Toc354752462"/>
      <w:bookmarkStart w:id="162" w:name="_Toc516566388"/>
      <w:bookmarkStart w:id="163" w:name="_Toc516581658"/>
      <w:bookmarkStart w:id="164" w:name="_Toc516734843"/>
      <w:bookmarkStart w:id="165" w:name="_Toc516738873"/>
      <w:bookmarkStart w:id="166" w:name="_Toc516566391"/>
      <w:bookmarkStart w:id="167" w:name="_Toc516581661"/>
      <w:bookmarkStart w:id="168" w:name="_Toc516734846"/>
      <w:bookmarkStart w:id="169" w:name="_Toc516738876"/>
      <w:r w:rsidRPr="00BA3B10">
        <w:rPr>
          <w:rFonts w:asciiTheme="minorHAnsi" w:hAnsiTheme="minorHAnsi" w:cstheme="minorHAnsi"/>
          <w:sz w:val="20"/>
        </w:rPr>
        <w:t>Osobą uprawnioną do porozumiewania się z Wykonawcami jest:</w:t>
      </w:r>
      <w:bookmarkEnd w:id="161"/>
      <w:bookmarkEnd w:id="162"/>
      <w:bookmarkEnd w:id="163"/>
      <w:bookmarkEnd w:id="164"/>
      <w:bookmarkEnd w:id="165"/>
    </w:p>
    <w:p w14:paraId="16059B74" w14:textId="77777777" w:rsidR="005E3E2A" w:rsidRPr="005E3E2A" w:rsidRDefault="00096BF3" w:rsidP="005712F0">
      <w:pPr>
        <w:pStyle w:val="Akapitzlist"/>
        <w:numPr>
          <w:ilvl w:val="2"/>
          <w:numId w:val="8"/>
        </w:numPr>
        <w:spacing w:before="120" w:line="24" w:lineRule="atLeast"/>
        <w:ind w:left="1134" w:hanging="567"/>
        <w:outlineLvl w:val="0"/>
        <w:rPr>
          <w:rFonts w:asciiTheme="minorHAnsi" w:hAnsiTheme="minorHAnsi" w:cstheme="minorHAnsi"/>
          <w:sz w:val="20"/>
        </w:rPr>
      </w:pPr>
      <w:bookmarkStart w:id="170" w:name="_Toc516566390"/>
      <w:bookmarkStart w:id="171" w:name="_Toc516581660"/>
      <w:bookmarkStart w:id="172" w:name="_Toc516734845"/>
      <w:bookmarkStart w:id="173" w:name="_Toc516738875"/>
      <w:r w:rsidRPr="00A21585">
        <w:rPr>
          <w:rFonts w:asciiTheme="minorHAnsi" w:hAnsiTheme="minorHAnsi" w:cstheme="minorHAnsi"/>
          <w:b/>
          <w:sz w:val="20"/>
        </w:rPr>
        <w:t xml:space="preserve">Katarzyna Kowalska, Wydział Zamówień Oddziału Łódź PGE Dystrybucja S.A., tel. 042 675 22 67 (w godz. 8:00-14:00), e-mail: </w:t>
      </w:r>
      <w:hyperlink r:id="rId20" w:history="1">
        <w:r w:rsidRPr="00A21585">
          <w:rPr>
            <w:rStyle w:val="Hipercze"/>
            <w:rFonts w:asciiTheme="minorHAnsi" w:hAnsiTheme="minorHAnsi" w:cstheme="minorHAnsi"/>
            <w:b/>
            <w:sz w:val="20"/>
          </w:rPr>
          <w:t>Katarzyna.Kowalska@pgedystrybucja.pl</w:t>
        </w:r>
      </w:hyperlink>
      <w:r w:rsidRPr="00A21585">
        <w:rPr>
          <w:rFonts w:asciiTheme="minorHAnsi" w:hAnsiTheme="minorHAnsi" w:cstheme="minorHAnsi"/>
          <w:b/>
          <w:sz w:val="20"/>
        </w:rPr>
        <w:t xml:space="preserve"> </w:t>
      </w:r>
    </w:p>
    <w:p w14:paraId="277ADEE0" w14:textId="4F088C92" w:rsidR="005712F0" w:rsidRPr="00BA3B10" w:rsidRDefault="005E3E2A" w:rsidP="005E3E2A">
      <w:pPr>
        <w:pStyle w:val="Akapitzlist"/>
        <w:spacing w:before="120" w:line="24" w:lineRule="atLeast"/>
        <w:ind w:left="1134"/>
        <w:outlineLvl w:val="0"/>
        <w:rPr>
          <w:rFonts w:asciiTheme="minorHAnsi" w:hAnsiTheme="minorHAnsi" w:cstheme="minorHAnsi"/>
          <w:sz w:val="20"/>
        </w:rPr>
      </w:pPr>
      <w:bookmarkStart w:id="174" w:name="_GoBack"/>
      <w:bookmarkEnd w:id="174"/>
      <w:r w:rsidRPr="00A21585">
        <w:rPr>
          <w:rFonts w:asciiTheme="minorHAnsi" w:hAnsiTheme="minorHAnsi" w:cstheme="minorHAnsi"/>
          <w:b/>
          <w:sz w:val="20"/>
        </w:rPr>
        <w:t xml:space="preserve">dodatkowo: </w:t>
      </w:r>
      <w:r w:rsidRPr="003176D6">
        <w:rPr>
          <w:rFonts w:asciiTheme="minorHAnsi" w:hAnsiTheme="minorHAnsi" w:cstheme="minorHAnsi"/>
          <w:b/>
          <w:sz w:val="20"/>
        </w:rPr>
        <w:t xml:space="preserve">tel. 042 675 </w:t>
      </w:r>
      <w:r>
        <w:rPr>
          <w:rFonts w:asciiTheme="minorHAnsi" w:hAnsiTheme="minorHAnsi" w:cstheme="minorHAnsi"/>
          <w:b/>
          <w:sz w:val="20"/>
        </w:rPr>
        <w:t>15</w:t>
      </w:r>
      <w:r w:rsidRPr="003176D6">
        <w:rPr>
          <w:rFonts w:asciiTheme="minorHAnsi" w:hAnsiTheme="minorHAnsi" w:cstheme="minorHAnsi"/>
          <w:b/>
          <w:sz w:val="20"/>
        </w:rPr>
        <w:t xml:space="preserve"> 63 (w godz. 8:00-14:00) </w:t>
      </w:r>
      <w:hyperlink r:id="rId21" w:history="1">
        <w:r w:rsidRPr="003176D6">
          <w:rPr>
            <w:rStyle w:val="Hipercze"/>
            <w:rFonts w:asciiTheme="minorHAnsi" w:hAnsiTheme="minorHAnsi" w:cstheme="minorHAnsi"/>
            <w:b/>
            <w:sz w:val="20"/>
          </w:rPr>
          <w:t>Karolina.Kostrzewa@pgedystrybucja.pl</w:t>
        </w:r>
      </w:hyperlink>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0"/>
      <w:bookmarkEnd w:id="171"/>
      <w:bookmarkEnd w:id="172"/>
      <w:bookmarkEnd w:id="173"/>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6"/>
      <w:bookmarkEnd w:id="167"/>
      <w:bookmarkEnd w:id="168"/>
      <w:bookmarkEnd w:id="169"/>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5" w:name="_Toc354752465"/>
      <w:bookmarkStart w:id="176" w:name="_Toc516738877"/>
      <w:bookmarkStart w:id="177"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5"/>
      <w:bookmarkEnd w:id="176"/>
      <w:bookmarkEnd w:id="177"/>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78" w:name="_Toc354752466"/>
      <w:bookmarkStart w:id="179" w:name="_Toc516566393"/>
      <w:bookmarkStart w:id="180" w:name="_Toc516581663"/>
      <w:bookmarkStart w:id="181" w:name="_Toc516734848"/>
      <w:bookmarkStart w:id="182"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2"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3F88DD0F"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do dnia </w:t>
      </w:r>
      <w:r w:rsidR="00A25A4E">
        <w:rPr>
          <w:rFonts w:asciiTheme="minorHAnsi" w:hAnsiTheme="minorHAnsi" w:cstheme="minorHAnsi"/>
          <w:b/>
          <w:sz w:val="20"/>
        </w:rPr>
        <w:t>08</w:t>
      </w:r>
      <w:r w:rsidR="00705C17">
        <w:rPr>
          <w:rFonts w:asciiTheme="minorHAnsi" w:hAnsiTheme="minorHAnsi" w:cstheme="minorHAnsi"/>
          <w:b/>
          <w:sz w:val="20"/>
        </w:rPr>
        <w:t>.10</w:t>
      </w:r>
      <w:r w:rsidR="00E66FC6">
        <w:rPr>
          <w:rFonts w:asciiTheme="minorHAnsi" w:hAnsiTheme="minorHAnsi" w:cstheme="minorHAnsi"/>
          <w:b/>
          <w:sz w:val="20"/>
        </w:rPr>
        <w:t>.202</w:t>
      </w:r>
      <w:r w:rsidR="00A25A4E">
        <w:rPr>
          <w:rFonts w:asciiTheme="minorHAnsi" w:hAnsiTheme="minorHAnsi" w:cstheme="minorHAnsi"/>
          <w:b/>
          <w:sz w:val="20"/>
        </w:rPr>
        <w:t>4</w:t>
      </w:r>
      <w:r w:rsidR="00096BF3" w:rsidRPr="00096BF3">
        <w:rPr>
          <w:rFonts w:asciiTheme="minorHAnsi" w:hAnsiTheme="minorHAnsi" w:cstheme="minorHAnsi"/>
          <w:b/>
          <w:sz w:val="20"/>
        </w:rPr>
        <w:t xml:space="preserve"> r. do godz. 09:00</w:t>
      </w:r>
      <w:r w:rsidRPr="004B4556">
        <w:rPr>
          <w:rFonts w:asciiTheme="minorHAnsi" w:hAnsiTheme="minorHAnsi" w:cstheme="minorHAnsi"/>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3" w:name="_Toc354752469"/>
      <w:bookmarkStart w:id="184" w:name="_Toc516738881"/>
      <w:bookmarkStart w:id="185" w:name="_Toc69029873"/>
      <w:bookmarkEnd w:id="178"/>
      <w:bookmarkEnd w:id="179"/>
      <w:bookmarkEnd w:id="180"/>
      <w:bookmarkEnd w:id="181"/>
      <w:bookmarkEnd w:id="182"/>
      <w:r w:rsidRPr="004B4556">
        <w:rPr>
          <w:rFonts w:cstheme="minorHAnsi"/>
          <w:sz w:val="20"/>
          <w:szCs w:val="20"/>
        </w:rPr>
        <w:t>TERMIN ZWIĄZANIA OFERTĄ</w:t>
      </w:r>
      <w:bookmarkEnd w:id="183"/>
      <w:bookmarkEnd w:id="184"/>
      <w:bookmarkEnd w:id="185"/>
    </w:p>
    <w:p w14:paraId="37A07957" w14:textId="7101C3B3"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6" w:name="_Toc354752470"/>
      <w:bookmarkStart w:id="187" w:name="_Toc516566397"/>
      <w:bookmarkStart w:id="188" w:name="_Toc516581667"/>
      <w:bookmarkStart w:id="189" w:name="_Toc516734852"/>
      <w:bookmarkStart w:id="190"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66FC6">
        <w:rPr>
          <w:rFonts w:asciiTheme="minorHAnsi" w:hAnsiTheme="minorHAnsi" w:cstheme="minorHAnsi"/>
          <w:b/>
          <w:sz w:val="20"/>
        </w:rPr>
        <w:t>45</w:t>
      </w:r>
      <w:r w:rsidR="004F35DA">
        <w:rPr>
          <w:rFonts w:asciiTheme="minorHAnsi" w:hAnsiTheme="minorHAnsi" w:cstheme="minorHAnsi"/>
          <w:sz w:val="20"/>
        </w:rPr>
        <w:t xml:space="preserve"> </w:t>
      </w:r>
      <w:r w:rsidR="004F35DA" w:rsidRPr="00E66FC6">
        <w:rPr>
          <w:rFonts w:asciiTheme="minorHAnsi" w:hAnsiTheme="minorHAnsi" w:cstheme="minorHAnsi"/>
          <w:b/>
          <w:sz w:val="20"/>
        </w:rPr>
        <w:t>dni</w:t>
      </w:r>
      <w:r w:rsidRPr="00E66FC6">
        <w:rPr>
          <w:rFonts w:asciiTheme="minorHAnsi" w:hAnsiTheme="minorHAnsi" w:cstheme="minorHAnsi"/>
          <w:b/>
          <w:sz w:val="20"/>
        </w:rPr>
        <w:t xml:space="preserve"> </w:t>
      </w:r>
      <w:r w:rsidRPr="004F35DA">
        <w:rPr>
          <w:rFonts w:asciiTheme="minorHAnsi" w:hAnsiTheme="minorHAnsi" w:cstheme="minorHAnsi"/>
          <w:sz w:val="20"/>
        </w:rPr>
        <w:t>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6"/>
      <w:bookmarkEnd w:id="187"/>
      <w:bookmarkEnd w:id="188"/>
      <w:bookmarkEnd w:id="189"/>
      <w:bookmarkEnd w:id="190"/>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1" w:name="_Toc354752471"/>
      <w:bookmarkStart w:id="192" w:name="_Toc516738883"/>
      <w:bookmarkStart w:id="193"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1"/>
      <w:bookmarkEnd w:id="192"/>
      <w:bookmarkEnd w:id="193"/>
      <w:r w:rsidR="008E1326" w:rsidRPr="004B4556">
        <w:rPr>
          <w:rFonts w:cstheme="minorHAnsi"/>
          <w:sz w:val="20"/>
          <w:szCs w:val="20"/>
        </w:rPr>
        <w:t xml:space="preserve"> </w:t>
      </w:r>
    </w:p>
    <w:p w14:paraId="63C30D17" w14:textId="77777777" w:rsidR="002E4385" w:rsidRPr="004B4556" w:rsidRDefault="002E4385" w:rsidP="002E4385">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94" w:name="_Toc516566400"/>
      <w:bookmarkStart w:id="195" w:name="_Toc516581670"/>
      <w:bookmarkStart w:id="196" w:name="_Toc516734855"/>
      <w:bookmarkStart w:id="197" w:name="_Toc516738885"/>
      <w:bookmarkStart w:id="198" w:name="_Toc354752474"/>
      <w:bookmarkStart w:id="199" w:name="_Toc516738889"/>
      <w:bookmarkStart w:id="200" w:name="_Toc69029875"/>
      <w:r>
        <w:rPr>
          <w:rFonts w:asciiTheme="minorHAnsi" w:hAnsiTheme="minorHAnsi" w:cstheme="minorHAnsi"/>
          <w:sz w:val="20"/>
        </w:rPr>
        <w:t xml:space="preserve">Z zastrzeżeniem postanowień pkt. 1.3.6. SWZ, </w:t>
      </w:r>
      <w:r w:rsidRPr="004B4556">
        <w:rPr>
          <w:rFonts w:asciiTheme="minorHAnsi" w:hAnsiTheme="minorHAnsi" w:cstheme="minorHAnsi"/>
          <w:sz w:val="20"/>
        </w:rPr>
        <w:t>Zamawiający uzna za najkorzystniejszą Ofertę</w:t>
      </w:r>
      <w:r>
        <w:rPr>
          <w:rFonts w:asciiTheme="minorHAnsi" w:hAnsiTheme="minorHAnsi" w:cstheme="minorHAnsi"/>
          <w:sz w:val="20"/>
        </w:rPr>
        <w:t>,</w:t>
      </w:r>
      <w:r w:rsidRPr="004B4556">
        <w:rPr>
          <w:rFonts w:asciiTheme="minorHAnsi" w:hAnsiTheme="minorHAnsi" w:cstheme="minorHAnsi"/>
          <w:sz w:val="20"/>
        </w:rPr>
        <w:t xml:space="preserve"> która nie podlega odrzuceniu i zawiera najniższą cenę</w:t>
      </w:r>
      <w:r>
        <w:rPr>
          <w:rFonts w:asciiTheme="minorHAnsi" w:hAnsiTheme="minorHAnsi" w:cstheme="minorHAnsi"/>
          <w:sz w:val="20"/>
        </w:rPr>
        <w:t xml:space="preserve"> - kryterium oceny ofert: cena </w:t>
      </w:r>
      <w:r w:rsidRPr="004B4556">
        <w:rPr>
          <w:rFonts w:asciiTheme="minorHAnsi" w:hAnsiTheme="minorHAnsi" w:cstheme="minorHAnsi"/>
          <w:sz w:val="20"/>
        </w:rPr>
        <w:t xml:space="preserve">netto </w:t>
      </w:r>
      <w:r>
        <w:rPr>
          <w:rFonts w:asciiTheme="minorHAnsi" w:hAnsiTheme="minorHAnsi" w:cstheme="minorHAnsi"/>
          <w:sz w:val="20"/>
        </w:rPr>
        <w:t xml:space="preserve">(waga </w:t>
      </w:r>
      <w:r w:rsidRPr="004B4556">
        <w:rPr>
          <w:rFonts w:asciiTheme="minorHAnsi" w:hAnsiTheme="minorHAnsi" w:cstheme="minorHAnsi"/>
          <w:sz w:val="20"/>
        </w:rPr>
        <w:t>100%</w:t>
      </w:r>
      <w:r>
        <w:rPr>
          <w:rFonts w:asciiTheme="minorHAnsi" w:hAnsiTheme="minorHAnsi" w:cstheme="minorHAnsi"/>
          <w:sz w:val="20"/>
        </w:rPr>
        <w:t>).</w:t>
      </w:r>
    </w:p>
    <w:bookmarkEnd w:id="194"/>
    <w:bookmarkEnd w:id="195"/>
    <w:bookmarkEnd w:id="196"/>
    <w:bookmarkEnd w:id="197"/>
    <w:p w14:paraId="4CDA16BA" w14:textId="77777777" w:rsidR="002E4385" w:rsidRPr="004B4556" w:rsidRDefault="002E4385" w:rsidP="002E4385">
      <w:pPr>
        <w:pStyle w:val="Akapitzlist"/>
        <w:numPr>
          <w:ilvl w:val="1"/>
          <w:numId w:val="10"/>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4B4556" w:rsidRDefault="00DC0FD4" w:rsidP="00691144">
      <w:pPr>
        <w:pStyle w:val="Nagwek1"/>
        <w:numPr>
          <w:ilvl w:val="0"/>
          <w:numId w:val="21"/>
        </w:numPr>
        <w:rPr>
          <w:rFonts w:cstheme="minorHAnsi"/>
          <w:sz w:val="20"/>
          <w:szCs w:val="20"/>
        </w:rPr>
      </w:pPr>
      <w:r w:rsidRPr="004B4556">
        <w:rPr>
          <w:rFonts w:cstheme="minorHAnsi"/>
          <w:sz w:val="20"/>
          <w:szCs w:val="20"/>
        </w:rPr>
        <w:t>ZABEZPIECZENIE NALEŻ</w:t>
      </w:r>
      <w:r w:rsidR="000B3117" w:rsidRPr="004B4556">
        <w:rPr>
          <w:rFonts w:cstheme="minorHAnsi"/>
          <w:sz w:val="20"/>
          <w:szCs w:val="20"/>
        </w:rPr>
        <w:t>YTEGO WYKONANIA UMOWY</w:t>
      </w:r>
      <w:bookmarkEnd w:id="198"/>
      <w:bookmarkEnd w:id="199"/>
      <w:bookmarkEnd w:id="200"/>
    </w:p>
    <w:p w14:paraId="305225E0" w14:textId="64A50914" w:rsidR="00DC0FD4" w:rsidRPr="00902640" w:rsidRDefault="00902640" w:rsidP="00691144">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01" w:name="_Toc516566402"/>
      <w:bookmarkStart w:id="202" w:name="_Toc516581674"/>
      <w:bookmarkStart w:id="203" w:name="_Toc516734860"/>
      <w:bookmarkStart w:id="204" w:name="_Toc516738890"/>
      <w:r w:rsidRPr="00902640">
        <w:rPr>
          <w:rFonts w:asciiTheme="minorHAnsi" w:hAnsiTheme="minorHAnsi" w:cstheme="minorHAnsi"/>
          <w:sz w:val="20"/>
        </w:rPr>
        <w:t xml:space="preserve">Zamawiający </w:t>
      </w:r>
      <w:r w:rsidRPr="00902640">
        <w:rPr>
          <w:rFonts w:asciiTheme="minorHAnsi" w:hAnsiTheme="minorHAnsi" w:cstheme="minorHAnsi"/>
          <w:b/>
          <w:sz w:val="20"/>
        </w:rPr>
        <w:t>nie wymaga</w:t>
      </w:r>
      <w:r w:rsidRPr="00902640">
        <w:rPr>
          <w:rFonts w:asciiTheme="minorHAnsi" w:hAnsiTheme="minorHAnsi" w:cstheme="minorHAnsi"/>
          <w:sz w:val="20"/>
        </w:rPr>
        <w:t xml:space="preserve"> wniesienia zabezpieczenia należytego wykonania zamówienia</w:t>
      </w:r>
      <w:r w:rsidR="005712F0" w:rsidRPr="00304A59">
        <w:rPr>
          <w:rFonts w:asciiTheme="minorHAnsi" w:hAnsiTheme="minorHAnsi" w:cstheme="minorHAnsi"/>
          <w:sz w:val="20"/>
        </w:rPr>
        <w:t>.</w:t>
      </w:r>
      <w:bookmarkEnd w:id="201"/>
      <w:r w:rsidR="005712F0" w:rsidRPr="00304A59">
        <w:rPr>
          <w:rFonts w:asciiTheme="minorHAnsi" w:hAnsiTheme="minorHAnsi" w:cstheme="minorHAnsi"/>
          <w:sz w:val="20"/>
        </w:rPr>
        <w:t xml:space="preserve"> </w:t>
      </w:r>
      <w:bookmarkEnd w:id="202"/>
      <w:bookmarkEnd w:id="203"/>
      <w:bookmarkEnd w:id="204"/>
    </w:p>
    <w:p w14:paraId="708D57F2" w14:textId="60510EC0" w:rsidR="00D03C01" w:rsidRPr="004B4556" w:rsidRDefault="0000626B" w:rsidP="00691144">
      <w:pPr>
        <w:pStyle w:val="Nagwek1"/>
        <w:numPr>
          <w:ilvl w:val="0"/>
          <w:numId w:val="15"/>
        </w:numPr>
        <w:rPr>
          <w:rFonts w:cstheme="minorHAnsi"/>
          <w:sz w:val="20"/>
          <w:szCs w:val="20"/>
        </w:rPr>
      </w:pPr>
      <w:bookmarkStart w:id="205" w:name="_Toc516738893"/>
      <w:bookmarkStart w:id="206" w:name="_Toc69029876"/>
      <w:r w:rsidRPr="004B4556">
        <w:rPr>
          <w:rFonts w:cstheme="minorHAnsi"/>
          <w:sz w:val="20"/>
          <w:szCs w:val="20"/>
        </w:rPr>
        <w:t>INFORMACJE DOTYCZĄCE ZAWARCIA UMOWY</w:t>
      </w:r>
      <w:bookmarkStart w:id="207" w:name="_Toc516581678"/>
      <w:bookmarkStart w:id="208" w:name="_Toc516734864"/>
      <w:bookmarkStart w:id="209" w:name="_Toc516738894"/>
      <w:bookmarkStart w:id="210" w:name="_Toc354752478"/>
      <w:bookmarkStart w:id="211" w:name="_Toc516566406"/>
      <w:bookmarkEnd w:id="205"/>
      <w:bookmarkEnd w:id="206"/>
    </w:p>
    <w:p w14:paraId="17B830C0" w14:textId="6845757A" w:rsidR="00A76C91" w:rsidRPr="004B4556" w:rsidRDefault="00383177" w:rsidP="00691144">
      <w:pPr>
        <w:pStyle w:val="Akapitzlist"/>
        <w:numPr>
          <w:ilvl w:val="1"/>
          <w:numId w:val="15"/>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304A59">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07"/>
      <w:bookmarkEnd w:id="208"/>
      <w:bookmarkEnd w:id="209"/>
    </w:p>
    <w:p w14:paraId="305225E5" w14:textId="1EFE92AF" w:rsidR="0000626B" w:rsidRPr="004B4556" w:rsidRDefault="00D03C01" w:rsidP="00691144">
      <w:pPr>
        <w:pStyle w:val="Akapitzlist"/>
        <w:numPr>
          <w:ilvl w:val="1"/>
          <w:numId w:val="15"/>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304A59">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1B1343AD" w:rsidR="001A78F7" w:rsidRPr="004B4556" w:rsidRDefault="00BB3EA1" w:rsidP="00691144">
      <w:pPr>
        <w:pStyle w:val="Akapitzlist"/>
        <w:numPr>
          <w:ilvl w:val="1"/>
          <w:numId w:val="15"/>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691144">
      <w:pPr>
        <w:pStyle w:val="Nagwek1"/>
        <w:numPr>
          <w:ilvl w:val="0"/>
          <w:numId w:val="15"/>
        </w:numPr>
        <w:rPr>
          <w:rFonts w:cstheme="minorHAnsi"/>
          <w:sz w:val="20"/>
          <w:szCs w:val="20"/>
        </w:rPr>
      </w:pPr>
      <w:bookmarkStart w:id="212" w:name="_Toc516738895"/>
      <w:bookmarkStart w:id="213" w:name="_Toc69029877"/>
      <w:r w:rsidRPr="004B4556">
        <w:rPr>
          <w:rFonts w:cstheme="minorHAnsi"/>
          <w:sz w:val="20"/>
          <w:szCs w:val="20"/>
        </w:rPr>
        <w:t>DODATKOWE INFORMACJE</w:t>
      </w:r>
      <w:bookmarkEnd w:id="212"/>
      <w:bookmarkEnd w:id="213"/>
    </w:p>
    <w:p w14:paraId="305225E7" w14:textId="33679EC8" w:rsidR="0000626B" w:rsidRPr="004B4556" w:rsidRDefault="004635A6" w:rsidP="00691144">
      <w:pPr>
        <w:pStyle w:val="Akapitzlist"/>
        <w:numPr>
          <w:ilvl w:val="1"/>
          <w:numId w:val="14"/>
        </w:numPr>
        <w:spacing w:before="120" w:after="120" w:line="24" w:lineRule="atLeast"/>
        <w:ind w:left="567" w:hanging="567"/>
        <w:outlineLvl w:val="0"/>
        <w:rPr>
          <w:rFonts w:asciiTheme="minorHAnsi" w:hAnsiTheme="minorHAnsi" w:cstheme="minorHAnsi"/>
          <w:sz w:val="20"/>
        </w:rPr>
      </w:pPr>
      <w:bookmarkStart w:id="214" w:name="_Toc516581680"/>
      <w:bookmarkStart w:id="215" w:name="_Toc516734866"/>
      <w:bookmarkStart w:id="216"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17" w:name="_Toc354752479"/>
      <w:bookmarkEnd w:id="210"/>
      <w:bookmarkEnd w:id="211"/>
      <w:bookmarkEnd w:id="214"/>
      <w:bookmarkEnd w:id="215"/>
      <w:bookmarkEnd w:id="216"/>
    </w:p>
    <w:p w14:paraId="305225E8" w14:textId="71E9E2A0" w:rsidR="0000626B" w:rsidRPr="004B4556" w:rsidRDefault="00A07503" w:rsidP="00691144">
      <w:pPr>
        <w:pStyle w:val="Akapitzlist"/>
        <w:numPr>
          <w:ilvl w:val="1"/>
          <w:numId w:val="14"/>
        </w:numPr>
        <w:spacing w:before="120" w:after="120" w:line="24" w:lineRule="atLeast"/>
        <w:ind w:left="567" w:hanging="567"/>
        <w:outlineLvl w:val="0"/>
        <w:rPr>
          <w:rFonts w:asciiTheme="minorHAnsi" w:hAnsiTheme="minorHAnsi" w:cstheme="minorHAnsi"/>
          <w:sz w:val="20"/>
        </w:rPr>
      </w:pPr>
      <w:bookmarkStart w:id="218" w:name="_Toc516581681"/>
      <w:bookmarkStart w:id="219" w:name="_Toc516734867"/>
      <w:bookmarkStart w:id="220"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18"/>
      <w:bookmarkEnd w:id="219"/>
      <w:bookmarkEnd w:id="220"/>
    </w:p>
    <w:p w14:paraId="1807924E" w14:textId="55CD320B" w:rsidR="00DB07BC" w:rsidRPr="004B4556" w:rsidRDefault="00B83212" w:rsidP="00691144">
      <w:pPr>
        <w:pStyle w:val="Akapitzlist"/>
        <w:numPr>
          <w:ilvl w:val="1"/>
          <w:numId w:val="14"/>
        </w:numPr>
        <w:spacing w:before="120" w:after="120" w:line="24" w:lineRule="atLeast"/>
        <w:ind w:left="567" w:hanging="567"/>
        <w:outlineLvl w:val="0"/>
        <w:rPr>
          <w:rFonts w:asciiTheme="minorHAnsi" w:hAnsiTheme="minorHAnsi" w:cstheme="minorHAnsi"/>
          <w:sz w:val="20"/>
        </w:rPr>
      </w:pPr>
      <w:bookmarkStart w:id="221" w:name="_Toc354752480"/>
      <w:bookmarkStart w:id="222" w:name="_Toc516566408"/>
      <w:bookmarkStart w:id="223" w:name="_Toc516581682"/>
      <w:bookmarkStart w:id="224" w:name="_Toc516734868"/>
      <w:bookmarkStart w:id="225"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6" w:name="_Toc516566409"/>
      <w:bookmarkStart w:id="227" w:name="_Toc516581683"/>
      <w:bookmarkStart w:id="228" w:name="_Toc516734869"/>
      <w:bookmarkStart w:id="229" w:name="_Toc516738899"/>
      <w:bookmarkEnd w:id="221"/>
      <w:bookmarkEnd w:id="222"/>
      <w:bookmarkEnd w:id="223"/>
      <w:bookmarkEnd w:id="224"/>
      <w:bookmarkEnd w:id="225"/>
    </w:p>
    <w:p w14:paraId="398FB1D8" w14:textId="0BBA4678" w:rsidR="00DB07BC" w:rsidRPr="004B4556" w:rsidRDefault="00264972" w:rsidP="00691144">
      <w:pPr>
        <w:pStyle w:val="Akapitzlist"/>
        <w:numPr>
          <w:ilvl w:val="1"/>
          <w:numId w:val="1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30" w:name="_Toc354752481"/>
      <w:bookmarkStart w:id="231" w:name="_Toc516566410"/>
      <w:bookmarkStart w:id="232" w:name="_Toc516581684"/>
      <w:bookmarkStart w:id="233" w:name="_Toc516734870"/>
      <w:bookmarkStart w:id="234" w:name="_Toc516738900"/>
      <w:bookmarkEnd w:id="217"/>
      <w:bookmarkEnd w:id="226"/>
      <w:bookmarkEnd w:id="227"/>
      <w:bookmarkEnd w:id="228"/>
      <w:bookmarkEnd w:id="229"/>
    </w:p>
    <w:bookmarkEnd w:id="230"/>
    <w:bookmarkEnd w:id="231"/>
    <w:bookmarkEnd w:id="232"/>
    <w:bookmarkEnd w:id="233"/>
    <w:bookmarkEnd w:id="234"/>
    <w:p w14:paraId="34ADB207" w14:textId="74B2607C" w:rsidR="00DB07BC" w:rsidRPr="004B4556" w:rsidRDefault="001B5C6C" w:rsidP="00691144">
      <w:pPr>
        <w:pStyle w:val="Akapitzlist"/>
        <w:numPr>
          <w:ilvl w:val="1"/>
          <w:numId w:val="1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7B4413D7" w:rsidR="00DB07BC" w:rsidRPr="004B4556" w:rsidRDefault="00E52E88" w:rsidP="00691144">
      <w:pPr>
        <w:pStyle w:val="Akapitzlist"/>
        <w:numPr>
          <w:ilvl w:val="1"/>
          <w:numId w:val="1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36BAE290" w14:textId="77777777" w:rsidR="00EA2336" w:rsidRDefault="005712F0" w:rsidP="00691144">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Wykonawca zobowiązuje się, że wypełni ustawowy obowiązek w zakresie wykazania w  deklaracji VAT podatku należnego z tytułu wystawionych faktur objętych przedmiotową umową. Ponadto zapewnia, że pochodzenie towaru, który jest przedmiotem umowy jest legalne i według jego wiedzy nie uczestniczy w łańcuchu transakcji mających na celu wyłudzenie z budżetu państwa podatku VAT – dotyczy  dostawy towarów i towarów z montażem</w:t>
      </w:r>
      <w:r w:rsidR="00B42E04">
        <w:rPr>
          <w:rFonts w:asciiTheme="minorHAnsi" w:hAnsiTheme="minorHAnsi" w:cstheme="minorHAnsi"/>
          <w:sz w:val="20"/>
        </w:rPr>
        <w:t>.</w:t>
      </w:r>
      <w:r w:rsidRPr="004B4556">
        <w:rPr>
          <w:rFonts w:asciiTheme="minorHAnsi" w:hAnsiTheme="minorHAnsi" w:cstheme="minorHAnsi"/>
          <w:sz w:val="20"/>
        </w:rPr>
        <w:t xml:space="preserve"> Wykonawca zapewnia, że wypełni ustawowy obowiązek w zakresie wykazania w deklaracji VAT podatku należnego z tytułu wystawionych faktur objętych przedmiotową umową – dotyczy usług.</w:t>
      </w:r>
    </w:p>
    <w:p w14:paraId="08E1E3AB" w14:textId="77777777" w:rsidR="00EA2336" w:rsidRDefault="00060EB6" w:rsidP="00691144">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EA2336">
        <w:rPr>
          <w:rFonts w:asciiTheme="minorHAnsi" w:hAnsiTheme="minorHAnsi" w:cstheme="minorHAnsi"/>
          <w:b/>
          <w:sz w:val="20"/>
        </w:rPr>
        <w:t xml:space="preserve">W przypadku kiedy w związku z wykonaniem Umowy zakupowej Wykonawca będzie przetwarzał dane osobowe na rzecz Zamawiającego </w:t>
      </w:r>
      <w:r w:rsidRPr="00EA2336">
        <w:rPr>
          <w:rFonts w:asciiTheme="minorHAnsi" w:hAnsiTheme="minorHAnsi" w:cstheme="minorHAnsi"/>
          <w:b/>
          <w:sz w:val="20"/>
          <w:u w:val="single"/>
        </w:rPr>
        <w:t>na podstawie Umowy powierzenia przetwarzania danych</w:t>
      </w:r>
      <w:r w:rsidR="00C74CF7" w:rsidRPr="00EA2336">
        <w:rPr>
          <w:rFonts w:asciiTheme="minorHAnsi" w:hAnsiTheme="minorHAnsi" w:cstheme="minorHAnsi"/>
          <w:b/>
          <w:sz w:val="20"/>
          <w:u w:val="single"/>
        </w:rPr>
        <w:t xml:space="preserve"> osobowych</w:t>
      </w:r>
      <w:r w:rsidR="00C74CF7" w:rsidRPr="00EA2336">
        <w:rPr>
          <w:rFonts w:asciiTheme="minorHAnsi" w:hAnsiTheme="minorHAnsi" w:cstheme="minorHAnsi"/>
          <w:b/>
          <w:sz w:val="20"/>
        </w:rPr>
        <w:t xml:space="preserve">, Zamawiający wezwie </w:t>
      </w:r>
      <w:r w:rsidRPr="00EA2336">
        <w:rPr>
          <w:rFonts w:asciiTheme="minorHAnsi" w:hAnsiTheme="minorHAnsi" w:cstheme="minorHAnsi"/>
          <w:b/>
          <w:sz w:val="20"/>
        </w:rPr>
        <w:t xml:space="preserve">Wykonawcę, którego Oferta została najwyżej oceniona do złożenia </w:t>
      </w:r>
      <w:r w:rsidR="006F7454" w:rsidRPr="00EA2336">
        <w:rPr>
          <w:rFonts w:asciiTheme="minorHAnsi" w:hAnsiTheme="minorHAnsi" w:cstheme="minorHAnsi"/>
          <w:b/>
          <w:sz w:val="20"/>
        </w:rPr>
        <w:t xml:space="preserve">w </w:t>
      </w:r>
      <w:r w:rsidRPr="00EA2336">
        <w:rPr>
          <w:rFonts w:asciiTheme="minorHAnsi" w:hAnsiTheme="minorHAnsi" w:cstheme="minorHAnsi"/>
          <w:b/>
          <w:sz w:val="20"/>
        </w:rPr>
        <w:t>wyznaczonym terminie ankiety w zakresie gwarancji bezpieczeństwa przetwarzania danych osobowych</w:t>
      </w:r>
      <w:r w:rsidR="00EA2336" w:rsidRPr="00EA2336">
        <w:rPr>
          <w:rFonts w:asciiTheme="minorHAnsi" w:hAnsiTheme="minorHAnsi" w:cstheme="minorHAnsi"/>
          <w:b/>
          <w:sz w:val="20"/>
        </w:rPr>
        <w:t xml:space="preserve"> – NIE DOTYCZY</w:t>
      </w:r>
      <w:r w:rsidRPr="00EA2336">
        <w:rPr>
          <w:rFonts w:asciiTheme="minorHAnsi" w:hAnsiTheme="minorHAnsi" w:cstheme="minorHAnsi"/>
          <w:sz w:val="20"/>
        </w:rPr>
        <w:t xml:space="preserve">. </w:t>
      </w:r>
    </w:p>
    <w:p w14:paraId="79A85F3C" w14:textId="09621E3A" w:rsidR="0045142A" w:rsidRPr="00E852A8" w:rsidRDefault="00060EB6" w:rsidP="00E852A8">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EA233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r w:rsidR="0045142A">
        <w:rPr>
          <w:rFonts w:asciiTheme="minorHAnsi" w:hAnsiTheme="minorHAnsi" w:cstheme="minorHAnsi"/>
          <w:sz w:val="20"/>
        </w:rPr>
        <w:t xml:space="preserve"> – NIE DOTYCZY</w:t>
      </w:r>
      <w:r w:rsidRPr="00EA2336">
        <w:rPr>
          <w:rFonts w:asciiTheme="minorHAnsi" w:hAnsiTheme="minorHAnsi" w:cstheme="minorHAnsi"/>
          <w:sz w:val="20"/>
        </w:rPr>
        <w:t>.</w:t>
      </w:r>
    </w:p>
    <w:p w14:paraId="305225EC" w14:textId="0AAA0E5E" w:rsidR="00CE37BB" w:rsidRPr="004B4556" w:rsidRDefault="00CE37BB" w:rsidP="00691144">
      <w:pPr>
        <w:pStyle w:val="Nagwek1"/>
        <w:numPr>
          <w:ilvl w:val="0"/>
          <w:numId w:val="16"/>
        </w:numPr>
        <w:rPr>
          <w:rFonts w:cstheme="minorHAnsi"/>
          <w:sz w:val="20"/>
          <w:szCs w:val="20"/>
        </w:rPr>
      </w:pPr>
      <w:bookmarkStart w:id="235" w:name="_Toc516738901"/>
      <w:bookmarkStart w:id="236" w:name="_Toc69029878"/>
      <w:r w:rsidRPr="004B4556">
        <w:rPr>
          <w:rFonts w:cstheme="minorHAnsi"/>
          <w:sz w:val="20"/>
          <w:szCs w:val="20"/>
        </w:rPr>
        <w:t>AUKCJA ELEKTRONICZNA</w:t>
      </w:r>
      <w:bookmarkEnd w:id="235"/>
      <w:bookmarkEnd w:id="236"/>
      <w:r w:rsidR="00916781">
        <w:rPr>
          <w:rFonts w:cstheme="minorHAnsi"/>
          <w:sz w:val="20"/>
          <w:szCs w:val="20"/>
        </w:rPr>
        <w:t>/NEGOCJACJE HANDLOWE</w:t>
      </w:r>
    </w:p>
    <w:p w14:paraId="57261342" w14:textId="77777777" w:rsidR="00B42E04" w:rsidRDefault="00B42E04" w:rsidP="00691144">
      <w:pPr>
        <w:pStyle w:val="Tekstpodstawowy"/>
        <w:numPr>
          <w:ilvl w:val="1"/>
          <w:numId w:val="16"/>
        </w:numPr>
        <w:shd w:val="clear" w:color="auto" w:fill="FFFFFF"/>
        <w:tabs>
          <w:tab w:val="left" w:pos="851"/>
        </w:tabs>
        <w:spacing w:after="0" w:line="240" w:lineRule="auto"/>
        <w:ind w:left="709" w:hanging="709"/>
        <w:rPr>
          <w:rFonts w:asciiTheme="minorHAnsi" w:hAnsiTheme="minorHAnsi" w:cstheme="minorHAnsi"/>
          <w:sz w:val="20"/>
        </w:rPr>
      </w:pPr>
      <w:r w:rsidRPr="00B453EC">
        <w:rPr>
          <w:rFonts w:asciiTheme="minorHAnsi" w:hAnsiTheme="minorHAnsi" w:cstheme="minorHAnsi"/>
          <w:sz w:val="20"/>
        </w:rPr>
        <w:t xml:space="preserve">Zamawiający </w:t>
      </w:r>
      <w:r w:rsidRPr="005328E3">
        <w:rPr>
          <w:rFonts w:asciiTheme="minorHAnsi" w:hAnsiTheme="minorHAnsi" w:cstheme="minorHAnsi"/>
          <w:b/>
          <w:sz w:val="20"/>
          <w:u w:val="single"/>
        </w:rPr>
        <w:t>nie przewiduje</w:t>
      </w:r>
      <w:r w:rsidRPr="00B453EC">
        <w:rPr>
          <w:rFonts w:asciiTheme="minorHAnsi" w:hAnsiTheme="minorHAnsi" w:cstheme="minorHAnsi"/>
          <w:sz w:val="20"/>
        </w:rPr>
        <w:t xml:space="preserve"> dokonania wyboru najkorzystniejszej Oferty z zastosowaniem aukcji elektronicznej</w:t>
      </w:r>
      <w:r>
        <w:rPr>
          <w:rFonts w:asciiTheme="minorHAnsi" w:hAnsiTheme="minorHAnsi" w:cstheme="minorHAnsi"/>
          <w:sz w:val="20"/>
        </w:rPr>
        <w:t>.</w:t>
      </w:r>
      <w:r w:rsidRPr="00B453EC">
        <w:rPr>
          <w:rFonts w:asciiTheme="minorHAnsi" w:hAnsiTheme="minorHAnsi" w:cstheme="minorHAnsi"/>
          <w:sz w:val="20"/>
        </w:rPr>
        <w:t xml:space="preserve"> </w:t>
      </w:r>
    </w:p>
    <w:p w14:paraId="777D0F25" w14:textId="35712EB3" w:rsidR="00701610" w:rsidRPr="00B42E04" w:rsidRDefault="00B42E04" w:rsidP="00691144">
      <w:pPr>
        <w:pStyle w:val="Tekstpodstawowy"/>
        <w:numPr>
          <w:ilvl w:val="1"/>
          <w:numId w:val="16"/>
        </w:numPr>
        <w:shd w:val="clear" w:color="auto" w:fill="FFFFFF"/>
        <w:tabs>
          <w:tab w:val="left" w:pos="851"/>
        </w:tabs>
        <w:spacing w:after="0" w:line="240" w:lineRule="auto"/>
        <w:ind w:left="709" w:hanging="709"/>
        <w:rPr>
          <w:rFonts w:asciiTheme="minorHAnsi" w:hAnsiTheme="minorHAnsi" w:cstheme="minorHAnsi"/>
          <w:sz w:val="20"/>
        </w:rPr>
      </w:pPr>
      <w:r w:rsidRPr="005328E3">
        <w:rPr>
          <w:rFonts w:asciiTheme="minorHAnsi" w:hAnsiTheme="minorHAnsi" w:cstheme="minorHAnsi"/>
          <w:sz w:val="20"/>
        </w:rPr>
        <w:t xml:space="preserve">Zamawiający </w:t>
      </w:r>
      <w:r w:rsidRPr="005328E3">
        <w:rPr>
          <w:rFonts w:asciiTheme="minorHAnsi" w:hAnsiTheme="minorHAnsi" w:cstheme="minorHAnsi"/>
          <w:b/>
          <w:sz w:val="20"/>
          <w:u w:val="single"/>
        </w:rPr>
        <w:t>przewiduje</w:t>
      </w:r>
      <w:r w:rsidRPr="005328E3">
        <w:rPr>
          <w:rFonts w:asciiTheme="minorHAnsi" w:hAnsiTheme="minorHAnsi" w:cstheme="minorHAnsi"/>
          <w:sz w:val="20"/>
        </w:rPr>
        <w:t xml:space="preserve"> dokonanie wyboru najkorzystniejszej Oferty z zastosowaniem 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691144">
      <w:pPr>
        <w:pStyle w:val="Akapitzlist"/>
        <w:numPr>
          <w:ilvl w:val="0"/>
          <w:numId w:val="16"/>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37" w:name="_Toc8212194"/>
      <w:bookmarkStart w:id="238" w:name="_Toc354752482"/>
      <w:bookmarkStart w:id="239" w:name="_Toc516738902"/>
      <w:r w:rsidRPr="004B4556">
        <w:rPr>
          <w:rFonts w:asciiTheme="minorHAnsi" w:hAnsiTheme="minorHAnsi" w:cstheme="minorHAnsi"/>
          <w:b/>
          <w:sz w:val="20"/>
        </w:rPr>
        <w:t xml:space="preserve">SYSTEM ZAKUPOWY </w:t>
      </w:r>
      <w:bookmarkEnd w:id="237"/>
    </w:p>
    <w:p w14:paraId="68EE0979" w14:textId="128573C5" w:rsidR="00A53A20" w:rsidRPr="004B4556" w:rsidRDefault="00A53A20" w:rsidP="00691144">
      <w:pPr>
        <w:pStyle w:val="Akapitzlist"/>
        <w:numPr>
          <w:ilvl w:val="1"/>
          <w:numId w:val="16"/>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691144">
      <w:pPr>
        <w:pStyle w:val="Akapitzlist"/>
        <w:numPr>
          <w:ilvl w:val="1"/>
          <w:numId w:val="16"/>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48FA6A1E" w:rsidR="00A53A20" w:rsidRPr="004B4556" w:rsidRDefault="00A53A20" w:rsidP="00691144">
      <w:pPr>
        <w:pStyle w:val="Akapitzlist"/>
        <w:numPr>
          <w:ilvl w:val="1"/>
          <w:numId w:val="16"/>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4"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691144">
      <w:pPr>
        <w:pStyle w:val="Akapitzlist"/>
        <w:numPr>
          <w:ilvl w:val="1"/>
          <w:numId w:val="16"/>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691144">
      <w:pPr>
        <w:pStyle w:val="Akapitzlist"/>
        <w:numPr>
          <w:ilvl w:val="1"/>
          <w:numId w:val="16"/>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691144">
      <w:pPr>
        <w:pStyle w:val="Akapitzlist"/>
        <w:numPr>
          <w:ilvl w:val="1"/>
          <w:numId w:val="16"/>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57626D9" w:rsidR="00A53A20" w:rsidRPr="004B4556" w:rsidRDefault="00A53A20" w:rsidP="00691144">
      <w:pPr>
        <w:pStyle w:val="Akapitzlist"/>
        <w:numPr>
          <w:ilvl w:val="1"/>
          <w:numId w:val="16"/>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248C1606" w:rsidR="00A53A20" w:rsidRPr="004B4556" w:rsidRDefault="00A53A20" w:rsidP="00691144">
      <w:pPr>
        <w:pStyle w:val="Akapitzlist"/>
        <w:numPr>
          <w:ilvl w:val="1"/>
          <w:numId w:val="16"/>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5"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691144">
      <w:pPr>
        <w:pStyle w:val="Akapitzlist"/>
        <w:numPr>
          <w:ilvl w:val="1"/>
          <w:numId w:val="16"/>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691144">
      <w:pPr>
        <w:pStyle w:val="Akapitzlist"/>
        <w:numPr>
          <w:ilvl w:val="1"/>
          <w:numId w:val="16"/>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691144">
      <w:pPr>
        <w:pStyle w:val="Akapitzlist"/>
        <w:numPr>
          <w:ilvl w:val="1"/>
          <w:numId w:val="16"/>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691144">
      <w:pPr>
        <w:pStyle w:val="Akapitzlist"/>
        <w:numPr>
          <w:ilvl w:val="1"/>
          <w:numId w:val="16"/>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015B2BA1" w14:textId="77777777" w:rsidR="00A25A4E" w:rsidRPr="00C94940" w:rsidRDefault="00C018E5" w:rsidP="00A25A4E">
      <w:pPr>
        <w:pStyle w:val="Akapitzlist"/>
        <w:numPr>
          <w:ilvl w:val="1"/>
          <w:numId w:val="16"/>
        </w:numPr>
        <w:shd w:val="clear" w:color="auto" w:fill="FFFFFF"/>
        <w:tabs>
          <w:tab w:val="left" w:pos="851"/>
        </w:tabs>
        <w:suppressAutoHyphens/>
        <w:spacing w:before="120" w:after="120" w:line="240" w:lineRule="auto"/>
        <w:ind w:left="709" w:hanging="709"/>
        <w:rPr>
          <w:rFonts w:asciiTheme="minorHAnsi" w:hAnsiTheme="minorHAnsi" w:cstheme="minorHAnsi"/>
          <w:sz w:val="20"/>
          <w:lang w:val="en-GB"/>
        </w:rPr>
      </w:pPr>
      <w:r w:rsidRPr="004B4556">
        <w:rPr>
          <w:rFonts w:asciiTheme="minorHAnsi" w:hAnsiTheme="minorHAnsi" w:cstheme="minorHAnsi"/>
          <w:sz w:val="20"/>
        </w:rPr>
        <w:t xml:space="preserve">Za </w:t>
      </w:r>
      <w:r w:rsidR="00A25A4E" w:rsidRPr="00C94940">
        <w:rPr>
          <w:rFonts w:asciiTheme="minorHAnsi" w:hAnsiTheme="minorHAnsi" w:cstheme="minorHAnsi"/>
          <w:sz w:val="20"/>
        </w:rPr>
        <w:t xml:space="preserve">wsparcie techniczne dla Wykonawców w zakresie obsługi Systemu odpowiada firma Otwarty Rynek Elektroniczny S.A. Pomoc techniczna jest realizowana </w:t>
      </w:r>
      <w:r w:rsidR="00A25A4E" w:rsidRPr="00C94940">
        <w:rPr>
          <w:rFonts w:asciiTheme="minorHAnsi" w:hAnsiTheme="minorHAnsi" w:cstheme="minorHAnsi"/>
          <w:b/>
          <w:sz w:val="20"/>
        </w:rPr>
        <w:t>od poniedziałku do piątku w godzinach</w:t>
      </w:r>
      <w:r w:rsidR="00A25A4E" w:rsidRPr="00C94940">
        <w:rPr>
          <w:rFonts w:asciiTheme="minorHAnsi" w:hAnsiTheme="minorHAnsi" w:cstheme="minorHAnsi"/>
          <w:sz w:val="20"/>
        </w:rPr>
        <w:t xml:space="preserve"> </w:t>
      </w:r>
      <w:r w:rsidR="00A25A4E" w:rsidRPr="00C94940">
        <w:rPr>
          <w:rFonts w:asciiTheme="minorHAnsi" w:hAnsiTheme="minorHAnsi" w:cstheme="minorHAnsi"/>
          <w:sz w:val="20"/>
        </w:rPr>
        <w:br/>
      </w:r>
      <w:r w:rsidR="00A25A4E" w:rsidRPr="00C94940">
        <w:rPr>
          <w:rFonts w:asciiTheme="minorHAnsi" w:hAnsiTheme="minorHAnsi" w:cstheme="minorHAnsi"/>
          <w:b/>
          <w:sz w:val="20"/>
        </w:rPr>
        <w:t>08:00-16:00</w:t>
      </w:r>
      <w:r w:rsidR="00A25A4E" w:rsidRPr="00C94940">
        <w:rPr>
          <w:rFonts w:asciiTheme="minorHAnsi" w:hAnsiTheme="minorHAnsi" w:cstheme="minorHAnsi"/>
          <w:sz w:val="20"/>
        </w:rPr>
        <w:t xml:space="preserve"> (z wyłączeniem dni ustawowo wolnych od pracy) za pomocą następujących kanałów kontaktu: </w:t>
      </w:r>
      <w:r w:rsidR="00A25A4E" w:rsidRPr="00C94940">
        <w:rPr>
          <w:rFonts w:asciiTheme="minorHAnsi" w:hAnsiTheme="minorHAnsi" w:cstheme="minorHAnsi"/>
          <w:sz w:val="20"/>
          <w:lang w:val="en-GB"/>
        </w:rPr>
        <w:t>tel.: +48 22 576 87 87</w:t>
      </w:r>
    </w:p>
    <w:p w14:paraId="21A57B95" w14:textId="77777777" w:rsidR="00A25A4E" w:rsidRDefault="00A25A4E" w:rsidP="00A25A4E">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0127BA0" w14:textId="6482D087" w:rsidR="00925B88" w:rsidRPr="00925B88" w:rsidRDefault="00A25A4E" w:rsidP="00A25A4E">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 xml:space="preserve">Zakres wsparcia dostępny na: </w:t>
      </w:r>
      <w:hyperlink r:id="rId27" w:history="1">
        <w:r w:rsidRPr="0060553A">
          <w:rPr>
            <w:rStyle w:val="Hipercze"/>
            <w:rFonts w:asciiTheme="minorHAnsi" w:hAnsiTheme="minorHAnsi" w:cstheme="minorHAnsi"/>
            <w:sz w:val="20"/>
          </w:rPr>
          <w:t>https://pgedystrybucja.pl/przetargi</w:t>
        </w:r>
      </w:hyperlink>
    </w:p>
    <w:p w14:paraId="7D44A1E6" w14:textId="69EF34C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16A83FCA" w14:textId="37BFEBD0" w:rsidR="00427DF7" w:rsidRPr="00B4637C" w:rsidRDefault="00427DF7" w:rsidP="00427DF7">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052260E" w14:textId="14F2898C" w:rsidR="000B3117" w:rsidRPr="00891C1E" w:rsidRDefault="000B3117" w:rsidP="00691144">
      <w:pPr>
        <w:pStyle w:val="Nagwek1"/>
        <w:numPr>
          <w:ilvl w:val="0"/>
          <w:numId w:val="16"/>
        </w:numPr>
        <w:shd w:val="clear" w:color="auto" w:fill="C6D9F1" w:themeFill="text2" w:themeFillTint="33"/>
        <w:rPr>
          <w:rFonts w:cstheme="minorHAnsi"/>
          <w:color w:val="auto"/>
          <w:sz w:val="20"/>
          <w:szCs w:val="20"/>
        </w:rPr>
      </w:pPr>
      <w:bookmarkStart w:id="240" w:name="_Toc69029879"/>
      <w:r w:rsidRPr="00891C1E">
        <w:rPr>
          <w:rFonts w:cstheme="minorHAnsi"/>
          <w:color w:val="auto"/>
          <w:sz w:val="20"/>
          <w:szCs w:val="20"/>
        </w:rPr>
        <w:t>ZAŁĄCZNIKI</w:t>
      </w:r>
      <w:bookmarkEnd w:id="238"/>
      <w:bookmarkEnd w:id="239"/>
      <w:bookmarkEnd w:id="240"/>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41" w:name="_Toc354752483"/>
      <w:bookmarkStart w:id="242" w:name="_Toc516566412"/>
      <w:bookmarkStart w:id="243" w:name="_Toc516581686"/>
      <w:bookmarkStart w:id="244" w:name="_Toc516734873"/>
      <w:bookmarkStart w:id="245"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1"/>
      <w:bookmarkEnd w:id="242"/>
      <w:bookmarkEnd w:id="243"/>
      <w:bookmarkEnd w:id="244"/>
      <w:bookmarkEnd w:id="245"/>
    </w:p>
    <w:p w14:paraId="061A917B" w14:textId="7C49E9D9" w:rsidR="00156D62" w:rsidRPr="004B4556" w:rsidRDefault="005712F0" w:rsidP="00156D62">
      <w:pPr>
        <w:spacing w:before="120" w:line="24" w:lineRule="atLeast"/>
        <w:ind w:firstLine="567"/>
        <w:outlineLvl w:val="0"/>
        <w:rPr>
          <w:rFonts w:asciiTheme="minorHAnsi" w:hAnsiTheme="minorHAnsi" w:cstheme="minorHAnsi"/>
          <w:sz w:val="20"/>
        </w:rPr>
      </w:pPr>
      <w:bookmarkStart w:id="246" w:name="_Toc354752484"/>
      <w:bookmarkStart w:id="247" w:name="_Toc516581687"/>
      <w:bookmarkStart w:id="248" w:name="_Toc516734874"/>
      <w:bookmarkStart w:id="249"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50" w:name="_Toc354752485"/>
      <w:bookmarkEnd w:id="246"/>
      <w:r w:rsidRPr="004B4556">
        <w:rPr>
          <w:rFonts w:asciiTheme="minorHAnsi" w:hAnsiTheme="minorHAnsi" w:cstheme="minorHAnsi"/>
          <w:sz w:val="20"/>
        </w:rPr>
        <w:t xml:space="preserve"> </w:t>
      </w:r>
      <w:bookmarkEnd w:id="250"/>
      <w:r w:rsidRPr="004B4556">
        <w:rPr>
          <w:rFonts w:asciiTheme="minorHAnsi" w:hAnsiTheme="minorHAnsi" w:cstheme="minorHAnsi"/>
          <w:sz w:val="20"/>
        </w:rPr>
        <w:t>Szczegółowy Opis Przedmiotu Zakupu</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5640EEB9"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47"/>
      <w:bookmarkEnd w:id="248"/>
      <w:bookmarkEnd w:id="249"/>
      <w:r w:rsidRPr="004B4556">
        <w:rPr>
          <w:rFonts w:asciiTheme="minorHAnsi" w:hAnsiTheme="minorHAnsi" w:cstheme="minorHAnsi"/>
          <w:sz w:val="20"/>
        </w:rPr>
        <w:t>Formularz Oferty</w:t>
      </w:r>
      <w:r w:rsidR="00340759">
        <w:rPr>
          <w:rFonts w:asciiTheme="minorHAnsi" w:hAnsiTheme="minorHAnsi" w:cstheme="minorHAnsi"/>
          <w:sz w:val="20"/>
        </w:rPr>
        <w:t xml:space="preserve"> (wzór)</w:t>
      </w:r>
    </w:p>
    <w:p w14:paraId="555AEBE4" w14:textId="198892FE" w:rsidR="009A39DC" w:rsidRDefault="00340759" w:rsidP="009A39DC">
      <w:pPr>
        <w:spacing w:before="120" w:line="24" w:lineRule="atLeast"/>
        <w:ind w:left="1985" w:hanging="1418"/>
        <w:outlineLvl w:val="0"/>
        <w:rPr>
          <w:rFonts w:asciiTheme="minorHAnsi" w:hAnsiTheme="minorHAnsi" w:cstheme="minorHAnsi"/>
          <w:sz w:val="20"/>
        </w:rPr>
      </w:pPr>
      <w:bookmarkStart w:id="251" w:name="_Toc354752486"/>
      <w:bookmarkStart w:id="252" w:name="_Toc516581688"/>
      <w:bookmarkStart w:id="253" w:name="_Toc516734875"/>
      <w:bookmarkStart w:id="254"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r w:rsidR="0024526A">
        <w:rPr>
          <w:rFonts w:asciiTheme="minorHAnsi" w:hAnsiTheme="minorHAnsi" w:cstheme="minorHAnsi"/>
          <w:sz w:val="20"/>
        </w:rPr>
        <w:t xml:space="preserve"> (wzór)</w:t>
      </w:r>
    </w:p>
    <w:bookmarkEnd w:id="251"/>
    <w:bookmarkEnd w:id="252"/>
    <w:bookmarkEnd w:id="253"/>
    <w:bookmarkEnd w:id="254"/>
    <w:p w14:paraId="3B72ACDA" w14:textId="1EDE2947" w:rsidR="003A645A" w:rsidRDefault="005712F0" w:rsidP="00043BC9">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B42E04">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4BE241F6" w14:textId="7EEEDD64" w:rsidR="00EC0AC1" w:rsidRPr="004B4556" w:rsidRDefault="00EC0AC1" w:rsidP="00043BC9">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6</w:t>
      </w:r>
      <w:r>
        <w:rPr>
          <w:rFonts w:asciiTheme="minorHAnsi" w:hAnsiTheme="minorHAnsi" w:cstheme="minorHAnsi"/>
          <w:sz w:val="20"/>
        </w:rPr>
        <w:t xml:space="preserve"> – </w:t>
      </w:r>
      <w:r w:rsidRPr="00030AB7">
        <w:rPr>
          <w:rFonts w:asciiTheme="minorHAnsi" w:hAnsiTheme="minorHAnsi" w:cstheme="minorHAnsi"/>
          <w:sz w:val="20"/>
        </w:rPr>
        <w:t>Oświadczenie w sprawie wykonanych zamówień</w:t>
      </w:r>
    </w:p>
    <w:sectPr w:rsidR="00EC0AC1" w:rsidRPr="004B4556" w:rsidSect="0044467A">
      <w:headerReference w:type="default" r:id="rId28"/>
      <w:footerReference w:type="default" r:id="rId29"/>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F252B" w14:textId="77777777" w:rsidR="00FA5EC7" w:rsidRDefault="00FA5EC7" w:rsidP="004A302B">
      <w:pPr>
        <w:spacing w:line="240" w:lineRule="auto"/>
      </w:pPr>
      <w:r>
        <w:separator/>
      </w:r>
    </w:p>
  </w:endnote>
  <w:endnote w:type="continuationSeparator" w:id="0">
    <w:p w14:paraId="32EE09DF" w14:textId="77777777" w:rsidR="00FA5EC7" w:rsidRDefault="00FA5EC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164966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E3E2A">
      <w:rPr>
        <w:rFonts w:ascii="Calibri" w:hAnsi="Calibri"/>
        <w:bCs/>
        <w:noProof/>
        <w:sz w:val="16"/>
        <w:szCs w:val="16"/>
      </w:rPr>
      <w:t>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E3E2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1BB9E" w14:textId="77777777" w:rsidR="00FA5EC7" w:rsidRDefault="00FA5EC7" w:rsidP="004A302B">
      <w:pPr>
        <w:spacing w:line="240" w:lineRule="auto"/>
      </w:pPr>
      <w:r>
        <w:separator/>
      </w:r>
    </w:p>
  </w:footnote>
  <w:footnote w:type="continuationSeparator" w:id="0">
    <w:p w14:paraId="32EE79A7" w14:textId="77777777" w:rsidR="00FA5EC7" w:rsidRDefault="00FA5EC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650A456"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37BFC" w:rsidRPr="00E37BFC">
          <w:rPr>
            <w:rFonts w:asciiTheme="minorHAnsi" w:hAnsiTheme="minorHAnsi" w:cstheme="minorHAnsi"/>
            <w:sz w:val="18"/>
            <w:szCs w:val="18"/>
          </w:rPr>
          <w:t>POST/DYS/OLD/GZ/</w:t>
        </w:r>
        <w:r w:rsidR="00FA7E6C">
          <w:rPr>
            <w:rFonts w:asciiTheme="minorHAnsi" w:hAnsiTheme="minorHAnsi" w:cstheme="minorHAnsi"/>
            <w:sz w:val="18"/>
            <w:szCs w:val="18"/>
          </w:rPr>
          <w:t>0</w:t>
        </w:r>
        <w:r w:rsidR="00A25A4E">
          <w:rPr>
            <w:rFonts w:asciiTheme="minorHAnsi" w:hAnsiTheme="minorHAnsi" w:cstheme="minorHAnsi"/>
            <w:sz w:val="18"/>
            <w:szCs w:val="18"/>
          </w:rPr>
          <w:t>2830</w:t>
        </w:r>
        <w:r w:rsidR="00E37BFC" w:rsidRPr="00E37BFC">
          <w:rPr>
            <w:rFonts w:asciiTheme="minorHAnsi" w:hAnsiTheme="minorHAnsi" w:cstheme="minorHAnsi"/>
            <w:sz w:val="18"/>
            <w:szCs w:val="18"/>
          </w:rPr>
          <w:t>/202</w:t>
        </w:r>
        <w:r w:rsidR="00FA7E6C">
          <w:rPr>
            <w:rFonts w:asciiTheme="minorHAnsi" w:hAnsiTheme="minorHAnsi" w:cstheme="minorHAnsi"/>
            <w:sz w:val="18"/>
            <w:szCs w:val="18"/>
          </w:rPr>
          <w:t>3</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2"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5"/>
  </w:num>
  <w:num w:numId="3">
    <w:abstractNumId w:val="3"/>
  </w:num>
  <w:num w:numId="4">
    <w:abstractNumId w:val="20"/>
  </w:num>
  <w:num w:numId="5">
    <w:abstractNumId w:val="11"/>
  </w:num>
  <w:num w:numId="6">
    <w:abstractNumId w:val="7"/>
  </w:num>
  <w:num w:numId="7">
    <w:abstractNumId w:val="15"/>
  </w:num>
  <w:num w:numId="8">
    <w:abstractNumId w:val="23"/>
  </w:num>
  <w:num w:numId="9">
    <w:abstractNumId w:val="6"/>
  </w:num>
  <w:num w:numId="10">
    <w:abstractNumId w:val="18"/>
  </w:num>
  <w:num w:numId="11">
    <w:abstractNumId w:val="10"/>
  </w:num>
  <w:num w:numId="12">
    <w:abstractNumId w:val="13"/>
  </w:num>
  <w:num w:numId="13">
    <w:abstractNumId w:val="17"/>
  </w:num>
  <w:num w:numId="14">
    <w:abstractNumId w:val="24"/>
  </w:num>
  <w:num w:numId="15">
    <w:abstractNumId w:val="9"/>
  </w:num>
  <w:num w:numId="16">
    <w:abstractNumId w:val="4"/>
  </w:num>
  <w:num w:numId="17">
    <w:abstractNumId w:val="14"/>
  </w:num>
  <w:num w:numId="18">
    <w:abstractNumId w:val="16"/>
  </w:num>
  <w:num w:numId="19">
    <w:abstractNumId w:val="19"/>
  </w:num>
  <w:num w:numId="20">
    <w:abstractNumId w:val="8"/>
  </w:num>
  <w:num w:numId="21">
    <w:abstractNumId w:val="22"/>
  </w:num>
  <w:num w:numId="22">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3DD0"/>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3BC9"/>
    <w:rsid w:val="00044543"/>
    <w:rsid w:val="0004486D"/>
    <w:rsid w:val="00044F7C"/>
    <w:rsid w:val="00046549"/>
    <w:rsid w:val="00046D7B"/>
    <w:rsid w:val="00047E9F"/>
    <w:rsid w:val="0005057E"/>
    <w:rsid w:val="00050E52"/>
    <w:rsid w:val="00051197"/>
    <w:rsid w:val="000518A3"/>
    <w:rsid w:val="00053075"/>
    <w:rsid w:val="000532AE"/>
    <w:rsid w:val="00055178"/>
    <w:rsid w:val="00056763"/>
    <w:rsid w:val="00056DB4"/>
    <w:rsid w:val="00057E00"/>
    <w:rsid w:val="00057ED6"/>
    <w:rsid w:val="00060EB6"/>
    <w:rsid w:val="00062C54"/>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BF3"/>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93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5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E6E"/>
    <w:rsid w:val="002073F1"/>
    <w:rsid w:val="00210945"/>
    <w:rsid w:val="00210E7D"/>
    <w:rsid w:val="00211C1B"/>
    <w:rsid w:val="002124EA"/>
    <w:rsid w:val="0021253B"/>
    <w:rsid w:val="0021629D"/>
    <w:rsid w:val="00216F55"/>
    <w:rsid w:val="0021765C"/>
    <w:rsid w:val="002214EC"/>
    <w:rsid w:val="00221F2B"/>
    <w:rsid w:val="00222F9F"/>
    <w:rsid w:val="002230B5"/>
    <w:rsid w:val="002240E4"/>
    <w:rsid w:val="00224766"/>
    <w:rsid w:val="00224BA8"/>
    <w:rsid w:val="00224E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558AF"/>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1F8A"/>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1E67"/>
    <w:rsid w:val="002E2F38"/>
    <w:rsid w:val="002E39C6"/>
    <w:rsid w:val="002E4385"/>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A59"/>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21DD5"/>
    <w:rsid w:val="00325A22"/>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FAD"/>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37"/>
    <w:rsid w:val="003F4BE5"/>
    <w:rsid w:val="003F5990"/>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2A"/>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16E"/>
    <w:rsid w:val="004C1C4B"/>
    <w:rsid w:val="004C28FC"/>
    <w:rsid w:val="004C485B"/>
    <w:rsid w:val="004C4A0D"/>
    <w:rsid w:val="004C5E08"/>
    <w:rsid w:val="004D10E2"/>
    <w:rsid w:val="004D17D7"/>
    <w:rsid w:val="004D1E73"/>
    <w:rsid w:val="004D29D4"/>
    <w:rsid w:val="004D3DF7"/>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414"/>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3E2A"/>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2014"/>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144"/>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5C17"/>
    <w:rsid w:val="007065B7"/>
    <w:rsid w:val="0070703A"/>
    <w:rsid w:val="00707281"/>
    <w:rsid w:val="00710801"/>
    <w:rsid w:val="00710DC5"/>
    <w:rsid w:val="00711D36"/>
    <w:rsid w:val="007121CE"/>
    <w:rsid w:val="00712338"/>
    <w:rsid w:val="007140FB"/>
    <w:rsid w:val="00716A25"/>
    <w:rsid w:val="00721124"/>
    <w:rsid w:val="007222BC"/>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3573"/>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062"/>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640"/>
    <w:rsid w:val="00902F35"/>
    <w:rsid w:val="00903DD6"/>
    <w:rsid w:val="00904D37"/>
    <w:rsid w:val="00907400"/>
    <w:rsid w:val="009076D4"/>
    <w:rsid w:val="00910808"/>
    <w:rsid w:val="00910827"/>
    <w:rsid w:val="00911A6A"/>
    <w:rsid w:val="00911FFB"/>
    <w:rsid w:val="009135F5"/>
    <w:rsid w:val="00913DE7"/>
    <w:rsid w:val="0091448F"/>
    <w:rsid w:val="00916781"/>
    <w:rsid w:val="009175F7"/>
    <w:rsid w:val="00920172"/>
    <w:rsid w:val="009205CA"/>
    <w:rsid w:val="00920BDB"/>
    <w:rsid w:val="00921547"/>
    <w:rsid w:val="0092165D"/>
    <w:rsid w:val="009220A1"/>
    <w:rsid w:val="009235A1"/>
    <w:rsid w:val="00923BE8"/>
    <w:rsid w:val="009244D3"/>
    <w:rsid w:val="00925B88"/>
    <w:rsid w:val="00926866"/>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136"/>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5A4E"/>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166D"/>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3C61"/>
    <w:rsid w:val="00B346DC"/>
    <w:rsid w:val="00B352D2"/>
    <w:rsid w:val="00B35536"/>
    <w:rsid w:val="00B357E8"/>
    <w:rsid w:val="00B35A0F"/>
    <w:rsid w:val="00B36BAE"/>
    <w:rsid w:val="00B36DF0"/>
    <w:rsid w:val="00B409EF"/>
    <w:rsid w:val="00B41674"/>
    <w:rsid w:val="00B4174F"/>
    <w:rsid w:val="00B425A6"/>
    <w:rsid w:val="00B42A00"/>
    <w:rsid w:val="00B42E04"/>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6DB4"/>
    <w:rsid w:val="00BB6FB0"/>
    <w:rsid w:val="00BC1318"/>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A7CA4"/>
    <w:rsid w:val="00CB0A02"/>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2893"/>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6189"/>
    <w:rsid w:val="00D3114C"/>
    <w:rsid w:val="00D319DD"/>
    <w:rsid w:val="00D33389"/>
    <w:rsid w:val="00D35265"/>
    <w:rsid w:val="00D374E7"/>
    <w:rsid w:val="00D4011E"/>
    <w:rsid w:val="00D41914"/>
    <w:rsid w:val="00D428EC"/>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4AA2"/>
    <w:rsid w:val="00E35257"/>
    <w:rsid w:val="00E356AB"/>
    <w:rsid w:val="00E372A5"/>
    <w:rsid w:val="00E37346"/>
    <w:rsid w:val="00E378B9"/>
    <w:rsid w:val="00E37BFC"/>
    <w:rsid w:val="00E408DF"/>
    <w:rsid w:val="00E41D99"/>
    <w:rsid w:val="00E42220"/>
    <w:rsid w:val="00E427BD"/>
    <w:rsid w:val="00E42B47"/>
    <w:rsid w:val="00E42C4A"/>
    <w:rsid w:val="00E4311B"/>
    <w:rsid w:val="00E44732"/>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6FC6"/>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2A8"/>
    <w:rsid w:val="00E85487"/>
    <w:rsid w:val="00E85FEA"/>
    <w:rsid w:val="00E90C95"/>
    <w:rsid w:val="00E93213"/>
    <w:rsid w:val="00E95C22"/>
    <w:rsid w:val="00E95DF3"/>
    <w:rsid w:val="00E97161"/>
    <w:rsid w:val="00E974F2"/>
    <w:rsid w:val="00E97663"/>
    <w:rsid w:val="00E97A2C"/>
    <w:rsid w:val="00EA0469"/>
    <w:rsid w:val="00EA0560"/>
    <w:rsid w:val="00EA057F"/>
    <w:rsid w:val="00EA2336"/>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0AC1"/>
    <w:rsid w:val="00EC1369"/>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5CF3"/>
    <w:rsid w:val="00F11525"/>
    <w:rsid w:val="00F1450E"/>
    <w:rsid w:val="00F158A3"/>
    <w:rsid w:val="00F165ED"/>
    <w:rsid w:val="00F16DCF"/>
    <w:rsid w:val="00F2017D"/>
    <w:rsid w:val="00F2052C"/>
    <w:rsid w:val="00F226AB"/>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5EC7"/>
    <w:rsid w:val="00FA6002"/>
    <w:rsid w:val="00FA676C"/>
    <w:rsid w:val="00FA6F13"/>
    <w:rsid w:val="00FA7AC9"/>
    <w:rsid w:val="00FA7CCA"/>
    <w:rsid w:val="00FA7E6C"/>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7"/>
      </w:numPr>
    </w:pPr>
  </w:style>
  <w:style w:type="numbering" w:customStyle="1" w:styleId="Zaimportowanystyl2">
    <w:name w:val="Zaimportowany styl 2"/>
    <w:rsid w:val="00B72385"/>
    <w:pPr>
      <w:numPr>
        <w:numId w:val="18"/>
      </w:numPr>
    </w:pPr>
  </w:style>
  <w:style w:type="numbering" w:customStyle="1" w:styleId="Zaimportowanystyl3">
    <w:name w:val="Zaimportowany styl 3"/>
    <w:rsid w:val="00B72385"/>
    <w:pPr>
      <w:numPr>
        <w:numId w:val="19"/>
      </w:numPr>
    </w:pPr>
  </w:style>
  <w:style w:type="numbering" w:customStyle="1" w:styleId="Zaimportowanystyl4">
    <w:name w:val="Zaimportowany styl 4"/>
    <w:rsid w:val="00B72385"/>
    <w:pPr>
      <w:numPr>
        <w:numId w:val="20"/>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Karolina.Kostrzewa@pgedystrybucj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atarzyna.Kowalska@pgedystrybucj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yperlink" Target="https://pgedystrybucja.pl/przetargi" TargetMode="External"/><Relationship Id="rId30" Type="http://schemas.openxmlformats.org/officeDocument/2006/relationships/fontTable" Target="fontTable.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0F47B5"/>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C47A9"/>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PROC_SWZ_PN_DOSTAWA.docx</dmsv2BaseFileName>
    <dmsv2BaseDisplayName xmlns="http://schemas.microsoft.com/sharepoint/v3">PROC_SWZ_PN_DOSTAWA</dmsv2BaseDisplayName>
    <dmsv2SWPP2ObjectNumber xmlns="http://schemas.microsoft.com/sharepoint/v3">POST/DYS/OLD/GZ/02830/2024                        </dmsv2SWPP2ObjectNumber>
    <dmsv2SWPP2SumMD5 xmlns="http://schemas.microsoft.com/sharepoint/v3">d7620c60e3a99aa78048b843bf8b3876</dmsv2SWPP2SumMD5>
    <dmsv2BaseMoved xmlns="http://schemas.microsoft.com/sharepoint/v3">false</dmsv2BaseMoved>
    <dmsv2BaseIsSensitive xmlns="http://schemas.microsoft.com/sharepoint/v3">true</dmsv2BaseIsSensitive>
    <dmsv2SWPP2IDSWPP2 xmlns="http://schemas.microsoft.com/sharepoint/v3">657488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20640261</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00000001000700020000000000020000</dmsv2SWPP2ObjectDepartment>
    <dmsv2SWPP2ObjectName xmlns="http://schemas.microsoft.com/sharepoint/v3">Postępowanie</dmsv2SWPP2ObjectName>
    <_dlc_DocId xmlns="a19cb1c7-c5c7-46d4-85ae-d83685407bba">ZKQJDXMXURTQ-1645358399-8755</_dlc_DocId>
    <_dlc_DocIdUrl xmlns="a19cb1c7-c5c7-46d4-85ae-d83685407bba">
      <Url>https://swpp2.dms.gkpge.pl/sites/31/_layouts/15/DocIdRedir.aspx?ID=ZKQJDXMXURTQ-1645358399-8755</Url>
      <Description>ZKQJDXMXURTQ-1645358399-8755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8ED598F8-0CD1-4C1A-8170-BB71111C3B71}"/>
</file>

<file path=customXml/itemProps5.xml><?xml version="1.0" encoding="utf-8"?>
<ds:datastoreItem xmlns:ds="http://schemas.openxmlformats.org/officeDocument/2006/customXml" ds:itemID="{E4EE6CEA-A4CB-4262-96C6-10D5269140BA}">
  <ds:schemaRefs>
    <ds:schemaRef ds:uri="http://schemas.openxmlformats.org/officeDocument/2006/bibliography"/>
  </ds:schemaRefs>
</ds:datastoreItem>
</file>

<file path=customXml/itemProps6.xml><?xml version="1.0" encoding="utf-8"?>
<ds:datastoreItem xmlns:ds="http://schemas.openxmlformats.org/officeDocument/2006/customXml" ds:itemID="{AB08C873-9396-47AB-9046-CE5EAB48039E}"/>
</file>

<file path=docProps/app.xml><?xml version="1.0" encoding="utf-8"?>
<Properties xmlns="http://schemas.openxmlformats.org/officeDocument/2006/extended-properties" xmlns:vt="http://schemas.openxmlformats.org/officeDocument/2006/docPropsVTypes">
  <Template>Normal</Template>
  <TotalTime>250</TotalTime>
  <Pages>10</Pages>
  <Words>4297</Words>
  <Characters>25787</Characters>
  <Application>Microsoft Office Word</Application>
  <DocSecurity>0</DocSecurity>
  <Lines>214</Lines>
  <Paragraphs>60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POST/DYS/OLD/GZ/02830/2023</dc:subject>
  <dc:creator>Kurpiewska Katarzyna [PGE S.A.]</dc:creator>
  <cp:lastModifiedBy>Kowalska Katarzyna [PGE Dystr. O.Łódź]</cp:lastModifiedBy>
  <cp:revision>27</cp:revision>
  <cp:lastPrinted>2021-02-26T13:14:00Z</cp:lastPrinted>
  <dcterms:created xsi:type="dcterms:W3CDTF">2022-12-22T05:03:00Z</dcterms:created>
  <dcterms:modified xsi:type="dcterms:W3CDTF">2024-09-27T06:49:00Z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MSIP_Label_66b5d990-821a-4d41-b503-280f184b2126_Enabled">
    <vt:lpwstr>true</vt:lpwstr>
  </property>
  <property fmtid="{D5CDD505-2E9C-101B-9397-08002B2CF9AE}" pid="4" name="MSIP_Label_66b5d990-821a-4d41-b503-280f184b2126_SetDate">
    <vt:lpwstr>2024-09-27T06:47:23Z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8e706b6a-baa1-4b98-ae65-65e454543227</vt:lpwstr>
  </property>
  <property fmtid="{D5CDD505-2E9C-101B-9397-08002B2CF9AE}" pid="9" name="MSIP_Label_66b5d990-821a-4d41-b503-280f184b2126_ContentBits">
    <vt:lpwstr>0</vt:lpwstr>
  </property>
  <property fmtid="{D5CDD505-2E9C-101B-9397-08002B2CF9AE}" pid="10" name="_dlc_DocIdItemGuid">
    <vt:lpwstr>34dfda04-0c77-4609-a805-4965bbe1bf99</vt:lpwstr>
  </property>
</Properties>
</file>