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1C7612E6" w14:textId="77777777" w:rsidR="006F5538"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p>
    <w:p w14:paraId="30522508" w14:textId="119BAE30"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2633C2"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4D4DCE4C"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253"/>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F25283">
        <w:rPr>
          <w:rFonts w:asciiTheme="minorHAnsi" w:hAnsiTheme="minorHAnsi" w:cstheme="minorHAnsi"/>
          <w:color w:val="17365D" w:themeColor="text2" w:themeShade="BF"/>
          <w:szCs w:val="22"/>
        </w:rPr>
        <w:t>NA PODSTAWIE PROC30031/G</w:t>
      </w:r>
      <w:r w:rsidR="004F392B" w:rsidRPr="004B4556">
        <w:rPr>
          <w:rFonts w:asciiTheme="minorHAnsi" w:hAnsiTheme="minorHAnsi" w:cstheme="minorHAnsi"/>
          <w:color w:val="17365D" w:themeColor="text2" w:themeShade="BF"/>
          <w:szCs w:val="22"/>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54971C02" w:rsidR="00C6017B" w:rsidRPr="004B4556" w:rsidRDefault="004F392B" w:rsidP="006F5538">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AC2DC4">
        <w:rPr>
          <w:rFonts w:asciiTheme="minorHAnsi" w:hAnsiTheme="minorHAnsi" w:cstheme="minorHAnsi"/>
          <w:b/>
          <w:bCs/>
          <w:color w:val="17365D" w:themeColor="text2" w:themeShade="BF"/>
          <w:szCs w:val="22"/>
        </w:rPr>
        <w:t>POST/DYS/OLD/GZ/0</w:t>
      </w:r>
      <w:r w:rsidR="000A43F7">
        <w:rPr>
          <w:rFonts w:asciiTheme="minorHAnsi" w:hAnsiTheme="minorHAnsi" w:cstheme="minorHAnsi"/>
          <w:b/>
          <w:bCs/>
          <w:color w:val="17365D" w:themeColor="text2" w:themeShade="BF"/>
          <w:szCs w:val="22"/>
        </w:rPr>
        <w:t>2731</w:t>
      </w:r>
      <w:r w:rsidR="00141441">
        <w:rPr>
          <w:rFonts w:asciiTheme="minorHAnsi" w:hAnsiTheme="minorHAnsi" w:cstheme="minorHAnsi"/>
          <w:b/>
          <w:bCs/>
          <w:color w:val="17365D" w:themeColor="text2" w:themeShade="BF"/>
          <w:szCs w:val="22"/>
        </w:rPr>
        <w:t>/2024</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42F28901" w14:textId="2EE2AB80" w:rsidR="006F5538" w:rsidRPr="004B4556" w:rsidRDefault="00C6017B" w:rsidP="006F5538">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w:t>
      </w:r>
      <w:r w:rsidR="0078041D">
        <w:rPr>
          <w:rFonts w:asciiTheme="minorHAnsi" w:hAnsiTheme="minorHAnsi" w:cstheme="minorHAnsi"/>
          <w:b/>
          <w:color w:val="17365D" w:themeColor="text2" w:themeShade="BF"/>
          <w:szCs w:val="22"/>
        </w:rPr>
        <w:t>MÓWIENIA</w:t>
      </w:r>
      <w:r w:rsidRPr="004B4556">
        <w:rPr>
          <w:rFonts w:asciiTheme="minorHAnsi" w:hAnsiTheme="minorHAnsi" w:cstheme="minorHAnsi"/>
          <w:b/>
          <w:color w:val="17365D" w:themeColor="text2" w:themeShade="BF"/>
          <w:szCs w:val="22"/>
        </w:rPr>
        <w:t>:</w:t>
      </w:r>
    </w:p>
    <w:p w14:paraId="5ACF593B" w14:textId="4209BC87" w:rsidR="004F392B" w:rsidRPr="004B4556" w:rsidRDefault="000A43F7" w:rsidP="006F5538">
      <w:pPr>
        <w:pStyle w:val="Tekstpodstawowy"/>
        <w:pBdr>
          <w:top w:val="single" w:sz="4" w:space="1" w:color="auto"/>
          <w:left w:val="single" w:sz="4" w:space="3"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HAnsi"/>
          <w:color w:val="17365D" w:themeColor="text2" w:themeShade="BF"/>
          <w:szCs w:val="22"/>
        </w:rPr>
      </w:pPr>
      <w:r w:rsidRPr="000A43F7">
        <w:rPr>
          <w:rFonts w:asciiTheme="minorHAnsi" w:hAnsiTheme="minorHAnsi" w:cstheme="minorHAnsi"/>
          <w:b/>
          <w:i/>
          <w:color w:val="17365D" w:themeColor="text2" w:themeShade="BF"/>
          <w:szCs w:val="22"/>
        </w:rPr>
        <w:t xml:space="preserve">Zakup i dostawa oleju opałowego na potrzeby grzewcze obiektów </w:t>
      </w:r>
      <w:r>
        <w:rPr>
          <w:rFonts w:asciiTheme="minorHAnsi" w:hAnsiTheme="minorHAnsi" w:cstheme="minorHAnsi"/>
          <w:b/>
          <w:i/>
          <w:color w:val="17365D" w:themeColor="text2" w:themeShade="BF"/>
          <w:szCs w:val="22"/>
        </w:rPr>
        <w:t xml:space="preserve">                                                   </w:t>
      </w:r>
      <w:r w:rsidRPr="000A43F7">
        <w:rPr>
          <w:rFonts w:asciiTheme="minorHAnsi" w:hAnsiTheme="minorHAnsi" w:cstheme="minorHAnsi"/>
          <w:b/>
          <w:i/>
          <w:color w:val="17365D" w:themeColor="text2" w:themeShade="BF"/>
          <w:szCs w:val="22"/>
        </w:rPr>
        <w:t>PGE Dystrybucja S.A. Oddział Łódź</w:t>
      </w:r>
      <w:r>
        <w:rPr>
          <w:rFonts w:asciiTheme="minorHAnsi" w:hAnsiTheme="minorHAnsi" w:cstheme="minorHAnsi"/>
          <w:b/>
          <w:i/>
          <w:color w:val="17365D" w:themeColor="text2" w:themeShade="BF"/>
          <w:szCs w:val="22"/>
        </w:rPr>
        <w:t>.</w:t>
      </w: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2A317EED" w:rsidR="004F392B" w:rsidRPr="004B4556" w:rsidRDefault="003F5541"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0A43F7">
        <w:rPr>
          <w:rFonts w:asciiTheme="minorHAnsi" w:hAnsiTheme="minorHAnsi" w:cstheme="minorHAnsi"/>
          <w:color w:val="17365D" w:themeColor="text2" w:themeShade="BF"/>
          <w:sz w:val="20"/>
        </w:rPr>
        <w:t>Wrzesień</w:t>
      </w:r>
      <w:r w:rsidR="0000429B">
        <w:rPr>
          <w:rFonts w:asciiTheme="minorHAnsi" w:hAnsiTheme="minorHAnsi" w:cstheme="minorHAnsi"/>
          <w:color w:val="17365D" w:themeColor="text2" w:themeShade="BF"/>
          <w:sz w:val="20"/>
        </w:rPr>
        <w:t xml:space="preserve"> </w:t>
      </w:r>
      <w:r w:rsidR="00947648">
        <w:rPr>
          <w:rFonts w:asciiTheme="minorHAnsi" w:hAnsiTheme="minorHAnsi" w:cstheme="minorHAnsi"/>
          <w:color w:val="17365D" w:themeColor="text2" w:themeShade="BF"/>
          <w:sz w:val="20"/>
        </w:rPr>
        <w:t>2024</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10ED15E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7768C9">
          <w:rPr>
            <w:noProof/>
            <w:webHidden/>
          </w:rPr>
          <w:t>3</w:t>
        </w:r>
        <w:r w:rsidR="00287763">
          <w:rPr>
            <w:noProof/>
            <w:webHidden/>
          </w:rPr>
          <w:fldChar w:fldCharType="end"/>
        </w:r>
      </w:hyperlink>
    </w:p>
    <w:p w14:paraId="2AC1FD98" w14:textId="0187CFE3" w:rsidR="00287763" w:rsidRDefault="00946BB6">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7768C9">
          <w:rPr>
            <w:noProof/>
            <w:webHidden/>
          </w:rPr>
          <w:t>4</w:t>
        </w:r>
        <w:r w:rsidR="00287763">
          <w:rPr>
            <w:noProof/>
            <w:webHidden/>
          </w:rPr>
          <w:fldChar w:fldCharType="end"/>
        </w:r>
      </w:hyperlink>
    </w:p>
    <w:p w14:paraId="6F2A85B6" w14:textId="57B0346F" w:rsidR="00287763" w:rsidRDefault="00946BB6">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4D587A9F" w14:textId="32CB8FE1" w:rsidR="00287763" w:rsidRDefault="00946BB6">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566507FE" w14:textId="4FE7142E" w:rsidR="00287763" w:rsidRDefault="00946BB6">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7CF07A21" w14:textId="50F1F13A" w:rsidR="00287763" w:rsidRDefault="00946BB6">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308A428B" w14:textId="11796701" w:rsidR="00287763" w:rsidRDefault="00946BB6">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4327A065" w14:textId="5A95FB18" w:rsidR="00287763" w:rsidRDefault="00946BB6">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62410A9F" w14:textId="6B450394" w:rsidR="00287763" w:rsidRDefault="00946BB6">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74415DFC" w14:textId="6A71CAF0" w:rsidR="00287763" w:rsidRDefault="00946BB6">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0ABF7FCA" w14:textId="45DCFB73" w:rsidR="00287763" w:rsidRDefault="00946BB6">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F9629F1" w14:textId="6963D533" w:rsidR="00287763" w:rsidRDefault="00946BB6">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ED40047" w14:textId="03AD39FB" w:rsidR="00287763" w:rsidRDefault="00946BB6">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561B9C34" w14:textId="05CF05ED" w:rsidR="00287763" w:rsidRDefault="00946BB6">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7C444CD4" w14:textId="7C21C62E" w:rsidR="00287763" w:rsidRDefault="00946BB6">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3446E54" w14:textId="4C98CEA6" w:rsidR="00287763" w:rsidRDefault="00946BB6">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7768C9">
          <w:rPr>
            <w:noProof/>
            <w:webHidden/>
          </w:rPr>
          <w:t>9</w:t>
        </w:r>
        <w:r w:rsidR="00287763">
          <w:rPr>
            <w:noProof/>
            <w:webHidden/>
          </w:rPr>
          <w:fldChar w:fldCharType="end"/>
        </w:r>
      </w:hyperlink>
    </w:p>
    <w:p w14:paraId="1D3C98C3" w14:textId="4F8A17EF" w:rsidR="00012AB7" w:rsidRPr="00012AB7" w:rsidRDefault="00946BB6" w:rsidP="00012AB7">
      <w:pPr>
        <w:pStyle w:val="Spistreci1"/>
        <w:tabs>
          <w:tab w:val="left" w:pos="660"/>
          <w:tab w:val="right" w:leader="dot" w:pos="8949"/>
        </w:tabs>
        <w:rPr>
          <w:noProof/>
        </w:rPr>
      </w:pPr>
      <w:hyperlink w:anchor="_Toc69029878" w:history="1">
        <w:r w:rsidR="00012AB7">
          <w:rPr>
            <w:rStyle w:val="Hipercze"/>
            <w:noProof/>
          </w:rPr>
          <w:t>17</w:t>
        </w:r>
        <w:r w:rsidR="00012AB7" w:rsidRPr="00807A95">
          <w:rPr>
            <w:rStyle w:val="Hipercze"/>
            <w:noProof/>
          </w:rPr>
          <w:t>.</w:t>
        </w:r>
        <w:r w:rsidR="00012AB7">
          <w:rPr>
            <w:rFonts w:eastAsiaTheme="minorEastAsia" w:cstheme="minorBidi"/>
            <w:b w:val="0"/>
            <w:bCs w:val="0"/>
            <w:noProof/>
            <w:sz w:val="22"/>
            <w:szCs w:val="22"/>
            <w:lang w:eastAsia="pl-PL"/>
          </w:rPr>
          <w:tab/>
        </w:r>
        <w:r w:rsidR="00012AB7">
          <w:rPr>
            <w:rStyle w:val="Hipercze"/>
            <w:rFonts w:cstheme="minorHAnsi"/>
            <w:noProof/>
          </w:rPr>
          <w:t>SYSTEM ZAKUPOWY</w:t>
        </w:r>
        <w:r w:rsidR="00012AB7">
          <w:rPr>
            <w:noProof/>
            <w:webHidden/>
          </w:rPr>
          <w:tab/>
          <w:t>9</w:t>
        </w:r>
      </w:hyperlink>
    </w:p>
    <w:p w14:paraId="53497C88" w14:textId="455AA9F9" w:rsidR="00287763" w:rsidRDefault="00946BB6">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7768C9">
          <w:rPr>
            <w:noProof/>
            <w:webHidden/>
          </w:rPr>
          <w:t>10</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73547AC" w14:textId="77777777" w:rsidR="007479FF" w:rsidRPr="004B4556" w:rsidRDefault="007479FF" w:rsidP="007479FF">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Pr="004B4556">
        <w:rPr>
          <w:rFonts w:asciiTheme="minorHAnsi" w:hAnsiTheme="minorHAnsi" w:cstheme="minorHAnsi"/>
          <w:b/>
          <w:sz w:val="20"/>
        </w:rPr>
        <w:t xml:space="preserve"> </w:t>
      </w:r>
    </w:p>
    <w:p w14:paraId="120B5A18" w14:textId="77777777" w:rsidR="007479FF" w:rsidRPr="00D17E7D" w:rsidRDefault="007479FF" w:rsidP="007479FF">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w:t>
      </w:r>
      <w:r w:rsidRPr="00D17E7D">
        <w:rPr>
          <w:rFonts w:asciiTheme="minorHAnsi" w:hAnsiTheme="minorHAnsi" w:cstheme="minorHAnsi"/>
          <w:color w:val="000000"/>
          <w:sz w:val="20"/>
          <w:lang w:eastAsia="pl-PL"/>
        </w:rPr>
        <w:t>S.A. Oddział Łódź,</w:t>
      </w:r>
      <w:r>
        <w:rPr>
          <w:rFonts w:asciiTheme="minorHAnsi" w:hAnsiTheme="minorHAnsi" w:cstheme="minorHAnsi"/>
          <w:color w:val="000000"/>
          <w:sz w:val="20"/>
          <w:lang w:eastAsia="pl-PL"/>
        </w:rPr>
        <w:t xml:space="preserve"> </w:t>
      </w:r>
      <w:r w:rsidRPr="00D17E7D">
        <w:rPr>
          <w:rFonts w:asciiTheme="minorHAnsi" w:hAnsiTheme="minorHAnsi" w:cstheme="minorHAnsi"/>
          <w:color w:val="000000"/>
          <w:sz w:val="20"/>
          <w:lang w:eastAsia="pl-PL"/>
        </w:rPr>
        <w:t>Adres: 90-021 Łódź, ul. Tuwima 58, Telefon: (42) 675 10 00</w:t>
      </w:r>
      <w:r>
        <w:rPr>
          <w:rFonts w:asciiTheme="minorHAnsi" w:hAnsiTheme="minorHAnsi" w:cstheme="minorHAnsi"/>
          <w:color w:val="000000"/>
          <w:sz w:val="20"/>
          <w:lang w:eastAsia="pl-PL"/>
        </w:rPr>
        <w:t>,</w:t>
      </w:r>
      <w:r w:rsidRPr="00D17E7D">
        <w:t xml:space="preserve"> </w:t>
      </w:r>
      <w:hyperlink r:id="rId13" w:history="1">
        <w:r w:rsidRPr="00D17E7D">
          <w:rPr>
            <w:rStyle w:val="Hipercze"/>
            <w:rFonts w:asciiTheme="minorHAnsi" w:hAnsiTheme="minorHAnsi" w:cstheme="minorHAnsi"/>
            <w:sz w:val="20"/>
            <w:lang w:eastAsia="pl-PL"/>
          </w:rPr>
          <w:t>https://www.pgedystrybucja.pl</w:t>
        </w:r>
      </w:hyperlink>
      <w:r w:rsidRPr="00D17E7D">
        <w:rPr>
          <w:rFonts w:asciiTheme="minorHAnsi" w:hAnsiTheme="minorHAnsi" w:cstheme="minorHAnsi"/>
          <w:color w:val="000000"/>
          <w:sz w:val="20"/>
          <w:lang w:eastAsia="pl-PL"/>
        </w:rPr>
        <w:t xml:space="preserve"> </w:t>
      </w:r>
      <w:r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588BFE91" w14:textId="77777777" w:rsidR="007479FF" w:rsidRPr="004B4556" w:rsidRDefault="007479FF" w:rsidP="007479FF">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Pr="004B4556">
        <w:rPr>
          <w:rFonts w:asciiTheme="minorHAnsi" w:hAnsiTheme="minorHAnsi" w:cstheme="minorHAnsi"/>
          <w:b/>
          <w:sz w:val="20"/>
        </w:rPr>
        <w:t xml:space="preserve"> zakupowego</w:t>
      </w:r>
      <w:bookmarkEnd w:id="9"/>
      <w:bookmarkEnd w:id="10"/>
      <w:bookmarkEnd w:id="11"/>
      <w:bookmarkEnd w:id="12"/>
    </w:p>
    <w:p w14:paraId="0DB1F531" w14:textId="77777777" w:rsidR="007479FF"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Przedmiotowe postępowanie zakupowe o udzielenie zamówienia niepublicznego prowadzone jest w trybie</w:t>
      </w:r>
      <w:r w:rsidRPr="004B4556">
        <w:rPr>
          <w:rFonts w:asciiTheme="minorHAnsi" w:hAnsiTheme="minorHAnsi" w:cstheme="minorHAnsi"/>
          <w:b/>
          <w:sz w:val="20"/>
        </w:rPr>
        <w:t xml:space="preserve"> przetargu nieograniczonego</w:t>
      </w:r>
      <w:r w:rsidRPr="004B4556">
        <w:rPr>
          <w:rFonts w:asciiTheme="minorHAnsi" w:hAnsiTheme="minorHAnsi" w:cstheme="minorHAnsi"/>
          <w:sz w:val="20"/>
        </w:rPr>
        <w:t xml:space="preserve">, </w:t>
      </w:r>
      <w:bookmarkEnd w:id="13"/>
      <w:r w:rsidRPr="004B4556">
        <w:rPr>
          <w:rFonts w:asciiTheme="minorHAnsi" w:hAnsiTheme="minorHAnsi" w:cstheme="minorHAnsi"/>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4B4556">
          <w:rPr>
            <w:rStyle w:val="Hipercze"/>
            <w:rFonts w:asciiTheme="minorHAnsi" w:hAnsiTheme="minorHAnsi" w:cstheme="minorHAnsi"/>
            <w:sz w:val="20"/>
          </w:rPr>
          <w:t>https://www.pgedystrybucja.pl/przetargi</w:t>
        </w:r>
      </w:hyperlink>
      <w:r w:rsidRPr="006F43C7">
        <w:rPr>
          <w:rStyle w:val="Hipercze"/>
          <w:rFonts w:asciiTheme="minorHAnsi" w:hAnsiTheme="minorHAnsi" w:cstheme="minorHAnsi"/>
          <w:color w:val="auto"/>
          <w:sz w:val="20"/>
          <w:u w:val="none"/>
        </w:rPr>
        <w:t xml:space="preserve"> </w:t>
      </w:r>
      <w:r>
        <w:rPr>
          <w:rStyle w:val="Hipercze"/>
          <w:rFonts w:asciiTheme="minorHAnsi" w:hAnsiTheme="minorHAnsi" w:cstheme="minorHAnsi"/>
          <w:color w:val="auto"/>
          <w:sz w:val="20"/>
          <w:u w:val="none"/>
        </w:rPr>
        <w:t xml:space="preserve">oraz </w:t>
      </w:r>
      <w:hyperlink r:id="rId15" w:history="1">
        <w:r w:rsidRPr="006F43C7">
          <w:rPr>
            <w:rStyle w:val="Hipercze"/>
            <w:rFonts w:asciiTheme="minorHAnsi" w:hAnsiTheme="minorHAnsi" w:cstheme="minorHAnsi"/>
            <w:sz w:val="20"/>
          </w:rPr>
          <w:t>https://swpp2.gkpge.pl</w:t>
        </w:r>
      </w:hyperlink>
      <w:r w:rsidRPr="00210945">
        <w:rPr>
          <w:rFonts w:asciiTheme="minorHAnsi" w:hAnsiTheme="minorHAnsi" w:cstheme="minorHAnsi"/>
          <w:sz w:val="20"/>
        </w:rPr>
        <w:t xml:space="preserve"> - zakładka Baza Wiedzy</w:t>
      </w:r>
      <w:r w:rsidRPr="004B4556">
        <w:rPr>
          <w:rFonts w:asciiTheme="minorHAnsi" w:hAnsiTheme="minorHAnsi" w:cstheme="minorHAnsi"/>
          <w:sz w:val="20"/>
        </w:rPr>
        <w:t>)</w:t>
      </w:r>
      <w:bookmarkEnd w:id="14"/>
      <w:bookmarkEnd w:id="15"/>
      <w:bookmarkEnd w:id="16"/>
      <w:bookmarkEnd w:id="17"/>
      <w:r w:rsidRPr="004B4556">
        <w:rPr>
          <w:rFonts w:asciiTheme="minorHAnsi" w:hAnsiTheme="minorHAnsi" w:cstheme="minorHAnsi"/>
          <w:sz w:val="20"/>
        </w:rPr>
        <w:t>, a także Kodeksie cywilnym.</w:t>
      </w:r>
    </w:p>
    <w:p w14:paraId="7F181D95" w14:textId="77777777" w:rsidR="007479FF" w:rsidRPr="0002646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5B33D397" w14:textId="77777777" w:rsidR="007479FF" w:rsidRPr="004B4556" w:rsidRDefault="007479FF" w:rsidP="007479FF">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6E49286F"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 Wszelkie oświadczenia, zawiadomienia, w tym również Umowa, sporządzone będą w języku polskim.</w:t>
      </w:r>
    </w:p>
    <w:p w14:paraId="07A12FB3" w14:textId="77777777" w:rsidR="007479FF" w:rsidRPr="0051308E"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Zainteresowani Wykonawcy składają Oferty zgodnie z wymaganiami Ogłoszenia o zakupie i Specyfikacji Warunków Zamówienia („SWZ”).</w:t>
      </w:r>
      <w:bookmarkEnd w:id="18"/>
      <w:bookmarkEnd w:id="19"/>
      <w:bookmarkEnd w:id="20"/>
      <w:bookmarkEnd w:id="21"/>
    </w:p>
    <w:p w14:paraId="4DAFA5CA" w14:textId="77777777" w:rsidR="007479FF" w:rsidRPr="0051308E" w:rsidRDefault="007479FF" w:rsidP="007479FF">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 xml:space="preserve">Zamawiający może przed upływem terminu na składanie ofert dokonać zmian lub uzupełnienia treści Ogłoszenia o zakupie oraz SWZ i jej załączników. </w:t>
      </w:r>
    </w:p>
    <w:p w14:paraId="66782653" w14:textId="78CECC31" w:rsidR="007479FF" w:rsidRPr="00AC2DC4" w:rsidRDefault="007479FF" w:rsidP="007479FF">
      <w:pPr>
        <w:numPr>
          <w:ilvl w:val="2"/>
          <w:numId w:val="1"/>
        </w:numPr>
        <w:spacing w:before="120" w:after="120" w:line="24" w:lineRule="atLeast"/>
        <w:rPr>
          <w:rFonts w:asciiTheme="minorHAnsi" w:hAnsiTheme="minorHAnsi" w:cstheme="minorHAnsi"/>
          <w:sz w:val="20"/>
        </w:rPr>
      </w:pPr>
      <w:r w:rsidRPr="00AC2DC4">
        <w:rPr>
          <w:rFonts w:asciiTheme="minorHAnsi" w:hAnsiTheme="minorHAnsi" w:cstheme="minorHAnsi"/>
          <w:sz w:val="20"/>
        </w:rPr>
        <w:t xml:space="preserve">Zamawiający najpierw dokona oceny Ofert, a następnie zbada, czy Wykonawca, którego Oferta została oceniona jako najkorzystniejsza, nie podlega wykluczeniu oraz spełnia warunki udziału w Postępowaniu zakupowym. </w:t>
      </w:r>
      <w:r w:rsidR="00AC2DC4">
        <w:rPr>
          <w:rFonts w:asciiTheme="minorHAnsi" w:hAnsiTheme="minorHAnsi" w:cstheme="minorHAnsi"/>
          <w:sz w:val="20"/>
        </w:rPr>
        <w:t xml:space="preserve">– </w:t>
      </w:r>
      <w:r w:rsidR="00AC2DC4" w:rsidRPr="00AC2DC4">
        <w:rPr>
          <w:rFonts w:asciiTheme="minorHAnsi" w:hAnsiTheme="minorHAnsi" w:cstheme="minorHAnsi"/>
          <w:b/>
          <w:sz w:val="20"/>
        </w:rPr>
        <w:t>NIE DOTYCZY</w:t>
      </w:r>
    </w:p>
    <w:p w14:paraId="2A63263B" w14:textId="77777777" w:rsidR="007479FF" w:rsidRDefault="007479FF" w:rsidP="007479FF">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Zamawiający oceni oferty pod względem zgodności z wymaganiami zawartymi w SWZ oraz dokona oceny zgodnie z określonymi w SWZ kryteriami.</w:t>
      </w:r>
    </w:p>
    <w:p w14:paraId="38BE6460" w14:textId="77777777" w:rsidR="007479FF" w:rsidRDefault="007479FF" w:rsidP="007479FF">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zostały podane w pkt 16 SWZ.  </w:t>
      </w:r>
    </w:p>
    <w:p w14:paraId="7B1D8087" w14:textId="77777777" w:rsidR="007479FF" w:rsidRPr="00B71569" w:rsidRDefault="007479FF" w:rsidP="007479FF">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5D8AA16"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Zamawiający zamieści informację o sposobie zakończenia postępowania zakupowego w strefie publicznej Systemu Zakupowego oraz zawiadomi Wykonawców,</w:t>
      </w:r>
      <w:r w:rsidRPr="004B4556">
        <w:rPr>
          <w:rFonts w:asciiTheme="minorHAnsi" w:eastAsiaTheme="minorEastAsia" w:hAnsiTheme="minorHAnsi" w:cstheme="minorHAnsi"/>
          <w:sz w:val="20"/>
          <w:lang w:eastAsia="pl-PL"/>
        </w:rPr>
        <w:t xml:space="preserve"> </w:t>
      </w:r>
      <w:r w:rsidRPr="004B4556">
        <w:rPr>
          <w:rFonts w:asciiTheme="minorHAnsi" w:hAnsiTheme="minorHAnsi" w:cstheme="minorHAnsi"/>
          <w:sz w:val="20"/>
        </w:rPr>
        <w:t xml:space="preserve">którzy złożyli oferty, o wyniku postępowania podając nazwę </w:t>
      </w:r>
      <w:r>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bookmarkEnd w:id="22"/>
      <w:bookmarkEnd w:id="23"/>
      <w:bookmarkEnd w:id="24"/>
      <w:bookmarkEnd w:id="25"/>
      <w:r w:rsidRPr="000D7316">
        <w:t xml:space="preserve"> </w:t>
      </w:r>
    </w:p>
    <w:p w14:paraId="5401EF53"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Pr="004B4556">
        <w:rPr>
          <w:rFonts w:asciiTheme="minorHAnsi" w:hAnsiTheme="minorHAnsi" w:cstheme="minorHAnsi"/>
          <w:i/>
          <w:sz w:val="20"/>
          <w:lang w:eastAsia="pl-PL"/>
        </w:rPr>
        <w:t xml:space="preserve"> </w:t>
      </w:r>
      <w:r w:rsidRPr="004B4556">
        <w:rPr>
          <w:rFonts w:asciiTheme="minorHAnsi" w:hAnsiTheme="minorHAnsi" w:cstheme="minorHAnsi"/>
          <w:sz w:val="20"/>
          <w:lang w:eastAsia="pl-PL"/>
        </w:rPr>
        <w:t>ofert przez Wykonawców wspólnie ubiegających się o udzielenie zakupu (Konsorcjum).</w:t>
      </w:r>
      <w:bookmarkEnd w:id="26"/>
      <w:bookmarkEnd w:id="27"/>
      <w:bookmarkEnd w:id="28"/>
      <w:bookmarkEnd w:id="29"/>
      <w:r w:rsidRPr="004B4556">
        <w:rPr>
          <w:rFonts w:asciiTheme="minorHAnsi" w:hAnsiTheme="minorHAnsi" w:cstheme="minorHAnsi"/>
          <w:sz w:val="20"/>
          <w:lang w:eastAsia="pl-PL"/>
        </w:rPr>
        <w:t xml:space="preserve"> Przepisy dotyczące Wykonawcy stosuje się odpowiednio do Wykonawców wspólnie ubiegających się o udzielenie zakupu</w:t>
      </w:r>
    </w:p>
    <w:p w14:paraId="69471B1E"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 xml:space="preserve">Wykonawcy wchodzący w skład Konsorcjum ponoszą solidarną odpowiedzialność za wniesienie zabezpieczenia należytego wykonania umowy zakupowej oraz wykonanie umowy zakupowej. </w:t>
      </w:r>
      <w:bookmarkEnd w:id="30"/>
      <w:bookmarkEnd w:id="31"/>
      <w:bookmarkEnd w:id="32"/>
      <w:bookmarkEnd w:id="33"/>
      <w:bookmarkEnd w:id="34"/>
      <w:r w:rsidRPr="004B4556">
        <w:rPr>
          <w:rFonts w:asciiTheme="minorHAnsi" w:hAnsiTheme="minorHAnsi" w:cstheme="minorHAnsi"/>
          <w:sz w:val="20"/>
        </w:rPr>
        <w:t xml:space="preserve">Oferta Wykonawców wspólnie ubiegających się o udzielenie zakupu musi </w:t>
      </w:r>
      <w:r w:rsidRPr="004B4556">
        <w:rPr>
          <w:rFonts w:asciiTheme="minorHAnsi" w:hAnsiTheme="minorHAnsi" w:cstheme="minorHAnsi"/>
          <w:sz w:val="20"/>
        </w:rPr>
        <w:lastRenderedPageBreak/>
        <w:t>szczegółowo wskazywać podział ról i zobowiązań związanych z wykonywaniem przedmiotu zakupu pomiędzy podmiotami składającymi wspólnie ofertę.</w:t>
      </w:r>
    </w:p>
    <w:p w14:paraId="67E8312D"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35"/>
      <w:bookmarkEnd w:id="36"/>
      <w:bookmarkEnd w:id="37"/>
      <w:bookmarkEnd w:id="38"/>
    </w:p>
    <w:p w14:paraId="51B37F09"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 xml:space="preserve">Dopuszczalność powierzenia przez Wykonawcę wykonywania zakupu lub jego części podwykonawcom określa </w:t>
      </w:r>
      <w:r w:rsidRPr="004B4556">
        <w:rPr>
          <w:rFonts w:asciiTheme="minorHAnsi" w:hAnsiTheme="minorHAnsi" w:cstheme="minorHAnsi"/>
          <w:b/>
          <w:sz w:val="20"/>
        </w:rPr>
        <w:t>Załącznik nr 1 do SWZ.</w:t>
      </w:r>
      <w:r w:rsidRPr="004B4556">
        <w:rPr>
          <w:rFonts w:asciiTheme="minorHAnsi" w:hAnsiTheme="minorHAnsi" w:cstheme="minorHAnsi"/>
          <w:sz w:val="20"/>
        </w:rPr>
        <w:t xml:space="preserve"> </w:t>
      </w:r>
      <w:bookmarkEnd w:id="39"/>
      <w:bookmarkEnd w:id="40"/>
      <w:bookmarkEnd w:id="41"/>
      <w:bookmarkEnd w:id="42"/>
    </w:p>
    <w:p w14:paraId="6E1D677D"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91823D6" w14:textId="77777777" w:rsidR="007479FF" w:rsidRPr="004B4556" w:rsidRDefault="00946BB6" w:rsidP="007479FF">
      <w:pPr>
        <w:pStyle w:val="Akapitzlist"/>
        <w:spacing w:before="120" w:line="24" w:lineRule="atLeast"/>
        <w:ind w:left="709"/>
        <w:contextualSpacing w:val="0"/>
        <w:outlineLvl w:val="0"/>
        <w:rPr>
          <w:rFonts w:asciiTheme="minorHAnsi" w:hAnsiTheme="minorHAnsi" w:cstheme="minorHAnsi"/>
          <w:sz w:val="20"/>
        </w:rPr>
      </w:pPr>
      <w:hyperlink r:id="rId16" w:history="1">
        <w:r w:rsidR="007479FF" w:rsidRPr="004B4556">
          <w:rPr>
            <w:rStyle w:val="Hipercze"/>
            <w:rFonts w:asciiTheme="minorHAnsi" w:hAnsiTheme="minorHAnsi" w:cstheme="minorHAnsi"/>
            <w:bCs/>
            <w:sz w:val="20"/>
          </w:rPr>
          <w:t>https://pgedystrybucja.pl/przetargi/przetargi-zakupowe</w:t>
        </w:r>
      </w:hyperlink>
      <w:r w:rsidR="007479FF" w:rsidRPr="004B4556">
        <w:rPr>
          <w:rFonts w:asciiTheme="minorHAnsi" w:hAnsiTheme="minorHAnsi" w:cstheme="minorHAnsi"/>
          <w:bCs/>
          <w:sz w:val="20"/>
        </w:rPr>
        <w:t xml:space="preserve">. </w:t>
      </w:r>
      <w:r w:rsidR="007479FF">
        <w:rPr>
          <w:rFonts w:asciiTheme="minorHAnsi" w:hAnsiTheme="minorHAnsi" w:cstheme="minorHAnsi"/>
          <w:bCs/>
          <w:sz w:val="20"/>
        </w:rPr>
        <w:t>Wykonawcy</w:t>
      </w:r>
      <w:r w:rsidR="007479FF" w:rsidRPr="004B4556">
        <w:rPr>
          <w:rFonts w:asciiTheme="minorHAnsi" w:hAnsiTheme="minorHAnsi" w:cstheme="minorHAnsi"/>
          <w:bCs/>
          <w:sz w:val="20"/>
        </w:rPr>
        <w:t xml:space="preserve"> zobowiązani są do zapoznania się z treścią ww. klauzuli.</w:t>
      </w:r>
    </w:p>
    <w:p w14:paraId="2E23CBA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Pr>
          <w:rFonts w:asciiTheme="minorHAnsi" w:hAnsiTheme="minorHAnsi" w:cstheme="minorHAnsi"/>
          <w:sz w:val="20"/>
        </w:rPr>
        <w:t xml:space="preserve"> postępowaniem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2E483902" w14:textId="77777777" w:rsidR="007479FF" w:rsidRPr="004B4556" w:rsidRDefault="00946BB6" w:rsidP="007479FF">
      <w:pPr>
        <w:pStyle w:val="Akapitzlist"/>
        <w:spacing w:line="24" w:lineRule="atLeast"/>
        <w:ind w:left="360" w:firstLine="348"/>
        <w:outlineLvl w:val="0"/>
        <w:rPr>
          <w:rFonts w:asciiTheme="minorHAnsi" w:hAnsiTheme="minorHAnsi" w:cstheme="minorHAnsi"/>
          <w:bCs/>
          <w:sz w:val="20"/>
        </w:rPr>
      </w:pPr>
      <w:hyperlink r:id="rId17" w:history="1">
        <w:r w:rsidR="007479FF" w:rsidRPr="004B4556">
          <w:rPr>
            <w:rStyle w:val="Hipercze"/>
            <w:rFonts w:asciiTheme="minorHAnsi" w:hAnsiTheme="minorHAnsi" w:cstheme="minorHAnsi"/>
            <w:bCs/>
            <w:sz w:val="20"/>
          </w:rPr>
          <w:t>https://pgedystrybucja.pl/przetargi/przetargi-zakupowe</w:t>
        </w:r>
      </w:hyperlink>
    </w:p>
    <w:p w14:paraId="23BFC0D1" w14:textId="4F0DFDC1"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1C0F20">
        <w:rPr>
          <w:rFonts w:asciiTheme="minorHAnsi" w:hAnsiTheme="minorHAnsi" w:cstheme="minorHAnsi"/>
          <w:sz w:val="20"/>
        </w:rPr>
        <w:t>Załącznik nr 6 do SWZ.</w:t>
      </w:r>
      <w:r w:rsidR="0000429B">
        <w:rPr>
          <w:rFonts w:asciiTheme="minorHAnsi" w:hAnsiTheme="minorHAnsi" w:cstheme="minorHAnsi"/>
          <w:sz w:val="20"/>
        </w:rPr>
        <w:t xml:space="preserve"> – </w:t>
      </w:r>
      <w:r w:rsidR="0000429B" w:rsidRPr="00037830">
        <w:rPr>
          <w:rFonts w:asciiTheme="minorHAnsi" w:hAnsiTheme="minorHAnsi" w:cstheme="minorHAnsi"/>
          <w:b/>
          <w:sz w:val="20"/>
        </w:rPr>
        <w:t>NIE DOTYCZY</w:t>
      </w:r>
    </w:p>
    <w:p w14:paraId="0E54E98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6A8F53C1" w14:textId="77777777" w:rsidR="007479FF" w:rsidRPr="004B4556" w:rsidRDefault="00946BB6" w:rsidP="007479FF">
      <w:pPr>
        <w:pStyle w:val="Akapitzlist"/>
        <w:spacing w:line="24" w:lineRule="atLeast"/>
        <w:ind w:left="709"/>
        <w:outlineLvl w:val="0"/>
        <w:rPr>
          <w:rFonts w:asciiTheme="minorHAnsi" w:hAnsiTheme="minorHAnsi" w:cstheme="minorHAnsi"/>
          <w:sz w:val="20"/>
        </w:rPr>
      </w:pPr>
      <w:hyperlink r:id="rId18" w:history="1">
        <w:r w:rsidR="007479FF"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178CF50C" w14:textId="77777777" w:rsidR="007479FF" w:rsidRPr="00F11525" w:rsidRDefault="007479FF" w:rsidP="007479FF">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2C199FD8" w14:textId="15A19059" w:rsidR="00292E9D" w:rsidRPr="004B4556" w:rsidRDefault="007479FF" w:rsidP="007479FF">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Pr="004B4556">
        <w:rPr>
          <w:rFonts w:asciiTheme="minorHAnsi" w:hAnsiTheme="minorHAnsi" w:cstheme="minorHAnsi"/>
          <w:sz w:val="20"/>
        </w:rPr>
        <w:t xml:space="preserve"> Zamawiający informuje, że postępowanie zakupowe będzie prowadzone z wykorzystaniem Systemu Zakupowego. Szczegóły dotyczące Syste</w:t>
      </w:r>
      <w:r>
        <w:rPr>
          <w:rFonts w:asciiTheme="minorHAnsi" w:hAnsiTheme="minorHAnsi" w:cstheme="minorHAnsi"/>
          <w:sz w:val="20"/>
        </w:rPr>
        <w:t>mu i elektronicznego składania O</w:t>
      </w:r>
      <w:r w:rsidRPr="004B4556">
        <w:rPr>
          <w:rFonts w:asciiTheme="minorHAnsi" w:hAnsiTheme="minorHAnsi" w:cstheme="minorHAnsi"/>
          <w:sz w:val="20"/>
        </w:rPr>
        <w:t>fert wskazane zostały w pkt 17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7DE830CF" w14:textId="2410CE26" w:rsidR="0000429B" w:rsidRPr="0000429B" w:rsidRDefault="005712F0" w:rsidP="000A43F7">
      <w:pPr>
        <w:pStyle w:val="Akapitzlist"/>
        <w:numPr>
          <w:ilvl w:val="1"/>
          <w:numId w:val="2"/>
        </w:numPr>
        <w:spacing w:before="120" w:line="24" w:lineRule="atLeast"/>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5F36B5">
        <w:rPr>
          <w:rFonts w:asciiTheme="minorHAnsi" w:hAnsiTheme="minorHAnsi" w:cstheme="minorHAnsi"/>
          <w:sz w:val="20"/>
        </w:rPr>
        <w:t xml:space="preserve">Przedmiotem </w:t>
      </w:r>
      <w:bookmarkEnd w:id="51"/>
      <w:r w:rsidR="00563AA7" w:rsidRPr="005F36B5">
        <w:rPr>
          <w:rFonts w:asciiTheme="minorHAnsi" w:hAnsiTheme="minorHAnsi" w:cstheme="minorHAnsi"/>
          <w:sz w:val="20"/>
        </w:rPr>
        <w:t>postępowania zakupowego</w:t>
      </w:r>
      <w:r w:rsidRPr="005F36B5">
        <w:rPr>
          <w:rFonts w:asciiTheme="minorHAnsi" w:hAnsiTheme="minorHAnsi" w:cstheme="minorHAnsi"/>
          <w:sz w:val="20"/>
        </w:rPr>
        <w:t xml:space="preserve"> </w:t>
      </w:r>
      <w:bookmarkEnd w:id="52"/>
      <w:bookmarkEnd w:id="53"/>
      <w:bookmarkEnd w:id="54"/>
      <w:bookmarkEnd w:id="55"/>
      <w:bookmarkEnd w:id="56"/>
      <w:bookmarkEnd w:id="57"/>
      <w:bookmarkEnd w:id="58"/>
      <w:bookmarkEnd w:id="59"/>
      <w:bookmarkEnd w:id="60"/>
      <w:r w:rsidR="003F5541">
        <w:rPr>
          <w:rFonts w:asciiTheme="minorHAnsi" w:hAnsiTheme="minorHAnsi" w:cstheme="minorHAnsi"/>
          <w:sz w:val="20"/>
        </w:rPr>
        <w:t xml:space="preserve">jest </w:t>
      </w:r>
      <w:r w:rsidR="000A43F7" w:rsidRPr="000A43F7">
        <w:rPr>
          <w:rFonts w:asciiTheme="minorHAnsi" w:hAnsiTheme="minorHAnsi" w:cstheme="minorHAnsi"/>
          <w:b/>
          <w:sz w:val="20"/>
        </w:rPr>
        <w:t>Zakup i dostawa oleju opałowego na potrzeby grzewcze obiektów PGE Dystrybucja S.A. Oddział Łódź</w:t>
      </w:r>
      <w:r w:rsidR="00141441" w:rsidRPr="00141441">
        <w:rPr>
          <w:rFonts w:asciiTheme="minorHAnsi" w:hAnsiTheme="minorHAnsi" w:cstheme="minorHAnsi"/>
          <w:b/>
          <w:sz w:val="20"/>
        </w:rPr>
        <w:t>.</w:t>
      </w:r>
    </w:p>
    <w:p w14:paraId="106CB90B" w14:textId="1AF7C0D4" w:rsidR="00F05C18" w:rsidRPr="0000429B" w:rsidRDefault="0000429B" w:rsidP="005701A0">
      <w:pPr>
        <w:pStyle w:val="Akapitzlist"/>
        <w:numPr>
          <w:ilvl w:val="1"/>
          <w:numId w:val="2"/>
        </w:numPr>
        <w:spacing w:before="120" w:line="24" w:lineRule="atLeast"/>
        <w:outlineLvl w:val="0"/>
        <w:rPr>
          <w:rFonts w:asciiTheme="minorHAnsi" w:hAnsiTheme="minorHAnsi" w:cstheme="minorHAnsi"/>
          <w:sz w:val="20"/>
        </w:rPr>
      </w:pPr>
      <w:r w:rsidRPr="0000429B">
        <w:rPr>
          <w:rFonts w:asciiTheme="minorHAnsi" w:hAnsiTheme="minorHAnsi" w:cstheme="minorHAnsi"/>
          <w:sz w:val="20"/>
        </w:rPr>
        <w:t>Zamawiający nie dopuszcza składania ofert częściowych, ani ofert wariantowych.</w:t>
      </w:r>
    </w:p>
    <w:p w14:paraId="3052255F" w14:textId="2A537B1D" w:rsidR="00E01856" w:rsidRDefault="005712F0" w:rsidP="0000429B">
      <w:pPr>
        <w:pStyle w:val="Akapitzlist"/>
        <w:numPr>
          <w:ilvl w:val="1"/>
          <w:numId w:val="2"/>
        </w:numPr>
        <w:spacing w:before="120" w:line="24" w:lineRule="atLeast"/>
        <w:contextualSpacing w:val="0"/>
        <w:outlineLvl w:val="0"/>
        <w:rPr>
          <w:rFonts w:asciiTheme="minorHAnsi" w:hAnsiTheme="minorHAnsi" w:cstheme="minorHAnsi"/>
          <w:sz w:val="20"/>
        </w:rPr>
      </w:pPr>
      <w:r w:rsidRPr="001919C7">
        <w:rPr>
          <w:rFonts w:asciiTheme="minorHAnsi" w:hAnsiTheme="minorHAnsi" w:cstheme="minorHAnsi"/>
          <w:sz w:val="20"/>
        </w:rPr>
        <w:t xml:space="preserve">Pozostałe warunki </w:t>
      </w:r>
      <w:r w:rsidR="00563AA7" w:rsidRPr="001919C7">
        <w:rPr>
          <w:rFonts w:asciiTheme="minorHAnsi" w:hAnsiTheme="minorHAnsi" w:cstheme="minorHAnsi"/>
          <w:sz w:val="20"/>
        </w:rPr>
        <w:t xml:space="preserve">i wymagania dotyczące </w:t>
      </w:r>
      <w:r w:rsidR="00ED0668" w:rsidRPr="001919C7">
        <w:rPr>
          <w:rFonts w:asciiTheme="minorHAnsi" w:hAnsiTheme="minorHAnsi" w:cstheme="minorHAnsi"/>
          <w:sz w:val="20"/>
        </w:rPr>
        <w:t xml:space="preserve">realizacji </w:t>
      </w:r>
      <w:r w:rsidR="00563AA7" w:rsidRPr="001919C7">
        <w:rPr>
          <w:rFonts w:asciiTheme="minorHAnsi" w:hAnsiTheme="minorHAnsi" w:cstheme="minorHAnsi"/>
          <w:sz w:val="20"/>
        </w:rPr>
        <w:t>zamówienia</w:t>
      </w:r>
      <w:r w:rsidR="0000429B">
        <w:rPr>
          <w:rFonts w:asciiTheme="minorHAnsi" w:hAnsiTheme="minorHAnsi" w:cstheme="minorHAnsi"/>
          <w:sz w:val="20"/>
        </w:rPr>
        <w:t xml:space="preserve"> zostały określone w załączonym </w:t>
      </w:r>
      <w:r w:rsidRPr="001919C7">
        <w:rPr>
          <w:rFonts w:asciiTheme="minorHAnsi" w:hAnsiTheme="minorHAnsi" w:cstheme="minorHAnsi"/>
          <w:sz w:val="20"/>
        </w:rPr>
        <w:t>Szcze</w:t>
      </w:r>
      <w:r w:rsidR="00563AA7" w:rsidRPr="001919C7">
        <w:rPr>
          <w:rFonts w:asciiTheme="minorHAnsi" w:hAnsiTheme="minorHAnsi" w:cstheme="minorHAnsi"/>
          <w:sz w:val="20"/>
        </w:rPr>
        <w:t>gółowym Opisie Przedmiotu Zamówienia</w:t>
      </w:r>
      <w:r w:rsidRPr="001919C7">
        <w:rPr>
          <w:rFonts w:asciiTheme="minorHAnsi" w:hAnsiTheme="minorHAnsi" w:cstheme="minorHAnsi"/>
          <w:sz w:val="20"/>
        </w:rPr>
        <w:t xml:space="preserve">, stanowiącym </w:t>
      </w:r>
      <w:r w:rsidR="00700206" w:rsidRPr="001919C7">
        <w:rPr>
          <w:rFonts w:asciiTheme="minorHAnsi" w:hAnsiTheme="minorHAnsi" w:cstheme="minorHAnsi"/>
          <w:b/>
          <w:sz w:val="20"/>
        </w:rPr>
        <w:t xml:space="preserve">Załącznik nr </w:t>
      </w:r>
      <w:r w:rsidR="001F1A05" w:rsidRPr="001919C7">
        <w:rPr>
          <w:rFonts w:asciiTheme="minorHAnsi" w:hAnsiTheme="minorHAnsi" w:cstheme="minorHAnsi"/>
          <w:b/>
          <w:sz w:val="20"/>
        </w:rPr>
        <w:t>1</w:t>
      </w:r>
      <w:r w:rsidR="00700206" w:rsidRPr="001919C7">
        <w:rPr>
          <w:rFonts w:asciiTheme="minorHAnsi" w:hAnsiTheme="minorHAnsi" w:cstheme="minorHAnsi"/>
          <w:b/>
          <w:sz w:val="20"/>
        </w:rPr>
        <w:t xml:space="preserve"> do S</w:t>
      </w:r>
      <w:r w:rsidRPr="001919C7">
        <w:rPr>
          <w:rFonts w:asciiTheme="minorHAnsi" w:hAnsiTheme="minorHAnsi" w:cstheme="minorHAnsi"/>
          <w:b/>
          <w:sz w:val="20"/>
        </w:rPr>
        <w:t>WZ</w:t>
      </w:r>
      <w:r w:rsidRPr="001919C7">
        <w:rPr>
          <w:rFonts w:asciiTheme="minorHAnsi" w:hAnsiTheme="minorHAnsi" w:cstheme="minorHAnsi"/>
          <w:sz w:val="20"/>
        </w:rPr>
        <w:t xml:space="preserve"> oraz Umowie, której </w:t>
      </w:r>
      <w:r w:rsidR="00355A11" w:rsidRPr="001919C7">
        <w:rPr>
          <w:rFonts w:asciiTheme="minorHAnsi" w:hAnsiTheme="minorHAnsi" w:cstheme="minorHAnsi"/>
          <w:sz w:val="20"/>
        </w:rPr>
        <w:t>wzór</w:t>
      </w:r>
      <w:r w:rsidRPr="001919C7">
        <w:rPr>
          <w:rFonts w:asciiTheme="minorHAnsi" w:hAnsiTheme="minorHAnsi" w:cstheme="minorHAnsi"/>
          <w:sz w:val="20"/>
        </w:rPr>
        <w:t xml:space="preserve"> stanowi </w:t>
      </w:r>
      <w:r w:rsidRPr="001919C7">
        <w:rPr>
          <w:rFonts w:asciiTheme="minorHAnsi" w:hAnsiTheme="minorHAnsi" w:cstheme="minorHAnsi"/>
          <w:b/>
          <w:sz w:val="20"/>
        </w:rPr>
        <w:t xml:space="preserve">Załącznik nr </w:t>
      </w:r>
      <w:r w:rsidR="001F1C4E" w:rsidRPr="001919C7">
        <w:rPr>
          <w:rFonts w:asciiTheme="minorHAnsi" w:hAnsiTheme="minorHAnsi" w:cstheme="minorHAnsi"/>
          <w:b/>
          <w:sz w:val="20"/>
        </w:rPr>
        <w:t>5</w:t>
      </w:r>
      <w:r w:rsidRPr="001919C7">
        <w:rPr>
          <w:rFonts w:asciiTheme="minorHAnsi" w:hAnsiTheme="minorHAnsi" w:cstheme="minorHAnsi"/>
          <w:b/>
          <w:sz w:val="20"/>
        </w:rPr>
        <w:t xml:space="preserve"> </w:t>
      </w:r>
      <w:r w:rsidR="00700206" w:rsidRPr="001919C7">
        <w:rPr>
          <w:rFonts w:asciiTheme="minorHAnsi" w:hAnsiTheme="minorHAnsi" w:cstheme="minorHAnsi"/>
          <w:b/>
          <w:sz w:val="20"/>
        </w:rPr>
        <w:t>do S</w:t>
      </w:r>
      <w:r w:rsidRPr="001919C7">
        <w:rPr>
          <w:rFonts w:asciiTheme="minorHAnsi" w:hAnsiTheme="minorHAnsi" w:cstheme="minorHAnsi"/>
          <w:b/>
          <w:sz w:val="20"/>
        </w:rPr>
        <w:t>WZ</w:t>
      </w:r>
      <w:r w:rsidRPr="001919C7">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lastRenderedPageBreak/>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1963FF">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68F1D131" w14:textId="5079974E" w:rsidR="00947648" w:rsidRPr="00141441" w:rsidRDefault="00141441" w:rsidP="00141441">
      <w:pPr>
        <w:pStyle w:val="Akapitzlist"/>
        <w:numPr>
          <w:ilvl w:val="1"/>
          <w:numId w:val="14"/>
        </w:numPr>
        <w:spacing w:before="120" w:line="24" w:lineRule="atLeast"/>
        <w:ind w:left="567" w:hanging="567"/>
        <w:outlineLvl w:val="0"/>
        <w:rPr>
          <w:rFonts w:asciiTheme="minorHAnsi" w:hAnsiTheme="minorHAnsi" w:cstheme="minorHAnsi"/>
          <w:sz w:val="20"/>
        </w:rPr>
      </w:pPr>
      <w:bookmarkStart w:id="67" w:name="_Toc516566319"/>
      <w:bookmarkStart w:id="68" w:name="_Toc516581587"/>
      <w:bookmarkStart w:id="69" w:name="_Toc516734760"/>
      <w:bookmarkStart w:id="70" w:name="_Toc516738790"/>
      <w:bookmarkStart w:id="71" w:name="_Toc354752376"/>
      <w:bookmarkStart w:id="72" w:name="_Toc516581596"/>
      <w:bookmarkStart w:id="73" w:name="_Toc516738801"/>
      <w:bookmarkStart w:id="74" w:name="_Toc69029867"/>
      <w:r w:rsidRPr="00B82794">
        <w:rPr>
          <w:rFonts w:asciiTheme="minorHAnsi" w:hAnsiTheme="minorHAnsi" w:cstheme="minorBidi"/>
          <w:sz w:val="20"/>
        </w:rPr>
        <w:t xml:space="preserve">Zamawiający </w:t>
      </w:r>
      <w:r w:rsidRPr="00B82794">
        <w:rPr>
          <w:rFonts w:asciiTheme="minorHAnsi" w:hAnsiTheme="minorHAnsi" w:cstheme="minorBidi"/>
          <w:b/>
          <w:bCs/>
          <w:sz w:val="20"/>
        </w:rPr>
        <w:t>nie wymaga</w:t>
      </w:r>
      <w:r w:rsidRPr="00B82794">
        <w:rPr>
          <w:rFonts w:asciiTheme="minorHAnsi" w:hAnsiTheme="minorHAnsi" w:cstheme="minorBidi"/>
          <w:sz w:val="20"/>
        </w:rPr>
        <w:t xml:space="preserve"> wniesienia wadium.</w:t>
      </w:r>
      <w:bookmarkEnd w:id="67"/>
      <w:bookmarkEnd w:id="68"/>
      <w:bookmarkEnd w:id="69"/>
      <w:bookmarkEnd w:id="70"/>
    </w:p>
    <w:p w14:paraId="30522577" w14:textId="4A7AD11C" w:rsidR="000B3117" w:rsidRPr="004B4556" w:rsidRDefault="00DB6176" w:rsidP="002907F0">
      <w:pPr>
        <w:pStyle w:val="Nagwek1"/>
        <w:numPr>
          <w:ilvl w:val="0"/>
          <w:numId w:val="4"/>
        </w:numPr>
        <w:rPr>
          <w:rFonts w:cstheme="minorHAnsi"/>
          <w:sz w:val="20"/>
          <w:szCs w:val="20"/>
        </w:rPr>
      </w:pPr>
      <w:r w:rsidRPr="007C3415">
        <w:rPr>
          <w:rFonts w:cstheme="minorHAnsi"/>
          <w:sz w:val="20"/>
          <w:szCs w:val="20"/>
        </w:rPr>
        <w:t>PRZESŁANKI</w:t>
      </w:r>
      <w:r>
        <w:rPr>
          <w:rFonts w:cstheme="minorHAnsi"/>
          <w:sz w:val="20"/>
          <w:szCs w:val="20"/>
        </w:rPr>
        <w:t xml:space="preserve">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1"/>
      <w:bookmarkEnd w:id="72"/>
      <w:bookmarkEnd w:id="73"/>
      <w:bookmarkEnd w:id="74"/>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75" w:name="_Toc516734772"/>
      <w:bookmarkStart w:id="76" w:name="_Toc516738802"/>
      <w:bookmarkStart w:id="77" w:name="_Toc354752377"/>
      <w:bookmarkStart w:id="78" w:name="_Toc516566329"/>
      <w:bookmarkStart w:id="79"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75"/>
      <w:bookmarkEnd w:id="76"/>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0" w:name="_Toc516734773"/>
      <w:bookmarkStart w:id="81" w:name="_Toc516738803"/>
      <w:bookmarkStart w:id="82" w:name="_Toc354752378"/>
      <w:bookmarkStart w:id="83" w:name="_Toc516566330"/>
      <w:bookmarkStart w:id="84" w:name="_Toc516581598"/>
      <w:bookmarkEnd w:id="77"/>
      <w:bookmarkEnd w:id="78"/>
      <w:bookmarkEnd w:id="79"/>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80"/>
      <w:bookmarkEnd w:id="81"/>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5" w:name="_Toc516734774"/>
      <w:bookmarkStart w:id="86"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5"/>
      <w:bookmarkEnd w:id="86"/>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87" w:name="_Toc516566331"/>
      <w:bookmarkStart w:id="88"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87"/>
    <w:bookmarkEnd w:id="88"/>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89" w:name="_Toc354752383"/>
      <w:bookmarkStart w:id="90" w:name="_Toc516566334"/>
      <w:bookmarkStart w:id="91" w:name="_Toc516581604"/>
      <w:bookmarkStart w:id="92" w:name="_Toc516734785"/>
      <w:bookmarkStart w:id="93" w:name="_Toc516738815"/>
      <w:bookmarkEnd w:id="82"/>
      <w:bookmarkEnd w:id="83"/>
      <w:bookmarkEnd w:id="84"/>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89"/>
      <w:bookmarkEnd w:id="90"/>
      <w:bookmarkEnd w:id="91"/>
      <w:bookmarkEnd w:id="92"/>
      <w:bookmarkEnd w:id="93"/>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0A34DB9E"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4" w:name="_Toc354752384"/>
      <w:bookmarkStart w:id="95" w:name="_Toc516566335"/>
      <w:bookmarkStart w:id="96" w:name="_Toc516581605"/>
      <w:bookmarkStart w:id="97" w:name="_Toc516734792"/>
      <w:bookmarkStart w:id="98"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202DC9">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4"/>
      <w:bookmarkEnd w:id="95"/>
      <w:bookmarkEnd w:id="96"/>
      <w:bookmarkEnd w:id="97"/>
      <w:bookmarkEnd w:id="98"/>
    </w:p>
    <w:p w14:paraId="30522590" w14:textId="77777777" w:rsidR="000B3117" w:rsidRPr="004B4556" w:rsidRDefault="000B3117" w:rsidP="001963FF">
      <w:pPr>
        <w:pStyle w:val="Nagwek1"/>
        <w:numPr>
          <w:ilvl w:val="0"/>
          <w:numId w:val="23"/>
        </w:numPr>
        <w:rPr>
          <w:rFonts w:cstheme="minorHAnsi"/>
          <w:sz w:val="20"/>
          <w:szCs w:val="20"/>
        </w:rPr>
      </w:pPr>
      <w:bookmarkStart w:id="99" w:name="_Toc354752385"/>
      <w:bookmarkStart w:id="100" w:name="_Toc516738824"/>
      <w:bookmarkStart w:id="101" w:name="_Toc69029868"/>
      <w:r w:rsidRPr="004B4556">
        <w:rPr>
          <w:rFonts w:cstheme="minorHAnsi"/>
          <w:sz w:val="20"/>
          <w:szCs w:val="20"/>
        </w:rPr>
        <w:t>OPIS SPOSOBU PRZYGOTOWANIA OFERTY</w:t>
      </w:r>
      <w:bookmarkEnd w:id="99"/>
      <w:bookmarkEnd w:id="100"/>
      <w:bookmarkEnd w:id="101"/>
    </w:p>
    <w:p w14:paraId="594D4A43" w14:textId="6D81FF2A" w:rsidR="0027034A" w:rsidRPr="0083472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02" w:name="_Toc354752410"/>
      <w:bookmarkStart w:id="103" w:name="_Toc516566348"/>
      <w:bookmarkStart w:id="104" w:name="_Toc516581618"/>
      <w:bookmarkStart w:id="105" w:name="_Toc516734803"/>
      <w:bookmarkStart w:id="106" w:name="_Toc516738833"/>
      <w:bookmarkStart w:id="107" w:name="_Toc354752386"/>
      <w:bookmarkStart w:id="108" w:name="_Toc516566337"/>
      <w:bookmarkStart w:id="109" w:name="_Toc516581607"/>
      <w:bookmarkStart w:id="110" w:name="_Toc516734795"/>
      <w:bookmarkStart w:id="111" w:name="_Toc516738825"/>
      <w:bookmarkStart w:id="112"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98477C">
        <w:rPr>
          <w:rFonts w:asciiTheme="minorHAnsi" w:hAnsiTheme="minorHAnsi" w:cstheme="minorHAnsi"/>
          <w:b/>
          <w:sz w:val="20"/>
        </w:rPr>
        <w:t xml:space="preserve"> </w:t>
      </w:r>
      <w:r w:rsidR="0098477C" w:rsidRPr="0083472B">
        <w:rPr>
          <w:rFonts w:asciiTheme="minorHAnsi" w:hAnsiTheme="minorHAnsi" w:cstheme="minorHAnsi"/>
          <w:sz w:val="20"/>
        </w:rPr>
        <w:t>Oferta w Systemie Zakupowym musi być złożona z</w:t>
      </w:r>
      <w:r w:rsidR="005078A9" w:rsidRPr="0083472B">
        <w:rPr>
          <w:rFonts w:asciiTheme="minorHAnsi" w:hAnsiTheme="minorHAnsi" w:cstheme="minorHAnsi"/>
          <w:sz w:val="20"/>
        </w:rPr>
        <w:t xml:space="preserve"> konta Wykonawcy, który składa O</w:t>
      </w:r>
      <w:r w:rsidR="0098477C" w:rsidRPr="0083472B">
        <w:rPr>
          <w:rFonts w:asciiTheme="minorHAnsi" w:hAnsiTheme="minorHAnsi" w:cstheme="minorHAnsi"/>
          <w:sz w:val="20"/>
        </w:rPr>
        <w:t>fertę</w:t>
      </w:r>
      <w:r w:rsidR="005078A9" w:rsidRPr="0083472B">
        <w:rPr>
          <w:rFonts w:asciiTheme="minorHAnsi" w:hAnsiTheme="minorHAnsi" w:cstheme="minorHAnsi"/>
          <w:sz w:val="20"/>
        </w:rPr>
        <w:t>,</w:t>
      </w:r>
      <w:r w:rsidR="0098477C" w:rsidRPr="0083472B">
        <w:rPr>
          <w:rFonts w:asciiTheme="minorHAnsi" w:hAnsiTheme="minorHAnsi" w:cstheme="minorHAnsi"/>
          <w:sz w:val="20"/>
        </w:rPr>
        <w:t xml:space="preserve"> na wzorach stanowiących Załączniki do SWZ.</w:t>
      </w:r>
    </w:p>
    <w:p w14:paraId="0526D565" w14:textId="5C7C94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w:t>
      </w:r>
      <w:r w:rsidR="00202DC9">
        <w:rPr>
          <w:rFonts w:asciiTheme="minorHAnsi" w:hAnsiTheme="minorHAnsi" w:cstheme="minorHAnsi"/>
          <w:sz w:val="20"/>
        </w:rPr>
        <w:br/>
      </w:r>
      <w:r w:rsidRPr="004B4556">
        <w:rPr>
          <w:rFonts w:asciiTheme="minorHAnsi" w:hAnsiTheme="minorHAnsi" w:cstheme="minorHAnsi"/>
          <w:sz w:val="20"/>
        </w:rPr>
        <w:t xml:space="preserve">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19CF5D42"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202DC9">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202DC9">
        <w:rPr>
          <w:rFonts w:asciiTheme="minorHAnsi" w:hAnsiTheme="minorHAnsi" w:cstheme="minorHAnsi"/>
          <w:sz w:val="20"/>
        </w:rPr>
        <w:br/>
      </w:r>
      <w:r w:rsidR="00502D83">
        <w:rPr>
          <w:rFonts w:asciiTheme="minorHAnsi" w:hAnsiTheme="minorHAnsi" w:cstheme="minorHAnsi"/>
          <w:sz w:val="20"/>
        </w:rPr>
        <w:t>i brutto).</w:t>
      </w:r>
    </w:p>
    <w:p w14:paraId="76163D67" w14:textId="7FC1124F" w:rsidR="0027034A" w:rsidRPr="004B4556" w:rsidRDefault="0027034A" w:rsidP="00502D83">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lastRenderedPageBreak/>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807462">
        <w:rPr>
          <w:rFonts w:asciiTheme="minorHAnsi" w:hAnsiTheme="minorHAnsi" w:cstheme="minorHAnsi"/>
          <w:iCs/>
          <w:sz w:val="20"/>
        </w:rPr>
        <w:t xml:space="preserve"> Wypełnienie wyłącznie formularza systemowego Systemu Zakupowego nie stanowi skutecznego złożenia oferty. Wymaga się złożenia oferty zgodnie z pkt.6.3. SWZ.</w:t>
      </w:r>
    </w:p>
    <w:p w14:paraId="48FB4587"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3" w:name="_Toc8212165"/>
      <w:bookmarkEnd w:id="102"/>
      <w:bookmarkEnd w:id="103"/>
      <w:bookmarkEnd w:id="104"/>
      <w:bookmarkEnd w:id="105"/>
      <w:bookmarkEnd w:id="106"/>
    </w:p>
    <w:p w14:paraId="3A774F82" w14:textId="4DBC399E"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2713A0">
        <w:rPr>
          <w:rFonts w:asciiTheme="minorHAnsi" w:hAnsiTheme="minorHAnsi" w:cstheme="minorHAnsi"/>
          <w:sz w:val="20"/>
        </w:rPr>
        <w:t>Wykonawca ma prawo zastrzec poufność informacji stanowiących tajemnicę handlową jego przedsiębiorstwa. Informacj</w:t>
      </w:r>
      <w:r w:rsidR="0029506E" w:rsidRPr="002713A0">
        <w:rPr>
          <w:rFonts w:asciiTheme="minorHAnsi" w:hAnsiTheme="minorHAnsi" w:cstheme="minorHAnsi"/>
          <w:sz w:val="20"/>
        </w:rPr>
        <w:t xml:space="preserve">e przeznaczone tylko do użytku </w:t>
      </w:r>
      <w:r w:rsidRPr="002713A0">
        <w:rPr>
          <w:rFonts w:asciiTheme="minorHAnsi" w:hAnsiTheme="minorHAnsi" w:cstheme="minorHAnsi"/>
          <w:sz w:val="20"/>
        </w:rPr>
        <w:t xml:space="preserve">Zamawiającego, powinny zostać złożone </w:t>
      </w:r>
      <w:r w:rsidR="00202DC9" w:rsidRPr="002713A0">
        <w:rPr>
          <w:rFonts w:asciiTheme="minorHAnsi" w:hAnsiTheme="minorHAnsi" w:cstheme="minorHAnsi"/>
          <w:sz w:val="20"/>
        </w:rPr>
        <w:br/>
      </w:r>
      <w:r w:rsidRPr="002713A0">
        <w:rPr>
          <w:rFonts w:asciiTheme="minorHAnsi" w:hAnsiTheme="minorHAnsi" w:cstheme="minorHAnsi"/>
          <w:sz w:val="20"/>
        </w:rPr>
        <w:t xml:space="preserve">w osobnym pliku, w Sekcji Systemu Zakupowego „Dokumenty” w katalogu „Dokument niejawny (tajemnica przedsiębiorstwa)”, zgodnie z postanowieniami </w:t>
      </w:r>
      <w:r w:rsidR="002713A0" w:rsidRPr="002713A0">
        <w:rPr>
          <w:rFonts w:asciiTheme="minorHAnsi" w:hAnsiTheme="minorHAnsi" w:cstheme="minorHAnsi"/>
          <w:sz w:val="20"/>
        </w:rPr>
        <w:t>opisanymi w pkt. 4.3.4 „Szczegółowej instrukcji korzystania z Systemu Zakupowego dla Wykonawców</w:t>
      </w:r>
      <w:r w:rsidRPr="002713A0">
        <w:rPr>
          <w:rFonts w:asciiTheme="minorHAnsi" w:hAnsiTheme="minorHAnsi" w:cstheme="minorHAnsi"/>
          <w:sz w:val="20"/>
        </w:rPr>
        <w:t>.</w:t>
      </w:r>
      <w:r w:rsidR="0005057E" w:rsidRPr="002713A0">
        <w:rPr>
          <w:rFonts w:asciiTheme="minorHAnsi" w:hAnsiTheme="minorHAnsi"/>
        </w:rPr>
        <w:t xml:space="preserve"> </w:t>
      </w:r>
      <w:r w:rsidR="0005057E" w:rsidRPr="002713A0">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4" w:name="_Toc8212166"/>
      <w:bookmarkEnd w:id="113"/>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5E5EED7D"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2C9B56D5"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2713A0">
        <w:rPr>
          <w:rFonts w:asciiTheme="minorHAnsi" w:hAnsiTheme="minorHAnsi" w:cstheme="minorHAnsi"/>
          <w:sz w:val="20"/>
        </w:rPr>
        <w:t>Wycofanie oferty odb</w:t>
      </w:r>
      <w:r w:rsidR="002713A0" w:rsidRPr="002713A0">
        <w:rPr>
          <w:rFonts w:asciiTheme="minorHAnsi" w:hAnsiTheme="minorHAnsi" w:cstheme="minorHAnsi"/>
          <w:sz w:val="20"/>
        </w:rPr>
        <w:t>ywa się w sposób opisany w pkt 5</w:t>
      </w:r>
      <w:r w:rsidR="00083F05" w:rsidRPr="002713A0">
        <w:rPr>
          <w:rFonts w:asciiTheme="minorHAnsi" w:hAnsiTheme="minorHAnsi" w:cstheme="minorHAnsi"/>
          <w:sz w:val="20"/>
        </w:rPr>
        <w:t xml:space="preserve">.9 </w:t>
      </w:r>
      <w:r w:rsidRPr="002713A0">
        <w:rPr>
          <w:rFonts w:asciiTheme="minorHAnsi" w:hAnsiTheme="minorHAnsi" w:cstheme="minorHAnsi"/>
          <w:sz w:val="20"/>
        </w:rPr>
        <w:t>„</w:t>
      </w:r>
      <w:r w:rsidR="002713A0" w:rsidRPr="002713A0">
        <w:rPr>
          <w:rFonts w:asciiTheme="minorHAnsi" w:hAnsiTheme="minorHAnsi" w:cstheme="minorHAnsi"/>
          <w:sz w:val="20"/>
        </w:rPr>
        <w:t>Szczegółowej instrukcji korzystania z Systemu Zakupowego dla Wykonawców</w:t>
      </w:r>
      <w:r w:rsidRPr="002713A0">
        <w:rPr>
          <w:rFonts w:asciiTheme="minorHAnsi" w:hAnsiTheme="minorHAnsi" w:cstheme="minorHAnsi"/>
          <w:sz w:val="20"/>
        </w:rPr>
        <w:t>”.</w:t>
      </w:r>
      <w:bookmarkEnd w:id="114"/>
    </w:p>
    <w:p w14:paraId="305225AE" w14:textId="2FCC652F" w:rsidR="005E71EB" w:rsidRPr="004B4556" w:rsidRDefault="005E71EB" w:rsidP="002907F0">
      <w:pPr>
        <w:pStyle w:val="Nagwek1"/>
        <w:numPr>
          <w:ilvl w:val="0"/>
          <w:numId w:val="6"/>
        </w:numPr>
        <w:rPr>
          <w:rFonts w:cstheme="minorHAnsi"/>
          <w:sz w:val="20"/>
          <w:szCs w:val="20"/>
        </w:rPr>
      </w:pPr>
      <w:bookmarkStart w:id="115" w:name="_Toc354752429"/>
      <w:bookmarkStart w:id="116" w:name="_Toc516738853"/>
      <w:bookmarkStart w:id="117" w:name="_Toc69029869"/>
      <w:bookmarkEnd w:id="107"/>
      <w:bookmarkEnd w:id="108"/>
      <w:bookmarkEnd w:id="109"/>
      <w:bookmarkEnd w:id="110"/>
      <w:bookmarkEnd w:id="111"/>
      <w:bookmarkEnd w:id="112"/>
      <w:r w:rsidRPr="004B4556">
        <w:rPr>
          <w:rFonts w:cstheme="minorHAnsi"/>
          <w:sz w:val="20"/>
          <w:szCs w:val="20"/>
        </w:rPr>
        <w:t xml:space="preserve">WYJAŚNIENIA I MODYFIKACJA </w:t>
      </w:r>
      <w:bookmarkEnd w:id="115"/>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16"/>
      <w:bookmarkEnd w:id="117"/>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18" w:name="_Toc354752430"/>
      <w:bookmarkStart w:id="119" w:name="_Toc516566369"/>
      <w:bookmarkStart w:id="120" w:name="_Toc516581639"/>
      <w:bookmarkStart w:id="121" w:name="_Toc516734824"/>
      <w:bookmarkStart w:id="122"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18"/>
      <w:bookmarkEnd w:id="119"/>
      <w:bookmarkEnd w:id="120"/>
      <w:bookmarkEnd w:id="121"/>
      <w:bookmarkEnd w:id="122"/>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3" w:name="_Toc516581640"/>
      <w:bookmarkStart w:id="124" w:name="_Toc516734825"/>
      <w:bookmarkStart w:id="125"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3"/>
      <w:bookmarkEnd w:id="124"/>
      <w:bookmarkEnd w:id="125"/>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6" w:name="_Toc354752432"/>
      <w:bookmarkStart w:id="127" w:name="_Toc516566371"/>
      <w:bookmarkStart w:id="128" w:name="_Toc516581641"/>
      <w:bookmarkStart w:id="129" w:name="_Toc516734826"/>
      <w:bookmarkStart w:id="130"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26"/>
      <w:bookmarkEnd w:id="127"/>
      <w:bookmarkEnd w:id="128"/>
      <w:bookmarkEnd w:id="129"/>
      <w:bookmarkEnd w:id="130"/>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31" w:name="_Toc354752433"/>
      <w:bookmarkStart w:id="132" w:name="_Toc516566372"/>
      <w:bookmarkStart w:id="133" w:name="_Toc516581642"/>
      <w:bookmarkStart w:id="134" w:name="_Toc516734827"/>
      <w:bookmarkStart w:id="135"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31"/>
      <w:bookmarkEnd w:id="132"/>
      <w:bookmarkEnd w:id="133"/>
      <w:bookmarkEnd w:id="134"/>
      <w:bookmarkEnd w:id="135"/>
    </w:p>
    <w:p w14:paraId="305225B3" w14:textId="77777777" w:rsidR="000B3117" w:rsidRPr="004B4556" w:rsidRDefault="000B3117" w:rsidP="002907F0">
      <w:pPr>
        <w:pStyle w:val="Nagwek1"/>
        <w:numPr>
          <w:ilvl w:val="0"/>
          <w:numId w:val="7"/>
        </w:numPr>
        <w:rPr>
          <w:rFonts w:cstheme="minorHAnsi"/>
          <w:sz w:val="20"/>
          <w:szCs w:val="20"/>
        </w:rPr>
      </w:pPr>
      <w:bookmarkStart w:id="136" w:name="_Toc354752434"/>
      <w:bookmarkStart w:id="137" w:name="_Toc516738858"/>
      <w:bookmarkStart w:id="138" w:name="_Toc69029870"/>
      <w:r w:rsidRPr="004B4556">
        <w:rPr>
          <w:rFonts w:cstheme="minorHAnsi"/>
          <w:sz w:val="20"/>
          <w:szCs w:val="20"/>
        </w:rPr>
        <w:t>OPIS SPOSOBU OBLICZANIA CENY</w:t>
      </w:r>
      <w:bookmarkEnd w:id="136"/>
      <w:bookmarkEnd w:id="137"/>
      <w:bookmarkEnd w:id="138"/>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39"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6DBD2A03"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202DC9">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202DC9">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01197D9C"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w:t>
      </w:r>
      <w:r w:rsidRPr="004B4556">
        <w:rPr>
          <w:rFonts w:asciiTheme="minorHAnsi" w:hAnsiTheme="minorHAnsi" w:cstheme="minorHAnsi"/>
          <w:sz w:val="20"/>
        </w:rPr>
        <w:lastRenderedPageBreak/>
        <w:t xml:space="preserve">stanowiącym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3</w:t>
      </w:r>
      <w:r w:rsidR="0009533D" w:rsidRPr="004B4556">
        <w:rPr>
          <w:rFonts w:asciiTheme="minorHAnsi" w:hAnsiTheme="minorHAnsi" w:cstheme="minorHAnsi"/>
          <w:sz w:val="20"/>
        </w:rPr>
        <w:t xml:space="preserve"> </w:t>
      </w:r>
      <w:r w:rsidRPr="00202DC9">
        <w:rPr>
          <w:rFonts w:asciiTheme="minorHAnsi" w:hAnsiTheme="minorHAnsi" w:cstheme="minorHAnsi"/>
          <w:b/>
          <w:sz w:val="20"/>
        </w:rPr>
        <w:t>do SWZ</w:t>
      </w:r>
      <w:r w:rsidRPr="004B4556">
        <w:rPr>
          <w:rFonts w:asciiTheme="minorHAnsi" w:hAnsiTheme="minorHAnsi" w:cstheme="minorHAnsi"/>
          <w:sz w:val="20"/>
        </w:rPr>
        <w:t xml:space="preserve">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 xml:space="preserve">3 </w:t>
      </w:r>
      <w:r w:rsidRPr="00202DC9">
        <w:rPr>
          <w:rFonts w:asciiTheme="minorHAnsi" w:hAnsiTheme="minorHAnsi" w:cstheme="minorHAnsi"/>
          <w:b/>
          <w:sz w:val="20"/>
        </w:rPr>
        <w:t>do SWZ</w:t>
      </w:r>
      <w:r w:rsidRPr="004B4556">
        <w:rPr>
          <w:rFonts w:asciiTheme="minorHAnsi" w:hAnsiTheme="minorHAnsi" w:cstheme="minorHAnsi"/>
          <w:sz w:val="20"/>
        </w:rPr>
        <w:t xml:space="preserve">.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0888FFC8" w:rsidR="001B63BB" w:rsidRPr="001B63BB" w:rsidRDefault="002713A0"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Pr>
          <w:rFonts w:asciiTheme="minorHAnsi" w:hAnsiTheme="minorHAnsi" w:cstheme="minorHAnsi"/>
          <w:sz w:val="20"/>
        </w:rPr>
        <w:t>Jeżeli została złożona O</w:t>
      </w:r>
      <w:r w:rsidR="001B63BB" w:rsidRPr="004141C8">
        <w:rPr>
          <w:rFonts w:asciiTheme="minorHAnsi" w:hAnsiTheme="minorHAnsi" w:cstheme="minorHAnsi"/>
          <w:sz w:val="20"/>
        </w:rPr>
        <w:t>ferta, której wy</w:t>
      </w:r>
      <w:r w:rsidR="001B63BB">
        <w:rPr>
          <w:rFonts w:asciiTheme="minorHAnsi" w:hAnsiTheme="minorHAnsi" w:cstheme="minorHAnsi"/>
          <w:sz w:val="20"/>
        </w:rPr>
        <w:t>bór prowadziłby do powstania u Z</w:t>
      </w:r>
      <w:r w:rsidR="001B63BB"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001B63BB" w:rsidRPr="004141C8">
        <w:rPr>
          <w:rFonts w:asciiTheme="minorHAnsi" w:hAnsiTheme="minorHAnsi" w:cstheme="minorHAnsi"/>
          <w:sz w:val="20"/>
        </w:rPr>
        <w:t>późn</w:t>
      </w:r>
      <w:proofErr w:type="spellEnd"/>
      <w:r w:rsidR="001B63BB" w:rsidRPr="004141C8">
        <w:rPr>
          <w:rFonts w:asciiTheme="minorHAnsi" w:hAnsiTheme="minorHAnsi" w:cstheme="minorHAnsi"/>
          <w:sz w:val="20"/>
        </w:rPr>
        <w:t>. zm.15), dla celów zastosow</w:t>
      </w:r>
      <w:r w:rsidR="001B63BB">
        <w:rPr>
          <w:rFonts w:asciiTheme="minorHAnsi" w:hAnsiTheme="minorHAnsi" w:cstheme="minorHAnsi"/>
          <w:sz w:val="20"/>
        </w:rPr>
        <w:t>ania kryterium ceny lub kosztu Z</w:t>
      </w:r>
      <w:r w:rsidR="001B63BB"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40" w:name="_Toc354752445"/>
      <w:bookmarkStart w:id="141" w:name="_Toc516738859"/>
      <w:bookmarkStart w:id="142" w:name="_Toc69029871"/>
      <w:bookmarkEnd w:id="139"/>
      <w:r w:rsidRPr="004B4556">
        <w:rPr>
          <w:rFonts w:cstheme="minorHAnsi"/>
          <w:sz w:val="20"/>
          <w:szCs w:val="20"/>
        </w:rPr>
        <w:t>SPOSÓB POROZUMIEWANIA SIĘ Z WYKONAWCAMI</w:t>
      </w:r>
      <w:bookmarkEnd w:id="140"/>
      <w:bookmarkEnd w:id="141"/>
      <w:bookmarkEnd w:id="142"/>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43" w:name="_Toc354752446"/>
      <w:bookmarkStart w:id="144" w:name="_Toc516566375"/>
      <w:bookmarkStart w:id="145" w:name="_Toc516581645"/>
      <w:bookmarkStart w:id="146" w:name="_Toc516734830"/>
      <w:bookmarkStart w:id="147" w:name="_Toc516738860"/>
      <w:r w:rsidRPr="00BA3B10">
        <w:rPr>
          <w:rFonts w:asciiTheme="minorHAnsi" w:hAnsiTheme="minorHAnsi" w:cstheme="minorHAnsi"/>
          <w:sz w:val="20"/>
        </w:rPr>
        <w:t>W niniejszym postępowaniu korespondencja przekazywana będzie:</w:t>
      </w:r>
      <w:bookmarkEnd w:id="143"/>
      <w:bookmarkEnd w:id="144"/>
      <w:bookmarkEnd w:id="145"/>
      <w:bookmarkEnd w:id="146"/>
      <w:bookmarkEnd w:id="147"/>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48" w:name="_Toc354752447"/>
      <w:bookmarkStart w:id="149" w:name="_Toc516566376"/>
      <w:bookmarkStart w:id="150" w:name="_Toc516581646"/>
      <w:bookmarkStart w:id="151" w:name="_Toc516734831"/>
      <w:bookmarkStart w:id="152"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53" w:name="_Toc354752448"/>
      <w:bookmarkEnd w:id="148"/>
      <w:bookmarkEnd w:id="149"/>
      <w:bookmarkEnd w:id="150"/>
      <w:bookmarkEnd w:id="151"/>
      <w:bookmarkEnd w:id="152"/>
    </w:p>
    <w:p w14:paraId="305225BD" w14:textId="59EFF8F2"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4" w:name="_Toc516566377"/>
      <w:bookmarkStart w:id="155" w:name="_Toc516581647"/>
      <w:bookmarkStart w:id="156" w:name="_Toc516734832"/>
      <w:bookmarkStart w:id="157"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53"/>
      <w:bookmarkEnd w:id="154"/>
      <w:bookmarkEnd w:id="155"/>
      <w:bookmarkEnd w:id="156"/>
      <w:bookmarkEnd w:id="157"/>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3678A3">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58" w:name="_Toc354752462"/>
      <w:bookmarkStart w:id="159" w:name="_Toc516566388"/>
      <w:bookmarkStart w:id="160" w:name="_Toc516581658"/>
      <w:bookmarkStart w:id="161" w:name="_Toc516734843"/>
      <w:bookmarkStart w:id="162" w:name="_Toc516738873"/>
      <w:bookmarkStart w:id="163" w:name="_Toc516566391"/>
      <w:bookmarkStart w:id="164" w:name="_Toc516581661"/>
      <w:bookmarkStart w:id="165" w:name="_Toc516734846"/>
      <w:bookmarkStart w:id="166" w:name="_Toc516738876"/>
      <w:r w:rsidRPr="00BA3B10">
        <w:rPr>
          <w:rFonts w:asciiTheme="minorHAnsi" w:hAnsiTheme="minorHAnsi" w:cstheme="minorHAnsi"/>
          <w:sz w:val="20"/>
        </w:rPr>
        <w:t>Osobą uprawnioną do porozumiewania się z Wykonawcami jest:</w:t>
      </w:r>
      <w:bookmarkEnd w:id="158"/>
      <w:bookmarkEnd w:id="159"/>
      <w:bookmarkEnd w:id="160"/>
      <w:bookmarkEnd w:id="161"/>
      <w:bookmarkEnd w:id="162"/>
    </w:p>
    <w:p w14:paraId="5BB27A9F" w14:textId="488145F1" w:rsidR="00012AB7" w:rsidRDefault="003F5541" w:rsidP="005712F0">
      <w:pPr>
        <w:pStyle w:val="Akapitzlist"/>
        <w:numPr>
          <w:ilvl w:val="2"/>
          <w:numId w:val="8"/>
        </w:numPr>
        <w:spacing w:before="120" w:line="24" w:lineRule="atLeast"/>
        <w:ind w:left="1134" w:hanging="567"/>
        <w:outlineLvl w:val="0"/>
        <w:rPr>
          <w:rFonts w:asciiTheme="minorHAnsi" w:hAnsiTheme="minorHAnsi" w:cstheme="minorHAnsi"/>
          <w:b/>
          <w:sz w:val="20"/>
        </w:rPr>
      </w:pPr>
      <w:bookmarkStart w:id="167" w:name="_Toc354752464"/>
      <w:bookmarkStart w:id="168" w:name="_Toc516566389"/>
      <w:bookmarkStart w:id="169" w:name="_Toc516581659"/>
      <w:bookmarkStart w:id="170" w:name="_Toc516734844"/>
      <w:bookmarkStart w:id="171" w:name="_Toc516738874"/>
      <w:r>
        <w:rPr>
          <w:rFonts w:asciiTheme="minorHAnsi" w:hAnsiTheme="minorHAnsi" w:cstheme="minorHAnsi"/>
          <w:b/>
          <w:sz w:val="20"/>
        </w:rPr>
        <w:t>Agata Gaworska</w:t>
      </w:r>
      <w:r w:rsidR="005712F0" w:rsidRPr="00B81FA9">
        <w:rPr>
          <w:rFonts w:asciiTheme="minorHAnsi" w:hAnsiTheme="minorHAnsi" w:cstheme="minorHAnsi"/>
          <w:b/>
          <w:sz w:val="20"/>
        </w:rPr>
        <w:t xml:space="preserve">, Wydział Zamówień Oddziału </w:t>
      </w:r>
      <w:r w:rsidR="001F1C4E" w:rsidRPr="00B81FA9">
        <w:rPr>
          <w:rFonts w:asciiTheme="minorHAnsi" w:hAnsiTheme="minorHAnsi" w:cstheme="minorHAnsi"/>
          <w:b/>
          <w:sz w:val="20"/>
        </w:rPr>
        <w:t>Łódź</w:t>
      </w:r>
      <w:r w:rsidR="005712F0" w:rsidRPr="00B81FA9">
        <w:rPr>
          <w:rFonts w:asciiTheme="minorHAnsi" w:hAnsiTheme="minorHAnsi" w:cstheme="minorHAnsi"/>
          <w:b/>
          <w:sz w:val="20"/>
        </w:rPr>
        <w:t xml:space="preserve"> PGE Dystrybucja S.A., </w:t>
      </w:r>
      <w:r w:rsidR="001532DD">
        <w:rPr>
          <w:rFonts w:asciiTheme="minorHAnsi" w:hAnsiTheme="minorHAnsi" w:cstheme="minorHAnsi"/>
          <w:b/>
          <w:sz w:val="20"/>
        </w:rPr>
        <w:t>Telefon: 42 675 24 88</w:t>
      </w:r>
    </w:p>
    <w:p w14:paraId="180DF200" w14:textId="4A214172" w:rsidR="00B81FA9" w:rsidRDefault="00EA5671" w:rsidP="005F36B5">
      <w:pPr>
        <w:pStyle w:val="Akapitzlist"/>
        <w:spacing w:before="120" w:line="24" w:lineRule="atLeast"/>
        <w:ind w:left="1134"/>
        <w:outlineLvl w:val="0"/>
        <w:rPr>
          <w:rFonts w:asciiTheme="minorHAnsi" w:hAnsiTheme="minorHAnsi" w:cstheme="minorHAnsi"/>
          <w:b/>
          <w:sz w:val="20"/>
        </w:rPr>
      </w:pPr>
      <w:r>
        <w:rPr>
          <w:rFonts w:asciiTheme="minorHAnsi" w:hAnsiTheme="minorHAnsi" w:cstheme="minorHAnsi"/>
          <w:b/>
          <w:sz w:val="20"/>
        </w:rPr>
        <w:t>E</w:t>
      </w:r>
      <w:r w:rsidR="005712F0" w:rsidRPr="00B81FA9">
        <w:rPr>
          <w:rFonts w:asciiTheme="minorHAnsi" w:hAnsiTheme="minorHAnsi" w:cstheme="minorHAnsi"/>
          <w:b/>
          <w:sz w:val="20"/>
        </w:rPr>
        <w:t xml:space="preserve">-mail: </w:t>
      </w:r>
      <w:bookmarkEnd w:id="167"/>
      <w:r>
        <w:rPr>
          <w:rStyle w:val="Hipercze"/>
          <w:rFonts w:asciiTheme="minorHAnsi" w:hAnsiTheme="minorHAnsi" w:cstheme="minorHAnsi"/>
          <w:b/>
          <w:color w:val="auto"/>
          <w:sz w:val="20"/>
          <w:u w:val="none"/>
        </w:rPr>
        <w:fldChar w:fldCharType="begin"/>
      </w:r>
      <w:r>
        <w:rPr>
          <w:rStyle w:val="Hipercze"/>
          <w:rFonts w:asciiTheme="minorHAnsi" w:hAnsiTheme="minorHAnsi" w:cstheme="minorHAnsi"/>
          <w:b/>
          <w:color w:val="auto"/>
          <w:sz w:val="20"/>
          <w:u w:val="none"/>
        </w:rPr>
        <w:instrText xml:space="preserve"> HYPERLINK "mailto:</w:instrText>
      </w:r>
      <w:r w:rsidRPr="00EA5671">
        <w:rPr>
          <w:rStyle w:val="Hipercze"/>
          <w:rFonts w:asciiTheme="minorHAnsi" w:hAnsiTheme="minorHAnsi" w:cstheme="minorHAnsi"/>
          <w:b/>
          <w:color w:val="auto"/>
          <w:sz w:val="20"/>
          <w:u w:val="none"/>
        </w:rPr>
        <w:instrText>Agata.Gaworska@pgedystrybucja.pl</w:instrText>
      </w:r>
      <w:r>
        <w:rPr>
          <w:rStyle w:val="Hipercze"/>
          <w:rFonts w:asciiTheme="minorHAnsi" w:hAnsiTheme="minorHAnsi" w:cstheme="minorHAnsi"/>
          <w:b/>
          <w:color w:val="auto"/>
          <w:sz w:val="20"/>
          <w:u w:val="none"/>
        </w:rPr>
        <w:instrText xml:space="preserve">" </w:instrText>
      </w:r>
      <w:r>
        <w:rPr>
          <w:rStyle w:val="Hipercze"/>
          <w:rFonts w:asciiTheme="minorHAnsi" w:hAnsiTheme="minorHAnsi" w:cstheme="minorHAnsi"/>
          <w:b/>
          <w:color w:val="auto"/>
          <w:sz w:val="20"/>
          <w:u w:val="none"/>
        </w:rPr>
        <w:fldChar w:fldCharType="separate"/>
      </w:r>
      <w:r w:rsidRPr="0074165D">
        <w:rPr>
          <w:rStyle w:val="Hipercze"/>
          <w:rFonts w:asciiTheme="minorHAnsi" w:hAnsiTheme="minorHAnsi" w:cstheme="minorHAnsi"/>
          <w:b/>
          <w:sz w:val="20"/>
        </w:rPr>
        <w:t>Agata.Gaworska@pgedystrybucja.pl</w:t>
      </w:r>
      <w:r>
        <w:rPr>
          <w:rStyle w:val="Hipercze"/>
          <w:rFonts w:asciiTheme="minorHAnsi" w:hAnsiTheme="minorHAnsi" w:cstheme="minorHAnsi"/>
          <w:b/>
          <w:color w:val="auto"/>
          <w:sz w:val="20"/>
          <w:u w:val="none"/>
        </w:rPr>
        <w:fldChar w:fldCharType="end"/>
      </w:r>
    </w:p>
    <w:p w14:paraId="260A0BEE" w14:textId="6D6C1848" w:rsidR="00B81FA9" w:rsidRPr="003F5541" w:rsidRDefault="00EA5671" w:rsidP="003F5541">
      <w:pPr>
        <w:pStyle w:val="Akapitzlist"/>
        <w:spacing w:before="120" w:line="24" w:lineRule="atLeast"/>
        <w:ind w:left="1134"/>
        <w:outlineLvl w:val="0"/>
        <w:rPr>
          <w:rFonts w:asciiTheme="minorHAnsi" w:hAnsiTheme="minorHAnsi" w:cstheme="minorHAnsi"/>
          <w:b/>
          <w:sz w:val="20"/>
        </w:rPr>
      </w:pPr>
      <w:r>
        <w:rPr>
          <w:rFonts w:asciiTheme="minorHAnsi" w:hAnsiTheme="minorHAnsi" w:cstheme="minorHAnsi"/>
          <w:b/>
          <w:sz w:val="20"/>
        </w:rPr>
        <w:t>D</w:t>
      </w:r>
      <w:r w:rsidR="005712F0" w:rsidRPr="00B81FA9">
        <w:rPr>
          <w:rFonts w:asciiTheme="minorHAnsi" w:hAnsiTheme="minorHAnsi" w:cstheme="minorHAnsi"/>
          <w:b/>
          <w:sz w:val="20"/>
        </w:rPr>
        <w:t xml:space="preserve">odatkowo: </w:t>
      </w:r>
      <w:bookmarkStart w:id="172" w:name="_Toc516566390"/>
      <w:bookmarkStart w:id="173" w:name="_Toc516581660"/>
      <w:bookmarkStart w:id="174" w:name="_Toc516734845"/>
      <w:bookmarkStart w:id="175" w:name="_Toc516738875"/>
      <w:bookmarkEnd w:id="168"/>
      <w:bookmarkEnd w:id="169"/>
      <w:bookmarkEnd w:id="170"/>
      <w:bookmarkEnd w:id="171"/>
      <w:r w:rsidR="000A43F7">
        <w:rPr>
          <w:rStyle w:val="Hipercze"/>
          <w:rFonts w:asciiTheme="minorHAnsi" w:hAnsiTheme="minorHAnsi" w:cstheme="minorHAnsi"/>
          <w:b/>
          <w:color w:val="auto"/>
          <w:sz w:val="20"/>
          <w:u w:val="none"/>
        </w:rPr>
        <w:fldChar w:fldCharType="begin"/>
      </w:r>
      <w:r w:rsidR="000A43F7">
        <w:rPr>
          <w:rStyle w:val="Hipercze"/>
          <w:rFonts w:asciiTheme="minorHAnsi" w:hAnsiTheme="minorHAnsi" w:cstheme="minorHAnsi"/>
          <w:b/>
          <w:color w:val="auto"/>
          <w:sz w:val="20"/>
          <w:u w:val="none"/>
        </w:rPr>
        <w:instrText xml:space="preserve"> HYPERLINK "mailto:</w:instrText>
      </w:r>
      <w:r w:rsidR="000A43F7" w:rsidRPr="000A43F7">
        <w:rPr>
          <w:rStyle w:val="Hipercze"/>
          <w:rFonts w:asciiTheme="minorHAnsi" w:hAnsiTheme="minorHAnsi" w:cstheme="minorHAnsi"/>
          <w:b/>
          <w:color w:val="auto"/>
          <w:sz w:val="20"/>
          <w:u w:val="none"/>
        </w:rPr>
        <w:instrText>Izabela.Kaczorowska-Jakubowska@pgedystrybucja.pl</w:instrText>
      </w:r>
      <w:r w:rsidR="000A43F7">
        <w:rPr>
          <w:rStyle w:val="Hipercze"/>
          <w:rFonts w:asciiTheme="minorHAnsi" w:hAnsiTheme="minorHAnsi" w:cstheme="minorHAnsi"/>
          <w:b/>
          <w:color w:val="auto"/>
          <w:sz w:val="20"/>
          <w:u w:val="none"/>
        </w:rPr>
        <w:instrText xml:space="preserve">" </w:instrText>
      </w:r>
      <w:r w:rsidR="000A43F7">
        <w:rPr>
          <w:rStyle w:val="Hipercze"/>
          <w:rFonts w:asciiTheme="minorHAnsi" w:hAnsiTheme="minorHAnsi" w:cstheme="minorHAnsi"/>
          <w:b/>
          <w:color w:val="auto"/>
          <w:sz w:val="20"/>
          <w:u w:val="none"/>
        </w:rPr>
        <w:fldChar w:fldCharType="separate"/>
      </w:r>
      <w:r w:rsidR="000A43F7" w:rsidRPr="003514A8">
        <w:rPr>
          <w:rStyle w:val="Hipercze"/>
          <w:rFonts w:asciiTheme="minorHAnsi" w:hAnsiTheme="minorHAnsi" w:cstheme="minorHAnsi"/>
          <w:b/>
          <w:sz w:val="20"/>
        </w:rPr>
        <w:t>Izabela.Kaczorowska-Jakubowska@pgedystrybucja.pl</w:t>
      </w:r>
      <w:r w:rsidR="000A43F7">
        <w:rPr>
          <w:rStyle w:val="Hipercze"/>
          <w:rFonts w:asciiTheme="minorHAnsi" w:hAnsiTheme="minorHAnsi" w:cstheme="minorHAnsi"/>
          <w:b/>
          <w:color w:val="auto"/>
          <w:sz w:val="20"/>
          <w:u w:val="none"/>
        </w:rPr>
        <w:fldChar w:fldCharType="end"/>
      </w:r>
      <w:r w:rsidR="003F5541" w:rsidRPr="00B81FA9">
        <w:rPr>
          <w:rFonts w:asciiTheme="minorHAnsi" w:hAnsiTheme="minorHAnsi" w:cstheme="minorHAnsi"/>
          <w:b/>
          <w:sz w:val="20"/>
        </w:rPr>
        <w:t xml:space="preserve"> </w:t>
      </w:r>
      <w:r w:rsidR="001F1C4E" w:rsidRPr="003F5541">
        <w:rPr>
          <w:rFonts w:asciiTheme="minorHAnsi" w:hAnsiTheme="minorHAnsi" w:cstheme="minorHAnsi"/>
          <w:b/>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2"/>
      <w:bookmarkEnd w:id="173"/>
      <w:bookmarkEnd w:id="174"/>
      <w:bookmarkEnd w:id="175"/>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63"/>
      <w:bookmarkEnd w:id="164"/>
      <w:bookmarkEnd w:id="165"/>
      <w:bookmarkEnd w:id="166"/>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176" w:name="_Toc354752465"/>
      <w:bookmarkStart w:id="177" w:name="_Toc516738877"/>
      <w:bookmarkStart w:id="178"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76"/>
      <w:bookmarkEnd w:id="177"/>
      <w:bookmarkEnd w:id="178"/>
    </w:p>
    <w:p w14:paraId="1D6FEC87" w14:textId="4DC30874" w:rsidR="0015504B"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79" w:name="_Toc354752466"/>
      <w:bookmarkStart w:id="180" w:name="_Toc516566393"/>
      <w:bookmarkStart w:id="181" w:name="_Toc516581663"/>
      <w:bookmarkStart w:id="182" w:name="_Toc516734848"/>
      <w:bookmarkStart w:id="183" w:name="_Toc516738878"/>
      <w:r w:rsidRPr="004B4556">
        <w:rPr>
          <w:rFonts w:asciiTheme="minorHAnsi" w:hAnsiTheme="minorHAnsi" w:cstheme="minorHAnsi"/>
          <w:sz w:val="20"/>
        </w:rPr>
        <w:t xml:space="preserve">Ofertę wraz z wymaganymi dokumentami należy złożyć za pośrednictwem Systemu Zakupowego </w:t>
      </w:r>
      <w:r w:rsidRPr="008F2615">
        <w:rPr>
          <w:rFonts w:asciiTheme="minorHAnsi" w:hAnsiTheme="minorHAnsi" w:cstheme="minorHAnsi"/>
          <w:sz w:val="20"/>
        </w:rPr>
        <w:t xml:space="preserve">dostępnego pod adresem: </w:t>
      </w:r>
      <w:hyperlink r:id="rId20" w:history="1">
        <w:r w:rsidR="00CD14E1" w:rsidRPr="008F2615">
          <w:rPr>
            <w:rStyle w:val="Hipercze"/>
            <w:rFonts w:asciiTheme="minorHAnsi" w:hAnsiTheme="minorHAnsi" w:cstheme="minorHAnsi"/>
            <w:sz w:val="20"/>
          </w:rPr>
          <w:t>https://swpp2.gkpge.pl</w:t>
        </w:r>
      </w:hyperlink>
      <w:r w:rsidR="00CD14E1" w:rsidRPr="008F2615">
        <w:rPr>
          <w:rFonts w:asciiTheme="minorHAnsi" w:hAnsiTheme="minorHAnsi" w:cstheme="minorHAnsi"/>
          <w:sz w:val="20"/>
        </w:rPr>
        <w:t xml:space="preserve"> </w:t>
      </w:r>
    </w:p>
    <w:p w14:paraId="4E2816F1" w14:textId="77777777" w:rsidR="00A61262" w:rsidRPr="008F2615" w:rsidRDefault="00A61262" w:rsidP="00A61262">
      <w:pPr>
        <w:pStyle w:val="Akapitzlist"/>
        <w:shd w:val="clear" w:color="auto" w:fill="FFFFFF"/>
        <w:spacing w:before="240" w:after="120" w:line="24" w:lineRule="atLeast"/>
        <w:outlineLvl w:val="0"/>
        <w:rPr>
          <w:rFonts w:asciiTheme="minorHAnsi" w:hAnsiTheme="minorHAnsi" w:cstheme="minorHAnsi"/>
          <w:sz w:val="20"/>
        </w:rPr>
      </w:pPr>
    </w:p>
    <w:p w14:paraId="3DA5E4C5" w14:textId="5D292C55" w:rsidR="00A61262" w:rsidRPr="00A61262" w:rsidRDefault="0015504B" w:rsidP="00A61262">
      <w:pPr>
        <w:pStyle w:val="Akapitzlist"/>
        <w:numPr>
          <w:ilvl w:val="1"/>
          <w:numId w:val="9"/>
        </w:numPr>
        <w:shd w:val="clear" w:color="auto" w:fill="FFFFFF"/>
        <w:spacing w:before="240" w:after="120" w:line="24" w:lineRule="atLeast"/>
        <w:outlineLvl w:val="0"/>
        <w:rPr>
          <w:rFonts w:asciiTheme="minorHAnsi" w:hAnsiTheme="minorHAnsi" w:cstheme="minorHAnsi"/>
          <w:b/>
          <w:i/>
          <w:sz w:val="20"/>
        </w:rPr>
      </w:pPr>
      <w:r w:rsidRPr="00FC4F56">
        <w:rPr>
          <w:rFonts w:asciiTheme="minorHAnsi" w:hAnsiTheme="minorHAnsi" w:cstheme="minorHAnsi"/>
          <w:sz w:val="20"/>
        </w:rPr>
        <w:t xml:space="preserve">W dniu opublikowania postępowania termin składania ofert został </w:t>
      </w:r>
      <w:r w:rsidRPr="00447DC4">
        <w:rPr>
          <w:rFonts w:asciiTheme="minorHAnsi" w:hAnsiTheme="minorHAnsi" w:cstheme="minorHAnsi"/>
          <w:sz w:val="20"/>
        </w:rPr>
        <w:t>wyz</w:t>
      </w:r>
      <w:r w:rsidR="00593215" w:rsidRPr="00447DC4">
        <w:rPr>
          <w:rFonts w:asciiTheme="minorHAnsi" w:hAnsiTheme="minorHAnsi" w:cstheme="minorHAnsi"/>
          <w:sz w:val="20"/>
        </w:rPr>
        <w:t xml:space="preserve">naczony </w:t>
      </w:r>
      <w:r w:rsidR="00593215" w:rsidRPr="005B3439">
        <w:rPr>
          <w:rFonts w:asciiTheme="minorHAnsi" w:hAnsiTheme="minorHAnsi" w:cstheme="minorHAnsi"/>
          <w:sz w:val="20"/>
        </w:rPr>
        <w:t xml:space="preserve">do </w:t>
      </w:r>
      <w:r w:rsidR="00447DC4" w:rsidRPr="005B3439">
        <w:rPr>
          <w:rFonts w:asciiTheme="minorHAnsi" w:hAnsiTheme="minorHAnsi" w:cstheme="minorHAnsi"/>
          <w:sz w:val="20"/>
        </w:rPr>
        <w:t xml:space="preserve">dnia </w:t>
      </w:r>
      <w:r w:rsidR="000A43F7">
        <w:rPr>
          <w:rFonts w:asciiTheme="minorHAnsi" w:hAnsiTheme="minorHAnsi" w:cstheme="minorHAnsi"/>
          <w:b/>
          <w:i/>
          <w:sz w:val="20"/>
        </w:rPr>
        <w:t>27.09</w:t>
      </w:r>
      <w:r w:rsidR="00947648" w:rsidRPr="005B3439">
        <w:rPr>
          <w:rFonts w:asciiTheme="minorHAnsi" w:hAnsiTheme="minorHAnsi" w:cstheme="minorHAnsi"/>
          <w:b/>
          <w:i/>
          <w:sz w:val="20"/>
        </w:rPr>
        <w:t>.2024</w:t>
      </w:r>
      <w:r w:rsidR="00447DC4" w:rsidRPr="005B3439">
        <w:rPr>
          <w:rFonts w:asciiTheme="minorHAnsi" w:hAnsiTheme="minorHAnsi" w:cstheme="minorHAnsi"/>
          <w:b/>
          <w:i/>
          <w:sz w:val="20"/>
        </w:rPr>
        <w:t xml:space="preserve"> do</w:t>
      </w:r>
      <w:r w:rsidR="00447DC4" w:rsidRPr="00447DC4">
        <w:rPr>
          <w:rFonts w:asciiTheme="minorHAnsi" w:hAnsiTheme="minorHAnsi" w:cstheme="minorHAnsi"/>
          <w:b/>
          <w:i/>
          <w:sz w:val="20"/>
        </w:rPr>
        <w:t xml:space="preserve"> godz. 09:00</w:t>
      </w:r>
      <w:r w:rsidR="00447DC4">
        <w:rPr>
          <w:rFonts w:asciiTheme="minorHAnsi" w:hAnsiTheme="minorHAnsi" w:cstheme="minorHAnsi"/>
          <w:sz w:val="20"/>
        </w:rPr>
        <w:t>.</w:t>
      </w:r>
    </w:p>
    <w:p w14:paraId="2702DE1B" w14:textId="77777777" w:rsidR="00A61262" w:rsidRPr="00A61262" w:rsidRDefault="00A61262" w:rsidP="00A61262">
      <w:pPr>
        <w:pStyle w:val="Akapitzlist"/>
        <w:shd w:val="clear" w:color="auto" w:fill="FFFFFF"/>
        <w:spacing w:before="240" w:after="120" w:line="24" w:lineRule="atLeast"/>
        <w:outlineLvl w:val="0"/>
        <w:rPr>
          <w:rFonts w:asciiTheme="minorHAnsi" w:hAnsiTheme="minorHAnsi" w:cstheme="minorHAnsi"/>
          <w:b/>
          <w: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5B3439">
        <w:rPr>
          <w:rFonts w:asciiTheme="minorHAnsi" w:hAnsiTheme="minorHAnsi" w:cstheme="minorHAnsi"/>
          <w:sz w:val="20"/>
        </w:rPr>
        <w:t>W przypadku dokonywania zmian terminu aktualny termin składania ofert będzie podany w Systemie</w:t>
      </w:r>
      <w:r w:rsidRPr="004B4556">
        <w:rPr>
          <w:rFonts w:asciiTheme="minorHAnsi" w:hAnsiTheme="minorHAnsi" w:cstheme="minorHAnsi"/>
          <w:sz w:val="20"/>
        </w:rPr>
        <w:t xml:space="preserv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34798620" w14:textId="3556C934" w:rsidR="00A61262" w:rsidRPr="00A61262" w:rsidRDefault="002C62F5" w:rsidP="00A61262">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29DF2D8E" w14:textId="77777777" w:rsidR="00A61262" w:rsidRPr="00A61262" w:rsidRDefault="00A61262" w:rsidP="00A61262">
      <w:pPr>
        <w:pStyle w:val="Akapitzlist"/>
        <w:shd w:val="clear" w:color="auto" w:fill="FFFFFF"/>
        <w:spacing w:before="240" w:after="120" w:line="24" w:lineRule="atLeast"/>
        <w:outlineLvl w:val="0"/>
        <w:rPr>
          <w:rFonts w:asciiTheme="minorHAnsi" w:hAnsiTheme="minorHAnsi" w:cstheme="minorHAnsi"/>
          <w:b/>
          <w:sz w:val="20"/>
        </w:rPr>
      </w:pP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84" w:name="_Toc354752469"/>
      <w:bookmarkStart w:id="185" w:name="_Toc516738881"/>
      <w:bookmarkStart w:id="186" w:name="_Toc69029873"/>
      <w:bookmarkEnd w:id="179"/>
      <w:bookmarkEnd w:id="180"/>
      <w:bookmarkEnd w:id="181"/>
      <w:bookmarkEnd w:id="182"/>
      <w:bookmarkEnd w:id="183"/>
      <w:r w:rsidRPr="004B4556">
        <w:rPr>
          <w:rFonts w:cstheme="minorHAnsi"/>
          <w:sz w:val="20"/>
          <w:szCs w:val="20"/>
        </w:rPr>
        <w:lastRenderedPageBreak/>
        <w:t>TERMIN ZWIĄZANIA OFERTĄ</w:t>
      </w:r>
      <w:bookmarkEnd w:id="184"/>
      <w:bookmarkEnd w:id="185"/>
      <w:bookmarkEnd w:id="186"/>
    </w:p>
    <w:p w14:paraId="37A07957" w14:textId="57659C9E"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87" w:name="_Toc354752470"/>
      <w:bookmarkStart w:id="188" w:name="_Toc516566397"/>
      <w:bookmarkStart w:id="189" w:name="_Toc516581667"/>
      <w:bookmarkStart w:id="190" w:name="_Toc516734852"/>
      <w:bookmarkStart w:id="191"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53B7D">
        <w:rPr>
          <w:rFonts w:asciiTheme="minorHAnsi" w:hAnsiTheme="minorHAnsi" w:cstheme="minorHAnsi"/>
          <w:b/>
          <w:sz w:val="20"/>
        </w:rPr>
        <w:t>45</w:t>
      </w:r>
      <w:r w:rsidR="004F35DA" w:rsidRPr="006D550D">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87"/>
      <w:bookmarkEnd w:id="188"/>
      <w:bookmarkEnd w:id="189"/>
      <w:bookmarkEnd w:id="190"/>
      <w:bookmarkEnd w:id="191"/>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192" w:name="_Toc354752471"/>
      <w:bookmarkStart w:id="193" w:name="_Toc516738883"/>
      <w:bookmarkStart w:id="194" w:name="_Toc69029874"/>
      <w:r w:rsidRPr="004B4556">
        <w:rPr>
          <w:rFonts w:cstheme="minorHAnsi"/>
          <w:sz w:val="20"/>
          <w:szCs w:val="20"/>
        </w:rPr>
        <w:t xml:space="preserve">INFORMACJE DOTYCZĄCE </w:t>
      </w:r>
      <w:r w:rsidR="000B3117" w:rsidRPr="004B4556">
        <w:rPr>
          <w:rFonts w:cstheme="minorHAnsi"/>
          <w:sz w:val="20"/>
          <w:szCs w:val="20"/>
        </w:rPr>
        <w:t>OCENY OFERT</w:t>
      </w:r>
      <w:bookmarkEnd w:id="192"/>
      <w:bookmarkEnd w:id="193"/>
      <w:bookmarkEnd w:id="194"/>
      <w:r w:rsidR="008E1326" w:rsidRPr="004B4556">
        <w:rPr>
          <w:rFonts w:cstheme="minorHAnsi"/>
          <w:sz w:val="20"/>
          <w:szCs w:val="20"/>
        </w:rPr>
        <w:t xml:space="preserve"> </w:t>
      </w:r>
    </w:p>
    <w:p w14:paraId="76859500" w14:textId="06C89BA8" w:rsidR="00A61262" w:rsidRDefault="00A61262" w:rsidP="00A61262">
      <w:pPr>
        <w:pStyle w:val="Akapitzlist"/>
        <w:numPr>
          <w:ilvl w:val="1"/>
          <w:numId w:val="10"/>
        </w:numPr>
        <w:spacing w:before="120" w:after="120" w:line="24" w:lineRule="atLeast"/>
        <w:contextualSpacing w:val="0"/>
        <w:outlineLvl w:val="0"/>
        <w:rPr>
          <w:rFonts w:asciiTheme="minorHAnsi" w:hAnsiTheme="minorHAnsi" w:cstheme="minorHAnsi"/>
          <w:sz w:val="20"/>
        </w:rPr>
      </w:pPr>
      <w:bookmarkStart w:id="195" w:name="_Toc516566400"/>
      <w:bookmarkStart w:id="196" w:name="_Toc516581670"/>
      <w:bookmarkStart w:id="197" w:name="_Toc516734855"/>
      <w:bookmarkStart w:id="198" w:name="_Toc516738885"/>
      <w:r>
        <w:rPr>
          <w:rFonts w:asciiTheme="minorHAnsi" w:hAnsiTheme="minorHAnsi" w:cstheme="minorHAnsi"/>
          <w:sz w:val="20"/>
        </w:rPr>
        <w:t xml:space="preserve">Z zastrzeżeniem postanowień pkt. 1.3.6. SWZ, </w:t>
      </w:r>
      <w:r w:rsidRPr="004B4556">
        <w:rPr>
          <w:rFonts w:asciiTheme="minorHAnsi" w:hAnsiTheme="minorHAnsi" w:cstheme="minorHAnsi"/>
          <w:sz w:val="20"/>
        </w:rPr>
        <w:t>Zamawiający</w:t>
      </w:r>
      <w:r w:rsidRPr="008F6E31">
        <w:rPr>
          <w:rFonts w:asciiTheme="minorHAnsi" w:hAnsiTheme="minorHAnsi" w:cstheme="minorHAnsi"/>
          <w:sz w:val="20"/>
        </w:rPr>
        <w:t xml:space="preserve"> uzna za najkorzystniejszą Ofertę, która nie podlega odrzuceniu i zawiera najniższą cenę - kryterium</w:t>
      </w:r>
      <w:r>
        <w:rPr>
          <w:rFonts w:asciiTheme="minorHAnsi" w:hAnsiTheme="minorHAnsi" w:cstheme="minorHAnsi"/>
          <w:sz w:val="20"/>
        </w:rPr>
        <w:t xml:space="preserve"> oceny ofert: </w:t>
      </w:r>
      <w:r w:rsidRPr="00366526">
        <w:rPr>
          <w:rFonts w:asciiTheme="minorHAnsi" w:hAnsiTheme="minorHAnsi" w:cstheme="minorHAnsi"/>
          <w:sz w:val="20"/>
        </w:rPr>
        <w:t xml:space="preserve">Cena </w:t>
      </w:r>
      <w:r>
        <w:rPr>
          <w:rFonts w:asciiTheme="minorHAnsi" w:hAnsiTheme="minorHAnsi" w:cstheme="minorHAnsi"/>
          <w:sz w:val="20"/>
        </w:rPr>
        <w:t>netto za 1 l (waga 20%)</w:t>
      </w:r>
      <w:r w:rsidR="009066F9">
        <w:rPr>
          <w:rFonts w:asciiTheme="minorHAnsi" w:hAnsiTheme="minorHAnsi" w:cstheme="minorHAnsi"/>
          <w:sz w:val="20"/>
        </w:rPr>
        <w:t xml:space="preserve"> oraz </w:t>
      </w:r>
      <w:r>
        <w:rPr>
          <w:rFonts w:asciiTheme="minorHAnsi" w:hAnsiTheme="minorHAnsi" w:cstheme="minorHAnsi"/>
          <w:sz w:val="20"/>
        </w:rPr>
        <w:t xml:space="preserve">rabat </w:t>
      </w:r>
      <w:r w:rsidR="009066F9">
        <w:rPr>
          <w:rFonts w:asciiTheme="minorHAnsi" w:hAnsiTheme="minorHAnsi" w:cstheme="minorHAnsi"/>
          <w:sz w:val="20"/>
        </w:rPr>
        <w:t xml:space="preserve">liczony od ceny producenta </w:t>
      </w:r>
      <w:r>
        <w:rPr>
          <w:rFonts w:asciiTheme="minorHAnsi" w:hAnsiTheme="minorHAnsi" w:cstheme="minorHAnsi"/>
          <w:sz w:val="20"/>
        </w:rPr>
        <w:t>(</w:t>
      </w:r>
      <w:r w:rsidR="009066F9">
        <w:rPr>
          <w:rFonts w:asciiTheme="minorHAnsi" w:hAnsiTheme="minorHAnsi" w:cstheme="minorHAnsi"/>
          <w:sz w:val="20"/>
        </w:rPr>
        <w:t>waga 80</w:t>
      </w:r>
      <w:r w:rsidRPr="008F6E31">
        <w:rPr>
          <w:rFonts w:asciiTheme="minorHAnsi" w:hAnsiTheme="minorHAnsi" w:cstheme="minorHAnsi"/>
          <w:sz w:val="20"/>
        </w:rPr>
        <w:t>%)</w:t>
      </w:r>
      <w:r>
        <w:rPr>
          <w:rFonts w:asciiTheme="minorHAnsi" w:hAnsiTheme="minorHAnsi" w:cstheme="minorHAnsi"/>
          <w:sz w:val="20"/>
        </w:rPr>
        <w:t>.</w:t>
      </w:r>
    </w:p>
    <w:p w14:paraId="7DB21F2D" w14:textId="77777777" w:rsidR="00A61262" w:rsidRPr="008F6E31" w:rsidRDefault="00A61262" w:rsidP="00A61262">
      <w:pPr>
        <w:pStyle w:val="Akapitzlist"/>
        <w:spacing w:before="120" w:after="120" w:line="24" w:lineRule="atLeast"/>
        <w:contextualSpacing w:val="0"/>
        <w:outlineLvl w:val="0"/>
        <w:rPr>
          <w:rFonts w:asciiTheme="minorHAnsi" w:hAnsiTheme="minorHAnsi" w:cstheme="minorHAnsi"/>
          <w:sz w:val="20"/>
        </w:rPr>
      </w:pPr>
      <w:r w:rsidRPr="003E15D4">
        <w:rPr>
          <w:rFonts w:asciiTheme="minorHAnsi" w:hAnsiTheme="minorHAnsi" w:cstheme="minorHAnsi"/>
          <w:sz w:val="20"/>
        </w:rPr>
        <w:t>Wybór oferty zostanie dokonany na podstawie analizy materiałów ofertowych, według wyżej podanych kryteriów, w następujący sposób:</w:t>
      </w:r>
    </w:p>
    <w:tbl>
      <w:tblPr>
        <w:tblW w:w="5000" w:type="pct"/>
        <w:tblInd w:w="-15" w:type="dxa"/>
        <w:tblBorders>
          <w:top w:val="single" w:sz="12" w:space="0" w:color="000000"/>
          <w:left w:val="single" w:sz="12" w:space="0" w:color="000000"/>
          <w:bottom w:val="single" w:sz="6" w:space="0" w:color="000000"/>
          <w:right w:val="single" w:sz="12" w:space="0" w:color="000000"/>
          <w:insideH w:val="single" w:sz="6" w:space="0" w:color="000000"/>
          <w:insideV w:val="single" w:sz="6" w:space="0" w:color="000000"/>
        </w:tblBorders>
        <w:tblCellMar>
          <w:left w:w="70" w:type="dxa"/>
          <w:right w:w="70" w:type="dxa"/>
        </w:tblCellMar>
        <w:tblLook w:val="04A0" w:firstRow="1" w:lastRow="0" w:firstColumn="1" w:lastColumn="0" w:noHBand="0" w:noVBand="1"/>
      </w:tblPr>
      <w:tblGrid>
        <w:gridCol w:w="427"/>
        <w:gridCol w:w="3300"/>
        <w:gridCol w:w="902"/>
        <w:gridCol w:w="1218"/>
        <w:gridCol w:w="3082"/>
      </w:tblGrid>
      <w:tr w:rsidR="00A61262" w:rsidRPr="008F6E31" w14:paraId="077209BF" w14:textId="77777777" w:rsidTr="00B60E3D">
        <w:trPr>
          <w:trHeight w:val="618"/>
        </w:trPr>
        <w:tc>
          <w:tcPr>
            <w:tcW w:w="239" w:type="pct"/>
            <w:tcBorders>
              <w:top w:val="single" w:sz="12" w:space="0" w:color="000000"/>
              <w:left w:val="single" w:sz="12" w:space="0" w:color="000000"/>
              <w:bottom w:val="single" w:sz="6" w:space="0" w:color="000000"/>
              <w:right w:val="single" w:sz="6" w:space="0" w:color="000000"/>
            </w:tcBorders>
            <w:shd w:val="clear" w:color="auto" w:fill="BFBFBF" w:themeFill="background1" w:themeFillShade="BF"/>
            <w:vAlign w:val="center"/>
            <w:hideMark/>
          </w:tcPr>
          <w:p w14:paraId="3562FD0E" w14:textId="77777777" w:rsidR="00A61262" w:rsidRPr="008F6E31" w:rsidRDefault="00A61262" w:rsidP="00B60E3D">
            <w:pPr>
              <w:widowControl w:val="0"/>
              <w:tabs>
                <w:tab w:val="right" w:pos="400"/>
              </w:tabs>
              <w:overflowPunct w:val="0"/>
              <w:autoSpaceDE w:val="0"/>
              <w:autoSpaceDN w:val="0"/>
              <w:adjustRightInd w:val="0"/>
              <w:ind w:left="284" w:hanging="284"/>
              <w:jc w:val="center"/>
              <w:textAlignment w:val="baseline"/>
              <w:rPr>
                <w:rFonts w:asciiTheme="minorHAnsi" w:hAnsiTheme="minorHAnsi" w:cstheme="minorHAnsi"/>
                <w:sz w:val="20"/>
              </w:rPr>
            </w:pPr>
            <w:bookmarkStart w:id="199" w:name="_Toc516581671"/>
            <w:bookmarkStart w:id="200" w:name="_Toc516734856"/>
            <w:bookmarkStart w:id="201" w:name="_Toc516738886"/>
            <w:r w:rsidRPr="008F6E31">
              <w:rPr>
                <w:rFonts w:asciiTheme="minorHAnsi" w:hAnsiTheme="minorHAnsi" w:cstheme="minorHAnsi"/>
                <w:sz w:val="20"/>
              </w:rPr>
              <w:t>Nr</w:t>
            </w:r>
          </w:p>
        </w:tc>
        <w:tc>
          <w:tcPr>
            <w:tcW w:w="1848" w:type="pct"/>
            <w:tcBorders>
              <w:top w:val="single" w:sz="12" w:space="0" w:color="000000"/>
              <w:left w:val="single" w:sz="6" w:space="0" w:color="000000"/>
              <w:bottom w:val="single" w:sz="6" w:space="0" w:color="000000"/>
              <w:right w:val="single" w:sz="6" w:space="0" w:color="000000"/>
            </w:tcBorders>
            <w:shd w:val="clear" w:color="auto" w:fill="BFBFBF" w:themeFill="background1" w:themeFillShade="BF"/>
            <w:vAlign w:val="center"/>
            <w:hideMark/>
          </w:tcPr>
          <w:p w14:paraId="3192D7BB" w14:textId="77777777" w:rsidR="00A61262" w:rsidRPr="008F6E31" w:rsidRDefault="00A61262" w:rsidP="00B60E3D">
            <w:pPr>
              <w:widowControl w:val="0"/>
              <w:tabs>
                <w:tab w:val="right" w:pos="400"/>
              </w:tabs>
              <w:overflowPunct w:val="0"/>
              <w:autoSpaceDE w:val="0"/>
              <w:autoSpaceDN w:val="0"/>
              <w:adjustRightInd w:val="0"/>
              <w:ind w:left="284" w:hanging="284"/>
              <w:jc w:val="center"/>
              <w:textAlignment w:val="baseline"/>
              <w:rPr>
                <w:rFonts w:asciiTheme="minorHAnsi" w:hAnsiTheme="minorHAnsi" w:cstheme="minorHAnsi"/>
                <w:sz w:val="20"/>
              </w:rPr>
            </w:pPr>
            <w:r w:rsidRPr="008F6E31">
              <w:rPr>
                <w:rFonts w:asciiTheme="minorHAnsi" w:hAnsiTheme="minorHAnsi" w:cstheme="minorHAnsi"/>
                <w:sz w:val="20"/>
              </w:rPr>
              <w:t>Nazwa kryterium</w:t>
            </w:r>
          </w:p>
        </w:tc>
        <w:tc>
          <w:tcPr>
            <w:tcW w:w="505" w:type="pct"/>
            <w:tcBorders>
              <w:top w:val="single" w:sz="12" w:space="0" w:color="000000"/>
              <w:left w:val="single" w:sz="6" w:space="0" w:color="000000"/>
              <w:bottom w:val="single" w:sz="6" w:space="0" w:color="000000"/>
              <w:right w:val="single" w:sz="6" w:space="0" w:color="000000"/>
            </w:tcBorders>
            <w:shd w:val="clear" w:color="auto" w:fill="BFBFBF" w:themeFill="background1" w:themeFillShade="BF"/>
            <w:vAlign w:val="center"/>
            <w:hideMark/>
          </w:tcPr>
          <w:p w14:paraId="696AEC02" w14:textId="77777777" w:rsidR="00A61262" w:rsidRPr="008F6E31" w:rsidRDefault="00A61262" w:rsidP="00B60E3D">
            <w:pPr>
              <w:widowControl w:val="0"/>
              <w:tabs>
                <w:tab w:val="right" w:pos="400"/>
              </w:tabs>
              <w:overflowPunct w:val="0"/>
              <w:autoSpaceDE w:val="0"/>
              <w:autoSpaceDN w:val="0"/>
              <w:adjustRightInd w:val="0"/>
              <w:ind w:left="284" w:hanging="284"/>
              <w:jc w:val="center"/>
              <w:textAlignment w:val="baseline"/>
              <w:rPr>
                <w:rFonts w:asciiTheme="minorHAnsi" w:hAnsiTheme="minorHAnsi" w:cstheme="minorHAnsi"/>
                <w:sz w:val="20"/>
              </w:rPr>
            </w:pPr>
            <w:r w:rsidRPr="008F6E31">
              <w:rPr>
                <w:rFonts w:asciiTheme="minorHAnsi" w:hAnsiTheme="minorHAnsi" w:cstheme="minorHAnsi"/>
                <w:sz w:val="20"/>
              </w:rPr>
              <w:t>Waga</w:t>
            </w:r>
          </w:p>
        </w:tc>
        <w:tc>
          <w:tcPr>
            <w:tcW w:w="682" w:type="pct"/>
            <w:tcBorders>
              <w:top w:val="single" w:sz="12" w:space="0" w:color="000000"/>
              <w:left w:val="single" w:sz="6" w:space="0" w:color="000000"/>
              <w:bottom w:val="single" w:sz="6" w:space="0" w:color="000000"/>
              <w:right w:val="single" w:sz="6" w:space="0" w:color="000000"/>
            </w:tcBorders>
            <w:shd w:val="clear" w:color="auto" w:fill="BFBFBF" w:themeFill="background1" w:themeFillShade="BF"/>
            <w:vAlign w:val="center"/>
            <w:hideMark/>
          </w:tcPr>
          <w:p w14:paraId="45ED0914" w14:textId="77777777" w:rsidR="00A61262" w:rsidRPr="008F6E31" w:rsidRDefault="00A61262" w:rsidP="00B60E3D">
            <w:pPr>
              <w:widowControl w:val="0"/>
              <w:tabs>
                <w:tab w:val="right" w:pos="400"/>
              </w:tabs>
              <w:overflowPunct w:val="0"/>
              <w:autoSpaceDE w:val="0"/>
              <w:autoSpaceDN w:val="0"/>
              <w:adjustRightInd w:val="0"/>
              <w:ind w:left="284" w:hanging="284"/>
              <w:jc w:val="center"/>
              <w:textAlignment w:val="baseline"/>
              <w:rPr>
                <w:rFonts w:asciiTheme="minorHAnsi" w:hAnsiTheme="minorHAnsi" w:cstheme="minorHAnsi"/>
                <w:sz w:val="20"/>
              </w:rPr>
            </w:pPr>
            <w:r w:rsidRPr="008F6E31">
              <w:rPr>
                <w:rFonts w:asciiTheme="minorHAnsi" w:hAnsiTheme="minorHAnsi" w:cstheme="minorHAnsi"/>
                <w:sz w:val="20"/>
              </w:rPr>
              <w:t>Ilość</w:t>
            </w:r>
          </w:p>
          <w:p w14:paraId="318223E0" w14:textId="77777777" w:rsidR="00A61262" w:rsidRPr="008F6E31" w:rsidRDefault="00A61262" w:rsidP="00B60E3D">
            <w:pPr>
              <w:widowControl w:val="0"/>
              <w:tabs>
                <w:tab w:val="right" w:pos="400"/>
              </w:tabs>
              <w:overflowPunct w:val="0"/>
              <w:autoSpaceDE w:val="0"/>
              <w:autoSpaceDN w:val="0"/>
              <w:adjustRightInd w:val="0"/>
              <w:ind w:left="284" w:hanging="284"/>
              <w:jc w:val="center"/>
              <w:textAlignment w:val="baseline"/>
              <w:rPr>
                <w:rFonts w:asciiTheme="minorHAnsi" w:hAnsiTheme="minorHAnsi" w:cstheme="minorHAnsi"/>
                <w:sz w:val="20"/>
              </w:rPr>
            </w:pPr>
            <w:r w:rsidRPr="008F6E31">
              <w:rPr>
                <w:rFonts w:asciiTheme="minorHAnsi" w:hAnsiTheme="minorHAnsi" w:cstheme="minorHAnsi"/>
                <w:sz w:val="20"/>
              </w:rPr>
              <w:t>Punktów</w:t>
            </w:r>
          </w:p>
        </w:tc>
        <w:tc>
          <w:tcPr>
            <w:tcW w:w="1726" w:type="pct"/>
            <w:tcBorders>
              <w:top w:val="single" w:sz="12" w:space="0" w:color="000000"/>
              <w:left w:val="single" w:sz="6" w:space="0" w:color="000000"/>
              <w:bottom w:val="single" w:sz="6" w:space="0" w:color="000000"/>
              <w:right w:val="single" w:sz="12" w:space="0" w:color="000000"/>
            </w:tcBorders>
            <w:shd w:val="clear" w:color="auto" w:fill="BFBFBF" w:themeFill="background1" w:themeFillShade="BF"/>
            <w:vAlign w:val="center"/>
            <w:hideMark/>
          </w:tcPr>
          <w:p w14:paraId="68A71985" w14:textId="77777777" w:rsidR="00A61262" w:rsidRPr="008F6E31" w:rsidRDefault="00A61262" w:rsidP="00B60E3D">
            <w:pPr>
              <w:widowControl w:val="0"/>
              <w:tabs>
                <w:tab w:val="right" w:pos="400"/>
              </w:tabs>
              <w:overflowPunct w:val="0"/>
              <w:autoSpaceDE w:val="0"/>
              <w:autoSpaceDN w:val="0"/>
              <w:adjustRightInd w:val="0"/>
              <w:ind w:left="284" w:hanging="284"/>
              <w:jc w:val="center"/>
              <w:textAlignment w:val="baseline"/>
              <w:rPr>
                <w:rFonts w:asciiTheme="minorHAnsi" w:hAnsiTheme="minorHAnsi" w:cstheme="minorHAnsi"/>
                <w:sz w:val="20"/>
              </w:rPr>
            </w:pPr>
            <w:r w:rsidRPr="008F6E31">
              <w:rPr>
                <w:rFonts w:asciiTheme="minorHAnsi" w:hAnsiTheme="minorHAnsi" w:cstheme="minorHAnsi"/>
                <w:sz w:val="20"/>
              </w:rPr>
              <w:t>Sposób obliczania</w:t>
            </w:r>
          </w:p>
          <w:p w14:paraId="6D8AF8A7" w14:textId="77777777" w:rsidR="00A61262" w:rsidRPr="008F6E31" w:rsidRDefault="00A61262" w:rsidP="00B60E3D">
            <w:pPr>
              <w:widowControl w:val="0"/>
              <w:tabs>
                <w:tab w:val="right" w:pos="400"/>
              </w:tabs>
              <w:overflowPunct w:val="0"/>
              <w:autoSpaceDE w:val="0"/>
              <w:autoSpaceDN w:val="0"/>
              <w:adjustRightInd w:val="0"/>
              <w:ind w:left="284" w:hanging="284"/>
              <w:jc w:val="center"/>
              <w:textAlignment w:val="baseline"/>
              <w:rPr>
                <w:rFonts w:asciiTheme="minorHAnsi" w:hAnsiTheme="minorHAnsi" w:cstheme="minorHAnsi"/>
                <w:sz w:val="20"/>
              </w:rPr>
            </w:pPr>
            <w:r w:rsidRPr="008F6E31">
              <w:rPr>
                <w:rFonts w:asciiTheme="minorHAnsi" w:hAnsiTheme="minorHAnsi" w:cstheme="minorHAnsi"/>
                <w:sz w:val="20"/>
              </w:rPr>
              <w:t>ilości punktów</w:t>
            </w:r>
          </w:p>
        </w:tc>
      </w:tr>
      <w:tr w:rsidR="00A61262" w:rsidRPr="008F6E31" w14:paraId="1072D360" w14:textId="77777777" w:rsidTr="00B60E3D">
        <w:trPr>
          <w:trHeight w:val="374"/>
        </w:trPr>
        <w:tc>
          <w:tcPr>
            <w:tcW w:w="239" w:type="pct"/>
            <w:tcBorders>
              <w:top w:val="single" w:sz="6" w:space="0" w:color="000000"/>
              <w:left w:val="single" w:sz="12" w:space="0" w:color="000000"/>
              <w:bottom w:val="single" w:sz="6" w:space="0" w:color="000000"/>
              <w:right w:val="single" w:sz="6" w:space="0" w:color="000000"/>
            </w:tcBorders>
            <w:vAlign w:val="center"/>
            <w:hideMark/>
          </w:tcPr>
          <w:p w14:paraId="3CEC873B" w14:textId="77777777" w:rsidR="00A61262" w:rsidRPr="008F6E31" w:rsidRDefault="00A61262" w:rsidP="00B60E3D">
            <w:pPr>
              <w:widowControl w:val="0"/>
              <w:tabs>
                <w:tab w:val="right" w:pos="-2314"/>
              </w:tabs>
              <w:overflowPunct w:val="0"/>
              <w:autoSpaceDE w:val="0"/>
              <w:autoSpaceDN w:val="0"/>
              <w:adjustRightInd w:val="0"/>
              <w:ind w:left="284" w:right="-72" w:hanging="284"/>
              <w:jc w:val="center"/>
              <w:textAlignment w:val="baseline"/>
              <w:rPr>
                <w:rFonts w:asciiTheme="minorHAnsi" w:hAnsiTheme="minorHAnsi" w:cstheme="minorHAnsi"/>
                <w:sz w:val="20"/>
              </w:rPr>
            </w:pPr>
            <w:r w:rsidRPr="008F6E31">
              <w:rPr>
                <w:rFonts w:asciiTheme="minorHAnsi" w:hAnsiTheme="minorHAnsi" w:cstheme="minorHAnsi"/>
                <w:sz w:val="20"/>
              </w:rPr>
              <w:t>1.</w:t>
            </w:r>
          </w:p>
        </w:tc>
        <w:tc>
          <w:tcPr>
            <w:tcW w:w="1848" w:type="pct"/>
            <w:tcBorders>
              <w:top w:val="single" w:sz="6" w:space="0" w:color="000000"/>
              <w:left w:val="single" w:sz="6" w:space="0" w:color="000000"/>
              <w:bottom w:val="single" w:sz="6" w:space="0" w:color="000000"/>
              <w:right w:val="single" w:sz="6" w:space="0" w:color="000000"/>
            </w:tcBorders>
            <w:vAlign w:val="center"/>
            <w:hideMark/>
          </w:tcPr>
          <w:p w14:paraId="590CA7AB" w14:textId="1FFFEA32" w:rsidR="00A61262" w:rsidRPr="008F6E31" w:rsidRDefault="00A61262" w:rsidP="00B60E3D">
            <w:pPr>
              <w:widowControl w:val="0"/>
              <w:tabs>
                <w:tab w:val="left" w:pos="0"/>
                <w:tab w:val="left" w:pos="584"/>
                <w:tab w:val="left" w:pos="1100"/>
              </w:tabs>
              <w:overflowPunct w:val="0"/>
              <w:autoSpaceDE w:val="0"/>
              <w:autoSpaceDN w:val="0"/>
              <w:adjustRightInd w:val="0"/>
              <w:jc w:val="center"/>
              <w:textAlignment w:val="baseline"/>
              <w:rPr>
                <w:rFonts w:asciiTheme="minorHAnsi" w:hAnsiTheme="minorHAnsi" w:cstheme="minorHAnsi"/>
                <w:sz w:val="20"/>
              </w:rPr>
            </w:pPr>
            <w:r>
              <w:rPr>
                <w:rFonts w:asciiTheme="minorHAnsi" w:hAnsiTheme="minorHAnsi" w:cstheme="minorHAnsi"/>
                <w:sz w:val="20"/>
                <w:lang w:eastAsia="ar-SA"/>
              </w:rPr>
              <w:t>Cena netto</w:t>
            </w:r>
            <w:r w:rsidR="00EE5C4E">
              <w:rPr>
                <w:rFonts w:asciiTheme="minorHAnsi" w:hAnsiTheme="minorHAnsi" w:cstheme="minorHAnsi"/>
                <w:sz w:val="20"/>
                <w:lang w:eastAsia="ar-SA"/>
              </w:rPr>
              <w:t xml:space="preserve"> za 1 l</w:t>
            </w:r>
          </w:p>
        </w:tc>
        <w:tc>
          <w:tcPr>
            <w:tcW w:w="505" w:type="pct"/>
            <w:tcBorders>
              <w:top w:val="single" w:sz="6" w:space="0" w:color="000000"/>
              <w:left w:val="single" w:sz="6" w:space="0" w:color="000000"/>
              <w:bottom w:val="single" w:sz="6" w:space="0" w:color="000000"/>
              <w:right w:val="single" w:sz="6" w:space="0" w:color="000000"/>
            </w:tcBorders>
            <w:vAlign w:val="center"/>
            <w:hideMark/>
          </w:tcPr>
          <w:p w14:paraId="55891EAA" w14:textId="7848D073" w:rsidR="00A61262" w:rsidRPr="00E056B1" w:rsidRDefault="00EE5C4E" w:rsidP="00B60E3D">
            <w:pPr>
              <w:widowControl w:val="0"/>
              <w:tabs>
                <w:tab w:val="right" w:pos="400"/>
              </w:tabs>
              <w:overflowPunct w:val="0"/>
              <w:autoSpaceDE w:val="0"/>
              <w:autoSpaceDN w:val="0"/>
              <w:adjustRightInd w:val="0"/>
              <w:ind w:left="284" w:hanging="284"/>
              <w:jc w:val="center"/>
              <w:textAlignment w:val="baseline"/>
              <w:rPr>
                <w:rFonts w:asciiTheme="minorHAnsi" w:hAnsiTheme="minorHAnsi" w:cstheme="minorHAnsi"/>
                <w:b/>
                <w:sz w:val="20"/>
              </w:rPr>
            </w:pPr>
            <w:r>
              <w:rPr>
                <w:rFonts w:asciiTheme="minorHAnsi" w:hAnsiTheme="minorHAnsi" w:cstheme="minorHAnsi"/>
                <w:b/>
                <w:color w:val="1F497D" w:themeColor="text2"/>
                <w:sz w:val="20"/>
              </w:rPr>
              <w:t>20</w:t>
            </w:r>
          </w:p>
        </w:tc>
        <w:tc>
          <w:tcPr>
            <w:tcW w:w="682" w:type="pct"/>
            <w:tcBorders>
              <w:top w:val="single" w:sz="6" w:space="0" w:color="000000"/>
              <w:left w:val="single" w:sz="6" w:space="0" w:color="000000"/>
              <w:bottom w:val="single" w:sz="6" w:space="0" w:color="000000"/>
              <w:right w:val="single" w:sz="6" w:space="0" w:color="000000"/>
            </w:tcBorders>
            <w:vAlign w:val="center"/>
            <w:hideMark/>
          </w:tcPr>
          <w:p w14:paraId="086A4DE8" w14:textId="77777777" w:rsidR="00A61262" w:rsidRPr="008F6E31" w:rsidRDefault="00A61262" w:rsidP="00B60E3D">
            <w:pPr>
              <w:widowControl w:val="0"/>
              <w:tabs>
                <w:tab w:val="right" w:pos="400"/>
              </w:tabs>
              <w:overflowPunct w:val="0"/>
              <w:autoSpaceDE w:val="0"/>
              <w:autoSpaceDN w:val="0"/>
              <w:adjustRightInd w:val="0"/>
              <w:ind w:left="284" w:hanging="284"/>
              <w:jc w:val="center"/>
              <w:textAlignment w:val="baseline"/>
              <w:rPr>
                <w:rFonts w:asciiTheme="minorHAnsi" w:hAnsiTheme="minorHAnsi" w:cstheme="minorHAnsi"/>
                <w:sz w:val="20"/>
              </w:rPr>
            </w:pPr>
            <w:r w:rsidRPr="008F6E31">
              <w:rPr>
                <w:rFonts w:asciiTheme="minorHAnsi" w:hAnsiTheme="minorHAnsi" w:cstheme="minorHAnsi"/>
                <w:sz w:val="20"/>
              </w:rPr>
              <w:t>P1</w:t>
            </w:r>
          </w:p>
        </w:tc>
        <w:tc>
          <w:tcPr>
            <w:tcW w:w="1726" w:type="pct"/>
            <w:tcBorders>
              <w:top w:val="single" w:sz="6" w:space="0" w:color="000000"/>
              <w:left w:val="single" w:sz="6" w:space="0" w:color="000000"/>
              <w:bottom w:val="single" w:sz="6" w:space="0" w:color="000000"/>
              <w:right w:val="single" w:sz="12" w:space="0" w:color="000000"/>
            </w:tcBorders>
            <w:vAlign w:val="center"/>
            <w:hideMark/>
          </w:tcPr>
          <w:p w14:paraId="713B7134" w14:textId="2F0154C0" w:rsidR="00A61262" w:rsidRPr="008F6E31" w:rsidRDefault="00A61262" w:rsidP="00B60E3D">
            <w:pPr>
              <w:widowControl w:val="0"/>
              <w:overflowPunct w:val="0"/>
              <w:autoSpaceDE w:val="0"/>
              <w:autoSpaceDN w:val="0"/>
              <w:adjustRightInd w:val="0"/>
              <w:jc w:val="center"/>
              <w:textAlignment w:val="baseline"/>
              <w:rPr>
                <w:rFonts w:asciiTheme="minorHAnsi" w:hAnsiTheme="minorHAnsi" w:cstheme="minorHAnsi"/>
                <w:sz w:val="20"/>
              </w:rPr>
            </w:pPr>
            <w:proofErr w:type="spellStart"/>
            <w:r w:rsidRPr="008F6E31">
              <w:rPr>
                <w:rFonts w:asciiTheme="minorHAnsi" w:hAnsiTheme="minorHAnsi" w:cstheme="minorHAnsi"/>
                <w:sz w:val="20"/>
              </w:rPr>
              <w:t>Pci</w:t>
            </w:r>
            <w:proofErr w:type="spellEnd"/>
            <w:r w:rsidRPr="008F6E31">
              <w:rPr>
                <w:rFonts w:asciiTheme="minorHAnsi" w:hAnsiTheme="minorHAnsi" w:cstheme="minorHAnsi"/>
                <w:sz w:val="20"/>
              </w:rPr>
              <w:t xml:space="preserve">= </w:t>
            </w:r>
            <w:proofErr w:type="spellStart"/>
            <w:r w:rsidRPr="008F6E31">
              <w:rPr>
                <w:rFonts w:asciiTheme="minorHAnsi" w:hAnsiTheme="minorHAnsi" w:cstheme="minorHAnsi"/>
                <w:sz w:val="20"/>
              </w:rPr>
              <w:t>Cmin</w:t>
            </w:r>
            <w:proofErr w:type="spellEnd"/>
            <w:r w:rsidRPr="008F6E31">
              <w:rPr>
                <w:rFonts w:asciiTheme="minorHAnsi" w:hAnsiTheme="minorHAnsi" w:cstheme="minorHAnsi"/>
                <w:sz w:val="20"/>
              </w:rPr>
              <w:t xml:space="preserve">/Ci x </w:t>
            </w:r>
            <w:r w:rsidR="00EE5C4E">
              <w:rPr>
                <w:rFonts w:asciiTheme="minorHAnsi" w:hAnsiTheme="minorHAnsi" w:cstheme="minorHAnsi"/>
                <w:b/>
                <w:color w:val="1F497D" w:themeColor="text2"/>
                <w:sz w:val="20"/>
              </w:rPr>
              <w:t>2</w:t>
            </w:r>
            <w:r>
              <w:rPr>
                <w:rFonts w:asciiTheme="minorHAnsi" w:hAnsiTheme="minorHAnsi" w:cstheme="minorHAnsi"/>
                <w:b/>
                <w:color w:val="1F497D" w:themeColor="text2"/>
                <w:sz w:val="20"/>
              </w:rPr>
              <w:t>0</w:t>
            </w:r>
          </w:p>
        </w:tc>
      </w:tr>
      <w:tr w:rsidR="00A61262" w:rsidRPr="008F6E31" w14:paraId="30FA58EF" w14:textId="77777777" w:rsidTr="00B60E3D">
        <w:trPr>
          <w:trHeight w:val="351"/>
        </w:trPr>
        <w:tc>
          <w:tcPr>
            <w:tcW w:w="239" w:type="pct"/>
            <w:tcBorders>
              <w:top w:val="single" w:sz="6" w:space="0" w:color="000000"/>
              <w:left w:val="single" w:sz="12" w:space="0" w:color="000000"/>
              <w:bottom w:val="single" w:sz="6" w:space="0" w:color="000000"/>
              <w:right w:val="single" w:sz="6" w:space="0" w:color="000000"/>
            </w:tcBorders>
            <w:vAlign w:val="center"/>
            <w:hideMark/>
          </w:tcPr>
          <w:p w14:paraId="2023CA8A" w14:textId="77777777" w:rsidR="00A61262" w:rsidRPr="00983600" w:rsidRDefault="00A61262" w:rsidP="00B60E3D">
            <w:pPr>
              <w:widowControl w:val="0"/>
              <w:overflowPunct w:val="0"/>
              <w:autoSpaceDE w:val="0"/>
              <w:autoSpaceDN w:val="0"/>
              <w:adjustRightInd w:val="0"/>
              <w:ind w:left="284" w:right="-72" w:hanging="284"/>
              <w:jc w:val="center"/>
              <w:textAlignment w:val="baseline"/>
              <w:rPr>
                <w:rFonts w:asciiTheme="minorHAnsi" w:hAnsiTheme="minorHAnsi" w:cstheme="minorHAnsi"/>
                <w:sz w:val="20"/>
              </w:rPr>
            </w:pPr>
            <w:r w:rsidRPr="00983600">
              <w:rPr>
                <w:rFonts w:asciiTheme="minorHAnsi" w:hAnsiTheme="minorHAnsi" w:cstheme="minorHAnsi"/>
                <w:sz w:val="20"/>
              </w:rPr>
              <w:t>2.</w:t>
            </w:r>
          </w:p>
        </w:tc>
        <w:tc>
          <w:tcPr>
            <w:tcW w:w="1848" w:type="pct"/>
            <w:tcBorders>
              <w:top w:val="single" w:sz="6" w:space="0" w:color="000000"/>
              <w:left w:val="single" w:sz="6" w:space="0" w:color="000000"/>
              <w:bottom w:val="single" w:sz="6" w:space="0" w:color="000000"/>
              <w:right w:val="single" w:sz="6" w:space="0" w:color="000000"/>
            </w:tcBorders>
            <w:vAlign w:val="center"/>
            <w:hideMark/>
          </w:tcPr>
          <w:p w14:paraId="181DE09C" w14:textId="77777777" w:rsidR="00A61262" w:rsidRPr="00983600" w:rsidRDefault="00A61262" w:rsidP="00B60E3D">
            <w:pPr>
              <w:widowControl w:val="0"/>
              <w:tabs>
                <w:tab w:val="right" w:pos="-14"/>
                <w:tab w:val="right" w:pos="400"/>
                <w:tab w:val="left" w:pos="706"/>
                <w:tab w:val="left" w:pos="886"/>
              </w:tabs>
              <w:overflowPunct w:val="0"/>
              <w:autoSpaceDE w:val="0"/>
              <w:autoSpaceDN w:val="0"/>
              <w:adjustRightInd w:val="0"/>
              <w:ind w:left="95" w:hanging="95"/>
              <w:jc w:val="center"/>
              <w:textAlignment w:val="baseline"/>
              <w:rPr>
                <w:rFonts w:asciiTheme="minorHAnsi" w:hAnsiTheme="minorHAnsi" w:cstheme="minorHAnsi"/>
                <w:sz w:val="20"/>
              </w:rPr>
            </w:pPr>
            <w:r>
              <w:rPr>
                <w:rFonts w:asciiTheme="minorHAnsi" w:hAnsiTheme="minorHAnsi" w:cstheme="minorHAnsi"/>
                <w:sz w:val="20"/>
                <w:lang w:eastAsia="ar-SA"/>
              </w:rPr>
              <w:t>Rabat</w:t>
            </w:r>
            <w:r w:rsidRPr="00983600">
              <w:rPr>
                <w:rFonts w:asciiTheme="minorHAnsi" w:hAnsiTheme="minorHAnsi" w:cstheme="minorHAnsi"/>
                <w:sz w:val="20"/>
                <w:lang w:eastAsia="ar-SA"/>
              </w:rPr>
              <w:t xml:space="preserve">  </w:t>
            </w:r>
          </w:p>
        </w:tc>
        <w:tc>
          <w:tcPr>
            <w:tcW w:w="505" w:type="pct"/>
            <w:tcBorders>
              <w:top w:val="single" w:sz="6" w:space="0" w:color="000000"/>
              <w:left w:val="single" w:sz="6" w:space="0" w:color="000000"/>
              <w:bottom w:val="single" w:sz="6" w:space="0" w:color="000000"/>
              <w:right w:val="single" w:sz="6" w:space="0" w:color="000000"/>
            </w:tcBorders>
            <w:vAlign w:val="center"/>
            <w:hideMark/>
          </w:tcPr>
          <w:p w14:paraId="4D3E774B" w14:textId="3FF99AF6" w:rsidR="00A61262" w:rsidRPr="00E056B1" w:rsidRDefault="00EE5C4E" w:rsidP="00B60E3D">
            <w:pPr>
              <w:widowControl w:val="0"/>
              <w:tabs>
                <w:tab w:val="right" w:pos="400"/>
              </w:tabs>
              <w:overflowPunct w:val="0"/>
              <w:autoSpaceDE w:val="0"/>
              <w:autoSpaceDN w:val="0"/>
              <w:adjustRightInd w:val="0"/>
              <w:ind w:left="284" w:hanging="284"/>
              <w:jc w:val="center"/>
              <w:textAlignment w:val="baseline"/>
              <w:rPr>
                <w:rFonts w:asciiTheme="minorHAnsi" w:hAnsiTheme="minorHAnsi" w:cstheme="minorHAnsi"/>
                <w:b/>
                <w:sz w:val="20"/>
                <w:lang w:val="en-US"/>
              </w:rPr>
            </w:pPr>
            <w:r>
              <w:rPr>
                <w:rFonts w:asciiTheme="minorHAnsi" w:hAnsiTheme="minorHAnsi" w:cstheme="minorHAnsi"/>
                <w:b/>
                <w:color w:val="1F497D" w:themeColor="text2"/>
                <w:sz w:val="20"/>
                <w:lang w:val="en-US"/>
              </w:rPr>
              <w:t>8</w:t>
            </w:r>
            <w:r w:rsidR="00A61262" w:rsidRPr="00E056B1">
              <w:rPr>
                <w:rFonts w:asciiTheme="minorHAnsi" w:hAnsiTheme="minorHAnsi" w:cstheme="minorHAnsi"/>
                <w:b/>
                <w:color w:val="1F497D" w:themeColor="text2"/>
                <w:sz w:val="20"/>
                <w:lang w:val="en-US"/>
              </w:rPr>
              <w:t>0</w:t>
            </w:r>
          </w:p>
        </w:tc>
        <w:tc>
          <w:tcPr>
            <w:tcW w:w="682" w:type="pct"/>
            <w:tcBorders>
              <w:top w:val="single" w:sz="6" w:space="0" w:color="000000"/>
              <w:left w:val="single" w:sz="6" w:space="0" w:color="000000"/>
              <w:bottom w:val="single" w:sz="6" w:space="0" w:color="000000"/>
              <w:right w:val="single" w:sz="6" w:space="0" w:color="000000"/>
            </w:tcBorders>
            <w:vAlign w:val="center"/>
            <w:hideMark/>
          </w:tcPr>
          <w:p w14:paraId="7073620B" w14:textId="77777777" w:rsidR="00A61262" w:rsidRPr="00983600" w:rsidRDefault="00A61262" w:rsidP="00B60E3D">
            <w:pPr>
              <w:widowControl w:val="0"/>
              <w:tabs>
                <w:tab w:val="right" w:pos="400"/>
              </w:tabs>
              <w:overflowPunct w:val="0"/>
              <w:autoSpaceDE w:val="0"/>
              <w:autoSpaceDN w:val="0"/>
              <w:adjustRightInd w:val="0"/>
              <w:ind w:left="284" w:hanging="284"/>
              <w:jc w:val="center"/>
              <w:textAlignment w:val="baseline"/>
              <w:rPr>
                <w:rFonts w:asciiTheme="minorHAnsi" w:hAnsiTheme="minorHAnsi" w:cstheme="minorHAnsi"/>
                <w:sz w:val="20"/>
                <w:lang w:val="en-US"/>
              </w:rPr>
            </w:pPr>
            <w:r w:rsidRPr="00983600">
              <w:rPr>
                <w:rFonts w:asciiTheme="minorHAnsi" w:hAnsiTheme="minorHAnsi" w:cstheme="minorHAnsi"/>
                <w:sz w:val="20"/>
                <w:lang w:val="en-US"/>
              </w:rPr>
              <w:t>P2</w:t>
            </w:r>
          </w:p>
        </w:tc>
        <w:tc>
          <w:tcPr>
            <w:tcW w:w="1726" w:type="pct"/>
            <w:tcBorders>
              <w:top w:val="single" w:sz="6" w:space="0" w:color="000000"/>
              <w:left w:val="single" w:sz="6" w:space="0" w:color="000000"/>
              <w:bottom w:val="single" w:sz="6" w:space="0" w:color="000000"/>
              <w:right w:val="single" w:sz="12" w:space="0" w:color="000000"/>
            </w:tcBorders>
            <w:vAlign w:val="center"/>
            <w:hideMark/>
          </w:tcPr>
          <w:p w14:paraId="15852C1F" w14:textId="44595842" w:rsidR="00A61262" w:rsidRPr="00983600" w:rsidRDefault="00A61262" w:rsidP="00D5302B">
            <w:pPr>
              <w:widowControl w:val="0"/>
              <w:overflowPunct w:val="0"/>
              <w:autoSpaceDE w:val="0"/>
              <w:autoSpaceDN w:val="0"/>
              <w:adjustRightInd w:val="0"/>
              <w:jc w:val="center"/>
              <w:textAlignment w:val="baseline"/>
              <w:rPr>
                <w:rFonts w:asciiTheme="minorHAnsi" w:hAnsiTheme="minorHAnsi" w:cstheme="minorHAnsi"/>
                <w:sz w:val="20"/>
                <w:lang w:val="en-US"/>
              </w:rPr>
            </w:pPr>
            <w:r w:rsidRPr="00E056B1">
              <w:rPr>
                <w:rFonts w:asciiTheme="minorHAnsi" w:hAnsiTheme="minorHAnsi" w:cstheme="minorHAnsi"/>
                <w:sz w:val="20"/>
                <w:lang w:eastAsia="ar-SA"/>
              </w:rPr>
              <w:t xml:space="preserve">Pr= </w:t>
            </w:r>
            <w:proofErr w:type="spellStart"/>
            <w:r w:rsidR="00D5302B">
              <w:rPr>
                <w:rFonts w:asciiTheme="minorHAnsi" w:hAnsiTheme="minorHAnsi" w:cstheme="minorHAnsi"/>
                <w:sz w:val="20"/>
                <w:lang w:eastAsia="ar-SA"/>
              </w:rPr>
              <w:t>Pri</w:t>
            </w:r>
            <w:proofErr w:type="spellEnd"/>
            <w:r w:rsidR="00D5302B">
              <w:rPr>
                <w:rFonts w:asciiTheme="minorHAnsi" w:hAnsiTheme="minorHAnsi" w:cstheme="minorHAnsi"/>
                <w:sz w:val="20"/>
                <w:lang w:eastAsia="ar-SA"/>
              </w:rPr>
              <w:t>/</w:t>
            </w:r>
            <w:proofErr w:type="spellStart"/>
            <w:r w:rsidR="00D5302B">
              <w:rPr>
                <w:rFonts w:asciiTheme="minorHAnsi" w:hAnsiTheme="minorHAnsi" w:cstheme="minorHAnsi"/>
                <w:sz w:val="20"/>
                <w:lang w:eastAsia="ar-SA"/>
              </w:rPr>
              <w:t>Rmax</w:t>
            </w:r>
            <w:proofErr w:type="spellEnd"/>
            <w:r w:rsidRPr="00E056B1">
              <w:rPr>
                <w:rFonts w:asciiTheme="minorHAnsi" w:hAnsiTheme="minorHAnsi" w:cstheme="minorHAnsi"/>
                <w:sz w:val="20"/>
                <w:lang w:eastAsia="ar-SA"/>
              </w:rPr>
              <w:t xml:space="preserve"> x </w:t>
            </w:r>
            <w:r w:rsidR="00EE5C4E">
              <w:rPr>
                <w:rFonts w:asciiTheme="minorHAnsi" w:hAnsiTheme="minorHAnsi" w:cstheme="minorHAnsi"/>
                <w:b/>
                <w:color w:val="1F497D" w:themeColor="text2"/>
                <w:sz w:val="20"/>
                <w:lang w:eastAsia="ar-SA"/>
              </w:rPr>
              <w:t>8</w:t>
            </w:r>
            <w:r w:rsidRPr="00E056B1">
              <w:rPr>
                <w:rFonts w:asciiTheme="minorHAnsi" w:hAnsiTheme="minorHAnsi" w:cstheme="minorHAnsi"/>
                <w:b/>
                <w:color w:val="1F497D" w:themeColor="text2"/>
                <w:sz w:val="20"/>
                <w:lang w:eastAsia="ar-SA"/>
              </w:rPr>
              <w:t>0</w:t>
            </w:r>
          </w:p>
        </w:tc>
      </w:tr>
    </w:tbl>
    <w:p w14:paraId="0F32A118" w14:textId="77777777" w:rsidR="00A61262" w:rsidRPr="008F6E31" w:rsidRDefault="00A61262" w:rsidP="00A61262">
      <w:pPr>
        <w:widowControl w:val="0"/>
        <w:overflowPunct w:val="0"/>
        <w:autoSpaceDE w:val="0"/>
        <w:autoSpaceDN w:val="0"/>
        <w:adjustRightInd w:val="0"/>
        <w:ind w:left="426"/>
        <w:contextualSpacing/>
        <w:textAlignment w:val="baseline"/>
        <w:rPr>
          <w:rFonts w:asciiTheme="minorHAnsi" w:hAnsiTheme="minorHAnsi" w:cstheme="minorHAnsi"/>
          <w:sz w:val="20"/>
          <w:lang w:val="en-US"/>
        </w:rPr>
      </w:pPr>
    </w:p>
    <w:p w14:paraId="245AC826" w14:textId="3D685980" w:rsidR="00A61262" w:rsidRDefault="00D5302B" w:rsidP="00A61262">
      <w:pPr>
        <w:suppressAutoHyphens/>
        <w:ind w:left="708"/>
        <w:rPr>
          <w:rFonts w:ascii="Calibri" w:hAnsi="Calibri" w:cs="Calibri"/>
          <w:sz w:val="20"/>
          <w:szCs w:val="18"/>
          <w:lang w:eastAsia="ar-SA"/>
        </w:rPr>
      </w:pPr>
      <w:proofErr w:type="spellStart"/>
      <w:r>
        <w:rPr>
          <w:rFonts w:ascii="Calibri" w:hAnsi="Calibri" w:cs="Calibri"/>
          <w:sz w:val="20"/>
          <w:szCs w:val="18"/>
          <w:lang w:eastAsia="ar-SA"/>
        </w:rPr>
        <w:t>Pci</w:t>
      </w:r>
      <w:proofErr w:type="spellEnd"/>
      <w:r w:rsidR="00A61262" w:rsidRPr="003E15D4">
        <w:rPr>
          <w:rFonts w:ascii="Calibri" w:hAnsi="Calibri" w:cs="Calibri"/>
          <w:sz w:val="20"/>
          <w:szCs w:val="18"/>
          <w:lang w:eastAsia="ar-SA"/>
        </w:rPr>
        <w:t>      </w:t>
      </w:r>
      <w:r w:rsidR="00A61262">
        <w:rPr>
          <w:rFonts w:ascii="Calibri" w:hAnsi="Calibri" w:cs="Calibri"/>
          <w:sz w:val="20"/>
          <w:szCs w:val="18"/>
          <w:lang w:eastAsia="ar-SA"/>
        </w:rPr>
        <w:t xml:space="preserve">  - Suma punktów uzyskanych</w:t>
      </w:r>
      <w:r w:rsidR="00A61262" w:rsidRPr="003E15D4">
        <w:rPr>
          <w:rFonts w:ascii="Calibri" w:hAnsi="Calibri" w:cs="Calibri"/>
          <w:sz w:val="20"/>
          <w:szCs w:val="18"/>
          <w:lang w:eastAsia="ar-SA"/>
        </w:rPr>
        <w:t xml:space="preserve"> z kryterium ceny</w:t>
      </w:r>
    </w:p>
    <w:p w14:paraId="49BD16A5" w14:textId="77777777" w:rsidR="00A61262" w:rsidRPr="003E15D4" w:rsidRDefault="00A61262" w:rsidP="00A61262">
      <w:pPr>
        <w:suppressAutoHyphens/>
        <w:ind w:left="708"/>
        <w:rPr>
          <w:rFonts w:ascii="Calibri" w:hAnsi="Calibri" w:cs="Calibri"/>
          <w:sz w:val="20"/>
          <w:szCs w:val="18"/>
          <w:lang w:eastAsia="ar-SA"/>
        </w:rPr>
      </w:pPr>
      <w:proofErr w:type="spellStart"/>
      <w:r>
        <w:rPr>
          <w:rFonts w:ascii="Calibri" w:hAnsi="Calibri" w:cs="Calibri"/>
          <w:sz w:val="20"/>
          <w:szCs w:val="18"/>
          <w:lang w:eastAsia="ar-SA"/>
        </w:rPr>
        <w:t>Cmin</w:t>
      </w:r>
      <w:proofErr w:type="spellEnd"/>
      <w:r>
        <w:rPr>
          <w:rFonts w:ascii="Calibri" w:hAnsi="Calibri" w:cs="Calibri"/>
          <w:sz w:val="20"/>
          <w:szCs w:val="18"/>
          <w:lang w:eastAsia="ar-SA"/>
        </w:rPr>
        <w:t>    - N</w:t>
      </w:r>
      <w:r w:rsidRPr="003E15D4">
        <w:rPr>
          <w:rFonts w:ascii="Calibri" w:hAnsi="Calibri" w:cs="Calibri"/>
          <w:sz w:val="20"/>
          <w:szCs w:val="18"/>
          <w:lang w:eastAsia="ar-SA"/>
        </w:rPr>
        <w:t xml:space="preserve">ajniższa cena </w:t>
      </w:r>
      <w:r>
        <w:rPr>
          <w:rFonts w:ascii="Calibri" w:hAnsi="Calibri" w:cs="Calibri"/>
          <w:sz w:val="20"/>
          <w:szCs w:val="18"/>
          <w:lang w:eastAsia="ar-SA"/>
        </w:rPr>
        <w:t>netto z wszystkich ofert</w:t>
      </w:r>
    </w:p>
    <w:p w14:paraId="761AA4A9" w14:textId="77777777" w:rsidR="00A61262" w:rsidRDefault="00A61262" w:rsidP="00A61262">
      <w:pPr>
        <w:suppressAutoHyphens/>
        <w:ind w:left="708"/>
        <w:rPr>
          <w:rFonts w:ascii="Calibri" w:hAnsi="Calibri" w:cs="Calibri"/>
          <w:sz w:val="20"/>
          <w:szCs w:val="18"/>
          <w:lang w:eastAsia="ar-SA"/>
        </w:rPr>
      </w:pPr>
      <w:r w:rsidRPr="003E15D4">
        <w:rPr>
          <w:rFonts w:ascii="Calibri" w:hAnsi="Calibri" w:cs="Calibri"/>
          <w:sz w:val="20"/>
          <w:szCs w:val="18"/>
          <w:lang w:eastAsia="ar-SA"/>
        </w:rPr>
        <w:t xml:space="preserve">Ci         </w:t>
      </w:r>
      <w:r>
        <w:rPr>
          <w:rFonts w:ascii="Calibri" w:hAnsi="Calibri" w:cs="Calibri"/>
          <w:sz w:val="20"/>
          <w:szCs w:val="18"/>
          <w:lang w:eastAsia="ar-SA"/>
        </w:rPr>
        <w:t xml:space="preserve"> - C</w:t>
      </w:r>
      <w:r w:rsidRPr="003E15D4">
        <w:rPr>
          <w:rFonts w:ascii="Calibri" w:hAnsi="Calibri" w:cs="Calibri"/>
          <w:sz w:val="20"/>
          <w:szCs w:val="18"/>
          <w:lang w:eastAsia="ar-SA"/>
        </w:rPr>
        <w:t>ena netto rozpatrywanej oferty</w:t>
      </w:r>
    </w:p>
    <w:p w14:paraId="772BD6BC" w14:textId="77777777" w:rsidR="00A61262" w:rsidRPr="00E056B1" w:rsidRDefault="00A61262" w:rsidP="00A61262">
      <w:pPr>
        <w:suppressAutoHyphens/>
        <w:ind w:left="708"/>
        <w:rPr>
          <w:rFonts w:ascii="Calibri" w:hAnsi="Calibri" w:cs="Calibri"/>
          <w:sz w:val="20"/>
          <w:szCs w:val="18"/>
          <w:lang w:eastAsia="ar-SA"/>
        </w:rPr>
      </w:pPr>
      <w:r w:rsidRPr="00E056B1">
        <w:rPr>
          <w:rFonts w:ascii="Calibri" w:hAnsi="Calibri" w:cs="Calibri"/>
          <w:sz w:val="20"/>
          <w:szCs w:val="18"/>
          <w:lang w:eastAsia="ar-SA"/>
        </w:rPr>
        <w:t>Pr         - Suma punktów uzyskanych z kryterium rabatu</w:t>
      </w:r>
    </w:p>
    <w:p w14:paraId="67D9E780" w14:textId="77777777" w:rsidR="00A61262" w:rsidRPr="00E056B1" w:rsidRDefault="00A61262" w:rsidP="00A61262">
      <w:pPr>
        <w:suppressAutoHyphens/>
        <w:ind w:left="708"/>
        <w:rPr>
          <w:rFonts w:asciiTheme="minorHAnsi" w:hAnsiTheme="minorHAnsi" w:cstheme="minorHAnsi"/>
          <w:sz w:val="20"/>
        </w:rPr>
      </w:pPr>
      <w:proofErr w:type="spellStart"/>
      <w:r w:rsidRPr="00E056B1">
        <w:rPr>
          <w:rFonts w:asciiTheme="minorHAnsi" w:hAnsiTheme="minorHAnsi" w:cstheme="minorHAnsi"/>
          <w:sz w:val="20"/>
        </w:rPr>
        <w:t>R</w:t>
      </w:r>
      <w:r>
        <w:rPr>
          <w:rFonts w:asciiTheme="minorHAnsi" w:hAnsiTheme="minorHAnsi" w:cstheme="minorHAnsi"/>
          <w:sz w:val="20"/>
        </w:rPr>
        <w:t>max</w:t>
      </w:r>
      <w:proofErr w:type="spellEnd"/>
      <w:r>
        <w:rPr>
          <w:rFonts w:asciiTheme="minorHAnsi" w:hAnsiTheme="minorHAnsi" w:cstheme="minorHAnsi"/>
          <w:sz w:val="20"/>
        </w:rPr>
        <w:t xml:space="preserve">  </w:t>
      </w:r>
      <w:r w:rsidRPr="00E056B1">
        <w:rPr>
          <w:rFonts w:asciiTheme="minorHAnsi" w:hAnsiTheme="minorHAnsi" w:cstheme="minorHAnsi"/>
          <w:sz w:val="20"/>
        </w:rPr>
        <w:t xml:space="preserve"> - N</w:t>
      </w:r>
      <w:r>
        <w:rPr>
          <w:rFonts w:asciiTheme="minorHAnsi" w:hAnsiTheme="minorHAnsi" w:cstheme="minorHAnsi"/>
          <w:sz w:val="20"/>
        </w:rPr>
        <w:t>ajwy</w:t>
      </w:r>
      <w:r w:rsidRPr="00E056B1">
        <w:rPr>
          <w:rFonts w:asciiTheme="minorHAnsi" w:hAnsiTheme="minorHAnsi" w:cstheme="minorHAnsi"/>
          <w:sz w:val="20"/>
        </w:rPr>
        <w:t>ższy rabat z wszystkich ofert</w:t>
      </w:r>
    </w:p>
    <w:p w14:paraId="2D93076C" w14:textId="77777777" w:rsidR="00A61262" w:rsidRPr="003E15D4" w:rsidRDefault="00A61262" w:rsidP="00A61262">
      <w:pPr>
        <w:suppressAutoHyphens/>
        <w:ind w:left="708"/>
        <w:rPr>
          <w:rFonts w:ascii="Calibri" w:hAnsi="Calibri" w:cs="Calibri"/>
          <w:sz w:val="20"/>
          <w:szCs w:val="18"/>
          <w:lang w:eastAsia="ar-SA"/>
        </w:rPr>
      </w:pPr>
      <w:proofErr w:type="spellStart"/>
      <w:r w:rsidRPr="00E056B1">
        <w:rPr>
          <w:rFonts w:ascii="Calibri" w:hAnsi="Calibri" w:cs="Calibri"/>
          <w:sz w:val="20"/>
          <w:szCs w:val="18"/>
          <w:lang w:eastAsia="ar-SA"/>
        </w:rPr>
        <w:t>Pri</w:t>
      </w:r>
      <w:proofErr w:type="spellEnd"/>
      <w:r w:rsidRPr="00E056B1">
        <w:rPr>
          <w:rFonts w:ascii="Calibri" w:hAnsi="Calibri" w:cs="Calibri"/>
          <w:sz w:val="20"/>
          <w:szCs w:val="18"/>
          <w:lang w:eastAsia="ar-SA"/>
        </w:rPr>
        <w:t xml:space="preserve">        - Rabat oferty badanej</w:t>
      </w:r>
    </w:p>
    <w:p w14:paraId="7C907F9D" w14:textId="77777777" w:rsidR="00A61262" w:rsidRPr="008F6E31" w:rsidRDefault="00A61262" w:rsidP="00A61262">
      <w:pPr>
        <w:spacing w:before="120" w:after="120" w:line="24" w:lineRule="atLeast"/>
        <w:ind w:left="708"/>
        <w:outlineLvl w:val="0"/>
        <w:rPr>
          <w:rFonts w:asciiTheme="minorHAnsi" w:hAnsiTheme="minorHAnsi" w:cstheme="minorHAnsi"/>
          <w:sz w:val="20"/>
        </w:rPr>
      </w:pPr>
      <w:r w:rsidRPr="008F6E31">
        <w:rPr>
          <w:rFonts w:asciiTheme="minorHAnsi" w:hAnsiTheme="minorHAnsi" w:cstheme="minorHAnsi"/>
          <w:sz w:val="20"/>
        </w:rPr>
        <w:t>Zamawiający dokonuje wyboru najkorzystniejszej oferty, której suma punktów P1 + P2 będzie najwyższa.</w:t>
      </w:r>
      <w:bookmarkEnd w:id="199"/>
      <w:bookmarkEnd w:id="200"/>
      <w:bookmarkEnd w:id="201"/>
    </w:p>
    <w:p w14:paraId="4E7CB1E1" w14:textId="77777777" w:rsidR="00A61262" w:rsidRDefault="00A61262" w:rsidP="00A61262">
      <w:pPr>
        <w:pStyle w:val="Akapitzlist"/>
        <w:numPr>
          <w:ilvl w:val="1"/>
          <w:numId w:val="10"/>
        </w:numPr>
        <w:spacing w:before="120" w:after="120" w:line="24" w:lineRule="atLeast"/>
        <w:contextualSpacing w:val="0"/>
        <w:outlineLvl w:val="0"/>
        <w:rPr>
          <w:rFonts w:asciiTheme="minorHAnsi" w:hAnsiTheme="minorHAnsi" w:cstheme="minorHAnsi"/>
          <w:sz w:val="20"/>
        </w:rPr>
      </w:pPr>
      <w:bookmarkStart w:id="202" w:name="_Toc516734858"/>
      <w:bookmarkStart w:id="203" w:name="_Toc516738888"/>
      <w:bookmarkEnd w:id="195"/>
      <w:bookmarkEnd w:id="196"/>
      <w:bookmarkEnd w:id="197"/>
      <w:bookmarkEnd w:id="198"/>
      <w:r w:rsidRPr="001A7A02">
        <w:rPr>
          <w:rFonts w:asciiTheme="minorHAnsi" w:hAnsiTheme="minorHAnsi" w:cstheme="minorHAnsi"/>
          <w:sz w:val="20"/>
        </w:rPr>
        <w:t xml:space="preserve">Za najkorzystniejszą zostanie uznana Oferta, która uzyska największą liczbę punktów na podstawie kryteriów oceny Ofert. </w:t>
      </w:r>
      <w:r w:rsidRPr="004B4556">
        <w:rPr>
          <w:rFonts w:asciiTheme="minorHAnsi" w:hAnsiTheme="minorHAnsi" w:cstheme="minorHAnsi"/>
          <w:sz w:val="20"/>
        </w:rPr>
        <w:t>Wszystkie obliczenia będą dokonywane z dokładnością do dwóch miejsc po przecinku.</w:t>
      </w:r>
      <w:bookmarkEnd w:id="202"/>
      <w:bookmarkEnd w:id="203"/>
    </w:p>
    <w:p w14:paraId="305225DE" w14:textId="20C0EAB8" w:rsidR="001549EF" w:rsidRPr="004B4556" w:rsidRDefault="00A61262" w:rsidP="00D5302B">
      <w:pPr>
        <w:pStyle w:val="Akapitzlist"/>
        <w:numPr>
          <w:ilvl w:val="1"/>
          <w:numId w:val="12"/>
        </w:numPr>
        <w:spacing w:line="240" w:lineRule="auto"/>
        <w:rPr>
          <w:rFonts w:asciiTheme="minorHAnsi" w:hAnsiTheme="minorHAnsi" w:cstheme="minorHAnsi"/>
          <w:sz w:val="20"/>
        </w:rPr>
      </w:pPr>
      <w:r w:rsidRPr="003E15D4">
        <w:rPr>
          <w:rFonts w:asciiTheme="minorHAnsi" w:hAnsiTheme="minorHAnsi" w:cstheme="minorHAnsi"/>
          <w:sz w:val="20"/>
        </w:rPr>
        <w:t>W toku badania i oceny Ofert Zamawiający może żądać od Wykonawców wyjaśnień dotyczących treści złożonych Ofert.</w:t>
      </w:r>
    </w:p>
    <w:p w14:paraId="6A0678BB" w14:textId="77777777" w:rsidR="00F05C18" w:rsidRPr="009E12A0" w:rsidRDefault="00F05C18" w:rsidP="00F05C18">
      <w:pPr>
        <w:pStyle w:val="Nagwek1"/>
        <w:numPr>
          <w:ilvl w:val="0"/>
          <w:numId w:val="22"/>
        </w:numPr>
        <w:rPr>
          <w:rFonts w:cstheme="minorHAnsi"/>
          <w:sz w:val="20"/>
          <w:szCs w:val="20"/>
        </w:rPr>
      </w:pPr>
      <w:bookmarkStart w:id="204" w:name="_Toc354752474"/>
      <w:bookmarkStart w:id="205" w:name="_Toc516738889"/>
      <w:bookmarkStart w:id="206" w:name="_Toc69029875"/>
      <w:bookmarkStart w:id="207" w:name="_Toc516738893"/>
      <w:bookmarkStart w:id="208" w:name="_Toc69029876"/>
      <w:r w:rsidRPr="009E12A0">
        <w:rPr>
          <w:rFonts w:cstheme="minorHAnsi"/>
          <w:sz w:val="20"/>
          <w:szCs w:val="20"/>
        </w:rPr>
        <w:t>ZABEZPIECZENIE NALEŻYTEGO WYKONANIA UMOWY</w:t>
      </w:r>
      <w:bookmarkEnd w:id="204"/>
      <w:bookmarkEnd w:id="205"/>
      <w:bookmarkEnd w:id="206"/>
    </w:p>
    <w:p w14:paraId="6FB8EEF2" w14:textId="7948F4E1" w:rsidR="00C13D9A" w:rsidRPr="00141441" w:rsidRDefault="00141441" w:rsidP="00141441">
      <w:pPr>
        <w:pStyle w:val="Akapitzlist"/>
        <w:numPr>
          <w:ilvl w:val="1"/>
          <w:numId w:val="28"/>
        </w:numPr>
        <w:spacing w:before="120" w:after="120" w:line="24" w:lineRule="atLeast"/>
        <w:outlineLvl w:val="0"/>
        <w:rPr>
          <w:rFonts w:asciiTheme="minorHAnsi" w:hAnsiTheme="minorHAnsi" w:cstheme="minorHAnsi"/>
          <w:b/>
          <w:sz w:val="20"/>
        </w:rPr>
      </w:pPr>
      <w:bookmarkStart w:id="209" w:name="_Toc516566402"/>
      <w:bookmarkStart w:id="210" w:name="_Toc516581674"/>
      <w:bookmarkStart w:id="211" w:name="_Toc516734860"/>
      <w:bookmarkStart w:id="212" w:name="_Toc516738890"/>
      <w:r w:rsidRPr="00B82794">
        <w:rPr>
          <w:rFonts w:asciiTheme="minorHAnsi" w:hAnsiTheme="minorHAnsi" w:cstheme="minorBidi"/>
          <w:sz w:val="20"/>
        </w:rPr>
        <w:t xml:space="preserve">Zamawiający </w:t>
      </w:r>
      <w:r w:rsidRPr="00B82794">
        <w:rPr>
          <w:rFonts w:asciiTheme="minorHAnsi" w:hAnsiTheme="minorHAnsi" w:cstheme="minorBidi"/>
          <w:b/>
          <w:bCs/>
          <w:sz w:val="20"/>
        </w:rPr>
        <w:t>nie wymaga</w:t>
      </w:r>
      <w:r w:rsidRPr="00B82794">
        <w:rPr>
          <w:rFonts w:asciiTheme="minorHAnsi" w:hAnsiTheme="minorHAnsi" w:cstheme="minorBidi"/>
          <w:sz w:val="20"/>
        </w:rPr>
        <w:t xml:space="preserve"> wniesienia zabezpieczenia należytego wykonania zamówienia</w:t>
      </w:r>
      <w:bookmarkEnd w:id="209"/>
      <w:bookmarkEnd w:id="210"/>
      <w:bookmarkEnd w:id="211"/>
      <w:bookmarkEnd w:id="212"/>
      <w:r>
        <w:rPr>
          <w:rFonts w:asciiTheme="minorHAnsi" w:hAnsiTheme="minorHAnsi" w:cstheme="minorBidi"/>
          <w:sz w:val="20"/>
        </w:rPr>
        <w:t>.</w:t>
      </w:r>
    </w:p>
    <w:p w14:paraId="4F389943" w14:textId="46CA593B" w:rsidR="00D84A1D" w:rsidRPr="00D84A1D" w:rsidRDefault="0000626B" w:rsidP="00D84A1D">
      <w:pPr>
        <w:pStyle w:val="Nagwek1"/>
        <w:numPr>
          <w:ilvl w:val="0"/>
          <w:numId w:val="16"/>
        </w:numPr>
        <w:spacing w:line="360" w:lineRule="auto"/>
        <w:rPr>
          <w:rFonts w:cstheme="minorHAnsi"/>
          <w:sz w:val="20"/>
          <w:szCs w:val="20"/>
        </w:rPr>
      </w:pPr>
      <w:r w:rsidRPr="004B4556">
        <w:rPr>
          <w:rFonts w:cstheme="minorHAnsi"/>
          <w:sz w:val="20"/>
          <w:szCs w:val="20"/>
        </w:rPr>
        <w:t>INFORMACJE DOTYCZĄCE ZAWARCIA UMOWY</w:t>
      </w:r>
      <w:bookmarkStart w:id="213" w:name="_Toc516581678"/>
      <w:bookmarkStart w:id="214" w:name="_Toc516734864"/>
      <w:bookmarkStart w:id="215" w:name="_Toc516738894"/>
      <w:bookmarkStart w:id="216" w:name="_Toc354752478"/>
      <w:bookmarkStart w:id="217" w:name="_Toc516566406"/>
      <w:bookmarkEnd w:id="207"/>
      <w:bookmarkEnd w:id="208"/>
    </w:p>
    <w:p w14:paraId="17B830C0" w14:textId="6A05F492" w:rsidR="00A76C91" w:rsidRPr="004B4556" w:rsidRDefault="00383177"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13"/>
      <w:bookmarkEnd w:id="214"/>
      <w:bookmarkEnd w:id="215"/>
    </w:p>
    <w:p w14:paraId="305225E5" w14:textId="7D04E2C3" w:rsidR="0000626B" w:rsidRPr="004B4556" w:rsidRDefault="00D03C0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1F1C4E">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6319633B" w:rsidR="001A78F7" w:rsidRDefault="00BB3EA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593FF4">
      <w:pPr>
        <w:pStyle w:val="Nagwek1"/>
        <w:ind w:left="435"/>
        <w:rPr>
          <w:rFonts w:cstheme="minorHAnsi"/>
          <w:sz w:val="20"/>
          <w:szCs w:val="20"/>
        </w:rPr>
      </w:pPr>
      <w:bookmarkStart w:id="218" w:name="_Toc516738895"/>
      <w:bookmarkStart w:id="219" w:name="_Toc69029877"/>
      <w:r w:rsidRPr="004B4556">
        <w:rPr>
          <w:rFonts w:cstheme="minorHAnsi"/>
          <w:sz w:val="20"/>
          <w:szCs w:val="20"/>
        </w:rPr>
        <w:lastRenderedPageBreak/>
        <w:t>DODATKOWE INFORMACJE</w:t>
      </w:r>
      <w:bookmarkEnd w:id="218"/>
      <w:bookmarkEnd w:id="219"/>
    </w:p>
    <w:p w14:paraId="305225E7" w14:textId="33679EC8" w:rsidR="0000626B" w:rsidRPr="004B4556" w:rsidRDefault="004635A6"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20" w:name="_Toc516581680"/>
      <w:bookmarkStart w:id="221" w:name="_Toc516734866"/>
      <w:bookmarkStart w:id="222"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23" w:name="_Toc354752479"/>
      <w:bookmarkEnd w:id="216"/>
      <w:bookmarkEnd w:id="217"/>
      <w:bookmarkEnd w:id="220"/>
      <w:bookmarkEnd w:id="221"/>
      <w:bookmarkEnd w:id="222"/>
    </w:p>
    <w:p w14:paraId="305225E8" w14:textId="71E9E2A0" w:rsidR="0000626B" w:rsidRPr="004B4556" w:rsidRDefault="00A07503"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24" w:name="_Toc516581681"/>
      <w:bookmarkStart w:id="225" w:name="_Toc516734867"/>
      <w:bookmarkStart w:id="226"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24"/>
      <w:bookmarkEnd w:id="225"/>
      <w:bookmarkEnd w:id="226"/>
    </w:p>
    <w:p w14:paraId="1807924E" w14:textId="561E205F" w:rsidR="00DB07BC" w:rsidRPr="004B4556" w:rsidRDefault="00B8321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27" w:name="_Toc354752480"/>
      <w:bookmarkStart w:id="228" w:name="_Toc516566408"/>
      <w:bookmarkStart w:id="229" w:name="_Toc516581682"/>
      <w:bookmarkStart w:id="230" w:name="_Toc516734868"/>
      <w:bookmarkStart w:id="231"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E410D1">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32" w:name="_Toc516566409"/>
      <w:bookmarkStart w:id="233" w:name="_Toc516581683"/>
      <w:bookmarkStart w:id="234" w:name="_Toc516734869"/>
      <w:bookmarkStart w:id="235" w:name="_Toc516738899"/>
      <w:bookmarkEnd w:id="227"/>
      <w:bookmarkEnd w:id="228"/>
      <w:bookmarkEnd w:id="229"/>
      <w:bookmarkEnd w:id="230"/>
      <w:bookmarkEnd w:id="231"/>
    </w:p>
    <w:p w14:paraId="398FB1D8" w14:textId="0BBA4678" w:rsidR="00DB07BC" w:rsidRPr="004B4556" w:rsidRDefault="0026497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36" w:name="_Toc354752481"/>
      <w:bookmarkStart w:id="237" w:name="_Toc516566410"/>
      <w:bookmarkStart w:id="238" w:name="_Toc516581684"/>
      <w:bookmarkStart w:id="239" w:name="_Toc516734870"/>
      <w:bookmarkStart w:id="240" w:name="_Toc516738900"/>
      <w:bookmarkEnd w:id="223"/>
      <w:bookmarkEnd w:id="232"/>
      <w:bookmarkEnd w:id="233"/>
      <w:bookmarkEnd w:id="234"/>
      <w:bookmarkEnd w:id="235"/>
    </w:p>
    <w:bookmarkEnd w:id="236"/>
    <w:bookmarkEnd w:id="237"/>
    <w:bookmarkEnd w:id="238"/>
    <w:bookmarkEnd w:id="239"/>
    <w:bookmarkEnd w:id="240"/>
    <w:p w14:paraId="34ADB207" w14:textId="74B2607C" w:rsidR="00DB07BC" w:rsidRPr="004B4556" w:rsidRDefault="001B5C6C"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46DC2257" w14:textId="1CB7A0F9" w:rsidR="00115000" w:rsidRDefault="00E52E88" w:rsidP="00115000">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E410D1">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63C5B4F5" w14:textId="77777777" w:rsidR="004B4B9B" w:rsidRDefault="004B4B9B" w:rsidP="004B4B9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zobowiązuje się, że wypełni ustawowy obowiązek w zakresie wykazania w  deklaracji VAT podatku należnego z tytułu wystawionych faktur objętych przedm</w:t>
      </w:r>
      <w:r>
        <w:rPr>
          <w:rFonts w:asciiTheme="minorHAnsi" w:hAnsiTheme="minorHAnsi" w:cstheme="minorHAnsi"/>
          <w:sz w:val="20"/>
        </w:rPr>
        <w:t>iotową umową. Ponadto zapewnia,</w:t>
      </w:r>
      <w:r>
        <w:rPr>
          <w:rFonts w:asciiTheme="minorHAnsi" w:hAnsiTheme="minorHAnsi" w:cstheme="minorHAnsi"/>
          <w:sz w:val="20"/>
        </w:rPr>
        <w:br/>
      </w:r>
      <w:r w:rsidRPr="004B4556">
        <w:rPr>
          <w:rFonts w:asciiTheme="minorHAnsi" w:hAnsiTheme="minorHAnsi" w:cstheme="minorHAnsi"/>
          <w:sz w:val="20"/>
        </w:rPr>
        <w:t>że pochodzenie towaru, który jest przedmiotem umowy jest legalne i według jego wiedzy nie uczestniczy w łańcuchu transakcji mających na celu wyłudzenie z budżetu państwa podatku VAT – dotyczy  dost</w:t>
      </w:r>
      <w:r>
        <w:rPr>
          <w:rFonts w:asciiTheme="minorHAnsi" w:hAnsiTheme="minorHAnsi" w:cstheme="minorHAnsi"/>
          <w:sz w:val="20"/>
        </w:rPr>
        <w:t>awy towarów.</w:t>
      </w:r>
    </w:p>
    <w:p w14:paraId="61A89132" w14:textId="7A2E7830" w:rsidR="001D5D3D" w:rsidRPr="004B4B9B" w:rsidRDefault="001D5D3D" w:rsidP="004B4B9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B9B">
        <w:rPr>
          <w:rFonts w:asciiTheme="minorHAnsi" w:hAnsiTheme="minorHAnsi" w:cstheme="minorHAnsi"/>
          <w:sz w:val="20"/>
        </w:rPr>
        <w:t xml:space="preserve">W przypadku kiedy w związku z wykonaniem Umowy zakupowej Wykonawca będzie przetwarzał dane  </w:t>
      </w:r>
    </w:p>
    <w:p w14:paraId="23477E88" w14:textId="7A7C86CB" w:rsidR="001D5D3D" w:rsidRPr="001D5D3D" w:rsidRDefault="001D5D3D" w:rsidP="00FD5101">
      <w:pPr>
        <w:pStyle w:val="Akapitzlist"/>
        <w:spacing w:before="120" w:after="120" w:line="240" w:lineRule="auto"/>
        <w:ind w:left="567"/>
        <w:outlineLvl w:val="0"/>
        <w:rPr>
          <w:rFonts w:asciiTheme="minorHAnsi" w:hAnsiTheme="minorHAnsi" w:cstheme="minorHAnsi"/>
          <w:sz w:val="20"/>
        </w:rPr>
      </w:pPr>
      <w:r w:rsidRPr="001D5D3D">
        <w:rPr>
          <w:rFonts w:asciiTheme="minorHAnsi" w:hAnsiTheme="minorHAnsi" w:cstheme="minorHAnsi"/>
          <w:sz w:val="20"/>
        </w:rPr>
        <w:t xml:space="preserve">osobowe na rzecz Zamawiającego </w:t>
      </w:r>
      <w:r w:rsidRPr="001D5D3D">
        <w:rPr>
          <w:rFonts w:asciiTheme="minorHAnsi" w:hAnsiTheme="minorHAnsi" w:cstheme="minorHAnsi"/>
          <w:sz w:val="20"/>
          <w:u w:val="single"/>
        </w:rPr>
        <w:t>na podstawie Umowy powierzenia przetwarzania danych osobowych</w:t>
      </w:r>
      <w:r w:rsidRPr="001D5D3D">
        <w:rPr>
          <w:rFonts w:asciiTheme="minorHAnsi" w:hAnsiTheme="minorHAnsi" w:cstheme="minorHAnsi"/>
          <w:sz w:val="20"/>
        </w:rPr>
        <w:t xml:space="preserve">, Zamawiający wezwie Wykonawcę, którego Oferta została najwyżej oceniona do złożenia </w:t>
      </w:r>
      <w:r w:rsidR="00E410D1">
        <w:rPr>
          <w:rFonts w:asciiTheme="minorHAnsi" w:hAnsiTheme="minorHAnsi" w:cstheme="minorHAnsi"/>
          <w:sz w:val="20"/>
        </w:rPr>
        <w:br/>
      </w:r>
      <w:r w:rsidRPr="001D5D3D">
        <w:rPr>
          <w:rFonts w:asciiTheme="minorHAnsi" w:hAnsiTheme="minorHAnsi" w:cstheme="minorHAnsi"/>
          <w:sz w:val="20"/>
        </w:rPr>
        <w:t xml:space="preserve">w wyznaczonym terminie ankiety w zakresie gwarancji bezpieczeństwa przetwarzania danych osobowych. </w:t>
      </w:r>
      <w:r w:rsidR="0000429B">
        <w:rPr>
          <w:rFonts w:asciiTheme="minorHAnsi" w:hAnsiTheme="minorHAnsi" w:cstheme="minorHAnsi"/>
          <w:sz w:val="20"/>
        </w:rPr>
        <w:t xml:space="preserve">– </w:t>
      </w:r>
      <w:r w:rsidR="0000429B" w:rsidRPr="00037830">
        <w:rPr>
          <w:rFonts w:asciiTheme="minorHAnsi" w:hAnsiTheme="minorHAnsi" w:cstheme="minorHAnsi"/>
          <w:b/>
          <w:sz w:val="20"/>
        </w:rPr>
        <w:t>NIE DOTYCZY</w:t>
      </w:r>
    </w:p>
    <w:p w14:paraId="30E9F13E" w14:textId="61DF47F3" w:rsidR="001D5D3D" w:rsidRPr="004B4556" w:rsidRDefault="001D5D3D" w:rsidP="001D5D3D">
      <w:pPr>
        <w:pStyle w:val="Akapitzlist"/>
        <w:numPr>
          <w:ilvl w:val="1"/>
          <w:numId w:val="15"/>
        </w:numPr>
        <w:spacing w:before="120" w:after="120" w:line="24" w:lineRule="atLeast"/>
        <w:ind w:left="567" w:hanging="567"/>
        <w:outlineLvl w:val="0"/>
        <w:rPr>
          <w:rFonts w:asciiTheme="minorHAnsi" w:hAnsiTheme="minorHAnsi" w:cstheme="minorHAnsi"/>
          <w:sz w:val="20"/>
        </w:rPr>
      </w:pPr>
      <w:r w:rsidRPr="00060EB6">
        <w:rPr>
          <w:rFonts w:asciiTheme="minorHAnsi" w:hAnsiTheme="minorHAnsi" w:cstheme="minorHAns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w:t>
      </w:r>
      <w:r w:rsidR="0000429B">
        <w:rPr>
          <w:rFonts w:asciiTheme="minorHAnsi" w:hAnsiTheme="minorHAnsi" w:cstheme="minorHAnsi"/>
          <w:sz w:val="20"/>
        </w:rPr>
        <w:t xml:space="preserve"> – </w:t>
      </w:r>
      <w:r w:rsidR="0000429B" w:rsidRPr="00037830">
        <w:rPr>
          <w:rFonts w:asciiTheme="minorHAnsi" w:hAnsiTheme="minorHAnsi" w:cstheme="minorHAnsi"/>
          <w:b/>
          <w:sz w:val="20"/>
        </w:rPr>
        <w:t>NIE DOTYCZY</w:t>
      </w:r>
    </w:p>
    <w:p w14:paraId="305225EC" w14:textId="08E9822C" w:rsidR="00CE37BB" w:rsidRPr="004B4556" w:rsidRDefault="00CE37BB" w:rsidP="001963FF">
      <w:pPr>
        <w:pStyle w:val="Nagwek1"/>
        <w:numPr>
          <w:ilvl w:val="0"/>
          <w:numId w:val="17"/>
        </w:numPr>
        <w:rPr>
          <w:rFonts w:cstheme="minorHAnsi"/>
          <w:sz w:val="20"/>
          <w:szCs w:val="20"/>
        </w:rPr>
      </w:pPr>
      <w:bookmarkStart w:id="241" w:name="_Toc516738901"/>
      <w:bookmarkStart w:id="242" w:name="_Toc69029878"/>
      <w:r w:rsidRPr="0001126F">
        <w:rPr>
          <w:rFonts w:cstheme="minorHAnsi"/>
          <w:sz w:val="20"/>
          <w:szCs w:val="20"/>
        </w:rPr>
        <w:t>AUKCJA ELEKTRONICZNA</w:t>
      </w:r>
      <w:bookmarkEnd w:id="241"/>
      <w:bookmarkEnd w:id="242"/>
      <w:r w:rsidR="001D783B" w:rsidRPr="0001126F">
        <w:rPr>
          <w:rFonts w:cstheme="minorHAnsi"/>
          <w:sz w:val="20"/>
          <w:szCs w:val="20"/>
        </w:rPr>
        <w:t xml:space="preserve"> / NEGOCJACJE</w:t>
      </w:r>
      <w:r w:rsidR="001D783B">
        <w:rPr>
          <w:rFonts w:cstheme="minorHAnsi"/>
          <w:sz w:val="20"/>
          <w:szCs w:val="20"/>
        </w:rPr>
        <w:t xml:space="preserve"> HANDLOWE</w:t>
      </w:r>
    </w:p>
    <w:p w14:paraId="1EAA1626" w14:textId="77777777" w:rsidR="00141441" w:rsidRPr="00687AC3" w:rsidRDefault="00141441" w:rsidP="00141441">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687AC3">
        <w:rPr>
          <w:rFonts w:asciiTheme="minorHAnsi" w:hAnsiTheme="minorHAnsi" w:cstheme="minorHAnsi"/>
          <w:sz w:val="20"/>
        </w:rPr>
        <w:t xml:space="preserve">Zamawiający </w:t>
      </w:r>
      <w:r w:rsidRPr="00D84A1D">
        <w:rPr>
          <w:rFonts w:asciiTheme="minorHAnsi" w:hAnsiTheme="minorHAnsi" w:cstheme="minorHAnsi"/>
          <w:b/>
          <w:sz w:val="20"/>
          <w:u w:val="single"/>
        </w:rPr>
        <w:t>nie przewiduje</w:t>
      </w:r>
      <w:r w:rsidRPr="00687AC3">
        <w:rPr>
          <w:rFonts w:asciiTheme="minorHAnsi" w:hAnsiTheme="minorHAnsi" w:cstheme="minorHAnsi"/>
          <w:sz w:val="20"/>
        </w:rPr>
        <w:t xml:space="preserve"> dokonania wyboru najkorzystniejszej Oferty z zastosowaniem aukcji elektronicznej.</w:t>
      </w:r>
    </w:p>
    <w:p w14:paraId="00AADF5D" w14:textId="3105616D" w:rsidR="0021314B" w:rsidRPr="00141441" w:rsidRDefault="00141441" w:rsidP="00141441">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b/>
          <w:sz w:val="20"/>
        </w:rPr>
      </w:pPr>
      <w:r w:rsidRPr="00C13D9A">
        <w:rPr>
          <w:rFonts w:asciiTheme="minorHAnsi" w:hAnsiTheme="minorHAnsi" w:cstheme="minorHAnsi"/>
          <w:sz w:val="20"/>
        </w:rPr>
        <w:t xml:space="preserve">Zamawiający </w:t>
      </w:r>
      <w:r w:rsidRPr="00D84A1D">
        <w:rPr>
          <w:rFonts w:asciiTheme="minorHAnsi" w:hAnsiTheme="minorHAnsi" w:cstheme="minorHAnsi"/>
          <w:b/>
          <w:sz w:val="20"/>
          <w:u w:val="single"/>
        </w:rPr>
        <w:t>przeprowadzi negocjacje handlowe</w:t>
      </w:r>
      <w:r w:rsidRPr="00C13D9A">
        <w:rPr>
          <w:rFonts w:asciiTheme="minorHAnsi" w:hAnsiTheme="minorHAnsi" w:cstheme="minorHAnsi"/>
          <w:sz w:val="20"/>
        </w:rPr>
        <w:t xml:space="preserve"> na zasadach określonych w Procedurze Zakupów PGE Dystrybucja S.A. Wykonawca potwierdza wynegocjowane warunki w Systemie Zakupowym.</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1F1C4E" w:rsidRDefault="00A53A20" w:rsidP="001963FF">
      <w:pPr>
        <w:pStyle w:val="Akapitzlist"/>
        <w:numPr>
          <w:ilvl w:val="0"/>
          <w:numId w:val="17"/>
        </w:numPr>
        <w:tabs>
          <w:tab w:val="left" w:pos="851"/>
        </w:tabs>
        <w:spacing w:before="120" w:line="24" w:lineRule="atLeast"/>
        <w:contextualSpacing w:val="0"/>
        <w:jc w:val="left"/>
        <w:outlineLvl w:val="0"/>
        <w:rPr>
          <w:rFonts w:asciiTheme="minorHAnsi" w:hAnsiTheme="minorHAnsi" w:cstheme="minorHAnsi"/>
          <w:b/>
          <w:color w:val="365F91" w:themeColor="accent1" w:themeShade="BF"/>
          <w:sz w:val="20"/>
        </w:rPr>
      </w:pPr>
      <w:bookmarkStart w:id="243" w:name="_Toc8212194"/>
      <w:bookmarkStart w:id="244" w:name="_Toc354752482"/>
      <w:bookmarkStart w:id="245" w:name="_Toc516738902"/>
      <w:r w:rsidRPr="001F1C4E">
        <w:rPr>
          <w:rFonts w:asciiTheme="minorHAnsi" w:hAnsiTheme="minorHAnsi" w:cstheme="minorHAnsi"/>
          <w:b/>
          <w:color w:val="365F91" w:themeColor="accent1" w:themeShade="BF"/>
          <w:sz w:val="20"/>
        </w:rPr>
        <w:t xml:space="preserve">SYSTEM ZAKUPOWY </w:t>
      </w:r>
      <w:bookmarkEnd w:id="243"/>
    </w:p>
    <w:p w14:paraId="68EE0979" w14:textId="128573C5"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1">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0EDF758E" w:rsidR="00A53A20" w:rsidRPr="004B4556" w:rsidRDefault="00807616"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Pr>
          <w:rFonts w:asciiTheme="minorHAnsi" w:hAnsiTheme="minorHAnsi" w:cstheme="minorHAnsi"/>
          <w:sz w:val="20"/>
        </w:rPr>
        <w:t>z</w:t>
      </w:r>
      <w:r w:rsidRPr="004B4556">
        <w:rPr>
          <w:rFonts w:asciiTheme="minorHAnsi" w:hAnsiTheme="minorHAnsi" w:cstheme="minorHAnsi"/>
          <w:sz w:val="20"/>
        </w:rPr>
        <w:t xml:space="preserve">asady korzystania z Systemu </w:t>
      </w:r>
      <w:r>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Pr>
          <w:rFonts w:asciiTheme="minorHAnsi" w:hAnsiTheme="minorHAnsi" w:cstheme="minorHAnsi"/>
          <w:sz w:val="20"/>
        </w:rPr>
        <w:t xml:space="preserve"> pn.</w:t>
      </w:r>
      <w:r w:rsidRPr="008349F1">
        <w:rPr>
          <w:rFonts w:asciiTheme="minorHAnsi" w:hAnsiTheme="minorHAnsi" w:cstheme="minorHAnsi"/>
          <w:sz w:val="20"/>
        </w:rPr>
        <w:t xml:space="preserve"> </w:t>
      </w:r>
      <w:r>
        <w:rPr>
          <w:rFonts w:asciiTheme="minorHAnsi" w:hAnsiTheme="minorHAnsi" w:cstheme="minorHAnsi"/>
          <w:sz w:val="20"/>
        </w:rPr>
        <w:t>„</w:t>
      </w:r>
      <w:r w:rsidRPr="002E1E67">
        <w:rPr>
          <w:rFonts w:asciiTheme="minorHAnsi" w:hAnsiTheme="minorHAnsi" w:cstheme="minorHAnsi"/>
          <w:sz w:val="20"/>
        </w:rPr>
        <w:t>Szczegółowa instrukcja korzystania z Systemu Zakupowego dla Wykonawców</w:t>
      </w:r>
      <w:r>
        <w:rPr>
          <w:rFonts w:asciiTheme="minorHAnsi" w:hAnsiTheme="minorHAnsi" w:cstheme="minorHAnsi"/>
          <w:sz w:val="20"/>
        </w:rPr>
        <w:t>”</w:t>
      </w:r>
      <w:r w:rsidRPr="00860A12">
        <w:rPr>
          <w:rFonts w:asciiTheme="minorHAnsi" w:hAnsiTheme="minorHAnsi" w:cstheme="minorHAnsi"/>
          <w:sz w:val="20"/>
        </w:rPr>
        <w:t xml:space="preserve"> dostępnym w Systemie Zakupowym w zakładce „Dokumenty” </w:t>
      </w:r>
      <w:hyperlink r:id="rId22" w:tooltip="03 Regulacje i procedury obowiązujące w PGE Dystrybucja S.A." w:history="1">
        <w:r w:rsidRPr="00860A12">
          <w:rPr>
            <w:rStyle w:val="Hipercze"/>
            <w:rFonts w:asciiTheme="minorHAnsi" w:hAnsiTheme="minorHAnsi" w:cstheme="minorHAnsi"/>
            <w:sz w:val="20"/>
          </w:rPr>
          <w:t>w pliku „Regulacje i procedury obowiązujące w PGE Dystrybucja S.A.</w:t>
        </w:r>
      </w:hyperlink>
      <w:r w:rsidRPr="00860A12">
        <w:rPr>
          <w:rFonts w:asciiTheme="minorHAnsi" w:hAnsiTheme="minorHAnsi" w:cstheme="minorHAnsi"/>
          <w:sz w:val="20"/>
        </w:rPr>
        <w:t>”</w:t>
      </w:r>
    </w:p>
    <w:p w14:paraId="42DE0589"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lastRenderedPageBreak/>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580C89A5" w14:textId="77777777" w:rsidR="00807616"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Pr>
          <w:rFonts w:asciiTheme="minorHAnsi" w:hAnsiTheme="minorHAnsi" w:cstheme="minorHAnsi"/>
          <w:sz w:val="20"/>
        </w:rPr>
        <w:t>instrukcja</w:t>
      </w:r>
      <w:r w:rsidRPr="004B4556">
        <w:rPr>
          <w:rFonts w:asciiTheme="minorHAnsi" w:hAnsiTheme="minorHAnsi" w:cstheme="minorHAnsi"/>
          <w:sz w:val="20"/>
        </w:rPr>
        <w:t>” a także w „</w:t>
      </w:r>
      <w:r>
        <w:rPr>
          <w:rFonts w:asciiTheme="minorHAnsi" w:hAnsiTheme="minorHAnsi" w:cstheme="minorHAnsi"/>
          <w:sz w:val="20"/>
        </w:rPr>
        <w:t>Szczegółowej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74095CF9" w:rsidR="00A53A20"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Pr="002E1E67">
        <w:rPr>
          <w:rFonts w:asciiTheme="minorHAnsi" w:hAnsiTheme="minorHAnsi" w:cstheme="minorHAnsi"/>
          <w:sz w:val="20"/>
        </w:rPr>
        <w:t>Szczegółow</w:t>
      </w:r>
      <w:r>
        <w:rPr>
          <w:rFonts w:asciiTheme="minorHAnsi" w:hAnsiTheme="minorHAnsi" w:cstheme="minorHAnsi"/>
          <w:sz w:val="20"/>
        </w:rPr>
        <w:t>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Pr>
          <w:rFonts w:asciiTheme="minorHAnsi" w:hAnsiTheme="minorHAnsi" w:cstheme="minorHAnsi"/>
          <w:sz w:val="20"/>
        </w:rPr>
        <w:t>i</w:t>
      </w:r>
      <w:r w:rsidRPr="004B4556">
        <w:rPr>
          <w:rFonts w:asciiTheme="minorHAnsi" w:hAnsiTheme="minorHAnsi" w:cstheme="minorHAnsi"/>
          <w:sz w:val="20"/>
        </w:rPr>
        <w:t xml:space="preserve">nstrukcji „Podpis elektroniczny </w:t>
      </w:r>
      <w:r>
        <w:rPr>
          <w:rFonts w:asciiTheme="minorHAnsi" w:hAnsiTheme="minorHAnsi" w:cstheme="minorHAnsi"/>
          <w:sz w:val="20"/>
        </w:rPr>
        <w:t>- instrukcja-</w:t>
      </w:r>
      <w:r w:rsidRPr="004B4556">
        <w:rPr>
          <w:rFonts w:asciiTheme="minorHAnsi" w:hAnsiTheme="minorHAnsi" w:cstheme="minorHAnsi"/>
          <w:sz w:val="20"/>
        </w:rPr>
        <w:t>” dostępnych w za</w:t>
      </w:r>
      <w:r>
        <w:rPr>
          <w:rFonts w:asciiTheme="minorHAnsi" w:hAnsiTheme="minorHAnsi" w:cstheme="minorHAnsi"/>
          <w:sz w:val="20"/>
        </w:rPr>
        <w:t xml:space="preserve">kładce </w:t>
      </w:r>
      <w:r w:rsidRPr="00EC1369">
        <w:rPr>
          <w:rFonts w:asciiTheme="minorHAnsi" w:hAnsiTheme="minorHAnsi" w:cstheme="minorHAnsi"/>
          <w:sz w:val="20"/>
        </w:rPr>
        <w:t xml:space="preserve"> „Dokumenty” </w:t>
      </w:r>
      <w:hyperlink r:id="rId23" w:tooltip="03 Regulacje i procedury obowiązujące w PGE Dystrybucja S.A." w:history="1">
        <w:r w:rsidRPr="00EC1369">
          <w:rPr>
            <w:rStyle w:val="Hipercze"/>
            <w:rFonts w:asciiTheme="minorHAnsi" w:hAnsiTheme="minorHAnsi" w:cstheme="minorHAnsi"/>
            <w:sz w:val="20"/>
          </w:rPr>
          <w:t xml:space="preserve">w pliku „Regulacje i </w:t>
        </w:r>
        <w:r w:rsidRPr="005B3439">
          <w:rPr>
            <w:rStyle w:val="Hipercze"/>
            <w:rFonts w:asciiTheme="minorHAnsi" w:hAnsiTheme="minorHAnsi" w:cstheme="minorHAnsi"/>
            <w:sz w:val="20"/>
          </w:rPr>
          <w:t>procedury</w:t>
        </w:r>
        <w:r w:rsidRPr="00EC1369">
          <w:rPr>
            <w:rStyle w:val="Hipercze"/>
            <w:rFonts w:asciiTheme="minorHAnsi" w:hAnsiTheme="minorHAnsi" w:cstheme="minorHAnsi"/>
            <w:sz w:val="20"/>
          </w:rPr>
          <w:t xml:space="preserve"> obowiązujące w PGE Dystrybucja S.A.</w:t>
        </w:r>
      </w:hyperlink>
      <w:r w:rsidRPr="00EC1369">
        <w:rPr>
          <w:rFonts w:asciiTheme="minorHAnsi" w:hAnsiTheme="minorHAnsi" w:cstheme="minorHAnsi"/>
          <w:sz w:val="20"/>
        </w:rPr>
        <w:t>”</w:t>
      </w:r>
      <w:r>
        <w:rPr>
          <w:rFonts w:asciiTheme="minorHAnsi" w:hAnsiTheme="minorHAnsi" w:cstheme="minorHAnsi"/>
          <w:sz w:val="20"/>
        </w:rPr>
        <w:t>.</w:t>
      </w:r>
    </w:p>
    <w:p w14:paraId="2DCE3674"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w:t>
      </w:r>
      <w:r w:rsidRPr="005B3439">
        <w:rPr>
          <w:rFonts w:asciiTheme="minorHAnsi" w:hAnsiTheme="minorHAnsi" w:cstheme="minorHAnsi"/>
          <w:sz w:val="20"/>
        </w:rPr>
        <w:t>rozmiar</w:t>
      </w:r>
      <w:r w:rsidRPr="004B4556">
        <w:rPr>
          <w:rFonts w:asciiTheme="minorHAnsi" w:hAnsiTheme="minorHAnsi" w:cstheme="minorHAnsi"/>
          <w:sz w:val="20"/>
        </w:rPr>
        <w:t xml:space="preserve">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5F0B9623" w14:textId="77777777" w:rsidR="00562606" w:rsidRDefault="00332D38" w:rsidP="00562606">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7F7A67">
        <w:rPr>
          <w:rFonts w:asciiTheme="minorHAnsi" w:hAnsiTheme="minorHAnsi" w:cstheme="minorHAnsi"/>
          <w:sz w:val="20"/>
        </w:rPr>
        <w:t>Wsparcie techniczne dla Wykonawców w zakresie obsługi Systemu, pomocy technicznej realizowane jest od poniedziałk</w:t>
      </w:r>
      <w:r w:rsidR="00947648">
        <w:rPr>
          <w:rFonts w:asciiTheme="minorHAnsi" w:hAnsiTheme="minorHAnsi" w:cstheme="minorHAnsi"/>
          <w:sz w:val="20"/>
        </w:rPr>
        <w:t>u do piątku w godzinach 08:00-16</w:t>
      </w:r>
      <w:r w:rsidRPr="007F7A67">
        <w:rPr>
          <w:rFonts w:asciiTheme="minorHAnsi" w:hAnsiTheme="minorHAnsi" w:cstheme="minorHAnsi"/>
          <w:sz w:val="20"/>
        </w:rPr>
        <w:t xml:space="preserve">:00 (z wyłączeniem dni ustawowo wolnych od pracy) za pomocą następujących kanałów kontaktu: </w:t>
      </w:r>
    </w:p>
    <w:p w14:paraId="13067856" w14:textId="26FD8F7B" w:rsidR="00332D38" w:rsidRPr="00562606" w:rsidRDefault="00AC36D7" w:rsidP="00562606">
      <w:pPr>
        <w:pStyle w:val="Akapitzlist"/>
        <w:numPr>
          <w:ilvl w:val="0"/>
          <w:numId w:val="30"/>
        </w:numPr>
        <w:shd w:val="clear" w:color="auto" w:fill="FFFFFF"/>
        <w:tabs>
          <w:tab w:val="left" w:pos="851"/>
        </w:tabs>
        <w:suppressAutoHyphens/>
        <w:spacing w:before="120" w:after="120" w:line="240" w:lineRule="auto"/>
        <w:rPr>
          <w:rFonts w:asciiTheme="minorHAnsi" w:hAnsiTheme="minorHAnsi" w:cstheme="minorHAnsi"/>
          <w:sz w:val="20"/>
        </w:rPr>
      </w:pPr>
      <w:r>
        <w:rPr>
          <w:rFonts w:asciiTheme="minorHAnsi" w:hAnsiTheme="minorHAnsi" w:cstheme="minorHAnsi"/>
          <w:sz w:val="20"/>
        </w:rPr>
        <w:t>E</w:t>
      </w:r>
      <w:r w:rsidR="00332D38" w:rsidRPr="00562606">
        <w:rPr>
          <w:rFonts w:asciiTheme="minorHAnsi" w:hAnsiTheme="minorHAnsi" w:cstheme="minorHAnsi"/>
          <w:sz w:val="20"/>
        </w:rPr>
        <w:t xml:space="preserve">mail: </w:t>
      </w:r>
      <w:hyperlink r:id="rId24" w:history="1">
        <w:r w:rsidR="00332D38" w:rsidRPr="00562606">
          <w:rPr>
            <w:rStyle w:val="Hipercze"/>
            <w:rFonts w:asciiTheme="minorHAnsi" w:hAnsiTheme="minorHAnsi" w:cstheme="minorHAnsi"/>
            <w:b/>
            <w:sz w:val="20"/>
          </w:rPr>
          <w:t>helpdesk.zakupy@gkpge.pl</w:t>
        </w:r>
      </w:hyperlink>
      <w:r w:rsidR="00332D38" w:rsidRPr="00562606">
        <w:rPr>
          <w:rFonts w:asciiTheme="minorHAnsi" w:hAnsiTheme="minorHAnsi" w:cstheme="minorHAnsi"/>
          <w:sz w:val="20"/>
        </w:rPr>
        <w:t>,</w:t>
      </w:r>
    </w:p>
    <w:p w14:paraId="3A74A47B" w14:textId="77777777" w:rsidR="00AC36D7" w:rsidRPr="00AC36D7" w:rsidRDefault="00562606" w:rsidP="00AC36D7">
      <w:pPr>
        <w:pStyle w:val="Akapitzlist"/>
        <w:numPr>
          <w:ilvl w:val="0"/>
          <w:numId w:val="24"/>
        </w:numPr>
        <w:shd w:val="clear" w:color="auto" w:fill="FFFFFF"/>
        <w:tabs>
          <w:tab w:val="left" w:pos="851"/>
        </w:tabs>
        <w:suppressAutoHyphens/>
        <w:spacing w:line="240" w:lineRule="auto"/>
        <w:ind w:left="993" w:hanging="284"/>
        <w:rPr>
          <w:rFonts w:asciiTheme="minorHAnsi" w:hAnsiTheme="minorHAnsi" w:cstheme="minorHAnsi"/>
          <w:sz w:val="20"/>
        </w:rPr>
      </w:pPr>
      <w:r>
        <w:rPr>
          <w:rFonts w:asciiTheme="minorHAnsi" w:hAnsiTheme="minorHAnsi" w:cstheme="minorHAnsi"/>
          <w:sz w:val="20"/>
        </w:rPr>
        <w:t xml:space="preserve">  </w:t>
      </w:r>
      <w:r w:rsidR="00AC36D7">
        <w:rPr>
          <w:rFonts w:asciiTheme="minorHAnsi" w:hAnsiTheme="minorHAnsi" w:cstheme="minorHAnsi"/>
          <w:sz w:val="20"/>
        </w:rPr>
        <w:t>T</w:t>
      </w:r>
      <w:r w:rsidR="00332D38" w:rsidRPr="00D57DB8">
        <w:rPr>
          <w:rFonts w:asciiTheme="minorHAnsi" w:hAnsiTheme="minorHAnsi" w:cstheme="minorHAnsi"/>
          <w:sz w:val="20"/>
        </w:rPr>
        <w:t xml:space="preserve">el.: </w:t>
      </w:r>
      <w:r w:rsidR="00332D38" w:rsidRPr="00C0113E">
        <w:rPr>
          <w:rFonts w:asciiTheme="minorHAnsi" w:hAnsiTheme="minorHAnsi" w:cstheme="minorHAnsi"/>
          <w:b/>
          <w:sz w:val="20"/>
        </w:rPr>
        <w:t>+48 22 576 87 87</w:t>
      </w:r>
    </w:p>
    <w:p w14:paraId="720FBEE7" w14:textId="19E30BCD" w:rsidR="00562606" w:rsidRPr="00AC36D7" w:rsidRDefault="00AC36D7" w:rsidP="00946BB6">
      <w:pPr>
        <w:pStyle w:val="Akapitzlist"/>
        <w:numPr>
          <w:ilvl w:val="0"/>
          <w:numId w:val="24"/>
        </w:numPr>
        <w:shd w:val="clear" w:color="auto" w:fill="FFFFFF"/>
        <w:tabs>
          <w:tab w:val="left" w:pos="851"/>
        </w:tabs>
        <w:suppressAutoHyphens/>
        <w:spacing w:line="360" w:lineRule="auto"/>
        <w:ind w:left="993" w:hanging="284"/>
        <w:rPr>
          <w:rFonts w:asciiTheme="minorHAnsi" w:hAnsiTheme="minorHAnsi" w:cstheme="minorHAnsi"/>
          <w:sz w:val="20"/>
        </w:rPr>
      </w:pPr>
      <w:r>
        <w:rPr>
          <w:rFonts w:asciiTheme="minorHAnsi" w:hAnsiTheme="minorHAnsi" w:cstheme="minorHAnsi"/>
          <w:b/>
          <w:sz w:val="20"/>
        </w:rPr>
        <w:t xml:space="preserve">  </w:t>
      </w:r>
      <w:r w:rsidR="00562606" w:rsidRPr="00AC36D7">
        <w:rPr>
          <w:rFonts w:asciiTheme="minorHAnsi" w:hAnsiTheme="minorHAnsi" w:cstheme="minorHAnsi"/>
          <w:sz w:val="20"/>
        </w:rPr>
        <w:t>Zakres wsparcia dostępny na: https://pgedystrybucja.pl/przetargi</w:t>
      </w:r>
      <w:bookmarkStart w:id="246" w:name="_GoBack"/>
      <w:bookmarkEnd w:id="246"/>
    </w:p>
    <w:p w14:paraId="5841D40D" w14:textId="2962979C" w:rsidR="00946BB6" w:rsidRPr="00946BB6" w:rsidRDefault="000B3117" w:rsidP="00946BB6">
      <w:pPr>
        <w:pStyle w:val="Nagwek1"/>
        <w:numPr>
          <w:ilvl w:val="0"/>
          <w:numId w:val="17"/>
        </w:numPr>
        <w:shd w:val="clear" w:color="auto" w:fill="C6D9F1" w:themeFill="text2" w:themeFillTint="33"/>
        <w:spacing w:before="0"/>
        <w:rPr>
          <w:rFonts w:cstheme="minorHAnsi"/>
          <w:color w:val="auto"/>
          <w:sz w:val="20"/>
          <w:szCs w:val="20"/>
        </w:rPr>
      </w:pPr>
      <w:bookmarkStart w:id="247" w:name="_Toc69029879"/>
      <w:r w:rsidRPr="00891C1E">
        <w:rPr>
          <w:rFonts w:cstheme="minorHAnsi"/>
          <w:color w:val="auto"/>
          <w:sz w:val="20"/>
          <w:szCs w:val="20"/>
        </w:rPr>
        <w:t>ZAŁĄCZNIKI</w:t>
      </w:r>
      <w:bookmarkEnd w:id="244"/>
      <w:bookmarkEnd w:id="245"/>
      <w:bookmarkEnd w:id="247"/>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48" w:name="_Toc354752483"/>
      <w:bookmarkStart w:id="249" w:name="_Toc516566412"/>
      <w:bookmarkStart w:id="250" w:name="_Toc516581686"/>
      <w:bookmarkStart w:id="251" w:name="_Toc516734873"/>
      <w:bookmarkStart w:id="252"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48"/>
      <w:bookmarkEnd w:id="249"/>
      <w:bookmarkEnd w:id="250"/>
      <w:bookmarkEnd w:id="251"/>
      <w:bookmarkEnd w:id="252"/>
    </w:p>
    <w:p w14:paraId="1D158583" w14:textId="68036F07" w:rsidR="001C0F20" w:rsidRDefault="001C0F20" w:rsidP="001C0F20">
      <w:pPr>
        <w:spacing w:line="276" w:lineRule="auto"/>
        <w:ind w:firstLine="567"/>
        <w:outlineLvl w:val="0"/>
        <w:rPr>
          <w:rFonts w:asciiTheme="minorHAnsi" w:hAnsiTheme="minorHAnsi" w:cstheme="minorHAnsi"/>
          <w:sz w:val="20"/>
        </w:rPr>
      </w:pPr>
      <w:bookmarkStart w:id="253" w:name="_Toc354752484"/>
      <w:bookmarkStart w:id="254" w:name="_Toc516581687"/>
      <w:bookmarkStart w:id="255" w:name="_Toc516734874"/>
      <w:bookmarkStart w:id="256" w:name="_Toc516738904"/>
      <w:r w:rsidRPr="00365417">
        <w:rPr>
          <w:rFonts w:asciiTheme="minorHAnsi" w:hAnsiTheme="minorHAnsi" w:cstheme="minorHAnsi"/>
          <w:b/>
          <w:sz w:val="20"/>
        </w:rPr>
        <w:t>Załącznik nr 1</w:t>
      </w:r>
      <w:r w:rsidRPr="00365417">
        <w:rPr>
          <w:rFonts w:asciiTheme="minorHAnsi" w:hAnsiTheme="minorHAnsi" w:cstheme="minorHAnsi"/>
          <w:sz w:val="20"/>
        </w:rPr>
        <w:t xml:space="preserve"> –</w:t>
      </w:r>
      <w:bookmarkStart w:id="257" w:name="_Toc354752485"/>
      <w:bookmarkEnd w:id="253"/>
      <w:r w:rsidRPr="00365417">
        <w:rPr>
          <w:rFonts w:asciiTheme="minorHAnsi" w:hAnsiTheme="minorHAnsi" w:cstheme="minorHAnsi"/>
          <w:sz w:val="20"/>
        </w:rPr>
        <w:t xml:space="preserve"> </w:t>
      </w:r>
      <w:bookmarkEnd w:id="257"/>
      <w:r w:rsidRPr="00365417">
        <w:rPr>
          <w:rFonts w:asciiTheme="minorHAnsi" w:hAnsiTheme="minorHAnsi" w:cstheme="minorHAnsi"/>
          <w:sz w:val="20"/>
        </w:rPr>
        <w:t>Szczegółowy Opis Przedmiotu Zamówienia</w:t>
      </w:r>
    </w:p>
    <w:p w14:paraId="4D4CCE94" w14:textId="77777777" w:rsidR="001C0F20" w:rsidRPr="004B4556" w:rsidRDefault="001C0F20" w:rsidP="001C0F20">
      <w:pPr>
        <w:spacing w:line="276" w:lineRule="auto"/>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 Warunki udziału w postępowaniu oraz przesłanki w</w:t>
      </w:r>
      <w:r>
        <w:rPr>
          <w:rFonts w:asciiTheme="minorHAnsi" w:hAnsiTheme="minorHAnsi" w:cstheme="minorHAnsi"/>
          <w:sz w:val="20"/>
        </w:rPr>
        <w:t xml:space="preserve">ykluczenia, opis sposobu oceny, </w:t>
      </w:r>
      <w:r w:rsidRPr="00156D62">
        <w:rPr>
          <w:rFonts w:asciiTheme="minorHAnsi" w:hAnsiTheme="minorHAnsi" w:cstheme="minorHAnsi"/>
          <w:sz w:val="20"/>
        </w:rPr>
        <w:t>elementy składowe oferty</w:t>
      </w:r>
    </w:p>
    <w:p w14:paraId="169DF104" w14:textId="77777777" w:rsidR="001C0F20" w:rsidRPr="004B4556" w:rsidRDefault="001C0F20" w:rsidP="001C0F20">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54"/>
      <w:bookmarkEnd w:id="255"/>
      <w:bookmarkEnd w:id="256"/>
      <w:r w:rsidRPr="004B4556">
        <w:rPr>
          <w:rFonts w:asciiTheme="minorHAnsi" w:hAnsiTheme="minorHAnsi" w:cstheme="minorHAnsi"/>
          <w:sz w:val="20"/>
        </w:rPr>
        <w:t>Formularz Oferty</w:t>
      </w:r>
      <w:r>
        <w:rPr>
          <w:rFonts w:asciiTheme="minorHAnsi" w:hAnsiTheme="minorHAnsi" w:cstheme="minorHAnsi"/>
          <w:sz w:val="20"/>
        </w:rPr>
        <w:t xml:space="preserve"> </w:t>
      </w:r>
    </w:p>
    <w:p w14:paraId="3D8A6CA0" w14:textId="77777777" w:rsidR="000A43F7" w:rsidRDefault="001C0F20" w:rsidP="001C0F20">
      <w:pPr>
        <w:spacing w:line="276" w:lineRule="auto"/>
        <w:ind w:firstLine="567"/>
        <w:jc w:val="left"/>
        <w:outlineLvl w:val="0"/>
        <w:rPr>
          <w:rFonts w:asciiTheme="minorHAnsi" w:hAnsiTheme="minorHAnsi" w:cstheme="minorHAnsi"/>
          <w:sz w:val="20"/>
        </w:rPr>
      </w:pPr>
      <w:bookmarkStart w:id="258" w:name="_Toc354752486"/>
      <w:bookmarkStart w:id="259" w:name="_Toc516581688"/>
      <w:bookmarkStart w:id="260" w:name="_Toc516734875"/>
      <w:bookmarkStart w:id="261" w:name="_Toc516738905"/>
      <w:r w:rsidRPr="004B4556">
        <w:rPr>
          <w:rFonts w:asciiTheme="minorHAnsi" w:hAnsiTheme="minorHAnsi" w:cstheme="minorHAnsi"/>
          <w:b/>
          <w:sz w:val="20"/>
        </w:rPr>
        <w:t xml:space="preserve">Załącznik nr </w:t>
      </w:r>
      <w:r>
        <w:rPr>
          <w:rFonts w:asciiTheme="minorHAnsi" w:hAnsiTheme="minorHAnsi" w:cstheme="minorHAnsi"/>
          <w:b/>
          <w:sz w:val="20"/>
        </w:rPr>
        <w:t>4</w:t>
      </w:r>
      <w:r w:rsidRPr="004B4556">
        <w:rPr>
          <w:rFonts w:asciiTheme="minorHAnsi" w:hAnsiTheme="minorHAnsi" w:cstheme="minorHAnsi"/>
          <w:sz w:val="20"/>
        </w:rPr>
        <w:t xml:space="preserve"> – Oświadczenie o braku podstaw wykluczenia</w:t>
      </w:r>
      <w:r>
        <w:rPr>
          <w:rFonts w:asciiTheme="minorHAnsi" w:hAnsiTheme="minorHAnsi" w:cstheme="minorHAnsi"/>
          <w:sz w:val="20"/>
        </w:rPr>
        <w:t xml:space="preserve"> n</w:t>
      </w:r>
      <w:r w:rsidRPr="009A39DC">
        <w:rPr>
          <w:rFonts w:asciiTheme="minorHAnsi" w:hAnsiTheme="minorHAnsi" w:cstheme="minorHAnsi"/>
          <w:sz w:val="20"/>
        </w:rPr>
        <w:t>a po</w:t>
      </w:r>
      <w:r>
        <w:rPr>
          <w:rFonts w:asciiTheme="minorHAnsi" w:hAnsiTheme="minorHAnsi" w:cstheme="minorHAnsi"/>
          <w:sz w:val="20"/>
        </w:rPr>
        <w:t xml:space="preserve">dstawie przesłanek wskazanych </w:t>
      </w:r>
      <w:r w:rsidR="000A43F7">
        <w:rPr>
          <w:rFonts w:asciiTheme="minorHAnsi" w:hAnsiTheme="minorHAnsi" w:cstheme="minorHAnsi"/>
          <w:sz w:val="20"/>
        </w:rPr>
        <w:t xml:space="preserve">           </w:t>
      </w:r>
    </w:p>
    <w:p w14:paraId="13451C42" w14:textId="66D4102E" w:rsidR="001C0F20" w:rsidRDefault="000A43F7" w:rsidP="000A43F7">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001C0F20">
        <w:rPr>
          <w:rFonts w:asciiTheme="minorHAnsi" w:hAnsiTheme="minorHAnsi" w:cstheme="minorHAnsi"/>
          <w:sz w:val="20"/>
        </w:rPr>
        <w:t xml:space="preserve">w </w:t>
      </w:r>
      <w:r w:rsidR="001C0F20" w:rsidRPr="009A39DC">
        <w:rPr>
          <w:rFonts w:asciiTheme="minorHAnsi" w:hAnsiTheme="minorHAnsi" w:cstheme="minorHAnsi"/>
          <w:sz w:val="20"/>
        </w:rPr>
        <w:t>przepisach ustawy o szczególnych rozwiązaniach w zakresie przeciwdz</w:t>
      </w:r>
      <w:r w:rsidR="001C0F20">
        <w:rPr>
          <w:rFonts w:asciiTheme="minorHAnsi" w:hAnsiTheme="minorHAnsi" w:cstheme="minorHAnsi"/>
          <w:sz w:val="20"/>
        </w:rPr>
        <w:t xml:space="preserve">iałania                  </w:t>
      </w:r>
    </w:p>
    <w:p w14:paraId="334D5145" w14:textId="41F65C57" w:rsidR="000A43F7" w:rsidRDefault="000A43F7" w:rsidP="000A43F7">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001C0F20">
        <w:rPr>
          <w:rFonts w:asciiTheme="minorHAnsi" w:hAnsiTheme="minorHAnsi" w:cstheme="minorHAnsi"/>
          <w:sz w:val="20"/>
        </w:rPr>
        <w:t>wspieraniu agresji na Ukrainę oraz rozporządzenia (UE</w:t>
      </w:r>
      <w:r w:rsidR="001C0F20" w:rsidRPr="009A39DC">
        <w:rPr>
          <w:rFonts w:asciiTheme="minorHAnsi" w:hAnsiTheme="minorHAnsi" w:cstheme="minorHAnsi"/>
          <w:sz w:val="20"/>
        </w:rPr>
        <w:t>) 2022</w:t>
      </w:r>
      <w:r>
        <w:rPr>
          <w:rFonts w:asciiTheme="minorHAnsi" w:hAnsiTheme="minorHAnsi" w:cstheme="minorHAnsi"/>
          <w:sz w:val="20"/>
        </w:rPr>
        <w:t xml:space="preserve">/576 z dnia 8 kwietnia  </w:t>
      </w:r>
    </w:p>
    <w:p w14:paraId="58F97BCF" w14:textId="4C062B77" w:rsidR="001C0F20" w:rsidRPr="004B4556" w:rsidRDefault="000A43F7" w:rsidP="000A43F7">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001C0F20">
        <w:rPr>
          <w:rFonts w:asciiTheme="minorHAnsi" w:hAnsiTheme="minorHAnsi" w:cstheme="minorHAnsi"/>
          <w:sz w:val="20"/>
        </w:rPr>
        <w:t xml:space="preserve">2022 r. </w:t>
      </w:r>
    </w:p>
    <w:bookmarkEnd w:id="258"/>
    <w:bookmarkEnd w:id="259"/>
    <w:bookmarkEnd w:id="260"/>
    <w:bookmarkEnd w:id="261"/>
    <w:p w14:paraId="760FA244" w14:textId="7F759C12" w:rsidR="001C0F20" w:rsidRDefault="001C0F20" w:rsidP="001C0F20">
      <w:pPr>
        <w:spacing w:line="276" w:lineRule="auto"/>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sz w:val="20"/>
        </w:rPr>
        <w:t xml:space="preserve"> – </w:t>
      </w:r>
      <w:r w:rsidR="002B0215">
        <w:rPr>
          <w:rFonts w:asciiTheme="minorHAnsi" w:hAnsiTheme="minorHAnsi" w:cstheme="minorHAnsi"/>
          <w:sz w:val="20"/>
        </w:rPr>
        <w:t>Projekt</w:t>
      </w:r>
      <w:r w:rsidR="00AC36D7" w:rsidRPr="00AC36D7">
        <w:rPr>
          <w:rFonts w:asciiTheme="minorHAnsi" w:hAnsiTheme="minorHAnsi" w:cstheme="minorHAnsi"/>
          <w:sz w:val="20"/>
        </w:rPr>
        <w:t xml:space="preserve"> umowy zakupowej</w:t>
      </w:r>
    </w:p>
    <w:p w14:paraId="1BBC47AE" w14:textId="5AD76149" w:rsidR="00767491" w:rsidRPr="004B4556" w:rsidRDefault="002B0215" w:rsidP="00946BB6">
      <w:pPr>
        <w:spacing w:line="276" w:lineRule="auto"/>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6</w:t>
      </w:r>
      <w:r w:rsidRPr="004B4556">
        <w:rPr>
          <w:rFonts w:asciiTheme="minorHAnsi" w:hAnsiTheme="minorHAnsi" w:cstheme="minorHAnsi"/>
          <w:sz w:val="20"/>
        </w:rPr>
        <w:t xml:space="preserve"> – </w:t>
      </w:r>
      <w:r w:rsidR="000A43F7" w:rsidRPr="000A43F7">
        <w:rPr>
          <w:rFonts w:asciiTheme="minorHAnsi" w:hAnsiTheme="minorHAnsi" w:cstheme="minorHAnsi"/>
          <w:sz w:val="20"/>
        </w:rPr>
        <w:t>Wykaz potencjału technicznego</w:t>
      </w:r>
    </w:p>
    <w:sectPr w:rsidR="00767491" w:rsidRPr="004B4556" w:rsidSect="0044467A">
      <w:headerReference w:type="default" r:id="rId25"/>
      <w:footerReference w:type="default" r:id="rId26"/>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23A89" w14:textId="77777777" w:rsidR="00B65C28" w:rsidRDefault="00B65C28" w:rsidP="004A302B">
      <w:pPr>
        <w:spacing w:line="240" w:lineRule="auto"/>
      </w:pPr>
      <w:r>
        <w:separator/>
      </w:r>
    </w:p>
  </w:endnote>
  <w:endnote w:type="continuationSeparator" w:id="0">
    <w:p w14:paraId="6AB5F776" w14:textId="77777777" w:rsidR="00B65C28" w:rsidRDefault="00B65C2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E7F249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46BB6">
      <w:rPr>
        <w:rFonts w:ascii="Calibri" w:hAnsi="Calibri"/>
        <w:bCs/>
        <w:noProof/>
        <w:sz w:val="16"/>
        <w:szCs w:val="16"/>
      </w:rPr>
      <w:t>9</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46BB6">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ADAAC" w14:textId="77777777" w:rsidR="00B65C28" w:rsidRDefault="00B65C28" w:rsidP="004A302B">
      <w:pPr>
        <w:spacing w:line="240" w:lineRule="auto"/>
      </w:pPr>
      <w:r>
        <w:separator/>
      </w:r>
    </w:p>
  </w:footnote>
  <w:footnote w:type="continuationSeparator" w:id="0">
    <w:p w14:paraId="4A335904" w14:textId="77777777" w:rsidR="00B65C28" w:rsidRDefault="00B65C2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5923453" w:rsidR="002369B6" w:rsidRPr="00A31C7C" w:rsidRDefault="002369B6" w:rsidP="006F5538">
    <w:pPr>
      <w:pStyle w:val="Nagwek"/>
      <w:tabs>
        <w:tab w:val="clear" w:pos="4536"/>
        <w:tab w:val="clear" w:pos="9072"/>
        <w:tab w:val="left" w:pos="5265"/>
      </w:tabs>
      <w:spacing w:after="120" w:line="276" w:lineRule="auto"/>
      <w:ind w:firstLine="1134"/>
      <w:jc w:val="right"/>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AC2DC4">
          <w:rPr>
            <w:rFonts w:asciiTheme="minorHAnsi" w:hAnsiTheme="minorHAnsi" w:cstheme="minorHAnsi"/>
            <w:b/>
            <w:sz w:val="18"/>
            <w:szCs w:val="18"/>
          </w:rPr>
          <w:t>POST/DYS/OLD/GZ/0</w:t>
        </w:r>
        <w:r w:rsidR="000A43F7">
          <w:rPr>
            <w:rFonts w:asciiTheme="minorHAnsi" w:hAnsiTheme="minorHAnsi" w:cstheme="minorHAnsi"/>
            <w:b/>
            <w:sz w:val="18"/>
            <w:szCs w:val="18"/>
          </w:rPr>
          <w:t>2731</w:t>
        </w:r>
        <w:r w:rsidR="00141441">
          <w:rPr>
            <w:rFonts w:asciiTheme="minorHAnsi" w:hAnsiTheme="minorHAnsi" w:cstheme="minorHAnsi"/>
            <w:b/>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63BE3"/>
    <w:multiLevelType w:val="multilevel"/>
    <w:tmpl w:val="F562339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i w:val="0"/>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EE438E3"/>
    <w:multiLevelType w:val="multilevel"/>
    <w:tmpl w:val="591CF772"/>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09B6E52"/>
    <w:multiLevelType w:val="multilevel"/>
    <w:tmpl w:val="2F263242"/>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347681A"/>
    <w:multiLevelType w:val="hybridMultilevel"/>
    <w:tmpl w:val="5FF83848"/>
    <w:lvl w:ilvl="0" w:tplc="04150001">
      <w:start w:val="1"/>
      <w:numFmt w:val="bullet"/>
      <w:lvlText w:val=""/>
      <w:lvlJc w:val="left"/>
      <w:pPr>
        <w:ind w:left="1125" w:hanging="360"/>
      </w:pPr>
      <w:rPr>
        <w:rFonts w:ascii="Symbol" w:hAnsi="Symbol" w:hint="default"/>
      </w:rPr>
    </w:lvl>
    <w:lvl w:ilvl="1" w:tplc="04150003">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F554DD8"/>
    <w:multiLevelType w:val="multilevel"/>
    <w:tmpl w:val="69FED03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1"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5"/>
  </w:num>
  <w:num w:numId="3">
    <w:abstractNumId w:val="3"/>
  </w:num>
  <w:num w:numId="4">
    <w:abstractNumId w:val="26"/>
  </w:num>
  <w:num w:numId="5">
    <w:abstractNumId w:val="13"/>
  </w:num>
  <w:num w:numId="6">
    <w:abstractNumId w:val="8"/>
  </w:num>
  <w:num w:numId="7">
    <w:abstractNumId w:val="18"/>
  </w:num>
  <w:num w:numId="8">
    <w:abstractNumId w:val="31"/>
  </w:num>
  <w:num w:numId="9">
    <w:abstractNumId w:val="7"/>
  </w:num>
  <w:num w:numId="10">
    <w:abstractNumId w:val="21"/>
  </w:num>
  <w:num w:numId="11">
    <w:abstractNumId w:val="12"/>
  </w:num>
  <w:num w:numId="12">
    <w:abstractNumId w:val="6"/>
  </w:num>
  <w:num w:numId="13">
    <w:abstractNumId w:val="16"/>
  </w:num>
  <w:num w:numId="14">
    <w:abstractNumId w:val="20"/>
  </w:num>
  <w:num w:numId="15">
    <w:abstractNumId w:val="32"/>
  </w:num>
  <w:num w:numId="16">
    <w:abstractNumId w:val="11"/>
  </w:num>
  <w:num w:numId="17">
    <w:abstractNumId w:val="4"/>
  </w:num>
  <w:num w:numId="18">
    <w:abstractNumId w:val="17"/>
  </w:num>
  <w:num w:numId="19">
    <w:abstractNumId w:val="19"/>
  </w:num>
  <w:num w:numId="20">
    <w:abstractNumId w:val="24"/>
  </w:num>
  <w:num w:numId="21">
    <w:abstractNumId w:val="9"/>
  </w:num>
  <w:num w:numId="22">
    <w:abstractNumId w:val="29"/>
  </w:num>
  <w:num w:numId="23">
    <w:abstractNumId w:val="28"/>
  </w:num>
  <w:num w:numId="24">
    <w:abstractNumId w:val="14"/>
  </w:num>
  <w:num w:numId="25">
    <w:abstractNumId w:val="25"/>
  </w:num>
  <w:num w:numId="26">
    <w:abstractNumId w:val="27"/>
  </w:num>
  <w:num w:numId="27">
    <w:abstractNumId w:val="10"/>
  </w:num>
  <w:num w:numId="28">
    <w:abstractNumId w:val="22"/>
  </w:num>
  <w:num w:numId="29">
    <w:abstractNumId w:val="23"/>
  </w:num>
  <w:num w:numId="30">
    <w:abstractNumId w:val="3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29B"/>
    <w:rsid w:val="00004A6B"/>
    <w:rsid w:val="00005A2C"/>
    <w:rsid w:val="00005F26"/>
    <w:rsid w:val="00005FE4"/>
    <w:rsid w:val="0000626B"/>
    <w:rsid w:val="00006BC1"/>
    <w:rsid w:val="00006E36"/>
    <w:rsid w:val="000073DD"/>
    <w:rsid w:val="000104A1"/>
    <w:rsid w:val="00011179"/>
    <w:rsid w:val="0001126F"/>
    <w:rsid w:val="000113F5"/>
    <w:rsid w:val="00011427"/>
    <w:rsid w:val="0001198D"/>
    <w:rsid w:val="00012AB7"/>
    <w:rsid w:val="00012F79"/>
    <w:rsid w:val="00012FB0"/>
    <w:rsid w:val="00013600"/>
    <w:rsid w:val="00013A2B"/>
    <w:rsid w:val="0001441E"/>
    <w:rsid w:val="0001515A"/>
    <w:rsid w:val="0001784E"/>
    <w:rsid w:val="00017CEA"/>
    <w:rsid w:val="0002064D"/>
    <w:rsid w:val="00020792"/>
    <w:rsid w:val="00020F62"/>
    <w:rsid w:val="00022BEE"/>
    <w:rsid w:val="000239B3"/>
    <w:rsid w:val="00023ED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CE8"/>
    <w:rsid w:val="00057E00"/>
    <w:rsid w:val="00062C54"/>
    <w:rsid w:val="00064A47"/>
    <w:rsid w:val="00064F26"/>
    <w:rsid w:val="00066400"/>
    <w:rsid w:val="000671C5"/>
    <w:rsid w:val="00070025"/>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3F7"/>
    <w:rsid w:val="000A46EB"/>
    <w:rsid w:val="000A488B"/>
    <w:rsid w:val="000A6207"/>
    <w:rsid w:val="000B20CA"/>
    <w:rsid w:val="000B2838"/>
    <w:rsid w:val="000B3117"/>
    <w:rsid w:val="000B32FA"/>
    <w:rsid w:val="000B36E9"/>
    <w:rsid w:val="000B4623"/>
    <w:rsid w:val="000B5CB4"/>
    <w:rsid w:val="000B7143"/>
    <w:rsid w:val="000B7AC5"/>
    <w:rsid w:val="000B7EB3"/>
    <w:rsid w:val="000C0044"/>
    <w:rsid w:val="000C0D69"/>
    <w:rsid w:val="000C16FD"/>
    <w:rsid w:val="000C246E"/>
    <w:rsid w:val="000C2E11"/>
    <w:rsid w:val="000C3A88"/>
    <w:rsid w:val="000C5FE9"/>
    <w:rsid w:val="000C6B4C"/>
    <w:rsid w:val="000C7E27"/>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4060"/>
    <w:rsid w:val="00115000"/>
    <w:rsid w:val="00116321"/>
    <w:rsid w:val="00117691"/>
    <w:rsid w:val="0011796C"/>
    <w:rsid w:val="00120E58"/>
    <w:rsid w:val="001212B3"/>
    <w:rsid w:val="001228DC"/>
    <w:rsid w:val="00122B18"/>
    <w:rsid w:val="00122C4C"/>
    <w:rsid w:val="00123BED"/>
    <w:rsid w:val="0012465E"/>
    <w:rsid w:val="0012498D"/>
    <w:rsid w:val="00124CBB"/>
    <w:rsid w:val="0012511B"/>
    <w:rsid w:val="001270AE"/>
    <w:rsid w:val="00127DB5"/>
    <w:rsid w:val="00131998"/>
    <w:rsid w:val="00131A23"/>
    <w:rsid w:val="001324E6"/>
    <w:rsid w:val="001325C6"/>
    <w:rsid w:val="001355C1"/>
    <w:rsid w:val="00136B02"/>
    <w:rsid w:val="00137254"/>
    <w:rsid w:val="001402AB"/>
    <w:rsid w:val="001407D1"/>
    <w:rsid w:val="00141441"/>
    <w:rsid w:val="00143271"/>
    <w:rsid w:val="00144F3F"/>
    <w:rsid w:val="0014526B"/>
    <w:rsid w:val="00145336"/>
    <w:rsid w:val="00145825"/>
    <w:rsid w:val="00146556"/>
    <w:rsid w:val="00150013"/>
    <w:rsid w:val="00151B6F"/>
    <w:rsid w:val="001532DD"/>
    <w:rsid w:val="001549EF"/>
    <w:rsid w:val="0015504B"/>
    <w:rsid w:val="001558D8"/>
    <w:rsid w:val="001567FB"/>
    <w:rsid w:val="00156D62"/>
    <w:rsid w:val="0015712B"/>
    <w:rsid w:val="001575B5"/>
    <w:rsid w:val="00157C01"/>
    <w:rsid w:val="00161CAB"/>
    <w:rsid w:val="001630E0"/>
    <w:rsid w:val="00163253"/>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604B"/>
    <w:rsid w:val="00187055"/>
    <w:rsid w:val="001901BD"/>
    <w:rsid w:val="001901F0"/>
    <w:rsid w:val="00191304"/>
    <w:rsid w:val="00191956"/>
    <w:rsid w:val="001919C7"/>
    <w:rsid w:val="001920BF"/>
    <w:rsid w:val="00193DCF"/>
    <w:rsid w:val="001944B1"/>
    <w:rsid w:val="00194C66"/>
    <w:rsid w:val="00195038"/>
    <w:rsid w:val="001963FF"/>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7E5"/>
    <w:rsid w:val="001B6ABA"/>
    <w:rsid w:val="001B7E8D"/>
    <w:rsid w:val="001C0F20"/>
    <w:rsid w:val="001C2D48"/>
    <w:rsid w:val="001C4D26"/>
    <w:rsid w:val="001C6F0D"/>
    <w:rsid w:val="001C7E2C"/>
    <w:rsid w:val="001D0464"/>
    <w:rsid w:val="001D054B"/>
    <w:rsid w:val="001D2EAF"/>
    <w:rsid w:val="001D348E"/>
    <w:rsid w:val="001D509F"/>
    <w:rsid w:val="001D5115"/>
    <w:rsid w:val="001D54DE"/>
    <w:rsid w:val="001D572A"/>
    <w:rsid w:val="001D5D3D"/>
    <w:rsid w:val="001D5FA5"/>
    <w:rsid w:val="001D6A42"/>
    <w:rsid w:val="001D783B"/>
    <w:rsid w:val="001E078F"/>
    <w:rsid w:val="001E10B2"/>
    <w:rsid w:val="001E1AF0"/>
    <w:rsid w:val="001E1F2E"/>
    <w:rsid w:val="001E2A56"/>
    <w:rsid w:val="001E579C"/>
    <w:rsid w:val="001E5A5A"/>
    <w:rsid w:val="001E6355"/>
    <w:rsid w:val="001E6A39"/>
    <w:rsid w:val="001E7056"/>
    <w:rsid w:val="001F0CCF"/>
    <w:rsid w:val="001F0E64"/>
    <w:rsid w:val="001F1A05"/>
    <w:rsid w:val="001F1C4E"/>
    <w:rsid w:val="001F31EA"/>
    <w:rsid w:val="001F4478"/>
    <w:rsid w:val="001F4658"/>
    <w:rsid w:val="001F4BA5"/>
    <w:rsid w:val="001F60DA"/>
    <w:rsid w:val="001F6AB5"/>
    <w:rsid w:val="001F72C0"/>
    <w:rsid w:val="001F7A3D"/>
    <w:rsid w:val="001F7BE8"/>
    <w:rsid w:val="002000A2"/>
    <w:rsid w:val="00201A92"/>
    <w:rsid w:val="00202DC9"/>
    <w:rsid w:val="00203292"/>
    <w:rsid w:val="00203373"/>
    <w:rsid w:val="00203C4B"/>
    <w:rsid w:val="00204C16"/>
    <w:rsid w:val="0020505A"/>
    <w:rsid w:val="002073F1"/>
    <w:rsid w:val="00210945"/>
    <w:rsid w:val="00210E7D"/>
    <w:rsid w:val="00211C1B"/>
    <w:rsid w:val="002124EA"/>
    <w:rsid w:val="0021314B"/>
    <w:rsid w:val="0021629D"/>
    <w:rsid w:val="00216F55"/>
    <w:rsid w:val="0021765C"/>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A0A"/>
    <w:rsid w:val="00240E10"/>
    <w:rsid w:val="00243D0F"/>
    <w:rsid w:val="002441E1"/>
    <w:rsid w:val="00244260"/>
    <w:rsid w:val="00245BB3"/>
    <w:rsid w:val="00245F53"/>
    <w:rsid w:val="00247908"/>
    <w:rsid w:val="0024792E"/>
    <w:rsid w:val="002511EE"/>
    <w:rsid w:val="002532C3"/>
    <w:rsid w:val="002548AD"/>
    <w:rsid w:val="00255149"/>
    <w:rsid w:val="002600A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13A0"/>
    <w:rsid w:val="00273729"/>
    <w:rsid w:val="002739DD"/>
    <w:rsid w:val="00273EDC"/>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249"/>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F19"/>
    <w:rsid w:val="002B0215"/>
    <w:rsid w:val="002B0BCD"/>
    <w:rsid w:val="002B0F0A"/>
    <w:rsid w:val="002B28AF"/>
    <w:rsid w:val="002B2A7B"/>
    <w:rsid w:val="002B2E35"/>
    <w:rsid w:val="002B3312"/>
    <w:rsid w:val="002B3BD7"/>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53A"/>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4A4"/>
    <w:rsid w:val="002F399A"/>
    <w:rsid w:val="002F3A74"/>
    <w:rsid w:val="002F3D50"/>
    <w:rsid w:val="002F401A"/>
    <w:rsid w:val="002F4ACE"/>
    <w:rsid w:val="002F71FA"/>
    <w:rsid w:val="002F7BAF"/>
    <w:rsid w:val="00300054"/>
    <w:rsid w:val="00301158"/>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562"/>
    <w:rsid w:val="003157EB"/>
    <w:rsid w:val="0031587F"/>
    <w:rsid w:val="003215CC"/>
    <w:rsid w:val="00321DD5"/>
    <w:rsid w:val="00325A22"/>
    <w:rsid w:val="00325F85"/>
    <w:rsid w:val="00326AC6"/>
    <w:rsid w:val="00327148"/>
    <w:rsid w:val="0033270E"/>
    <w:rsid w:val="00332D38"/>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5417"/>
    <w:rsid w:val="003663AF"/>
    <w:rsid w:val="0036696B"/>
    <w:rsid w:val="003669AE"/>
    <w:rsid w:val="00367795"/>
    <w:rsid w:val="003678A3"/>
    <w:rsid w:val="003700A0"/>
    <w:rsid w:val="00370364"/>
    <w:rsid w:val="0037037C"/>
    <w:rsid w:val="00372458"/>
    <w:rsid w:val="00372DD7"/>
    <w:rsid w:val="00374571"/>
    <w:rsid w:val="00375E4D"/>
    <w:rsid w:val="003766F7"/>
    <w:rsid w:val="00376B53"/>
    <w:rsid w:val="00377017"/>
    <w:rsid w:val="0038146C"/>
    <w:rsid w:val="00382B8B"/>
    <w:rsid w:val="00383177"/>
    <w:rsid w:val="0038440E"/>
    <w:rsid w:val="00385358"/>
    <w:rsid w:val="00385471"/>
    <w:rsid w:val="0038622B"/>
    <w:rsid w:val="003868FF"/>
    <w:rsid w:val="003876F1"/>
    <w:rsid w:val="0039187A"/>
    <w:rsid w:val="00391A22"/>
    <w:rsid w:val="0039272D"/>
    <w:rsid w:val="00392A83"/>
    <w:rsid w:val="00393905"/>
    <w:rsid w:val="003939C1"/>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A21"/>
    <w:rsid w:val="003B5FA6"/>
    <w:rsid w:val="003B6281"/>
    <w:rsid w:val="003B6B70"/>
    <w:rsid w:val="003B761C"/>
    <w:rsid w:val="003B7CE5"/>
    <w:rsid w:val="003C0E48"/>
    <w:rsid w:val="003C1023"/>
    <w:rsid w:val="003C27F0"/>
    <w:rsid w:val="003C2B99"/>
    <w:rsid w:val="003C2FD0"/>
    <w:rsid w:val="003C39BE"/>
    <w:rsid w:val="003C547E"/>
    <w:rsid w:val="003C64D8"/>
    <w:rsid w:val="003C7649"/>
    <w:rsid w:val="003C7A3B"/>
    <w:rsid w:val="003C7F7D"/>
    <w:rsid w:val="003D2CEB"/>
    <w:rsid w:val="003D482E"/>
    <w:rsid w:val="003D495E"/>
    <w:rsid w:val="003D4C53"/>
    <w:rsid w:val="003D6001"/>
    <w:rsid w:val="003D640B"/>
    <w:rsid w:val="003D6F63"/>
    <w:rsid w:val="003D71D8"/>
    <w:rsid w:val="003D7BC9"/>
    <w:rsid w:val="003D7F46"/>
    <w:rsid w:val="003E0C0F"/>
    <w:rsid w:val="003E107C"/>
    <w:rsid w:val="003E3C9A"/>
    <w:rsid w:val="003E6756"/>
    <w:rsid w:val="003E760F"/>
    <w:rsid w:val="003E7C78"/>
    <w:rsid w:val="003F31AB"/>
    <w:rsid w:val="003F474E"/>
    <w:rsid w:val="003F4BE5"/>
    <w:rsid w:val="003F5541"/>
    <w:rsid w:val="003F6276"/>
    <w:rsid w:val="003F6611"/>
    <w:rsid w:val="003F6C86"/>
    <w:rsid w:val="003F702A"/>
    <w:rsid w:val="00402D6C"/>
    <w:rsid w:val="00403077"/>
    <w:rsid w:val="00406A25"/>
    <w:rsid w:val="00407783"/>
    <w:rsid w:val="00410115"/>
    <w:rsid w:val="004105E9"/>
    <w:rsid w:val="00412994"/>
    <w:rsid w:val="00412E59"/>
    <w:rsid w:val="004134E4"/>
    <w:rsid w:val="00413875"/>
    <w:rsid w:val="004141C8"/>
    <w:rsid w:val="00414B45"/>
    <w:rsid w:val="00414D79"/>
    <w:rsid w:val="00415DEF"/>
    <w:rsid w:val="00417649"/>
    <w:rsid w:val="0042201D"/>
    <w:rsid w:val="00422625"/>
    <w:rsid w:val="00424019"/>
    <w:rsid w:val="00424039"/>
    <w:rsid w:val="00424458"/>
    <w:rsid w:val="0042597D"/>
    <w:rsid w:val="00425DA2"/>
    <w:rsid w:val="0042678F"/>
    <w:rsid w:val="00431240"/>
    <w:rsid w:val="00431F11"/>
    <w:rsid w:val="00434676"/>
    <w:rsid w:val="00434782"/>
    <w:rsid w:val="0043615D"/>
    <w:rsid w:val="004364BD"/>
    <w:rsid w:val="00441640"/>
    <w:rsid w:val="0044403C"/>
    <w:rsid w:val="0044467A"/>
    <w:rsid w:val="00444E99"/>
    <w:rsid w:val="00446AD8"/>
    <w:rsid w:val="00447DC4"/>
    <w:rsid w:val="00447F18"/>
    <w:rsid w:val="00450155"/>
    <w:rsid w:val="00450710"/>
    <w:rsid w:val="00451434"/>
    <w:rsid w:val="004524FF"/>
    <w:rsid w:val="00453FF7"/>
    <w:rsid w:val="00454EA7"/>
    <w:rsid w:val="00456A89"/>
    <w:rsid w:val="00456D9B"/>
    <w:rsid w:val="00457F7E"/>
    <w:rsid w:val="004603F4"/>
    <w:rsid w:val="00460415"/>
    <w:rsid w:val="00461844"/>
    <w:rsid w:val="0046209E"/>
    <w:rsid w:val="004620F8"/>
    <w:rsid w:val="00462A6D"/>
    <w:rsid w:val="004635A6"/>
    <w:rsid w:val="00464543"/>
    <w:rsid w:val="00465B31"/>
    <w:rsid w:val="004672FC"/>
    <w:rsid w:val="00467DA9"/>
    <w:rsid w:val="0047096D"/>
    <w:rsid w:val="00471571"/>
    <w:rsid w:val="00471E73"/>
    <w:rsid w:val="004723E9"/>
    <w:rsid w:val="00474A5B"/>
    <w:rsid w:val="00474FC5"/>
    <w:rsid w:val="00475757"/>
    <w:rsid w:val="00477AF0"/>
    <w:rsid w:val="00477D82"/>
    <w:rsid w:val="004813B1"/>
    <w:rsid w:val="004839EC"/>
    <w:rsid w:val="0048437E"/>
    <w:rsid w:val="004859BD"/>
    <w:rsid w:val="00485DB0"/>
    <w:rsid w:val="00486F9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1A04"/>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018"/>
    <w:rsid w:val="004B32A1"/>
    <w:rsid w:val="004B4556"/>
    <w:rsid w:val="004B4B9B"/>
    <w:rsid w:val="004B5230"/>
    <w:rsid w:val="004B5F30"/>
    <w:rsid w:val="004B6A92"/>
    <w:rsid w:val="004B78BB"/>
    <w:rsid w:val="004B7C5F"/>
    <w:rsid w:val="004C009E"/>
    <w:rsid w:val="004C1C4B"/>
    <w:rsid w:val="004C485B"/>
    <w:rsid w:val="004C4A0D"/>
    <w:rsid w:val="004C5D8F"/>
    <w:rsid w:val="004C5E08"/>
    <w:rsid w:val="004D17D7"/>
    <w:rsid w:val="004D29D4"/>
    <w:rsid w:val="004D3DF7"/>
    <w:rsid w:val="004D5611"/>
    <w:rsid w:val="004D5FFD"/>
    <w:rsid w:val="004D64B6"/>
    <w:rsid w:val="004D6AB7"/>
    <w:rsid w:val="004D7365"/>
    <w:rsid w:val="004E41B6"/>
    <w:rsid w:val="004E4323"/>
    <w:rsid w:val="004E4393"/>
    <w:rsid w:val="004E469B"/>
    <w:rsid w:val="004E48DB"/>
    <w:rsid w:val="004E48E9"/>
    <w:rsid w:val="004E528A"/>
    <w:rsid w:val="004E6B31"/>
    <w:rsid w:val="004E75D3"/>
    <w:rsid w:val="004F0088"/>
    <w:rsid w:val="004F0094"/>
    <w:rsid w:val="004F0173"/>
    <w:rsid w:val="004F0448"/>
    <w:rsid w:val="004F10E0"/>
    <w:rsid w:val="004F17E9"/>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078A9"/>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266A"/>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606"/>
    <w:rsid w:val="00562B36"/>
    <w:rsid w:val="00562EF4"/>
    <w:rsid w:val="00563105"/>
    <w:rsid w:val="00563AA7"/>
    <w:rsid w:val="00563B46"/>
    <w:rsid w:val="00563B50"/>
    <w:rsid w:val="00565ECC"/>
    <w:rsid w:val="005669B3"/>
    <w:rsid w:val="0056761A"/>
    <w:rsid w:val="005701A0"/>
    <w:rsid w:val="00570A04"/>
    <w:rsid w:val="00570C59"/>
    <w:rsid w:val="005712F0"/>
    <w:rsid w:val="00574607"/>
    <w:rsid w:val="0057723F"/>
    <w:rsid w:val="00580F54"/>
    <w:rsid w:val="005824A5"/>
    <w:rsid w:val="00582BCB"/>
    <w:rsid w:val="005834AF"/>
    <w:rsid w:val="00583908"/>
    <w:rsid w:val="00583EDE"/>
    <w:rsid w:val="005843BB"/>
    <w:rsid w:val="005845F2"/>
    <w:rsid w:val="0058508F"/>
    <w:rsid w:val="00585723"/>
    <w:rsid w:val="00585EFB"/>
    <w:rsid w:val="00585F01"/>
    <w:rsid w:val="00590042"/>
    <w:rsid w:val="00590E7F"/>
    <w:rsid w:val="00590EFC"/>
    <w:rsid w:val="00592A10"/>
    <w:rsid w:val="00593215"/>
    <w:rsid w:val="00593FF4"/>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3439"/>
    <w:rsid w:val="005B4295"/>
    <w:rsid w:val="005B48E5"/>
    <w:rsid w:val="005B4B64"/>
    <w:rsid w:val="005B5437"/>
    <w:rsid w:val="005B6BED"/>
    <w:rsid w:val="005C0327"/>
    <w:rsid w:val="005C1069"/>
    <w:rsid w:val="005C1810"/>
    <w:rsid w:val="005C18BB"/>
    <w:rsid w:val="005C1E38"/>
    <w:rsid w:val="005C23BF"/>
    <w:rsid w:val="005C318B"/>
    <w:rsid w:val="005C489F"/>
    <w:rsid w:val="005C58F1"/>
    <w:rsid w:val="005C68E6"/>
    <w:rsid w:val="005C6FDB"/>
    <w:rsid w:val="005C72F1"/>
    <w:rsid w:val="005C7DC0"/>
    <w:rsid w:val="005D06F2"/>
    <w:rsid w:val="005D07E4"/>
    <w:rsid w:val="005D17AD"/>
    <w:rsid w:val="005D2A9E"/>
    <w:rsid w:val="005D3687"/>
    <w:rsid w:val="005D37C5"/>
    <w:rsid w:val="005D52B6"/>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36B5"/>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BF7"/>
    <w:rsid w:val="00616F3C"/>
    <w:rsid w:val="00617104"/>
    <w:rsid w:val="00622AA9"/>
    <w:rsid w:val="00622E24"/>
    <w:rsid w:val="0062407D"/>
    <w:rsid w:val="00624653"/>
    <w:rsid w:val="00624E7F"/>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0F0F"/>
    <w:rsid w:val="00651CC4"/>
    <w:rsid w:val="006527F9"/>
    <w:rsid w:val="006534F2"/>
    <w:rsid w:val="006536DD"/>
    <w:rsid w:val="006537DA"/>
    <w:rsid w:val="006540CC"/>
    <w:rsid w:val="0065547D"/>
    <w:rsid w:val="0065681E"/>
    <w:rsid w:val="00656B5A"/>
    <w:rsid w:val="00656E25"/>
    <w:rsid w:val="00657CE0"/>
    <w:rsid w:val="006600DF"/>
    <w:rsid w:val="006607AF"/>
    <w:rsid w:val="00662C67"/>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894"/>
    <w:rsid w:val="00682A4B"/>
    <w:rsid w:val="00684F68"/>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550D"/>
    <w:rsid w:val="006D630C"/>
    <w:rsid w:val="006D75E6"/>
    <w:rsid w:val="006D77AB"/>
    <w:rsid w:val="006E09F7"/>
    <w:rsid w:val="006E25E8"/>
    <w:rsid w:val="006E349D"/>
    <w:rsid w:val="006E5C2B"/>
    <w:rsid w:val="006E7435"/>
    <w:rsid w:val="006E7C7F"/>
    <w:rsid w:val="006F14E6"/>
    <w:rsid w:val="006F166E"/>
    <w:rsid w:val="006F2267"/>
    <w:rsid w:val="006F2D30"/>
    <w:rsid w:val="006F326D"/>
    <w:rsid w:val="006F43C7"/>
    <w:rsid w:val="006F53B0"/>
    <w:rsid w:val="006F5538"/>
    <w:rsid w:val="006F6DF3"/>
    <w:rsid w:val="00700206"/>
    <w:rsid w:val="007005DF"/>
    <w:rsid w:val="00700AFC"/>
    <w:rsid w:val="0070150B"/>
    <w:rsid w:val="00701610"/>
    <w:rsid w:val="00701F3D"/>
    <w:rsid w:val="00701FC4"/>
    <w:rsid w:val="00702D79"/>
    <w:rsid w:val="00703132"/>
    <w:rsid w:val="00704769"/>
    <w:rsid w:val="007048F2"/>
    <w:rsid w:val="00704AB7"/>
    <w:rsid w:val="007065B7"/>
    <w:rsid w:val="00706CF5"/>
    <w:rsid w:val="0070703A"/>
    <w:rsid w:val="00707281"/>
    <w:rsid w:val="007107A1"/>
    <w:rsid w:val="00710DC5"/>
    <w:rsid w:val="00711D36"/>
    <w:rsid w:val="007121CE"/>
    <w:rsid w:val="00712338"/>
    <w:rsid w:val="00712342"/>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385E"/>
    <w:rsid w:val="00734385"/>
    <w:rsid w:val="007368C8"/>
    <w:rsid w:val="00737EE5"/>
    <w:rsid w:val="00741AF7"/>
    <w:rsid w:val="00742E71"/>
    <w:rsid w:val="00743EAC"/>
    <w:rsid w:val="00744148"/>
    <w:rsid w:val="007475ED"/>
    <w:rsid w:val="007479FF"/>
    <w:rsid w:val="00747CE8"/>
    <w:rsid w:val="00750F12"/>
    <w:rsid w:val="007510F6"/>
    <w:rsid w:val="00752D91"/>
    <w:rsid w:val="00753975"/>
    <w:rsid w:val="00753AE1"/>
    <w:rsid w:val="00754269"/>
    <w:rsid w:val="007545C9"/>
    <w:rsid w:val="0075703F"/>
    <w:rsid w:val="0075762D"/>
    <w:rsid w:val="007612A6"/>
    <w:rsid w:val="00761CC5"/>
    <w:rsid w:val="00762162"/>
    <w:rsid w:val="00762CB8"/>
    <w:rsid w:val="00764F22"/>
    <w:rsid w:val="007656E2"/>
    <w:rsid w:val="007659E5"/>
    <w:rsid w:val="00767491"/>
    <w:rsid w:val="007706BE"/>
    <w:rsid w:val="00771351"/>
    <w:rsid w:val="0077226B"/>
    <w:rsid w:val="00772F7B"/>
    <w:rsid w:val="007742B7"/>
    <w:rsid w:val="00774DBC"/>
    <w:rsid w:val="007768C9"/>
    <w:rsid w:val="0078041D"/>
    <w:rsid w:val="00781526"/>
    <w:rsid w:val="00782340"/>
    <w:rsid w:val="0078319C"/>
    <w:rsid w:val="00783534"/>
    <w:rsid w:val="00785158"/>
    <w:rsid w:val="00787155"/>
    <w:rsid w:val="00787A76"/>
    <w:rsid w:val="00787A90"/>
    <w:rsid w:val="0079066D"/>
    <w:rsid w:val="00790730"/>
    <w:rsid w:val="00791272"/>
    <w:rsid w:val="007913F6"/>
    <w:rsid w:val="00792212"/>
    <w:rsid w:val="00792F1C"/>
    <w:rsid w:val="00795EC8"/>
    <w:rsid w:val="007969CF"/>
    <w:rsid w:val="0079738C"/>
    <w:rsid w:val="007A1170"/>
    <w:rsid w:val="007A1558"/>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415"/>
    <w:rsid w:val="007C39CE"/>
    <w:rsid w:val="007C5285"/>
    <w:rsid w:val="007C63BF"/>
    <w:rsid w:val="007C6AB4"/>
    <w:rsid w:val="007C7126"/>
    <w:rsid w:val="007C7751"/>
    <w:rsid w:val="007C7771"/>
    <w:rsid w:val="007D19BE"/>
    <w:rsid w:val="007D3C38"/>
    <w:rsid w:val="007D437B"/>
    <w:rsid w:val="007D44A7"/>
    <w:rsid w:val="007D4755"/>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2836"/>
    <w:rsid w:val="007F3DB0"/>
    <w:rsid w:val="007F4D3D"/>
    <w:rsid w:val="007F5BBB"/>
    <w:rsid w:val="007F66B9"/>
    <w:rsid w:val="008014CF"/>
    <w:rsid w:val="00801C80"/>
    <w:rsid w:val="00801CE4"/>
    <w:rsid w:val="008021D1"/>
    <w:rsid w:val="00803284"/>
    <w:rsid w:val="008045FB"/>
    <w:rsid w:val="008048D1"/>
    <w:rsid w:val="00804A9E"/>
    <w:rsid w:val="00805091"/>
    <w:rsid w:val="00805F17"/>
    <w:rsid w:val="00806642"/>
    <w:rsid w:val="00807462"/>
    <w:rsid w:val="00807616"/>
    <w:rsid w:val="00811E78"/>
    <w:rsid w:val="00811F87"/>
    <w:rsid w:val="00812F97"/>
    <w:rsid w:val="00812FA4"/>
    <w:rsid w:val="008149F6"/>
    <w:rsid w:val="008151CA"/>
    <w:rsid w:val="00816FAF"/>
    <w:rsid w:val="00817450"/>
    <w:rsid w:val="00821056"/>
    <w:rsid w:val="0082172A"/>
    <w:rsid w:val="00821E64"/>
    <w:rsid w:val="00822410"/>
    <w:rsid w:val="00822D63"/>
    <w:rsid w:val="008246E2"/>
    <w:rsid w:val="00824CAE"/>
    <w:rsid w:val="008254B7"/>
    <w:rsid w:val="0082688A"/>
    <w:rsid w:val="00827409"/>
    <w:rsid w:val="00827FDC"/>
    <w:rsid w:val="0083049F"/>
    <w:rsid w:val="0083472B"/>
    <w:rsid w:val="00834A6A"/>
    <w:rsid w:val="00834C85"/>
    <w:rsid w:val="0083668F"/>
    <w:rsid w:val="008369B1"/>
    <w:rsid w:val="008400BD"/>
    <w:rsid w:val="008406D3"/>
    <w:rsid w:val="00840711"/>
    <w:rsid w:val="00840780"/>
    <w:rsid w:val="00842EE7"/>
    <w:rsid w:val="0084352F"/>
    <w:rsid w:val="00843752"/>
    <w:rsid w:val="00843B83"/>
    <w:rsid w:val="00843C00"/>
    <w:rsid w:val="0084500A"/>
    <w:rsid w:val="008456B3"/>
    <w:rsid w:val="00845D38"/>
    <w:rsid w:val="00846BC6"/>
    <w:rsid w:val="00846C25"/>
    <w:rsid w:val="00852219"/>
    <w:rsid w:val="008527CA"/>
    <w:rsid w:val="008530CC"/>
    <w:rsid w:val="0085763D"/>
    <w:rsid w:val="00857C86"/>
    <w:rsid w:val="0086173D"/>
    <w:rsid w:val="008623CC"/>
    <w:rsid w:val="00862D0A"/>
    <w:rsid w:val="00865E3B"/>
    <w:rsid w:val="00865F25"/>
    <w:rsid w:val="00867C48"/>
    <w:rsid w:val="00867D83"/>
    <w:rsid w:val="008700D0"/>
    <w:rsid w:val="008718D9"/>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84B"/>
    <w:rsid w:val="008A1D50"/>
    <w:rsid w:val="008A23F4"/>
    <w:rsid w:val="008A33A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562A"/>
    <w:rsid w:val="008C6568"/>
    <w:rsid w:val="008C65B6"/>
    <w:rsid w:val="008C65F4"/>
    <w:rsid w:val="008D0E90"/>
    <w:rsid w:val="008D14AA"/>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615"/>
    <w:rsid w:val="008F4401"/>
    <w:rsid w:val="008F5F40"/>
    <w:rsid w:val="008F657F"/>
    <w:rsid w:val="008F6C61"/>
    <w:rsid w:val="00901F83"/>
    <w:rsid w:val="00902F35"/>
    <w:rsid w:val="00903DD6"/>
    <w:rsid w:val="00904D37"/>
    <w:rsid w:val="009066F9"/>
    <w:rsid w:val="00907400"/>
    <w:rsid w:val="009076D4"/>
    <w:rsid w:val="00910808"/>
    <w:rsid w:val="00910827"/>
    <w:rsid w:val="00911A6A"/>
    <w:rsid w:val="00911FFB"/>
    <w:rsid w:val="009135F5"/>
    <w:rsid w:val="00913DE7"/>
    <w:rsid w:val="0091448F"/>
    <w:rsid w:val="00915D16"/>
    <w:rsid w:val="009175F7"/>
    <w:rsid w:val="00920172"/>
    <w:rsid w:val="009205CA"/>
    <w:rsid w:val="00920918"/>
    <w:rsid w:val="00920BDB"/>
    <w:rsid w:val="00921547"/>
    <w:rsid w:val="0092165D"/>
    <w:rsid w:val="009220A1"/>
    <w:rsid w:val="00922502"/>
    <w:rsid w:val="00923424"/>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6BB6"/>
    <w:rsid w:val="00947648"/>
    <w:rsid w:val="0095016D"/>
    <w:rsid w:val="0095096E"/>
    <w:rsid w:val="009510B5"/>
    <w:rsid w:val="009512ED"/>
    <w:rsid w:val="00951880"/>
    <w:rsid w:val="0095231D"/>
    <w:rsid w:val="00955B2D"/>
    <w:rsid w:val="00956311"/>
    <w:rsid w:val="0096094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3DEB"/>
    <w:rsid w:val="009845CA"/>
    <w:rsid w:val="0098477C"/>
    <w:rsid w:val="009848E6"/>
    <w:rsid w:val="00985E2D"/>
    <w:rsid w:val="009860DB"/>
    <w:rsid w:val="00987631"/>
    <w:rsid w:val="00987AC6"/>
    <w:rsid w:val="009901CA"/>
    <w:rsid w:val="00991AA8"/>
    <w:rsid w:val="009927F3"/>
    <w:rsid w:val="00994027"/>
    <w:rsid w:val="00995AB2"/>
    <w:rsid w:val="00995F52"/>
    <w:rsid w:val="00996736"/>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DE"/>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08F"/>
    <w:rsid w:val="009E00A8"/>
    <w:rsid w:val="009E0849"/>
    <w:rsid w:val="009E0A55"/>
    <w:rsid w:val="009E12A0"/>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ED7"/>
    <w:rsid w:val="00A33FF3"/>
    <w:rsid w:val="00A34673"/>
    <w:rsid w:val="00A348BC"/>
    <w:rsid w:val="00A371F7"/>
    <w:rsid w:val="00A37C90"/>
    <w:rsid w:val="00A403BC"/>
    <w:rsid w:val="00A42504"/>
    <w:rsid w:val="00A42ED0"/>
    <w:rsid w:val="00A43067"/>
    <w:rsid w:val="00A443CC"/>
    <w:rsid w:val="00A44548"/>
    <w:rsid w:val="00A45414"/>
    <w:rsid w:val="00A4545F"/>
    <w:rsid w:val="00A473BE"/>
    <w:rsid w:val="00A474D0"/>
    <w:rsid w:val="00A478B7"/>
    <w:rsid w:val="00A47A30"/>
    <w:rsid w:val="00A47E23"/>
    <w:rsid w:val="00A51005"/>
    <w:rsid w:val="00A52641"/>
    <w:rsid w:val="00A53686"/>
    <w:rsid w:val="00A53A20"/>
    <w:rsid w:val="00A5482F"/>
    <w:rsid w:val="00A55DBE"/>
    <w:rsid w:val="00A5699A"/>
    <w:rsid w:val="00A574EF"/>
    <w:rsid w:val="00A61262"/>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547B"/>
    <w:rsid w:val="00AA063E"/>
    <w:rsid w:val="00AA06CD"/>
    <w:rsid w:val="00AA09DA"/>
    <w:rsid w:val="00AA3567"/>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2DC4"/>
    <w:rsid w:val="00AC36D7"/>
    <w:rsid w:val="00AC37C8"/>
    <w:rsid w:val="00AD0BC7"/>
    <w:rsid w:val="00AD2645"/>
    <w:rsid w:val="00AD47D7"/>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89C"/>
    <w:rsid w:val="00AF48B3"/>
    <w:rsid w:val="00AF4E05"/>
    <w:rsid w:val="00AF6609"/>
    <w:rsid w:val="00AF7AC1"/>
    <w:rsid w:val="00AF7C48"/>
    <w:rsid w:val="00B01A16"/>
    <w:rsid w:val="00B029AB"/>
    <w:rsid w:val="00B030AF"/>
    <w:rsid w:val="00B03BF7"/>
    <w:rsid w:val="00B04176"/>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4B82"/>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790"/>
    <w:rsid w:val="00B54B0C"/>
    <w:rsid w:val="00B54BAE"/>
    <w:rsid w:val="00B5530A"/>
    <w:rsid w:val="00B5607F"/>
    <w:rsid w:val="00B56917"/>
    <w:rsid w:val="00B56CAA"/>
    <w:rsid w:val="00B57101"/>
    <w:rsid w:val="00B57327"/>
    <w:rsid w:val="00B575DE"/>
    <w:rsid w:val="00B60259"/>
    <w:rsid w:val="00B61180"/>
    <w:rsid w:val="00B61B91"/>
    <w:rsid w:val="00B61CA9"/>
    <w:rsid w:val="00B634A2"/>
    <w:rsid w:val="00B63A5F"/>
    <w:rsid w:val="00B645D9"/>
    <w:rsid w:val="00B655CD"/>
    <w:rsid w:val="00B65C28"/>
    <w:rsid w:val="00B65C83"/>
    <w:rsid w:val="00B67F04"/>
    <w:rsid w:val="00B70431"/>
    <w:rsid w:val="00B70639"/>
    <w:rsid w:val="00B715BF"/>
    <w:rsid w:val="00B71AAA"/>
    <w:rsid w:val="00B72385"/>
    <w:rsid w:val="00B728DB"/>
    <w:rsid w:val="00B74282"/>
    <w:rsid w:val="00B76237"/>
    <w:rsid w:val="00B76269"/>
    <w:rsid w:val="00B76BE1"/>
    <w:rsid w:val="00B76D93"/>
    <w:rsid w:val="00B77125"/>
    <w:rsid w:val="00B81FA9"/>
    <w:rsid w:val="00B824CA"/>
    <w:rsid w:val="00B83212"/>
    <w:rsid w:val="00B8478F"/>
    <w:rsid w:val="00B85E16"/>
    <w:rsid w:val="00B86076"/>
    <w:rsid w:val="00B86C4B"/>
    <w:rsid w:val="00B871B6"/>
    <w:rsid w:val="00B875B6"/>
    <w:rsid w:val="00B87D88"/>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677A"/>
    <w:rsid w:val="00BF702F"/>
    <w:rsid w:val="00BF7635"/>
    <w:rsid w:val="00BF766A"/>
    <w:rsid w:val="00BF7A5A"/>
    <w:rsid w:val="00C00601"/>
    <w:rsid w:val="00C00D5A"/>
    <w:rsid w:val="00C01609"/>
    <w:rsid w:val="00C018E5"/>
    <w:rsid w:val="00C02144"/>
    <w:rsid w:val="00C02C75"/>
    <w:rsid w:val="00C033FC"/>
    <w:rsid w:val="00C03B48"/>
    <w:rsid w:val="00C0479D"/>
    <w:rsid w:val="00C049A1"/>
    <w:rsid w:val="00C05618"/>
    <w:rsid w:val="00C056A6"/>
    <w:rsid w:val="00C06C76"/>
    <w:rsid w:val="00C07E46"/>
    <w:rsid w:val="00C10063"/>
    <w:rsid w:val="00C10361"/>
    <w:rsid w:val="00C10376"/>
    <w:rsid w:val="00C10527"/>
    <w:rsid w:val="00C10723"/>
    <w:rsid w:val="00C10E85"/>
    <w:rsid w:val="00C11808"/>
    <w:rsid w:val="00C13D9A"/>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1AA"/>
    <w:rsid w:val="00C754D0"/>
    <w:rsid w:val="00C75D4B"/>
    <w:rsid w:val="00C75EB0"/>
    <w:rsid w:val="00C76DD0"/>
    <w:rsid w:val="00C80221"/>
    <w:rsid w:val="00C80612"/>
    <w:rsid w:val="00C80756"/>
    <w:rsid w:val="00C81070"/>
    <w:rsid w:val="00C83B85"/>
    <w:rsid w:val="00C86884"/>
    <w:rsid w:val="00C87108"/>
    <w:rsid w:val="00C87D63"/>
    <w:rsid w:val="00C919E4"/>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75B"/>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4B"/>
    <w:rsid w:val="00CD5CE8"/>
    <w:rsid w:val="00CD6D4A"/>
    <w:rsid w:val="00CD7BD0"/>
    <w:rsid w:val="00CE06F9"/>
    <w:rsid w:val="00CE11C9"/>
    <w:rsid w:val="00CE2525"/>
    <w:rsid w:val="00CE25F1"/>
    <w:rsid w:val="00CE37BB"/>
    <w:rsid w:val="00CE3C25"/>
    <w:rsid w:val="00CE4C16"/>
    <w:rsid w:val="00CE69C1"/>
    <w:rsid w:val="00CE6BD4"/>
    <w:rsid w:val="00CE736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0B0"/>
    <w:rsid w:val="00D11B2C"/>
    <w:rsid w:val="00D1428B"/>
    <w:rsid w:val="00D14A49"/>
    <w:rsid w:val="00D160AA"/>
    <w:rsid w:val="00D202A1"/>
    <w:rsid w:val="00D20EA1"/>
    <w:rsid w:val="00D21C61"/>
    <w:rsid w:val="00D2236D"/>
    <w:rsid w:val="00D22439"/>
    <w:rsid w:val="00D245A7"/>
    <w:rsid w:val="00D247D1"/>
    <w:rsid w:val="00D24DBD"/>
    <w:rsid w:val="00D27BF4"/>
    <w:rsid w:val="00D3114C"/>
    <w:rsid w:val="00D319DD"/>
    <w:rsid w:val="00D33389"/>
    <w:rsid w:val="00D35265"/>
    <w:rsid w:val="00D374E7"/>
    <w:rsid w:val="00D4011E"/>
    <w:rsid w:val="00D41914"/>
    <w:rsid w:val="00D42C86"/>
    <w:rsid w:val="00D42F0B"/>
    <w:rsid w:val="00D42FAF"/>
    <w:rsid w:val="00D44C8E"/>
    <w:rsid w:val="00D45512"/>
    <w:rsid w:val="00D46A1C"/>
    <w:rsid w:val="00D477A5"/>
    <w:rsid w:val="00D50A2A"/>
    <w:rsid w:val="00D52AB1"/>
    <w:rsid w:val="00D5302B"/>
    <w:rsid w:val="00D5515E"/>
    <w:rsid w:val="00D568D6"/>
    <w:rsid w:val="00D60F88"/>
    <w:rsid w:val="00D61407"/>
    <w:rsid w:val="00D63620"/>
    <w:rsid w:val="00D64745"/>
    <w:rsid w:val="00D648A8"/>
    <w:rsid w:val="00D649DA"/>
    <w:rsid w:val="00D64B22"/>
    <w:rsid w:val="00D654CA"/>
    <w:rsid w:val="00D65598"/>
    <w:rsid w:val="00D65DC4"/>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249F"/>
    <w:rsid w:val="00D84A1D"/>
    <w:rsid w:val="00D8519B"/>
    <w:rsid w:val="00D86054"/>
    <w:rsid w:val="00D860E1"/>
    <w:rsid w:val="00D86300"/>
    <w:rsid w:val="00D86504"/>
    <w:rsid w:val="00D86F81"/>
    <w:rsid w:val="00D8712F"/>
    <w:rsid w:val="00D87EFA"/>
    <w:rsid w:val="00D90546"/>
    <w:rsid w:val="00D914F4"/>
    <w:rsid w:val="00D93351"/>
    <w:rsid w:val="00D936DC"/>
    <w:rsid w:val="00D94096"/>
    <w:rsid w:val="00DA07F7"/>
    <w:rsid w:val="00DA1A9E"/>
    <w:rsid w:val="00DA1B76"/>
    <w:rsid w:val="00DA26E8"/>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ADD"/>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58DD"/>
    <w:rsid w:val="00E2007B"/>
    <w:rsid w:val="00E204A0"/>
    <w:rsid w:val="00E20550"/>
    <w:rsid w:val="00E211F1"/>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0D1"/>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3B7D"/>
    <w:rsid w:val="00E54216"/>
    <w:rsid w:val="00E5431E"/>
    <w:rsid w:val="00E54B4B"/>
    <w:rsid w:val="00E54BCD"/>
    <w:rsid w:val="00E5514C"/>
    <w:rsid w:val="00E55254"/>
    <w:rsid w:val="00E559F6"/>
    <w:rsid w:val="00E563DF"/>
    <w:rsid w:val="00E5646E"/>
    <w:rsid w:val="00E5684A"/>
    <w:rsid w:val="00E57950"/>
    <w:rsid w:val="00E61A45"/>
    <w:rsid w:val="00E6298A"/>
    <w:rsid w:val="00E6349E"/>
    <w:rsid w:val="00E640E1"/>
    <w:rsid w:val="00E66F59"/>
    <w:rsid w:val="00E67204"/>
    <w:rsid w:val="00E67E3E"/>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5B4"/>
    <w:rsid w:val="00E93213"/>
    <w:rsid w:val="00E95C22"/>
    <w:rsid w:val="00E95DF3"/>
    <w:rsid w:val="00E97161"/>
    <w:rsid w:val="00E974F2"/>
    <w:rsid w:val="00E97A2C"/>
    <w:rsid w:val="00EA0469"/>
    <w:rsid w:val="00EA0560"/>
    <w:rsid w:val="00EA057F"/>
    <w:rsid w:val="00EA2F59"/>
    <w:rsid w:val="00EA4D6B"/>
    <w:rsid w:val="00EA5671"/>
    <w:rsid w:val="00EA5926"/>
    <w:rsid w:val="00EA6484"/>
    <w:rsid w:val="00EB05F2"/>
    <w:rsid w:val="00EB0940"/>
    <w:rsid w:val="00EB0ADA"/>
    <w:rsid w:val="00EB0D46"/>
    <w:rsid w:val="00EB0D80"/>
    <w:rsid w:val="00EB2044"/>
    <w:rsid w:val="00EB249F"/>
    <w:rsid w:val="00EB3B09"/>
    <w:rsid w:val="00EB430C"/>
    <w:rsid w:val="00EB51A7"/>
    <w:rsid w:val="00EB62F3"/>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6B2D"/>
    <w:rsid w:val="00ED73DC"/>
    <w:rsid w:val="00ED7EDB"/>
    <w:rsid w:val="00ED7F10"/>
    <w:rsid w:val="00EE07DB"/>
    <w:rsid w:val="00EE20A5"/>
    <w:rsid w:val="00EE2117"/>
    <w:rsid w:val="00EE30D7"/>
    <w:rsid w:val="00EE3DB1"/>
    <w:rsid w:val="00EE4B8A"/>
    <w:rsid w:val="00EE5C4E"/>
    <w:rsid w:val="00EE5F45"/>
    <w:rsid w:val="00EE76C8"/>
    <w:rsid w:val="00EE7E0A"/>
    <w:rsid w:val="00EF20BE"/>
    <w:rsid w:val="00EF7DD4"/>
    <w:rsid w:val="00F00B3C"/>
    <w:rsid w:val="00F0112B"/>
    <w:rsid w:val="00F011BC"/>
    <w:rsid w:val="00F023E1"/>
    <w:rsid w:val="00F05C18"/>
    <w:rsid w:val="00F11525"/>
    <w:rsid w:val="00F1450E"/>
    <w:rsid w:val="00F158A3"/>
    <w:rsid w:val="00F165ED"/>
    <w:rsid w:val="00F16DCF"/>
    <w:rsid w:val="00F2017D"/>
    <w:rsid w:val="00F2052C"/>
    <w:rsid w:val="00F226AB"/>
    <w:rsid w:val="00F2273A"/>
    <w:rsid w:val="00F22C12"/>
    <w:rsid w:val="00F23811"/>
    <w:rsid w:val="00F24980"/>
    <w:rsid w:val="00F24C61"/>
    <w:rsid w:val="00F25283"/>
    <w:rsid w:val="00F259B6"/>
    <w:rsid w:val="00F30FC5"/>
    <w:rsid w:val="00F3118B"/>
    <w:rsid w:val="00F32B78"/>
    <w:rsid w:val="00F32E7B"/>
    <w:rsid w:val="00F3321B"/>
    <w:rsid w:val="00F3426C"/>
    <w:rsid w:val="00F35535"/>
    <w:rsid w:val="00F37412"/>
    <w:rsid w:val="00F3754A"/>
    <w:rsid w:val="00F42885"/>
    <w:rsid w:val="00F43AAF"/>
    <w:rsid w:val="00F43C4D"/>
    <w:rsid w:val="00F451AA"/>
    <w:rsid w:val="00F45C0D"/>
    <w:rsid w:val="00F46166"/>
    <w:rsid w:val="00F46B8A"/>
    <w:rsid w:val="00F47B9F"/>
    <w:rsid w:val="00F5061C"/>
    <w:rsid w:val="00F50C8A"/>
    <w:rsid w:val="00F528DE"/>
    <w:rsid w:val="00F52D80"/>
    <w:rsid w:val="00F549DA"/>
    <w:rsid w:val="00F54B34"/>
    <w:rsid w:val="00F54CDE"/>
    <w:rsid w:val="00F550EE"/>
    <w:rsid w:val="00F55447"/>
    <w:rsid w:val="00F554BC"/>
    <w:rsid w:val="00F5666F"/>
    <w:rsid w:val="00F576DA"/>
    <w:rsid w:val="00F5775A"/>
    <w:rsid w:val="00F578F4"/>
    <w:rsid w:val="00F60279"/>
    <w:rsid w:val="00F6046A"/>
    <w:rsid w:val="00F61833"/>
    <w:rsid w:val="00F62CAB"/>
    <w:rsid w:val="00F62D7D"/>
    <w:rsid w:val="00F63927"/>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980"/>
    <w:rsid w:val="00F77AE4"/>
    <w:rsid w:val="00F77ECA"/>
    <w:rsid w:val="00F8074B"/>
    <w:rsid w:val="00F81D3D"/>
    <w:rsid w:val="00F82E88"/>
    <w:rsid w:val="00F83AC8"/>
    <w:rsid w:val="00F83E46"/>
    <w:rsid w:val="00F8416F"/>
    <w:rsid w:val="00F84A8F"/>
    <w:rsid w:val="00F85A34"/>
    <w:rsid w:val="00F85AF4"/>
    <w:rsid w:val="00F90D38"/>
    <w:rsid w:val="00F92C53"/>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B14"/>
    <w:rsid w:val="00FB69EB"/>
    <w:rsid w:val="00FB7499"/>
    <w:rsid w:val="00FC04C8"/>
    <w:rsid w:val="00FC0721"/>
    <w:rsid w:val="00FC15AF"/>
    <w:rsid w:val="00FC2A18"/>
    <w:rsid w:val="00FC31A7"/>
    <w:rsid w:val="00FC31D1"/>
    <w:rsid w:val="00FC348A"/>
    <w:rsid w:val="00FC3FF3"/>
    <w:rsid w:val="00FC4F56"/>
    <w:rsid w:val="00FC61B0"/>
    <w:rsid w:val="00FC6BA9"/>
    <w:rsid w:val="00FD0793"/>
    <w:rsid w:val="00FD0E4B"/>
    <w:rsid w:val="00FD0E80"/>
    <w:rsid w:val="00FD1E41"/>
    <w:rsid w:val="00FD2E99"/>
    <w:rsid w:val="00FD39AE"/>
    <w:rsid w:val="00FD3C15"/>
    <w:rsid w:val="00FD4F98"/>
    <w:rsid w:val="00FD50AF"/>
    <w:rsid w:val="00FD5101"/>
    <w:rsid w:val="00FD53C6"/>
    <w:rsid w:val="00FD785F"/>
    <w:rsid w:val="00FE1399"/>
    <w:rsid w:val="00FE3525"/>
    <w:rsid w:val="00FE37CC"/>
    <w:rsid w:val="00FE3B17"/>
    <w:rsid w:val="00FE3DCB"/>
    <w:rsid w:val="00FE458C"/>
    <w:rsid w:val="00FE7EF9"/>
    <w:rsid w:val="00FE7F2A"/>
    <w:rsid w:val="00FF0185"/>
    <w:rsid w:val="00FF101A"/>
    <w:rsid w:val="00FF18B6"/>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8069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8722667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helpdesk.zakupy@gkpge.pl"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s://swpp2.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servlet/HomeServlet?MP_action=repositoryList&amp;folder=000c&amp;MP_module=intranetRepository" TargetMode="External"/><Relationship Id="rId27" Type="http://schemas.openxmlformats.org/officeDocument/2006/relationships/fontTable" Target="fontTable.xml"/><Relationship Id="rId30" Type="http://schemas.openxmlformats.org/officeDocument/2006/relationships/customXml" Target="../customXml/item6.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1FF6"/>
    <w:rsid w:val="00035FD2"/>
    <w:rsid w:val="00043B85"/>
    <w:rsid w:val="00073253"/>
    <w:rsid w:val="0007374A"/>
    <w:rsid w:val="000771D7"/>
    <w:rsid w:val="00092C4D"/>
    <w:rsid w:val="00093F96"/>
    <w:rsid w:val="000A1772"/>
    <w:rsid w:val="000A3410"/>
    <w:rsid w:val="000B4E1F"/>
    <w:rsid w:val="000B5078"/>
    <w:rsid w:val="000B5F48"/>
    <w:rsid w:val="000F3FFD"/>
    <w:rsid w:val="00111053"/>
    <w:rsid w:val="00112677"/>
    <w:rsid w:val="00121F39"/>
    <w:rsid w:val="00126074"/>
    <w:rsid w:val="00177445"/>
    <w:rsid w:val="001B3BBC"/>
    <w:rsid w:val="001E3168"/>
    <w:rsid w:val="001F4D89"/>
    <w:rsid w:val="001F6AB2"/>
    <w:rsid w:val="002036E3"/>
    <w:rsid w:val="00263FCB"/>
    <w:rsid w:val="0026785F"/>
    <w:rsid w:val="0027219B"/>
    <w:rsid w:val="0027490D"/>
    <w:rsid w:val="002A5475"/>
    <w:rsid w:val="002D0025"/>
    <w:rsid w:val="002D5E73"/>
    <w:rsid w:val="002D7537"/>
    <w:rsid w:val="002E672A"/>
    <w:rsid w:val="00304610"/>
    <w:rsid w:val="00305222"/>
    <w:rsid w:val="003260FD"/>
    <w:rsid w:val="00334924"/>
    <w:rsid w:val="00337C7B"/>
    <w:rsid w:val="00341F66"/>
    <w:rsid w:val="00361D44"/>
    <w:rsid w:val="003738F3"/>
    <w:rsid w:val="0038682C"/>
    <w:rsid w:val="003B4965"/>
    <w:rsid w:val="003C4DB9"/>
    <w:rsid w:val="003D3C04"/>
    <w:rsid w:val="003F09C6"/>
    <w:rsid w:val="003F28CC"/>
    <w:rsid w:val="003F5676"/>
    <w:rsid w:val="00411585"/>
    <w:rsid w:val="00411C41"/>
    <w:rsid w:val="00424304"/>
    <w:rsid w:val="0046204C"/>
    <w:rsid w:val="00466F50"/>
    <w:rsid w:val="004755AE"/>
    <w:rsid w:val="00486F64"/>
    <w:rsid w:val="00496BD7"/>
    <w:rsid w:val="004A576D"/>
    <w:rsid w:val="004B30AB"/>
    <w:rsid w:val="00504382"/>
    <w:rsid w:val="00504B11"/>
    <w:rsid w:val="005501CF"/>
    <w:rsid w:val="00572957"/>
    <w:rsid w:val="00584919"/>
    <w:rsid w:val="005A14F1"/>
    <w:rsid w:val="005A7CF4"/>
    <w:rsid w:val="005B35FD"/>
    <w:rsid w:val="005B5BB2"/>
    <w:rsid w:val="005C2FE2"/>
    <w:rsid w:val="005C354C"/>
    <w:rsid w:val="005D6B25"/>
    <w:rsid w:val="00600D1C"/>
    <w:rsid w:val="00604DBC"/>
    <w:rsid w:val="0063387A"/>
    <w:rsid w:val="0065335A"/>
    <w:rsid w:val="00657004"/>
    <w:rsid w:val="0067331D"/>
    <w:rsid w:val="00690FBB"/>
    <w:rsid w:val="006A006C"/>
    <w:rsid w:val="006A12EA"/>
    <w:rsid w:val="006A4C38"/>
    <w:rsid w:val="006A4DB0"/>
    <w:rsid w:val="006A6AFD"/>
    <w:rsid w:val="006F0971"/>
    <w:rsid w:val="006F648F"/>
    <w:rsid w:val="00700E56"/>
    <w:rsid w:val="007039E9"/>
    <w:rsid w:val="007201B8"/>
    <w:rsid w:val="00723176"/>
    <w:rsid w:val="00774C40"/>
    <w:rsid w:val="0079257E"/>
    <w:rsid w:val="007D2B04"/>
    <w:rsid w:val="007E096F"/>
    <w:rsid w:val="007E391E"/>
    <w:rsid w:val="007F437C"/>
    <w:rsid w:val="007F5D3C"/>
    <w:rsid w:val="00832C41"/>
    <w:rsid w:val="00843AAE"/>
    <w:rsid w:val="00851773"/>
    <w:rsid w:val="0085262B"/>
    <w:rsid w:val="00876E33"/>
    <w:rsid w:val="008803EB"/>
    <w:rsid w:val="00893161"/>
    <w:rsid w:val="008E019D"/>
    <w:rsid w:val="008E031B"/>
    <w:rsid w:val="008F4E57"/>
    <w:rsid w:val="0091435D"/>
    <w:rsid w:val="00920F8B"/>
    <w:rsid w:val="00923549"/>
    <w:rsid w:val="009324D2"/>
    <w:rsid w:val="009B2C80"/>
    <w:rsid w:val="00A00EEA"/>
    <w:rsid w:val="00A27FD0"/>
    <w:rsid w:val="00A347BC"/>
    <w:rsid w:val="00A35DF1"/>
    <w:rsid w:val="00A71B43"/>
    <w:rsid w:val="00A72EB3"/>
    <w:rsid w:val="00AD5090"/>
    <w:rsid w:val="00B0141F"/>
    <w:rsid w:val="00B14DB9"/>
    <w:rsid w:val="00B4616D"/>
    <w:rsid w:val="00B53165"/>
    <w:rsid w:val="00B60536"/>
    <w:rsid w:val="00B90592"/>
    <w:rsid w:val="00BA657E"/>
    <w:rsid w:val="00BB6011"/>
    <w:rsid w:val="00BC642E"/>
    <w:rsid w:val="00BC6FE2"/>
    <w:rsid w:val="00C003C7"/>
    <w:rsid w:val="00C102F1"/>
    <w:rsid w:val="00C67419"/>
    <w:rsid w:val="00C80E37"/>
    <w:rsid w:val="00C849CA"/>
    <w:rsid w:val="00CC4D02"/>
    <w:rsid w:val="00CD6EC5"/>
    <w:rsid w:val="00D20C31"/>
    <w:rsid w:val="00D316E3"/>
    <w:rsid w:val="00D32493"/>
    <w:rsid w:val="00D34CE5"/>
    <w:rsid w:val="00D405FD"/>
    <w:rsid w:val="00D70111"/>
    <w:rsid w:val="00D70882"/>
    <w:rsid w:val="00D84B3B"/>
    <w:rsid w:val="00DA0DD7"/>
    <w:rsid w:val="00DB34D2"/>
    <w:rsid w:val="00DB544B"/>
    <w:rsid w:val="00DB73BB"/>
    <w:rsid w:val="00DC7A68"/>
    <w:rsid w:val="00DD1C3C"/>
    <w:rsid w:val="00DD6B38"/>
    <w:rsid w:val="00DF269A"/>
    <w:rsid w:val="00DF40DA"/>
    <w:rsid w:val="00E268DE"/>
    <w:rsid w:val="00E35FDA"/>
    <w:rsid w:val="00E76B96"/>
    <w:rsid w:val="00E825E6"/>
    <w:rsid w:val="00E91008"/>
    <w:rsid w:val="00E9693D"/>
    <w:rsid w:val="00ED5DD4"/>
    <w:rsid w:val="00ED6051"/>
    <w:rsid w:val="00EE39C7"/>
    <w:rsid w:val="00EF5F32"/>
    <w:rsid w:val="00F26EE8"/>
    <w:rsid w:val="00F33C88"/>
    <w:rsid w:val="00F36D71"/>
    <w:rsid w:val="00F72C9A"/>
    <w:rsid w:val="00F741AB"/>
    <w:rsid w:val="00F8384E"/>
    <w:rsid w:val="00FA69AE"/>
    <w:rsid w:val="00FB5550"/>
    <w:rsid w:val="00FD3600"/>
    <w:rsid w:val="00FD767E"/>
    <w:rsid w:val="00FE5781"/>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SWZ_02731.docx</dmsv2BaseFileName>
    <dmsv2BaseDisplayName xmlns="http://schemas.microsoft.com/sharepoint/v3">SWZ_02731</dmsv2BaseDisplayName>
    <dmsv2SWPP2ObjectNumber xmlns="http://schemas.microsoft.com/sharepoint/v3">POST/DYS/OLD/GZ/02731/2024                        </dmsv2SWPP2ObjectNumber>
    <dmsv2SWPP2SumMD5 xmlns="http://schemas.microsoft.com/sharepoint/v3">3bad4ed612f73747f367976d02d86baf</dmsv2SWPP2SumMD5>
    <dmsv2BaseMoved xmlns="http://schemas.microsoft.com/sharepoint/v3">false</dmsv2BaseMoved>
    <dmsv2BaseIsSensitive xmlns="http://schemas.microsoft.com/sharepoint/v3">true</dmsv2BaseIsSensitive>
    <dmsv2SWPP2IDSWPP2 xmlns="http://schemas.microsoft.com/sharepoint/v3">656165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20563488</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ZKQJDXMXURTQ-23589584-27853</_dlc_DocId>
    <_dlc_DocIdUrl xmlns="a19cb1c7-c5c7-46d4-85ae-d83685407bba">
      <Url>https://swpp2.dms.gkpge.pl/sites/31/_layouts/15/DocIdRedir.aspx?ID=ZKQJDXMXURTQ-23589584-27853</Url>
      <Description>ZKQJDXMXURTQ-23589584-27853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C49A9478-D69D-4EA1-8D7A-0F056C523286}"/>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7F359DE0-78DB-41B8-BD2A-0360FDB9A555}">
  <ds:schemaRefs>
    <ds:schemaRef ds:uri="http://schemas.openxmlformats.org/officeDocument/2006/bibliography"/>
  </ds:schemaRefs>
</ds:datastoreItem>
</file>

<file path=customXml/itemProps6.xml><?xml version="1.0" encoding="utf-8"?>
<ds:datastoreItem xmlns:ds="http://schemas.openxmlformats.org/officeDocument/2006/customXml" ds:itemID="{6F577EEE-1A4F-4587-B972-FD37045F88AD}"/>
</file>

<file path=docProps/app.xml><?xml version="1.0" encoding="utf-8"?>
<Properties xmlns="http://schemas.openxmlformats.org/officeDocument/2006/extended-properties" xmlns:vt="http://schemas.openxmlformats.org/officeDocument/2006/docPropsVTypes">
  <Template>Normal</Template>
  <TotalTime>1204</TotalTime>
  <Pages>10</Pages>
  <Words>4320</Words>
  <Characters>25923</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POST/DYS/OLD/GZ/02731/2024</dc:subject>
  <dc:creator>Kurpiewska Katarzyna [PGE S.A.]</dc:creator>
  <cp:lastModifiedBy>Agata Gaworska</cp:lastModifiedBy>
  <cp:revision>282</cp:revision>
  <cp:lastPrinted>2021-02-26T13:14:00Z</cp:lastPrinted>
  <dcterms:created xsi:type="dcterms:W3CDTF">2021-04-09T12:53:00Z</dcterms:created>
  <dcterms:modified xsi:type="dcterms:W3CDTF">2024-09-13T08:12:00Z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171d2dfb-5dae-45d4-9833-b2dac5d56659</vt:lpwstr>
  </property>
</Properties>
</file>