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528143B2"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Pr="00FE1792"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FE1792">
        <w:rPr>
          <w:rFonts w:asciiTheme="minorHAnsi" w:hAnsiTheme="minorHAnsi" w:cstheme="minorHAnsi"/>
          <w:b/>
          <w:sz w:val="20"/>
        </w:rPr>
        <w:t>Określenie przedmiotu za</w:t>
      </w:r>
      <w:r w:rsidR="008356FF" w:rsidRPr="00FE1792">
        <w:rPr>
          <w:rFonts w:asciiTheme="minorHAnsi" w:hAnsiTheme="minorHAnsi" w:cstheme="minorHAnsi"/>
          <w:b/>
          <w:sz w:val="20"/>
        </w:rPr>
        <w:t>mówienia</w:t>
      </w:r>
      <w:r w:rsidR="006376AA" w:rsidRPr="00FE1792">
        <w:rPr>
          <w:rFonts w:asciiTheme="minorHAnsi" w:hAnsiTheme="minorHAnsi" w:cstheme="minorHAnsi"/>
          <w:b/>
          <w:sz w:val="20"/>
        </w:rPr>
        <w:t xml:space="preserve"> </w:t>
      </w:r>
    </w:p>
    <w:p w14:paraId="5B607434" w14:textId="3134A964" w:rsidR="00821178" w:rsidRPr="00FE1792" w:rsidRDefault="005A7035" w:rsidP="0076095E">
      <w:pPr>
        <w:pStyle w:val="Akapitzlist"/>
        <w:numPr>
          <w:ilvl w:val="1"/>
          <w:numId w:val="2"/>
        </w:numPr>
        <w:spacing w:before="120" w:line="276" w:lineRule="auto"/>
        <w:outlineLvl w:val="0"/>
        <w:rPr>
          <w:rFonts w:asciiTheme="minorHAnsi" w:hAnsiTheme="minorHAnsi" w:cstheme="minorHAnsi"/>
          <w:sz w:val="20"/>
          <w:u w:val="single"/>
        </w:rPr>
      </w:pPr>
      <w:r w:rsidRPr="00FE1792">
        <w:rPr>
          <w:rFonts w:asciiTheme="minorHAnsi" w:hAnsiTheme="minorHAnsi" w:cstheme="minorHAnsi"/>
          <w:sz w:val="20"/>
        </w:rPr>
        <w:t>Przedmiotem postępowania zakupowego j</w:t>
      </w:r>
      <w:r w:rsidR="00821178" w:rsidRPr="00FE1792">
        <w:rPr>
          <w:rFonts w:asciiTheme="minorHAnsi" w:hAnsiTheme="minorHAnsi" w:cstheme="minorHAnsi"/>
          <w:sz w:val="20"/>
        </w:rPr>
        <w:t xml:space="preserve">est </w:t>
      </w:r>
      <w:r w:rsidR="00E34752" w:rsidRPr="00FE1792">
        <w:rPr>
          <w:rFonts w:asciiTheme="minorHAnsi" w:hAnsiTheme="minorHAnsi" w:cstheme="minorHAnsi"/>
          <w:sz w:val="20"/>
        </w:rPr>
        <w:t xml:space="preserve">opracowanie dokumentacji </w:t>
      </w:r>
      <w:r w:rsidR="00474FFF" w:rsidRPr="00FE1792">
        <w:rPr>
          <w:rFonts w:asciiTheme="minorHAnsi" w:hAnsiTheme="minorHAnsi" w:cstheme="minorHAnsi"/>
          <w:sz w:val="20"/>
        </w:rPr>
        <w:t>projektowej w branży elektroenergetyczne</w:t>
      </w:r>
      <w:r w:rsidR="008B2790" w:rsidRPr="00FE1792">
        <w:rPr>
          <w:rFonts w:asciiTheme="minorHAnsi" w:hAnsiTheme="minorHAnsi" w:cstheme="minorHAnsi"/>
          <w:sz w:val="20"/>
        </w:rPr>
        <w:t>j na terenie działania OŁD w RE</w:t>
      </w:r>
      <w:r w:rsidR="00474FFF" w:rsidRPr="00FE1792">
        <w:rPr>
          <w:rFonts w:asciiTheme="minorHAnsi" w:hAnsiTheme="minorHAnsi" w:cstheme="minorHAnsi"/>
          <w:sz w:val="20"/>
        </w:rPr>
        <w:t xml:space="preserve"> </w:t>
      </w:r>
      <w:r w:rsidR="00A01768">
        <w:rPr>
          <w:rFonts w:asciiTheme="minorHAnsi" w:hAnsiTheme="minorHAnsi" w:cstheme="minorHAnsi"/>
          <w:b/>
          <w:sz w:val="20"/>
        </w:rPr>
        <w:t>Zgierz-Pabianice</w:t>
      </w:r>
      <w:r w:rsidR="00474FFF" w:rsidRPr="00FE1792">
        <w:rPr>
          <w:rFonts w:asciiTheme="minorHAnsi" w:hAnsiTheme="minorHAnsi" w:cstheme="minorHAnsi"/>
          <w:sz w:val="20"/>
        </w:rPr>
        <w:t xml:space="preserve"> </w:t>
      </w:r>
      <w:r w:rsidR="0076095E">
        <w:rPr>
          <w:rFonts w:asciiTheme="minorHAnsi" w:hAnsiTheme="minorHAnsi" w:cstheme="minorHAnsi"/>
          <w:sz w:val="20"/>
        </w:rPr>
        <w:t xml:space="preserve">i RE </w:t>
      </w:r>
      <w:r w:rsidR="0076095E" w:rsidRPr="0076095E">
        <w:rPr>
          <w:rFonts w:asciiTheme="minorHAnsi" w:hAnsiTheme="minorHAnsi" w:cstheme="minorHAnsi"/>
          <w:b/>
          <w:sz w:val="20"/>
        </w:rPr>
        <w:t>Piotrków Trybunalski</w:t>
      </w:r>
      <w:r w:rsidR="0076095E">
        <w:rPr>
          <w:rFonts w:asciiTheme="minorHAnsi" w:hAnsiTheme="minorHAnsi" w:cstheme="minorHAnsi"/>
          <w:sz w:val="20"/>
        </w:rPr>
        <w:t xml:space="preserve"> </w:t>
      </w:r>
      <w:r w:rsidR="008B2790" w:rsidRPr="00FE1792">
        <w:rPr>
          <w:rFonts w:asciiTheme="minorHAnsi" w:hAnsiTheme="minorHAnsi" w:cstheme="minorHAnsi"/>
          <w:sz w:val="20"/>
        </w:rPr>
        <w:t xml:space="preserve">dla zadania </w:t>
      </w:r>
      <w:r w:rsidR="00474FFF" w:rsidRPr="00FE1792">
        <w:rPr>
          <w:rFonts w:asciiTheme="minorHAnsi" w:hAnsiTheme="minorHAnsi" w:cstheme="minorHAnsi"/>
          <w:sz w:val="20"/>
        </w:rPr>
        <w:t>pn. „</w:t>
      </w:r>
      <w:r w:rsidR="0076095E" w:rsidRPr="0076095E">
        <w:rPr>
          <w:rFonts w:asciiTheme="minorHAnsi" w:hAnsiTheme="minorHAnsi" w:cstheme="minorHAnsi"/>
          <w:b/>
          <w:sz w:val="20"/>
        </w:rPr>
        <w:t>Budowa dwutorowej linii napowietrznej 110kV do stacji RS Kruszów</w:t>
      </w:r>
      <w:r w:rsidR="008B2790" w:rsidRPr="00FE1792">
        <w:rPr>
          <w:rFonts w:asciiTheme="minorHAnsi" w:hAnsiTheme="minorHAnsi" w:cstheme="minorHAnsi"/>
          <w:sz w:val="20"/>
        </w:rPr>
        <w:t>” –</w:t>
      </w:r>
      <w:r w:rsidR="00474FFF" w:rsidRPr="00FE1792">
        <w:rPr>
          <w:rFonts w:asciiTheme="minorHAnsi" w:hAnsiTheme="minorHAnsi" w:cstheme="minorHAnsi"/>
          <w:sz w:val="20"/>
        </w:rPr>
        <w:t xml:space="preserve"> z</w:t>
      </w:r>
      <w:r w:rsidR="000C3784">
        <w:rPr>
          <w:rFonts w:asciiTheme="minorHAnsi" w:hAnsiTheme="minorHAnsi" w:cstheme="minorHAnsi"/>
          <w:sz w:val="20"/>
        </w:rPr>
        <w:t>godnie z </w:t>
      </w:r>
      <w:r w:rsidR="00474FFF" w:rsidRPr="00FE1792">
        <w:rPr>
          <w:rFonts w:asciiTheme="minorHAnsi" w:hAnsiTheme="minorHAnsi" w:cstheme="minorHAnsi"/>
          <w:sz w:val="20"/>
        </w:rPr>
        <w:t xml:space="preserve">załącznikiem nr </w:t>
      </w:r>
      <w:r w:rsidR="00474FFF" w:rsidRPr="00FE1792">
        <w:rPr>
          <w:rFonts w:asciiTheme="minorHAnsi" w:hAnsiTheme="minorHAnsi" w:cstheme="minorHAnsi"/>
          <w:b/>
          <w:sz w:val="20"/>
        </w:rPr>
        <w:t>1.</w:t>
      </w:r>
      <w:r w:rsidR="004D00F1" w:rsidRPr="00FE1792">
        <w:rPr>
          <w:rFonts w:asciiTheme="minorHAnsi" w:hAnsiTheme="minorHAnsi" w:cstheme="minorHAnsi"/>
          <w:b/>
          <w:sz w:val="20"/>
        </w:rPr>
        <w:t>7</w:t>
      </w:r>
      <w:r w:rsidR="007A71AA">
        <w:rPr>
          <w:rFonts w:asciiTheme="minorHAnsi" w:hAnsiTheme="minorHAnsi" w:cstheme="minorHAnsi"/>
          <w:b/>
          <w:sz w:val="20"/>
        </w:rPr>
        <w:t>, 1.7a, 1.7b, 1.7c i 1.7d</w:t>
      </w:r>
      <w:r w:rsidR="00474FFF" w:rsidRPr="00FE1792">
        <w:rPr>
          <w:rFonts w:asciiTheme="minorHAnsi" w:hAnsiTheme="minorHAnsi" w:cstheme="minorHAnsi"/>
          <w:b/>
          <w:sz w:val="20"/>
        </w:rPr>
        <w:t xml:space="preserve"> do SWZ</w:t>
      </w:r>
      <w:r w:rsidR="00BC792F" w:rsidRPr="00FE1792">
        <w:rPr>
          <w:rFonts w:asciiTheme="minorHAnsi" w:hAnsiTheme="minorHAnsi" w:cstheme="minorHAnsi"/>
          <w:sz w:val="20"/>
        </w:rPr>
        <w:t>.</w:t>
      </w:r>
    </w:p>
    <w:p w14:paraId="056D6B9D" w14:textId="11CB44BA" w:rsidR="005A7035" w:rsidRPr="001F7BDF" w:rsidRDefault="005A7035" w:rsidP="00C03DAE">
      <w:pPr>
        <w:pStyle w:val="Akapitzlist"/>
        <w:numPr>
          <w:ilvl w:val="1"/>
          <w:numId w:val="2"/>
        </w:numPr>
        <w:spacing w:line="276" w:lineRule="auto"/>
        <w:ind w:hanging="436"/>
        <w:rPr>
          <w:rFonts w:asciiTheme="minorHAnsi" w:hAnsiTheme="minorHAnsi" w:cstheme="minorHAnsi"/>
          <w:sz w:val="20"/>
        </w:rPr>
      </w:pPr>
      <w:r w:rsidRPr="001F7BDF">
        <w:rPr>
          <w:rFonts w:asciiTheme="minorHAnsi" w:hAnsiTheme="minorHAnsi" w:cstheme="minorHAnsi"/>
          <w:sz w:val="20"/>
        </w:rPr>
        <w:t xml:space="preserve">W przypadku, gdy w dokumentacji projektowej </w:t>
      </w:r>
      <w:r w:rsidR="00E34752" w:rsidRPr="001F7BDF">
        <w:rPr>
          <w:rFonts w:asciiTheme="minorHAnsi" w:hAnsiTheme="minorHAnsi" w:cstheme="minorHAnsi"/>
          <w:sz w:val="20"/>
        </w:rPr>
        <w:t>Wykonawca będzie chciał wskazać</w:t>
      </w:r>
      <w:r w:rsidRPr="001F7BDF">
        <w:rPr>
          <w:rFonts w:asciiTheme="minorHAnsi" w:hAnsiTheme="minorHAnsi" w:cstheme="minorHAnsi"/>
          <w:sz w:val="20"/>
        </w:rPr>
        <w:t xml:space="preserve"> nazwy, znaki towarowe lub typy materiałów czy produktów lub normy, aprobaty, specyfikacje czy systemy, </w:t>
      </w:r>
      <w:r w:rsidR="00E34752" w:rsidRPr="001F7BDF">
        <w:rPr>
          <w:rFonts w:asciiTheme="minorHAnsi" w:hAnsiTheme="minorHAnsi" w:cstheme="minorHAnsi"/>
          <w:sz w:val="20"/>
        </w:rPr>
        <w:t>zobowiązany będzie do rozpisania</w:t>
      </w:r>
      <w:r w:rsidRPr="001F7BDF">
        <w:rPr>
          <w:rFonts w:asciiTheme="minorHAnsi" w:hAnsiTheme="minorHAnsi" w:cstheme="minorHAnsi"/>
          <w:sz w:val="20"/>
        </w:rPr>
        <w:t xml:space="preserve"> </w:t>
      </w:r>
      <w:r w:rsidR="00E34752" w:rsidRPr="001F7BDF">
        <w:rPr>
          <w:rFonts w:asciiTheme="minorHAnsi" w:hAnsiTheme="minorHAnsi" w:cstheme="minorHAnsi"/>
          <w:sz w:val="20"/>
        </w:rPr>
        <w:t>ewentualnych</w:t>
      </w:r>
      <w:r w:rsidRPr="001F7BDF">
        <w:rPr>
          <w:rFonts w:asciiTheme="minorHAnsi" w:hAnsiTheme="minorHAnsi" w:cstheme="minorHAnsi"/>
          <w:sz w:val="20"/>
        </w:rPr>
        <w:t xml:space="preserve"> materiałów lub </w:t>
      </w:r>
      <w:r w:rsidR="00E34752" w:rsidRPr="001F7BDF">
        <w:rPr>
          <w:rFonts w:asciiTheme="minorHAnsi" w:hAnsiTheme="minorHAnsi" w:cstheme="minorHAnsi"/>
          <w:sz w:val="20"/>
        </w:rPr>
        <w:t xml:space="preserve">wskazania </w:t>
      </w:r>
      <w:r w:rsidRPr="001F7BDF">
        <w:rPr>
          <w:rFonts w:asciiTheme="minorHAnsi" w:hAnsiTheme="minorHAnsi" w:cstheme="minorHAnsi"/>
          <w:sz w:val="20"/>
        </w:rPr>
        <w:t xml:space="preserve">rozwiązań równoważnych </w:t>
      </w:r>
      <w:r w:rsidR="00E34752" w:rsidRPr="001F7BDF">
        <w:rPr>
          <w:rFonts w:asciiTheme="minorHAnsi" w:hAnsiTheme="minorHAnsi" w:cstheme="minorHAnsi"/>
          <w:sz w:val="20"/>
        </w:rPr>
        <w:t xml:space="preserve">zapewniających </w:t>
      </w:r>
      <w:r w:rsidRPr="001F7BDF">
        <w:rPr>
          <w:rFonts w:asciiTheme="minorHAnsi" w:hAnsiTheme="minorHAnsi" w:cstheme="minorHAnsi"/>
          <w:sz w:val="20"/>
        </w:rPr>
        <w:t xml:space="preserve">uzyskanie parametrów technicznych nie gorszych od </w:t>
      </w:r>
      <w:r w:rsidR="00E34752" w:rsidRPr="001F7BDF">
        <w:rPr>
          <w:rFonts w:asciiTheme="minorHAnsi" w:hAnsiTheme="minorHAnsi" w:cstheme="minorHAnsi"/>
          <w:sz w:val="20"/>
        </w:rPr>
        <w:t xml:space="preserve">konkretnie </w:t>
      </w:r>
      <w:r w:rsidRPr="001F7BDF">
        <w:rPr>
          <w:rFonts w:asciiTheme="minorHAnsi" w:hAnsiTheme="minorHAnsi" w:cstheme="minorHAnsi"/>
          <w:sz w:val="20"/>
        </w:rPr>
        <w:t xml:space="preserve">określonych </w:t>
      </w:r>
      <w:r w:rsidR="003E0D0B" w:rsidRPr="001F7BDF">
        <w:rPr>
          <w:rFonts w:asciiTheme="minorHAnsi" w:hAnsiTheme="minorHAnsi" w:cstheme="minorHAnsi"/>
          <w:sz w:val="20"/>
        </w:rPr>
        <w:br/>
      </w:r>
      <w:r w:rsidRPr="001F7BDF">
        <w:rPr>
          <w:rFonts w:asciiTheme="minorHAnsi" w:hAnsiTheme="minorHAnsi" w:cstheme="minorHAnsi"/>
          <w:sz w:val="20"/>
        </w:rPr>
        <w:t>w dokumentacji.</w:t>
      </w:r>
    </w:p>
    <w:p w14:paraId="3E3A70F1" w14:textId="6E6A8C45" w:rsidR="00C91669" w:rsidRPr="00FE1792"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FE1792">
        <w:rPr>
          <w:rFonts w:asciiTheme="minorHAnsi" w:hAnsiTheme="minorHAnsi" w:cstheme="minorHAnsi"/>
          <w:sz w:val="20"/>
        </w:rPr>
        <w:t xml:space="preserve">Zasady realizacji zamówienia </w:t>
      </w:r>
      <w:r w:rsidR="004E2633" w:rsidRPr="00FE1792">
        <w:rPr>
          <w:rFonts w:asciiTheme="minorHAnsi" w:hAnsiTheme="minorHAnsi" w:cstheme="minorHAnsi"/>
          <w:sz w:val="20"/>
        </w:rPr>
        <w:t>określa P</w:t>
      </w:r>
      <w:r w:rsidRPr="00FE1792">
        <w:rPr>
          <w:rFonts w:asciiTheme="minorHAnsi" w:hAnsiTheme="minorHAnsi" w:cstheme="minorHAnsi"/>
          <w:sz w:val="20"/>
        </w:rPr>
        <w:t>rojekt</w:t>
      </w:r>
      <w:r w:rsidR="004E2633" w:rsidRPr="00FE1792">
        <w:rPr>
          <w:rFonts w:asciiTheme="minorHAnsi" w:hAnsiTheme="minorHAnsi" w:cstheme="minorHAnsi"/>
          <w:sz w:val="20"/>
        </w:rPr>
        <w:t xml:space="preserve"> U</w:t>
      </w:r>
      <w:r w:rsidRPr="00FE1792">
        <w:rPr>
          <w:rFonts w:asciiTheme="minorHAnsi" w:hAnsiTheme="minorHAnsi" w:cstheme="minorHAnsi"/>
          <w:sz w:val="20"/>
        </w:rPr>
        <w:t xml:space="preserve">mowy zakupowej stanowiący </w:t>
      </w:r>
      <w:r w:rsidRPr="00FE1792">
        <w:rPr>
          <w:rFonts w:asciiTheme="minorHAnsi" w:hAnsiTheme="minorHAnsi" w:cstheme="minorHAnsi"/>
          <w:b/>
          <w:sz w:val="20"/>
        </w:rPr>
        <w:t xml:space="preserve">Załącznik nr </w:t>
      </w:r>
      <w:r w:rsidR="00CA62D5">
        <w:rPr>
          <w:rFonts w:asciiTheme="minorHAnsi" w:hAnsiTheme="minorHAnsi" w:cstheme="minorHAnsi"/>
          <w:b/>
          <w:sz w:val="20"/>
        </w:rPr>
        <w:t>2</w:t>
      </w:r>
      <w:r w:rsidRPr="00FE1792">
        <w:rPr>
          <w:rFonts w:asciiTheme="minorHAnsi" w:hAnsiTheme="minorHAnsi" w:cstheme="minorHAnsi"/>
          <w:b/>
          <w:sz w:val="20"/>
        </w:rPr>
        <w:t xml:space="preserve"> do SWZ</w:t>
      </w:r>
      <w:r w:rsidRPr="00FE1792">
        <w:rPr>
          <w:rFonts w:asciiTheme="minorHAnsi" w:hAnsiTheme="minorHAnsi" w:cstheme="minorHAnsi"/>
          <w:sz w:val="20"/>
        </w:rPr>
        <w:t>.</w:t>
      </w:r>
    </w:p>
    <w:p w14:paraId="20341592" w14:textId="43E9B475" w:rsidR="00295838" w:rsidRPr="00FE1792"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FE1792">
        <w:rPr>
          <w:rFonts w:asciiTheme="minorHAnsi" w:hAnsiTheme="minorHAnsi" w:cstheme="minorHAnsi"/>
          <w:sz w:val="20"/>
        </w:rPr>
        <w:t>W celu złożenia oferty Wykonawca zobowiązany jest w szczególności do:</w:t>
      </w:r>
    </w:p>
    <w:p w14:paraId="092C3A77" w14:textId="142D4088" w:rsidR="00295838" w:rsidRPr="00FE1792"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E1792">
        <w:rPr>
          <w:rFonts w:asciiTheme="minorHAnsi" w:hAnsiTheme="minorHAnsi" w:cstheme="minorHAnsi"/>
          <w:sz w:val="20"/>
        </w:rPr>
        <w:t xml:space="preserve">Zapoznania się z </w:t>
      </w:r>
      <w:r w:rsidR="00E34752" w:rsidRPr="00FE1792">
        <w:rPr>
          <w:rFonts w:asciiTheme="minorHAnsi" w:hAnsiTheme="minorHAnsi" w:cstheme="minorHAnsi"/>
          <w:sz w:val="20"/>
        </w:rPr>
        <w:t xml:space="preserve">danymi wyjściowymi do projektowania/warunkami przyłączenia do sieci </w:t>
      </w:r>
      <w:r w:rsidRPr="00FE1792">
        <w:rPr>
          <w:rFonts w:asciiTheme="minorHAnsi" w:hAnsiTheme="minorHAnsi" w:cstheme="minorHAnsi"/>
          <w:sz w:val="20"/>
        </w:rPr>
        <w:t xml:space="preserve">oraz z planowaną lokalizacją </w:t>
      </w:r>
      <w:r w:rsidR="00E34752" w:rsidRPr="00FE1792">
        <w:rPr>
          <w:rFonts w:asciiTheme="minorHAnsi" w:hAnsiTheme="minorHAnsi" w:cstheme="minorHAnsi"/>
          <w:sz w:val="20"/>
        </w:rPr>
        <w:t>sieci</w:t>
      </w:r>
      <w:r w:rsidRPr="00FE1792">
        <w:rPr>
          <w:rFonts w:asciiTheme="minorHAnsi" w:hAnsiTheme="minorHAnsi" w:cstheme="minorHAnsi"/>
          <w:sz w:val="20"/>
        </w:rPr>
        <w:t xml:space="preserve">, warunkami terenowymi, uwarunkowaniami zagospodarowania </w:t>
      </w:r>
      <w:r w:rsidR="00F8659E" w:rsidRPr="00FE1792">
        <w:rPr>
          <w:rFonts w:asciiTheme="minorHAnsi" w:hAnsiTheme="minorHAnsi" w:cstheme="minorHAnsi"/>
          <w:sz w:val="20"/>
        </w:rPr>
        <w:t xml:space="preserve">terenu </w:t>
      </w:r>
      <w:r w:rsidRPr="00FE1792">
        <w:rPr>
          <w:rFonts w:asciiTheme="minorHAnsi" w:hAnsiTheme="minorHAnsi" w:cstheme="minorHAnsi"/>
          <w:sz w:val="20"/>
        </w:rPr>
        <w:t>(tereny zamknięte, kategoria dróg, administracja - gminy, starostwa itp.).</w:t>
      </w:r>
    </w:p>
    <w:p w14:paraId="00CB9218" w14:textId="23D368C4" w:rsidR="00295838" w:rsidRPr="00FE1792" w:rsidRDefault="00F8659E" w:rsidP="00E34752">
      <w:pPr>
        <w:pStyle w:val="Akapitzlist"/>
        <w:numPr>
          <w:ilvl w:val="2"/>
          <w:numId w:val="2"/>
        </w:numPr>
        <w:spacing w:before="120" w:line="276" w:lineRule="auto"/>
        <w:ind w:left="1276" w:hanging="567"/>
        <w:outlineLvl w:val="0"/>
        <w:rPr>
          <w:rFonts w:ascii="Calibri" w:hAnsi="Calibri" w:cs="Calibri"/>
          <w:sz w:val="20"/>
        </w:rPr>
      </w:pPr>
      <w:r w:rsidRPr="00FE1792">
        <w:rPr>
          <w:rFonts w:asciiTheme="minorHAnsi" w:hAnsiTheme="minorHAnsi" w:cstheme="minorHAnsi"/>
          <w:sz w:val="20"/>
        </w:rPr>
        <w:t>Zapoznania</w:t>
      </w:r>
      <w:r w:rsidR="00295838" w:rsidRPr="00FE1792">
        <w:rPr>
          <w:rFonts w:asciiTheme="minorHAnsi" w:hAnsiTheme="minorHAnsi" w:cstheme="minorHAnsi"/>
          <w:sz w:val="20"/>
        </w:rPr>
        <w:t xml:space="preserve"> się z warunkami i wymaganiami </w:t>
      </w:r>
      <w:r w:rsidRPr="00FE1792">
        <w:rPr>
          <w:rFonts w:asciiTheme="minorHAnsi" w:hAnsiTheme="minorHAnsi" w:cstheme="minorHAnsi"/>
          <w:sz w:val="20"/>
        </w:rPr>
        <w:t>SWZ, w tym z</w:t>
      </w:r>
      <w:r w:rsidR="00295838" w:rsidRPr="00FE1792">
        <w:rPr>
          <w:rFonts w:asciiTheme="minorHAnsi" w:hAnsiTheme="minorHAnsi" w:cstheme="minorHAnsi"/>
          <w:sz w:val="20"/>
        </w:rPr>
        <w:t xml:space="preserve"> treścią Projektu Umowy </w:t>
      </w:r>
      <w:r w:rsidR="00295838" w:rsidRPr="00FE1792">
        <w:rPr>
          <w:rFonts w:ascii="Calibri" w:hAnsi="Calibri" w:cs="Calibri"/>
          <w:sz w:val="20"/>
        </w:rPr>
        <w:t xml:space="preserve">stanowiącego </w:t>
      </w:r>
      <w:r w:rsidR="00295838" w:rsidRPr="00FE1792">
        <w:rPr>
          <w:rFonts w:ascii="Calibri" w:hAnsi="Calibri" w:cs="Calibri"/>
          <w:b/>
          <w:sz w:val="20"/>
        </w:rPr>
        <w:t xml:space="preserve">Załącznik nr </w:t>
      </w:r>
      <w:r w:rsidR="00CA62D5">
        <w:rPr>
          <w:rFonts w:ascii="Calibri" w:hAnsi="Calibri" w:cs="Calibri"/>
          <w:b/>
          <w:sz w:val="20"/>
        </w:rPr>
        <w:t>2</w:t>
      </w:r>
      <w:r w:rsidR="00295838" w:rsidRPr="00FE1792">
        <w:rPr>
          <w:rFonts w:ascii="Calibri" w:hAnsi="Calibri" w:cs="Calibri"/>
          <w:b/>
          <w:sz w:val="20"/>
        </w:rPr>
        <w:t xml:space="preserve"> do SWZ</w:t>
      </w:r>
      <w:r w:rsidR="00295838" w:rsidRPr="00FE1792">
        <w:rPr>
          <w:rFonts w:ascii="Calibri" w:hAnsi="Calibri" w:cs="Calibri"/>
          <w:sz w:val="20"/>
        </w:rPr>
        <w:t>.</w:t>
      </w:r>
    </w:p>
    <w:p w14:paraId="6AA41804" w14:textId="4F242BA9" w:rsidR="00295838" w:rsidRPr="00FE1792"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FE1792">
        <w:rPr>
          <w:rFonts w:ascii="Calibri" w:hAnsi="Calibri" w:cs="Calibri"/>
          <w:sz w:val="20"/>
        </w:rPr>
        <w:t>Uwzględnienia</w:t>
      </w:r>
      <w:r w:rsidR="00295838" w:rsidRPr="00FE1792">
        <w:rPr>
          <w:rFonts w:ascii="Calibri" w:hAnsi="Calibri" w:cs="Calibri"/>
          <w:sz w:val="20"/>
        </w:rPr>
        <w:t xml:space="preserve"> </w:t>
      </w:r>
      <w:r w:rsidRPr="00FE1792">
        <w:rPr>
          <w:rFonts w:ascii="Calibri" w:hAnsi="Calibri" w:cs="Calibri"/>
          <w:sz w:val="20"/>
        </w:rPr>
        <w:t xml:space="preserve">w ofercie </w:t>
      </w:r>
      <w:r w:rsidR="00295838" w:rsidRPr="00FE1792">
        <w:rPr>
          <w:rFonts w:ascii="Calibri" w:hAnsi="Calibri" w:cs="Calibri"/>
          <w:sz w:val="20"/>
        </w:rPr>
        <w:t>w</w:t>
      </w:r>
      <w:r w:rsidRPr="00FE1792">
        <w:rPr>
          <w:rFonts w:ascii="Calibri" w:hAnsi="Calibri" w:cs="Calibri"/>
          <w:sz w:val="20"/>
        </w:rPr>
        <w:t>ymaganych przez Zamawiającego</w:t>
      </w:r>
      <w:r w:rsidR="00295838" w:rsidRPr="00FE1792">
        <w:rPr>
          <w:rFonts w:ascii="Calibri" w:hAnsi="Calibri" w:cs="Calibri"/>
          <w:sz w:val="20"/>
        </w:rPr>
        <w:t xml:space="preserve"> warunków.</w:t>
      </w:r>
    </w:p>
    <w:p w14:paraId="3E792367" w14:textId="77777777" w:rsidR="00A473BE" w:rsidRPr="00FE1792"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FE1792"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FE1792">
        <w:rPr>
          <w:rFonts w:ascii="Calibri" w:hAnsi="Calibri" w:cs="Calibri"/>
          <w:b/>
          <w:sz w:val="20"/>
        </w:rPr>
        <w:t>Zasady wykonywania dokumentacji projektowej</w:t>
      </w:r>
    </w:p>
    <w:p w14:paraId="08AAF9E4" w14:textId="03BB1409" w:rsidR="00EB721C" w:rsidRPr="00FE1792" w:rsidRDefault="00EB721C" w:rsidP="00EB721C">
      <w:pPr>
        <w:pStyle w:val="Akapitzlist"/>
        <w:numPr>
          <w:ilvl w:val="1"/>
          <w:numId w:val="2"/>
        </w:numPr>
        <w:spacing w:line="240" w:lineRule="auto"/>
        <w:ind w:hanging="436"/>
        <w:rPr>
          <w:rFonts w:ascii="Calibri" w:hAnsi="Calibri" w:cs="Calibri"/>
          <w:sz w:val="20"/>
        </w:rPr>
      </w:pPr>
      <w:r w:rsidRPr="00FE1792">
        <w:rPr>
          <w:rFonts w:ascii="Calibri" w:hAnsi="Calibri" w:cs="Calibri"/>
          <w:sz w:val="20"/>
        </w:rPr>
        <w:t xml:space="preserve">Na wykonanie dokumentacji projektowej zawarta zostanie umowa pisemna, której wzór jest załącznikiem </w:t>
      </w:r>
      <w:r w:rsidR="00CA62D5">
        <w:rPr>
          <w:rFonts w:ascii="Calibri" w:hAnsi="Calibri" w:cs="Calibri"/>
          <w:sz w:val="20"/>
        </w:rPr>
        <w:t xml:space="preserve">nr 2 </w:t>
      </w:r>
      <w:r w:rsidRPr="00FE1792">
        <w:rPr>
          <w:rFonts w:ascii="Calibri" w:hAnsi="Calibri" w:cs="Calibri"/>
          <w:sz w:val="20"/>
        </w:rPr>
        <w:t>do SWZ.</w:t>
      </w:r>
    </w:p>
    <w:p w14:paraId="22415A59" w14:textId="1F138788" w:rsidR="00EB721C" w:rsidRPr="00FE1792" w:rsidRDefault="00EB721C" w:rsidP="00EB721C">
      <w:pPr>
        <w:pStyle w:val="Akapitzlist"/>
        <w:numPr>
          <w:ilvl w:val="1"/>
          <w:numId w:val="2"/>
        </w:numPr>
        <w:spacing w:line="240" w:lineRule="auto"/>
        <w:ind w:hanging="436"/>
        <w:rPr>
          <w:rFonts w:ascii="Calibri" w:hAnsi="Calibri" w:cs="Calibri"/>
          <w:sz w:val="20"/>
        </w:rPr>
      </w:pPr>
      <w:r w:rsidRPr="00FE1792">
        <w:rPr>
          <w:rFonts w:ascii="Calibri" w:hAnsi="Calibri" w:cs="Calibri"/>
          <w:sz w:val="20"/>
        </w:rPr>
        <w:t>Załącznikiem do ww. umowy będzie wybrana oferta Wykonawcy.</w:t>
      </w:r>
    </w:p>
    <w:p w14:paraId="4033DCDA" w14:textId="49BE8595" w:rsidR="00EB721C" w:rsidRPr="00FE1792" w:rsidRDefault="00EB721C" w:rsidP="00EB721C">
      <w:pPr>
        <w:pStyle w:val="Akapitzlist"/>
        <w:numPr>
          <w:ilvl w:val="1"/>
          <w:numId w:val="2"/>
        </w:numPr>
        <w:spacing w:line="240" w:lineRule="auto"/>
        <w:ind w:hanging="436"/>
        <w:rPr>
          <w:rFonts w:ascii="Calibri" w:hAnsi="Calibri" w:cs="Calibri"/>
          <w:sz w:val="20"/>
        </w:rPr>
      </w:pPr>
      <w:r w:rsidRPr="00FE1792">
        <w:rPr>
          <w:rFonts w:ascii="Calibri" w:hAnsi="Calibri" w:cs="Calibri"/>
          <w:sz w:val="20"/>
        </w:rPr>
        <w:t>Termin realizacji wykonania dokumentacji projektowej może ulec przesunięciu tylko w przypadkach określonych w umowie.</w:t>
      </w:r>
    </w:p>
    <w:p w14:paraId="20AC6CD7" w14:textId="11DA944D" w:rsidR="00EB721C" w:rsidRPr="00FE1792" w:rsidRDefault="00EB721C" w:rsidP="00EB721C">
      <w:pPr>
        <w:pStyle w:val="Akapitzlist"/>
        <w:numPr>
          <w:ilvl w:val="1"/>
          <w:numId w:val="2"/>
        </w:numPr>
        <w:spacing w:line="240" w:lineRule="auto"/>
        <w:ind w:hanging="436"/>
        <w:rPr>
          <w:rFonts w:ascii="Calibri" w:hAnsi="Calibri" w:cs="Calibri"/>
          <w:sz w:val="20"/>
        </w:rPr>
      </w:pPr>
      <w:r w:rsidRPr="00FE1792">
        <w:rPr>
          <w:rFonts w:ascii="Calibri" w:hAnsi="Calibri" w:cs="Calibri"/>
          <w:sz w:val="20"/>
        </w:rPr>
        <w:t>Zawartość tomów projektu budowlanego, wykonawczego i zgód właścicieli nieruchomości określa Załącznik nr 1.1.</w:t>
      </w:r>
    </w:p>
    <w:p w14:paraId="11D83F30" w14:textId="18D62D76" w:rsidR="00EB721C" w:rsidRPr="00FE1792" w:rsidRDefault="00EB721C" w:rsidP="00EB721C">
      <w:pPr>
        <w:pStyle w:val="Akapitzlist"/>
        <w:numPr>
          <w:ilvl w:val="1"/>
          <w:numId w:val="2"/>
        </w:numPr>
        <w:spacing w:line="240" w:lineRule="auto"/>
        <w:ind w:hanging="436"/>
        <w:rPr>
          <w:rFonts w:ascii="Calibri" w:hAnsi="Calibri" w:cs="Calibri"/>
          <w:sz w:val="20"/>
        </w:rPr>
      </w:pPr>
      <w:r w:rsidRPr="00FE1792">
        <w:rPr>
          <w:rFonts w:ascii="Calibri" w:hAnsi="Calibri" w:cs="Calibri"/>
          <w:sz w:val="20"/>
        </w:rPr>
        <w:t>Zasady wykonania kosztorysu inwestorskiego określają Wytyczne do kosztorysowania, stanowiące Załącznik nr 1.2.</w:t>
      </w:r>
    </w:p>
    <w:p w14:paraId="0F93ED6D" w14:textId="36555B66" w:rsidR="00EB721C" w:rsidRPr="00FE1792"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FE1792">
        <w:rPr>
          <w:rFonts w:ascii="Calibri" w:hAnsi="Calibri" w:cs="Calibri"/>
          <w:sz w:val="20"/>
        </w:rPr>
        <w:t xml:space="preserve">Urządzenia należy zaprojektować zgodnie z dokumentem pn. „Zestawienie wytycznych do budowy systemów elektroenergetycznych” dostępnymi na stronie internetowej Spółki pod adresem: </w:t>
      </w:r>
      <w:hyperlink r:id="rId13" w:history="1">
        <w:r w:rsidRPr="00FE1792">
          <w:rPr>
            <w:rStyle w:val="Hipercze"/>
            <w:rFonts w:ascii="Calibri" w:hAnsi="Calibri" w:cs="Calibri"/>
            <w:color w:val="auto"/>
            <w:sz w:val="20"/>
          </w:rPr>
          <w:t>https://www.pgedystrybucja.pl/strefa-klienta/przydatne-dokumenty</w:t>
        </w:r>
      </w:hyperlink>
      <w:r w:rsidRPr="00FE1792">
        <w:rPr>
          <w:rStyle w:val="Hipercze"/>
          <w:rFonts w:ascii="Calibri" w:hAnsi="Calibri" w:cs="Calibri"/>
          <w:color w:val="auto"/>
          <w:sz w:val="20"/>
        </w:rPr>
        <w:t>.</w:t>
      </w:r>
    </w:p>
    <w:p w14:paraId="39081962" w14:textId="7C95D662" w:rsidR="00EB721C" w:rsidRPr="00FE1792" w:rsidRDefault="00EB721C" w:rsidP="00EB721C">
      <w:pPr>
        <w:pStyle w:val="Akapitzlist"/>
        <w:numPr>
          <w:ilvl w:val="1"/>
          <w:numId w:val="2"/>
        </w:numPr>
        <w:spacing w:line="240" w:lineRule="auto"/>
        <w:ind w:hanging="436"/>
        <w:rPr>
          <w:rFonts w:ascii="Calibri" w:hAnsi="Calibri" w:cs="Calibri"/>
          <w:sz w:val="20"/>
        </w:rPr>
      </w:pPr>
      <w:r w:rsidRPr="00FE1792">
        <w:rPr>
          <w:rFonts w:ascii="Calibri" w:hAnsi="Calibri" w:cs="Calibri"/>
          <w:sz w:val="20"/>
        </w:rPr>
        <w:t>Przed opracowaniem docelowym dokumentacji projektowej należy przedstawić do zaakceptowania Zamawiającemu koncepcję projektową. Pozytywnie zaopiniowana koncepcja jest podstawą dalszej realizacji prac projektowych.</w:t>
      </w:r>
    </w:p>
    <w:p w14:paraId="06C29394" w14:textId="098468E8" w:rsidR="00EB721C" w:rsidRPr="00FE1792" w:rsidRDefault="00EB721C" w:rsidP="00EB721C">
      <w:pPr>
        <w:pStyle w:val="Akapitzlist"/>
        <w:numPr>
          <w:ilvl w:val="1"/>
          <w:numId w:val="2"/>
        </w:numPr>
        <w:spacing w:line="240" w:lineRule="auto"/>
        <w:ind w:hanging="436"/>
        <w:rPr>
          <w:rFonts w:ascii="Calibri" w:hAnsi="Calibri" w:cs="Calibri"/>
          <w:sz w:val="20"/>
        </w:rPr>
      </w:pPr>
      <w:r w:rsidRPr="00FE1792">
        <w:rPr>
          <w:rFonts w:ascii="Calibri" w:hAnsi="Calibri" w:cs="Calibri"/>
          <w:sz w:val="20"/>
        </w:rPr>
        <w:t>Dokumentację techniczną należy uzgodnić</w:t>
      </w:r>
      <w:r w:rsidR="00BC792F" w:rsidRPr="00FE1792">
        <w:rPr>
          <w:rFonts w:ascii="Calibri" w:hAnsi="Calibri" w:cs="Calibri"/>
          <w:sz w:val="20"/>
        </w:rPr>
        <w:t xml:space="preserve"> z PGE Dystrybucja S.A. Oddział Łódź</w:t>
      </w:r>
    </w:p>
    <w:p w14:paraId="2871E933" w14:textId="77777777" w:rsidR="00EB721C" w:rsidRPr="00FE1792"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FE1792"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FE1792">
        <w:rPr>
          <w:rFonts w:ascii="Calibri" w:hAnsi="Calibri" w:cs="Calibri"/>
          <w:b/>
          <w:sz w:val="20"/>
        </w:rPr>
        <w:t xml:space="preserve">Termin realizacji </w:t>
      </w:r>
      <w:r w:rsidR="005A7035" w:rsidRPr="00FE1792">
        <w:rPr>
          <w:rFonts w:ascii="Calibri" w:hAnsi="Calibri" w:cs="Calibri"/>
          <w:b/>
          <w:sz w:val="20"/>
        </w:rPr>
        <w:t>zamówienia</w:t>
      </w:r>
    </w:p>
    <w:p w14:paraId="78B46CBA" w14:textId="42C29F41" w:rsidR="00BC792F" w:rsidRPr="00FE1792" w:rsidRDefault="0076095E" w:rsidP="00A473BE">
      <w:pPr>
        <w:pStyle w:val="Akapitzlist"/>
        <w:spacing w:before="120" w:line="276" w:lineRule="auto"/>
        <w:ind w:left="284"/>
        <w:outlineLvl w:val="0"/>
        <w:rPr>
          <w:rFonts w:ascii="Calibri" w:hAnsi="Calibri" w:cs="Calibri"/>
          <w:b/>
          <w:sz w:val="20"/>
        </w:rPr>
      </w:pPr>
      <w:r>
        <w:rPr>
          <w:rFonts w:ascii="Calibri" w:hAnsi="Calibri" w:cs="Calibri"/>
          <w:b/>
          <w:sz w:val="20"/>
        </w:rPr>
        <w:t>24</w:t>
      </w:r>
      <w:r w:rsidR="004113E4" w:rsidRPr="00FE1792">
        <w:rPr>
          <w:rFonts w:ascii="Calibri" w:hAnsi="Calibri" w:cs="Calibri"/>
          <w:b/>
          <w:sz w:val="20"/>
        </w:rPr>
        <w:t xml:space="preserve"> miesi</w:t>
      </w:r>
      <w:r>
        <w:rPr>
          <w:rFonts w:ascii="Calibri" w:hAnsi="Calibri" w:cs="Calibri"/>
          <w:b/>
          <w:sz w:val="20"/>
        </w:rPr>
        <w:t>ące</w:t>
      </w:r>
      <w:r w:rsidR="00474FFF" w:rsidRPr="00FE1792">
        <w:rPr>
          <w:rFonts w:ascii="Calibri" w:hAnsi="Calibri" w:cs="Calibri"/>
          <w:b/>
          <w:sz w:val="20"/>
        </w:rPr>
        <w:t xml:space="preserve"> od dnia podpisania umowy</w:t>
      </w:r>
      <w:r w:rsidR="00BC792F" w:rsidRPr="00FE1792">
        <w:rPr>
          <w:rFonts w:ascii="Calibri" w:hAnsi="Calibri" w:cs="Calibri"/>
          <w:sz w:val="20"/>
        </w:rPr>
        <w:t>.</w:t>
      </w:r>
    </w:p>
    <w:p w14:paraId="4753AC39" w14:textId="03326EAC" w:rsidR="00A473BE" w:rsidRPr="00FE1792" w:rsidRDefault="00A473BE" w:rsidP="00A473BE">
      <w:pPr>
        <w:pStyle w:val="Akapitzlist"/>
        <w:spacing w:before="120" w:line="276" w:lineRule="auto"/>
        <w:ind w:left="284"/>
        <w:outlineLvl w:val="0"/>
        <w:rPr>
          <w:rFonts w:asciiTheme="minorHAnsi" w:hAnsiTheme="minorHAnsi" w:cstheme="minorHAnsi"/>
          <w:sz w:val="20"/>
        </w:rPr>
      </w:pPr>
      <w:r w:rsidRPr="00FE1792">
        <w:rPr>
          <w:rFonts w:ascii="Calibri" w:hAnsi="Calibri" w:cs="Calibri"/>
          <w:sz w:val="20"/>
        </w:rPr>
        <w:t xml:space="preserve"> oraz zgodnie </w:t>
      </w:r>
      <w:r w:rsidR="005A4A8F" w:rsidRPr="00FE1792">
        <w:rPr>
          <w:rFonts w:ascii="Calibri" w:hAnsi="Calibri" w:cs="Calibri"/>
          <w:sz w:val="20"/>
        </w:rPr>
        <w:t>z</w:t>
      </w:r>
      <w:r w:rsidR="005A4A8F" w:rsidRPr="00FE1792">
        <w:rPr>
          <w:rFonts w:asciiTheme="minorHAnsi" w:hAnsiTheme="minorHAnsi" w:cstheme="minorHAnsi"/>
          <w:sz w:val="20"/>
        </w:rPr>
        <w:t xml:space="preserve"> P</w:t>
      </w:r>
      <w:r w:rsidR="005C497A" w:rsidRPr="00FE1792">
        <w:rPr>
          <w:rFonts w:asciiTheme="minorHAnsi" w:hAnsiTheme="minorHAnsi" w:cstheme="minorHAnsi"/>
          <w:sz w:val="20"/>
        </w:rPr>
        <w:t>rojektem</w:t>
      </w:r>
      <w:r w:rsidR="005A4A8F" w:rsidRPr="00FE1792">
        <w:rPr>
          <w:rFonts w:asciiTheme="minorHAnsi" w:hAnsiTheme="minorHAnsi" w:cstheme="minorHAnsi"/>
          <w:sz w:val="20"/>
        </w:rPr>
        <w:t xml:space="preserve"> U</w:t>
      </w:r>
      <w:r w:rsidRPr="00FE1792">
        <w:rPr>
          <w:rFonts w:asciiTheme="minorHAnsi" w:hAnsiTheme="minorHAnsi" w:cstheme="minorHAnsi"/>
          <w:sz w:val="20"/>
        </w:rPr>
        <w:t xml:space="preserve">mowy zakupowej stanowiącym </w:t>
      </w:r>
      <w:r w:rsidRPr="00FE1792">
        <w:rPr>
          <w:rFonts w:asciiTheme="minorHAnsi" w:hAnsiTheme="minorHAnsi" w:cstheme="minorHAnsi"/>
          <w:b/>
          <w:sz w:val="20"/>
        </w:rPr>
        <w:t xml:space="preserve">Załącznik nr </w:t>
      </w:r>
      <w:r w:rsidR="00CA62D5">
        <w:rPr>
          <w:rFonts w:asciiTheme="minorHAnsi" w:hAnsiTheme="minorHAnsi" w:cstheme="minorHAnsi"/>
          <w:b/>
          <w:sz w:val="20"/>
        </w:rPr>
        <w:t>2</w:t>
      </w:r>
      <w:r w:rsidRPr="00FE1792">
        <w:rPr>
          <w:rFonts w:asciiTheme="minorHAnsi" w:hAnsiTheme="minorHAnsi" w:cstheme="minorHAnsi"/>
          <w:b/>
          <w:sz w:val="20"/>
        </w:rPr>
        <w:t xml:space="preserve"> do SWZ</w:t>
      </w:r>
      <w:r w:rsidRPr="00FE1792">
        <w:rPr>
          <w:rFonts w:asciiTheme="minorHAnsi" w:hAnsiTheme="minorHAnsi" w:cstheme="minorHAnsi"/>
          <w:sz w:val="20"/>
        </w:rPr>
        <w:t>.</w:t>
      </w:r>
    </w:p>
    <w:p w14:paraId="36B3BD5D" w14:textId="77777777" w:rsidR="00A13BD2" w:rsidRPr="00FE179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FE1792"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FE1792">
        <w:rPr>
          <w:rFonts w:asciiTheme="minorHAnsi" w:hAnsiTheme="minorHAnsi" w:cstheme="minorHAnsi"/>
          <w:b/>
          <w:sz w:val="20"/>
        </w:rPr>
        <w:t xml:space="preserve">Gwarancja </w:t>
      </w:r>
    </w:p>
    <w:p w14:paraId="50A4382A" w14:textId="10C97D6F" w:rsidR="00EA2F59" w:rsidRPr="006C0322" w:rsidRDefault="00CE3822" w:rsidP="006C0322">
      <w:pPr>
        <w:pStyle w:val="Akapitzlist"/>
        <w:numPr>
          <w:ilvl w:val="1"/>
          <w:numId w:val="2"/>
        </w:numPr>
        <w:spacing w:before="120" w:line="276" w:lineRule="auto"/>
        <w:outlineLvl w:val="0"/>
        <w:rPr>
          <w:rFonts w:asciiTheme="minorHAnsi" w:hAnsiTheme="minorHAnsi" w:cstheme="minorHAnsi"/>
          <w:sz w:val="20"/>
        </w:rPr>
      </w:pPr>
      <w:r w:rsidRPr="006C0322">
        <w:rPr>
          <w:rFonts w:asciiTheme="minorHAnsi" w:hAnsiTheme="minorHAnsi" w:cstheme="minorHAnsi"/>
          <w:sz w:val="20"/>
        </w:rPr>
        <w:t xml:space="preserve">Wykonawca </w:t>
      </w:r>
      <w:r w:rsidR="006C0322" w:rsidRPr="006C0322">
        <w:rPr>
          <w:rFonts w:asciiTheme="minorHAnsi" w:hAnsiTheme="minorHAnsi" w:cstheme="minorHAnsi"/>
          <w:sz w:val="20"/>
        </w:rPr>
        <w:t>udziela rękojmi i gwarancji zgodnie §11 projektowanych postanowień umowy stanowiących załącznik nr 2 do SWZ</w:t>
      </w:r>
    </w:p>
    <w:p w14:paraId="02E5A92D" w14:textId="44397FC1" w:rsidR="00DA054A" w:rsidRPr="00FE1792" w:rsidRDefault="00DA054A" w:rsidP="00DA054A"/>
    <w:p w14:paraId="0E6073C7" w14:textId="42391243" w:rsidR="00DA054A" w:rsidRPr="00FE1792" w:rsidRDefault="00DA054A" w:rsidP="00DA054A">
      <w:pPr>
        <w:rPr>
          <w:rFonts w:asciiTheme="minorHAnsi" w:hAnsiTheme="minorHAnsi" w:cstheme="minorHAnsi"/>
          <w:b/>
          <w:sz w:val="20"/>
        </w:rPr>
      </w:pPr>
      <w:r w:rsidRPr="00FE1792">
        <w:rPr>
          <w:rFonts w:asciiTheme="minorHAnsi" w:hAnsiTheme="minorHAnsi" w:cstheme="minorHAnsi"/>
          <w:b/>
          <w:sz w:val="20"/>
        </w:rPr>
        <w:t>Załączniki:</w:t>
      </w:r>
      <w:r w:rsidR="006C7970" w:rsidRPr="00FE1792">
        <w:rPr>
          <w:rFonts w:asciiTheme="minorHAnsi" w:hAnsiTheme="minorHAnsi" w:cstheme="minorHAnsi"/>
          <w:b/>
          <w:sz w:val="20"/>
        </w:rPr>
        <w:t xml:space="preserve"> </w:t>
      </w:r>
    </w:p>
    <w:p w14:paraId="25465E87" w14:textId="6E35B9BA" w:rsidR="00DA054A" w:rsidRPr="00FE1792" w:rsidRDefault="00DA054A" w:rsidP="00DA054A">
      <w:pPr>
        <w:rPr>
          <w:rFonts w:asciiTheme="minorHAnsi" w:hAnsiTheme="minorHAnsi" w:cstheme="minorHAnsi"/>
          <w:sz w:val="20"/>
        </w:rPr>
      </w:pPr>
      <w:r w:rsidRPr="00FE1792">
        <w:rPr>
          <w:rFonts w:asciiTheme="minorHAnsi" w:hAnsiTheme="minorHAnsi" w:cstheme="minorHAnsi"/>
          <w:sz w:val="20"/>
        </w:rPr>
        <w:t>Załącznik nr 1.1 – Zawartość projektu budowlanego, wykonawczego</w:t>
      </w:r>
      <w:bookmarkStart w:id="2" w:name="_GoBack"/>
      <w:bookmarkEnd w:id="2"/>
      <w:r w:rsidRPr="00FE1792">
        <w:rPr>
          <w:rFonts w:asciiTheme="minorHAnsi" w:hAnsiTheme="minorHAnsi" w:cstheme="minorHAnsi"/>
          <w:sz w:val="20"/>
        </w:rPr>
        <w:t xml:space="preserve"> i zgód właścicieli nieruchomości</w:t>
      </w:r>
    </w:p>
    <w:p w14:paraId="17A53497" w14:textId="6B93AA3E" w:rsidR="00DA054A" w:rsidRPr="00FE1792" w:rsidRDefault="00DA054A" w:rsidP="00DA054A">
      <w:pPr>
        <w:rPr>
          <w:rFonts w:asciiTheme="minorHAnsi" w:hAnsiTheme="minorHAnsi" w:cstheme="minorHAnsi"/>
          <w:sz w:val="20"/>
        </w:rPr>
      </w:pPr>
      <w:r w:rsidRPr="00FE1792">
        <w:rPr>
          <w:rFonts w:asciiTheme="minorHAnsi" w:hAnsiTheme="minorHAnsi" w:cstheme="minorHAnsi"/>
          <w:sz w:val="20"/>
        </w:rPr>
        <w:lastRenderedPageBreak/>
        <w:t>Załącznik nr 1.2 – Wytyczne do kosztorysowania</w:t>
      </w:r>
    </w:p>
    <w:p w14:paraId="37DF4CA3" w14:textId="0C3B3603" w:rsidR="00DA054A" w:rsidRPr="00FE1792" w:rsidRDefault="00DA054A" w:rsidP="00DA054A">
      <w:pPr>
        <w:rPr>
          <w:rFonts w:asciiTheme="minorHAnsi" w:hAnsiTheme="minorHAnsi" w:cstheme="minorHAnsi"/>
          <w:sz w:val="20"/>
        </w:rPr>
      </w:pPr>
      <w:r w:rsidRPr="00FE1792">
        <w:rPr>
          <w:rFonts w:asciiTheme="minorHAnsi" w:hAnsiTheme="minorHAnsi" w:cstheme="minorHAnsi"/>
          <w:sz w:val="20"/>
        </w:rPr>
        <w:t>Załącznik nr 1.3 – Zawartość wniosku o nabycie gruntu pod projektowaną stację transformatorową wnętrzową</w:t>
      </w:r>
    </w:p>
    <w:p w14:paraId="0C8BE382" w14:textId="20FCB7EF" w:rsidR="00DA054A" w:rsidRPr="00FE1792" w:rsidRDefault="00DA054A" w:rsidP="00DA054A">
      <w:pPr>
        <w:rPr>
          <w:rFonts w:asciiTheme="minorHAnsi" w:hAnsiTheme="minorHAnsi" w:cstheme="minorHAnsi"/>
          <w:sz w:val="20"/>
        </w:rPr>
      </w:pPr>
      <w:r w:rsidRPr="00FE1792">
        <w:rPr>
          <w:rFonts w:asciiTheme="minorHAnsi" w:hAnsiTheme="minorHAnsi" w:cstheme="minorHAnsi"/>
          <w:sz w:val="20"/>
        </w:rPr>
        <w:t>Załącznik nr 1.4 – Wzór umowy o udostępnieniu nieruchomości w celu budowy urządzeń energetycznych</w:t>
      </w:r>
    </w:p>
    <w:p w14:paraId="6DA3A0FB" w14:textId="523061F8" w:rsidR="00DA054A" w:rsidRPr="00FE1792" w:rsidRDefault="00DA054A" w:rsidP="00DA054A">
      <w:pPr>
        <w:rPr>
          <w:rFonts w:asciiTheme="minorHAnsi" w:hAnsiTheme="minorHAnsi" w:cstheme="minorHAnsi"/>
          <w:sz w:val="20"/>
        </w:rPr>
      </w:pPr>
      <w:r w:rsidRPr="00FE1792">
        <w:rPr>
          <w:rFonts w:asciiTheme="minorHAnsi" w:hAnsiTheme="minorHAnsi" w:cstheme="minorHAnsi"/>
          <w:sz w:val="20"/>
        </w:rPr>
        <w:t>Załącznik nr 1.5  – Porozumienie o ustanowieniu służebności przesyłu</w:t>
      </w:r>
    </w:p>
    <w:p w14:paraId="3963A436" w14:textId="3B3CCE1F" w:rsidR="00DA054A" w:rsidRPr="00FE1792" w:rsidRDefault="00DA054A" w:rsidP="00DA054A">
      <w:pPr>
        <w:rPr>
          <w:rFonts w:asciiTheme="minorHAnsi" w:hAnsiTheme="minorHAnsi" w:cstheme="minorHAnsi"/>
          <w:sz w:val="20"/>
        </w:rPr>
      </w:pPr>
      <w:r w:rsidRPr="00FE1792">
        <w:rPr>
          <w:rFonts w:asciiTheme="minorHAnsi" w:hAnsiTheme="minorHAnsi" w:cstheme="minorHAnsi"/>
          <w:sz w:val="20"/>
        </w:rPr>
        <w:t>Załącznik nr 1.6 – Niezbędna treść do zamieszczenia w umowie o ustanowienie służebności przesyłu</w:t>
      </w:r>
    </w:p>
    <w:p w14:paraId="26BC479E" w14:textId="26E530F5" w:rsidR="00BC792F" w:rsidRDefault="00BC792F" w:rsidP="00DA054A">
      <w:pPr>
        <w:rPr>
          <w:rFonts w:asciiTheme="minorHAnsi" w:hAnsiTheme="minorHAnsi" w:cstheme="minorHAnsi"/>
          <w:sz w:val="20"/>
        </w:rPr>
      </w:pPr>
      <w:r w:rsidRPr="00FE1792">
        <w:rPr>
          <w:rFonts w:asciiTheme="minorHAnsi" w:hAnsiTheme="minorHAnsi" w:cstheme="minorHAnsi"/>
          <w:sz w:val="20"/>
        </w:rPr>
        <w:t xml:space="preserve">Załącznik nr 1.7 – </w:t>
      </w:r>
      <w:r w:rsidR="004D00F1" w:rsidRPr="00FE1792">
        <w:rPr>
          <w:rFonts w:asciiTheme="minorHAnsi" w:hAnsiTheme="minorHAnsi" w:cstheme="minorHAnsi"/>
          <w:sz w:val="20"/>
        </w:rPr>
        <w:t>Specyfikacja techniczna</w:t>
      </w:r>
      <w:r w:rsidR="00924478">
        <w:rPr>
          <w:rFonts w:asciiTheme="minorHAnsi" w:hAnsiTheme="minorHAnsi" w:cstheme="minorHAnsi"/>
          <w:sz w:val="20"/>
        </w:rPr>
        <w:t xml:space="preserve"> -</w:t>
      </w:r>
      <w:r w:rsidR="00924478" w:rsidRPr="00924478">
        <w:t xml:space="preserve"> </w:t>
      </w:r>
      <w:r w:rsidR="00924478" w:rsidRPr="00924478">
        <w:rPr>
          <w:rFonts w:asciiTheme="minorHAnsi" w:hAnsiTheme="minorHAnsi" w:cstheme="minorHAnsi"/>
          <w:sz w:val="20"/>
        </w:rPr>
        <w:t>Budowa dwutorowej linii napowietrznej 110kV do stacji RS Kruszów</w:t>
      </w:r>
    </w:p>
    <w:p w14:paraId="4193DF46" w14:textId="7564ABC2" w:rsidR="00924478" w:rsidRDefault="00924478" w:rsidP="00DA054A">
      <w:pPr>
        <w:rPr>
          <w:rFonts w:asciiTheme="minorHAnsi" w:hAnsiTheme="minorHAnsi" w:cstheme="minorHAnsi"/>
          <w:sz w:val="20"/>
        </w:rPr>
      </w:pPr>
      <w:r>
        <w:rPr>
          <w:rFonts w:asciiTheme="minorHAnsi" w:hAnsiTheme="minorHAnsi" w:cstheme="minorHAnsi"/>
          <w:sz w:val="20"/>
        </w:rPr>
        <w:t>wraz załącznikami:</w:t>
      </w:r>
    </w:p>
    <w:p w14:paraId="66700F2F" w14:textId="77777777" w:rsidR="00924478" w:rsidRPr="00924478" w:rsidRDefault="00924478" w:rsidP="00924478">
      <w:pPr>
        <w:rPr>
          <w:rFonts w:asciiTheme="minorHAnsi" w:hAnsiTheme="minorHAnsi" w:cstheme="minorHAnsi"/>
          <w:bCs/>
          <w:sz w:val="20"/>
        </w:rPr>
      </w:pPr>
      <w:r w:rsidRPr="00924478">
        <w:rPr>
          <w:rFonts w:asciiTheme="minorHAnsi" w:hAnsiTheme="minorHAnsi" w:cstheme="minorHAnsi"/>
          <w:sz w:val="20"/>
        </w:rPr>
        <w:t>1.7a Lokalizacja RS Kruszów</w:t>
      </w:r>
    </w:p>
    <w:p w14:paraId="74037522" w14:textId="77777777" w:rsidR="00924478" w:rsidRPr="00924478" w:rsidRDefault="00924478" w:rsidP="00924478">
      <w:pPr>
        <w:rPr>
          <w:rFonts w:asciiTheme="minorHAnsi" w:hAnsiTheme="minorHAnsi" w:cstheme="minorHAnsi"/>
          <w:bCs/>
          <w:sz w:val="20"/>
        </w:rPr>
      </w:pPr>
      <w:r w:rsidRPr="00924478">
        <w:rPr>
          <w:rFonts w:asciiTheme="minorHAnsi" w:hAnsiTheme="minorHAnsi" w:cstheme="minorHAnsi"/>
          <w:sz w:val="20"/>
        </w:rPr>
        <w:t>1.7b Istniejące zagospodarowanie terenu RS Kruszów</w:t>
      </w:r>
    </w:p>
    <w:p w14:paraId="43B18B3E" w14:textId="77777777" w:rsidR="00924478" w:rsidRPr="00924478" w:rsidRDefault="00924478" w:rsidP="00924478">
      <w:pPr>
        <w:rPr>
          <w:rFonts w:asciiTheme="minorHAnsi" w:hAnsiTheme="minorHAnsi" w:cstheme="minorHAnsi"/>
          <w:bCs/>
          <w:sz w:val="20"/>
        </w:rPr>
      </w:pPr>
      <w:r w:rsidRPr="00924478">
        <w:rPr>
          <w:rFonts w:asciiTheme="minorHAnsi" w:hAnsiTheme="minorHAnsi" w:cstheme="minorHAnsi"/>
          <w:sz w:val="20"/>
        </w:rPr>
        <w:t>1.7c Schemat projektowanej rozdzielni WN w układzie H5</w:t>
      </w:r>
    </w:p>
    <w:p w14:paraId="0D37A6F6" w14:textId="77777777" w:rsidR="00924478" w:rsidRPr="00924478" w:rsidRDefault="00924478" w:rsidP="00924478">
      <w:pPr>
        <w:rPr>
          <w:rFonts w:asciiTheme="minorHAnsi" w:hAnsiTheme="minorHAnsi" w:cstheme="minorHAnsi"/>
          <w:bCs/>
          <w:sz w:val="20"/>
        </w:rPr>
      </w:pPr>
      <w:r w:rsidRPr="00924478">
        <w:rPr>
          <w:rFonts w:asciiTheme="minorHAnsi" w:hAnsiTheme="minorHAnsi" w:cstheme="minorHAnsi"/>
          <w:sz w:val="20"/>
        </w:rPr>
        <w:t>1.7d Proponowana trasa dwutorowej linii napowietrznej 110 kV.</w:t>
      </w:r>
    </w:p>
    <w:p w14:paraId="321E155B" w14:textId="77777777" w:rsidR="00924478" w:rsidRPr="00FE1792" w:rsidRDefault="00924478" w:rsidP="00DA054A">
      <w:pPr>
        <w:rPr>
          <w:rFonts w:asciiTheme="minorHAnsi" w:hAnsiTheme="minorHAnsi" w:cstheme="minorHAnsi"/>
          <w:sz w:val="20"/>
        </w:rPr>
      </w:pPr>
    </w:p>
    <w:p w14:paraId="57654B3A" w14:textId="55EB512A" w:rsidR="000F31B8" w:rsidRPr="00FE1792" w:rsidRDefault="000F31B8" w:rsidP="00DA054A">
      <w:pPr>
        <w:rPr>
          <w:rFonts w:asciiTheme="minorHAnsi" w:hAnsiTheme="minorHAnsi" w:cstheme="minorHAnsi"/>
          <w:sz w:val="20"/>
        </w:rPr>
      </w:pPr>
    </w:p>
    <w:p w14:paraId="50509BFE" w14:textId="77777777" w:rsidR="005873E7" w:rsidRPr="005873E7" w:rsidRDefault="005873E7" w:rsidP="005873E7"/>
    <w:p w14:paraId="40E56C24" w14:textId="77777777" w:rsidR="005873E7" w:rsidRPr="005873E7" w:rsidRDefault="005873E7" w:rsidP="005873E7"/>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47B76867"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lastRenderedPageBreak/>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201ADA" w14:textId="48A99CC6" w:rsidR="003A2CBB" w:rsidRDefault="003A2CBB" w:rsidP="006619F7">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wniosku o nabycie gruntu pod projektowaną stację transformatorową wnętrzową</w:t>
      </w:r>
    </w:p>
    <w:p w14:paraId="2DF02568" w14:textId="711474F7"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49B2FB88" w14:textId="2E384310" w:rsidR="003A2CBB" w:rsidRDefault="003A2CBB" w:rsidP="003A2CBB">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o nabycie gruntu lub ustanowienie odpłatnej służebności przesyłu pod wn</w:t>
      </w:r>
      <w:r>
        <w:rPr>
          <w:rFonts w:asciiTheme="minorHAnsi" w:hAnsiTheme="minorHAnsi" w:cstheme="minorHAnsi"/>
          <w:b/>
          <w:sz w:val="20"/>
          <w:u w:val="single"/>
        </w:rPr>
        <w:t>ętrzową stację transformatorową</w:t>
      </w:r>
    </w:p>
    <w:p w14:paraId="3F718CC3" w14:textId="77777777" w:rsidR="003A2CBB" w:rsidRPr="003A2CBB" w:rsidRDefault="003A2CBB" w:rsidP="003A2CBB">
      <w:pPr>
        <w:jc w:val="center"/>
        <w:rPr>
          <w:rFonts w:asciiTheme="minorHAnsi" w:hAnsiTheme="minorHAnsi" w:cstheme="minorHAnsi"/>
          <w:b/>
          <w:sz w:val="20"/>
          <w:u w:val="single"/>
        </w:rPr>
      </w:pPr>
    </w:p>
    <w:p w14:paraId="72685E41" w14:textId="77777777"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28F4D941" w14:textId="08E40D3C"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sidR="003948A5">
        <w:rPr>
          <w:rFonts w:asciiTheme="minorHAnsi" w:hAnsiTheme="minorHAnsi" w:cstheme="minorHAnsi"/>
          <w:sz w:val="20"/>
        </w:rPr>
        <w:t>przyłączenia lub dane wyjściowe</w:t>
      </w:r>
    </w:p>
    <w:p w14:paraId="543F4CFB" w14:textId="617804E4"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sidR="003948A5">
        <w:rPr>
          <w:rFonts w:asciiTheme="minorHAnsi" w:hAnsiTheme="minorHAnsi" w:cstheme="minorHAnsi"/>
          <w:sz w:val="20"/>
        </w:rPr>
        <w:t>związane z niniejszym wnioskiem</w:t>
      </w:r>
    </w:p>
    <w:p w14:paraId="1B792622" w14:textId="3293A90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i wyrys z miejscowego planu zagospodarowania terenu (obejmujący przedmiotową działkę z załącznikiem graficznym), a w przypadku jego braku decyzja o ustaleniu lokaliza</w:t>
      </w:r>
      <w:r w:rsidR="003948A5">
        <w:rPr>
          <w:rFonts w:asciiTheme="minorHAnsi" w:hAnsiTheme="minorHAnsi" w:cstheme="minorHAnsi"/>
          <w:sz w:val="20"/>
        </w:rPr>
        <w:t>cji inwestycji celu publicznego</w:t>
      </w:r>
    </w:p>
    <w:p w14:paraId="11B89DE0" w14:textId="0C0957FF"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Oświadczenie (zgoda) właściciela gruntu (z podaniem adresu zamieszkania numeru telefonu kontaktowego), o jego zbyciu lub ustanowieniu służebności przesyłu na rzecz PGE Dystrybucja S.A. ze wstępnym określeniem powierzchni d</w:t>
      </w:r>
      <w:r w:rsidR="003948A5">
        <w:rPr>
          <w:rFonts w:asciiTheme="minorHAnsi" w:hAnsiTheme="minorHAnsi" w:cstheme="minorHAnsi"/>
          <w:sz w:val="20"/>
        </w:rPr>
        <w:t>ziałki oraz możliwością dojazdu</w:t>
      </w:r>
    </w:p>
    <w:p w14:paraId="728D64B3" w14:textId="14F8DCE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sidR="003948A5">
        <w:rPr>
          <w:rFonts w:asciiTheme="minorHAnsi" w:hAnsiTheme="minorHAnsi" w:cstheme="minorHAnsi"/>
          <w:sz w:val="20"/>
        </w:rPr>
        <w:t>chnia, KW, udziały właścicieli)</w:t>
      </w:r>
    </w:p>
    <w:p w14:paraId="355D2E6C" w14:textId="2CD63701" w:rsidR="003A2CBB" w:rsidRPr="003A2CBB" w:rsidRDefault="003948A5" w:rsidP="003A2CBB">
      <w:pPr>
        <w:numPr>
          <w:ilvl w:val="0"/>
          <w:numId w:val="19"/>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5139AD04" w14:textId="708B70E5" w:rsid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sidR="003948A5">
        <w:rPr>
          <w:rFonts w:asciiTheme="minorHAnsi" w:hAnsiTheme="minorHAnsi" w:cstheme="minorHAnsi"/>
          <w:sz w:val="20"/>
        </w:rPr>
        <w:t>ktowych</w:t>
      </w:r>
    </w:p>
    <w:p w14:paraId="71E7F18A" w14:textId="6EC246D7" w:rsidR="00A6238A"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sidR="003948A5">
        <w:rPr>
          <w:rFonts w:asciiTheme="minorHAnsi" w:hAnsiTheme="minorHAnsi" w:cstheme="minorHAnsi"/>
          <w:sz w:val="20"/>
        </w:rPr>
        <w:t>i</w:t>
      </w: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7777777" w:rsidR="00A6238A" w:rsidRPr="00A6238A" w:rsidRDefault="00A6238A" w:rsidP="00A6238A">
      <w:pPr>
        <w:rPr>
          <w:rFonts w:asciiTheme="minorHAnsi" w:hAnsiTheme="minorHAnsi" w:cstheme="minorHAnsi"/>
          <w:sz w:val="20"/>
        </w:rPr>
      </w:pPr>
    </w:p>
    <w:p w14:paraId="3BC17A12" w14:textId="77777777" w:rsidR="00A6238A" w:rsidRPr="00A6238A" w:rsidRDefault="00A6238A" w:rsidP="00A6238A">
      <w:pPr>
        <w:rPr>
          <w:rFonts w:asciiTheme="minorHAnsi" w:hAnsiTheme="minorHAnsi" w:cstheme="minorHAnsi"/>
          <w:sz w:val="20"/>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2774B7C" w14:textId="77777777" w:rsidR="007F1B03" w:rsidRPr="007F1B03" w:rsidRDefault="007F1B03" w:rsidP="007F1B03">
      <w:pPr>
        <w:rPr>
          <w:rFonts w:asciiTheme="minorHAnsi" w:hAnsiTheme="minorHAnsi" w:cstheme="minorHAnsi"/>
          <w:b/>
          <w:bCs/>
          <w:iCs/>
          <w:sz w:val="20"/>
        </w:rPr>
      </w:pPr>
    </w:p>
    <w:p w14:paraId="547F1B42" w14:textId="0B03D08A" w:rsidR="007F1B03" w:rsidRPr="007F1B03" w:rsidRDefault="00A6238A" w:rsidP="007F1B03">
      <w:pPr>
        <w:rPr>
          <w:rFonts w:asciiTheme="minorHAnsi" w:hAnsiTheme="minorHAnsi" w:cstheme="minorHAnsi"/>
          <w:b/>
          <w:bCs/>
          <w:iCs/>
          <w:sz w:val="20"/>
        </w:rPr>
      </w:pPr>
      <w:r w:rsidRPr="007F1B03">
        <w:rPr>
          <w:rFonts w:asciiTheme="minorHAnsi" w:hAnsiTheme="minorHAnsi" w:cstheme="minorHAnsi"/>
          <w:b/>
          <w:bCs/>
          <w:iCs/>
          <w:sz w:val="20"/>
        </w:rPr>
        <w:t>Z</w:t>
      </w:r>
      <w:r w:rsidR="007F1B03" w:rsidRPr="007F1B03">
        <w:rPr>
          <w:rFonts w:asciiTheme="minorHAnsi" w:hAnsiTheme="minorHAnsi" w:cstheme="minorHAnsi"/>
          <w:b/>
          <w:bCs/>
          <w:iCs/>
          <w:sz w:val="20"/>
        </w:rPr>
        <w:t xml:space="preserve">ałącznik nr 1.4 do SWZ - </w:t>
      </w:r>
      <w:r w:rsidR="007F1B03" w:rsidRPr="007F1B03">
        <w:rPr>
          <w:rFonts w:asciiTheme="minorHAnsi" w:hAnsiTheme="minorHAnsi" w:cstheme="minorHAnsi"/>
          <w:b/>
          <w:sz w:val="20"/>
        </w:rPr>
        <w:t>Wzór umowy o udostępnieniu nieruchomości w celu budowy urządzeń energetycznych</w:t>
      </w:r>
    </w:p>
    <w:p w14:paraId="1315F9E4" w14:textId="5DD79FEA" w:rsidR="007F1B03" w:rsidRDefault="007F1B03" w:rsidP="007F1B03">
      <w:pPr>
        <w:rPr>
          <w:rFonts w:asciiTheme="minorHAnsi" w:hAnsiTheme="minorHAnsi" w:cstheme="minorHAnsi"/>
          <w:b/>
          <w:sz w:val="20"/>
          <w:u w:val="single"/>
        </w:rPr>
      </w:pPr>
    </w:p>
    <w:p w14:paraId="341EBDF5" w14:textId="25053211" w:rsidR="007F1B03" w:rsidRDefault="007F1B03" w:rsidP="00501897">
      <w:pPr>
        <w:jc w:val="center"/>
        <w:rPr>
          <w:rFonts w:asciiTheme="minorHAnsi" w:hAnsiTheme="minorHAnsi" w:cstheme="minorHAnsi"/>
          <w:b/>
          <w:sz w:val="20"/>
          <w:u w:val="single"/>
        </w:rPr>
      </w:pPr>
    </w:p>
    <w:p w14:paraId="535E7DCE" w14:textId="77777777" w:rsidR="007F1B03" w:rsidRDefault="007F1B03" w:rsidP="00501897">
      <w:pPr>
        <w:jc w:val="center"/>
        <w:rPr>
          <w:rFonts w:asciiTheme="minorHAnsi" w:hAnsiTheme="minorHAnsi" w:cstheme="minorHAnsi"/>
          <w:b/>
          <w:sz w:val="20"/>
          <w:u w:val="single"/>
        </w:rPr>
      </w:pPr>
    </w:p>
    <w:p w14:paraId="47AC7CF7" w14:textId="24260E36" w:rsidR="00A6238A" w:rsidRPr="00A6238A" w:rsidRDefault="00A6238A" w:rsidP="00501897">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3F42F85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zawarta w dniu .................................. pomiędzy:</w:t>
      </w:r>
    </w:p>
    <w:p w14:paraId="073D9E3D" w14:textId="77777777" w:rsidR="00A6238A" w:rsidRPr="00501897" w:rsidRDefault="00A6238A" w:rsidP="00A6238A">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61EC36F7" w14:textId="77777777" w:rsidR="00A6238A" w:rsidRPr="00A6238A" w:rsidRDefault="00A6238A" w:rsidP="00A6238A">
      <w:pPr>
        <w:rPr>
          <w:rFonts w:asciiTheme="minorHAnsi" w:hAnsiTheme="minorHAnsi" w:cstheme="minorHAnsi"/>
          <w:sz w:val="20"/>
        </w:rPr>
      </w:pPr>
    </w:p>
    <w:p w14:paraId="3E059366"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6F4789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1BC2E5BD" w14:textId="77777777" w:rsidR="00A6238A" w:rsidRPr="00A6238A" w:rsidRDefault="00A6238A" w:rsidP="00A6238A">
      <w:pPr>
        <w:rPr>
          <w:rFonts w:asciiTheme="minorHAnsi" w:hAnsiTheme="minorHAnsi" w:cstheme="minorHAnsi"/>
          <w:sz w:val="20"/>
        </w:rPr>
      </w:pPr>
    </w:p>
    <w:p w14:paraId="1EF45602"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1E94561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3BB8194F" w14:textId="77777777" w:rsidR="00A6238A" w:rsidRPr="00A6238A" w:rsidRDefault="00A6238A" w:rsidP="00501897">
      <w:pPr>
        <w:numPr>
          <w:ilvl w:val="0"/>
          <w:numId w:val="23"/>
        </w:numPr>
        <w:jc w:val="center"/>
        <w:rPr>
          <w:rFonts w:asciiTheme="minorHAnsi" w:hAnsiTheme="minorHAnsi" w:cstheme="minorHAnsi"/>
          <w:b/>
          <w:sz w:val="20"/>
        </w:rPr>
      </w:pPr>
    </w:p>
    <w:p w14:paraId="20AFBAD3"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109F034D" w14:textId="77777777" w:rsidR="00A6238A" w:rsidRPr="00A6238A" w:rsidRDefault="00A6238A" w:rsidP="00A6238A">
      <w:pPr>
        <w:rPr>
          <w:rFonts w:asciiTheme="minorHAnsi" w:hAnsiTheme="minorHAnsi" w:cstheme="minorHAnsi"/>
          <w:sz w:val="20"/>
        </w:rPr>
      </w:pPr>
    </w:p>
    <w:p w14:paraId="3F4E61DC"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3D0D1A4D"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3AB6CC99"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11D3CE25" w14:textId="77777777" w:rsidR="00A6238A" w:rsidRPr="00A6238A" w:rsidRDefault="00A6238A" w:rsidP="00501897">
      <w:pPr>
        <w:numPr>
          <w:ilvl w:val="0"/>
          <w:numId w:val="23"/>
        </w:numPr>
        <w:jc w:val="center"/>
        <w:rPr>
          <w:rFonts w:asciiTheme="minorHAnsi" w:hAnsiTheme="minorHAnsi" w:cstheme="minorHAnsi"/>
          <w:b/>
          <w:sz w:val="20"/>
        </w:rPr>
      </w:pPr>
    </w:p>
    <w:p w14:paraId="05981CA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78F5FB9"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12581321"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7E2811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277E9690"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E62D1ED" w14:textId="77777777" w:rsidR="00A6238A" w:rsidRPr="00A6238A" w:rsidRDefault="00A6238A" w:rsidP="00501897">
      <w:pPr>
        <w:numPr>
          <w:ilvl w:val="0"/>
          <w:numId w:val="23"/>
        </w:numPr>
        <w:jc w:val="center"/>
        <w:rPr>
          <w:rFonts w:asciiTheme="minorHAnsi" w:hAnsiTheme="minorHAnsi" w:cstheme="minorHAnsi"/>
          <w:b/>
          <w:sz w:val="20"/>
        </w:rPr>
      </w:pPr>
    </w:p>
    <w:p w14:paraId="701C531A"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09ACFCC4"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4C69A978" w14:textId="77777777" w:rsidR="00A6238A" w:rsidRPr="00A6238A" w:rsidRDefault="00A6238A" w:rsidP="00501897">
      <w:pPr>
        <w:numPr>
          <w:ilvl w:val="0"/>
          <w:numId w:val="23"/>
        </w:numPr>
        <w:jc w:val="center"/>
        <w:rPr>
          <w:rFonts w:asciiTheme="minorHAnsi" w:hAnsiTheme="minorHAnsi" w:cstheme="minorHAnsi"/>
          <w:b/>
          <w:sz w:val="20"/>
        </w:rPr>
      </w:pPr>
    </w:p>
    <w:p w14:paraId="0C97384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205629C0" w14:textId="77777777" w:rsidR="00A6238A" w:rsidRPr="00A6238A" w:rsidRDefault="00A6238A" w:rsidP="00501897">
      <w:pPr>
        <w:numPr>
          <w:ilvl w:val="0"/>
          <w:numId w:val="23"/>
        </w:numPr>
        <w:jc w:val="center"/>
        <w:rPr>
          <w:rFonts w:asciiTheme="minorHAnsi" w:hAnsiTheme="minorHAnsi" w:cstheme="minorHAnsi"/>
          <w:b/>
          <w:sz w:val="20"/>
        </w:rPr>
      </w:pPr>
    </w:p>
    <w:p w14:paraId="248C623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8A001E3" w14:textId="77777777" w:rsidR="00A6238A" w:rsidRPr="00A6238A" w:rsidRDefault="00A6238A" w:rsidP="00501897">
      <w:pPr>
        <w:numPr>
          <w:ilvl w:val="0"/>
          <w:numId w:val="23"/>
        </w:numPr>
        <w:jc w:val="center"/>
        <w:rPr>
          <w:rFonts w:asciiTheme="minorHAnsi" w:hAnsiTheme="minorHAnsi" w:cstheme="minorHAnsi"/>
          <w:b/>
          <w:sz w:val="20"/>
        </w:rPr>
      </w:pPr>
    </w:p>
    <w:p w14:paraId="6D7546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4722FD7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Załączniki:</w:t>
      </w:r>
    </w:p>
    <w:p w14:paraId="246328AF"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0B1C82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2 – Załącznik graficzny.</w:t>
      </w:r>
    </w:p>
    <w:p w14:paraId="5FCB8DFC"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3 -  Klauzula Informacyjna</w:t>
      </w:r>
    </w:p>
    <w:p w14:paraId="1F12EB4B" w14:textId="77777777" w:rsidR="00A6238A" w:rsidRPr="00A6238A" w:rsidRDefault="00A6238A" w:rsidP="00A6238A">
      <w:pPr>
        <w:rPr>
          <w:rFonts w:asciiTheme="minorHAnsi" w:hAnsiTheme="minorHAnsi" w:cstheme="minorHAnsi"/>
          <w:sz w:val="20"/>
        </w:rPr>
      </w:pPr>
    </w:p>
    <w:p w14:paraId="07BD7390" w14:textId="4A4A9D97" w:rsidR="0002462E" w:rsidRDefault="00A6238A" w:rsidP="00501897">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Pr="00A6238A">
        <w:rPr>
          <w:rFonts w:asciiTheme="minorHAnsi" w:hAnsiTheme="minorHAnsi" w:cstheme="minorHAnsi"/>
          <w:sz w:val="20"/>
        </w:rPr>
        <w:t>Właściciel gruntu</w:t>
      </w:r>
    </w:p>
    <w:p w14:paraId="5F016CCC" w14:textId="77777777" w:rsidR="0002462E" w:rsidRPr="0002462E" w:rsidRDefault="0002462E" w:rsidP="0002462E">
      <w:pPr>
        <w:rPr>
          <w:rFonts w:asciiTheme="minorHAnsi" w:hAnsiTheme="minorHAnsi" w:cstheme="minorHAnsi"/>
          <w:sz w:val="20"/>
        </w:rPr>
      </w:pPr>
    </w:p>
    <w:p w14:paraId="25A45C16" w14:textId="77777777" w:rsidR="0002462E" w:rsidRPr="0002462E" w:rsidRDefault="0002462E" w:rsidP="0002462E">
      <w:pPr>
        <w:rPr>
          <w:rFonts w:asciiTheme="minorHAnsi" w:hAnsiTheme="minorHAnsi" w:cstheme="minorHAnsi"/>
          <w:sz w:val="20"/>
        </w:rPr>
      </w:pPr>
    </w:p>
    <w:p w14:paraId="5F4CAC61" w14:textId="77777777" w:rsidR="0002462E" w:rsidRPr="0002462E" w:rsidRDefault="0002462E" w:rsidP="0002462E">
      <w:pPr>
        <w:rPr>
          <w:rFonts w:asciiTheme="minorHAnsi" w:hAnsiTheme="minorHAnsi" w:cstheme="minorHAnsi"/>
          <w:sz w:val="20"/>
        </w:rPr>
      </w:pPr>
    </w:p>
    <w:p w14:paraId="4670D91C" w14:textId="77777777" w:rsidR="0002462E" w:rsidRPr="0002462E" w:rsidRDefault="0002462E" w:rsidP="0002462E">
      <w:pPr>
        <w:rPr>
          <w:rFonts w:asciiTheme="minorHAnsi" w:hAnsiTheme="minorHAnsi" w:cstheme="minorHAnsi"/>
          <w:sz w:val="20"/>
        </w:rPr>
      </w:pPr>
    </w:p>
    <w:p w14:paraId="7F79AEE0" w14:textId="77777777" w:rsidR="0002462E" w:rsidRPr="0002462E" w:rsidRDefault="0002462E" w:rsidP="0002462E">
      <w:pPr>
        <w:rPr>
          <w:rFonts w:asciiTheme="minorHAnsi" w:hAnsiTheme="minorHAnsi" w:cstheme="minorHAnsi"/>
          <w:sz w:val="20"/>
        </w:rPr>
      </w:pPr>
    </w:p>
    <w:p w14:paraId="2453B657" w14:textId="77777777" w:rsidR="0002462E" w:rsidRPr="0002462E" w:rsidRDefault="0002462E" w:rsidP="0002462E">
      <w:pPr>
        <w:rPr>
          <w:rFonts w:asciiTheme="minorHAnsi" w:hAnsiTheme="minorHAnsi" w:cstheme="minorHAnsi"/>
          <w:sz w:val="20"/>
        </w:rPr>
      </w:pPr>
    </w:p>
    <w:p w14:paraId="64F0EAE2" w14:textId="77777777" w:rsidR="0002462E" w:rsidRPr="0002462E" w:rsidRDefault="0002462E" w:rsidP="0002462E">
      <w:pPr>
        <w:rPr>
          <w:rFonts w:asciiTheme="minorHAnsi" w:hAnsiTheme="minorHAnsi" w:cstheme="minorHAnsi"/>
          <w:sz w:val="20"/>
        </w:rPr>
      </w:pPr>
    </w:p>
    <w:p w14:paraId="1F795600" w14:textId="77777777" w:rsidR="0002462E" w:rsidRPr="0002462E" w:rsidRDefault="0002462E" w:rsidP="0002462E">
      <w:pPr>
        <w:rPr>
          <w:rFonts w:asciiTheme="minorHAnsi" w:hAnsiTheme="minorHAnsi" w:cstheme="minorHAnsi"/>
          <w:sz w:val="20"/>
        </w:rPr>
      </w:pPr>
    </w:p>
    <w:p w14:paraId="470D9B9D" w14:textId="77777777" w:rsidR="0002462E" w:rsidRPr="0002462E" w:rsidRDefault="0002462E" w:rsidP="0002462E">
      <w:pPr>
        <w:rPr>
          <w:rFonts w:asciiTheme="minorHAnsi" w:hAnsiTheme="minorHAnsi" w:cstheme="minorHAnsi"/>
          <w:sz w:val="20"/>
        </w:rPr>
      </w:pPr>
    </w:p>
    <w:p w14:paraId="5516D4D3" w14:textId="77777777" w:rsidR="0002462E" w:rsidRPr="0002462E" w:rsidRDefault="0002462E" w:rsidP="0002462E">
      <w:pPr>
        <w:rPr>
          <w:rFonts w:asciiTheme="minorHAnsi" w:hAnsiTheme="minorHAnsi" w:cstheme="minorHAnsi"/>
          <w:sz w:val="20"/>
        </w:rPr>
      </w:pPr>
    </w:p>
    <w:p w14:paraId="6CB81AB7" w14:textId="77777777" w:rsidR="0002462E" w:rsidRPr="0002462E" w:rsidRDefault="0002462E" w:rsidP="0002462E">
      <w:pPr>
        <w:rPr>
          <w:rFonts w:asciiTheme="minorHAnsi" w:hAnsiTheme="minorHAnsi" w:cstheme="minorHAnsi"/>
          <w:sz w:val="20"/>
        </w:rPr>
      </w:pPr>
    </w:p>
    <w:p w14:paraId="23A013B9" w14:textId="77777777" w:rsidR="0002462E" w:rsidRPr="0002462E" w:rsidRDefault="0002462E" w:rsidP="0002462E">
      <w:pPr>
        <w:rPr>
          <w:rFonts w:asciiTheme="minorHAnsi" w:hAnsiTheme="minorHAnsi" w:cstheme="minorHAnsi"/>
          <w:sz w:val="20"/>
        </w:rPr>
      </w:pPr>
    </w:p>
    <w:p w14:paraId="50DE40D8" w14:textId="77777777" w:rsidR="0002462E" w:rsidRPr="0002462E" w:rsidRDefault="0002462E" w:rsidP="0002462E">
      <w:pPr>
        <w:rPr>
          <w:rFonts w:asciiTheme="minorHAnsi" w:hAnsiTheme="minorHAnsi" w:cstheme="minorHAnsi"/>
          <w:sz w:val="20"/>
        </w:rPr>
      </w:pPr>
    </w:p>
    <w:p w14:paraId="0451437B" w14:textId="77777777" w:rsidR="0002462E" w:rsidRPr="0002462E" w:rsidRDefault="0002462E" w:rsidP="0002462E">
      <w:pPr>
        <w:rPr>
          <w:rFonts w:asciiTheme="minorHAnsi" w:hAnsiTheme="minorHAnsi" w:cstheme="minorHAnsi"/>
          <w:sz w:val="20"/>
        </w:rPr>
      </w:pPr>
    </w:p>
    <w:p w14:paraId="2B8C77EF" w14:textId="7617B9EA" w:rsidR="0002462E" w:rsidRDefault="0002462E" w:rsidP="0002462E">
      <w:pPr>
        <w:rPr>
          <w:rFonts w:asciiTheme="minorHAnsi" w:hAnsiTheme="minorHAnsi" w:cstheme="minorHAnsi"/>
          <w:sz w:val="20"/>
        </w:rPr>
      </w:pPr>
    </w:p>
    <w:p w14:paraId="07443D39" w14:textId="3BABC75C" w:rsidR="0002462E" w:rsidRDefault="0002462E">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46CDBC0" w14:textId="77777777" w:rsidR="007F1B03" w:rsidRDefault="007F1B03" w:rsidP="0002462E">
      <w:pPr>
        <w:jc w:val="right"/>
        <w:rPr>
          <w:rFonts w:asciiTheme="minorHAnsi" w:hAnsiTheme="minorHAnsi" w:cstheme="minorHAnsi"/>
          <w:b/>
          <w:bCs/>
          <w:iCs/>
          <w:sz w:val="20"/>
        </w:rPr>
      </w:pPr>
    </w:p>
    <w:p w14:paraId="09E2C7D0" w14:textId="0777DD45" w:rsidR="0002462E" w:rsidRPr="0002462E" w:rsidRDefault="0002462E" w:rsidP="007F1B03">
      <w:pPr>
        <w:rPr>
          <w:rFonts w:asciiTheme="minorHAnsi" w:hAnsiTheme="minorHAnsi" w:cstheme="minorHAnsi"/>
          <w:b/>
          <w:bCs/>
          <w:iCs/>
          <w:sz w:val="20"/>
        </w:rPr>
      </w:pPr>
      <w:r w:rsidRPr="0002462E">
        <w:rPr>
          <w:rFonts w:asciiTheme="minorHAnsi" w:hAnsiTheme="minorHAnsi" w:cstheme="minorHAnsi"/>
          <w:b/>
          <w:bCs/>
          <w:iCs/>
          <w:sz w:val="20"/>
        </w:rPr>
        <w:t>Z</w:t>
      </w:r>
      <w:r w:rsidR="007F1B03">
        <w:rPr>
          <w:rFonts w:asciiTheme="minorHAnsi" w:hAnsiTheme="minorHAnsi" w:cstheme="minorHAnsi"/>
          <w:b/>
          <w:bCs/>
          <w:iCs/>
          <w:sz w:val="20"/>
        </w:rPr>
        <w:t xml:space="preserve">ałącznik nr 1.5 do SWZ - </w:t>
      </w:r>
      <w:r w:rsidR="007F1B03" w:rsidRPr="007F1B03">
        <w:rPr>
          <w:rFonts w:asciiTheme="minorHAnsi" w:hAnsiTheme="minorHAnsi" w:cstheme="minorHAnsi"/>
          <w:b/>
          <w:bCs/>
          <w:iCs/>
          <w:sz w:val="20"/>
        </w:rPr>
        <w:t>Porozumienie o ustanowieniu służebności przesyłu</w:t>
      </w:r>
    </w:p>
    <w:p w14:paraId="3441945A" w14:textId="77777777" w:rsidR="0002462E" w:rsidRDefault="0002462E" w:rsidP="0002462E">
      <w:pPr>
        <w:jc w:val="center"/>
        <w:rPr>
          <w:rFonts w:asciiTheme="minorHAnsi" w:hAnsiTheme="minorHAnsi" w:cstheme="minorHAnsi"/>
          <w:b/>
          <w:sz w:val="20"/>
          <w:u w:val="single"/>
        </w:rPr>
      </w:pPr>
    </w:p>
    <w:p w14:paraId="7BBE6FE4" w14:textId="77777777" w:rsidR="007F1B03" w:rsidRDefault="007F1B03" w:rsidP="0002462E">
      <w:pPr>
        <w:jc w:val="center"/>
        <w:rPr>
          <w:rFonts w:asciiTheme="minorHAnsi" w:hAnsiTheme="minorHAnsi" w:cstheme="minorHAnsi"/>
          <w:b/>
          <w:sz w:val="20"/>
          <w:u w:val="single"/>
        </w:rPr>
      </w:pPr>
    </w:p>
    <w:p w14:paraId="5C181AFA" w14:textId="59C528E3" w:rsidR="0002462E" w:rsidRPr="0002462E" w:rsidRDefault="0002462E" w:rsidP="0002462E">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354261D8" w14:textId="77777777" w:rsidR="0002462E" w:rsidRDefault="0002462E" w:rsidP="0002462E">
      <w:pPr>
        <w:rPr>
          <w:rFonts w:asciiTheme="minorHAnsi" w:hAnsiTheme="minorHAnsi" w:cstheme="minorHAnsi"/>
          <w:sz w:val="20"/>
        </w:rPr>
      </w:pPr>
    </w:p>
    <w:p w14:paraId="23CFCD4D" w14:textId="1686323F"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0AD0E50B"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0AEF8DC6" w14:textId="77777777"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6684CE11"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0FE240E3"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75E00EB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6227E502" w14:textId="4B229AE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2F8958B1"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31C4568"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2E9F8F15"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przesyłu na rzecz PGE Dystrybucja S.A. obejmującą sieć elektroenergetyczną wskazaną w pkt. 1.</w:t>
      </w:r>
    </w:p>
    <w:p w14:paraId="3A40EC79"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67BCC19C"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F5C6DD7"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27EEA7B9" w14:textId="77777777" w:rsidR="0002462E" w:rsidRPr="0002462E" w:rsidRDefault="0002462E" w:rsidP="0002462E">
      <w:pPr>
        <w:numPr>
          <w:ilvl w:val="3"/>
          <w:numId w:val="24"/>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327A596"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Załączniki:</w:t>
      </w:r>
    </w:p>
    <w:p w14:paraId="4308299C"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2B310F6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2 – Załącznik graficzny.</w:t>
      </w:r>
    </w:p>
    <w:p w14:paraId="1428B212"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3 -  Klauzula informacyjna</w:t>
      </w:r>
    </w:p>
    <w:p w14:paraId="7844133C" w14:textId="77777777" w:rsidR="0002462E" w:rsidRPr="0002462E" w:rsidRDefault="0002462E" w:rsidP="0002462E">
      <w:pPr>
        <w:rPr>
          <w:rFonts w:asciiTheme="minorHAnsi" w:hAnsiTheme="minorHAnsi" w:cstheme="minorHAnsi"/>
          <w:sz w:val="20"/>
        </w:rPr>
      </w:pPr>
    </w:p>
    <w:p w14:paraId="0FE7DD64"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480BF741" w14:textId="63D14797" w:rsidR="003A2610" w:rsidRDefault="003A2610">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6B16526D" w14:textId="0C9FCE36" w:rsidR="003A2610" w:rsidRPr="003A2610"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 </w:t>
      </w:r>
      <w:r w:rsidR="007F1B03" w:rsidRPr="007F1B03">
        <w:rPr>
          <w:rFonts w:asciiTheme="minorHAnsi" w:hAnsiTheme="minorHAnsi" w:cstheme="minorHAnsi"/>
          <w:b/>
          <w:sz w:val="20"/>
        </w:rPr>
        <w:t>Niezbędna treść do zamieszczenia w umowie o ustanowienie służebności przesyłu</w:t>
      </w:r>
    </w:p>
    <w:p w14:paraId="65D8CC91" w14:textId="3A986CCF" w:rsidR="003A2610" w:rsidRDefault="003A2610" w:rsidP="003A2610">
      <w:pPr>
        <w:jc w:val="center"/>
        <w:rPr>
          <w:rFonts w:asciiTheme="minorHAnsi" w:hAnsiTheme="minorHAnsi" w:cstheme="minorHAnsi"/>
          <w:b/>
          <w:sz w:val="20"/>
          <w:u w:val="single"/>
        </w:rPr>
      </w:pPr>
    </w:p>
    <w:p w14:paraId="049301A4" w14:textId="77777777" w:rsidR="007F1B03" w:rsidRDefault="007F1B03" w:rsidP="003A2610">
      <w:pPr>
        <w:jc w:val="center"/>
        <w:rPr>
          <w:rFonts w:asciiTheme="minorHAnsi" w:hAnsiTheme="minorHAnsi" w:cstheme="minorHAnsi"/>
          <w:b/>
          <w:sz w:val="20"/>
          <w:u w:val="single"/>
        </w:rPr>
      </w:pPr>
    </w:p>
    <w:p w14:paraId="52650CC4" w14:textId="5079321A" w:rsidR="003A2610" w:rsidRDefault="003A2610" w:rsidP="003A2610">
      <w:pPr>
        <w:jc w:val="center"/>
        <w:rPr>
          <w:rFonts w:asciiTheme="minorHAnsi" w:hAnsiTheme="minorHAnsi" w:cstheme="minorHAnsi"/>
          <w:b/>
          <w:sz w:val="20"/>
          <w:u w:val="single"/>
        </w:rPr>
      </w:pPr>
      <w:r w:rsidRPr="003A2610">
        <w:rPr>
          <w:rFonts w:asciiTheme="minorHAnsi" w:hAnsiTheme="minorHAnsi" w:cstheme="minorHAnsi"/>
          <w:b/>
          <w:sz w:val="20"/>
          <w:u w:val="single"/>
        </w:rPr>
        <w:t>Niezbędna treść do zamieszczenia w umowie o ustanowienie służebności przesyłu</w:t>
      </w:r>
    </w:p>
    <w:p w14:paraId="5483F546" w14:textId="77777777" w:rsidR="003A2610" w:rsidRPr="003A2610" w:rsidRDefault="003A2610" w:rsidP="003A2610">
      <w:pPr>
        <w:jc w:val="center"/>
        <w:rPr>
          <w:rFonts w:asciiTheme="minorHAnsi" w:hAnsiTheme="minorHAnsi" w:cstheme="minorHAnsi"/>
          <w:b/>
          <w:sz w:val="20"/>
          <w:u w:val="single"/>
        </w:rPr>
      </w:pPr>
    </w:p>
    <w:p w14:paraId="148160AC" w14:textId="20CF67E9" w:rsidR="006A19DA" w:rsidRDefault="003A2610" w:rsidP="006A19DA">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65BCFD52" w14:textId="613A72DF" w:rsidR="003830AC"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003A2610" w:rsidRPr="003A2610">
        <w:rPr>
          <w:rFonts w:asciiTheme="minorHAnsi" w:hAnsiTheme="minorHAnsi"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6D84D8FD" w14:textId="235C35F0"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003A2610"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1C85608B" w14:textId="73D5737D"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003A2610" w:rsidRPr="003A2610">
        <w:rPr>
          <w:rFonts w:asciiTheme="minorHAnsi" w:hAnsiTheme="minorHAnsi" w:cstheme="minorHAnsi"/>
          <w:sz w:val="20"/>
        </w:rPr>
        <w:t>utrzymywaniu w granicach służebności ograniczeń w zabud</w:t>
      </w:r>
      <w:r w:rsidR="006A19DA">
        <w:rPr>
          <w:rFonts w:asciiTheme="minorHAnsi" w:hAnsiTheme="minorHAnsi" w:cstheme="minorHAnsi"/>
          <w:sz w:val="20"/>
        </w:rPr>
        <w:t>owie nieruchomości wynikających</w:t>
      </w:r>
      <w:r w:rsidR="003A2610"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43D57276" w14:textId="4519DA11"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6E94FB05" w14:textId="660E0C2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Służebność przesyłu wygasa wraz z zakończeniem likwidacji Przedsiębiorstwa Energetycznego.</w:t>
      </w:r>
    </w:p>
    <w:p w14:paraId="646EED12" w14:textId="3A5D6090"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0E89A7EE" w14:textId="5DE4C55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501B5CE1" w14:textId="77777777" w:rsid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4CB91351" w14:textId="513C6985" w:rsidR="003A2610" w:rsidRP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7326E563" w14:textId="77777777" w:rsidR="003A2610" w:rsidRPr="003A2610" w:rsidRDefault="003A2610" w:rsidP="003A2610">
      <w:pPr>
        <w:rPr>
          <w:rFonts w:asciiTheme="minorHAnsi" w:hAnsiTheme="minorHAnsi" w:cstheme="minorHAnsi"/>
          <w:b/>
          <w:sz w:val="20"/>
        </w:rPr>
      </w:pPr>
      <w:r w:rsidRPr="003A2610">
        <w:rPr>
          <w:rFonts w:asciiTheme="minorHAnsi" w:hAnsiTheme="minorHAnsi" w:cstheme="minorHAnsi"/>
          <w:sz w:val="20"/>
        </w:rPr>
        <w:t> </w:t>
      </w:r>
    </w:p>
    <w:sectPr w:rsidR="003A2610" w:rsidRPr="003A2610" w:rsidSect="003A3376">
      <w:headerReference w:type="default" r:id="rId14"/>
      <w:footerReference w:type="default" r:id="rId15"/>
      <w:headerReference w:type="first" r:id="rId16"/>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78C83E" w14:textId="77777777" w:rsidR="00CF1356" w:rsidRDefault="00CF1356" w:rsidP="004A302B">
      <w:pPr>
        <w:spacing w:line="240" w:lineRule="auto"/>
      </w:pPr>
      <w:r>
        <w:separator/>
      </w:r>
    </w:p>
  </w:endnote>
  <w:endnote w:type="continuationSeparator" w:id="0">
    <w:p w14:paraId="0A45F11E" w14:textId="77777777" w:rsidR="00CF1356" w:rsidRDefault="00CF135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58E1E7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C0322">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C0322">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E67E1" w14:textId="77777777" w:rsidR="00CF1356" w:rsidRDefault="00CF1356" w:rsidP="004A302B">
      <w:pPr>
        <w:spacing w:line="240" w:lineRule="auto"/>
      </w:pPr>
      <w:r>
        <w:separator/>
      </w:r>
    </w:p>
  </w:footnote>
  <w:footnote w:type="continuationSeparator" w:id="0">
    <w:p w14:paraId="1F115FD1" w14:textId="77777777" w:rsidR="00CF1356" w:rsidRDefault="00CF1356"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30B1B" w14:textId="70312B74" w:rsidR="007F5812" w:rsidRPr="00924478" w:rsidRDefault="007F5812" w:rsidP="007F5812">
    <w:pPr>
      <w:tabs>
        <w:tab w:val="left" w:pos="2038"/>
      </w:tabs>
      <w:spacing w:line="240" w:lineRule="auto"/>
      <w:ind w:firstLine="1416"/>
      <w:jc w:val="left"/>
      <w:rPr>
        <w:rFonts w:ascii="Calibri" w:hAnsi="Calibri"/>
        <w:szCs w:val="22"/>
      </w:rPr>
    </w:pPr>
    <w:r>
      <w:rPr>
        <w:rFonts w:ascii="Calibri" w:hAnsi="Calibri" w:cs="Calibri"/>
        <w:sz w:val="18"/>
        <w:szCs w:val="18"/>
      </w:rPr>
      <w:t>P</w:t>
    </w:r>
    <w:r w:rsidRPr="00924478">
      <w:rPr>
        <w:rFonts w:ascii="Calibri" w:hAnsi="Calibri" w:cs="Calibri"/>
        <w:sz w:val="18"/>
        <w:szCs w:val="18"/>
      </w:rPr>
      <w:t xml:space="preserve">ostępowanie zakupowe nr </w:t>
    </w:r>
    <w:sdt>
      <w:sdtPr>
        <w:rPr>
          <w:rFonts w:ascii="Arial" w:hAnsi="Arial" w:cs="Arial"/>
          <w:b/>
          <w:bCs/>
          <w:color w:val="000000"/>
          <w:sz w:val="18"/>
          <w:szCs w:val="18"/>
          <w:shd w:val="clear" w:color="auto" w:fill="FDFDFD"/>
        </w:rPr>
        <w:alias w:val="Podtytuł"/>
        <w:id w:val="1046649134"/>
        <w:placeholder>
          <w:docPart w:val="ABBF872FF57640988004C2B0E800B2C8"/>
        </w:placeholder>
        <w:dataBinding w:prefixMappings="xmlns:ns0='http://schemas.openxmlformats.org/package/2006/metadata/core-properties' xmlns:ns1='http://purl.org/dc/elements/1.1/'" w:xpath="/ns0:coreProperties[1]/ns1:subject[1]" w:storeItemID="{6C3C8BC8-F283-45AE-878A-BAB7291924A1}"/>
        <w:text/>
      </w:sdtPr>
      <w:sdtEndPr/>
      <w:sdtContent>
        <w:r w:rsidRPr="00924478">
          <w:rPr>
            <w:rFonts w:ascii="Arial" w:hAnsi="Arial" w:cs="Arial"/>
            <w:b/>
            <w:bCs/>
            <w:color w:val="000000"/>
            <w:sz w:val="18"/>
            <w:szCs w:val="18"/>
            <w:shd w:val="clear" w:color="auto" w:fill="FDFDFD"/>
          </w:rPr>
          <w:t>POST/DYS/OLD/GZ/02724/2024</w:t>
        </w:r>
      </w:sdtContent>
    </w:sdt>
  </w:p>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8B047B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5" name="Obraz 5"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E51A2" w14:textId="3DD357E5" w:rsidR="00924478" w:rsidRPr="00924478" w:rsidRDefault="00924478" w:rsidP="00924478">
    <w:pPr>
      <w:tabs>
        <w:tab w:val="left" w:pos="2038"/>
      </w:tabs>
      <w:spacing w:line="240" w:lineRule="auto"/>
      <w:ind w:firstLine="1416"/>
      <w:jc w:val="left"/>
      <w:rPr>
        <w:rFonts w:ascii="Calibri" w:hAnsi="Calibri"/>
        <w:szCs w:val="22"/>
      </w:rPr>
    </w:pPr>
    <w:r w:rsidRPr="00924478">
      <w:rPr>
        <w:rFonts w:ascii="Calibri" w:hAnsi="Calibri" w:cs="Calibri"/>
        <w:noProof/>
        <w:szCs w:val="22"/>
        <w:lang w:eastAsia="pl-PL"/>
      </w:rPr>
      <w:drawing>
        <wp:anchor distT="0" distB="0" distL="114300" distR="114300" simplePos="0" relativeHeight="251666432" behindDoc="0" locked="1" layoutInCell="1" allowOverlap="1" wp14:anchorId="6CF694FF" wp14:editId="4ABEF2D2">
          <wp:simplePos x="0" y="0"/>
          <wp:positionH relativeFrom="column">
            <wp:posOffset>0</wp:posOffset>
          </wp:positionH>
          <wp:positionV relativeFrom="paragraph">
            <wp:posOffset>-635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24478">
      <w:rPr>
        <w:rFonts w:ascii="Calibri" w:hAnsi="Calibri" w:cs="Calibri"/>
        <w:sz w:val="18"/>
        <w:szCs w:val="18"/>
      </w:rPr>
      <w:t xml:space="preserve">Postępowanie zakupowe nr </w:t>
    </w:r>
    <w:sdt>
      <w:sdtPr>
        <w:rPr>
          <w:rFonts w:ascii="Arial" w:hAnsi="Arial" w:cs="Arial"/>
          <w:b/>
          <w:bCs/>
          <w:color w:val="000000"/>
          <w:sz w:val="18"/>
          <w:szCs w:val="18"/>
          <w:shd w:val="clear" w:color="auto" w:fill="FDFDFD"/>
        </w:rPr>
        <w:alias w:val="Podtytuł"/>
        <w:id w:val="2108919398"/>
        <w:placeholder>
          <w:docPart w:val="346E3553986B4DE4ACB5E6A0B9476E22"/>
        </w:placeholder>
        <w:dataBinding w:prefixMappings="xmlns:ns0='http://schemas.openxmlformats.org/package/2006/metadata/core-properties' xmlns:ns1='http://purl.org/dc/elements/1.1/'" w:xpath="/ns0:coreProperties[1]/ns1:subject[1]" w:storeItemID="{6C3C8BC8-F283-45AE-878A-BAB7291924A1}"/>
        <w:text/>
      </w:sdtPr>
      <w:sdtEndPr/>
      <w:sdtContent>
        <w:r w:rsidRPr="00924478">
          <w:rPr>
            <w:rFonts w:ascii="Arial" w:hAnsi="Arial" w:cs="Arial"/>
            <w:b/>
            <w:bCs/>
            <w:color w:val="000000"/>
            <w:sz w:val="18"/>
            <w:szCs w:val="18"/>
            <w:shd w:val="clear" w:color="auto" w:fill="FDFDFD"/>
          </w:rPr>
          <w:t>POST/DYS/OLD/GZ/02724/2024</w:t>
        </w:r>
      </w:sdtContent>
    </w:sdt>
  </w:p>
  <w:p w14:paraId="378E6647" w14:textId="77777777" w:rsidR="00924478" w:rsidRPr="00924478" w:rsidRDefault="00924478" w:rsidP="00924478">
    <w:pPr>
      <w:tabs>
        <w:tab w:val="center" w:pos="4536"/>
        <w:tab w:val="right" w:pos="9072"/>
      </w:tabs>
      <w:spacing w:line="240" w:lineRule="auto"/>
    </w:pPr>
  </w:p>
  <w:p w14:paraId="24A9C85B" w14:textId="77777777" w:rsidR="00924478" w:rsidRDefault="00924478" w:rsidP="00924478">
    <w:pPr>
      <w:pStyle w:val="Nagwek"/>
      <w:spacing w:line="36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2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7"/>
  </w:num>
  <w:num w:numId="5">
    <w:abstractNumId w:val="20"/>
  </w:num>
  <w:num w:numId="6">
    <w:abstractNumId w:val="7"/>
  </w:num>
  <w:num w:numId="7">
    <w:abstractNumId w:val="11"/>
  </w:num>
  <w:num w:numId="8">
    <w:abstractNumId w:val="6"/>
  </w:num>
  <w:num w:numId="9">
    <w:abstractNumId w:val="30"/>
  </w:num>
  <w:num w:numId="10">
    <w:abstractNumId w:val="14"/>
  </w:num>
  <w:num w:numId="11">
    <w:abstractNumId w:val="13"/>
  </w:num>
  <w:num w:numId="12">
    <w:abstractNumId w:val="23"/>
  </w:num>
  <w:num w:numId="13">
    <w:abstractNumId w:val="21"/>
  </w:num>
  <w:num w:numId="14">
    <w:abstractNumId w:val="4"/>
  </w:num>
  <w:num w:numId="15">
    <w:abstractNumId w:val="8"/>
  </w:num>
  <w:num w:numId="16">
    <w:abstractNumId w:val="25"/>
  </w:num>
  <w:num w:numId="17">
    <w:abstractNumId w:val="3"/>
  </w:num>
  <w:num w:numId="18">
    <w:abstractNumId w:val="5"/>
  </w:num>
  <w:num w:numId="19">
    <w:abstractNumId w:val="26"/>
  </w:num>
  <w:num w:numId="20">
    <w:abstractNumId w:val="19"/>
  </w:num>
  <w:num w:numId="21">
    <w:abstractNumId w:val="32"/>
  </w:num>
  <w:num w:numId="22">
    <w:abstractNumId w:val="28"/>
  </w:num>
  <w:num w:numId="23">
    <w:abstractNumId w:val="22"/>
  </w:num>
  <w:num w:numId="24">
    <w:abstractNumId w:val="16"/>
  </w:num>
  <w:num w:numId="25">
    <w:abstractNumId w:val="31"/>
  </w:num>
  <w:num w:numId="26">
    <w:abstractNumId w:val="29"/>
  </w:num>
  <w:num w:numId="27">
    <w:abstractNumId w:val="15"/>
  </w:num>
  <w:num w:numId="28">
    <w:abstractNumId w:val="18"/>
  </w:num>
  <w:num w:numId="29">
    <w:abstractNumId w:val="24"/>
  </w:num>
  <w:num w:numId="30">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2F29"/>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784"/>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1B8"/>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DF"/>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FC"/>
    <w:rsid w:val="002511EE"/>
    <w:rsid w:val="002532C3"/>
    <w:rsid w:val="002548AD"/>
    <w:rsid w:val="00255149"/>
    <w:rsid w:val="00261683"/>
    <w:rsid w:val="00262365"/>
    <w:rsid w:val="0026273C"/>
    <w:rsid w:val="00262836"/>
    <w:rsid w:val="002633C2"/>
    <w:rsid w:val="00264972"/>
    <w:rsid w:val="002651FF"/>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042D"/>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13E4"/>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03A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6E79"/>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16A"/>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4F1"/>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97DF4"/>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322"/>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095E"/>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5158"/>
    <w:rsid w:val="00787A76"/>
    <w:rsid w:val="00787A90"/>
    <w:rsid w:val="0079066D"/>
    <w:rsid w:val="00790730"/>
    <w:rsid w:val="00790A50"/>
    <w:rsid w:val="00791272"/>
    <w:rsid w:val="007913F6"/>
    <w:rsid w:val="00792212"/>
    <w:rsid w:val="00792F1C"/>
    <w:rsid w:val="00795EC8"/>
    <w:rsid w:val="007969CF"/>
    <w:rsid w:val="0079738C"/>
    <w:rsid w:val="007A1170"/>
    <w:rsid w:val="007A21D1"/>
    <w:rsid w:val="007A2292"/>
    <w:rsid w:val="007A4D2D"/>
    <w:rsid w:val="007A5A0C"/>
    <w:rsid w:val="007A6B8F"/>
    <w:rsid w:val="007A71A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5812"/>
    <w:rsid w:val="007F66B9"/>
    <w:rsid w:val="00801C80"/>
    <w:rsid w:val="00801CE4"/>
    <w:rsid w:val="00803284"/>
    <w:rsid w:val="008045FB"/>
    <w:rsid w:val="008048D1"/>
    <w:rsid w:val="00804A9E"/>
    <w:rsid w:val="00804B90"/>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6436"/>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7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2B53"/>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768"/>
    <w:rsid w:val="00A01CCC"/>
    <w:rsid w:val="00A0223F"/>
    <w:rsid w:val="00A02F21"/>
    <w:rsid w:val="00A06336"/>
    <w:rsid w:val="00A06EF8"/>
    <w:rsid w:val="00A07503"/>
    <w:rsid w:val="00A104C0"/>
    <w:rsid w:val="00A111A0"/>
    <w:rsid w:val="00A12FBB"/>
    <w:rsid w:val="00A138C2"/>
    <w:rsid w:val="00A13BD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10B"/>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92F"/>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2D5"/>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1356"/>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9632A"/>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1B2"/>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8D1"/>
    <w:rsid w:val="00E97A2C"/>
    <w:rsid w:val="00E97B22"/>
    <w:rsid w:val="00EA0469"/>
    <w:rsid w:val="00EA0560"/>
    <w:rsid w:val="00EA057F"/>
    <w:rsid w:val="00EA2F59"/>
    <w:rsid w:val="00EA3A0C"/>
    <w:rsid w:val="00EA4D6B"/>
    <w:rsid w:val="00EA5604"/>
    <w:rsid w:val="00EA5926"/>
    <w:rsid w:val="00EA6484"/>
    <w:rsid w:val="00EB05F2"/>
    <w:rsid w:val="00EB0940"/>
    <w:rsid w:val="00EB0ADA"/>
    <w:rsid w:val="00EB0D46"/>
    <w:rsid w:val="00EB2044"/>
    <w:rsid w:val="00EB249F"/>
    <w:rsid w:val="00EB3B09"/>
    <w:rsid w:val="00EB430C"/>
    <w:rsid w:val="00EB51A7"/>
    <w:rsid w:val="00EB721C"/>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4F62"/>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C6C"/>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792"/>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581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6E3553986B4DE4ACB5E6A0B9476E22"/>
        <w:category>
          <w:name w:val="Ogólne"/>
          <w:gallery w:val="placeholder"/>
        </w:category>
        <w:types>
          <w:type w:val="bbPlcHdr"/>
        </w:types>
        <w:behaviors>
          <w:behavior w:val="content"/>
        </w:behaviors>
        <w:guid w:val="{BD6BF2CD-CCA4-4351-BD38-E04F17D75D10}"/>
      </w:docPartPr>
      <w:docPartBody>
        <w:p w:rsidR="00601CC0" w:rsidRDefault="00505F79" w:rsidP="00505F79">
          <w:pPr>
            <w:pStyle w:val="346E3553986B4DE4ACB5E6A0B9476E22"/>
          </w:pPr>
          <w:r>
            <w:rPr>
              <w:color w:val="5B9BD5" w:themeColor="accent1"/>
            </w:rPr>
            <w:t>[Wpisz podtytuł dokumentu]</w:t>
          </w:r>
        </w:p>
      </w:docPartBody>
    </w:docPart>
    <w:docPart>
      <w:docPartPr>
        <w:name w:val="ABBF872FF57640988004C2B0E800B2C8"/>
        <w:category>
          <w:name w:val="Ogólne"/>
          <w:gallery w:val="placeholder"/>
        </w:category>
        <w:types>
          <w:type w:val="bbPlcHdr"/>
        </w:types>
        <w:behaviors>
          <w:behavior w:val="content"/>
        </w:behaviors>
        <w:guid w:val="{D9CC0328-2AD8-4466-B602-071E6D454CDD}"/>
      </w:docPartPr>
      <w:docPartBody>
        <w:p w:rsidR="00601CC0" w:rsidRDefault="00505F79" w:rsidP="00505F79">
          <w:pPr>
            <w:pStyle w:val="ABBF872FF57640988004C2B0E800B2C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F79"/>
    <w:rsid w:val="00505F79"/>
    <w:rsid w:val="00601C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6CC4AA685154812A0C67E23A3EA3B94">
    <w:name w:val="16CC4AA685154812A0C67E23A3EA3B94"/>
    <w:rsid w:val="00505F79"/>
  </w:style>
  <w:style w:type="paragraph" w:customStyle="1" w:styleId="346E3553986B4DE4ACB5E6A0B9476E22">
    <w:name w:val="346E3553986B4DE4ACB5E6A0B9476E22"/>
    <w:rsid w:val="00505F79"/>
  </w:style>
  <w:style w:type="paragraph" w:customStyle="1" w:styleId="ABBF872FF57640988004C2B0E800B2C8">
    <w:name w:val="ABBF872FF57640988004C2B0E800B2C8"/>
    <w:rsid w:val="00505F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1 - opis przedmiotu zamówienia.docx</dmsv2BaseFileName>
    <dmsv2BaseDisplayName xmlns="http://schemas.microsoft.com/sharepoint/v3">Zał. nr 1 - opis przedmiotu zamówienia</dmsv2BaseDisplayName>
    <dmsv2SWPP2ObjectNumber xmlns="http://schemas.microsoft.com/sharepoint/v3">POST/DYS/OLD/GZ/02724/2024                        </dmsv2SWPP2ObjectNumber>
    <dmsv2SWPP2SumMD5 xmlns="http://schemas.microsoft.com/sharepoint/v3">902203c20f9322ab8913b7877a518ead</dmsv2SWPP2SumMD5>
    <dmsv2BaseMoved xmlns="http://schemas.microsoft.com/sharepoint/v3">false</dmsv2BaseMoved>
    <dmsv2BaseIsSensitive xmlns="http://schemas.microsoft.com/sharepoint/v3">true</dmsv2BaseIsSensitive>
    <dmsv2SWPP2IDSWPP2 xmlns="http://schemas.microsoft.com/sharepoint/v3">656050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20701200</dmsv2BaseClientSystemDocumentID>
    <dmsv2BaseModifiedByID xmlns="http://schemas.microsoft.com/sharepoint/v3">11703949</dmsv2BaseModifiedByID>
    <dmsv2BaseCreatedByID xmlns="http://schemas.microsoft.com/sharepoint/v3">11703949</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ZKQJDXMXURTQ-1688516315-4033</_dlc_DocId>
    <_dlc_DocIdUrl xmlns="a19cb1c7-c5c7-46d4-85ae-d83685407bba">
      <Url>https://swpp2.dms.gkpge.pl/sites/31/_layouts/15/DocIdRedir.aspx?ID=ZKQJDXMXURTQ-1688516315-4033</Url>
      <Description>ZKQJDXMXURTQ-1688516315-4033</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AC0A6B07-C08E-4EEA-AF36-83878D9575E0}"/>
</file>

<file path=customXml/itemProps3.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a19cb1c7-c5c7-46d4-85ae-d83685407bba"/>
    <ds:schemaRef ds:uri="http://www.w3.org/XML/1998/namespace"/>
  </ds:schemaRefs>
</ds:datastoreItem>
</file>

<file path=customXml/itemProps6.xml><?xml version="1.0" encoding="utf-8"?>
<ds:datastoreItem xmlns:ds="http://schemas.openxmlformats.org/officeDocument/2006/customXml" ds:itemID="{1C818601-CCD8-4F61-AA08-070276EC1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12</Pages>
  <Words>3489</Words>
  <Characters>20937</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POST/DYS/OLD/GZ/02724/2024</dc:subject>
  <dc:creator>Kurpiewska Katarzyna [PGE S.A.]</dc:creator>
  <cp:lastModifiedBy>Płomińska-Gorzkiewicz Katarzyna [PGE Dystr. O.Łódź]</cp:lastModifiedBy>
  <cp:revision>8</cp:revision>
  <cp:lastPrinted>2021-02-26T13:14:00Z</cp:lastPrinted>
  <dcterms:created xsi:type="dcterms:W3CDTF">2024-04-17T06:52:00Z</dcterms:created>
  <dcterms:modified xsi:type="dcterms:W3CDTF">2024-09-30T10:15:00Z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30b9fd76-89e8-4757-8570-1cbe4328a9b2</vt:lpwstr>
  </property>
</Properties>
</file>