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0ABD3EBB" w:rsidR="004A302B" w:rsidRPr="004B4556" w:rsidRDefault="007E559E" w:rsidP="000273E9">
      <w:pPr>
        <w:pStyle w:val="Spistreci1"/>
        <w:spacing w:before="120" w:line="24" w:lineRule="atLeast"/>
        <w:jc w:val="center"/>
        <w:rPr>
          <w:rFonts w:cstheme="minorHAnsi"/>
        </w:rPr>
      </w:pPr>
      <w:r>
        <w:rPr>
          <w:noProof/>
          <w:lang w:eastAsia="pl-PL"/>
        </w:rPr>
        <w:drawing>
          <wp:inline distT="0" distB="0" distL="0" distR="0" wp14:anchorId="191C3F7D" wp14:editId="6BBC50AF">
            <wp:extent cx="2252980" cy="1573530"/>
            <wp:effectExtent l="0" t="0" r="0" b="7620"/>
            <wp:docPr id="2" name="Obraz 2"/>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52980" cy="1573530"/>
                    </a:xfrm>
                    <a:prstGeom prst="rect">
                      <a:avLst/>
                    </a:prstGeom>
                    <a:noFill/>
                  </pic:spPr>
                </pic:pic>
              </a:graphicData>
            </a:graphic>
          </wp:inline>
        </w:drawing>
      </w:r>
      <w:r w:rsidRPr="007E559E">
        <w:rPr>
          <w:noProof/>
          <w:color w:val="7F7F7F" w:themeColor="text1" w:themeTint="80"/>
          <w:sz w:val="32"/>
          <w:szCs w:val="32"/>
          <w:lang w:eastAsia="pl-PL"/>
        </w:rPr>
        <w:drawing>
          <wp:anchor distT="0" distB="0" distL="114300" distR="114300" simplePos="0" relativeHeight="251659264" behindDoc="1" locked="0" layoutInCell="1" allowOverlap="1" wp14:anchorId="6A827404" wp14:editId="29A9BCE8">
            <wp:simplePos x="0" y="0"/>
            <wp:positionH relativeFrom="page">
              <wp:posOffset>2743200</wp:posOffset>
            </wp:positionH>
            <wp:positionV relativeFrom="topMargin">
              <wp:posOffset>1045029</wp:posOffset>
            </wp:positionV>
            <wp:extent cx="760365" cy="590550"/>
            <wp:effectExtent l="0" t="0" r="1905" b="0"/>
            <wp:wrapNone/>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3B98F65B" w:rsidR="00C6017B" w:rsidRPr="004B4556" w:rsidRDefault="004F392B" w:rsidP="006F5538">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264F36">
        <w:rPr>
          <w:rFonts w:asciiTheme="minorHAnsi" w:hAnsiTheme="minorHAnsi" w:cstheme="minorHAnsi"/>
          <w:b/>
          <w:bCs/>
          <w:color w:val="17365D" w:themeColor="text2" w:themeShade="BF"/>
          <w:szCs w:val="22"/>
        </w:rPr>
        <w:t>POST/DYS/OLD/GZ/</w:t>
      </w:r>
      <w:r w:rsidR="00726FF5">
        <w:rPr>
          <w:rFonts w:asciiTheme="minorHAnsi" w:hAnsiTheme="minorHAnsi" w:cstheme="minorHAnsi"/>
          <w:b/>
          <w:bCs/>
          <w:color w:val="17365D" w:themeColor="text2" w:themeShade="BF"/>
          <w:szCs w:val="22"/>
        </w:rPr>
        <w:t>0</w:t>
      </w:r>
      <w:r w:rsidR="004C1DE8">
        <w:rPr>
          <w:rFonts w:asciiTheme="minorHAnsi" w:hAnsiTheme="minorHAnsi" w:cstheme="minorHAnsi"/>
          <w:b/>
          <w:bCs/>
          <w:color w:val="17365D" w:themeColor="text2" w:themeShade="BF"/>
          <w:szCs w:val="22"/>
        </w:rPr>
        <w:t>2</w:t>
      </w:r>
      <w:r w:rsidR="0069201A">
        <w:rPr>
          <w:rFonts w:asciiTheme="minorHAnsi" w:hAnsiTheme="minorHAnsi" w:cstheme="minorHAnsi"/>
          <w:b/>
          <w:bCs/>
          <w:color w:val="17365D" w:themeColor="text2" w:themeShade="BF"/>
          <w:szCs w:val="22"/>
        </w:rPr>
        <w:t>610</w:t>
      </w:r>
      <w:r w:rsidR="002D5873">
        <w:rPr>
          <w:rFonts w:asciiTheme="minorHAnsi" w:hAnsiTheme="minorHAnsi" w:cstheme="minorHAnsi"/>
          <w:b/>
          <w:bCs/>
          <w:color w:val="17365D" w:themeColor="text2" w:themeShade="BF"/>
          <w:szCs w:val="22"/>
        </w:rPr>
        <w:t>/202</w:t>
      </w:r>
      <w:r w:rsidR="00C54217">
        <w:rPr>
          <w:rFonts w:asciiTheme="minorHAnsi" w:hAnsiTheme="minorHAnsi" w:cstheme="minorHAnsi"/>
          <w:b/>
          <w:bCs/>
          <w:color w:val="17365D" w:themeColor="text2" w:themeShade="BF"/>
          <w:szCs w:val="22"/>
        </w:rPr>
        <w:t>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6AF881A3" w14:textId="094E4786" w:rsidR="0033391A" w:rsidRPr="0033391A" w:rsidRDefault="00230E93" w:rsidP="0033391A">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NAZWA ZA</w:t>
      </w:r>
      <w:r>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386A64C4" w14:textId="368E4727" w:rsidR="007F01C3" w:rsidRPr="002A332F" w:rsidRDefault="0069201A" w:rsidP="004B239E">
      <w:pPr>
        <w:pStyle w:val="Tekstpodstawowy"/>
        <w:pBdr>
          <w:top w:val="single" w:sz="4" w:space="1" w:color="auto"/>
          <w:left w:val="single" w:sz="4" w:space="3" w:color="auto"/>
          <w:bottom w:val="single" w:sz="4" w:space="7" w:color="auto"/>
          <w:right w:val="single" w:sz="4" w:space="4" w:color="auto"/>
        </w:pBdr>
        <w:shd w:val="clear" w:color="auto" w:fill="F79646" w:themeFill="accent6"/>
        <w:spacing w:before="120" w:line="360" w:lineRule="auto"/>
        <w:ind w:right="26"/>
        <w:jc w:val="center"/>
        <w:rPr>
          <w:rFonts w:cstheme="minorHAnsi"/>
        </w:rPr>
      </w:pPr>
      <w:r w:rsidRPr="0069201A">
        <w:rPr>
          <w:rFonts w:asciiTheme="minorHAnsi" w:hAnsiTheme="minorHAnsi" w:cstheme="minorHAnsi"/>
          <w:b/>
          <w:i/>
          <w:color w:val="17365D" w:themeColor="text2" w:themeShade="BF"/>
          <w:szCs w:val="22"/>
        </w:rPr>
        <w:t>Sukcesywne wykonywanie prac projektowych i robot budowlanych polegających na wykonywaniu przyłączy lub linii niskiego napięcia dla celów przyłączenia nowych odbiorców na terenie PGE Dystrybucja S.A. Oddział Łódź na obszarze działania RE Piotrków Tryb. w obrębie miasta i gminy Piotrków Trybunalski, Sulejów, Wolbórz, Mniszków, Aleksandró</w:t>
      </w:r>
      <w:r>
        <w:rPr>
          <w:rFonts w:asciiTheme="minorHAnsi" w:hAnsiTheme="minorHAnsi" w:cstheme="minorHAnsi"/>
          <w:b/>
          <w:i/>
          <w:color w:val="17365D" w:themeColor="text2" w:themeShade="BF"/>
          <w:szCs w:val="22"/>
        </w:rPr>
        <w:t>w, Wola Krzysztoporska, Rozprza</w:t>
      </w:r>
      <w:r w:rsidR="00DB161B">
        <w:rPr>
          <w:rFonts w:asciiTheme="minorHAnsi" w:hAnsiTheme="minorHAnsi" w:cstheme="minorHAnsi"/>
          <w:b/>
          <w:i/>
          <w:color w:val="17365D" w:themeColor="text2" w:themeShade="BF"/>
          <w:szCs w:val="22"/>
        </w:rPr>
        <w:t>.</w:t>
      </w: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1EEA67EA" w:rsidR="004F392B" w:rsidRPr="004B4556" w:rsidRDefault="00FC48C0" w:rsidP="00FC48C0">
      <w:pPr>
        <w:pStyle w:val="Tekstpodstawowy"/>
        <w:tabs>
          <w:tab w:val="left" w:pos="7275"/>
        </w:tabs>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p>
    <w:p w14:paraId="1975E074" w14:textId="3CBC56F1" w:rsidR="004F392B" w:rsidRDefault="004F392B" w:rsidP="00C6017B">
      <w:pPr>
        <w:pStyle w:val="Tekstpodstawowy"/>
        <w:jc w:val="center"/>
        <w:rPr>
          <w:rFonts w:asciiTheme="minorHAnsi" w:hAnsiTheme="minorHAnsi" w:cstheme="minorHAnsi"/>
          <w:color w:val="17365D" w:themeColor="text2" w:themeShade="BF"/>
          <w:sz w:val="20"/>
        </w:rPr>
      </w:pPr>
    </w:p>
    <w:p w14:paraId="20602E20" w14:textId="3C671A05" w:rsidR="00FE636C" w:rsidRDefault="00FE636C" w:rsidP="00C6017B">
      <w:pPr>
        <w:pStyle w:val="Tekstpodstawowy"/>
        <w:jc w:val="center"/>
        <w:rPr>
          <w:rFonts w:asciiTheme="minorHAnsi" w:hAnsiTheme="minorHAnsi" w:cstheme="minorHAnsi"/>
          <w:color w:val="17365D" w:themeColor="text2" w:themeShade="BF"/>
          <w:sz w:val="20"/>
        </w:rPr>
      </w:pPr>
    </w:p>
    <w:p w14:paraId="5A5E007D" w14:textId="02C0B7F6" w:rsidR="00FE636C" w:rsidRDefault="00FE636C" w:rsidP="00C6017B">
      <w:pPr>
        <w:pStyle w:val="Tekstpodstawowy"/>
        <w:jc w:val="center"/>
        <w:rPr>
          <w:rFonts w:asciiTheme="minorHAnsi" w:hAnsiTheme="minorHAnsi" w:cstheme="minorHAnsi"/>
          <w:color w:val="17365D" w:themeColor="text2" w:themeShade="BF"/>
          <w:sz w:val="20"/>
        </w:rPr>
      </w:pPr>
    </w:p>
    <w:p w14:paraId="365DFF8C" w14:textId="77777777" w:rsidR="00FE636C" w:rsidRPr="004B4556" w:rsidRDefault="00FE636C" w:rsidP="00C6017B">
      <w:pPr>
        <w:pStyle w:val="Tekstpodstawowy"/>
        <w:jc w:val="center"/>
        <w:rPr>
          <w:rFonts w:asciiTheme="minorHAnsi" w:hAnsiTheme="minorHAnsi" w:cstheme="minorHAnsi"/>
          <w:color w:val="17365D" w:themeColor="text2" w:themeShade="BF"/>
          <w:sz w:val="20"/>
        </w:rPr>
      </w:pPr>
    </w:p>
    <w:p w14:paraId="578DAD90" w14:textId="485C99B4" w:rsidR="004F392B" w:rsidRPr="004B4556" w:rsidRDefault="00C35B25"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69201A">
        <w:rPr>
          <w:rFonts w:asciiTheme="minorHAnsi" w:hAnsiTheme="minorHAnsi" w:cstheme="minorHAnsi"/>
          <w:color w:val="17365D" w:themeColor="text2" w:themeShade="BF"/>
          <w:sz w:val="20"/>
        </w:rPr>
        <w:t>lipiec</w:t>
      </w:r>
      <w:r w:rsidR="004D4EC1">
        <w:rPr>
          <w:rFonts w:asciiTheme="minorHAnsi" w:hAnsiTheme="minorHAnsi" w:cstheme="minorHAnsi"/>
          <w:color w:val="17365D" w:themeColor="text2" w:themeShade="BF"/>
          <w:sz w:val="20"/>
        </w:rPr>
        <w:t xml:space="preserve"> </w:t>
      </w:r>
      <w:r w:rsidR="00947648">
        <w:rPr>
          <w:rFonts w:asciiTheme="minorHAnsi" w:hAnsiTheme="minorHAnsi" w:cstheme="minorHAnsi"/>
          <w:color w:val="17365D" w:themeColor="text2" w:themeShade="BF"/>
          <w:sz w:val="20"/>
        </w:rPr>
        <w:t>202</w:t>
      </w:r>
      <w:r w:rsidR="00726FF5">
        <w:rPr>
          <w:rFonts w:asciiTheme="minorHAnsi" w:hAnsiTheme="minorHAnsi" w:cstheme="minorHAnsi"/>
          <w:color w:val="17365D" w:themeColor="text2" w:themeShade="BF"/>
          <w:sz w:val="20"/>
        </w:rPr>
        <w:t>5</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10ED15E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14:paraId="2AC1FD98" w14:textId="0187CFE3" w:rsidR="00287763" w:rsidRDefault="00E64C00">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14:paraId="6F2A85B6" w14:textId="57B0346F" w:rsidR="00287763" w:rsidRDefault="00E64C00">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4D587A9F" w14:textId="32CB8FE1" w:rsidR="00287763" w:rsidRDefault="00E64C00">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566507FE" w14:textId="4FE7142E" w:rsidR="00287763" w:rsidRDefault="00E64C00">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7CF07A21" w14:textId="50F1F13A" w:rsidR="00287763" w:rsidRDefault="00E64C00">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308A428B" w14:textId="11796701" w:rsidR="00287763" w:rsidRDefault="00E64C00">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4327A065" w14:textId="5A95FB18" w:rsidR="00287763" w:rsidRDefault="00E64C00">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62410A9F" w14:textId="6B450394" w:rsidR="00287763" w:rsidRDefault="00E64C00">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74415DFC" w14:textId="6A71CAF0" w:rsidR="00287763" w:rsidRDefault="00E64C00">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0ABF7FCA" w14:textId="45DCFB73" w:rsidR="00287763" w:rsidRDefault="00E64C00">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F9629F1" w14:textId="6963D533" w:rsidR="00287763" w:rsidRDefault="00E64C00">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ED40047" w14:textId="03AD39FB" w:rsidR="00287763" w:rsidRDefault="00E64C00">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561B9C34" w14:textId="05CF05ED" w:rsidR="00287763" w:rsidRDefault="00E64C00">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7C444CD4" w14:textId="7C21C62E" w:rsidR="00287763" w:rsidRDefault="00E64C00">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3446E54" w14:textId="4C98CEA6" w:rsidR="00287763" w:rsidRDefault="00E64C00">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14:paraId="1D3C98C3" w14:textId="4F8A17EF" w:rsidR="00012AB7" w:rsidRPr="00012AB7" w:rsidRDefault="00E64C00"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455AA9F9" w:rsidR="00287763" w:rsidRDefault="00E64C00">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77777777"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4"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77777777"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Przedmiotowe postępowanie zakupowe o udzielenie zamówienia niepublicznego prowadzone jest 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5"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6"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66782653" w14:textId="77777777" w:rsidR="007479FF" w:rsidRPr="004B4556" w:rsidRDefault="007479FF" w:rsidP="007479FF">
      <w:pPr>
        <w:numPr>
          <w:ilvl w:val="2"/>
          <w:numId w:val="1"/>
        </w:numPr>
        <w:spacing w:before="120" w:after="120" w:line="24" w:lineRule="atLeast"/>
        <w:rPr>
          <w:rFonts w:asciiTheme="minorHAnsi" w:hAnsiTheme="minorHAnsi" w:cstheme="minorHAnsi"/>
          <w:sz w:val="20"/>
        </w:rPr>
      </w:pPr>
      <w:r w:rsidRPr="001E21EE">
        <w:rPr>
          <w:rFonts w:asciiTheme="minorHAnsi" w:hAnsiTheme="minorHAnsi" w:cstheme="minorHAnsi"/>
          <w:b/>
          <w:sz w:val="20"/>
        </w:rPr>
        <w:t>Zamawiający najpierw dokona oceny Ofert, a następnie zbada, czy Wykonawca, którego Oferta została oceniona jako najkorzystniejsza, nie podlega wykluczeniu oraz spełnia warunki udziału w Postępowaniu zakupowym</w:t>
      </w:r>
      <w:r w:rsidRPr="004B4556">
        <w:rPr>
          <w:rFonts w:asciiTheme="minorHAnsi" w:hAnsiTheme="minorHAnsi" w:cstheme="minorHAnsi"/>
          <w:sz w:val="20"/>
        </w:rPr>
        <w:t xml:space="preserve">. </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77777777"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 xml:space="preserve">Oferta Wykonawców wspólnie ubiegających się o udzielenie zakupu musi </w:t>
      </w:r>
      <w:r w:rsidRPr="004B4556">
        <w:rPr>
          <w:rFonts w:asciiTheme="minorHAnsi" w:hAnsiTheme="minorHAnsi" w:cstheme="minorHAnsi"/>
          <w:sz w:val="20"/>
        </w:rPr>
        <w:lastRenderedPageBreak/>
        <w:t>szczegółowo wskazywać podział ról i zobowiązań związanych z wykonywaniem przedmiotu zakupu pomiędzy podmiotami składającymi wspólnie ofertę.</w:t>
      </w:r>
    </w:p>
    <w:p w14:paraId="67E8312D"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E64C00" w:rsidP="007479FF">
      <w:pPr>
        <w:pStyle w:val="Akapitzlist"/>
        <w:spacing w:before="120" w:line="24" w:lineRule="atLeast"/>
        <w:ind w:left="709"/>
        <w:contextualSpacing w:val="0"/>
        <w:outlineLvl w:val="0"/>
        <w:rPr>
          <w:rFonts w:asciiTheme="minorHAnsi" w:hAnsiTheme="minorHAnsi" w:cstheme="minorHAnsi"/>
          <w:sz w:val="20"/>
        </w:rPr>
      </w:pPr>
      <w:hyperlink r:id="rId17"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E64C00" w:rsidP="007479FF">
      <w:pPr>
        <w:pStyle w:val="Akapitzlist"/>
        <w:spacing w:line="24" w:lineRule="atLeast"/>
        <w:ind w:left="360" w:firstLine="348"/>
        <w:outlineLvl w:val="0"/>
        <w:rPr>
          <w:rFonts w:asciiTheme="minorHAnsi" w:hAnsiTheme="minorHAnsi" w:cstheme="minorHAnsi"/>
          <w:bCs/>
          <w:sz w:val="20"/>
        </w:rPr>
      </w:pPr>
      <w:hyperlink r:id="rId18" w:history="1">
        <w:r w:rsidR="007479FF" w:rsidRPr="004B4556">
          <w:rPr>
            <w:rStyle w:val="Hipercze"/>
            <w:rFonts w:asciiTheme="minorHAnsi" w:hAnsiTheme="minorHAnsi" w:cstheme="minorHAnsi"/>
            <w:bCs/>
            <w:sz w:val="20"/>
          </w:rPr>
          <w:t>https://pgedystrybucja.pl/przetargi/przetargi-zakupowe</w:t>
        </w:r>
      </w:hyperlink>
    </w:p>
    <w:p w14:paraId="23BFC0D1" w14:textId="44E92865"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E64C00" w:rsidP="007479FF">
      <w:pPr>
        <w:pStyle w:val="Akapitzlist"/>
        <w:spacing w:line="24" w:lineRule="atLeast"/>
        <w:ind w:left="709"/>
        <w:outlineLvl w:val="0"/>
        <w:rPr>
          <w:rFonts w:asciiTheme="minorHAnsi" w:hAnsiTheme="minorHAnsi" w:cstheme="minorHAnsi"/>
          <w:sz w:val="20"/>
        </w:rPr>
      </w:pPr>
      <w:hyperlink r:id="rId19"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77777777"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54D21F23" w14:textId="01D7D941" w:rsidR="00827F26" w:rsidRPr="008855BD" w:rsidRDefault="005712F0" w:rsidP="0069201A">
      <w:pPr>
        <w:pStyle w:val="Akapitzlist"/>
        <w:numPr>
          <w:ilvl w:val="1"/>
          <w:numId w:val="2"/>
        </w:numPr>
        <w:spacing w:before="120" w:line="24" w:lineRule="atLeast"/>
        <w:outlineLvl w:val="0"/>
        <w:rPr>
          <w:rFonts w:ascii="Calibri" w:hAnsi="Calibri" w:cs="Calibri"/>
          <w:b/>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F36B5">
        <w:rPr>
          <w:rFonts w:asciiTheme="minorHAnsi" w:hAnsiTheme="minorHAnsi" w:cstheme="minorHAnsi"/>
          <w:sz w:val="20"/>
        </w:rPr>
        <w:t xml:space="preserve">Przedmiotem </w:t>
      </w:r>
      <w:bookmarkEnd w:id="51"/>
      <w:r w:rsidR="00563AA7" w:rsidRPr="005F36B5">
        <w:rPr>
          <w:rFonts w:asciiTheme="minorHAnsi" w:hAnsiTheme="minorHAnsi" w:cstheme="minorHAnsi"/>
          <w:sz w:val="20"/>
        </w:rPr>
        <w:t>postępowania zakupowego</w:t>
      </w:r>
      <w:r w:rsidRPr="005F36B5">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3F5541">
        <w:rPr>
          <w:rFonts w:asciiTheme="minorHAnsi" w:hAnsiTheme="minorHAnsi" w:cstheme="minorHAnsi"/>
          <w:sz w:val="20"/>
        </w:rPr>
        <w:t>jest</w:t>
      </w:r>
      <w:r w:rsidR="00AD3257">
        <w:rPr>
          <w:rFonts w:asciiTheme="minorHAnsi" w:hAnsiTheme="minorHAnsi" w:cstheme="minorHAnsi"/>
          <w:sz w:val="20"/>
        </w:rPr>
        <w:t xml:space="preserve"> </w:t>
      </w:r>
      <w:r w:rsidR="0069201A" w:rsidRPr="0069201A">
        <w:rPr>
          <w:rFonts w:ascii="Calibri" w:hAnsi="Calibri" w:cs="Calibri"/>
          <w:b/>
          <w:sz w:val="20"/>
        </w:rPr>
        <w:t>Sukcesywne wykonywanie prac projektowych i robot budowlanych polegających na wykonywaniu przyłączy lub linii niskiego napięcia dla celów przyłączenia nowych odbiorców na terenie PGE Dystrybucja S.A. Oddział Łódź na obszarze działania RE Piotrków Tryb. w obrębie miasta i gminy Piotrków Trybunalski, Sulejów, Wolbórz, Mniszków, Aleksandró</w:t>
      </w:r>
      <w:r w:rsidR="0069201A">
        <w:rPr>
          <w:rFonts w:ascii="Calibri" w:hAnsi="Calibri" w:cs="Calibri"/>
          <w:b/>
          <w:sz w:val="20"/>
        </w:rPr>
        <w:t>w, Wola Krzysztoporska, Rozprza</w:t>
      </w:r>
      <w:r w:rsidR="00DB161B">
        <w:rPr>
          <w:rFonts w:ascii="Calibri" w:hAnsi="Calibri" w:cs="Calibri"/>
          <w:b/>
          <w:sz w:val="20"/>
        </w:rPr>
        <w:t>.</w:t>
      </w:r>
    </w:p>
    <w:p w14:paraId="106CB90B" w14:textId="449F7254" w:rsidR="00F05C18" w:rsidRDefault="00264F36" w:rsidP="00264F36">
      <w:pPr>
        <w:pStyle w:val="Akapitzlist"/>
        <w:numPr>
          <w:ilvl w:val="1"/>
          <w:numId w:val="2"/>
        </w:numPr>
        <w:spacing w:before="120" w:line="24" w:lineRule="atLeast"/>
        <w:outlineLvl w:val="0"/>
        <w:rPr>
          <w:rFonts w:asciiTheme="minorHAnsi" w:hAnsiTheme="minorHAnsi" w:cstheme="minorHAnsi"/>
          <w:sz w:val="20"/>
        </w:rPr>
      </w:pPr>
      <w:r w:rsidRPr="00AD65B1">
        <w:rPr>
          <w:rFonts w:asciiTheme="minorHAnsi" w:hAnsiTheme="minorHAnsi" w:cstheme="minorHAnsi"/>
          <w:sz w:val="20"/>
        </w:rPr>
        <w:t>Zamawiający nie dopuszcza składania ofert częściowych, ani ofert wariantowych.</w:t>
      </w:r>
    </w:p>
    <w:p w14:paraId="42E1CE5C" w14:textId="77777777" w:rsidR="00264F36" w:rsidRPr="00264F36" w:rsidRDefault="00264F36" w:rsidP="00264F36">
      <w:pPr>
        <w:spacing w:before="120" w:line="24" w:lineRule="atLeast"/>
        <w:outlineLvl w:val="0"/>
        <w:rPr>
          <w:rFonts w:asciiTheme="minorHAnsi" w:hAnsiTheme="minorHAnsi" w:cstheme="minorHAnsi"/>
          <w:sz w:val="20"/>
        </w:rPr>
      </w:pPr>
    </w:p>
    <w:p w14:paraId="3052255F" w14:textId="74CEF4CD" w:rsidR="00E01856" w:rsidRDefault="005712F0" w:rsidP="001F2DA3">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1919C7">
        <w:rPr>
          <w:rFonts w:asciiTheme="minorHAnsi" w:hAnsiTheme="minorHAnsi" w:cstheme="minorHAnsi"/>
          <w:sz w:val="20"/>
        </w:rPr>
        <w:lastRenderedPageBreak/>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Pr="001919C7">
        <w:rPr>
          <w:rFonts w:asciiTheme="minorHAnsi" w:hAnsiTheme="minorHAnsi" w:cstheme="minorHAnsi"/>
          <w:sz w:val="20"/>
        </w:rPr>
        <w:t xml:space="preserve"> zostały określone w załączonym 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46312AE4" w14:textId="3BAA8530" w:rsidR="002B67E0" w:rsidRPr="005B3709" w:rsidRDefault="00264F36" w:rsidP="002B67E0">
      <w:pPr>
        <w:numPr>
          <w:ilvl w:val="1"/>
          <w:numId w:val="14"/>
        </w:numPr>
        <w:spacing w:before="120" w:line="24" w:lineRule="atLeast"/>
        <w:ind w:left="567" w:hanging="567"/>
        <w:contextualSpacing/>
        <w:outlineLvl w:val="0"/>
        <w:rPr>
          <w:rFonts w:asciiTheme="minorHAnsi" w:hAnsiTheme="minorHAnsi" w:cstheme="minorHAnsi"/>
          <w:b/>
          <w:sz w:val="20"/>
        </w:rPr>
      </w:pPr>
      <w:bookmarkStart w:id="67" w:name="_Toc354752376"/>
      <w:bookmarkStart w:id="68" w:name="_Toc516581596"/>
      <w:bookmarkStart w:id="69" w:name="_Toc516738801"/>
      <w:bookmarkStart w:id="70" w:name="_Toc69029867"/>
      <w:r w:rsidRPr="002B67E0">
        <w:rPr>
          <w:rFonts w:asciiTheme="minorHAnsi" w:hAnsiTheme="minorHAnsi" w:cstheme="minorHAnsi"/>
          <w:sz w:val="20"/>
        </w:rPr>
        <w:t xml:space="preserve">    </w:t>
      </w:r>
      <w:bookmarkStart w:id="71" w:name="_Toc516566320"/>
      <w:bookmarkStart w:id="72" w:name="_Toc516581588"/>
      <w:bookmarkStart w:id="73" w:name="_Toc516734761"/>
      <w:bookmarkStart w:id="74" w:name="_Toc516738791"/>
      <w:r w:rsidR="002B67E0" w:rsidRPr="00203C48">
        <w:rPr>
          <w:rFonts w:asciiTheme="minorHAnsi" w:hAnsiTheme="minorHAnsi" w:cstheme="minorHAnsi"/>
          <w:sz w:val="20"/>
        </w:rPr>
        <w:t xml:space="preserve">Wykonawca zobowiązany będzie do wniesienia wadium przed upływem terminu składania ofert </w:t>
      </w:r>
      <w:r w:rsidR="002B67E0" w:rsidRPr="00203C48">
        <w:rPr>
          <w:rFonts w:asciiTheme="minorHAnsi" w:hAnsiTheme="minorHAnsi" w:cstheme="minorHAnsi"/>
          <w:sz w:val="20"/>
        </w:rPr>
        <w:br/>
        <w:t>w wysokości:</w:t>
      </w:r>
      <w:r w:rsidR="00050F26">
        <w:rPr>
          <w:rFonts w:asciiTheme="minorHAnsi" w:hAnsiTheme="minorHAnsi" w:cstheme="minorHAnsi"/>
          <w:b/>
          <w:color w:val="17365D" w:themeColor="text2" w:themeShade="BF"/>
          <w:sz w:val="20"/>
        </w:rPr>
        <w:t xml:space="preserve"> </w:t>
      </w:r>
      <w:r w:rsidR="0069201A">
        <w:rPr>
          <w:rFonts w:asciiTheme="minorHAnsi" w:hAnsiTheme="minorHAnsi" w:cstheme="minorHAnsi"/>
          <w:b/>
          <w:color w:val="17365D" w:themeColor="text2" w:themeShade="BF"/>
          <w:sz w:val="20"/>
        </w:rPr>
        <w:t>5</w:t>
      </w:r>
      <w:r w:rsidR="002B67E0" w:rsidRPr="005B3709">
        <w:rPr>
          <w:rFonts w:asciiTheme="minorHAnsi" w:hAnsiTheme="minorHAnsi" w:cstheme="minorHAnsi"/>
          <w:b/>
          <w:color w:val="002060"/>
          <w:sz w:val="20"/>
          <w:u w:val="single"/>
        </w:rPr>
        <w:t xml:space="preserve"> 000,00 zł (słownie: </w:t>
      </w:r>
      <w:r w:rsidR="0069201A">
        <w:rPr>
          <w:rFonts w:asciiTheme="minorHAnsi" w:hAnsiTheme="minorHAnsi" w:cstheme="minorHAnsi"/>
          <w:b/>
          <w:color w:val="002060"/>
          <w:sz w:val="20"/>
          <w:u w:val="single"/>
        </w:rPr>
        <w:t>pięć</w:t>
      </w:r>
      <w:r w:rsidR="002B67E0" w:rsidRPr="005B3709">
        <w:rPr>
          <w:rFonts w:asciiTheme="minorHAnsi" w:hAnsiTheme="minorHAnsi" w:cstheme="minorHAnsi"/>
          <w:b/>
          <w:color w:val="002060"/>
          <w:sz w:val="20"/>
          <w:u w:val="single"/>
        </w:rPr>
        <w:t xml:space="preserve"> tysięcy złotych)</w:t>
      </w:r>
    </w:p>
    <w:p w14:paraId="3A226FD5" w14:textId="6250073A" w:rsidR="00C751AA" w:rsidRPr="002B67E0" w:rsidRDefault="00C751AA" w:rsidP="00370E53">
      <w:pPr>
        <w:pStyle w:val="Akapitzlist"/>
        <w:numPr>
          <w:ilvl w:val="1"/>
          <w:numId w:val="14"/>
        </w:numPr>
        <w:spacing w:before="120" w:line="24" w:lineRule="atLeast"/>
        <w:ind w:left="567" w:hanging="567"/>
        <w:outlineLvl w:val="0"/>
        <w:rPr>
          <w:rFonts w:asciiTheme="minorHAnsi" w:hAnsiTheme="minorHAnsi" w:cstheme="minorHAnsi"/>
          <w:sz w:val="20"/>
        </w:rPr>
      </w:pPr>
      <w:r w:rsidRPr="002B67E0">
        <w:rPr>
          <w:rFonts w:asciiTheme="minorHAnsi" w:hAnsiTheme="minorHAnsi" w:cstheme="minorHAnsi"/>
          <w:sz w:val="20"/>
        </w:rPr>
        <w:t>Wadium wnosi się na</w:t>
      </w:r>
      <w:r w:rsidRPr="002B67E0">
        <w:rPr>
          <w:rFonts w:asciiTheme="minorHAnsi" w:hAnsiTheme="minorHAnsi" w:cstheme="minorHAnsi"/>
          <w:bCs/>
          <w:sz w:val="20"/>
        </w:rPr>
        <w:t xml:space="preserve"> cały</w:t>
      </w:r>
      <w:r w:rsidRPr="002B67E0">
        <w:rPr>
          <w:rFonts w:asciiTheme="minorHAnsi" w:hAnsiTheme="minorHAnsi" w:cstheme="minorHAnsi"/>
          <w:sz w:val="20"/>
        </w:rPr>
        <w:t xml:space="preserve"> okres związania ofertą</w:t>
      </w:r>
      <w:r w:rsidRPr="002B67E0">
        <w:rPr>
          <w:rFonts w:asciiTheme="minorHAnsi" w:hAnsiTheme="minorHAnsi" w:cstheme="minorHAnsi"/>
          <w:bCs/>
          <w:sz w:val="20"/>
        </w:rPr>
        <w:t>.</w:t>
      </w:r>
      <w:bookmarkEnd w:id="71"/>
      <w:bookmarkEnd w:id="72"/>
      <w:bookmarkEnd w:id="73"/>
      <w:bookmarkEnd w:id="74"/>
    </w:p>
    <w:p w14:paraId="5629082F"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5" w:name="_Toc516566321"/>
      <w:bookmarkStart w:id="76" w:name="_Toc516581589"/>
      <w:bookmarkStart w:id="77" w:name="_Toc516734762"/>
      <w:bookmarkStart w:id="78" w:name="_Toc516738792"/>
      <w:r w:rsidRPr="004B4556">
        <w:rPr>
          <w:rFonts w:asciiTheme="minorHAnsi" w:hAnsiTheme="minorHAnsi" w:cstheme="minorHAnsi"/>
          <w:sz w:val="20"/>
        </w:rPr>
        <w:t>Wadium może być wnoszone w jednej lub kilku formach:</w:t>
      </w:r>
      <w:bookmarkEnd w:id="75"/>
      <w:bookmarkEnd w:id="76"/>
      <w:bookmarkEnd w:id="77"/>
      <w:bookmarkEnd w:id="78"/>
    </w:p>
    <w:p w14:paraId="7F2BC9B0"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4DE5643D"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74436960"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592E7352"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9" w:name="_Toc516566322"/>
      <w:bookmarkStart w:id="80" w:name="_Toc516581590"/>
      <w:bookmarkStart w:id="81" w:name="_Toc516734763"/>
      <w:bookmarkStart w:id="82"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79"/>
      <w:bookmarkEnd w:id="80"/>
      <w:bookmarkEnd w:id="81"/>
      <w:bookmarkEnd w:id="82"/>
    </w:p>
    <w:p w14:paraId="660AFCE9" w14:textId="77777777" w:rsidR="00C751AA" w:rsidRPr="004B4556" w:rsidRDefault="00C751AA" w:rsidP="00C751AA">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83" w:name="_Toc516566323"/>
      <w:bookmarkStart w:id="84" w:name="_Toc516581591"/>
      <w:bookmarkStart w:id="85" w:name="_Toc516734764"/>
      <w:bookmarkStart w:id="86" w:name="_Toc516738794"/>
      <w:r w:rsidRPr="004B4556">
        <w:rPr>
          <w:rFonts w:asciiTheme="minorHAnsi" w:hAnsiTheme="minorHAnsi" w:cstheme="minorHAnsi"/>
          <w:sz w:val="20"/>
        </w:rPr>
        <w:t>Wadium w pieniądzu należy wnieść na konto:</w:t>
      </w:r>
      <w:bookmarkEnd w:id="83"/>
      <w:bookmarkEnd w:id="84"/>
      <w:bookmarkEnd w:id="85"/>
      <w:bookmarkEnd w:id="86"/>
    </w:p>
    <w:p w14:paraId="4E95549B" w14:textId="77777777" w:rsidR="00C751AA" w:rsidRPr="004B4556" w:rsidRDefault="00C751AA" w:rsidP="00C751AA">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51DB8F9B" w14:textId="77777777" w:rsidR="00C751AA" w:rsidRPr="004B4556" w:rsidRDefault="00C751AA" w:rsidP="00C751AA">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4C116E">
        <w:rPr>
          <w:rFonts w:asciiTheme="minorHAnsi" w:hAnsiTheme="minorHAnsi" w:cstheme="minorHAnsi"/>
          <w:b/>
          <w:sz w:val="20"/>
        </w:rPr>
        <w:t>50 1240 6292 1111 0010 3590 2954</w:t>
      </w:r>
    </w:p>
    <w:p w14:paraId="6F210A38" w14:textId="197108F4" w:rsidR="00C751AA" w:rsidRPr="00C751AA" w:rsidRDefault="00C751AA" w:rsidP="00264F36">
      <w:pPr>
        <w:autoSpaceDE w:val="0"/>
        <w:autoSpaceDN w:val="0"/>
        <w:spacing w:before="120" w:after="120" w:line="24" w:lineRule="atLeast"/>
        <w:ind w:firstLine="567"/>
        <w:jc w:val="left"/>
        <w:rPr>
          <w:rFonts w:asciiTheme="minorHAnsi" w:hAnsiTheme="minorHAnsi" w:cstheme="minorHAnsi"/>
          <w:b/>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nr postępowania </w:t>
      </w:r>
      <w:r w:rsidRPr="004C116E">
        <w:rPr>
          <w:rFonts w:asciiTheme="minorHAnsi" w:hAnsiTheme="minorHAnsi" w:cstheme="minorHAnsi"/>
          <w:b/>
          <w:sz w:val="20"/>
        </w:rPr>
        <w:t>POST/DYS/OLD/GZ/</w:t>
      </w:r>
      <w:r w:rsidR="008855BD">
        <w:rPr>
          <w:rFonts w:asciiTheme="minorHAnsi" w:hAnsiTheme="minorHAnsi" w:cstheme="minorHAnsi"/>
          <w:b/>
          <w:sz w:val="20"/>
        </w:rPr>
        <w:t>0</w:t>
      </w:r>
      <w:r w:rsidR="0069201A">
        <w:rPr>
          <w:rFonts w:asciiTheme="minorHAnsi" w:hAnsiTheme="minorHAnsi" w:cstheme="minorHAnsi"/>
          <w:b/>
          <w:sz w:val="20"/>
        </w:rPr>
        <w:t>2310</w:t>
      </w:r>
      <w:r w:rsidRPr="004C116E">
        <w:rPr>
          <w:rFonts w:asciiTheme="minorHAnsi" w:hAnsiTheme="minorHAnsi" w:cstheme="minorHAnsi"/>
          <w:b/>
          <w:sz w:val="20"/>
        </w:rPr>
        <w:t>/</w:t>
      </w:r>
      <w:r w:rsidR="00184B38">
        <w:rPr>
          <w:rFonts w:asciiTheme="minorHAnsi" w:hAnsiTheme="minorHAnsi" w:cstheme="minorHAnsi"/>
          <w:b/>
          <w:sz w:val="20"/>
        </w:rPr>
        <w:t>202</w:t>
      </w:r>
      <w:r w:rsidR="008855BD">
        <w:rPr>
          <w:rFonts w:asciiTheme="minorHAnsi" w:hAnsiTheme="minorHAnsi" w:cstheme="minorHAnsi"/>
          <w:b/>
          <w:sz w:val="20"/>
        </w:rPr>
        <w:t>5</w:t>
      </w:r>
      <w:r>
        <w:rPr>
          <w:rFonts w:asciiTheme="minorHAnsi" w:hAnsiTheme="minorHAnsi" w:cstheme="minorHAnsi"/>
          <w:b/>
          <w:sz w:val="20"/>
        </w:rPr>
        <w:t xml:space="preserve">                               </w:t>
      </w:r>
    </w:p>
    <w:p w14:paraId="6191E92C" w14:textId="42763CCB" w:rsidR="00C751AA"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87" w:name="_Toc516566324"/>
      <w:bookmarkStart w:id="88" w:name="_Toc516581592"/>
      <w:bookmarkStart w:id="89" w:name="_Toc516734765"/>
      <w:bookmarkStart w:id="90" w:name="_Toc516738795"/>
      <w:r w:rsidRPr="004B4556">
        <w:rPr>
          <w:rFonts w:asciiTheme="minorHAnsi" w:hAnsiTheme="minorHAnsi" w:cstheme="minorHAnsi"/>
          <w:sz w:val="20"/>
        </w:rPr>
        <w:t>W przypadku, gdy Wykonawca wnosi wad</w:t>
      </w:r>
      <w:r w:rsidR="002713A0">
        <w:rPr>
          <w:rFonts w:asciiTheme="minorHAnsi" w:hAnsiTheme="minorHAnsi" w:cstheme="minorHAnsi"/>
          <w:sz w:val="20"/>
        </w:rPr>
        <w:t xml:space="preserve">ium w formie gwarancji bankowej lub </w:t>
      </w:r>
      <w:r w:rsidRPr="004B4556">
        <w:rPr>
          <w:rFonts w:asciiTheme="minorHAnsi" w:hAnsiTheme="minorHAnsi" w:cstheme="minorHAnsi"/>
          <w:sz w:val="20"/>
        </w:rPr>
        <w:t xml:space="preserve">gwarancji </w:t>
      </w:r>
      <w:r w:rsidR="002713A0">
        <w:rPr>
          <w:rFonts w:asciiTheme="minorHAnsi" w:hAnsiTheme="minorHAnsi" w:cstheme="minorHAnsi"/>
          <w:sz w:val="20"/>
        </w:rPr>
        <w:t>ubezpieczeniowej</w:t>
      </w:r>
      <w:r w:rsidRPr="004B4556">
        <w:rPr>
          <w:rFonts w:asciiTheme="minorHAnsi" w:hAnsiTheme="minorHAnsi" w:cstheme="minorHAnsi"/>
          <w:sz w:val="20"/>
        </w:rPr>
        <w:t>,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87"/>
      <w:bookmarkEnd w:id="88"/>
      <w:bookmarkEnd w:id="89"/>
      <w:bookmarkEnd w:id="90"/>
    </w:p>
    <w:p w14:paraId="35AB2D4E" w14:textId="3FB2FE68" w:rsidR="00C751AA" w:rsidRPr="00264F36" w:rsidRDefault="00684F68" w:rsidP="00264F36">
      <w:pPr>
        <w:pStyle w:val="Akapitzlist"/>
        <w:numPr>
          <w:ilvl w:val="1"/>
          <w:numId w:val="14"/>
        </w:numPr>
        <w:spacing w:before="120" w:after="120" w:line="240" w:lineRule="auto"/>
        <w:contextualSpacing w:val="0"/>
        <w:outlineLvl w:val="0"/>
        <w:rPr>
          <w:rFonts w:asciiTheme="minorHAnsi" w:hAnsiTheme="minorHAnsi" w:cstheme="minorHAnsi"/>
          <w:sz w:val="20"/>
        </w:rPr>
      </w:pPr>
      <w:bookmarkStart w:id="91" w:name="_Toc516566325"/>
      <w:bookmarkStart w:id="92" w:name="_Toc516581593"/>
      <w:bookmarkStart w:id="93" w:name="_Toc516734766"/>
      <w:bookmarkStart w:id="94" w:name="_Toc516738796"/>
      <w:r>
        <w:rPr>
          <w:rFonts w:asciiTheme="minorHAnsi" w:hAnsiTheme="minorHAnsi" w:cstheme="minorHAnsi"/>
          <w:sz w:val="20"/>
        </w:rPr>
        <w:t xml:space="preserve"> </w:t>
      </w:r>
      <w:r w:rsidR="00264F36">
        <w:rPr>
          <w:rFonts w:asciiTheme="minorHAnsi" w:hAnsiTheme="minorHAnsi" w:cstheme="minorHAnsi"/>
          <w:sz w:val="20"/>
        </w:rPr>
        <w:t xml:space="preserve">   </w:t>
      </w:r>
      <w:r w:rsidR="00C751AA" w:rsidRPr="00B634A2">
        <w:rPr>
          <w:rFonts w:asciiTheme="minorHAnsi" w:hAnsiTheme="minorHAnsi" w:cstheme="minorHAnsi"/>
          <w:sz w:val="20"/>
        </w:rPr>
        <w:t>W przypadku wniesienia wadi</w:t>
      </w:r>
      <w:r w:rsidR="00C751AA">
        <w:rPr>
          <w:rFonts w:asciiTheme="minorHAnsi" w:hAnsiTheme="minorHAnsi" w:cstheme="minorHAnsi"/>
          <w:sz w:val="20"/>
        </w:rPr>
        <w:t>um w formie innej niż pieniądz,</w:t>
      </w:r>
      <w:r w:rsidR="00C751AA" w:rsidRPr="00B634A2">
        <w:rPr>
          <w:rFonts w:asciiTheme="minorHAnsi" w:hAnsiTheme="minorHAnsi" w:cstheme="minorHAnsi"/>
          <w:sz w:val="20"/>
        </w:rPr>
        <w:t xml:space="preserve"> wymagane</w:t>
      </w:r>
      <w:r w:rsidR="00264F36">
        <w:rPr>
          <w:rFonts w:asciiTheme="minorHAnsi" w:hAnsiTheme="minorHAnsi" w:cstheme="minorHAnsi"/>
          <w:sz w:val="20"/>
        </w:rPr>
        <w:t xml:space="preserve"> jest złożenie wraz z Ofertą za</w:t>
      </w:r>
      <w:r w:rsidR="00264F36" w:rsidRPr="00264F36">
        <w:rPr>
          <w:rFonts w:asciiTheme="minorHAnsi" w:hAnsiTheme="minorHAnsi" w:cstheme="minorHAnsi"/>
          <w:sz w:val="20"/>
        </w:rPr>
        <w:t xml:space="preserve">     </w:t>
      </w:r>
      <w:r w:rsidR="00264F36">
        <w:rPr>
          <w:rFonts w:asciiTheme="minorHAnsi" w:hAnsiTheme="minorHAnsi" w:cstheme="minorHAnsi"/>
          <w:sz w:val="20"/>
        </w:rPr>
        <w:t xml:space="preserve">            </w:t>
      </w:r>
      <w:r w:rsidR="00C751AA" w:rsidRPr="00264F36">
        <w:rPr>
          <w:rFonts w:asciiTheme="minorHAnsi" w:hAnsiTheme="minorHAnsi" w:cstheme="minorHAnsi"/>
          <w:sz w:val="20"/>
        </w:rPr>
        <w:t>pośrednictwem Systemu Zakupowego oryginału właściwego dokumentu w formie elektronicznej, tj. opatrzonego kwalifikowanym podpisem elektronicznym osób upoważnionych do jego wystawienia ze strony gwaranta.</w:t>
      </w:r>
      <w:bookmarkEnd w:id="91"/>
      <w:bookmarkEnd w:id="92"/>
      <w:bookmarkEnd w:id="93"/>
      <w:bookmarkEnd w:id="94"/>
      <w:r w:rsidR="00C751AA" w:rsidRPr="00264F36">
        <w:rPr>
          <w:rFonts w:asciiTheme="minorHAnsi" w:hAnsiTheme="minorHAnsi" w:cstheme="minorHAnsi"/>
          <w:sz w:val="20"/>
        </w:rPr>
        <w:t xml:space="preserve"> Oryginał gwarancji wystawionej w formie elektronicznej należy umieścić w Systemie Zakupowym SWPP2 jako osobny plik.</w:t>
      </w:r>
    </w:p>
    <w:p w14:paraId="02F5C788" w14:textId="77777777" w:rsidR="00C751AA" w:rsidRPr="003157EB"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29F456BE" w14:textId="77777777" w:rsidR="00C751AA" w:rsidRPr="006A47E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PGE Dystrybucja S.A. Oddział Łódź</w:t>
      </w:r>
    </w:p>
    <w:p w14:paraId="1DB0828E" w14:textId="77777777" w:rsidR="00C751AA" w:rsidRPr="006A47E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z siedzibą w Łodzi,</w:t>
      </w:r>
    </w:p>
    <w:p w14:paraId="178D4FAA" w14:textId="77777777" w:rsidR="00C751AA" w:rsidRDefault="00C751AA" w:rsidP="00C751AA">
      <w:pPr>
        <w:spacing w:after="200" w:line="240" w:lineRule="auto"/>
        <w:ind w:left="284"/>
        <w:contextualSpacing/>
        <w:jc w:val="center"/>
        <w:rPr>
          <w:rFonts w:asciiTheme="minorHAnsi" w:hAnsiTheme="minorHAnsi" w:cstheme="minorHAnsi"/>
          <w:sz w:val="20"/>
        </w:rPr>
      </w:pPr>
      <w:r w:rsidRPr="006A47EE">
        <w:rPr>
          <w:rFonts w:asciiTheme="minorHAnsi" w:hAnsiTheme="minorHAnsi" w:cstheme="minorHAnsi"/>
          <w:sz w:val="20"/>
        </w:rPr>
        <w:t>ul. Tuwima 58</w:t>
      </w:r>
    </w:p>
    <w:p w14:paraId="2335EA93" w14:textId="77777777" w:rsidR="00C751AA" w:rsidRPr="004C116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90-021 Łódź</w:t>
      </w:r>
    </w:p>
    <w:p w14:paraId="4464DF7E" w14:textId="76842362" w:rsidR="00563369" w:rsidRDefault="00C751AA" w:rsidP="00AC096B">
      <w:pPr>
        <w:autoSpaceDE w:val="0"/>
        <w:autoSpaceDN w:val="0"/>
        <w:adjustRightInd w:val="0"/>
        <w:spacing w:line="240" w:lineRule="auto"/>
        <w:rPr>
          <w:rFonts w:asciiTheme="minorHAnsi" w:hAnsiTheme="minorHAnsi" w:cstheme="minorHAnsi"/>
          <w:sz w:val="20"/>
        </w:rPr>
      </w:pPr>
      <w:r w:rsidRPr="003157EB">
        <w:rPr>
          <w:rFonts w:asciiTheme="minorHAnsi" w:hAnsiTheme="minorHAnsi" w:cstheme="minorHAnsi"/>
          <w:sz w:val="20"/>
        </w:rPr>
        <w:t xml:space="preserve">z dopiskiem: „dot. Oferty do Postępowania </w:t>
      </w:r>
      <w:r>
        <w:rPr>
          <w:rFonts w:asciiTheme="minorHAnsi" w:hAnsiTheme="minorHAnsi" w:cstheme="minorHAnsi"/>
          <w:sz w:val="20"/>
        </w:rPr>
        <w:t xml:space="preserve">zakupowego </w:t>
      </w:r>
      <w:r w:rsidRPr="003157EB">
        <w:rPr>
          <w:rFonts w:asciiTheme="minorHAnsi" w:hAnsiTheme="minorHAnsi" w:cstheme="minorHAnsi"/>
          <w:sz w:val="20"/>
        </w:rPr>
        <w:t xml:space="preserve">nr </w:t>
      </w:r>
      <w:r w:rsidRPr="004C116E">
        <w:rPr>
          <w:rFonts w:asciiTheme="minorHAnsi" w:hAnsiTheme="minorHAnsi" w:cstheme="minorHAnsi"/>
          <w:b/>
          <w:sz w:val="20"/>
        </w:rPr>
        <w:t>POST/DYS/OLD/GZ/</w:t>
      </w:r>
      <w:r w:rsidR="009167BB">
        <w:rPr>
          <w:rFonts w:asciiTheme="minorHAnsi" w:hAnsiTheme="minorHAnsi" w:cstheme="minorHAnsi"/>
          <w:b/>
          <w:sz w:val="20"/>
        </w:rPr>
        <w:t>0</w:t>
      </w:r>
      <w:r w:rsidR="0069201A">
        <w:rPr>
          <w:rFonts w:asciiTheme="minorHAnsi" w:hAnsiTheme="minorHAnsi" w:cstheme="minorHAnsi"/>
          <w:b/>
          <w:sz w:val="20"/>
        </w:rPr>
        <w:t>2610</w:t>
      </w:r>
      <w:r w:rsidRPr="004C116E">
        <w:rPr>
          <w:rFonts w:asciiTheme="minorHAnsi" w:hAnsiTheme="minorHAnsi" w:cstheme="minorHAnsi"/>
          <w:b/>
          <w:sz w:val="20"/>
        </w:rPr>
        <w:t>/202</w:t>
      </w:r>
      <w:r w:rsidR="009167BB">
        <w:rPr>
          <w:rFonts w:asciiTheme="minorHAnsi" w:hAnsiTheme="minorHAnsi" w:cstheme="minorHAnsi"/>
          <w:b/>
          <w:sz w:val="20"/>
        </w:rPr>
        <w:t>5</w:t>
      </w:r>
      <w:r w:rsidRPr="003157EB">
        <w:rPr>
          <w:rFonts w:asciiTheme="minorHAnsi" w:hAnsiTheme="minorHAnsi" w:cstheme="minorHAnsi"/>
          <w:sz w:val="20"/>
        </w:rPr>
        <w:t xml:space="preserve"> nazwa: </w:t>
      </w:r>
    </w:p>
    <w:p w14:paraId="66450221" w14:textId="28EC1B22" w:rsidR="000509B6" w:rsidRDefault="0069201A" w:rsidP="00AC096B">
      <w:pPr>
        <w:autoSpaceDE w:val="0"/>
        <w:autoSpaceDN w:val="0"/>
        <w:adjustRightInd w:val="0"/>
        <w:spacing w:line="240" w:lineRule="auto"/>
        <w:rPr>
          <w:rFonts w:asciiTheme="minorHAnsi" w:hAnsiTheme="minorHAnsi" w:cstheme="minorHAnsi"/>
          <w:sz w:val="20"/>
        </w:rPr>
      </w:pPr>
      <w:r w:rsidRPr="0069201A">
        <w:rPr>
          <w:rFonts w:ascii="Calibri" w:hAnsi="Calibri" w:cs="Calibri"/>
          <w:b/>
          <w:sz w:val="20"/>
        </w:rPr>
        <w:t>Sukcesywne wykonywanie prac projektowych i robot budowlanych polegających na wykonywaniu przyłączy lub linii niskiego napięcia dla celów przyłączenia nowych odbiorców na terenie PGE Dystrybucja S.A. Oddział Łódź na obszarze działania RE Piotrków Tryb. w obrębie miasta i gminy Piotrków Trybunalski, Sulejów, Wolbórz, Mniszków, Aleksandrów, Wola Krzysztoporska, Rozprza.</w:t>
      </w:r>
    </w:p>
    <w:p w14:paraId="2C66FCE5" w14:textId="3122B648" w:rsidR="00C751AA" w:rsidRPr="003157EB" w:rsidRDefault="00C751AA" w:rsidP="00AC096B">
      <w:pPr>
        <w:autoSpaceDE w:val="0"/>
        <w:autoSpaceDN w:val="0"/>
        <w:adjustRightInd w:val="0"/>
        <w:spacing w:line="240" w:lineRule="auto"/>
        <w:rPr>
          <w:rFonts w:asciiTheme="minorHAnsi" w:hAnsiTheme="minorHAnsi" w:cstheme="minorHAnsi"/>
          <w:sz w:val="20"/>
        </w:rPr>
      </w:pPr>
      <w:r w:rsidRPr="003157EB">
        <w:rPr>
          <w:rFonts w:asciiTheme="minorHAnsi" w:hAnsiTheme="minorHAnsi" w:cstheme="minorHAnsi"/>
          <w:sz w:val="20"/>
        </w:rPr>
        <w:t>(</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0600B8C2" w14:textId="77777777" w:rsidR="00C751AA" w:rsidRDefault="00C751AA" w:rsidP="00C751AA">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4BC9C9A" w14:textId="77777777" w:rsidR="00C751AA" w:rsidRPr="003157EB" w:rsidRDefault="00C751AA" w:rsidP="00C751AA">
      <w:pPr>
        <w:spacing w:line="240" w:lineRule="auto"/>
        <w:ind w:left="567"/>
        <w:rPr>
          <w:rFonts w:asciiTheme="minorHAnsi" w:hAnsiTheme="minorHAnsi" w:cstheme="minorHAnsi"/>
          <w:sz w:val="20"/>
        </w:rPr>
      </w:pPr>
    </w:p>
    <w:p w14:paraId="32D0ADA4" w14:textId="77777777" w:rsidR="00C751AA" w:rsidRPr="00C46600" w:rsidRDefault="00C751AA" w:rsidP="00C751AA">
      <w:pPr>
        <w:pStyle w:val="Akapitzlist"/>
        <w:numPr>
          <w:ilvl w:val="1"/>
          <w:numId w:val="14"/>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t>W przypadku wniesienia wadium w formie pieniężnej zaleca się złożenie wraz z Ofertą dowodu jego wniesienia (tj. potwierdzenie przelewu).</w:t>
      </w:r>
    </w:p>
    <w:p w14:paraId="0AA2436C" w14:textId="77777777" w:rsidR="00C751AA" w:rsidRPr="00C46600"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5" w:name="_Toc516566326"/>
      <w:bookmarkStart w:id="96" w:name="_Toc516581594"/>
      <w:bookmarkStart w:id="97" w:name="_Toc516734767"/>
      <w:bookmarkStart w:id="98" w:name="_Toc516738797"/>
      <w:r w:rsidRPr="00C46600">
        <w:rPr>
          <w:rFonts w:asciiTheme="minorHAnsi" w:hAnsiTheme="minorHAnsi" w:cstheme="minorHAnsi"/>
          <w:sz w:val="20"/>
        </w:rPr>
        <w:t>Brak wniesionego wadium w terminie lub w sposób określony w SWZ spowoduje odrzucenie oferty.</w:t>
      </w:r>
      <w:bookmarkEnd w:id="95"/>
      <w:bookmarkEnd w:id="96"/>
      <w:bookmarkEnd w:id="97"/>
      <w:bookmarkEnd w:id="98"/>
    </w:p>
    <w:p w14:paraId="0E014DB8" w14:textId="77777777" w:rsidR="00C751AA" w:rsidRPr="004B4556"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9" w:name="_Toc516566327"/>
      <w:bookmarkStart w:id="100" w:name="_Toc516581595"/>
      <w:bookmarkStart w:id="101" w:name="_Toc516734768"/>
      <w:bookmarkStart w:id="102" w:name="_Toc516738798"/>
      <w:r w:rsidRPr="004B4556">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99"/>
      <w:bookmarkEnd w:id="100"/>
      <w:bookmarkEnd w:id="101"/>
      <w:bookmarkEnd w:id="102"/>
    </w:p>
    <w:p w14:paraId="630F4A42" w14:textId="77777777" w:rsidR="00C751AA" w:rsidRPr="00F83E46"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3" w:name="_Toc516734769"/>
      <w:bookmarkStart w:id="104"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3"/>
      <w:bookmarkEnd w:id="104"/>
      <w:r w:rsidRPr="00F83E46">
        <w:rPr>
          <w:rFonts w:asciiTheme="minorHAnsi" w:hAnsiTheme="minorHAnsi" w:cstheme="minorHAnsi"/>
          <w:sz w:val="20"/>
        </w:rPr>
        <w:t xml:space="preserve"> </w:t>
      </w:r>
      <w:bookmarkStart w:id="105" w:name="_Toc516734770"/>
      <w:bookmarkStart w:id="106" w:name="_Toc516738800"/>
      <w:r w:rsidRPr="00F83E46">
        <w:rPr>
          <w:rFonts w:asciiTheme="minorHAnsi" w:hAnsiTheme="minorHAnsi" w:cstheme="minorHAnsi"/>
          <w:sz w:val="20"/>
        </w:rPr>
        <w:t>Zamawiający zwraca wadium także w sytuacji, gdy Wykonawca wycofał Ofertę przed upływem terminu składania Ofert, Wykonawca został wykluczony, bądź Oferta Wykonawcy została odrzucona, bądź Oferta została złożona po terminie.</w:t>
      </w:r>
    </w:p>
    <w:p w14:paraId="5CA0AB94" w14:textId="77777777" w:rsidR="00C751AA" w:rsidRPr="002000A2"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8F1D131" w14:textId="19B66D3A" w:rsidR="00947648" w:rsidRPr="00184B38" w:rsidRDefault="00C751AA" w:rsidP="00184B38">
      <w:pPr>
        <w:pStyle w:val="Akapitzlist"/>
        <w:numPr>
          <w:ilvl w:val="1"/>
          <w:numId w:val="14"/>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xml:space="preserve">, </w:t>
      </w:r>
      <w:r w:rsidRPr="00DB24F6">
        <w:rPr>
          <w:rFonts w:asciiTheme="minorHAnsi" w:hAnsiTheme="minorHAnsi" w:cstheme="minorHAnsi"/>
          <w:sz w:val="20"/>
        </w:rPr>
        <w:t xml:space="preserve">uchyla się od potwierdzenia wynegocjowanych warunków podczas negocjacji handlowych </w:t>
      </w:r>
      <w:r w:rsidRPr="004B4556">
        <w:rPr>
          <w:rFonts w:asciiTheme="minorHAnsi" w:hAnsiTheme="minorHAnsi" w:cstheme="minorHAnsi"/>
          <w:sz w:val="20"/>
        </w:rPr>
        <w:t>albo nie wniósł w terminie zabezpieczenia należytego wykonania Umowy.</w:t>
      </w:r>
      <w:bookmarkEnd w:id="105"/>
      <w:bookmarkEnd w:id="106"/>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67"/>
      <w:bookmarkEnd w:id="68"/>
      <w:bookmarkEnd w:id="69"/>
      <w:bookmarkEnd w:id="70"/>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07" w:name="_Toc516734772"/>
      <w:bookmarkStart w:id="108" w:name="_Toc516738802"/>
      <w:bookmarkStart w:id="109" w:name="_Toc354752377"/>
      <w:bookmarkStart w:id="110" w:name="_Toc516566329"/>
      <w:bookmarkStart w:id="111"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07"/>
      <w:bookmarkEnd w:id="108"/>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2" w:name="_Toc516734773"/>
      <w:bookmarkStart w:id="113" w:name="_Toc516738803"/>
      <w:bookmarkStart w:id="114" w:name="_Toc354752378"/>
      <w:bookmarkStart w:id="115" w:name="_Toc516566330"/>
      <w:bookmarkStart w:id="116" w:name="_Toc516581598"/>
      <w:bookmarkEnd w:id="109"/>
      <w:bookmarkEnd w:id="110"/>
      <w:bookmarkEnd w:id="111"/>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2"/>
      <w:bookmarkEnd w:id="113"/>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7" w:name="_Toc516734774"/>
      <w:bookmarkStart w:id="118"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17"/>
      <w:bookmarkEnd w:id="118"/>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19" w:name="_Toc516566331"/>
      <w:bookmarkStart w:id="120"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19"/>
    <w:bookmarkEnd w:id="120"/>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1" w:name="_Toc354752383"/>
      <w:bookmarkStart w:id="122" w:name="_Toc516566334"/>
      <w:bookmarkStart w:id="123" w:name="_Toc516581604"/>
      <w:bookmarkStart w:id="124" w:name="_Toc516734785"/>
      <w:bookmarkStart w:id="125" w:name="_Toc516738815"/>
      <w:bookmarkEnd w:id="114"/>
      <w:bookmarkEnd w:id="115"/>
      <w:bookmarkEnd w:id="116"/>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1"/>
      <w:bookmarkEnd w:id="122"/>
      <w:bookmarkEnd w:id="123"/>
      <w:bookmarkEnd w:id="124"/>
      <w:bookmarkEnd w:id="125"/>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6" w:name="_Toc354752384"/>
      <w:bookmarkStart w:id="127" w:name="_Toc516566335"/>
      <w:bookmarkStart w:id="128" w:name="_Toc516581605"/>
      <w:bookmarkStart w:id="129" w:name="_Toc516734792"/>
      <w:bookmarkStart w:id="130"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26"/>
      <w:bookmarkEnd w:id="127"/>
      <w:bookmarkEnd w:id="128"/>
      <w:bookmarkEnd w:id="129"/>
      <w:bookmarkEnd w:id="130"/>
    </w:p>
    <w:p w14:paraId="30522590" w14:textId="77777777" w:rsidR="000B3117" w:rsidRPr="004B4556" w:rsidRDefault="000B3117" w:rsidP="001963FF">
      <w:pPr>
        <w:pStyle w:val="Nagwek1"/>
        <w:numPr>
          <w:ilvl w:val="0"/>
          <w:numId w:val="23"/>
        </w:numPr>
        <w:rPr>
          <w:rFonts w:cstheme="minorHAnsi"/>
          <w:sz w:val="20"/>
          <w:szCs w:val="20"/>
        </w:rPr>
      </w:pPr>
      <w:bookmarkStart w:id="131" w:name="_Toc354752385"/>
      <w:bookmarkStart w:id="132" w:name="_Toc516738824"/>
      <w:bookmarkStart w:id="133" w:name="_Toc69029868"/>
      <w:r w:rsidRPr="004B4556">
        <w:rPr>
          <w:rFonts w:cstheme="minorHAnsi"/>
          <w:sz w:val="20"/>
          <w:szCs w:val="20"/>
        </w:rPr>
        <w:t>OPIS SPOSOBU PRZYGOTOWANIA OFERTY</w:t>
      </w:r>
      <w:bookmarkEnd w:id="131"/>
      <w:bookmarkEnd w:id="132"/>
      <w:bookmarkEnd w:id="133"/>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34" w:name="_Toc354752410"/>
      <w:bookmarkStart w:id="135" w:name="_Toc516566348"/>
      <w:bookmarkStart w:id="136" w:name="_Toc516581618"/>
      <w:bookmarkStart w:id="137" w:name="_Toc516734803"/>
      <w:bookmarkStart w:id="138" w:name="_Toc516738833"/>
      <w:bookmarkStart w:id="139" w:name="_Toc354752386"/>
      <w:bookmarkStart w:id="140" w:name="_Toc516566337"/>
      <w:bookmarkStart w:id="141" w:name="_Toc516581607"/>
      <w:bookmarkStart w:id="142" w:name="_Toc516734795"/>
      <w:bookmarkStart w:id="143" w:name="_Toc516738825"/>
      <w:bookmarkStart w:id="144"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lastRenderedPageBreak/>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t>
      </w:r>
      <w:r w:rsidR="00807462" w:rsidRPr="004D2A0F">
        <w:rPr>
          <w:rFonts w:asciiTheme="minorHAnsi" w:hAnsiTheme="minorHAnsi" w:cstheme="minorHAnsi"/>
          <w:b/>
          <w:iCs/>
          <w:sz w:val="20"/>
          <w:u w:val="single"/>
        </w:rPr>
        <w:t>Wypełnienie wyłącznie formularza systemowego Systemu Zakupowego nie stanowi skutecznego złożenia oferty</w:t>
      </w:r>
      <w:r w:rsidR="00807462">
        <w:rPr>
          <w:rFonts w:asciiTheme="minorHAnsi" w:hAnsiTheme="minorHAnsi" w:cstheme="minorHAnsi"/>
          <w:iCs/>
          <w:sz w:val="20"/>
        </w:rPr>
        <w:t>. Wymaga się złożenia oferty zgodnie z pkt.6.3. SWZ.</w:t>
      </w:r>
    </w:p>
    <w:p w14:paraId="48FB4587"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45" w:name="_Toc8212165"/>
      <w:bookmarkEnd w:id="134"/>
      <w:bookmarkEnd w:id="135"/>
      <w:bookmarkEnd w:id="136"/>
      <w:bookmarkEnd w:id="137"/>
      <w:bookmarkEnd w:id="138"/>
    </w:p>
    <w:p w14:paraId="3A774F82" w14:textId="4DBC399E"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2713A0">
        <w:rPr>
          <w:rFonts w:asciiTheme="minorHAnsi" w:hAnsiTheme="minorHAnsi" w:cstheme="minorHAnsi"/>
          <w:sz w:val="20"/>
        </w:rPr>
        <w:t>Wykonawca ma prawo zastrzec poufność informacji stanowiących tajemnicę handlową jego przedsiębiorstwa. Informacj</w:t>
      </w:r>
      <w:r w:rsidR="0029506E" w:rsidRPr="002713A0">
        <w:rPr>
          <w:rFonts w:asciiTheme="minorHAnsi" w:hAnsiTheme="minorHAnsi" w:cstheme="minorHAnsi"/>
          <w:sz w:val="20"/>
        </w:rPr>
        <w:t xml:space="preserve">e przeznaczone tylko do użytku </w:t>
      </w:r>
      <w:r w:rsidRPr="002713A0">
        <w:rPr>
          <w:rFonts w:asciiTheme="minorHAnsi" w:hAnsiTheme="minorHAnsi" w:cstheme="minorHAnsi"/>
          <w:sz w:val="20"/>
        </w:rPr>
        <w:t xml:space="preserve">Zamawiającego, powinny zostać złożone </w:t>
      </w:r>
      <w:r w:rsidR="00202DC9" w:rsidRPr="002713A0">
        <w:rPr>
          <w:rFonts w:asciiTheme="minorHAnsi" w:hAnsiTheme="minorHAnsi" w:cstheme="minorHAnsi"/>
          <w:sz w:val="20"/>
        </w:rPr>
        <w:br/>
      </w:r>
      <w:r w:rsidRPr="002713A0">
        <w:rPr>
          <w:rFonts w:asciiTheme="minorHAnsi" w:hAnsiTheme="minorHAnsi" w:cstheme="minorHAnsi"/>
          <w:sz w:val="20"/>
        </w:rPr>
        <w:t xml:space="preserve">w osobnym pliku, w Sekcji Systemu Zakupowego „Dokumenty” w katalogu „Dokument niejawny (tajemnica przedsiębiorstwa)”, zgodnie z postanowieniami </w:t>
      </w:r>
      <w:r w:rsidR="002713A0" w:rsidRPr="002713A0">
        <w:rPr>
          <w:rFonts w:asciiTheme="minorHAnsi" w:hAnsiTheme="minorHAnsi" w:cstheme="minorHAnsi"/>
          <w:sz w:val="20"/>
        </w:rPr>
        <w:t>opisanymi w pkt. 4.3.4 „Szczegółowej instrukcji korzystania z Systemu Zakupowego dla Wykonawców</w:t>
      </w:r>
      <w:r w:rsidRPr="002713A0">
        <w:rPr>
          <w:rFonts w:asciiTheme="minorHAnsi" w:hAnsiTheme="minorHAnsi" w:cstheme="minorHAnsi"/>
          <w:sz w:val="20"/>
        </w:rPr>
        <w:t>.</w:t>
      </w:r>
      <w:r w:rsidR="0005057E" w:rsidRPr="002713A0">
        <w:rPr>
          <w:rFonts w:asciiTheme="minorHAnsi" w:hAnsiTheme="minorHAnsi"/>
        </w:rPr>
        <w:t xml:space="preserve"> </w:t>
      </w:r>
      <w:r w:rsidR="0005057E" w:rsidRPr="002713A0">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6" w:name="_Toc8212166"/>
      <w:bookmarkEnd w:id="145"/>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E5EED7D"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2C9B56D5"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2713A0">
        <w:rPr>
          <w:rFonts w:asciiTheme="minorHAnsi" w:hAnsiTheme="minorHAnsi" w:cstheme="minorHAnsi"/>
          <w:sz w:val="20"/>
        </w:rPr>
        <w:t>Wycofanie oferty odb</w:t>
      </w:r>
      <w:r w:rsidR="002713A0" w:rsidRPr="002713A0">
        <w:rPr>
          <w:rFonts w:asciiTheme="minorHAnsi" w:hAnsiTheme="minorHAnsi" w:cstheme="minorHAnsi"/>
          <w:sz w:val="20"/>
        </w:rPr>
        <w:t>ywa się w sposób opisany w pkt 5</w:t>
      </w:r>
      <w:r w:rsidR="00083F05" w:rsidRPr="002713A0">
        <w:rPr>
          <w:rFonts w:asciiTheme="minorHAnsi" w:hAnsiTheme="minorHAnsi" w:cstheme="minorHAnsi"/>
          <w:sz w:val="20"/>
        </w:rPr>
        <w:t xml:space="preserve">.9 </w:t>
      </w:r>
      <w:r w:rsidRPr="002713A0">
        <w:rPr>
          <w:rFonts w:asciiTheme="minorHAnsi" w:hAnsiTheme="minorHAnsi" w:cstheme="minorHAnsi"/>
          <w:sz w:val="20"/>
        </w:rPr>
        <w:t>„</w:t>
      </w:r>
      <w:r w:rsidR="002713A0" w:rsidRPr="002713A0">
        <w:rPr>
          <w:rFonts w:asciiTheme="minorHAnsi" w:hAnsiTheme="minorHAnsi" w:cstheme="minorHAnsi"/>
          <w:sz w:val="20"/>
        </w:rPr>
        <w:t>Szczegółowej instrukcji korzystania z Systemu Zakupowego dla Wykonawców</w:t>
      </w:r>
      <w:r w:rsidRPr="002713A0">
        <w:rPr>
          <w:rFonts w:asciiTheme="minorHAnsi" w:hAnsiTheme="minorHAnsi" w:cstheme="minorHAnsi"/>
          <w:sz w:val="20"/>
        </w:rPr>
        <w:t>”.</w:t>
      </w:r>
      <w:bookmarkEnd w:id="146"/>
    </w:p>
    <w:p w14:paraId="305225AE" w14:textId="2FCC652F" w:rsidR="005E71EB" w:rsidRPr="004B4556" w:rsidRDefault="005E71EB" w:rsidP="002907F0">
      <w:pPr>
        <w:pStyle w:val="Nagwek1"/>
        <w:numPr>
          <w:ilvl w:val="0"/>
          <w:numId w:val="6"/>
        </w:numPr>
        <w:rPr>
          <w:rFonts w:cstheme="minorHAnsi"/>
          <w:sz w:val="20"/>
          <w:szCs w:val="20"/>
        </w:rPr>
      </w:pPr>
      <w:bookmarkStart w:id="147" w:name="_Toc354752429"/>
      <w:bookmarkStart w:id="148" w:name="_Toc516738853"/>
      <w:bookmarkStart w:id="149" w:name="_Toc69029869"/>
      <w:bookmarkEnd w:id="139"/>
      <w:bookmarkEnd w:id="140"/>
      <w:bookmarkEnd w:id="141"/>
      <w:bookmarkEnd w:id="142"/>
      <w:bookmarkEnd w:id="143"/>
      <w:bookmarkEnd w:id="144"/>
      <w:r w:rsidRPr="004B4556">
        <w:rPr>
          <w:rFonts w:cstheme="minorHAnsi"/>
          <w:sz w:val="20"/>
          <w:szCs w:val="20"/>
        </w:rPr>
        <w:t xml:space="preserve">WYJAŚNIENIA I MODYFIKACJA </w:t>
      </w:r>
      <w:bookmarkEnd w:id="147"/>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48"/>
      <w:bookmarkEnd w:id="149"/>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0" w:name="_Toc354752430"/>
      <w:bookmarkStart w:id="151" w:name="_Toc516566369"/>
      <w:bookmarkStart w:id="152" w:name="_Toc516581639"/>
      <w:bookmarkStart w:id="153" w:name="_Toc516734824"/>
      <w:bookmarkStart w:id="154"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0"/>
      <w:bookmarkEnd w:id="151"/>
      <w:bookmarkEnd w:id="152"/>
      <w:bookmarkEnd w:id="153"/>
      <w:bookmarkEnd w:id="154"/>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5" w:name="_Toc516581640"/>
      <w:bookmarkStart w:id="156" w:name="_Toc516734825"/>
      <w:bookmarkStart w:id="157"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5"/>
      <w:bookmarkEnd w:id="156"/>
      <w:bookmarkEnd w:id="157"/>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8" w:name="_Toc354752432"/>
      <w:bookmarkStart w:id="159" w:name="_Toc516566371"/>
      <w:bookmarkStart w:id="160" w:name="_Toc516581641"/>
      <w:bookmarkStart w:id="161" w:name="_Toc516734826"/>
      <w:bookmarkStart w:id="162"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58"/>
      <w:bookmarkEnd w:id="159"/>
      <w:bookmarkEnd w:id="160"/>
      <w:bookmarkEnd w:id="161"/>
      <w:bookmarkEnd w:id="162"/>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3" w:name="_Toc354752433"/>
      <w:bookmarkStart w:id="164" w:name="_Toc516566372"/>
      <w:bookmarkStart w:id="165" w:name="_Toc516581642"/>
      <w:bookmarkStart w:id="166" w:name="_Toc516734827"/>
      <w:bookmarkStart w:id="167" w:name="_Toc516738857"/>
      <w:r w:rsidRPr="004B4556">
        <w:rPr>
          <w:rFonts w:asciiTheme="minorHAnsi" w:hAnsiTheme="minorHAnsi" w:cstheme="minorHAnsi"/>
          <w:sz w:val="20"/>
        </w:rPr>
        <w:lastRenderedPageBreak/>
        <w:t>Zamawiający może dokonywać w toku postępowania modyfikacji treści SWZ. Informację o zmianie Zamawiający przekaże Wykonawcom za pośrednictwem Systemu Zakupowego i będzie ona dla Wykonawców wiążąca.</w:t>
      </w:r>
      <w:bookmarkEnd w:id="163"/>
      <w:bookmarkEnd w:id="164"/>
      <w:bookmarkEnd w:id="165"/>
      <w:bookmarkEnd w:id="166"/>
      <w:bookmarkEnd w:id="167"/>
    </w:p>
    <w:p w14:paraId="305225B3" w14:textId="77777777" w:rsidR="000B3117" w:rsidRPr="004B4556" w:rsidRDefault="000B3117" w:rsidP="002907F0">
      <w:pPr>
        <w:pStyle w:val="Nagwek1"/>
        <w:numPr>
          <w:ilvl w:val="0"/>
          <w:numId w:val="7"/>
        </w:numPr>
        <w:rPr>
          <w:rFonts w:cstheme="minorHAnsi"/>
          <w:sz w:val="20"/>
          <w:szCs w:val="20"/>
        </w:rPr>
      </w:pPr>
      <w:bookmarkStart w:id="168" w:name="_Toc354752434"/>
      <w:bookmarkStart w:id="169" w:name="_Toc516738858"/>
      <w:bookmarkStart w:id="170" w:name="_Toc69029870"/>
      <w:r w:rsidRPr="004B4556">
        <w:rPr>
          <w:rFonts w:cstheme="minorHAnsi"/>
          <w:sz w:val="20"/>
          <w:szCs w:val="20"/>
        </w:rPr>
        <w:t>OPIS SPOSOBU OBLICZANIA CENY</w:t>
      </w:r>
      <w:bookmarkEnd w:id="168"/>
      <w:bookmarkEnd w:id="169"/>
      <w:bookmarkEnd w:id="170"/>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1"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1369A9B3" w14:textId="1381B49A" w:rsidR="00184B38" w:rsidRPr="00264F36" w:rsidRDefault="002713A0" w:rsidP="00184B38">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001B63BB" w:rsidRPr="004141C8">
        <w:rPr>
          <w:rFonts w:asciiTheme="minorHAnsi" w:hAnsiTheme="minorHAnsi" w:cstheme="minorHAnsi"/>
          <w:sz w:val="20"/>
        </w:rPr>
        <w:t>późn</w:t>
      </w:r>
      <w:proofErr w:type="spellEnd"/>
      <w:r w:rsidR="001B63BB" w:rsidRPr="004141C8">
        <w:rPr>
          <w:rFonts w:asciiTheme="minorHAnsi" w:hAnsiTheme="minorHAnsi" w:cstheme="minorHAnsi"/>
          <w:sz w:val="20"/>
        </w:rPr>
        <w:t>.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2" w:name="_Toc354752445"/>
      <w:bookmarkStart w:id="173" w:name="_Toc516738859"/>
      <w:bookmarkStart w:id="174" w:name="_Toc69029871"/>
      <w:bookmarkEnd w:id="171"/>
      <w:r w:rsidRPr="004B4556">
        <w:rPr>
          <w:rFonts w:cstheme="minorHAnsi"/>
          <w:sz w:val="20"/>
          <w:szCs w:val="20"/>
        </w:rPr>
        <w:t>SPOSÓB POROZUMIEWANIA SIĘ Z WYKONAWCAMI</w:t>
      </w:r>
      <w:bookmarkEnd w:id="172"/>
      <w:bookmarkEnd w:id="173"/>
      <w:bookmarkEnd w:id="174"/>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75" w:name="_Toc354752446"/>
      <w:bookmarkStart w:id="176" w:name="_Toc516566375"/>
      <w:bookmarkStart w:id="177" w:name="_Toc516581645"/>
      <w:bookmarkStart w:id="178" w:name="_Toc516734830"/>
      <w:bookmarkStart w:id="179" w:name="_Toc516738860"/>
      <w:r w:rsidRPr="00BA3B10">
        <w:rPr>
          <w:rFonts w:asciiTheme="minorHAnsi" w:hAnsiTheme="minorHAnsi" w:cstheme="minorHAnsi"/>
          <w:sz w:val="20"/>
        </w:rPr>
        <w:t>W niniejszym postępowaniu korespondencja przekazywana będzie:</w:t>
      </w:r>
      <w:bookmarkEnd w:id="175"/>
      <w:bookmarkEnd w:id="176"/>
      <w:bookmarkEnd w:id="177"/>
      <w:bookmarkEnd w:id="178"/>
      <w:bookmarkEnd w:id="179"/>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0" w:name="_Toc354752447"/>
      <w:bookmarkStart w:id="181" w:name="_Toc516566376"/>
      <w:bookmarkStart w:id="182" w:name="_Toc516581646"/>
      <w:bookmarkStart w:id="183" w:name="_Toc516734831"/>
      <w:bookmarkStart w:id="184"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20"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85" w:name="_Toc354752448"/>
      <w:bookmarkEnd w:id="180"/>
      <w:bookmarkEnd w:id="181"/>
      <w:bookmarkEnd w:id="182"/>
      <w:bookmarkEnd w:id="183"/>
      <w:bookmarkEnd w:id="184"/>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6" w:name="_Toc516566377"/>
      <w:bookmarkStart w:id="187" w:name="_Toc516581647"/>
      <w:bookmarkStart w:id="188" w:name="_Toc516734832"/>
      <w:bookmarkStart w:id="189"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85"/>
      <w:bookmarkEnd w:id="186"/>
      <w:bookmarkEnd w:id="187"/>
      <w:bookmarkEnd w:id="188"/>
      <w:bookmarkEnd w:id="189"/>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0" w:name="_Toc354752462"/>
      <w:bookmarkStart w:id="191" w:name="_Toc516566388"/>
      <w:bookmarkStart w:id="192" w:name="_Toc516581658"/>
      <w:bookmarkStart w:id="193" w:name="_Toc516734843"/>
      <w:bookmarkStart w:id="194" w:name="_Toc516738873"/>
      <w:bookmarkStart w:id="195" w:name="_Toc516566391"/>
      <w:bookmarkStart w:id="196" w:name="_Toc516581661"/>
      <w:bookmarkStart w:id="197" w:name="_Toc516734846"/>
      <w:bookmarkStart w:id="198" w:name="_Toc516738876"/>
      <w:r w:rsidRPr="00BA3B10">
        <w:rPr>
          <w:rFonts w:asciiTheme="minorHAnsi" w:hAnsiTheme="minorHAnsi" w:cstheme="minorHAnsi"/>
          <w:sz w:val="20"/>
        </w:rPr>
        <w:t>Osobą uprawnioną do porozumiewania się z Wykonawcami jest:</w:t>
      </w:r>
      <w:bookmarkEnd w:id="190"/>
      <w:bookmarkEnd w:id="191"/>
      <w:bookmarkEnd w:id="192"/>
      <w:bookmarkEnd w:id="193"/>
      <w:bookmarkEnd w:id="194"/>
    </w:p>
    <w:p w14:paraId="5BB27A9F" w14:textId="704B9CFA" w:rsidR="00012AB7" w:rsidRPr="00201A10" w:rsidRDefault="00B41A64" w:rsidP="005712F0">
      <w:pPr>
        <w:pStyle w:val="Akapitzlist"/>
        <w:numPr>
          <w:ilvl w:val="2"/>
          <w:numId w:val="8"/>
        </w:numPr>
        <w:spacing w:before="120" w:line="24" w:lineRule="atLeast"/>
        <w:ind w:left="1134" w:hanging="567"/>
        <w:outlineLvl w:val="0"/>
        <w:rPr>
          <w:rFonts w:asciiTheme="minorHAnsi" w:hAnsiTheme="minorHAnsi" w:cstheme="minorHAnsi"/>
          <w:sz w:val="20"/>
        </w:rPr>
      </w:pPr>
      <w:bookmarkStart w:id="199" w:name="_Toc354752464"/>
      <w:bookmarkStart w:id="200" w:name="_Toc516566389"/>
      <w:bookmarkStart w:id="201" w:name="_Toc516581659"/>
      <w:bookmarkStart w:id="202" w:name="_Toc516734844"/>
      <w:bookmarkStart w:id="203" w:name="_Toc516738874"/>
      <w:r>
        <w:rPr>
          <w:rFonts w:asciiTheme="minorHAnsi" w:hAnsiTheme="minorHAnsi" w:cstheme="minorHAnsi"/>
          <w:sz w:val="20"/>
        </w:rPr>
        <w:t>Izabela Kaczorowska-Jakubowska</w:t>
      </w:r>
      <w:r w:rsidR="005712F0" w:rsidRPr="00201A10">
        <w:rPr>
          <w:rFonts w:asciiTheme="minorHAnsi" w:hAnsiTheme="minorHAnsi" w:cstheme="minorHAnsi"/>
          <w:sz w:val="20"/>
        </w:rPr>
        <w:t xml:space="preserve">, Wydział Zamówień Oddziału </w:t>
      </w:r>
      <w:r w:rsidR="001F1C4E" w:rsidRPr="00201A10">
        <w:rPr>
          <w:rFonts w:asciiTheme="minorHAnsi" w:hAnsiTheme="minorHAnsi" w:cstheme="minorHAnsi"/>
          <w:sz w:val="20"/>
        </w:rPr>
        <w:t>Łódź</w:t>
      </w:r>
      <w:r w:rsidR="005712F0" w:rsidRPr="00201A10">
        <w:rPr>
          <w:rFonts w:asciiTheme="minorHAnsi" w:hAnsiTheme="minorHAnsi" w:cstheme="minorHAnsi"/>
          <w:sz w:val="20"/>
        </w:rPr>
        <w:t xml:space="preserve"> PGE Dystrybucja S.A., </w:t>
      </w:r>
      <w:r w:rsidR="001532DD" w:rsidRPr="00201A10">
        <w:rPr>
          <w:rFonts w:asciiTheme="minorHAnsi" w:hAnsiTheme="minorHAnsi" w:cstheme="minorHAnsi"/>
          <w:sz w:val="20"/>
        </w:rPr>
        <w:t xml:space="preserve">Telefon: 42 675 </w:t>
      </w:r>
      <w:r w:rsidR="00744818">
        <w:rPr>
          <w:rFonts w:asciiTheme="minorHAnsi" w:hAnsiTheme="minorHAnsi" w:cstheme="minorHAnsi"/>
          <w:sz w:val="20"/>
        </w:rPr>
        <w:t>17 4</w:t>
      </w:r>
      <w:r w:rsidR="005C2359">
        <w:rPr>
          <w:rFonts w:asciiTheme="minorHAnsi" w:hAnsiTheme="minorHAnsi" w:cstheme="minorHAnsi"/>
          <w:sz w:val="20"/>
        </w:rPr>
        <w:t>8</w:t>
      </w:r>
    </w:p>
    <w:p w14:paraId="180DF200" w14:textId="43EFCE4D" w:rsidR="00B81FA9" w:rsidRPr="00744818" w:rsidRDefault="00EA5671" w:rsidP="00744818">
      <w:pPr>
        <w:pStyle w:val="Akapitzlist"/>
        <w:spacing w:before="120" w:line="24" w:lineRule="atLeast"/>
        <w:ind w:left="1134"/>
        <w:outlineLvl w:val="0"/>
        <w:rPr>
          <w:rStyle w:val="Hipercze"/>
          <w:rFonts w:asciiTheme="minorHAnsi" w:hAnsiTheme="minorHAnsi" w:cstheme="minorHAnsi"/>
          <w:sz w:val="20"/>
        </w:rPr>
      </w:pPr>
      <w:r w:rsidRPr="00201A10">
        <w:rPr>
          <w:rFonts w:asciiTheme="minorHAnsi" w:hAnsiTheme="minorHAnsi" w:cstheme="minorHAnsi"/>
          <w:sz w:val="20"/>
        </w:rPr>
        <w:t>E</w:t>
      </w:r>
      <w:r w:rsidR="005712F0" w:rsidRPr="00201A10">
        <w:rPr>
          <w:rFonts w:asciiTheme="minorHAnsi" w:hAnsiTheme="minorHAnsi" w:cstheme="minorHAnsi"/>
          <w:sz w:val="20"/>
        </w:rPr>
        <w:t xml:space="preserve">-mail: </w:t>
      </w:r>
      <w:bookmarkEnd w:id="199"/>
      <w:r w:rsidR="00744818">
        <w:rPr>
          <w:rStyle w:val="Hipercze"/>
          <w:rFonts w:asciiTheme="minorHAnsi" w:hAnsiTheme="minorHAnsi" w:cstheme="minorHAnsi"/>
          <w:sz w:val="20"/>
        </w:rPr>
        <w:fldChar w:fldCharType="begin"/>
      </w:r>
      <w:r w:rsidR="00744818">
        <w:rPr>
          <w:rStyle w:val="Hipercze"/>
          <w:rFonts w:asciiTheme="minorHAnsi" w:hAnsiTheme="minorHAnsi" w:cstheme="minorHAnsi"/>
          <w:sz w:val="20"/>
        </w:rPr>
        <w:instrText xml:space="preserve"> HYPERLINK "mailto:</w:instrText>
      </w:r>
      <w:r w:rsidR="00744818" w:rsidRPr="00744818">
        <w:rPr>
          <w:rStyle w:val="Hipercze"/>
          <w:rFonts w:asciiTheme="minorHAnsi" w:hAnsiTheme="minorHAnsi" w:cstheme="minorHAnsi"/>
          <w:sz w:val="20"/>
        </w:rPr>
        <w:instrText>Izabela.Kaczorowska-Jakubowska@pgedystrybucja.pl</w:instrText>
      </w:r>
      <w:r w:rsidR="00744818">
        <w:rPr>
          <w:rStyle w:val="Hipercze"/>
          <w:rFonts w:asciiTheme="minorHAnsi" w:hAnsiTheme="minorHAnsi" w:cstheme="minorHAnsi"/>
          <w:sz w:val="20"/>
        </w:rPr>
        <w:instrText xml:space="preserve">" </w:instrText>
      </w:r>
      <w:r w:rsidR="00744818">
        <w:rPr>
          <w:rStyle w:val="Hipercze"/>
          <w:rFonts w:asciiTheme="minorHAnsi" w:hAnsiTheme="minorHAnsi" w:cstheme="minorHAnsi"/>
          <w:sz w:val="20"/>
        </w:rPr>
        <w:fldChar w:fldCharType="separate"/>
      </w:r>
      <w:r w:rsidR="00744818" w:rsidRPr="000C10AF">
        <w:rPr>
          <w:rStyle w:val="Hipercze"/>
          <w:rFonts w:asciiTheme="minorHAnsi" w:hAnsiTheme="minorHAnsi" w:cstheme="minorHAnsi"/>
          <w:sz w:val="20"/>
        </w:rPr>
        <w:t>Izabela.Kaczorowska-Jakubowska@pgedystrybucja.pl</w:t>
      </w:r>
      <w:r w:rsidR="00744818">
        <w:rPr>
          <w:rStyle w:val="Hipercze"/>
          <w:rFonts w:asciiTheme="minorHAnsi" w:hAnsiTheme="minorHAnsi" w:cstheme="minorHAnsi"/>
          <w:sz w:val="20"/>
        </w:rPr>
        <w:fldChar w:fldCharType="end"/>
      </w:r>
    </w:p>
    <w:p w14:paraId="69C05A09" w14:textId="1F0E986E" w:rsidR="00390788" w:rsidRPr="00201A10" w:rsidRDefault="00EA5671" w:rsidP="00390788">
      <w:pPr>
        <w:pStyle w:val="Akapitzlist"/>
        <w:numPr>
          <w:ilvl w:val="2"/>
          <w:numId w:val="8"/>
        </w:numPr>
        <w:spacing w:before="120" w:line="24" w:lineRule="atLeast"/>
        <w:ind w:left="1134" w:hanging="567"/>
        <w:outlineLvl w:val="0"/>
        <w:rPr>
          <w:rFonts w:asciiTheme="minorHAnsi" w:hAnsiTheme="minorHAnsi" w:cstheme="minorHAnsi"/>
          <w:sz w:val="20"/>
        </w:rPr>
      </w:pPr>
      <w:r w:rsidRPr="00201A10">
        <w:rPr>
          <w:rFonts w:asciiTheme="minorHAnsi" w:hAnsiTheme="minorHAnsi" w:cstheme="minorHAnsi"/>
          <w:sz w:val="20"/>
        </w:rPr>
        <w:t>D</w:t>
      </w:r>
      <w:r w:rsidR="005712F0" w:rsidRPr="00201A10">
        <w:rPr>
          <w:rFonts w:asciiTheme="minorHAnsi" w:hAnsiTheme="minorHAnsi" w:cstheme="minorHAnsi"/>
          <w:sz w:val="20"/>
        </w:rPr>
        <w:t xml:space="preserve">odatkowo: </w:t>
      </w:r>
      <w:bookmarkStart w:id="204" w:name="_Toc516566390"/>
      <w:bookmarkStart w:id="205" w:name="_Toc516581660"/>
      <w:bookmarkStart w:id="206" w:name="_Toc516734845"/>
      <w:bookmarkStart w:id="207" w:name="_Toc516738875"/>
      <w:bookmarkEnd w:id="200"/>
      <w:bookmarkEnd w:id="201"/>
      <w:bookmarkEnd w:id="202"/>
      <w:bookmarkEnd w:id="203"/>
      <w:r w:rsidR="00050F26">
        <w:rPr>
          <w:rStyle w:val="Hipercze"/>
          <w:rFonts w:asciiTheme="minorHAnsi" w:hAnsiTheme="minorHAnsi" w:cstheme="minorHAnsi"/>
          <w:color w:val="auto"/>
          <w:sz w:val="20"/>
          <w:u w:val="none"/>
        </w:rPr>
        <w:fldChar w:fldCharType="begin"/>
      </w:r>
      <w:r w:rsidR="00050F26">
        <w:rPr>
          <w:rStyle w:val="Hipercze"/>
          <w:rFonts w:asciiTheme="minorHAnsi" w:hAnsiTheme="minorHAnsi" w:cstheme="minorHAnsi"/>
          <w:color w:val="auto"/>
          <w:sz w:val="20"/>
          <w:u w:val="none"/>
        </w:rPr>
        <w:instrText xml:space="preserve"> HYPERLINK "mailto:</w:instrText>
      </w:r>
      <w:r w:rsidR="00050F26" w:rsidRPr="00050F26">
        <w:rPr>
          <w:rStyle w:val="Hipercze"/>
          <w:rFonts w:asciiTheme="minorHAnsi" w:hAnsiTheme="minorHAnsi" w:cstheme="minorHAnsi"/>
          <w:color w:val="auto"/>
          <w:sz w:val="20"/>
          <w:u w:val="none"/>
        </w:rPr>
        <w:instrText>Magdalena.Goc-Moszynska@pgedystrybucja.pl</w:instrText>
      </w:r>
      <w:r w:rsidR="00050F26">
        <w:rPr>
          <w:rStyle w:val="Hipercze"/>
          <w:rFonts w:asciiTheme="minorHAnsi" w:hAnsiTheme="minorHAnsi" w:cstheme="minorHAnsi"/>
          <w:color w:val="auto"/>
          <w:sz w:val="20"/>
          <w:u w:val="none"/>
        </w:rPr>
        <w:instrText xml:space="preserve">" </w:instrText>
      </w:r>
      <w:r w:rsidR="00050F26">
        <w:rPr>
          <w:rStyle w:val="Hipercze"/>
          <w:rFonts w:asciiTheme="minorHAnsi" w:hAnsiTheme="minorHAnsi" w:cstheme="minorHAnsi"/>
          <w:color w:val="auto"/>
          <w:sz w:val="20"/>
          <w:u w:val="none"/>
        </w:rPr>
        <w:fldChar w:fldCharType="separate"/>
      </w:r>
      <w:r w:rsidR="00050F26" w:rsidRPr="00633C7C">
        <w:rPr>
          <w:rStyle w:val="Hipercze"/>
          <w:rFonts w:asciiTheme="minorHAnsi" w:hAnsiTheme="minorHAnsi" w:cstheme="minorHAnsi"/>
          <w:sz w:val="20"/>
        </w:rPr>
        <w:t>Magdalena.Goc-Moszynska@pgedystrybucja.pl</w:t>
      </w:r>
      <w:r w:rsidR="00050F26">
        <w:rPr>
          <w:rStyle w:val="Hipercze"/>
          <w:rFonts w:asciiTheme="minorHAnsi" w:hAnsiTheme="minorHAnsi" w:cstheme="minorHAnsi"/>
          <w:color w:val="auto"/>
          <w:sz w:val="20"/>
          <w:u w:val="none"/>
        </w:rPr>
        <w:fldChar w:fldCharType="end"/>
      </w:r>
      <w:r w:rsidR="003F5541" w:rsidRPr="00201A10">
        <w:rPr>
          <w:rFonts w:asciiTheme="minorHAnsi" w:hAnsiTheme="minorHAnsi" w:cstheme="minorHAnsi"/>
          <w:sz w:val="20"/>
        </w:rPr>
        <w:t xml:space="preserve"> </w:t>
      </w:r>
      <w:r w:rsidR="001F1C4E" w:rsidRPr="00201A10">
        <w:rPr>
          <w:rFonts w:asciiTheme="minorHAnsi" w:hAnsiTheme="minorHAnsi" w:cstheme="minorHAnsi"/>
          <w:sz w:val="20"/>
        </w:rPr>
        <w:t xml:space="preserve"> </w:t>
      </w:r>
    </w:p>
    <w:p w14:paraId="260A0BEE" w14:textId="30F42975" w:rsidR="00B81FA9" w:rsidRPr="00201A10" w:rsidRDefault="00B81FA9" w:rsidP="003F5541">
      <w:pPr>
        <w:pStyle w:val="Akapitzlist"/>
        <w:spacing w:before="120" w:line="24" w:lineRule="atLeast"/>
        <w:ind w:left="1134"/>
        <w:outlineLvl w:val="0"/>
        <w:rPr>
          <w:rFonts w:asciiTheme="minorHAnsi" w:hAnsiTheme="minorHAnsi" w:cstheme="minorHAnsi"/>
          <w:sz w:val="20"/>
        </w:rPr>
      </w:pP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4"/>
      <w:bookmarkEnd w:id="205"/>
      <w:bookmarkEnd w:id="206"/>
      <w:bookmarkEnd w:id="207"/>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95"/>
      <w:bookmarkEnd w:id="196"/>
      <w:bookmarkEnd w:id="197"/>
      <w:bookmarkEnd w:id="198"/>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08" w:name="_Toc354752465"/>
      <w:bookmarkStart w:id="209" w:name="_Toc516738877"/>
      <w:bookmarkStart w:id="210" w:name="_Toc69029872"/>
      <w:r w:rsidRPr="004B4556">
        <w:rPr>
          <w:rFonts w:cstheme="minorHAnsi"/>
          <w:sz w:val="20"/>
          <w:szCs w:val="20"/>
        </w:rPr>
        <w:lastRenderedPageBreak/>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08"/>
      <w:bookmarkEnd w:id="209"/>
      <w:bookmarkEnd w:id="210"/>
    </w:p>
    <w:p w14:paraId="1D6FEC87" w14:textId="0AE7AFD1" w:rsidR="0015504B" w:rsidRPr="008F2615"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1" w:name="_Toc354752466"/>
      <w:bookmarkStart w:id="212" w:name="_Toc516566393"/>
      <w:bookmarkStart w:id="213" w:name="_Toc516581663"/>
      <w:bookmarkStart w:id="214" w:name="_Toc516734848"/>
      <w:bookmarkStart w:id="215"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1"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14:paraId="6E449114" w14:textId="6CD9D4F3" w:rsidR="0015504B" w:rsidRPr="001E6C84"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sidRPr="00FC4F56">
        <w:rPr>
          <w:rFonts w:asciiTheme="minorHAnsi" w:hAnsiTheme="minorHAnsi" w:cstheme="minorHAnsi"/>
          <w:sz w:val="20"/>
        </w:rPr>
        <w:t xml:space="preserve">W dniu opublikowania postępowania termin składania ofert został </w:t>
      </w:r>
      <w:r w:rsidRPr="00447DC4">
        <w:rPr>
          <w:rFonts w:asciiTheme="minorHAnsi" w:hAnsiTheme="minorHAnsi" w:cstheme="minorHAnsi"/>
          <w:sz w:val="20"/>
        </w:rPr>
        <w:t>wyz</w:t>
      </w:r>
      <w:r w:rsidR="00593215" w:rsidRPr="00447DC4">
        <w:rPr>
          <w:rFonts w:asciiTheme="minorHAnsi" w:hAnsiTheme="minorHAnsi" w:cstheme="minorHAnsi"/>
          <w:sz w:val="20"/>
        </w:rPr>
        <w:t xml:space="preserve">naczony do </w:t>
      </w:r>
      <w:r w:rsidR="00447DC4">
        <w:rPr>
          <w:rFonts w:asciiTheme="minorHAnsi" w:hAnsiTheme="minorHAnsi" w:cstheme="minorHAnsi"/>
          <w:sz w:val="20"/>
        </w:rPr>
        <w:t xml:space="preserve">dnia </w:t>
      </w:r>
      <w:r w:rsidR="00E64C00">
        <w:rPr>
          <w:rFonts w:asciiTheme="minorHAnsi" w:hAnsiTheme="minorHAnsi" w:cstheme="minorHAnsi"/>
          <w:b/>
          <w:sz w:val="20"/>
        </w:rPr>
        <w:t>23</w:t>
      </w:r>
      <w:bookmarkStart w:id="216" w:name="_GoBack"/>
      <w:bookmarkEnd w:id="216"/>
      <w:r w:rsidR="009172A0">
        <w:rPr>
          <w:rFonts w:asciiTheme="minorHAnsi" w:hAnsiTheme="minorHAnsi" w:cstheme="minorHAnsi"/>
          <w:b/>
          <w:sz w:val="20"/>
        </w:rPr>
        <w:t>.07</w:t>
      </w:r>
      <w:r w:rsidR="00987F0A">
        <w:rPr>
          <w:rFonts w:asciiTheme="minorHAnsi" w:hAnsiTheme="minorHAnsi" w:cstheme="minorHAnsi"/>
          <w:b/>
          <w:sz w:val="20"/>
        </w:rPr>
        <w:t>.</w:t>
      </w:r>
      <w:r w:rsidR="00947648" w:rsidRPr="002A2641">
        <w:rPr>
          <w:rFonts w:asciiTheme="minorHAnsi" w:hAnsiTheme="minorHAnsi" w:cstheme="minorHAnsi"/>
          <w:b/>
          <w:sz w:val="20"/>
        </w:rPr>
        <w:t>202</w:t>
      </w:r>
      <w:r w:rsidR="00B241AD">
        <w:rPr>
          <w:rFonts w:asciiTheme="minorHAnsi" w:hAnsiTheme="minorHAnsi" w:cstheme="minorHAnsi"/>
          <w:b/>
          <w:sz w:val="20"/>
        </w:rPr>
        <w:t>5</w:t>
      </w:r>
      <w:r w:rsidR="00447DC4" w:rsidRPr="001E6C84">
        <w:rPr>
          <w:rFonts w:asciiTheme="minorHAnsi" w:hAnsiTheme="minorHAnsi" w:cstheme="minorHAnsi"/>
          <w:b/>
          <w:sz w:val="20"/>
        </w:rPr>
        <w:t xml:space="preserve"> do godz. 09:00</w:t>
      </w:r>
      <w:r w:rsidR="00447DC4" w:rsidRPr="001E6C84">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114060">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17" w:name="_Toc354752469"/>
      <w:bookmarkStart w:id="218" w:name="_Toc516738881"/>
      <w:bookmarkStart w:id="219" w:name="_Toc69029873"/>
      <w:bookmarkEnd w:id="211"/>
      <w:bookmarkEnd w:id="212"/>
      <w:bookmarkEnd w:id="213"/>
      <w:bookmarkEnd w:id="214"/>
      <w:bookmarkEnd w:id="215"/>
      <w:r w:rsidRPr="004B4556">
        <w:rPr>
          <w:rFonts w:cstheme="minorHAnsi"/>
          <w:sz w:val="20"/>
          <w:szCs w:val="20"/>
        </w:rPr>
        <w:t>TERMIN ZWIĄZANIA OFERTĄ</w:t>
      </w:r>
      <w:bookmarkEnd w:id="217"/>
      <w:bookmarkEnd w:id="218"/>
      <w:bookmarkEnd w:id="219"/>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0" w:name="_Toc354752470"/>
      <w:bookmarkStart w:id="221" w:name="_Toc516566397"/>
      <w:bookmarkStart w:id="222" w:name="_Toc516581667"/>
      <w:bookmarkStart w:id="223" w:name="_Toc516734852"/>
      <w:bookmarkStart w:id="224"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0"/>
      <w:bookmarkEnd w:id="221"/>
      <w:bookmarkEnd w:id="222"/>
      <w:bookmarkEnd w:id="223"/>
      <w:bookmarkEnd w:id="224"/>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5" w:name="_Toc354752471"/>
      <w:bookmarkStart w:id="226" w:name="_Toc516738883"/>
      <w:bookmarkStart w:id="227"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5"/>
      <w:bookmarkEnd w:id="226"/>
      <w:bookmarkEnd w:id="227"/>
      <w:r w:rsidR="008E1326" w:rsidRPr="004B4556">
        <w:rPr>
          <w:rFonts w:cstheme="minorHAnsi"/>
          <w:sz w:val="20"/>
          <w:szCs w:val="20"/>
        </w:rPr>
        <w:t xml:space="preserve"> </w:t>
      </w:r>
    </w:p>
    <w:p w14:paraId="329B6B4D" w14:textId="025D1300"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28" w:name="_Toc516566400"/>
      <w:bookmarkStart w:id="229" w:name="_Toc516581670"/>
      <w:bookmarkStart w:id="230" w:name="_Toc516734855"/>
      <w:bookmarkStart w:id="231"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867D83">
        <w:rPr>
          <w:rFonts w:asciiTheme="minorHAnsi" w:hAnsiTheme="minorHAnsi" w:cstheme="minorHAnsi"/>
          <w:sz w:val="20"/>
        </w:rPr>
        <w:t xml:space="preserve"> </w:t>
      </w:r>
      <w:r w:rsidR="002713A0">
        <w:rPr>
          <w:rFonts w:asciiTheme="minorHAnsi" w:hAnsiTheme="minorHAnsi" w:cstheme="minorHAnsi"/>
          <w:sz w:val="20"/>
        </w:rPr>
        <w:t>oraz 1.3.7</w:t>
      </w:r>
      <w:r w:rsidR="00D45512">
        <w:rPr>
          <w:rFonts w:asciiTheme="minorHAnsi" w:hAnsiTheme="minorHAnsi" w:cstheme="minorHAnsi"/>
          <w:sz w:val="20"/>
        </w:rPr>
        <w:t>.</w:t>
      </w:r>
      <w:r w:rsidR="002713A0">
        <w:rPr>
          <w:rFonts w:asciiTheme="minorHAnsi" w:hAnsiTheme="minorHAnsi" w:cstheme="minorHAnsi"/>
          <w:sz w:val="20"/>
        </w:rPr>
        <w:t xml:space="preserve"> </w:t>
      </w:r>
      <w:r w:rsidR="00867D83">
        <w:rPr>
          <w:rFonts w:asciiTheme="minorHAnsi" w:hAnsiTheme="minorHAnsi" w:cstheme="minorHAnsi"/>
          <w:sz w:val="20"/>
        </w:rPr>
        <w:t>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2D0C23" w:rsidRPr="007A1558">
        <w:rPr>
          <w:rFonts w:asciiTheme="minorHAnsi" w:hAnsiTheme="minorHAnsi" w:cstheme="minorHAnsi"/>
          <w:sz w:val="20"/>
          <w:u w:val="single"/>
        </w:rPr>
        <w:t xml:space="preserve">cena </w:t>
      </w:r>
      <w:r w:rsidR="00C9208B" w:rsidRPr="007A1558">
        <w:rPr>
          <w:rFonts w:asciiTheme="minorHAnsi" w:hAnsiTheme="minorHAnsi" w:cstheme="minorHAnsi"/>
          <w:sz w:val="20"/>
          <w:u w:val="single"/>
        </w:rPr>
        <w:t xml:space="preserve">netto </w:t>
      </w:r>
      <w:r w:rsidR="007E41EC" w:rsidRPr="007A1558">
        <w:rPr>
          <w:rFonts w:asciiTheme="minorHAnsi" w:hAnsiTheme="minorHAnsi" w:cstheme="minorHAnsi"/>
          <w:sz w:val="20"/>
          <w:u w:val="single"/>
        </w:rPr>
        <w:t>(</w:t>
      </w:r>
      <w:r w:rsidR="000A46EB" w:rsidRPr="007A1558">
        <w:rPr>
          <w:rFonts w:asciiTheme="minorHAnsi" w:hAnsiTheme="minorHAnsi" w:cstheme="minorHAnsi"/>
          <w:sz w:val="20"/>
          <w:u w:val="single"/>
        </w:rPr>
        <w:t xml:space="preserve">waga </w:t>
      </w:r>
      <w:r w:rsidR="00C9208B" w:rsidRPr="007A1558">
        <w:rPr>
          <w:rFonts w:asciiTheme="minorHAnsi" w:hAnsiTheme="minorHAnsi" w:cstheme="minorHAnsi"/>
          <w:sz w:val="20"/>
          <w:u w:val="single"/>
        </w:rPr>
        <w:t>100%</w:t>
      </w:r>
      <w:r w:rsidR="007E41EC" w:rsidRPr="007A1558">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228"/>
    <w:bookmarkEnd w:id="229"/>
    <w:bookmarkEnd w:id="230"/>
    <w:bookmarkEnd w:id="231"/>
    <w:p w14:paraId="305225DE" w14:textId="77777777"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9E12A0" w:rsidRDefault="00F05C18" w:rsidP="00F05C18">
      <w:pPr>
        <w:pStyle w:val="Nagwek1"/>
        <w:numPr>
          <w:ilvl w:val="0"/>
          <w:numId w:val="22"/>
        </w:numPr>
        <w:rPr>
          <w:rFonts w:cstheme="minorHAnsi"/>
          <w:sz w:val="20"/>
          <w:szCs w:val="20"/>
        </w:rPr>
      </w:pPr>
      <w:bookmarkStart w:id="232" w:name="_Toc354752474"/>
      <w:bookmarkStart w:id="233" w:name="_Toc516738889"/>
      <w:bookmarkStart w:id="234" w:name="_Toc69029875"/>
      <w:bookmarkStart w:id="235" w:name="_Toc516738893"/>
      <w:bookmarkStart w:id="236" w:name="_Toc69029876"/>
      <w:r w:rsidRPr="009E12A0">
        <w:rPr>
          <w:rFonts w:cstheme="minorHAnsi"/>
          <w:sz w:val="20"/>
          <w:szCs w:val="20"/>
        </w:rPr>
        <w:t>ZABEZPIECZENIE NALEŻYTEGO WYKONANIA UMOWY</w:t>
      </w:r>
      <w:bookmarkEnd w:id="232"/>
      <w:bookmarkEnd w:id="233"/>
      <w:bookmarkEnd w:id="234"/>
    </w:p>
    <w:p w14:paraId="2D64D245" w14:textId="7D640412" w:rsidR="00C751AA" w:rsidRPr="00777BCE" w:rsidRDefault="00C1181F" w:rsidP="00C751AA">
      <w:pPr>
        <w:pStyle w:val="Akapitzlist"/>
        <w:numPr>
          <w:ilvl w:val="1"/>
          <w:numId w:val="28"/>
        </w:numPr>
        <w:spacing w:before="120" w:after="120" w:line="24" w:lineRule="atLeast"/>
        <w:outlineLvl w:val="0"/>
        <w:rPr>
          <w:rFonts w:asciiTheme="minorHAnsi" w:hAnsiTheme="minorHAnsi" w:cstheme="minorHAnsi"/>
          <w:sz w:val="20"/>
        </w:rPr>
      </w:pPr>
      <w:bookmarkStart w:id="237" w:name="_Toc516566402"/>
      <w:bookmarkStart w:id="238" w:name="_Toc516581674"/>
      <w:bookmarkStart w:id="239" w:name="_Toc516734860"/>
      <w:bookmarkStart w:id="240" w:name="_Toc516738890"/>
      <w:r w:rsidRPr="00777BCE">
        <w:rPr>
          <w:rFonts w:asciiTheme="minorHAnsi" w:hAnsiTheme="minorHAnsi" w:cstheme="minorHAnsi"/>
          <w:sz w:val="20"/>
        </w:rPr>
        <w:t xml:space="preserve">Wykonawca zobowiązany będzie do wniesienia zabezpieczenia należytego wykonania umowy </w:t>
      </w:r>
      <w:r w:rsidRPr="00777BCE">
        <w:rPr>
          <w:rFonts w:asciiTheme="minorHAnsi" w:hAnsiTheme="minorHAnsi" w:cstheme="minorHAnsi"/>
          <w:sz w:val="20"/>
        </w:rPr>
        <w:br/>
        <w:t xml:space="preserve">       w wysokości </w:t>
      </w:r>
      <w:r w:rsidR="0069201A">
        <w:rPr>
          <w:rFonts w:asciiTheme="minorHAnsi" w:hAnsiTheme="minorHAnsi" w:cstheme="minorHAnsi"/>
          <w:b/>
          <w:sz w:val="20"/>
        </w:rPr>
        <w:t>15</w:t>
      </w:r>
      <w:r w:rsidRPr="00777BCE">
        <w:rPr>
          <w:rFonts w:asciiTheme="minorHAnsi" w:hAnsiTheme="minorHAnsi" w:cstheme="minorHAnsi"/>
          <w:b/>
          <w:sz w:val="20"/>
        </w:rPr>
        <w:t xml:space="preserve"> 000,00 zł</w:t>
      </w:r>
      <w:r w:rsidRPr="00777BCE">
        <w:rPr>
          <w:rFonts w:asciiTheme="minorHAnsi" w:hAnsiTheme="minorHAnsi" w:cstheme="minorHAnsi"/>
          <w:sz w:val="20"/>
        </w:rPr>
        <w:t>.</w:t>
      </w:r>
    </w:p>
    <w:bookmarkEnd w:id="237"/>
    <w:bookmarkEnd w:id="238"/>
    <w:bookmarkEnd w:id="239"/>
    <w:bookmarkEnd w:id="240"/>
    <w:p w14:paraId="112ABBF5"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musi być wniesione w całości przed podpisaniem Umowy. </w:t>
      </w:r>
      <w:bookmarkStart w:id="241" w:name="_Toc516566403"/>
      <w:bookmarkStart w:id="242" w:name="_Toc516581675"/>
      <w:bookmarkStart w:id="243" w:name="_Toc516734861"/>
      <w:bookmarkStart w:id="244" w:name="_Toc516738891"/>
    </w:p>
    <w:p w14:paraId="470E298A" w14:textId="77777777" w:rsidR="00D45512"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może być wniesione w formie pieniężnej (przelewem na rachunek bankowy </w:t>
      </w:r>
      <w:r>
        <w:rPr>
          <w:rFonts w:asciiTheme="minorHAnsi" w:hAnsiTheme="minorHAnsi" w:cstheme="minorHAnsi"/>
          <w:sz w:val="20"/>
        </w:rPr>
        <w:t xml:space="preserve">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Zamawiającego: </w:t>
      </w:r>
      <w:r w:rsidRPr="00BA3F3A">
        <w:rPr>
          <w:rFonts w:asciiTheme="minorHAnsi" w:hAnsiTheme="minorHAnsi" w:cstheme="minorHAnsi"/>
          <w:b/>
          <w:sz w:val="20"/>
        </w:rPr>
        <w:t>67 1240 6292 1111 0010 3590 3036</w:t>
      </w:r>
      <w:r w:rsidRPr="00BA3F3A">
        <w:rPr>
          <w:rFonts w:asciiTheme="minorHAnsi" w:hAnsiTheme="minorHAnsi" w:cstheme="minorHAnsi"/>
          <w:sz w:val="20"/>
        </w:rPr>
        <w:t>, w</w:t>
      </w:r>
      <w:r w:rsidR="00D45512">
        <w:rPr>
          <w:rFonts w:asciiTheme="minorHAnsi" w:hAnsiTheme="minorHAnsi" w:cstheme="minorHAnsi"/>
          <w:sz w:val="20"/>
        </w:rPr>
        <w:t xml:space="preserve"> poręczeniach bankowych</w:t>
      </w:r>
      <w:r w:rsidRPr="00BA3F3A">
        <w:rPr>
          <w:rFonts w:asciiTheme="minorHAnsi" w:hAnsiTheme="minorHAnsi" w:cstheme="minorHAnsi"/>
          <w:sz w:val="20"/>
        </w:rPr>
        <w:t>,</w:t>
      </w:r>
      <w:r w:rsidR="00D45512">
        <w:rPr>
          <w:rFonts w:asciiTheme="minorHAnsi" w:hAnsiTheme="minorHAnsi" w:cstheme="minorHAnsi"/>
          <w:sz w:val="20"/>
        </w:rPr>
        <w:t xml:space="preserve"> w gwarancjach </w:t>
      </w:r>
    </w:p>
    <w:p w14:paraId="2F797248" w14:textId="3570C118" w:rsidR="00C751AA" w:rsidRDefault="00D45512" w:rsidP="00D45512">
      <w:pPr>
        <w:pStyle w:val="Akapitzlist"/>
        <w:spacing w:before="120" w:after="120" w:line="24" w:lineRule="atLeast"/>
        <w:ind w:left="405"/>
        <w:outlineLvl w:val="0"/>
        <w:rPr>
          <w:rFonts w:asciiTheme="minorHAnsi" w:hAnsiTheme="minorHAnsi" w:cstheme="minorHAnsi"/>
          <w:sz w:val="20"/>
        </w:rPr>
      </w:pPr>
      <w:r>
        <w:rPr>
          <w:rFonts w:asciiTheme="minorHAnsi" w:hAnsiTheme="minorHAnsi" w:cstheme="minorHAnsi"/>
          <w:sz w:val="20"/>
        </w:rPr>
        <w:t xml:space="preserve">      bankowych lub w gwarancjach ubezpieczeniowych</w:t>
      </w:r>
      <w:r w:rsidR="00C751AA" w:rsidRPr="00BA3F3A">
        <w:rPr>
          <w:rFonts w:asciiTheme="minorHAnsi" w:hAnsiTheme="minorHAnsi" w:cstheme="minorHAnsi"/>
          <w:sz w:val="20"/>
        </w:rPr>
        <w:t>.</w:t>
      </w:r>
      <w:bookmarkEnd w:id="241"/>
      <w:bookmarkEnd w:id="242"/>
      <w:bookmarkEnd w:id="243"/>
      <w:bookmarkEnd w:id="244"/>
    </w:p>
    <w:p w14:paraId="61220A8C"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należytego wykonania Umowy, przekazane w innej formie niż pieniężna, powinno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zawierać zobowiązanie poręczyciela lub gwaranta do płatności na pierwsze żądanie Zamawiającego.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Poręczenie lub gwarancja powinno być udzielone bezwarunkowo i nieodwołalnie, na cały okres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realizacji umowy oraz wskazywać termin, w jakim dokonana zostanie wypłata. Termin ten nie może być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dłuższy niż 14 dni od daty otrzymania od Zamawiającego żądania zapłaty.</w:t>
      </w:r>
    </w:p>
    <w:p w14:paraId="71FB8741"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W przypadku Konsorcjum, zabezpieczenie należytego wykonania umowy może być wniesione przez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dowolnego członka/członków Konsorcjum. Z dokumentu powinno wynikać, w imieniu których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Wykonawców zabezpieczenie jest wnoszone.</w:t>
      </w:r>
      <w:bookmarkStart w:id="245" w:name="_Toc516566404"/>
      <w:bookmarkStart w:id="246" w:name="_Toc516581676"/>
      <w:bookmarkStart w:id="247" w:name="_Toc516734862"/>
      <w:bookmarkStart w:id="248" w:name="_Toc516738892"/>
    </w:p>
    <w:p w14:paraId="6FB8EEF2" w14:textId="5980C61E" w:rsidR="00C13D9A" w:rsidRPr="001E6A39" w:rsidRDefault="00C751AA" w:rsidP="00335C76">
      <w:pPr>
        <w:pStyle w:val="Akapitzlist"/>
        <w:numPr>
          <w:ilvl w:val="1"/>
          <w:numId w:val="28"/>
        </w:numPr>
        <w:spacing w:before="120" w:after="120" w:line="24" w:lineRule="atLeast"/>
        <w:outlineLvl w:val="0"/>
        <w:rPr>
          <w:rFonts w:asciiTheme="minorHAnsi" w:hAnsiTheme="minorHAnsi" w:cstheme="minorHAnsi"/>
          <w:b/>
          <w:sz w:val="20"/>
        </w:rPr>
      </w:pPr>
      <w:r w:rsidRPr="00BA3F3A">
        <w:rPr>
          <w:rFonts w:asciiTheme="minorHAnsi" w:hAnsiTheme="minorHAnsi" w:cstheme="minorHAnsi"/>
          <w:sz w:val="20"/>
        </w:rPr>
        <w:t xml:space="preserve">Sposób wniesienia zabezpieczenia należytego wykonania umowy oraz zasady zwrotu zabezpieczenia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określa Procedura Zakupów PGE Dystrybucja S.A. oraz Projekt Umowy stanowiący</w:t>
      </w:r>
      <w:r w:rsidRPr="00BA3F3A">
        <w:rPr>
          <w:rFonts w:asciiTheme="minorHAnsi" w:hAnsiTheme="minorHAnsi" w:cstheme="minorHAnsi"/>
          <w:b/>
          <w:sz w:val="20"/>
        </w:rPr>
        <w:t xml:space="preserve"> Załącznik nr 5 do </w:t>
      </w:r>
      <w:r w:rsidRPr="00BA3F3A">
        <w:rPr>
          <w:rFonts w:asciiTheme="minorHAnsi" w:hAnsiTheme="minorHAnsi" w:cstheme="minorHAnsi"/>
          <w:b/>
          <w:color w:val="FFFFFF" w:themeColor="background1"/>
          <w:sz w:val="20"/>
        </w:rPr>
        <w:t>…….</w:t>
      </w:r>
      <w:r w:rsidRPr="00BA3F3A">
        <w:rPr>
          <w:rFonts w:asciiTheme="minorHAnsi" w:hAnsiTheme="minorHAnsi" w:cstheme="minorHAnsi"/>
          <w:b/>
          <w:sz w:val="20"/>
        </w:rPr>
        <w:t>SWZ</w:t>
      </w:r>
      <w:bookmarkEnd w:id="245"/>
      <w:bookmarkEnd w:id="246"/>
      <w:bookmarkEnd w:id="247"/>
      <w:bookmarkEnd w:id="248"/>
      <w:r w:rsidRPr="00BA3F3A">
        <w:rPr>
          <w:rFonts w:asciiTheme="minorHAnsi" w:hAnsiTheme="minorHAnsi" w:cstheme="minorHAnsi"/>
          <w:b/>
          <w:sz w:val="20"/>
        </w:rPr>
        <w:t>.</w:t>
      </w: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lastRenderedPageBreak/>
        <w:t>INFORMACJE DOTYCZĄCE ZAWARCIA UMOWY</w:t>
      </w:r>
      <w:bookmarkStart w:id="249" w:name="_Toc516581678"/>
      <w:bookmarkStart w:id="250" w:name="_Toc516734864"/>
      <w:bookmarkStart w:id="251" w:name="_Toc516738894"/>
      <w:bookmarkStart w:id="252" w:name="_Toc354752478"/>
      <w:bookmarkStart w:id="253" w:name="_Toc516566406"/>
      <w:bookmarkEnd w:id="235"/>
      <w:bookmarkEnd w:id="236"/>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49"/>
      <w:bookmarkEnd w:id="250"/>
      <w:bookmarkEnd w:id="251"/>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54" w:name="_Toc516738895"/>
      <w:bookmarkStart w:id="255" w:name="_Toc69029877"/>
      <w:r w:rsidRPr="004B4556">
        <w:rPr>
          <w:rFonts w:cstheme="minorHAnsi"/>
          <w:sz w:val="20"/>
          <w:szCs w:val="20"/>
        </w:rPr>
        <w:t>DODATKOWE INFORMACJE</w:t>
      </w:r>
      <w:bookmarkEnd w:id="254"/>
      <w:bookmarkEnd w:id="255"/>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56" w:name="_Toc516581680"/>
      <w:bookmarkStart w:id="257" w:name="_Toc516734866"/>
      <w:bookmarkStart w:id="258"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59" w:name="_Toc354752479"/>
      <w:bookmarkEnd w:id="252"/>
      <w:bookmarkEnd w:id="253"/>
      <w:bookmarkEnd w:id="256"/>
      <w:bookmarkEnd w:id="257"/>
      <w:bookmarkEnd w:id="258"/>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0" w:name="_Toc516581681"/>
      <w:bookmarkStart w:id="261" w:name="_Toc516734867"/>
      <w:bookmarkStart w:id="262"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0"/>
      <w:bookmarkEnd w:id="261"/>
      <w:bookmarkEnd w:id="262"/>
    </w:p>
    <w:p w14:paraId="1807924E" w14:textId="561E205F"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3" w:name="_Toc354752480"/>
      <w:bookmarkStart w:id="264" w:name="_Toc516566408"/>
      <w:bookmarkStart w:id="265" w:name="_Toc516581682"/>
      <w:bookmarkStart w:id="266" w:name="_Toc516734868"/>
      <w:bookmarkStart w:id="267"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10D1">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68" w:name="_Toc516566409"/>
      <w:bookmarkStart w:id="269" w:name="_Toc516581683"/>
      <w:bookmarkStart w:id="270" w:name="_Toc516734869"/>
      <w:bookmarkStart w:id="271" w:name="_Toc516738899"/>
      <w:bookmarkEnd w:id="263"/>
      <w:bookmarkEnd w:id="264"/>
      <w:bookmarkEnd w:id="265"/>
      <w:bookmarkEnd w:id="266"/>
      <w:bookmarkEnd w:id="267"/>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2" w:name="_Toc354752481"/>
      <w:bookmarkStart w:id="273" w:name="_Toc516566410"/>
      <w:bookmarkStart w:id="274" w:name="_Toc516581684"/>
      <w:bookmarkStart w:id="275" w:name="_Toc516734870"/>
      <w:bookmarkStart w:id="276" w:name="_Toc516738900"/>
      <w:bookmarkEnd w:id="259"/>
      <w:bookmarkEnd w:id="268"/>
      <w:bookmarkEnd w:id="269"/>
      <w:bookmarkEnd w:id="270"/>
      <w:bookmarkEnd w:id="271"/>
    </w:p>
    <w:bookmarkEnd w:id="272"/>
    <w:bookmarkEnd w:id="273"/>
    <w:bookmarkEnd w:id="274"/>
    <w:bookmarkEnd w:id="275"/>
    <w:bookmarkEnd w:id="276"/>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46DC2257" w14:textId="3EFC32B5" w:rsidR="00115000" w:rsidRPr="007107A1" w:rsidRDefault="00E52E88" w:rsidP="0011500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10D1">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1A89132" w14:textId="77777777" w:rsidR="001D5D3D" w:rsidRDefault="001D5D3D" w:rsidP="00A45414">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w:t>
      </w:r>
      <w:r>
        <w:rPr>
          <w:rFonts w:asciiTheme="minorHAnsi" w:hAnsiTheme="minorHAnsi" w:cstheme="minorHAnsi"/>
          <w:sz w:val="20"/>
        </w:rPr>
        <w:t xml:space="preserve"> </w:t>
      </w:r>
    </w:p>
    <w:p w14:paraId="23477E88" w14:textId="1308C1BD"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t>
      </w:r>
      <w:r w:rsidR="00E410D1">
        <w:rPr>
          <w:rFonts w:asciiTheme="minorHAnsi" w:hAnsiTheme="minorHAnsi" w:cstheme="minorHAnsi"/>
          <w:sz w:val="20"/>
        </w:rPr>
        <w:br/>
      </w:r>
      <w:r w:rsidRPr="001D5D3D">
        <w:rPr>
          <w:rFonts w:asciiTheme="minorHAnsi" w:hAnsiTheme="minorHAnsi" w:cstheme="minorHAnsi"/>
          <w:sz w:val="20"/>
        </w:rPr>
        <w:t xml:space="preserve">w wyznaczonym terminie ankiety w zakresie gwarancji bezpieczeństwa przetwarzania danych osobowych. </w:t>
      </w:r>
    </w:p>
    <w:p w14:paraId="30E9F13E" w14:textId="5F64FD7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305225EC" w14:textId="08E9822C" w:rsidR="00CE37BB" w:rsidRPr="004B4556" w:rsidRDefault="00CE37BB" w:rsidP="001963FF">
      <w:pPr>
        <w:pStyle w:val="Nagwek1"/>
        <w:numPr>
          <w:ilvl w:val="0"/>
          <w:numId w:val="17"/>
        </w:numPr>
        <w:rPr>
          <w:rFonts w:cstheme="minorHAnsi"/>
          <w:sz w:val="20"/>
          <w:szCs w:val="20"/>
        </w:rPr>
      </w:pPr>
      <w:bookmarkStart w:id="277" w:name="_Toc516738901"/>
      <w:bookmarkStart w:id="278" w:name="_Toc69029878"/>
      <w:r w:rsidRPr="0001126F">
        <w:rPr>
          <w:rFonts w:cstheme="minorHAnsi"/>
          <w:sz w:val="20"/>
          <w:szCs w:val="20"/>
        </w:rPr>
        <w:t>AUKCJA ELEKTRONICZNA</w:t>
      </w:r>
      <w:bookmarkEnd w:id="277"/>
      <w:bookmarkEnd w:id="278"/>
      <w:r w:rsidR="001D783B" w:rsidRPr="0001126F">
        <w:rPr>
          <w:rFonts w:cstheme="minorHAnsi"/>
          <w:sz w:val="20"/>
          <w:szCs w:val="20"/>
        </w:rPr>
        <w:t xml:space="preserve"> / NEGOCJACJE</w:t>
      </w:r>
      <w:r w:rsidR="001D783B">
        <w:rPr>
          <w:rFonts w:cstheme="minorHAnsi"/>
          <w:sz w:val="20"/>
          <w:szCs w:val="20"/>
        </w:rPr>
        <w:t xml:space="preserve"> HANDLOWE</w:t>
      </w:r>
    </w:p>
    <w:p w14:paraId="2598E550" w14:textId="77777777" w:rsidR="00C1181F" w:rsidRPr="00687AC3" w:rsidRDefault="00C1181F" w:rsidP="00C1181F">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D84A1D">
        <w:rPr>
          <w:rFonts w:asciiTheme="minorHAnsi" w:hAnsiTheme="minorHAnsi" w:cstheme="minorHAnsi"/>
          <w:b/>
          <w:sz w:val="20"/>
          <w:u w:val="single"/>
        </w:rPr>
        <w:t>nie przewiduje</w:t>
      </w:r>
      <w:r w:rsidRPr="00687AC3">
        <w:rPr>
          <w:rFonts w:asciiTheme="minorHAnsi" w:hAnsiTheme="minorHAnsi" w:cstheme="minorHAnsi"/>
          <w:sz w:val="20"/>
        </w:rPr>
        <w:t xml:space="preserve"> dokonania wyboru najkorzystniejszej Oferty z zastosowaniem aukcji elektronicznej.</w:t>
      </w:r>
    </w:p>
    <w:p w14:paraId="00AADF5D" w14:textId="75A1E8BA" w:rsidR="0021314B" w:rsidRPr="005C1810" w:rsidRDefault="00C1181F" w:rsidP="00C1181F">
      <w:pPr>
        <w:pStyle w:val="Tekstpodstawowy"/>
        <w:shd w:val="clear" w:color="auto" w:fill="FFFFFF"/>
        <w:tabs>
          <w:tab w:val="left" w:pos="851"/>
        </w:tabs>
        <w:spacing w:after="0" w:line="240" w:lineRule="auto"/>
        <w:ind w:left="567"/>
        <w:rPr>
          <w:rFonts w:asciiTheme="minorHAnsi" w:hAnsiTheme="minorHAnsi" w:cstheme="minorHAnsi"/>
          <w:b/>
          <w:sz w:val="20"/>
        </w:rPr>
      </w:pPr>
      <w:r w:rsidRPr="00C13D9A">
        <w:rPr>
          <w:rFonts w:asciiTheme="minorHAnsi" w:hAnsiTheme="minorHAnsi" w:cstheme="minorHAnsi"/>
          <w:sz w:val="20"/>
        </w:rPr>
        <w:t xml:space="preserve">Zamawiający </w:t>
      </w:r>
      <w:r w:rsidRPr="00D84A1D">
        <w:rPr>
          <w:rFonts w:asciiTheme="minorHAnsi" w:hAnsiTheme="minorHAnsi" w:cstheme="minorHAnsi"/>
          <w:b/>
          <w:sz w:val="20"/>
          <w:u w:val="single"/>
        </w:rPr>
        <w:t>przeprowadzi negocjacje handlowe</w:t>
      </w:r>
      <w:r w:rsidRPr="00C13D9A">
        <w:rPr>
          <w:rFonts w:asciiTheme="minorHAnsi" w:hAnsiTheme="minorHAnsi" w:cstheme="minorHAnsi"/>
          <w:sz w:val="20"/>
        </w:rPr>
        <w:t xml:space="preserve"> na zasadach określonych w Procedurze Zakupów PGE Dystrybucja S.A. Wykonawca potwierdza wynegocjowane warunki w Systemie Zakupowym.</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79" w:name="_Toc8212194"/>
      <w:bookmarkStart w:id="280" w:name="_Toc354752482"/>
      <w:bookmarkStart w:id="281" w:name="_Toc516738902"/>
      <w:r w:rsidRPr="001F1C4E">
        <w:rPr>
          <w:rFonts w:asciiTheme="minorHAnsi" w:hAnsiTheme="minorHAnsi" w:cstheme="minorHAnsi"/>
          <w:b/>
          <w:color w:val="365F91" w:themeColor="accent1" w:themeShade="BF"/>
          <w:sz w:val="20"/>
        </w:rPr>
        <w:t xml:space="preserve">SYSTEM ZAKUPOWY </w:t>
      </w:r>
      <w:bookmarkEnd w:id="279"/>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2">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 xml:space="preserve">(w tym </w:t>
      </w:r>
      <w:r w:rsidR="00370364" w:rsidRPr="00370364">
        <w:rPr>
          <w:rFonts w:asciiTheme="minorHAnsi" w:hAnsiTheme="minorHAnsi" w:cstheme="minorHAnsi"/>
          <w:b/>
          <w:sz w:val="20"/>
        </w:rPr>
        <w:lastRenderedPageBreak/>
        <w:t>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3"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4" w:tooltip="03 Regulacje i procedury obowiązujące w PGE Dystrybucja S.A." w:history="1">
        <w:r w:rsidRPr="00EC1369">
          <w:rPr>
            <w:rStyle w:val="Hipercze"/>
            <w:rFonts w:asciiTheme="minorHAnsi" w:hAnsiTheme="minorHAnsi" w:cstheme="minorHAnsi"/>
            <w:sz w:val="20"/>
          </w:rPr>
          <w:t>w pliku „Regulacje i procedury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5F0B9623" w14:textId="77777777" w:rsidR="00562606" w:rsidRDefault="00332D38" w:rsidP="00562606">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947648">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3C7CB0D6" w:rsidR="00332D38" w:rsidRPr="00562606" w:rsidRDefault="00332D38" w:rsidP="00562606">
      <w:pPr>
        <w:pStyle w:val="Akapitzlist"/>
        <w:numPr>
          <w:ilvl w:val="0"/>
          <w:numId w:val="30"/>
        </w:numPr>
        <w:shd w:val="clear" w:color="auto" w:fill="FFFFFF"/>
        <w:tabs>
          <w:tab w:val="left" w:pos="851"/>
        </w:tabs>
        <w:suppressAutoHyphens/>
        <w:spacing w:before="120" w:after="120" w:line="240" w:lineRule="auto"/>
        <w:rPr>
          <w:rFonts w:asciiTheme="minorHAnsi" w:hAnsiTheme="minorHAnsi" w:cstheme="minorHAnsi"/>
          <w:sz w:val="20"/>
        </w:rPr>
      </w:pPr>
      <w:r w:rsidRPr="00562606">
        <w:rPr>
          <w:rFonts w:asciiTheme="minorHAnsi" w:hAnsiTheme="minorHAnsi" w:cstheme="minorHAnsi"/>
          <w:sz w:val="20"/>
        </w:rPr>
        <w:t xml:space="preserve">email: </w:t>
      </w:r>
      <w:hyperlink r:id="rId25" w:history="1">
        <w:r w:rsidRPr="00562606">
          <w:rPr>
            <w:rStyle w:val="Hipercze"/>
            <w:rFonts w:asciiTheme="minorHAnsi" w:hAnsiTheme="minorHAnsi" w:cstheme="minorHAnsi"/>
            <w:b/>
            <w:sz w:val="20"/>
          </w:rPr>
          <w:t>helpdesk.zakupy@gkpge.pl</w:t>
        </w:r>
      </w:hyperlink>
      <w:r w:rsidRPr="00562606">
        <w:rPr>
          <w:rFonts w:asciiTheme="minorHAnsi" w:hAnsiTheme="minorHAnsi" w:cstheme="minorHAnsi"/>
          <w:sz w:val="20"/>
        </w:rPr>
        <w:t>,</w:t>
      </w:r>
    </w:p>
    <w:p w14:paraId="325B8BA5" w14:textId="77777777" w:rsidR="00562606" w:rsidRP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Pr>
          <w:rFonts w:asciiTheme="minorHAnsi" w:hAnsiTheme="minorHAnsi" w:cstheme="minorHAnsi"/>
          <w:sz w:val="20"/>
        </w:rPr>
        <w:t xml:space="preserve">  </w:t>
      </w:r>
      <w:r w:rsidR="00332D38" w:rsidRPr="00D57DB8">
        <w:rPr>
          <w:rFonts w:asciiTheme="minorHAnsi" w:hAnsiTheme="minorHAnsi" w:cstheme="minorHAnsi"/>
          <w:sz w:val="20"/>
        </w:rPr>
        <w:t xml:space="preserve">tel.: </w:t>
      </w:r>
      <w:r w:rsidR="00332D38" w:rsidRPr="00C0113E">
        <w:rPr>
          <w:rFonts w:asciiTheme="minorHAnsi" w:hAnsiTheme="minorHAnsi" w:cstheme="minorHAnsi"/>
          <w:b/>
          <w:sz w:val="20"/>
        </w:rPr>
        <w:t>+48 22 576 87 87</w:t>
      </w:r>
    </w:p>
    <w:p w14:paraId="720FBEE7" w14:textId="701ADCDE" w:rsid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562606">
        <w:rPr>
          <w:rFonts w:asciiTheme="minorHAnsi" w:hAnsiTheme="minorHAnsi" w:cstheme="minorHAnsi"/>
          <w:sz w:val="20"/>
        </w:rPr>
        <w:t xml:space="preserve">Zakres wsparcia dostępny na: </w:t>
      </w:r>
      <w:hyperlink r:id="rId26" w:history="1">
        <w:r w:rsidR="00C1181F" w:rsidRPr="00A5799F">
          <w:rPr>
            <w:rStyle w:val="Hipercze"/>
            <w:rFonts w:asciiTheme="minorHAnsi" w:hAnsiTheme="minorHAnsi" w:cstheme="minorHAnsi"/>
            <w:sz w:val="20"/>
          </w:rPr>
          <w:t>https://pgedystrybucja.pl/przetargi</w:t>
        </w:r>
      </w:hyperlink>
    </w:p>
    <w:p w14:paraId="2EBF34B2" w14:textId="6ED001C7"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CE1321E" w14:textId="1772867E"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1F9E5FE0" w14:textId="097084B5"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C9FDAF0" w14:textId="154705A2"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60AFC8A1" w14:textId="638E79EA"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24DA8683" w14:textId="57C9CB77"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738F7110" w14:textId="77777777" w:rsidR="00C1181F" w:rsidRPr="00562606"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052260E" w14:textId="14F2898C" w:rsidR="000B3117" w:rsidRPr="00891C1E" w:rsidRDefault="000B3117" w:rsidP="001963FF">
      <w:pPr>
        <w:pStyle w:val="Nagwek1"/>
        <w:numPr>
          <w:ilvl w:val="0"/>
          <w:numId w:val="17"/>
        </w:numPr>
        <w:shd w:val="clear" w:color="auto" w:fill="C6D9F1" w:themeFill="text2" w:themeFillTint="33"/>
        <w:rPr>
          <w:rFonts w:cstheme="minorHAnsi"/>
          <w:color w:val="auto"/>
          <w:sz w:val="20"/>
          <w:szCs w:val="20"/>
        </w:rPr>
      </w:pPr>
      <w:bookmarkStart w:id="282" w:name="_Toc69029879"/>
      <w:r w:rsidRPr="00891C1E">
        <w:rPr>
          <w:rFonts w:cstheme="minorHAnsi"/>
          <w:color w:val="auto"/>
          <w:sz w:val="20"/>
          <w:szCs w:val="20"/>
        </w:rPr>
        <w:t>ZAŁĄCZNIKI</w:t>
      </w:r>
      <w:bookmarkEnd w:id="280"/>
      <w:bookmarkEnd w:id="281"/>
      <w:bookmarkEnd w:id="282"/>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83" w:name="_Toc354752483"/>
      <w:bookmarkStart w:id="284" w:name="_Toc516566412"/>
      <w:bookmarkStart w:id="285" w:name="_Toc516581686"/>
      <w:bookmarkStart w:id="286" w:name="_Toc516734873"/>
      <w:bookmarkStart w:id="287"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83"/>
      <w:bookmarkEnd w:id="284"/>
      <w:bookmarkEnd w:id="285"/>
      <w:bookmarkEnd w:id="286"/>
      <w:bookmarkEnd w:id="287"/>
    </w:p>
    <w:p w14:paraId="1D158583" w14:textId="4B5064B1" w:rsidR="001C0F20" w:rsidRDefault="001C0F20" w:rsidP="001C0F20">
      <w:pPr>
        <w:spacing w:line="276" w:lineRule="auto"/>
        <w:ind w:firstLine="567"/>
        <w:outlineLvl w:val="0"/>
        <w:rPr>
          <w:rFonts w:asciiTheme="minorHAnsi" w:hAnsiTheme="minorHAnsi" w:cstheme="minorHAnsi"/>
          <w:sz w:val="20"/>
        </w:rPr>
      </w:pPr>
      <w:bookmarkStart w:id="288" w:name="_Toc354752484"/>
      <w:bookmarkStart w:id="289" w:name="_Toc516581687"/>
      <w:bookmarkStart w:id="290" w:name="_Toc516734874"/>
      <w:bookmarkStart w:id="291"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Start w:id="292" w:name="_Toc354752485"/>
      <w:bookmarkEnd w:id="288"/>
      <w:r w:rsidRPr="00365417">
        <w:rPr>
          <w:rFonts w:asciiTheme="minorHAnsi" w:hAnsiTheme="minorHAnsi" w:cstheme="minorHAnsi"/>
          <w:sz w:val="20"/>
        </w:rPr>
        <w:t xml:space="preserve"> </w:t>
      </w:r>
      <w:bookmarkEnd w:id="292"/>
      <w:r w:rsidRPr="00365417">
        <w:rPr>
          <w:rFonts w:asciiTheme="minorHAnsi" w:hAnsiTheme="minorHAnsi" w:cstheme="minorHAnsi"/>
          <w:sz w:val="20"/>
        </w:rPr>
        <w:t>Szczegółowy Opis Przedmiotu Zamówienia</w:t>
      </w:r>
    </w:p>
    <w:p w14:paraId="6D78C6E2" w14:textId="28532B06" w:rsidR="00C1181F" w:rsidRDefault="00C1181F" w:rsidP="00C1181F">
      <w:pPr>
        <w:spacing w:line="276" w:lineRule="auto"/>
        <w:ind w:firstLine="567"/>
        <w:outlineLvl w:val="0"/>
        <w:rPr>
          <w:rFonts w:asciiTheme="minorHAnsi" w:hAnsiTheme="minorHAnsi" w:cstheme="minorHAnsi"/>
          <w:sz w:val="20"/>
        </w:rPr>
      </w:pPr>
      <w:r w:rsidRPr="004910CF">
        <w:rPr>
          <w:rFonts w:asciiTheme="minorHAnsi" w:hAnsiTheme="minorHAnsi" w:cstheme="minorHAnsi"/>
          <w:b/>
          <w:sz w:val="20"/>
        </w:rPr>
        <w:t>Załącznik nr 1.1</w:t>
      </w:r>
      <w:r>
        <w:rPr>
          <w:rFonts w:asciiTheme="minorHAnsi" w:hAnsiTheme="minorHAnsi" w:cstheme="minorHAnsi"/>
          <w:sz w:val="20"/>
        </w:rPr>
        <w:t xml:space="preserve"> –</w:t>
      </w:r>
      <w:r w:rsidRPr="004910CF">
        <w:rPr>
          <w:rFonts w:asciiTheme="minorHAnsi" w:hAnsiTheme="minorHAnsi" w:cstheme="minorHAnsi"/>
          <w:sz w:val="20"/>
        </w:rPr>
        <w:t xml:space="preserve"> </w:t>
      </w:r>
      <w:r>
        <w:rPr>
          <w:rFonts w:asciiTheme="minorHAnsi" w:hAnsiTheme="minorHAnsi" w:cstheme="minorHAnsi"/>
          <w:sz w:val="20"/>
        </w:rPr>
        <w:t>Specyfikacja Techniczna</w:t>
      </w:r>
    </w:p>
    <w:p w14:paraId="578F63DE" w14:textId="4D72CF73" w:rsidR="003E7ED9" w:rsidRDefault="00C1181F" w:rsidP="00C1181F">
      <w:pPr>
        <w:spacing w:line="276" w:lineRule="auto"/>
        <w:ind w:firstLine="567"/>
        <w:outlineLvl w:val="0"/>
        <w:rPr>
          <w:rFonts w:asciiTheme="minorHAnsi" w:hAnsiTheme="minorHAnsi" w:cstheme="minorHAnsi"/>
          <w:sz w:val="20"/>
        </w:rPr>
      </w:pPr>
      <w:r w:rsidRPr="004910CF">
        <w:rPr>
          <w:rFonts w:asciiTheme="minorHAnsi" w:hAnsiTheme="minorHAnsi" w:cstheme="minorHAnsi"/>
          <w:b/>
          <w:sz w:val="20"/>
        </w:rPr>
        <w:t>Załącznik nr 1.2</w:t>
      </w:r>
      <w:r>
        <w:rPr>
          <w:rFonts w:asciiTheme="minorHAnsi" w:hAnsiTheme="minorHAnsi" w:cstheme="minorHAnsi"/>
          <w:sz w:val="20"/>
        </w:rPr>
        <w:t xml:space="preserve"> –</w:t>
      </w:r>
      <w:r w:rsidRPr="004910CF">
        <w:rPr>
          <w:rFonts w:asciiTheme="minorHAnsi" w:hAnsiTheme="minorHAnsi" w:cstheme="minorHAnsi"/>
          <w:sz w:val="20"/>
        </w:rPr>
        <w:t xml:space="preserve"> Istotne warunki zamówienia</w:t>
      </w:r>
    </w:p>
    <w:p w14:paraId="4D4CCE94" w14:textId="77777777" w:rsidR="001C0F20" w:rsidRPr="004B4556" w:rsidRDefault="001C0F20" w:rsidP="001C0F2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1C0F2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89"/>
      <w:bookmarkEnd w:id="290"/>
      <w:bookmarkEnd w:id="291"/>
      <w:r w:rsidRPr="004B4556">
        <w:rPr>
          <w:rFonts w:asciiTheme="minorHAnsi" w:hAnsiTheme="minorHAnsi" w:cstheme="minorHAnsi"/>
          <w:sz w:val="20"/>
        </w:rPr>
        <w:t>Formularz Oferty</w:t>
      </w:r>
      <w:r>
        <w:rPr>
          <w:rFonts w:asciiTheme="minorHAnsi" w:hAnsiTheme="minorHAnsi" w:cstheme="minorHAnsi"/>
          <w:sz w:val="20"/>
        </w:rPr>
        <w:t xml:space="preserve"> </w:t>
      </w:r>
    </w:p>
    <w:p w14:paraId="4433D37C" w14:textId="77777777" w:rsidR="001C0F20" w:rsidRDefault="001C0F20" w:rsidP="001C0F20">
      <w:pPr>
        <w:spacing w:line="276" w:lineRule="auto"/>
        <w:ind w:firstLine="567"/>
        <w:jc w:val="left"/>
        <w:outlineLvl w:val="0"/>
        <w:rPr>
          <w:rFonts w:asciiTheme="minorHAnsi" w:hAnsiTheme="minorHAnsi" w:cstheme="minorHAnsi"/>
          <w:sz w:val="20"/>
        </w:rPr>
      </w:pPr>
      <w:bookmarkStart w:id="293" w:name="_Toc354752486"/>
      <w:bookmarkStart w:id="294" w:name="_Toc516581688"/>
      <w:bookmarkStart w:id="295" w:name="_Toc516734875"/>
      <w:bookmarkStart w:id="296"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 </w:t>
      </w:r>
    </w:p>
    <w:p w14:paraId="13451C42"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9A39DC">
        <w:rPr>
          <w:rFonts w:asciiTheme="minorHAnsi" w:hAnsiTheme="minorHAnsi" w:cstheme="minorHAnsi"/>
          <w:sz w:val="20"/>
        </w:rPr>
        <w:t>przepisach ustawy o szczególnych rozwiązaniach w zakresie przeciwdz</w:t>
      </w:r>
      <w:r>
        <w:rPr>
          <w:rFonts w:asciiTheme="minorHAnsi" w:hAnsiTheme="minorHAnsi" w:cstheme="minorHAnsi"/>
          <w:sz w:val="20"/>
        </w:rPr>
        <w:t xml:space="preserve">iałania                  </w:t>
      </w:r>
    </w:p>
    <w:p w14:paraId="5D59CC24"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2022 r. </w:t>
      </w:r>
    </w:p>
    <w:bookmarkEnd w:id="293"/>
    <w:bookmarkEnd w:id="294"/>
    <w:bookmarkEnd w:id="295"/>
    <w:bookmarkEnd w:id="296"/>
    <w:p w14:paraId="760FA244" w14:textId="77777777" w:rsidR="001C0F20" w:rsidRPr="004B4556" w:rsidRDefault="001C0F20" w:rsidP="001C0F20">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Pr>
          <w:rFonts w:asciiTheme="minorHAnsi" w:hAnsiTheme="minorHAnsi" w:cstheme="minorHAnsi"/>
          <w:sz w:val="20"/>
        </w:rPr>
        <w:t>Projekt U</w:t>
      </w:r>
      <w:r w:rsidRPr="004B4556">
        <w:rPr>
          <w:rFonts w:asciiTheme="minorHAnsi" w:hAnsiTheme="minorHAnsi" w:cstheme="minorHAnsi"/>
          <w:sz w:val="20"/>
        </w:rPr>
        <w:t>mowy zakupowej</w:t>
      </w:r>
    </w:p>
    <w:p w14:paraId="50D10463" w14:textId="77777777" w:rsidR="001C0F20" w:rsidRPr="004B4556" w:rsidRDefault="001C0F20" w:rsidP="001C0F20">
      <w:pPr>
        <w:spacing w:line="276" w:lineRule="auto"/>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7DA22333" w14:textId="3B8D79D2" w:rsidR="001C0F20" w:rsidRPr="00365417" w:rsidRDefault="001C0F20" w:rsidP="002F34A4">
      <w:pPr>
        <w:spacing w:line="276" w:lineRule="auto"/>
        <w:ind w:firstLine="567"/>
        <w:jc w:val="left"/>
        <w:outlineLvl w:val="0"/>
        <w:rPr>
          <w:rFonts w:asciiTheme="minorHAnsi" w:hAnsiTheme="minorHAnsi" w:cstheme="minorHAnsi"/>
          <w:sz w:val="20"/>
        </w:rPr>
      </w:pPr>
      <w:r w:rsidRPr="00365417">
        <w:rPr>
          <w:rFonts w:asciiTheme="minorHAnsi" w:hAnsiTheme="minorHAnsi" w:cstheme="minorHAnsi"/>
          <w:b/>
          <w:sz w:val="20"/>
        </w:rPr>
        <w:t>Załącznik nr 7</w:t>
      </w:r>
      <w:r w:rsidRPr="00365417">
        <w:rPr>
          <w:rFonts w:asciiTheme="minorHAnsi" w:hAnsiTheme="minorHAnsi" w:cstheme="minorHAnsi"/>
          <w:sz w:val="20"/>
        </w:rPr>
        <w:t xml:space="preserve"> – </w:t>
      </w:r>
      <w:r>
        <w:rPr>
          <w:rFonts w:asciiTheme="minorHAnsi" w:hAnsiTheme="minorHAnsi" w:cstheme="minorHAnsi"/>
          <w:sz w:val="20"/>
        </w:rPr>
        <w:t xml:space="preserve">Oświadczenie Wykonawcy </w:t>
      </w:r>
      <w:r w:rsidR="002F34A4">
        <w:rPr>
          <w:rFonts w:asciiTheme="minorHAnsi" w:hAnsiTheme="minorHAnsi" w:cstheme="minorHAnsi"/>
          <w:sz w:val="20"/>
        </w:rPr>
        <w:t>–</w:t>
      </w:r>
      <w:r>
        <w:rPr>
          <w:rFonts w:asciiTheme="minorHAnsi" w:hAnsiTheme="minorHAnsi" w:cstheme="minorHAnsi"/>
          <w:sz w:val="20"/>
        </w:rPr>
        <w:t xml:space="preserve"> Doświadczenie</w:t>
      </w:r>
      <w:r w:rsidRPr="00365417">
        <w:rPr>
          <w:rFonts w:asciiTheme="minorHAnsi" w:hAnsiTheme="minorHAnsi" w:cstheme="minorHAnsi"/>
          <w:sz w:val="20"/>
        </w:rPr>
        <w:t xml:space="preserve"> </w:t>
      </w:r>
      <w:r w:rsidRPr="00624E7F">
        <w:rPr>
          <w:rFonts w:asciiTheme="minorHAnsi" w:hAnsiTheme="minorHAnsi" w:cstheme="minorHAnsi"/>
          <w:color w:val="FF0000"/>
          <w:sz w:val="20"/>
        </w:rPr>
        <w:t xml:space="preserve"> </w:t>
      </w:r>
    </w:p>
    <w:p w14:paraId="502D688B" w14:textId="77777777" w:rsidR="001C0F20" w:rsidRDefault="001C0F20" w:rsidP="001C0F20">
      <w:pPr>
        <w:spacing w:line="276" w:lineRule="auto"/>
        <w:ind w:firstLine="567"/>
        <w:jc w:val="left"/>
        <w:outlineLvl w:val="0"/>
        <w:rPr>
          <w:rFonts w:asciiTheme="minorHAnsi" w:hAnsiTheme="minorHAnsi" w:cstheme="minorHAnsi"/>
          <w:sz w:val="20"/>
        </w:rPr>
      </w:pPr>
      <w:bookmarkStart w:id="297" w:name="_Toc516734876"/>
      <w:bookmarkStart w:id="298"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297"/>
      <w:bookmarkEnd w:id="298"/>
      <w:r>
        <w:rPr>
          <w:rFonts w:asciiTheme="minorHAnsi" w:hAnsiTheme="minorHAnsi" w:cstheme="minorHAnsi"/>
          <w:sz w:val="20"/>
        </w:rPr>
        <w:t>Oświadczenie Wykonawcy – Osoby</w:t>
      </w:r>
    </w:p>
    <w:p w14:paraId="06BE1CBF" w14:textId="7380647C" w:rsidR="001C0F20" w:rsidRDefault="001C0F20" w:rsidP="00F10152">
      <w:pPr>
        <w:spacing w:line="276" w:lineRule="auto"/>
        <w:ind w:firstLine="567"/>
        <w:jc w:val="left"/>
        <w:outlineLvl w:val="0"/>
        <w:rPr>
          <w:rFonts w:asciiTheme="minorHAnsi" w:hAnsiTheme="minorHAnsi" w:cstheme="minorHAnsi"/>
          <w:sz w:val="20"/>
        </w:rPr>
      </w:pPr>
      <w:r w:rsidRPr="007048F2">
        <w:rPr>
          <w:rFonts w:asciiTheme="minorHAnsi" w:hAnsiTheme="minorHAnsi" w:cstheme="minorHAnsi"/>
          <w:b/>
          <w:sz w:val="20"/>
        </w:rPr>
        <w:t xml:space="preserve">Załącznik nr </w:t>
      </w:r>
      <w:r>
        <w:rPr>
          <w:rFonts w:asciiTheme="minorHAnsi" w:hAnsiTheme="minorHAnsi" w:cstheme="minorHAnsi"/>
          <w:b/>
          <w:sz w:val="20"/>
        </w:rPr>
        <w:t>9</w:t>
      </w:r>
      <w:r>
        <w:rPr>
          <w:rFonts w:asciiTheme="minorHAnsi" w:hAnsiTheme="minorHAnsi" w:cstheme="minorHAnsi"/>
          <w:sz w:val="20"/>
        </w:rPr>
        <w:t xml:space="preserve"> –</w:t>
      </w:r>
      <w:r w:rsidR="00F10152">
        <w:rPr>
          <w:rFonts w:asciiTheme="minorHAnsi" w:hAnsiTheme="minorHAnsi" w:cstheme="minorHAnsi"/>
          <w:sz w:val="20"/>
        </w:rPr>
        <w:t xml:space="preserve"> </w:t>
      </w:r>
      <w:r w:rsidRPr="001D5D3D">
        <w:rPr>
          <w:rFonts w:asciiTheme="minorHAnsi" w:hAnsiTheme="minorHAnsi" w:cstheme="minorHAnsi"/>
          <w:sz w:val="20"/>
        </w:rPr>
        <w:t>Ankieta weryfikacji Wykonawcy w zakresie zapew</w:t>
      </w:r>
      <w:r>
        <w:rPr>
          <w:rFonts w:asciiTheme="minorHAnsi" w:hAnsiTheme="minorHAnsi" w:cstheme="minorHAnsi"/>
          <w:sz w:val="20"/>
        </w:rPr>
        <w:t xml:space="preserve">nienia gwarancji bezpieczeństwa                           </w:t>
      </w:r>
    </w:p>
    <w:p w14:paraId="4A0DEF01" w14:textId="165914E8" w:rsidR="00996736" w:rsidRDefault="00F10152"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Pr>
          <w:rFonts w:asciiTheme="minorHAnsi" w:hAnsiTheme="minorHAnsi" w:cstheme="minorHAnsi"/>
          <w:sz w:val="20"/>
        </w:rPr>
        <w:t xml:space="preserve">   </w:t>
      </w:r>
      <w:r w:rsidR="001C0F20" w:rsidRPr="001D5D3D">
        <w:rPr>
          <w:rFonts w:asciiTheme="minorHAnsi" w:hAnsiTheme="minorHAnsi" w:cstheme="minorHAnsi"/>
          <w:sz w:val="20"/>
        </w:rPr>
        <w:t>przetwarzania danych osobowych</w:t>
      </w:r>
    </w:p>
    <w:p w14:paraId="1BBC47AE" w14:textId="5CF6F7CD" w:rsidR="00767491" w:rsidRPr="004B4556" w:rsidRDefault="00767491" w:rsidP="00807616">
      <w:pPr>
        <w:spacing w:line="276" w:lineRule="auto"/>
        <w:jc w:val="left"/>
        <w:outlineLvl w:val="0"/>
        <w:rPr>
          <w:rFonts w:asciiTheme="minorHAnsi" w:hAnsiTheme="minorHAnsi" w:cstheme="minorHAnsi"/>
          <w:sz w:val="20"/>
        </w:rPr>
      </w:pPr>
    </w:p>
    <w:sectPr w:rsidR="00767491" w:rsidRPr="004B4556" w:rsidSect="0044467A">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96E5C5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64C00">
      <w:rPr>
        <w:rFonts w:ascii="Calibri" w:hAnsi="Calibri"/>
        <w:bCs/>
        <w:noProof/>
        <w:sz w:val="16"/>
        <w:szCs w:val="16"/>
      </w:rPr>
      <w:t>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64C00">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03917482" w:rsidR="002369B6" w:rsidRDefault="00686456"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7E2F644F" wp14:editId="7B2816AB">
          <wp:simplePos x="0" y="0"/>
          <wp:positionH relativeFrom="page">
            <wp:posOffset>972185</wp:posOffset>
          </wp:positionH>
          <wp:positionV relativeFrom="topMargin">
            <wp:posOffset>431165</wp:posOffset>
          </wp:positionV>
          <wp:extent cx="760365" cy="590550"/>
          <wp:effectExtent l="0" t="0" r="190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140D334D" w:rsidR="002369B6" w:rsidRPr="00A31C7C" w:rsidRDefault="002369B6" w:rsidP="006F5538">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264F36">
          <w:rPr>
            <w:rFonts w:asciiTheme="minorHAnsi" w:hAnsiTheme="minorHAnsi" w:cstheme="minorHAnsi"/>
            <w:b/>
            <w:sz w:val="18"/>
            <w:szCs w:val="18"/>
          </w:rPr>
          <w:t>POST/DYS/OLD/GZ/</w:t>
        </w:r>
        <w:r w:rsidR="00C54217">
          <w:rPr>
            <w:rFonts w:asciiTheme="minorHAnsi" w:hAnsiTheme="minorHAnsi" w:cstheme="minorHAnsi"/>
            <w:b/>
            <w:sz w:val="18"/>
            <w:szCs w:val="18"/>
          </w:rPr>
          <w:t>0</w:t>
        </w:r>
        <w:r w:rsidR="0069201A">
          <w:rPr>
            <w:rFonts w:asciiTheme="minorHAnsi" w:hAnsiTheme="minorHAnsi" w:cstheme="minorHAnsi"/>
            <w:b/>
            <w:sz w:val="18"/>
            <w:szCs w:val="18"/>
          </w:rPr>
          <w:t>2610</w:t>
        </w:r>
        <w:r w:rsidR="004C1DE8">
          <w:rPr>
            <w:rFonts w:asciiTheme="minorHAnsi" w:hAnsiTheme="minorHAnsi" w:cstheme="minorHAnsi"/>
            <w:b/>
            <w:sz w:val="18"/>
            <w:szCs w:val="18"/>
          </w:rPr>
          <w:t>/</w:t>
        </w:r>
        <w:r w:rsidR="002D5873">
          <w:rPr>
            <w:rFonts w:asciiTheme="minorHAnsi" w:hAnsiTheme="minorHAnsi" w:cstheme="minorHAnsi"/>
            <w:b/>
            <w:sz w:val="18"/>
            <w:szCs w:val="18"/>
          </w:rPr>
          <w:t>202</w:t>
        </w:r>
        <w:r w:rsidR="00C54217">
          <w:rPr>
            <w:rFonts w:asciiTheme="minorHAnsi" w:hAnsiTheme="minorHAnsi" w:cstheme="minorHAnsi"/>
            <w:b/>
            <w:sz w:val="18"/>
            <w:szCs w:val="18"/>
          </w:rPr>
          <w:t>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F562339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347681A"/>
    <w:multiLevelType w:val="hybridMultilevel"/>
    <w:tmpl w:val="5FF83848"/>
    <w:lvl w:ilvl="0" w:tplc="04150001">
      <w:start w:val="1"/>
      <w:numFmt w:val="bullet"/>
      <w:lvlText w:val=""/>
      <w:lvlJc w:val="left"/>
      <w:pPr>
        <w:ind w:left="1125" w:hanging="360"/>
      </w:pPr>
      <w:rPr>
        <w:rFonts w:ascii="Symbol" w:hAnsi="Symbol" w:hint="default"/>
      </w:rPr>
    </w:lvl>
    <w:lvl w:ilvl="1" w:tplc="04150003">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1"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5"/>
  </w:num>
  <w:num w:numId="3">
    <w:abstractNumId w:val="3"/>
  </w:num>
  <w:num w:numId="4">
    <w:abstractNumId w:val="26"/>
  </w:num>
  <w:num w:numId="5">
    <w:abstractNumId w:val="13"/>
  </w:num>
  <w:num w:numId="6">
    <w:abstractNumId w:val="8"/>
  </w:num>
  <w:num w:numId="7">
    <w:abstractNumId w:val="18"/>
  </w:num>
  <w:num w:numId="8">
    <w:abstractNumId w:val="31"/>
  </w:num>
  <w:num w:numId="9">
    <w:abstractNumId w:val="7"/>
  </w:num>
  <w:num w:numId="10">
    <w:abstractNumId w:val="21"/>
  </w:num>
  <w:num w:numId="11">
    <w:abstractNumId w:val="12"/>
  </w:num>
  <w:num w:numId="12">
    <w:abstractNumId w:val="6"/>
  </w:num>
  <w:num w:numId="13">
    <w:abstractNumId w:val="16"/>
  </w:num>
  <w:num w:numId="14">
    <w:abstractNumId w:val="20"/>
  </w:num>
  <w:num w:numId="15">
    <w:abstractNumId w:val="32"/>
  </w:num>
  <w:num w:numId="16">
    <w:abstractNumId w:val="11"/>
  </w:num>
  <w:num w:numId="17">
    <w:abstractNumId w:val="4"/>
  </w:num>
  <w:num w:numId="18">
    <w:abstractNumId w:val="17"/>
  </w:num>
  <w:num w:numId="19">
    <w:abstractNumId w:val="19"/>
  </w:num>
  <w:num w:numId="20">
    <w:abstractNumId w:val="24"/>
  </w:num>
  <w:num w:numId="21">
    <w:abstractNumId w:val="9"/>
  </w:num>
  <w:num w:numId="22">
    <w:abstractNumId w:val="29"/>
  </w:num>
  <w:num w:numId="23">
    <w:abstractNumId w:val="28"/>
  </w:num>
  <w:num w:numId="24">
    <w:abstractNumId w:val="14"/>
  </w:num>
  <w:num w:numId="25">
    <w:abstractNumId w:val="25"/>
  </w:num>
  <w:num w:numId="26">
    <w:abstractNumId w:val="27"/>
  </w:num>
  <w:num w:numId="27">
    <w:abstractNumId w:val="10"/>
  </w:num>
  <w:num w:numId="28">
    <w:abstractNumId w:val="22"/>
  </w:num>
  <w:num w:numId="29">
    <w:abstractNumId w:val="23"/>
  </w:num>
  <w:num w:numId="30">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26F"/>
    <w:rsid w:val="000113F5"/>
    <w:rsid w:val="00011427"/>
    <w:rsid w:val="0001198D"/>
    <w:rsid w:val="00012AB7"/>
    <w:rsid w:val="00012F79"/>
    <w:rsid w:val="00012FB0"/>
    <w:rsid w:val="00013600"/>
    <w:rsid w:val="00013A2B"/>
    <w:rsid w:val="0001441E"/>
    <w:rsid w:val="0001515A"/>
    <w:rsid w:val="0001784E"/>
    <w:rsid w:val="00017CEA"/>
    <w:rsid w:val="0002064D"/>
    <w:rsid w:val="00020792"/>
    <w:rsid w:val="00020F62"/>
    <w:rsid w:val="00022BEE"/>
    <w:rsid w:val="000239B3"/>
    <w:rsid w:val="00023EDE"/>
    <w:rsid w:val="00025FE0"/>
    <w:rsid w:val="00026466"/>
    <w:rsid w:val="000271BD"/>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9B6"/>
    <w:rsid w:val="00050E52"/>
    <w:rsid w:val="00050F26"/>
    <w:rsid w:val="00051197"/>
    <w:rsid w:val="000518A3"/>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2FA"/>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E27"/>
    <w:rsid w:val="000C7F24"/>
    <w:rsid w:val="000C7F71"/>
    <w:rsid w:val="000D0C0F"/>
    <w:rsid w:val="000D106A"/>
    <w:rsid w:val="000D116D"/>
    <w:rsid w:val="000D1591"/>
    <w:rsid w:val="000D1629"/>
    <w:rsid w:val="000D240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48B"/>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4060"/>
    <w:rsid w:val="00115000"/>
    <w:rsid w:val="00116321"/>
    <w:rsid w:val="001174F4"/>
    <w:rsid w:val="00117691"/>
    <w:rsid w:val="0011796C"/>
    <w:rsid w:val="00120E58"/>
    <w:rsid w:val="001212B3"/>
    <w:rsid w:val="001228DC"/>
    <w:rsid w:val="00122B18"/>
    <w:rsid w:val="00122C4C"/>
    <w:rsid w:val="00123BED"/>
    <w:rsid w:val="0012465E"/>
    <w:rsid w:val="0012498D"/>
    <w:rsid w:val="00124CBB"/>
    <w:rsid w:val="0012511B"/>
    <w:rsid w:val="001270AE"/>
    <w:rsid w:val="00127DB5"/>
    <w:rsid w:val="00131998"/>
    <w:rsid w:val="00131A23"/>
    <w:rsid w:val="001324E6"/>
    <w:rsid w:val="001325C6"/>
    <w:rsid w:val="001355C1"/>
    <w:rsid w:val="00135BD8"/>
    <w:rsid w:val="00136B02"/>
    <w:rsid w:val="00137254"/>
    <w:rsid w:val="001402AB"/>
    <w:rsid w:val="001407D1"/>
    <w:rsid w:val="00143271"/>
    <w:rsid w:val="00144F3F"/>
    <w:rsid w:val="0014526B"/>
    <w:rsid w:val="00145336"/>
    <w:rsid w:val="00145825"/>
    <w:rsid w:val="00146556"/>
    <w:rsid w:val="00150013"/>
    <w:rsid w:val="00151B6F"/>
    <w:rsid w:val="001532DD"/>
    <w:rsid w:val="0015356C"/>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B38"/>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E3B"/>
    <w:rsid w:val="001C0F20"/>
    <w:rsid w:val="001C2D48"/>
    <w:rsid w:val="001C4D26"/>
    <w:rsid w:val="001C6F0D"/>
    <w:rsid w:val="001C7E2C"/>
    <w:rsid w:val="001D00D8"/>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6C84"/>
    <w:rsid w:val="001E6E56"/>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10"/>
    <w:rsid w:val="00201A92"/>
    <w:rsid w:val="00202DC9"/>
    <w:rsid w:val="00203292"/>
    <w:rsid w:val="00203373"/>
    <w:rsid w:val="00203C4B"/>
    <w:rsid w:val="00204C16"/>
    <w:rsid w:val="0020505A"/>
    <w:rsid w:val="00206EF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0E93"/>
    <w:rsid w:val="00231021"/>
    <w:rsid w:val="00231BF0"/>
    <w:rsid w:val="002330DA"/>
    <w:rsid w:val="0023336C"/>
    <w:rsid w:val="0023354B"/>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32C3"/>
    <w:rsid w:val="00253A9A"/>
    <w:rsid w:val="002548AD"/>
    <w:rsid w:val="00255149"/>
    <w:rsid w:val="002600A9"/>
    <w:rsid w:val="00261683"/>
    <w:rsid w:val="00262365"/>
    <w:rsid w:val="0026273C"/>
    <w:rsid w:val="00262836"/>
    <w:rsid w:val="002633C2"/>
    <w:rsid w:val="00264972"/>
    <w:rsid w:val="00264F36"/>
    <w:rsid w:val="00265C9F"/>
    <w:rsid w:val="0026700B"/>
    <w:rsid w:val="002671BC"/>
    <w:rsid w:val="00267616"/>
    <w:rsid w:val="002677DA"/>
    <w:rsid w:val="00267858"/>
    <w:rsid w:val="00267AC5"/>
    <w:rsid w:val="0027034A"/>
    <w:rsid w:val="00271154"/>
    <w:rsid w:val="002713A0"/>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95E"/>
    <w:rsid w:val="00297AA5"/>
    <w:rsid w:val="002A1E74"/>
    <w:rsid w:val="002A2641"/>
    <w:rsid w:val="002A347B"/>
    <w:rsid w:val="002A366C"/>
    <w:rsid w:val="002A3ECF"/>
    <w:rsid w:val="002A5BC6"/>
    <w:rsid w:val="002A6128"/>
    <w:rsid w:val="002A6799"/>
    <w:rsid w:val="002A7F19"/>
    <w:rsid w:val="002B0BCD"/>
    <w:rsid w:val="002B0F0A"/>
    <w:rsid w:val="002B28AF"/>
    <w:rsid w:val="002B2A7B"/>
    <w:rsid w:val="002B2E35"/>
    <w:rsid w:val="002B3312"/>
    <w:rsid w:val="002B3BD7"/>
    <w:rsid w:val="002B47EA"/>
    <w:rsid w:val="002B4BFC"/>
    <w:rsid w:val="002B4D64"/>
    <w:rsid w:val="002B5817"/>
    <w:rsid w:val="002B62C6"/>
    <w:rsid w:val="002B67E0"/>
    <w:rsid w:val="002B6F98"/>
    <w:rsid w:val="002B7808"/>
    <w:rsid w:val="002B7865"/>
    <w:rsid w:val="002C107F"/>
    <w:rsid w:val="002C16D6"/>
    <w:rsid w:val="002C3573"/>
    <w:rsid w:val="002C62F5"/>
    <w:rsid w:val="002C6CE5"/>
    <w:rsid w:val="002C78E4"/>
    <w:rsid w:val="002C7E68"/>
    <w:rsid w:val="002D0C23"/>
    <w:rsid w:val="002D431C"/>
    <w:rsid w:val="002D553A"/>
    <w:rsid w:val="002D5873"/>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162"/>
    <w:rsid w:val="00326AC6"/>
    <w:rsid w:val="00327148"/>
    <w:rsid w:val="003304D0"/>
    <w:rsid w:val="0033270E"/>
    <w:rsid w:val="00332D38"/>
    <w:rsid w:val="0033391A"/>
    <w:rsid w:val="00333C26"/>
    <w:rsid w:val="00334A4C"/>
    <w:rsid w:val="003354D2"/>
    <w:rsid w:val="00335C76"/>
    <w:rsid w:val="00335E18"/>
    <w:rsid w:val="00337033"/>
    <w:rsid w:val="00337F58"/>
    <w:rsid w:val="00340759"/>
    <w:rsid w:val="00340BF7"/>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23E"/>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2FAE"/>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0788"/>
    <w:rsid w:val="0039187A"/>
    <w:rsid w:val="00391A22"/>
    <w:rsid w:val="0039272D"/>
    <w:rsid w:val="00392A83"/>
    <w:rsid w:val="00393905"/>
    <w:rsid w:val="003939C1"/>
    <w:rsid w:val="00395D26"/>
    <w:rsid w:val="00395FB1"/>
    <w:rsid w:val="0039667B"/>
    <w:rsid w:val="00397F6C"/>
    <w:rsid w:val="003A0ADD"/>
    <w:rsid w:val="003A0EEA"/>
    <w:rsid w:val="003A12B0"/>
    <w:rsid w:val="003A2794"/>
    <w:rsid w:val="003A39FA"/>
    <w:rsid w:val="003A62C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E7ED9"/>
    <w:rsid w:val="003F31AB"/>
    <w:rsid w:val="003F3BC0"/>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59"/>
    <w:rsid w:val="004134E4"/>
    <w:rsid w:val="00413875"/>
    <w:rsid w:val="004141C8"/>
    <w:rsid w:val="00414B45"/>
    <w:rsid w:val="00414D79"/>
    <w:rsid w:val="00415DEF"/>
    <w:rsid w:val="00417649"/>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2B98"/>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3A94"/>
    <w:rsid w:val="0048437E"/>
    <w:rsid w:val="004859BD"/>
    <w:rsid w:val="00485DB0"/>
    <w:rsid w:val="00486F94"/>
    <w:rsid w:val="00487AA0"/>
    <w:rsid w:val="004906EB"/>
    <w:rsid w:val="004910E3"/>
    <w:rsid w:val="00491142"/>
    <w:rsid w:val="004912AD"/>
    <w:rsid w:val="00491705"/>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239E"/>
    <w:rsid w:val="004B23F4"/>
    <w:rsid w:val="004B3018"/>
    <w:rsid w:val="004B32A1"/>
    <w:rsid w:val="004B4556"/>
    <w:rsid w:val="004B5230"/>
    <w:rsid w:val="004B5F30"/>
    <w:rsid w:val="004B6A92"/>
    <w:rsid w:val="004B78BB"/>
    <w:rsid w:val="004B7C5F"/>
    <w:rsid w:val="004C009E"/>
    <w:rsid w:val="004C1C4B"/>
    <w:rsid w:val="004C1DE8"/>
    <w:rsid w:val="004C485B"/>
    <w:rsid w:val="004C4A0D"/>
    <w:rsid w:val="004C5D8F"/>
    <w:rsid w:val="004C5E08"/>
    <w:rsid w:val="004D17D7"/>
    <w:rsid w:val="004D29D4"/>
    <w:rsid w:val="004D2A0F"/>
    <w:rsid w:val="004D3DF7"/>
    <w:rsid w:val="004D4EC1"/>
    <w:rsid w:val="004D5611"/>
    <w:rsid w:val="004D5FFD"/>
    <w:rsid w:val="004D64B6"/>
    <w:rsid w:val="004D6AB7"/>
    <w:rsid w:val="004D7365"/>
    <w:rsid w:val="004E41B6"/>
    <w:rsid w:val="004E4323"/>
    <w:rsid w:val="004E4393"/>
    <w:rsid w:val="004E469B"/>
    <w:rsid w:val="004E48DB"/>
    <w:rsid w:val="004E48E9"/>
    <w:rsid w:val="004E528A"/>
    <w:rsid w:val="004E6B31"/>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5DEB"/>
    <w:rsid w:val="00527036"/>
    <w:rsid w:val="00527343"/>
    <w:rsid w:val="00527EE9"/>
    <w:rsid w:val="005301AB"/>
    <w:rsid w:val="005317C1"/>
    <w:rsid w:val="005319E7"/>
    <w:rsid w:val="00532659"/>
    <w:rsid w:val="0053266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606"/>
    <w:rsid w:val="00562B36"/>
    <w:rsid w:val="00562EF4"/>
    <w:rsid w:val="00563105"/>
    <w:rsid w:val="00563369"/>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08F"/>
    <w:rsid w:val="00585723"/>
    <w:rsid w:val="00585EFB"/>
    <w:rsid w:val="00585F01"/>
    <w:rsid w:val="00590042"/>
    <w:rsid w:val="00590E7F"/>
    <w:rsid w:val="00590EFC"/>
    <w:rsid w:val="00592A10"/>
    <w:rsid w:val="00593215"/>
    <w:rsid w:val="00593FF4"/>
    <w:rsid w:val="00594FC2"/>
    <w:rsid w:val="0059516F"/>
    <w:rsid w:val="00597C07"/>
    <w:rsid w:val="005A0905"/>
    <w:rsid w:val="005A0EF6"/>
    <w:rsid w:val="005A1156"/>
    <w:rsid w:val="005A2072"/>
    <w:rsid w:val="005A3BC8"/>
    <w:rsid w:val="005A4B76"/>
    <w:rsid w:val="005A4C2B"/>
    <w:rsid w:val="005A4C41"/>
    <w:rsid w:val="005A65EF"/>
    <w:rsid w:val="005A6B74"/>
    <w:rsid w:val="005A6CC1"/>
    <w:rsid w:val="005A7129"/>
    <w:rsid w:val="005B0488"/>
    <w:rsid w:val="005B1ED0"/>
    <w:rsid w:val="005B3709"/>
    <w:rsid w:val="005B4295"/>
    <w:rsid w:val="005B48E5"/>
    <w:rsid w:val="005B4B64"/>
    <w:rsid w:val="005B5437"/>
    <w:rsid w:val="005B6BED"/>
    <w:rsid w:val="005C0327"/>
    <w:rsid w:val="005C1069"/>
    <w:rsid w:val="005C1810"/>
    <w:rsid w:val="005C18BB"/>
    <w:rsid w:val="005C1E38"/>
    <w:rsid w:val="005C2359"/>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2510"/>
    <w:rsid w:val="00622AA9"/>
    <w:rsid w:val="00622E24"/>
    <w:rsid w:val="0062407D"/>
    <w:rsid w:val="00624653"/>
    <w:rsid w:val="00624E7F"/>
    <w:rsid w:val="00625938"/>
    <w:rsid w:val="00625AD4"/>
    <w:rsid w:val="00626752"/>
    <w:rsid w:val="006272FB"/>
    <w:rsid w:val="0062792A"/>
    <w:rsid w:val="00627B7D"/>
    <w:rsid w:val="006304A7"/>
    <w:rsid w:val="00631391"/>
    <w:rsid w:val="0063280A"/>
    <w:rsid w:val="00632B07"/>
    <w:rsid w:val="00632C23"/>
    <w:rsid w:val="00632F41"/>
    <w:rsid w:val="00633850"/>
    <w:rsid w:val="00633BBD"/>
    <w:rsid w:val="00636D6F"/>
    <w:rsid w:val="00637544"/>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28ED"/>
    <w:rsid w:val="00673E6B"/>
    <w:rsid w:val="00674AFB"/>
    <w:rsid w:val="0067570D"/>
    <w:rsid w:val="00676D80"/>
    <w:rsid w:val="0067721F"/>
    <w:rsid w:val="0068060C"/>
    <w:rsid w:val="006810E0"/>
    <w:rsid w:val="00681E01"/>
    <w:rsid w:val="00682894"/>
    <w:rsid w:val="00682A4B"/>
    <w:rsid w:val="00684BDC"/>
    <w:rsid w:val="00684F68"/>
    <w:rsid w:val="00685B7C"/>
    <w:rsid w:val="0068638D"/>
    <w:rsid w:val="00686456"/>
    <w:rsid w:val="006868F1"/>
    <w:rsid w:val="00687290"/>
    <w:rsid w:val="00687695"/>
    <w:rsid w:val="006876EC"/>
    <w:rsid w:val="00687974"/>
    <w:rsid w:val="0069061E"/>
    <w:rsid w:val="00691B97"/>
    <w:rsid w:val="0069201A"/>
    <w:rsid w:val="00692EDC"/>
    <w:rsid w:val="00693A0A"/>
    <w:rsid w:val="00693E6D"/>
    <w:rsid w:val="00694082"/>
    <w:rsid w:val="006943E3"/>
    <w:rsid w:val="0069462B"/>
    <w:rsid w:val="00696835"/>
    <w:rsid w:val="0069688C"/>
    <w:rsid w:val="00697668"/>
    <w:rsid w:val="006976F9"/>
    <w:rsid w:val="006A1242"/>
    <w:rsid w:val="006A28A2"/>
    <w:rsid w:val="006A3305"/>
    <w:rsid w:val="006A3621"/>
    <w:rsid w:val="006A383B"/>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550D"/>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6FF5"/>
    <w:rsid w:val="007276F9"/>
    <w:rsid w:val="007304DE"/>
    <w:rsid w:val="00730560"/>
    <w:rsid w:val="00730FB0"/>
    <w:rsid w:val="00731E14"/>
    <w:rsid w:val="007328FA"/>
    <w:rsid w:val="0073385E"/>
    <w:rsid w:val="00734385"/>
    <w:rsid w:val="007368C8"/>
    <w:rsid w:val="00737EE5"/>
    <w:rsid w:val="00741AF7"/>
    <w:rsid w:val="00742E71"/>
    <w:rsid w:val="00743EAC"/>
    <w:rsid w:val="00744148"/>
    <w:rsid w:val="00744818"/>
    <w:rsid w:val="007475ED"/>
    <w:rsid w:val="007479FF"/>
    <w:rsid w:val="00747CE8"/>
    <w:rsid w:val="00750F12"/>
    <w:rsid w:val="007510F6"/>
    <w:rsid w:val="00752D91"/>
    <w:rsid w:val="00752FF9"/>
    <w:rsid w:val="00753975"/>
    <w:rsid w:val="00753AE1"/>
    <w:rsid w:val="00754269"/>
    <w:rsid w:val="007545C9"/>
    <w:rsid w:val="0075617D"/>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77BCE"/>
    <w:rsid w:val="0078041D"/>
    <w:rsid w:val="00781526"/>
    <w:rsid w:val="00782340"/>
    <w:rsid w:val="0078319C"/>
    <w:rsid w:val="00783534"/>
    <w:rsid w:val="00785158"/>
    <w:rsid w:val="00785436"/>
    <w:rsid w:val="00787155"/>
    <w:rsid w:val="00787A76"/>
    <w:rsid w:val="00787A90"/>
    <w:rsid w:val="0079066D"/>
    <w:rsid w:val="00790730"/>
    <w:rsid w:val="00791272"/>
    <w:rsid w:val="007913F6"/>
    <w:rsid w:val="00792212"/>
    <w:rsid w:val="00792F1C"/>
    <w:rsid w:val="00795EC8"/>
    <w:rsid w:val="007969CF"/>
    <w:rsid w:val="0079738C"/>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3C38"/>
    <w:rsid w:val="007D437B"/>
    <w:rsid w:val="007D44A7"/>
    <w:rsid w:val="007D4755"/>
    <w:rsid w:val="007D6F04"/>
    <w:rsid w:val="007D723B"/>
    <w:rsid w:val="007D7E42"/>
    <w:rsid w:val="007D7E9C"/>
    <w:rsid w:val="007E1BC8"/>
    <w:rsid w:val="007E1F0A"/>
    <w:rsid w:val="007E3062"/>
    <w:rsid w:val="007E3C64"/>
    <w:rsid w:val="007E41EC"/>
    <w:rsid w:val="007E51D6"/>
    <w:rsid w:val="007E559E"/>
    <w:rsid w:val="007E5A99"/>
    <w:rsid w:val="007E6A61"/>
    <w:rsid w:val="007E7DC1"/>
    <w:rsid w:val="007F01C3"/>
    <w:rsid w:val="007F0664"/>
    <w:rsid w:val="007F174A"/>
    <w:rsid w:val="007F2836"/>
    <w:rsid w:val="007F3DB0"/>
    <w:rsid w:val="007F4D3D"/>
    <w:rsid w:val="007F5BBB"/>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26"/>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46C25"/>
    <w:rsid w:val="00852219"/>
    <w:rsid w:val="008527CA"/>
    <w:rsid w:val="008530CC"/>
    <w:rsid w:val="0085763D"/>
    <w:rsid w:val="00857C86"/>
    <w:rsid w:val="0086173D"/>
    <w:rsid w:val="008623CC"/>
    <w:rsid w:val="00862D0A"/>
    <w:rsid w:val="00863A71"/>
    <w:rsid w:val="008645CA"/>
    <w:rsid w:val="00865E3B"/>
    <w:rsid w:val="00865F25"/>
    <w:rsid w:val="00867C48"/>
    <w:rsid w:val="00867D83"/>
    <w:rsid w:val="008700D0"/>
    <w:rsid w:val="008718D9"/>
    <w:rsid w:val="0087290E"/>
    <w:rsid w:val="0087310E"/>
    <w:rsid w:val="00876028"/>
    <w:rsid w:val="00876BC6"/>
    <w:rsid w:val="00877A05"/>
    <w:rsid w:val="00877F1D"/>
    <w:rsid w:val="00880069"/>
    <w:rsid w:val="00880C90"/>
    <w:rsid w:val="00881138"/>
    <w:rsid w:val="00883EF2"/>
    <w:rsid w:val="008855BD"/>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24"/>
    <w:rsid w:val="008C21CF"/>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67BB"/>
    <w:rsid w:val="009172A0"/>
    <w:rsid w:val="009175F7"/>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25B2"/>
    <w:rsid w:val="00943676"/>
    <w:rsid w:val="009444FB"/>
    <w:rsid w:val="00944569"/>
    <w:rsid w:val="00944C1D"/>
    <w:rsid w:val="00946897"/>
    <w:rsid w:val="00947648"/>
    <w:rsid w:val="0095016D"/>
    <w:rsid w:val="00950926"/>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8DD"/>
    <w:rsid w:val="00977E29"/>
    <w:rsid w:val="009820ED"/>
    <w:rsid w:val="009839E5"/>
    <w:rsid w:val="00983C93"/>
    <w:rsid w:val="00983DEB"/>
    <w:rsid w:val="009845CA"/>
    <w:rsid w:val="0098477C"/>
    <w:rsid w:val="009848E6"/>
    <w:rsid w:val="00985E2D"/>
    <w:rsid w:val="009860DB"/>
    <w:rsid w:val="00987631"/>
    <w:rsid w:val="00987AC6"/>
    <w:rsid w:val="00987F0A"/>
    <w:rsid w:val="009901CA"/>
    <w:rsid w:val="00991AA8"/>
    <w:rsid w:val="009927F3"/>
    <w:rsid w:val="00994027"/>
    <w:rsid w:val="00995AB2"/>
    <w:rsid w:val="00995F52"/>
    <w:rsid w:val="00996736"/>
    <w:rsid w:val="009969CD"/>
    <w:rsid w:val="00996C00"/>
    <w:rsid w:val="00997487"/>
    <w:rsid w:val="009A0821"/>
    <w:rsid w:val="009A0E43"/>
    <w:rsid w:val="009A0F79"/>
    <w:rsid w:val="009A112A"/>
    <w:rsid w:val="009A2F3A"/>
    <w:rsid w:val="009A39C5"/>
    <w:rsid w:val="009A3A3B"/>
    <w:rsid w:val="009A409A"/>
    <w:rsid w:val="009A4EA9"/>
    <w:rsid w:val="009A4F7F"/>
    <w:rsid w:val="009A7022"/>
    <w:rsid w:val="009A73BF"/>
    <w:rsid w:val="009B1350"/>
    <w:rsid w:val="009B2C02"/>
    <w:rsid w:val="009B36F4"/>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08F"/>
    <w:rsid w:val="009E00A8"/>
    <w:rsid w:val="009E0849"/>
    <w:rsid w:val="009E0A55"/>
    <w:rsid w:val="009E12A0"/>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28C"/>
    <w:rsid w:val="00A62954"/>
    <w:rsid w:val="00A63152"/>
    <w:rsid w:val="00A642D3"/>
    <w:rsid w:val="00A6585C"/>
    <w:rsid w:val="00A65996"/>
    <w:rsid w:val="00A66077"/>
    <w:rsid w:val="00A66132"/>
    <w:rsid w:val="00A667A7"/>
    <w:rsid w:val="00A672D5"/>
    <w:rsid w:val="00A6777B"/>
    <w:rsid w:val="00A7083F"/>
    <w:rsid w:val="00A70FDA"/>
    <w:rsid w:val="00A712F7"/>
    <w:rsid w:val="00A715A8"/>
    <w:rsid w:val="00A719F5"/>
    <w:rsid w:val="00A725C9"/>
    <w:rsid w:val="00A72D97"/>
    <w:rsid w:val="00A72EE0"/>
    <w:rsid w:val="00A735EB"/>
    <w:rsid w:val="00A73AF6"/>
    <w:rsid w:val="00A73E2F"/>
    <w:rsid w:val="00A753B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67"/>
    <w:rsid w:val="00AA35C5"/>
    <w:rsid w:val="00AA381F"/>
    <w:rsid w:val="00AA68A1"/>
    <w:rsid w:val="00AB1632"/>
    <w:rsid w:val="00AB5736"/>
    <w:rsid w:val="00AB5E75"/>
    <w:rsid w:val="00AB62CD"/>
    <w:rsid w:val="00AB68B1"/>
    <w:rsid w:val="00AB69BA"/>
    <w:rsid w:val="00AB6A7B"/>
    <w:rsid w:val="00AB6DE4"/>
    <w:rsid w:val="00AB6F87"/>
    <w:rsid w:val="00AC0757"/>
    <w:rsid w:val="00AC096B"/>
    <w:rsid w:val="00AC0B63"/>
    <w:rsid w:val="00AC13BD"/>
    <w:rsid w:val="00AC230B"/>
    <w:rsid w:val="00AC2669"/>
    <w:rsid w:val="00AC37C8"/>
    <w:rsid w:val="00AD0BC7"/>
    <w:rsid w:val="00AD2645"/>
    <w:rsid w:val="00AD3257"/>
    <w:rsid w:val="00AD47D7"/>
    <w:rsid w:val="00AD6553"/>
    <w:rsid w:val="00AE19DD"/>
    <w:rsid w:val="00AE1D6E"/>
    <w:rsid w:val="00AE25E7"/>
    <w:rsid w:val="00AE26FB"/>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6609"/>
    <w:rsid w:val="00AF7AC1"/>
    <w:rsid w:val="00AF7C48"/>
    <w:rsid w:val="00B01A16"/>
    <w:rsid w:val="00B029AB"/>
    <w:rsid w:val="00B02AF2"/>
    <w:rsid w:val="00B030AF"/>
    <w:rsid w:val="00B03BF7"/>
    <w:rsid w:val="00B04176"/>
    <w:rsid w:val="00B048B8"/>
    <w:rsid w:val="00B04BD8"/>
    <w:rsid w:val="00B06158"/>
    <w:rsid w:val="00B0654D"/>
    <w:rsid w:val="00B065BF"/>
    <w:rsid w:val="00B06A97"/>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D"/>
    <w:rsid w:val="00B241AF"/>
    <w:rsid w:val="00B30852"/>
    <w:rsid w:val="00B31C62"/>
    <w:rsid w:val="00B32391"/>
    <w:rsid w:val="00B33C61"/>
    <w:rsid w:val="00B346DC"/>
    <w:rsid w:val="00B34B82"/>
    <w:rsid w:val="00B352D2"/>
    <w:rsid w:val="00B35536"/>
    <w:rsid w:val="00B357E8"/>
    <w:rsid w:val="00B35860"/>
    <w:rsid w:val="00B35A0F"/>
    <w:rsid w:val="00B36BAE"/>
    <w:rsid w:val="00B36DF0"/>
    <w:rsid w:val="00B41674"/>
    <w:rsid w:val="00B4174F"/>
    <w:rsid w:val="00B41A64"/>
    <w:rsid w:val="00B425A6"/>
    <w:rsid w:val="00B42A00"/>
    <w:rsid w:val="00B42E50"/>
    <w:rsid w:val="00B43805"/>
    <w:rsid w:val="00B43BD7"/>
    <w:rsid w:val="00B43F40"/>
    <w:rsid w:val="00B4512C"/>
    <w:rsid w:val="00B454A4"/>
    <w:rsid w:val="00B45FA6"/>
    <w:rsid w:val="00B4637C"/>
    <w:rsid w:val="00B46ABA"/>
    <w:rsid w:val="00B502C4"/>
    <w:rsid w:val="00B510BE"/>
    <w:rsid w:val="00B51C0C"/>
    <w:rsid w:val="00B5453C"/>
    <w:rsid w:val="00B54736"/>
    <w:rsid w:val="00B54790"/>
    <w:rsid w:val="00B54B0C"/>
    <w:rsid w:val="00B54BAE"/>
    <w:rsid w:val="00B5530A"/>
    <w:rsid w:val="00B5607F"/>
    <w:rsid w:val="00B56917"/>
    <w:rsid w:val="00B56CAA"/>
    <w:rsid w:val="00B57101"/>
    <w:rsid w:val="00B57327"/>
    <w:rsid w:val="00B575DE"/>
    <w:rsid w:val="00B60259"/>
    <w:rsid w:val="00B6113F"/>
    <w:rsid w:val="00B61180"/>
    <w:rsid w:val="00B61B91"/>
    <w:rsid w:val="00B61CA9"/>
    <w:rsid w:val="00B634A2"/>
    <w:rsid w:val="00B63A5F"/>
    <w:rsid w:val="00B645D9"/>
    <w:rsid w:val="00B655CD"/>
    <w:rsid w:val="00B65C28"/>
    <w:rsid w:val="00B65C83"/>
    <w:rsid w:val="00B67F04"/>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2EF0"/>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3391"/>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FDF"/>
    <w:rsid w:val="00BE4077"/>
    <w:rsid w:val="00BE631D"/>
    <w:rsid w:val="00BE6F25"/>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5EE"/>
    <w:rsid w:val="00C05618"/>
    <w:rsid w:val="00C056A6"/>
    <w:rsid w:val="00C06C76"/>
    <w:rsid w:val="00C07E46"/>
    <w:rsid w:val="00C10063"/>
    <w:rsid w:val="00C10361"/>
    <w:rsid w:val="00C10376"/>
    <w:rsid w:val="00C10527"/>
    <w:rsid w:val="00C10723"/>
    <w:rsid w:val="00C10E85"/>
    <w:rsid w:val="00C11808"/>
    <w:rsid w:val="00C1181F"/>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5"/>
    <w:rsid w:val="00C35B29"/>
    <w:rsid w:val="00C36255"/>
    <w:rsid w:val="00C3632B"/>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4217"/>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1AA"/>
    <w:rsid w:val="00C754D0"/>
    <w:rsid w:val="00C75D4B"/>
    <w:rsid w:val="00C75EB0"/>
    <w:rsid w:val="00C76DD0"/>
    <w:rsid w:val="00C80221"/>
    <w:rsid w:val="00C80612"/>
    <w:rsid w:val="00C80756"/>
    <w:rsid w:val="00C81070"/>
    <w:rsid w:val="00C83B85"/>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5870"/>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1E76"/>
    <w:rsid w:val="00CF2163"/>
    <w:rsid w:val="00CF24CA"/>
    <w:rsid w:val="00CF32DA"/>
    <w:rsid w:val="00CF3DA1"/>
    <w:rsid w:val="00CF460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00E"/>
    <w:rsid w:val="00D202A1"/>
    <w:rsid w:val="00D20EA1"/>
    <w:rsid w:val="00D21C61"/>
    <w:rsid w:val="00D2236D"/>
    <w:rsid w:val="00D22439"/>
    <w:rsid w:val="00D245A7"/>
    <w:rsid w:val="00D247D1"/>
    <w:rsid w:val="00D24DBD"/>
    <w:rsid w:val="00D27BF4"/>
    <w:rsid w:val="00D3114C"/>
    <w:rsid w:val="00D319DD"/>
    <w:rsid w:val="00D33389"/>
    <w:rsid w:val="00D35265"/>
    <w:rsid w:val="00D374E7"/>
    <w:rsid w:val="00D4011E"/>
    <w:rsid w:val="00D41914"/>
    <w:rsid w:val="00D42C86"/>
    <w:rsid w:val="00D42F0B"/>
    <w:rsid w:val="00D42FAF"/>
    <w:rsid w:val="00D44C8E"/>
    <w:rsid w:val="00D45512"/>
    <w:rsid w:val="00D46A1C"/>
    <w:rsid w:val="00D477A5"/>
    <w:rsid w:val="00D50A2A"/>
    <w:rsid w:val="00D52AB1"/>
    <w:rsid w:val="00D5515E"/>
    <w:rsid w:val="00D557C7"/>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2B39"/>
    <w:rsid w:val="00D73AE7"/>
    <w:rsid w:val="00D76C57"/>
    <w:rsid w:val="00D76ECA"/>
    <w:rsid w:val="00D81B30"/>
    <w:rsid w:val="00D81C42"/>
    <w:rsid w:val="00D81CB9"/>
    <w:rsid w:val="00D821A3"/>
    <w:rsid w:val="00D8249F"/>
    <w:rsid w:val="00D83638"/>
    <w:rsid w:val="00D84A1D"/>
    <w:rsid w:val="00D8519B"/>
    <w:rsid w:val="00D86054"/>
    <w:rsid w:val="00D860E1"/>
    <w:rsid w:val="00D86300"/>
    <w:rsid w:val="00D86504"/>
    <w:rsid w:val="00D86F81"/>
    <w:rsid w:val="00D8712F"/>
    <w:rsid w:val="00D87EFA"/>
    <w:rsid w:val="00D90546"/>
    <w:rsid w:val="00D914F4"/>
    <w:rsid w:val="00D9323E"/>
    <w:rsid w:val="00D93351"/>
    <w:rsid w:val="00D936DC"/>
    <w:rsid w:val="00D94096"/>
    <w:rsid w:val="00DA07F7"/>
    <w:rsid w:val="00DA1A9E"/>
    <w:rsid w:val="00DA1B76"/>
    <w:rsid w:val="00DA26E8"/>
    <w:rsid w:val="00DA3029"/>
    <w:rsid w:val="00DA3E03"/>
    <w:rsid w:val="00DA5A5A"/>
    <w:rsid w:val="00DA64E0"/>
    <w:rsid w:val="00DA7E70"/>
    <w:rsid w:val="00DB07BC"/>
    <w:rsid w:val="00DB161B"/>
    <w:rsid w:val="00DB196C"/>
    <w:rsid w:val="00DB19A3"/>
    <w:rsid w:val="00DB27AE"/>
    <w:rsid w:val="00DB29B5"/>
    <w:rsid w:val="00DB2DFE"/>
    <w:rsid w:val="00DB3A64"/>
    <w:rsid w:val="00DB41E9"/>
    <w:rsid w:val="00DB4253"/>
    <w:rsid w:val="00DB4991"/>
    <w:rsid w:val="00DB550F"/>
    <w:rsid w:val="00DB5B6D"/>
    <w:rsid w:val="00DB6176"/>
    <w:rsid w:val="00DB75AE"/>
    <w:rsid w:val="00DB7B88"/>
    <w:rsid w:val="00DC051A"/>
    <w:rsid w:val="00DC0FD4"/>
    <w:rsid w:val="00DC15C7"/>
    <w:rsid w:val="00DC251C"/>
    <w:rsid w:val="00DC296B"/>
    <w:rsid w:val="00DC4711"/>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7EC"/>
    <w:rsid w:val="00E07D2A"/>
    <w:rsid w:val="00E11515"/>
    <w:rsid w:val="00E12255"/>
    <w:rsid w:val="00E158DD"/>
    <w:rsid w:val="00E2007B"/>
    <w:rsid w:val="00E204A0"/>
    <w:rsid w:val="00E20550"/>
    <w:rsid w:val="00E211F1"/>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0D1"/>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3B7D"/>
    <w:rsid w:val="00E54216"/>
    <w:rsid w:val="00E5431E"/>
    <w:rsid w:val="00E54B4B"/>
    <w:rsid w:val="00E54BCD"/>
    <w:rsid w:val="00E5514C"/>
    <w:rsid w:val="00E55254"/>
    <w:rsid w:val="00E559F6"/>
    <w:rsid w:val="00E563DF"/>
    <w:rsid w:val="00E5646E"/>
    <w:rsid w:val="00E5684A"/>
    <w:rsid w:val="00E57950"/>
    <w:rsid w:val="00E61A45"/>
    <w:rsid w:val="00E6298A"/>
    <w:rsid w:val="00E6349E"/>
    <w:rsid w:val="00E640E1"/>
    <w:rsid w:val="00E64C00"/>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1D8"/>
    <w:rsid w:val="00E90C95"/>
    <w:rsid w:val="00E925B4"/>
    <w:rsid w:val="00E93213"/>
    <w:rsid w:val="00E95C22"/>
    <w:rsid w:val="00E95DF3"/>
    <w:rsid w:val="00E96785"/>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5C18"/>
    <w:rsid w:val="00F10152"/>
    <w:rsid w:val="00F11525"/>
    <w:rsid w:val="00F14340"/>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426C"/>
    <w:rsid w:val="00F35535"/>
    <w:rsid w:val="00F36BD6"/>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769"/>
    <w:rsid w:val="00F73B45"/>
    <w:rsid w:val="00F740C2"/>
    <w:rsid w:val="00F748F0"/>
    <w:rsid w:val="00F7567D"/>
    <w:rsid w:val="00F756D9"/>
    <w:rsid w:val="00F77176"/>
    <w:rsid w:val="00F77980"/>
    <w:rsid w:val="00F77AE4"/>
    <w:rsid w:val="00F77ECA"/>
    <w:rsid w:val="00F8074B"/>
    <w:rsid w:val="00F81CF4"/>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8C0"/>
    <w:rsid w:val="00FC4F56"/>
    <w:rsid w:val="00FC61B0"/>
    <w:rsid w:val="00FC6BA9"/>
    <w:rsid w:val="00FD0793"/>
    <w:rsid w:val="00FD0E4B"/>
    <w:rsid w:val="00FD0E80"/>
    <w:rsid w:val="00FD1E41"/>
    <w:rsid w:val="00FD2E99"/>
    <w:rsid w:val="00FD39AE"/>
    <w:rsid w:val="00FD3C15"/>
    <w:rsid w:val="00FD4F98"/>
    <w:rsid w:val="00FD50AF"/>
    <w:rsid w:val="00FD5101"/>
    <w:rsid w:val="00FD53C6"/>
    <w:rsid w:val="00FD785F"/>
    <w:rsid w:val="00FE1399"/>
    <w:rsid w:val="00FE3525"/>
    <w:rsid w:val="00FE37CC"/>
    <w:rsid w:val="00FE3B17"/>
    <w:rsid w:val="00FE3DCB"/>
    <w:rsid w:val="00FE458C"/>
    <w:rsid w:val="00FE636C"/>
    <w:rsid w:val="00FE7EF9"/>
    <w:rsid w:val="00FE7F2A"/>
    <w:rsid w:val="00FF0185"/>
    <w:rsid w:val="00FF101A"/>
    <w:rsid w:val="00FF1821"/>
    <w:rsid w:val="00FF18B6"/>
    <w:rsid w:val="00FF1D31"/>
    <w:rsid w:val="00FF2724"/>
    <w:rsid w:val="00FF3953"/>
    <w:rsid w:val="00FF4DA7"/>
    <w:rsid w:val="00FF592D"/>
    <w:rsid w:val="00FF5FAC"/>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22663156">
      <w:bodyDiv w:val="1"/>
      <w:marLeft w:val="0"/>
      <w:marRight w:val="0"/>
      <w:marTop w:val="0"/>
      <w:marBottom w:val="0"/>
      <w:divBdr>
        <w:top w:val="none" w:sz="0" w:space="0" w:color="auto"/>
        <w:left w:val="none" w:sz="0" w:space="0" w:color="auto"/>
        <w:bottom w:val="none" w:sz="0" w:space="0" w:color="auto"/>
        <w:right w:val="none" w:sz="0" w:space="0" w:color="auto"/>
      </w:divBdr>
      <w:divsChild>
        <w:div w:id="2124374614">
          <w:marLeft w:val="0"/>
          <w:marRight w:val="0"/>
          <w:marTop w:val="0"/>
          <w:marBottom w:val="0"/>
          <w:divBdr>
            <w:top w:val="none" w:sz="0" w:space="0" w:color="auto"/>
            <w:left w:val="none" w:sz="0" w:space="0" w:color="auto"/>
            <w:bottom w:val="none" w:sz="0" w:space="0" w:color="auto"/>
            <w:right w:val="none" w:sz="0" w:space="0" w:color="auto"/>
          </w:divBdr>
          <w:divsChild>
            <w:div w:id="1391423373">
              <w:marLeft w:val="0"/>
              <w:marRight w:val="0"/>
              <w:marTop w:val="0"/>
              <w:marBottom w:val="0"/>
              <w:divBdr>
                <w:top w:val="single" w:sz="6" w:space="0" w:color="D9D9D9"/>
                <w:left w:val="none" w:sz="0" w:space="0" w:color="auto"/>
                <w:bottom w:val="none" w:sz="0" w:space="0" w:color="auto"/>
                <w:right w:val="none" w:sz="0" w:space="0" w:color="auto"/>
              </w:divBdr>
            </w:div>
            <w:div w:id="1954053068">
              <w:marLeft w:val="0"/>
              <w:marRight w:val="0"/>
              <w:marTop w:val="0"/>
              <w:marBottom w:val="0"/>
              <w:divBdr>
                <w:top w:val="none" w:sz="0" w:space="0" w:color="auto"/>
                <w:left w:val="none" w:sz="0" w:space="0" w:color="auto"/>
                <w:bottom w:val="none" w:sz="0" w:space="0" w:color="auto"/>
                <w:right w:val="none" w:sz="0" w:space="0" w:color="auto"/>
              </w:divBdr>
              <w:divsChild>
                <w:div w:id="597324921">
                  <w:marLeft w:val="0"/>
                  <w:marRight w:val="0"/>
                  <w:marTop w:val="0"/>
                  <w:marBottom w:val="0"/>
                  <w:divBdr>
                    <w:top w:val="single" w:sz="12" w:space="0" w:color="1A7466"/>
                    <w:left w:val="none" w:sz="0" w:space="0" w:color="auto"/>
                    <w:bottom w:val="none" w:sz="0" w:space="0" w:color="auto"/>
                    <w:right w:val="none" w:sz="0" w:space="0" w:color="auto"/>
                  </w:divBdr>
                </w:div>
              </w:divsChild>
            </w:div>
          </w:divsChild>
        </w:div>
      </w:divsChild>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s://pgedystrybucja.pl/przetargi/przetargi-zakupowe" TargetMode="External"/><Relationship Id="rId26" Type="http://schemas.openxmlformats.org/officeDocument/2006/relationships/hyperlink" Target="https://pgedystrybucja.pl/przetargi" TargetMode="Externa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www.pgedystrybucja.pl/przetargi"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pgedystrybucja.pl/przetargi/przetargi-zakupow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1FF6"/>
    <w:rsid w:val="00035FD2"/>
    <w:rsid w:val="00043B85"/>
    <w:rsid w:val="00073253"/>
    <w:rsid w:val="0007374A"/>
    <w:rsid w:val="000771D7"/>
    <w:rsid w:val="00092C4D"/>
    <w:rsid w:val="00093F96"/>
    <w:rsid w:val="000A1772"/>
    <w:rsid w:val="000A3410"/>
    <w:rsid w:val="000B4E1F"/>
    <w:rsid w:val="000B5078"/>
    <w:rsid w:val="000B5F48"/>
    <w:rsid w:val="000F3FFD"/>
    <w:rsid w:val="00111053"/>
    <w:rsid w:val="00112677"/>
    <w:rsid w:val="00121F39"/>
    <w:rsid w:val="00126074"/>
    <w:rsid w:val="00177445"/>
    <w:rsid w:val="001B3BBC"/>
    <w:rsid w:val="001E3168"/>
    <w:rsid w:val="001F4D89"/>
    <w:rsid w:val="001F6AB2"/>
    <w:rsid w:val="002036E3"/>
    <w:rsid w:val="00263FCB"/>
    <w:rsid w:val="0026785F"/>
    <w:rsid w:val="0027219B"/>
    <w:rsid w:val="0027490D"/>
    <w:rsid w:val="002A5475"/>
    <w:rsid w:val="002D0025"/>
    <w:rsid w:val="002D5E73"/>
    <w:rsid w:val="002D7537"/>
    <w:rsid w:val="002E672A"/>
    <w:rsid w:val="00304610"/>
    <w:rsid w:val="00305222"/>
    <w:rsid w:val="003260FD"/>
    <w:rsid w:val="00334924"/>
    <w:rsid w:val="00337C7B"/>
    <w:rsid w:val="00341F66"/>
    <w:rsid w:val="00361D44"/>
    <w:rsid w:val="003738F3"/>
    <w:rsid w:val="0038682C"/>
    <w:rsid w:val="003B4965"/>
    <w:rsid w:val="003C4DB9"/>
    <w:rsid w:val="003D3C04"/>
    <w:rsid w:val="003F09C6"/>
    <w:rsid w:val="003F28CC"/>
    <w:rsid w:val="003F5676"/>
    <w:rsid w:val="00411585"/>
    <w:rsid w:val="00411C41"/>
    <w:rsid w:val="00424304"/>
    <w:rsid w:val="0046204C"/>
    <w:rsid w:val="00466F50"/>
    <w:rsid w:val="004755AE"/>
    <w:rsid w:val="00486F64"/>
    <w:rsid w:val="00496BD7"/>
    <w:rsid w:val="004A576D"/>
    <w:rsid w:val="004B30AB"/>
    <w:rsid w:val="00504382"/>
    <w:rsid w:val="00504B11"/>
    <w:rsid w:val="005501CF"/>
    <w:rsid w:val="00572957"/>
    <w:rsid w:val="00584919"/>
    <w:rsid w:val="005A14F1"/>
    <w:rsid w:val="005A7CF4"/>
    <w:rsid w:val="005B35FD"/>
    <w:rsid w:val="005B5BB2"/>
    <w:rsid w:val="005C2FE2"/>
    <w:rsid w:val="005C354C"/>
    <w:rsid w:val="005D6B25"/>
    <w:rsid w:val="00600D1C"/>
    <w:rsid w:val="00604DBC"/>
    <w:rsid w:val="0063387A"/>
    <w:rsid w:val="0065335A"/>
    <w:rsid w:val="00657004"/>
    <w:rsid w:val="0067331D"/>
    <w:rsid w:val="00690FBB"/>
    <w:rsid w:val="006A006C"/>
    <w:rsid w:val="006A12EA"/>
    <w:rsid w:val="006A4C38"/>
    <w:rsid w:val="006A4DB0"/>
    <w:rsid w:val="006A6AFD"/>
    <w:rsid w:val="006F0971"/>
    <w:rsid w:val="006F648F"/>
    <w:rsid w:val="00700E56"/>
    <w:rsid w:val="007039E9"/>
    <w:rsid w:val="007201B8"/>
    <w:rsid w:val="00723176"/>
    <w:rsid w:val="00774C40"/>
    <w:rsid w:val="0079257E"/>
    <w:rsid w:val="007D2B04"/>
    <w:rsid w:val="007E096F"/>
    <w:rsid w:val="007E391E"/>
    <w:rsid w:val="007F437C"/>
    <w:rsid w:val="007F5D3C"/>
    <w:rsid w:val="00832C41"/>
    <w:rsid w:val="00843AAE"/>
    <w:rsid w:val="00851773"/>
    <w:rsid w:val="0085262B"/>
    <w:rsid w:val="00876E33"/>
    <w:rsid w:val="008803EB"/>
    <w:rsid w:val="00893161"/>
    <w:rsid w:val="008E019D"/>
    <w:rsid w:val="008E031B"/>
    <w:rsid w:val="008F4E57"/>
    <w:rsid w:val="0091435D"/>
    <w:rsid w:val="00920F8B"/>
    <w:rsid w:val="00923549"/>
    <w:rsid w:val="009324D2"/>
    <w:rsid w:val="009B2C80"/>
    <w:rsid w:val="00A00EEA"/>
    <w:rsid w:val="00A27FD0"/>
    <w:rsid w:val="00A347BC"/>
    <w:rsid w:val="00A35DF1"/>
    <w:rsid w:val="00A71B43"/>
    <w:rsid w:val="00A72EB3"/>
    <w:rsid w:val="00AD5090"/>
    <w:rsid w:val="00B0141F"/>
    <w:rsid w:val="00B14DB9"/>
    <w:rsid w:val="00B4616D"/>
    <w:rsid w:val="00B53165"/>
    <w:rsid w:val="00B60536"/>
    <w:rsid w:val="00B90592"/>
    <w:rsid w:val="00BA657E"/>
    <w:rsid w:val="00BB6011"/>
    <w:rsid w:val="00BC642E"/>
    <w:rsid w:val="00BC6FE2"/>
    <w:rsid w:val="00C003C7"/>
    <w:rsid w:val="00C102F1"/>
    <w:rsid w:val="00C67419"/>
    <w:rsid w:val="00C80E37"/>
    <w:rsid w:val="00C849CA"/>
    <w:rsid w:val="00CC4D02"/>
    <w:rsid w:val="00CD6EC5"/>
    <w:rsid w:val="00D20C31"/>
    <w:rsid w:val="00D316E3"/>
    <w:rsid w:val="00D32493"/>
    <w:rsid w:val="00D34CE5"/>
    <w:rsid w:val="00D405FD"/>
    <w:rsid w:val="00D70111"/>
    <w:rsid w:val="00D70882"/>
    <w:rsid w:val="00D84B3B"/>
    <w:rsid w:val="00DA0DD7"/>
    <w:rsid w:val="00DB34D2"/>
    <w:rsid w:val="00DB544B"/>
    <w:rsid w:val="00DB73BB"/>
    <w:rsid w:val="00DC7A68"/>
    <w:rsid w:val="00DD1C3C"/>
    <w:rsid w:val="00DD6B38"/>
    <w:rsid w:val="00DF269A"/>
    <w:rsid w:val="00DF40DA"/>
    <w:rsid w:val="00E268DE"/>
    <w:rsid w:val="00E35FDA"/>
    <w:rsid w:val="00E76B96"/>
    <w:rsid w:val="00E825E6"/>
    <w:rsid w:val="00E91008"/>
    <w:rsid w:val="00E9693D"/>
    <w:rsid w:val="00ED5DD4"/>
    <w:rsid w:val="00ED6051"/>
    <w:rsid w:val="00EE39C7"/>
    <w:rsid w:val="00EF5F32"/>
    <w:rsid w:val="00F26EE8"/>
    <w:rsid w:val="00F33C88"/>
    <w:rsid w:val="00F36D71"/>
    <w:rsid w:val="00F72C9A"/>
    <w:rsid w:val="00F741AB"/>
    <w:rsid w:val="00F8384E"/>
    <w:rsid w:val="00FA69AE"/>
    <w:rsid w:val="00FB5550"/>
    <w:rsid w:val="00FD3600"/>
    <w:rsid w:val="00FD767E"/>
    <w:rsid w:val="00FE5781"/>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SWZ_02610_2025.docx</dmsv2BaseFileName>
    <dmsv2BaseDisplayName xmlns="http://schemas.microsoft.com/sharepoint/v3">SWZ_02610_2025</dmsv2BaseDisplayName>
    <dmsv2SWPP2ObjectNumber xmlns="http://schemas.microsoft.com/sharepoint/v3">POST/DYS/OLD/GZ/02610/2025                        </dmsv2SWPP2ObjectNumber>
    <dmsv2SWPP2SumMD5 xmlns="http://schemas.microsoft.com/sharepoint/v3">23f9cf22cf90558b9c36c0c06e665787</dmsv2SWPP2SumMD5>
    <dmsv2BaseMoved xmlns="http://schemas.microsoft.com/sharepoint/v3">false</dmsv2BaseMoved>
    <dmsv2BaseIsSensitive xmlns="http://schemas.microsoft.com/sharepoint/v3">true</dmsv2BaseIsSensitive>
    <dmsv2SWPP2IDSWPP2 xmlns="http://schemas.microsoft.com/sharepoint/v3">686982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22885193</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XD3KHSRJV2AP-1441292327-16006</_dlc_DocId>
    <_dlc_DocIdUrl xmlns="a19cb1c7-c5c7-46d4-85ae-d83685407bba">
      <Url>https://swpp2.dms.gkpge.pl/sites/38/_layouts/15/DocIdRedir.aspx?ID=XD3KHSRJV2AP-1441292327-16006</Url>
      <Description>XD3KHSRJV2AP-1441292327-16006</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21CBCCC-26D6-48CC-A529-3CF4A91144E8}"/>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323EE538-780F-4321-85E6-16B198B899A2}">
  <ds:schemaRefs>
    <ds:schemaRef ds:uri="http://schemas.openxmlformats.org/officeDocument/2006/bibliography"/>
  </ds:schemaRefs>
</ds:datastoreItem>
</file>

<file path=customXml/itemProps6.xml><?xml version="1.0" encoding="utf-8"?>
<ds:datastoreItem xmlns:ds="http://schemas.openxmlformats.org/officeDocument/2006/customXml" ds:itemID="{4DD1E840-95FA-4EB4-99D1-45512A0E6B56}"/>
</file>

<file path=docProps/app.xml><?xml version="1.0" encoding="utf-8"?>
<Properties xmlns="http://schemas.openxmlformats.org/officeDocument/2006/extended-properties" xmlns:vt="http://schemas.openxmlformats.org/officeDocument/2006/docPropsVTypes">
  <Template>Normal</Template>
  <TotalTime>1339</TotalTime>
  <Pages>12</Pages>
  <Words>5092</Words>
  <Characters>30556</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POST/DYS/OLD/GZ/02610/2025</dc:subject>
  <dc:creator>Kurpiewska Katarzyna [PGE S.A.]</dc:creator>
  <cp:lastModifiedBy>Kaczorowska-Jakubowska Izabela [PGE Dystr. O.Łódź]</cp:lastModifiedBy>
  <cp:revision>462</cp:revision>
  <cp:lastPrinted>2021-02-26T13:14:00Z</cp:lastPrinted>
  <dcterms:created xsi:type="dcterms:W3CDTF">2021-04-09T12:53:00Z</dcterms:created>
  <dcterms:modified xsi:type="dcterms:W3CDTF">2025-07-09T07:41:00Z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25324aae-c8c5-436b-8146-3bedffe50b92</vt:lpwstr>
  </property>
</Properties>
</file>