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2408C399" w:rsidR="004A302B" w:rsidRPr="004B4556" w:rsidRDefault="00011518" w:rsidP="000273E9">
      <w:pPr>
        <w:pStyle w:val="Spistreci1"/>
        <w:spacing w:before="120" w:line="24" w:lineRule="atLeast"/>
        <w:jc w:val="center"/>
        <w:rPr>
          <w:rFonts w:cstheme="minorHAnsi"/>
        </w:rPr>
      </w:pPr>
      <w:r>
        <w:rPr>
          <w:rFonts w:cstheme="minorHAnsi"/>
          <w:noProof/>
          <w:lang w:eastAsia="pl-PL"/>
        </w:rPr>
        <w:drawing>
          <wp:inline distT="0" distB="0" distL="0" distR="0" wp14:anchorId="6CE59C22" wp14:editId="769C9B27">
            <wp:extent cx="2088520" cy="1628775"/>
            <wp:effectExtent l="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2066" cy="1654937"/>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C92084D"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7CD8516F" w14:textId="77777777" w:rsidR="00E37BFC"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3052250F" w14:textId="37897292" w:rsidR="00C6017B" w:rsidRPr="004B4556" w:rsidRDefault="00E37BFC" w:rsidP="00EA4D6B">
      <w:pPr>
        <w:pStyle w:val="Tekstpodstawowy"/>
        <w:jc w:val="center"/>
        <w:rPr>
          <w:rFonts w:asciiTheme="minorHAnsi" w:hAnsiTheme="minorHAnsi" w:cstheme="minorHAnsi"/>
          <w:b/>
          <w:color w:val="17365D" w:themeColor="text2" w:themeShade="BF"/>
          <w:szCs w:val="22"/>
        </w:rPr>
      </w:pPr>
      <w:r w:rsidRPr="00E37BFC">
        <w:rPr>
          <w:rFonts w:asciiTheme="minorHAnsi" w:hAnsiTheme="minorHAnsi" w:cstheme="minorHAnsi"/>
          <w:b/>
          <w:color w:val="17365D" w:themeColor="text2" w:themeShade="BF"/>
          <w:szCs w:val="22"/>
        </w:rPr>
        <w:t>POST/DYS/OLD/GZ/</w:t>
      </w:r>
      <w:r w:rsidR="00402766">
        <w:rPr>
          <w:rFonts w:asciiTheme="minorHAnsi" w:hAnsiTheme="minorHAnsi" w:cstheme="minorHAnsi"/>
          <w:b/>
          <w:color w:val="17365D" w:themeColor="text2" w:themeShade="BF"/>
          <w:szCs w:val="22"/>
        </w:rPr>
        <w:t>0</w:t>
      </w:r>
      <w:r w:rsidR="00CE0AFD">
        <w:rPr>
          <w:rFonts w:asciiTheme="minorHAnsi" w:hAnsiTheme="minorHAnsi" w:cstheme="minorHAnsi"/>
          <w:b/>
          <w:color w:val="17365D" w:themeColor="text2" w:themeShade="BF"/>
          <w:szCs w:val="22"/>
        </w:rPr>
        <w:t>2606</w:t>
      </w:r>
      <w:r w:rsidR="00402766">
        <w:rPr>
          <w:rFonts w:asciiTheme="minorHAnsi" w:hAnsiTheme="minorHAnsi" w:cstheme="minorHAnsi"/>
          <w:b/>
          <w:color w:val="17365D" w:themeColor="text2" w:themeShade="BF"/>
          <w:szCs w:val="22"/>
        </w:rPr>
        <w:t>/202</w:t>
      </w:r>
      <w:r w:rsidR="00746DDC">
        <w:rPr>
          <w:rFonts w:asciiTheme="minorHAnsi" w:hAnsiTheme="minorHAnsi" w:cstheme="minorHAnsi"/>
          <w:b/>
          <w:color w:val="17365D" w:themeColor="text2" w:themeShade="BF"/>
          <w:szCs w:val="22"/>
        </w:rPr>
        <w:t>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3D6AA7C9" w:rsidR="00C6017B" w:rsidRPr="004B4556" w:rsidRDefault="00CA2386" w:rsidP="00792F1C">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Cs w:val="22"/>
        </w:rPr>
      </w:pPr>
      <w:r w:rsidRPr="00CA2386">
        <w:rPr>
          <w:rFonts w:asciiTheme="minorHAnsi" w:hAnsiTheme="minorHAnsi" w:cstheme="minorHAnsi"/>
          <w:b/>
          <w:i/>
          <w:color w:val="17365D" w:themeColor="text2" w:themeShade="BF"/>
          <w:szCs w:val="22"/>
        </w:rPr>
        <w:t>Wykonanie dokumentacji projektowej w branży elektroenergetycznej na terenie działania OŁD w RE Żyrardów w podziale na 5 części</w:t>
      </w:r>
      <w:r w:rsidR="00F91F39" w:rsidRPr="00F91F39">
        <w:rPr>
          <w:rFonts w:asciiTheme="minorHAnsi" w:hAnsiTheme="minorHAnsi" w:cstheme="minorHAnsi"/>
          <w:b/>
          <w:i/>
          <w:color w:val="17365D" w:themeColor="text2" w:themeShade="BF"/>
          <w:szCs w:val="22"/>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683CAA97" w:rsidR="004F392B" w:rsidRPr="004B4556" w:rsidRDefault="00C2215B" w:rsidP="00E37BFC">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CA2386">
        <w:rPr>
          <w:rFonts w:asciiTheme="minorHAnsi" w:hAnsiTheme="minorHAnsi" w:cstheme="minorHAnsi"/>
          <w:color w:val="17365D" w:themeColor="text2" w:themeShade="BF"/>
          <w:sz w:val="20"/>
        </w:rPr>
        <w:t>lipiec</w:t>
      </w:r>
      <w:r w:rsidR="00E37BFC" w:rsidRPr="00E37BFC">
        <w:rPr>
          <w:rFonts w:asciiTheme="minorHAnsi" w:hAnsiTheme="minorHAnsi" w:cstheme="minorHAnsi"/>
          <w:color w:val="17365D" w:themeColor="text2" w:themeShade="BF"/>
          <w:sz w:val="20"/>
        </w:rPr>
        <w:t xml:space="preserve"> 202</w:t>
      </w:r>
      <w:r w:rsidR="00746DDC">
        <w:rPr>
          <w:rFonts w:asciiTheme="minorHAnsi" w:hAnsiTheme="minorHAnsi" w:cstheme="minorHAnsi"/>
          <w:color w:val="17365D" w:themeColor="text2" w:themeShade="BF"/>
          <w:sz w:val="20"/>
        </w:rPr>
        <w:t>5</w:t>
      </w:r>
      <w:r w:rsidR="00E37BFC">
        <w:rPr>
          <w:rFonts w:asciiTheme="minorHAnsi" w:hAnsiTheme="minorHAnsi" w:cstheme="minorHAnsi"/>
          <w:color w:val="17365D" w:themeColor="text2" w:themeShade="BF"/>
          <w:sz w:val="20"/>
        </w:rPr>
        <w:t xml:space="preserve"> </w:t>
      </w:r>
      <w:r w:rsidR="00E37BFC" w:rsidRPr="00E37BFC">
        <w:rPr>
          <w:rFonts w:asciiTheme="minorHAnsi" w:hAnsiTheme="minorHAnsi" w:cstheme="minorHAnsi"/>
          <w:color w:val="17365D" w:themeColor="text2" w:themeShade="BF"/>
          <w:sz w:val="20"/>
        </w:rPr>
        <w:t>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1E3310">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1E3310">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2C28658" w14:textId="77777777" w:rsidR="00E37BFC" w:rsidRPr="004B4556" w:rsidRDefault="00E37BFC" w:rsidP="00E37BF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Oddział </w:t>
      </w:r>
      <w:r>
        <w:rPr>
          <w:rFonts w:asciiTheme="minorHAnsi" w:hAnsiTheme="minorHAnsi" w:cstheme="minorHAnsi"/>
          <w:color w:val="000000"/>
          <w:sz w:val="20"/>
          <w:lang w:eastAsia="pl-PL"/>
        </w:rPr>
        <w:t>Łódź</w:t>
      </w:r>
    </w:p>
    <w:p w14:paraId="6BA8BC9A" w14:textId="77777777" w:rsidR="00E37BFC" w:rsidRPr="004B4556" w:rsidRDefault="00E37BFC" w:rsidP="00E37BFC">
      <w:pPr>
        <w:pStyle w:val="Bezodstpw"/>
        <w:ind w:left="709"/>
        <w:rPr>
          <w:rFonts w:asciiTheme="minorHAnsi" w:hAnsiTheme="minorHAnsi" w:cstheme="minorHAnsi"/>
          <w:sz w:val="20"/>
          <w:lang w:eastAsia="pl-PL"/>
        </w:rPr>
      </w:pPr>
      <w:r w:rsidRPr="004B4556">
        <w:rPr>
          <w:rFonts w:asciiTheme="minorHAnsi" w:hAnsiTheme="minorHAnsi" w:cstheme="minorHAnsi"/>
          <w:sz w:val="20"/>
          <w:lang w:eastAsia="pl-PL"/>
        </w:rPr>
        <w:t xml:space="preserve">Adres: </w:t>
      </w:r>
      <w:r>
        <w:rPr>
          <w:rFonts w:asciiTheme="minorHAnsi" w:hAnsiTheme="minorHAnsi" w:cstheme="minorHAnsi"/>
          <w:sz w:val="20"/>
          <w:lang w:eastAsia="pl-PL"/>
        </w:rPr>
        <w:t>90-021 Łódź ul. Tuwima 58</w:t>
      </w:r>
      <w:r w:rsidRPr="004B4556">
        <w:rPr>
          <w:rFonts w:asciiTheme="minorHAnsi" w:hAnsiTheme="minorHAnsi" w:cstheme="minorHAnsi"/>
          <w:sz w:val="20"/>
          <w:lang w:eastAsia="pl-PL"/>
        </w:rPr>
        <w:t xml:space="preserve"> Telefon: (42) 675 10 00</w:t>
      </w:r>
    </w:p>
    <w:p w14:paraId="490CA3F3" w14:textId="43584998" w:rsidR="004E469B" w:rsidRPr="004E469B" w:rsidRDefault="001E3310" w:rsidP="00E37BFC">
      <w:pPr>
        <w:pStyle w:val="Bezodstpw"/>
        <w:ind w:left="709"/>
        <w:rPr>
          <w:rFonts w:asciiTheme="minorHAnsi" w:hAnsiTheme="minorHAnsi" w:cstheme="minorHAnsi"/>
          <w:sz w:val="20"/>
          <w:lang w:eastAsia="pl-PL"/>
        </w:rPr>
      </w:pPr>
      <w:hyperlink r:id="rId13" w:history="1">
        <w:r w:rsidR="00E37BFC"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737F4775" w14:textId="429EF551" w:rsidR="00BA43C0" w:rsidRPr="00E37BFC" w:rsidRDefault="00BA43C0" w:rsidP="00E37BFC">
      <w:pPr>
        <w:spacing w:before="120" w:line="24" w:lineRule="atLeast"/>
        <w:outlineLvl w:val="0"/>
        <w:rPr>
          <w:rFonts w:asciiTheme="minorHAnsi" w:hAnsiTheme="minorHAnsi" w:cstheme="minorHAnsi"/>
          <w:sz w:val="20"/>
        </w:rPr>
      </w:pPr>
      <w:r w:rsidRPr="00E37BFC">
        <w:rPr>
          <w:rFonts w:asciiTheme="minorHAnsi" w:hAnsiTheme="minorHAnsi" w:cstheme="minorHAnsi"/>
          <w:sz w:val="20"/>
        </w:rPr>
        <w:t xml:space="preserve"> </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94002BB" w:rsidR="00696835" w:rsidRPr="004B4556" w:rsidRDefault="00696835" w:rsidP="00696835">
      <w:pPr>
        <w:numPr>
          <w:ilvl w:val="2"/>
          <w:numId w:val="1"/>
        </w:numPr>
        <w:spacing w:before="120" w:after="120" w:line="24" w:lineRule="atLeast"/>
        <w:rPr>
          <w:rFonts w:asciiTheme="minorHAnsi" w:hAnsiTheme="minorHAnsi" w:cstheme="minorHAnsi"/>
          <w:sz w:val="20"/>
        </w:rPr>
      </w:pPr>
      <w:r w:rsidRPr="00B42E04">
        <w:rPr>
          <w:rFonts w:asciiTheme="minorHAnsi" w:hAnsiTheme="minorHAnsi" w:cstheme="minorHAnsi"/>
          <w:b/>
          <w:sz w:val="20"/>
        </w:rPr>
        <w:t xml:space="preserve">Zamawiający </w:t>
      </w:r>
      <w:r w:rsidR="00D42C86" w:rsidRPr="00B42E04">
        <w:rPr>
          <w:rFonts w:asciiTheme="minorHAnsi" w:hAnsiTheme="minorHAnsi" w:cstheme="minorHAnsi"/>
          <w:b/>
          <w:sz w:val="20"/>
        </w:rPr>
        <w:t>najpierw dokona</w:t>
      </w:r>
      <w:r w:rsidRPr="00B42E04">
        <w:rPr>
          <w:rFonts w:asciiTheme="minorHAnsi" w:hAnsiTheme="minorHAnsi" w:cstheme="minorHAnsi"/>
          <w:b/>
          <w:sz w:val="20"/>
        </w:rPr>
        <w:t xml:space="preserve"> oceny Ofert, a następnie zbada</w:t>
      </w:r>
      <w:r w:rsidR="00D42C86" w:rsidRPr="00B42E04">
        <w:rPr>
          <w:rFonts w:asciiTheme="minorHAnsi" w:hAnsiTheme="minorHAnsi" w:cstheme="minorHAnsi"/>
          <w:b/>
          <w:sz w:val="20"/>
        </w:rPr>
        <w:t>,</w:t>
      </w:r>
      <w:r w:rsidRPr="00B42E04">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360B7D" w:rsidRPr="004B4556">
        <w:rPr>
          <w:rFonts w:asciiTheme="minorHAnsi" w:hAnsiTheme="minorHAnsi" w:cstheme="minorHAnsi"/>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4859FA0E"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w:t>
      </w:r>
      <w:r w:rsidR="00E37BFC">
        <w:rPr>
          <w:rFonts w:asciiTheme="minorHAnsi" w:hAnsiTheme="minorHAnsi" w:cstheme="minorHAnsi"/>
          <w:sz w:val="20"/>
        </w:rPr>
        <w:t>zostały podane w pkt 16 SWZ.</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EE12A79"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6C25E80C"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r w:rsidR="005F52D1">
        <w:rPr>
          <w:rFonts w:asciiTheme="minorHAnsi" w:hAnsiTheme="minorHAnsi" w:cstheme="minorHAnsi"/>
          <w:sz w:val="20"/>
          <w:lang w:eastAsia="pl-PL"/>
        </w:rPr>
        <w:t xml:space="preserve"> </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1E3310"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1E3310"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B01107B"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E37BF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1E3310"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75A9FE5F" w:rsidR="00876BC6" w:rsidRPr="004B4556" w:rsidRDefault="005712F0" w:rsidP="00AD10A9">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 xml:space="preserve">jest </w:t>
      </w:r>
      <w:r w:rsidR="00A45652">
        <w:rPr>
          <w:rFonts w:asciiTheme="minorHAnsi" w:hAnsiTheme="minorHAnsi" w:cstheme="minorHAnsi"/>
          <w:sz w:val="20"/>
        </w:rPr>
        <w:t>w</w:t>
      </w:r>
      <w:r w:rsidR="00A45652" w:rsidRPr="00A45652">
        <w:rPr>
          <w:rFonts w:asciiTheme="minorHAnsi" w:hAnsiTheme="minorHAnsi" w:cstheme="minorHAnsi"/>
          <w:sz w:val="20"/>
        </w:rPr>
        <w:t xml:space="preserve">ykonanie </w:t>
      </w:r>
      <w:r w:rsidR="00E04DBB" w:rsidRPr="00E04DBB">
        <w:rPr>
          <w:rFonts w:asciiTheme="minorHAnsi" w:hAnsiTheme="minorHAnsi" w:cstheme="minorHAnsi"/>
          <w:sz w:val="20"/>
        </w:rPr>
        <w:t xml:space="preserve">dokumentacji projektowej w branży elektroenergetycznej na terenie działania OŁD </w:t>
      </w:r>
      <w:r w:rsidR="00E04DBB">
        <w:rPr>
          <w:rFonts w:asciiTheme="minorHAnsi" w:hAnsiTheme="minorHAnsi" w:cstheme="minorHAnsi"/>
          <w:sz w:val="20"/>
        </w:rPr>
        <w:t>w RE</w:t>
      </w:r>
      <w:r w:rsidR="0097398B">
        <w:rPr>
          <w:rFonts w:asciiTheme="minorHAnsi" w:hAnsiTheme="minorHAnsi" w:cstheme="minorHAnsi"/>
          <w:sz w:val="20"/>
        </w:rPr>
        <w:t xml:space="preserve"> </w:t>
      </w:r>
      <w:r w:rsidR="00CA2386">
        <w:rPr>
          <w:rFonts w:asciiTheme="minorHAnsi" w:hAnsiTheme="minorHAnsi" w:cstheme="minorHAnsi"/>
          <w:sz w:val="20"/>
        </w:rPr>
        <w:t>Żyrardów</w:t>
      </w:r>
      <w:r w:rsidRPr="005B5437">
        <w:rPr>
          <w:rFonts w:asciiTheme="minorHAnsi" w:hAnsiTheme="minorHAnsi" w:cstheme="minorHAnsi"/>
          <w:sz w:val="20"/>
        </w:rPr>
        <w:t>.</w:t>
      </w:r>
      <w:bookmarkEnd w:id="52"/>
      <w:bookmarkEnd w:id="53"/>
      <w:bookmarkEnd w:id="54"/>
      <w:bookmarkEnd w:id="55"/>
    </w:p>
    <w:p w14:paraId="7669F470" w14:textId="77777777" w:rsidR="00A45652" w:rsidRDefault="005712F0" w:rsidP="00A45652">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4B4556">
        <w:rPr>
          <w:rFonts w:asciiTheme="minorHAnsi" w:hAnsiTheme="minorHAnsi" w:cstheme="minorHAnsi"/>
          <w:sz w:val="20"/>
        </w:rPr>
        <w:t xml:space="preserve">Zamawiający </w:t>
      </w:r>
      <w:r w:rsidRPr="004B4556">
        <w:rPr>
          <w:rFonts w:asciiTheme="minorHAnsi" w:hAnsiTheme="minorHAnsi" w:cstheme="minorHAnsi"/>
          <w:b/>
          <w:sz w:val="20"/>
        </w:rPr>
        <w:t>nie dopuszcza</w:t>
      </w:r>
      <w:r w:rsidRPr="004B4556">
        <w:rPr>
          <w:rFonts w:asciiTheme="minorHAnsi" w:hAnsiTheme="minorHAnsi" w:cstheme="minorHAnsi"/>
          <w:sz w:val="20"/>
        </w:rPr>
        <w:t xml:space="preserve"> </w:t>
      </w:r>
      <w:r w:rsidR="00A45652" w:rsidRPr="00BC3019">
        <w:rPr>
          <w:rFonts w:asciiTheme="minorHAnsi" w:hAnsiTheme="minorHAnsi" w:cstheme="minorHAnsi"/>
          <w:sz w:val="20"/>
        </w:rPr>
        <w:t xml:space="preserve">składania ofert wariantowych. Zamawiający </w:t>
      </w:r>
      <w:r w:rsidR="00A45652" w:rsidRPr="004B4556">
        <w:rPr>
          <w:rFonts w:asciiTheme="minorHAnsi" w:hAnsiTheme="minorHAnsi" w:cstheme="minorHAnsi"/>
          <w:b/>
          <w:sz w:val="20"/>
        </w:rPr>
        <w:t>dopuszcza</w:t>
      </w:r>
      <w:r w:rsidR="00A45652" w:rsidRPr="004B4556">
        <w:rPr>
          <w:rFonts w:asciiTheme="minorHAnsi" w:hAnsiTheme="minorHAnsi" w:cstheme="minorHAnsi"/>
          <w:sz w:val="20"/>
        </w:rPr>
        <w:t xml:space="preserve"> składanie ofert częściowych. Zakup</w:t>
      </w:r>
      <w:r w:rsidR="00A45652">
        <w:rPr>
          <w:rFonts w:asciiTheme="minorHAnsi" w:hAnsiTheme="minorHAnsi" w:cstheme="minorHAnsi"/>
          <w:sz w:val="20"/>
        </w:rPr>
        <w:t xml:space="preserve"> został podzielony na 5 (</w:t>
      </w:r>
      <w:r w:rsidR="00A45652" w:rsidRPr="00BF1922">
        <w:rPr>
          <w:rFonts w:asciiTheme="minorHAnsi" w:hAnsiTheme="minorHAnsi" w:cstheme="minorHAnsi"/>
          <w:sz w:val="20"/>
        </w:rPr>
        <w:t>słownie:</w:t>
      </w:r>
      <w:r w:rsidR="00A45652">
        <w:rPr>
          <w:rFonts w:asciiTheme="minorHAnsi" w:hAnsiTheme="minorHAnsi" w:cstheme="minorHAnsi"/>
          <w:sz w:val="20"/>
        </w:rPr>
        <w:t xml:space="preserve"> pięć) niezależnych</w:t>
      </w:r>
      <w:r w:rsidR="00A45652" w:rsidRPr="004B4556">
        <w:rPr>
          <w:rFonts w:asciiTheme="minorHAnsi" w:hAnsiTheme="minorHAnsi" w:cstheme="minorHAnsi"/>
          <w:sz w:val="20"/>
        </w:rPr>
        <w:t xml:space="preserve"> części w sposób opisany poniżej: </w:t>
      </w:r>
    </w:p>
    <w:p w14:paraId="59D3616D" w14:textId="77777777" w:rsidR="00A45652" w:rsidRDefault="00A45652" w:rsidP="00A45652">
      <w:pPr>
        <w:pStyle w:val="Akapitzlist"/>
        <w:spacing w:before="120" w:line="24" w:lineRule="atLeast"/>
        <w:ind w:left="567"/>
        <w:contextualSpacing w:val="0"/>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274"/>
      </w:tblGrid>
      <w:tr w:rsidR="00A45652" w:rsidRPr="004B4556" w14:paraId="183D60D0" w14:textId="77777777" w:rsidTr="006410C7">
        <w:tc>
          <w:tcPr>
            <w:tcW w:w="1141" w:type="dxa"/>
            <w:shd w:val="clear" w:color="auto" w:fill="DBE5F1" w:themeFill="accent1" w:themeFillTint="33"/>
            <w:vAlign w:val="center"/>
          </w:tcPr>
          <w:p w14:paraId="1D4D6C70" w14:textId="77777777" w:rsidR="00A45652" w:rsidRPr="004B4556" w:rsidRDefault="00A45652" w:rsidP="006410C7">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274" w:type="dxa"/>
            <w:shd w:val="clear" w:color="auto" w:fill="DBE5F1" w:themeFill="accent1" w:themeFillTint="33"/>
            <w:vAlign w:val="center"/>
          </w:tcPr>
          <w:p w14:paraId="3E45D65C" w14:textId="77777777" w:rsidR="00A45652" w:rsidRPr="004B4556" w:rsidRDefault="00A45652" w:rsidP="006410C7">
            <w:pPr>
              <w:spacing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A45652" w:rsidRPr="004B4556" w14:paraId="7DCB98B0" w14:textId="77777777" w:rsidTr="006410C7">
        <w:tc>
          <w:tcPr>
            <w:tcW w:w="1141" w:type="dxa"/>
            <w:shd w:val="clear" w:color="auto" w:fill="auto"/>
            <w:vAlign w:val="center"/>
          </w:tcPr>
          <w:p w14:paraId="05B7D9CB" w14:textId="77777777" w:rsidR="00A45652" w:rsidRPr="004B4556" w:rsidRDefault="00A45652" w:rsidP="006410C7">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1</w:t>
            </w:r>
          </w:p>
        </w:tc>
        <w:tc>
          <w:tcPr>
            <w:tcW w:w="7274" w:type="dxa"/>
            <w:shd w:val="clear" w:color="auto" w:fill="auto"/>
            <w:vAlign w:val="center"/>
          </w:tcPr>
          <w:p w14:paraId="792AE622" w14:textId="31DA9160" w:rsidR="00A45652" w:rsidRPr="004B4556" w:rsidRDefault="00CE0AFD" w:rsidP="006410C7">
            <w:pPr>
              <w:spacing w:line="360" w:lineRule="auto"/>
              <w:ind w:left="169"/>
              <w:jc w:val="center"/>
              <w:rPr>
                <w:rFonts w:asciiTheme="minorHAnsi" w:hAnsiTheme="minorHAnsi" w:cstheme="minorHAnsi"/>
                <w:b/>
                <w:sz w:val="20"/>
              </w:rPr>
            </w:pPr>
            <w:r w:rsidRPr="00CE0AFD">
              <w:rPr>
                <w:rFonts w:asciiTheme="minorHAnsi" w:hAnsiTheme="minorHAnsi" w:cstheme="minorHAnsi"/>
                <w:sz w:val="20"/>
              </w:rPr>
              <w:t>Przyłączenie budynków mieszkalnych w miejscowości Skierniewice ul. Sierakowicka dz. 245/2, 284/12, 283/9 gm. Skierniewice</w:t>
            </w:r>
          </w:p>
        </w:tc>
      </w:tr>
      <w:tr w:rsidR="00A45652" w:rsidRPr="004B4556" w14:paraId="4EBA2A83" w14:textId="77777777" w:rsidTr="006410C7">
        <w:tc>
          <w:tcPr>
            <w:tcW w:w="1141" w:type="dxa"/>
            <w:shd w:val="clear" w:color="auto" w:fill="auto"/>
            <w:vAlign w:val="center"/>
          </w:tcPr>
          <w:p w14:paraId="06AD9F56" w14:textId="77777777" w:rsidR="00A45652" w:rsidRPr="004B4556" w:rsidRDefault="00A45652" w:rsidP="006410C7">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2</w:t>
            </w:r>
          </w:p>
        </w:tc>
        <w:tc>
          <w:tcPr>
            <w:tcW w:w="7274" w:type="dxa"/>
            <w:shd w:val="clear" w:color="auto" w:fill="auto"/>
            <w:vAlign w:val="center"/>
          </w:tcPr>
          <w:p w14:paraId="4DC66269" w14:textId="2B96B633" w:rsidR="00A45652" w:rsidRPr="004B4556" w:rsidRDefault="00CE0AFD" w:rsidP="006410C7">
            <w:pPr>
              <w:spacing w:line="360" w:lineRule="auto"/>
              <w:ind w:left="169"/>
              <w:jc w:val="center"/>
              <w:rPr>
                <w:rFonts w:asciiTheme="minorHAnsi" w:hAnsiTheme="minorHAnsi" w:cstheme="minorHAnsi"/>
                <w:sz w:val="20"/>
              </w:rPr>
            </w:pPr>
            <w:r w:rsidRPr="00CE0AFD">
              <w:rPr>
                <w:rFonts w:asciiTheme="minorHAnsi" w:hAnsiTheme="minorHAnsi" w:cstheme="minorHAnsi"/>
                <w:sz w:val="20"/>
              </w:rPr>
              <w:t>Bielnik-Garbarnia od stacji 2-0026 do 2-0023 m. Żyrardów - PK30 %</w:t>
            </w:r>
          </w:p>
        </w:tc>
      </w:tr>
      <w:tr w:rsidR="00A45652" w:rsidRPr="004B4556" w14:paraId="413E2CB8" w14:textId="77777777" w:rsidTr="006410C7">
        <w:tc>
          <w:tcPr>
            <w:tcW w:w="1141" w:type="dxa"/>
            <w:shd w:val="clear" w:color="auto" w:fill="auto"/>
            <w:vAlign w:val="center"/>
          </w:tcPr>
          <w:p w14:paraId="56FDD1A9" w14:textId="77777777" w:rsidR="00A45652" w:rsidRPr="004B4556" w:rsidRDefault="00A45652" w:rsidP="006410C7">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3</w:t>
            </w:r>
          </w:p>
        </w:tc>
        <w:tc>
          <w:tcPr>
            <w:tcW w:w="7274" w:type="dxa"/>
            <w:shd w:val="clear" w:color="auto" w:fill="auto"/>
            <w:vAlign w:val="center"/>
          </w:tcPr>
          <w:p w14:paraId="626113B7" w14:textId="4077C688" w:rsidR="00A45652" w:rsidRPr="004B4556" w:rsidRDefault="00CE0AFD" w:rsidP="006410C7">
            <w:pPr>
              <w:spacing w:line="360" w:lineRule="auto"/>
              <w:ind w:left="169"/>
              <w:jc w:val="center"/>
              <w:rPr>
                <w:rFonts w:asciiTheme="minorHAnsi" w:hAnsiTheme="minorHAnsi" w:cstheme="minorHAnsi"/>
                <w:sz w:val="20"/>
              </w:rPr>
            </w:pPr>
            <w:r w:rsidRPr="00CE0AFD">
              <w:rPr>
                <w:rFonts w:asciiTheme="minorHAnsi" w:hAnsiTheme="minorHAnsi" w:cstheme="minorHAnsi"/>
                <w:sz w:val="20"/>
              </w:rPr>
              <w:t>Przyłączenie budynków mieszkalnych w miejscowości Budy Michałowskie dz. nr poczt. 198 gm. Jaktorów</w:t>
            </w:r>
          </w:p>
        </w:tc>
      </w:tr>
      <w:tr w:rsidR="00A45652" w:rsidRPr="004B4556" w14:paraId="47FFAC94" w14:textId="77777777" w:rsidTr="006410C7">
        <w:tc>
          <w:tcPr>
            <w:tcW w:w="1141" w:type="dxa"/>
            <w:shd w:val="clear" w:color="auto" w:fill="auto"/>
            <w:vAlign w:val="center"/>
          </w:tcPr>
          <w:p w14:paraId="09467580" w14:textId="77777777" w:rsidR="00A45652" w:rsidRPr="004B4556" w:rsidRDefault="00A45652" w:rsidP="006410C7">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4</w:t>
            </w:r>
          </w:p>
        </w:tc>
        <w:tc>
          <w:tcPr>
            <w:tcW w:w="7274" w:type="dxa"/>
            <w:shd w:val="clear" w:color="auto" w:fill="auto"/>
            <w:vAlign w:val="center"/>
          </w:tcPr>
          <w:p w14:paraId="6F165D21" w14:textId="11E5B3A1" w:rsidR="00A45652" w:rsidRPr="004B4556" w:rsidRDefault="00CE0AFD" w:rsidP="006410C7">
            <w:pPr>
              <w:spacing w:line="360" w:lineRule="auto"/>
              <w:ind w:left="169"/>
              <w:jc w:val="center"/>
              <w:rPr>
                <w:rFonts w:asciiTheme="minorHAnsi" w:hAnsiTheme="minorHAnsi" w:cstheme="minorHAnsi"/>
                <w:sz w:val="20"/>
              </w:rPr>
            </w:pPr>
            <w:r w:rsidRPr="00CE0AFD">
              <w:rPr>
                <w:rFonts w:asciiTheme="minorHAnsi" w:hAnsiTheme="minorHAnsi" w:cstheme="minorHAnsi"/>
                <w:sz w:val="20"/>
              </w:rPr>
              <w:t xml:space="preserve">Chrząszczew dz. 69_1, 207, 252 gm. Biała Rawska - rozbudowa sieci SN i </w:t>
            </w:r>
            <w:proofErr w:type="spellStart"/>
            <w:r w:rsidRPr="00CE0AFD">
              <w:rPr>
                <w:rFonts w:asciiTheme="minorHAnsi" w:hAnsiTheme="minorHAnsi" w:cstheme="minorHAnsi"/>
                <w:sz w:val="20"/>
              </w:rPr>
              <w:t>nN</w:t>
            </w:r>
            <w:proofErr w:type="spellEnd"/>
          </w:p>
        </w:tc>
      </w:tr>
      <w:tr w:rsidR="00A45652" w:rsidRPr="004B4556" w14:paraId="1AAC1405" w14:textId="77777777" w:rsidTr="006410C7">
        <w:tc>
          <w:tcPr>
            <w:tcW w:w="1141" w:type="dxa"/>
            <w:shd w:val="clear" w:color="auto" w:fill="auto"/>
            <w:vAlign w:val="center"/>
          </w:tcPr>
          <w:p w14:paraId="368C91B1" w14:textId="77777777" w:rsidR="00A45652" w:rsidRDefault="00A45652" w:rsidP="006410C7">
            <w:pPr>
              <w:spacing w:before="120" w:after="120" w:line="360" w:lineRule="auto"/>
              <w:ind w:left="426" w:hanging="710"/>
              <w:jc w:val="center"/>
              <w:rPr>
                <w:rFonts w:asciiTheme="minorHAnsi" w:hAnsiTheme="minorHAnsi" w:cstheme="minorHAnsi"/>
                <w:b/>
                <w:sz w:val="20"/>
              </w:rPr>
            </w:pPr>
            <w:r>
              <w:rPr>
                <w:rFonts w:asciiTheme="minorHAnsi" w:hAnsiTheme="minorHAnsi" w:cstheme="minorHAnsi"/>
                <w:b/>
                <w:sz w:val="20"/>
              </w:rPr>
              <w:t>5</w:t>
            </w:r>
          </w:p>
        </w:tc>
        <w:tc>
          <w:tcPr>
            <w:tcW w:w="7274" w:type="dxa"/>
            <w:shd w:val="clear" w:color="auto" w:fill="auto"/>
            <w:vAlign w:val="center"/>
          </w:tcPr>
          <w:p w14:paraId="49BE0AAB" w14:textId="1A05B3EF" w:rsidR="00A45652" w:rsidRPr="009E6D47" w:rsidRDefault="00CE0AFD" w:rsidP="006410C7">
            <w:pPr>
              <w:spacing w:line="360" w:lineRule="auto"/>
              <w:ind w:left="169"/>
              <w:jc w:val="center"/>
              <w:rPr>
                <w:rFonts w:asciiTheme="minorHAnsi" w:hAnsiTheme="minorHAnsi" w:cstheme="minorHAnsi"/>
                <w:sz w:val="20"/>
              </w:rPr>
            </w:pPr>
            <w:r w:rsidRPr="00CE0AFD">
              <w:rPr>
                <w:rFonts w:asciiTheme="minorHAnsi" w:hAnsiTheme="minorHAnsi" w:cstheme="minorHAnsi"/>
                <w:sz w:val="20"/>
              </w:rPr>
              <w:t xml:space="preserve">Regnów dz. nr 508 , 509 gm. Regnów - rozbudowa sieci </w:t>
            </w:r>
            <w:proofErr w:type="spellStart"/>
            <w:r w:rsidRPr="00CE0AFD">
              <w:rPr>
                <w:rFonts w:asciiTheme="minorHAnsi" w:hAnsiTheme="minorHAnsi" w:cstheme="minorHAnsi"/>
                <w:sz w:val="20"/>
              </w:rPr>
              <w:t>nN</w:t>
            </w:r>
            <w:proofErr w:type="spellEnd"/>
          </w:p>
        </w:tc>
      </w:tr>
      <w:bookmarkEnd w:id="61"/>
      <w:bookmarkEnd w:id="62"/>
    </w:tbl>
    <w:p w14:paraId="39A8B50F" w14:textId="331B2BA7" w:rsidR="00696835" w:rsidRPr="00CA2386" w:rsidRDefault="00696835" w:rsidP="00CA2386">
      <w:pPr>
        <w:spacing w:before="120" w:line="24" w:lineRule="atLeast"/>
        <w:outlineLvl w:val="0"/>
        <w:rPr>
          <w:rFonts w:asciiTheme="minorHAnsi" w:hAnsiTheme="minorHAnsi" w:cstheme="minorHAnsi"/>
          <w:sz w:val="20"/>
        </w:rPr>
      </w:pPr>
    </w:p>
    <w:p w14:paraId="676A65C6" w14:textId="4A009B43" w:rsidR="00B27A05" w:rsidRPr="004C116E" w:rsidRDefault="005712F0" w:rsidP="004C116E">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4C116E">
        <w:rPr>
          <w:rFonts w:asciiTheme="minorHAnsi" w:hAnsiTheme="minorHAnsi" w:cstheme="minorHAnsi"/>
          <w:b/>
          <w:sz w:val="20"/>
        </w:rPr>
        <w:t xml:space="preserve">5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66F5E815" w14:textId="3823984F" w:rsidR="006B4440" w:rsidRPr="00CA2386" w:rsidRDefault="00A45652" w:rsidP="003F2B0B">
      <w:pPr>
        <w:pStyle w:val="Akapitzlist"/>
        <w:numPr>
          <w:ilvl w:val="1"/>
          <w:numId w:val="16"/>
        </w:numPr>
        <w:spacing w:before="120" w:line="24" w:lineRule="atLeast"/>
        <w:ind w:left="567" w:hanging="567"/>
        <w:outlineLvl w:val="0"/>
        <w:rPr>
          <w:rFonts w:asciiTheme="minorHAnsi" w:hAnsiTheme="minorHAnsi" w:cstheme="minorHAnsi"/>
          <w:sz w:val="20"/>
        </w:rPr>
      </w:pPr>
      <w:bookmarkStart w:id="69" w:name="_Toc516566319"/>
      <w:bookmarkStart w:id="70" w:name="_Toc516581587"/>
      <w:bookmarkStart w:id="71" w:name="_Toc516734760"/>
      <w:bookmarkStart w:id="72" w:name="_Toc516738790"/>
      <w:r w:rsidRPr="00CA2386">
        <w:rPr>
          <w:rFonts w:asciiTheme="minorHAnsi" w:hAnsiTheme="minorHAnsi" w:cstheme="minorHAnsi"/>
          <w:sz w:val="20"/>
        </w:rPr>
        <w:t xml:space="preserve">Zamawiający </w:t>
      </w:r>
      <w:bookmarkStart w:id="73" w:name="_Toc516734770"/>
      <w:bookmarkStart w:id="74" w:name="_Toc516738800"/>
      <w:bookmarkEnd w:id="69"/>
      <w:bookmarkEnd w:id="70"/>
      <w:bookmarkEnd w:id="71"/>
      <w:bookmarkEnd w:id="72"/>
      <w:r w:rsidR="00AD10A9" w:rsidRPr="00CA2386">
        <w:rPr>
          <w:rFonts w:asciiTheme="minorHAnsi" w:hAnsiTheme="minorHAnsi" w:cstheme="minorHAnsi"/>
          <w:b/>
          <w:sz w:val="20"/>
        </w:rPr>
        <w:t>nie wymaga</w:t>
      </w:r>
      <w:r w:rsidR="00AD10A9" w:rsidRPr="00CA2386">
        <w:rPr>
          <w:rFonts w:asciiTheme="minorHAnsi" w:hAnsiTheme="minorHAnsi" w:cstheme="minorHAnsi"/>
          <w:sz w:val="20"/>
        </w:rPr>
        <w:t xml:space="preserve"> wniesienia wadium</w:t>
      </w:r>
      <w:r w:rsidR="009E3AE6" w:rsidRPr="00CA2386">
        <w:rPr>
          <w:rFonts w:asciiTheme="minorHAnsi" w:hAnsiTheme="minorHAnsi" w:cstheme="minorHAnsi"/>
          <w:sz w:val="20"/>
        </w:rPr>
        <w:t>.</w:t>
      </w:r>
      <w:bookmarkEnd w:id="73"/>
      <w:bookmarkEnd w:id="74"/>
    </w:p>
    <w:p w14:paraId="30522577" w14:textId="4A7AD11C" w:rsidR="000B3117" w:rsidRPr="004B4556" w:rsidRDefault="00DB6176" w:rsidP="002907F0">
      <w:pPr>
        <w:pStyle w:val="Nagwek1"/>
        <w:numPr>
          <w:ilvl w:val="0"/>
          <w:numId w:val="4"/>
        </w:numPr>
        <w:rPr>
          <w:rFonts w:cstheme="minorHAnsi"/>
          <w:sz w:val="20"/>
          <w:szCs w:val="20"/>
        </w:rPr>
      </w:pPr>
      <w:bookmarkStart w:id="75" w:name="_Toc354752376"/>
      <w:bookmarkStart w:id="76" w:name="_Toc516581596"/>
      <w:bookmarkStart w:id="77" w:name="_Toc516738801"/>
      <w:bookmarkStart w:id="78" w:name="_Toc69029867"/>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5"/>
      <w:bookmarkEnd w:id="76"/>
      <w:bookmarkEnd w:id="77"/>
      <w:bookmarkEnd w:id="78"/>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9" w:name="_Toc516734772"/>
      <w:bookmarkStart w:id="80" w:name="_Toc516738802"/>
      <w:bookmarkStart w:id="81" w:name="_Toc354752377"/>
      <w:bookmarkStart w:id="82" w:name="_Toc516566329"/>
      <w:bookmarkStart w:id="83"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9"/>
      <w:bookmarkEnd w:id="8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4" w:name="_Toc516734773"/>
      <w:bookmarkStart w:id="85" w:name="_Toc516738803"/>
      <w:bookmarkStart w:id="86" w:name="_Toc354752378"/>
      <w:bookmarkStart w:id="87" w:name="_Toc516566330"/>
      <w:bookmarkStart w:id="88" w:name="_Toc516581598"/>
      <w:bookmarkEnd w:id="81"/>
      <w:bookmarkEnd w:id="82"/>
      <w:bookmarkEnd w:id="8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4"/>
      <w:bookmarkEnd w:id="85"/>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9" w:name="_Toc516734774"/>
      <w:bookmarkStart w:id="90"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9"/>
      <w:bookmarkEnd w:id="90"/>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91" w:name="_Toc516566331"/>
      <w:bookmarkStart w:id="92"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91"/>
    <w:bookmarkEnd w:id="92"/>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3" w:name="_Toc354752383"/>
      <w:bookmarkStart w:id="94" w:name="_Toc516566334"/>
      <w:bookmarkStart w:id="95" w:name="_Toc516581604"/>
      <w:bookmarkStart w:id="96" w:name="_Toc516734785"/>
      <w:bookmarkStart w:id="97" w:name="_Toc516738815"/>
      <w:bookmarkEnd w:id="86"/>
      <w:bookmarkEnd w:id="87"/>
      <w:bookmarkEnd w:id="88"/>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93"/>
      <w:bookmarkEnd w:id="94"/>
      <w:bookmarkEnd w:id="95"/>
      <w:bookmarkEnd w:id="96"/>
      <w:bookmarkEnd w:id="97"/>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8" w:name="_Toc354752384"/>
      <w:bookmarkStart w:id="99" w:name="_Toc516566335"/>
      <w:bookmarkStart w:id="100" w:name="_Toc516581605"/>
      <w:bookmarkStart w:id="101" w:name="_Toc516734792"/>
      <w:bookmarkStart w:id="102"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8"/>
      <w:bookmarkEnd w:id="99"/>
      <w:bookmarkEnd w:id="100"/>
      <w:bookmarkEnd w:id="101"/>
      <w:bookmarkEnd w:id="102"/>
    </w:p>
    <w:p w14:paraId="0CF2F5D2" w14:textId="34093BDB" w:rsidR="0010631A" w:rsidRPr="00565ECC" w:rsidRDefault="0010631A" w:rsidP="00565E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Pr>
          <w:rFonts w:asciiTheme="minorHAnsi" w:hAnsiTheme="minorHAnsi" w:cstheme="minorHAnsi"/>
          <w:sz w:val="20"/>
          <w:lang w:eastAsia="pl-PL"/>
        </w:rPr>
        <w:t>Zamówienie może być realizowane</w:t>
      </w:r>
      <w:r w:rsidRPr="0010631A">
        <w:rPr>
          <w:rFonts w:asciiTheme="minorHAnsi" w:hAnsiTheme="minorHAnsi" w:cstheme="minorHAnsi"/>
          <w:sz w:val="20"/>
          <w:lang w:eastAsia="pl-PL"/>
        </w:rPr>
        <w:t xml:space="preserve"> wyłącznie przez Wykonawcę, który nie uczestniczy w zleceniach mogących powodować konflikt interesów w przypadku realizacji Zamówienia oraz który spełnia warunki do realizacji Zamówienia w sposób bezstronny i rzetelny</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w:t>
      </w:r>
      <w:r w:rsidR="00A029B5">
        <w:rPr>
          <w:rFonts w:asciiTheme="minorHAnsi" w:hAnsiTheme="minorHAnsi" w:cstheme="minorHAnsi"/>
          <w:sz w:val="20"/>
          <w:lang w:eastAsia="pl-PL"/>
        </w:rPr>
        <w:t xml:space="preserve"> </w:t>
      </w:r>
      <w:r w:rsidRPr="0010631A">
        <w:rPr>
          <w:rFonts w:asciiTheme="minorHAnsi" w:hAnsiTheme="minorHAnsi" w:cstheme="minorHAnsi"/>
          <w:sz w:val="20"/>
          <w:lang w:eastAsia="pl-PL"/>
        </w:rPr>
        <w:t xml:space="preserve">nie wykonuje i w okresie wykonywania Zamówienia nie będzie wykonywać zleceń powodujących konflikt interesów z interesami GK PGE oraz </w:t>
      </w:r>
      <w:r w:rsidRPr="0010631A">
        <w:rPr>
          <w:rFonts w:asciiTheme="minorHAnsi" w:hAnsiTheme="minorHAnsi" w:cstheme="minorHAnsi"/>
          <w:sz w:val="20"/>
          <w:lang w:eastAsia="pl-PL"/>
        </w:rPr>
        <w:lastRenderedPageBreak/>
        <w:t>spełnia warunek do realizacji dostaw/usług objętych przedmiotem Zamówienia w sposób bezstronny i rzetelny.</w:t>
      </w:r>
      <w:r w:rsidR="004C116E">
        <w:rPr>
          <w:rFonts w:asciiTheme="minorHAnsi" w:hAnsiTheme="minorHAnsi" w:cstheme="minorHAnsi"/>
          <w:sz w:val="20"/>
          <w:lang w:eastAsia="pl-PL"/>
        </w:rPr>
        <w:t xml:space="preserve"> – NIE DOTYCZY</w:t>
      </w:r>
      <w:r w:rsidRPr="0010631A">
        <w:rPr>
          <w:rFonts w:asciiTheme="minorHAnsi" w:hAnsiTheme="minorHAnsi" w:cstheme="minorHAnsi"/>
          <w:sz w:val="20"/>
          <w:lang w:eastAsia="pl-PL"/>
        </w:rPr>
        <w:t xml:space="preserve"> </w:t>
      </w:r>
    </w:p>
    <w:p w14:paraId="30522590" w14:textId="77777777" w:rsidR="000B3117" w:rsidRPr="004B4556" w:rsidRDefault="000B3117" w:rsidP="002907F0">
      <w:pPr>
        <w:pStyle w:val="Nagwek1"/>
        <w:numPr>
          <w:ilvl w:val="0"/>
          <w:numId w:val="47"/>
        </w:numPr>
        <w:rPr>
          <w:rFonts w:cstheme="minorHAnsi"/>
          <w:sz w:val="20"/>
          <w:szCs w:val="20"/>
        </w:rPr>
      </w:pPr>
      <w:bookmarkStart w:id="103" w:name="_Toc354752385"/>
      <w:bookmarkStart w:id="104" w:name="_Toc516738824"/>
      <w:bookmarkStart w:id="105" w:name="_Toc69029868"/>
      <w:r w:rsidRPr="004B4556">
        <w:rPr>
          <w:rFonts w:cstheme="minorHAnsi"/>
          <w:sz w:val="20"/>
          <w:szCs w:val="20"/>
        </w:rPr>
        <w:t>OPIS SPOSOBU PRZYGOTOWANIA OFERTY</w:t>
      </w:r>
      <w:bookmarkEnd w:id="103"/>
      <w:bookmarkEnd w:id="104"/>
      <w:bookmarkEnd w:id="105"/>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6" w:name="_Toc354752410"/>
      <w:bookmarkStart w:id="107" w:name="_Toc516566348"/>
      <w:bookmarkStart w:id="108" w:name="_Toc516581618"/>
      <w:bookmarkStart w:id="109" w:name="_Toc516734803"/>
      <w:bookmarkStart w:id="110" w:name="_Toc516738833"/>
      <w:bookmarkStart w:id="111" w:name="_Toc354752386"/>
      <w:bookmarkStart w:id="112" w:name="_Toc516566337"/>
      <w:bookmarkStart w:id="113" w:name="_Toc516581607"/>
      <w:bookmarkStart w:id="114" w:name="_Toc516734795"/>
      <w:bookmarkStart w:id="115" w:name="_Toc516738825"/>
      <w:bookmarkStart w:id="116"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70C0069C"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C2215B" w:rsidRPr="00C2215B">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5D4041B2" w:rsidR="0068060C" w:rsidRPr="004C116E" w:rsidRDefault="0027034A" w:rsidP="004C116E">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00C2215B" w:rsidRPr="00C2215B">
        <w:rPr>
          <w:rFonts w:asciiTheme="minorHAnsi" w:hAnsiTheme="minorHAnsi" w:cstheme="minorHAnsi"/>
          <w:b/>
          <w:iCs/>
          <w:sz w:val="20"/>
        </w:rPr>
        <w:t xml:space="preserve">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00C2215B">
        <w:rPr>
          <w:rFonts w:asciiTheme="minorHAnsi" w:hAnsiTheme="minorHAnsi" w:cstheme="minorHAnsi"/>
          <w:b/>
          <w:iCs/>
          <w:sz w:val="20"/>
        </w:rPr>
        <w:t xml:space="preserve"> </w:t>
      </w:r>
      <w:r w:rsidRPr="004B4556">
        <w:rPr>
          <w:rFonts w:asciiTheme="minorHAnsi" w:hAnsiTheme="minorHAnsi" w:cstheme="minorHAnsi"/>
          <w:b/>
          <w:iCs/>
          <w:sz w:val="20"/>
        </w:rPr>
        <w:t xml:space="preserve">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7" w:name="_Toc8212164"/>
      <w:bookmarkEnd w:id="106"/>
      <w:bookmarkEnd w:id="107"/>
      <w:bookmarkEnd w:id="108"/>
      <w:bookmarkEnd w:id="109"/>
      <w:bookmarkEnd w:id="110"/>
    </w:p>
    <w:p w14:paraId="3A774F82" w14:textId="38831B1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8" w:name="_Toc8212165"/>
      <w:bookmarkEnd w:id="117"/>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9" w:name="_Toc8212166"/>
      <w:bookmarkEnd w:id="118"/>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14EA8E1"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9"/>
    </w:p>
    <w:p w14:paraId="305225AE" w14:textId="2FCC652F" w:rsidR="005E71EB" w:rsidRPr="004B4556" w:rsidRDefault="005E71EB" w:rsidP="002907F0">
      <w:pPr>
        <w:pStyle w:val="Nagwek1"/>
        <w:numPr>
          <w:ilvl w:val="0"/>
          <w:numId w:val="6"/>
        </w:numPr>
        <w:rPr>
          <w:rFonts w:cstheme="minorHAnsi"/>
          <w:sz w:val="20"/>
          <w:szCs w:val="20"/>
        </w:rPr>
      </w:pPr>
      <w:bookmarkStart w:id="120" w:name="_Toc354752429"/>
      <w:bookmarkStart w:id="121" w:name="_Toc516738853"/>
      <w:bookmarkStart w:id="122" w:name="_Toc69029869"/>
      <w:bookmarkEnd w:id="111"/>
      <w:bookmarkEnd w:id="112"/>
      <w:bookmarkEnd w:id="113"/>
      <w:bookmarkEnd w:id="114"/>
      <w:bookmarkEnd w:id="115"/>
      <w:bookmarkEnd w:id="116"/>
      <w:r w:rsidRPr="004B4556">
        <w:rPr>
          <w:rFonts w:cstheme="minorHAnsi"/>
          <w:sz w:val="20"/>
          <w:szCs w:val="20"/>
        </w:rPr>
        <w:t xml:space="preserve">WYJAŚNIENIA I MODYFIKACJA </w:t>
      </w:r>
      <w:bookmarkEnd w:id="120"/>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21"/>
      <w:bookmarkEnd w:id="122"/>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23" w:name="_Toc354752430"/>
      <w:bookmarkStart w:id="124" w:name="_Toc516566369"/>
      <w:bookmarkStart w:id="125" w:name="_Toc516581639"/>
      <w:bookmarkStart w:id="126" w:name="_Toc516734824"/>
      <w:bookmarkStart w:id="127"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3"/>
      <w:bookmarkEnd w:id="124"/>
      <w:bookmarkEnd w:id="125"/>
      <w:bookmarkEnd w:id="126"/>
      <w:bookmarkEnd w:id="127"/>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8" w:name="_Toc516581640"/>
      <w:bookmarkStart w:id="129" w:name="_Toc516734825"/>
      <w:bookmarkStart w:id="130"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w:t>
      </w:r>
      <w:r w:rsidRPr="004B4556">
        <w:rPr>
          <w:rFonts w:asciiTheme="minorHAnsi" w:hAnsiTheme="minorHAnsi" w:cstheme="minorHAnsi"/>
          <w:sz w:val="20"/>
        </w:rPr>
        <w:lastRenderedPageBreak/>
        <w:t>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8"/>
      <w:bookmarkEnd w:id="129"/>
      <w:bookmarkEnd w:id="130"/>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31" w:name="_Toc354752432"/>
      <w:bookmarkStart w:id="132" w:name="_Toc516566371"/>
      <w:bookmarkStart w:id="133" w:name="_Toc516581641"/>
      <w:bookmarkStart w:id="134" w:name="_Toc516734826"/>
      <w:bookmarkStart w:id="135"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31"/>
      <w:bookmarkEnd w:id="132"/>
      <w:bookmarkEnd w:id="133"/>
      <w:bookmarkEnd w:id="134"/>
      <w:bookmarkEnd w:id="135"/>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6" w:name="_Toc354752433"/>
      <w:bookmarkStart w:id="137" w:name="_Toc516566372"/>
      <w:bookmarkStart w:id="138" w:name="_Toc516581642"/>
      <w:bookmarkStart w:id="139" w:name="_Toc516734827"/>
      <w:bookmarkStart w:id="140"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6"/>
      <w:bookmarkEnd w:id="137"/>
      <w:bookmarkEnd w:id="138"/>
      <w:bookmarkEnd w:id="139"/>
      <w:bookmarkEnd w:id="140"/>
    </w:p>
    <w:p w14:paraId="305225B3" w14:textId="77777777" w:rsidR="000B3117" w:rsidRPr="004B4556" w:rsidRDefault="000B3117" w:rsidP="002907F0">
      <w:pPr>
        <w:pStyle w:val="Nagwek1"/>
        <w:numPr>
          <w:ilvl w:val="0"/>
          <w:numId w:val="7"/>
        </w:numPr>
        <w:rPr>
          <w:rFonts w:cstheme="minorHAnsi"/>
          <w:sz w:val="20"/>
          <w:szCs w:val="20"/>
        </w:rPr>
      </w:pPr>
      <w:bookmarkStart w:id="141" w:name="_Toc354752434"/>
      <w:bookmarkStart w:id="142" w:name="_Toc516738858"/>
      <w:bookmarkStart w:id="143" w:name="_Toc69029870"/>
      <w:r w:rsidRPr="004B4556">
        <w:rPr>
          <w:rFonts w:cstheme="minorHAnsi"/>
          <w:sz w:val="20"/>
          <w:szCs w:val="20"/>
        </w:rPr>
        <w:t>OPIS SPOSOBU OBLICZANIA CENY</w:t>
      </w:r>
      <w:bookmarkEnd w:id="141"/>
      <w:bookmarkEnd w:id="142"/>
      <w:bookmarkEnd w:id="143"/>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4"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76392455"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447ED">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2B3E6ABA"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5" w:name="_Toc354752445"/>
      <w:bookmarkStart w:id="146" w:name="_Toc516738859"/>
      <w:bookmarkStart w:id="147" w:name="_Toc69029871"/>
      <w:bookmarkEnd w:id="144"/>
      <w:r w:rsidRPr="004B4556">
        <w:rPr>
          <w:rFonts w:cstheme="minorHAnsi"/>
          <w:sz w:val="20"/>
          <w:szCs w:val="20"/>
        </w:rPr>
        <w:t>SPOSÓB POROZUMIEWANIA SIĘ Z WYKONAWCAMI</w:t>
      </w:r>
      <w:bookmarkEnd w:id="145"/>
      <w:bookmarkEnd w:id="146"/>
      <w:bookmarkEnd w:id="147"/>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8" w:name="_Toc354752446"/>
      <w:bookmarkStart w:id="149" w:name="_Toc516566375"/>
      <w:bookmarkStart w:id="150" w:name="_Toc516581645"/>
      <w:bookmarkStart w:id="151" w:name="_Toc516734830"/>
      <w:bookmarkStart w:id="152" w:name="_Toc516738860"/>
      <w:r w:rsidRPr="00BA3B10">
        <w:rPr>
          <w:rFonts w:asciiTheme="minorHAnsi" w:hAnsiTheme="minorHAnsi" w:cstheme="minorHAnsi"/>
          <w:sz w:val="20"/>
        </w:rPr>
        <w:t>W niniejszym postępowaniu korespondencja przekazywana będzie:</w:t>
      </w:r>
      <w:bookmarkEnd w:id="148"/>
      <w:bookmarkEnd w:id="149"/>
      <w:bookmarkEnd w:id="150"/>
      <w:bookmarkEnd w:id="151"/>
      <w:bookmarkEnd w:id="152"/>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3" w:name="_Toc354752447"/>
      <w:bookmarkStart w:id="154" w:name="_Toc516566376"/>
      <w:bookmarkStart w:id="155" w:name="_Toc516581646"/>
      <w:bookmarkStart w:id="156" w:name="_Toc516734831"/>
      <w:bookmarkStart w:id="157"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8" w:name="_Toc354752448"/>
      <w:bookmarkEnd w:id="153"/>
      <w:bookmarkEnd w:id="154"/>
      <w:bookmarkEnd w:id="155"/>
      <w:bookmarkEnd w:id="156"/>
      <w:bookmarkEnd w:id="157"/>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9" w:name="_Toc516566377"/>
      <w:bookmarkStart w:id="160" w:name="_Toc516581647"/>
      <w:bookmarkStart w:id="161" w:name="_Toc516734832"/>
      <w:bookmarkStart w:id="162"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8"/>
      <w:bookmarkEnd w:id="159"/>
      <w:bookmarkEnd w:id="160"/>
      <w:bookmarkEnd w:id="161"/>
      <w:bookmarkEnd w:id="162"/>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63" w:name="_Toc354752462"/>
      <w:bookmarkStart w:id="164" w:name="_Toc516566388"/>
      <w:bookmarkStart w:id="165" w:name="_Toc516581658"/>
      <w:bookmarkStart w:id="166" w:name="_Toc516734843"/>
      <w:bookmarkStart w:id="167" w:name="_Toc516738873"/>
      <w:bookmarkStart w:id="168" w:name="_Toc516566391"/>
      <w:bookmarkStart w:id="169" w:name="_Toc516581661"/>
      <w:bookmarkStart w:id="170" w:name="_Toc516734846"/>
      <w:bookmarkStart w:id="171" w:name="_Toc516738876"/>
      <w:r w:rsidRPr="00BA3B10">
        <w:rPr>
          <w:rFonts w:asciiTheme="minorHAnsi" w:hAnsiTheme="minorHAnsi" w:cstheme="minorHAnsi"/>
          <w:sz w:val="20"/>
        </w:rPr>
        <w:t>Osobą uprawnioną do porozumiewania się z Wykonawcami jest:</w:t>
      </w:r>
      <w:bookmarkEnd w:id="163"/>
      <w:bookmarkEnd w:id="164"/>
      <w:bookmarkEnd w:id="165"/>
      <w:bookmarkEnd w:id="166"/>
      <w:bookmarkEnd w:id="167"/>
    </w:p>
    <w:p w14:paraId="02670C92" w14:textId="77777777" w:rsidR="00A95E78" w:rsidRPr="003176D6" w:rsidRDefault="00096BF3" w:rsidP="00A95E78">
      <w:pPr>
        <w:pStyle w:val="Akapitzlist"/>
        <w:numPr>
          <w:ilvl w:val="2"/>
          <w:numId w:val="8"/>
        </w:numPr>
        <w:spacing w:before="120" w:line="24" w:lineRule="atLeast"/>
        <w:ind w:left="1134" w:hanging="567"/>
        <w:outlineLvl w:val="0"/>
        <w:rPr>
          <w:rFonts w:asciiTheme="minorHAnsi" w:hAnsiTheme="minorHAnsi" w:cstheme="minorHAnsi"/>
          <w:sz w:val="20"/>
        </w:rPr>
      </w:pPr>
      <w:bookmarkStart w:id="172" w:name="_Toc516566390"/>
      <w:bookmarkStart w:id="173" w:name="_Toc516581660"/>
      <w:bookmarkStart w:id="174" w:name="_Toc516734845"/>
      <w:bookmarkStart w:id="175" w:name="_Toc516738875"/>
      <w:r w:rsidRPr="00A21585">
        <w:rPr>
          <w:rFonts w:asciiTheme="minorHAnsi" w:hAnsiTheme="minorHAnsi" w:cstheme="minorHAnsi"/>
          <w:b/>
          <w:sz w:val="20"/>
        </w:rPr>
        <w:t xml:space="preserve">Katarzyna </w:t>
      </w:r>
      <w:r w:rsidR="00A95E78" w:rsidRPr="00A21585">
        <w:rPr>
          <w:rFonts w:asciiTheme="minorHAnsi" w:hAnsiTheme="minorHAnsi" w:cstheme="minorHAnsi"/>
          <w:b/>
          <w:sz w:val="20"/>
        </w:rPr>
        <w:t xml:space="preserve">Kowalska, Wydział Zamówień Oddziału Łódź PGE Dystrybucja S.A., tel. 042 675 22 67 (w godz. 8:00-14:00), e-mail: </w:t>
      </w:r>
      <w:hyperlink r:id="rId20" w:history="1">
        <w:r w:rsidR="00A95E78" w:rsidRPr="00A21585">
          <w:rPr>
            <w:rStyle w:val="Hipercze"/>
            <w:rFonts w:asciiTheme="minorHAnsi" w:hAnsiTheme="minorHAnsi" w:cstheme="minorHAnsi"/>
            <w:b/>
            <w:sz w:val="20"/>
          </w:rPr>
          <w:t>Katarzyna.Kowalska@pgedystrybucja.pl</w:t>
        </w:r>
      </w:hyperlink>
      <w:r w:rsidR="00A95E78" w:rsidRPr="00A21585">
        <w:rPr>
          <w:rFonts w:asciiTheme="minorHAnsi" w:hAnsiTheme="minorHAnsi" w:cstheme="minorHAnsi"/>
          <w:b/>
          <w:sz w:val="20"/>
        </w:rPr>
        <w:t xml:space="preserve"> </w:t>
      </w:r>
    </w:p>
    <w:p w14:paraId="277ADEE0" w14:textId="76DD20E1" w:rsidR="005712F0" w:rsidRPr="00BA3B10" w:rsidRDefault="00694D2C" w:rsidP="00A95E78">
      <w:pPr>
        <w:pStyle w:val="Akapitzlist"/>
        <w:spacing w:before="120" w:line="24" w:lineRule="atLeast"/>
        <w:ind w:left="1134"/>
        <w:outlineLvl w:val="0"/>
        <w:rPr>
          <w:rFonts w:asciiTheme="minorHAnsi" w:hAnsiTheme="minorHAnsi" w:cstheme="minorHAnsi"/>
          <w:sz w:val="20"/>
        </w:rPr>
      </w:pPr>
      <w:r>
        <w:rPr>
          <w:rFonts w:asciiTheme="minorHAnsi" w:hAnsiTheme="minorHAnsi" w:cstheme="minorHAnsi"/>
          <w:b/>
          <w:sz w:val="20"/>
        </w:rPr>
        <w:t>dodatkowo: tel. 042 675 15 62</w:t>
      </w:r>
      <w:r w:rsidR="00A95E78" w:rsidRPr="003176D6">
        <w:rPr>
          <w:rFonts w:asciiTheme="minorHAnsi" w:hAnsiTheme="minorHAnsi" w:cstheme="minorHAnsi"/>
          <w:b/>
          <w:sz w:val="20"/>
        </w:rPr>
        <w:t xml:space="preserve"> (w godz. 8:00-14:00) </w:t>
      </w:r>
      <w:hyperlink r:id="rId21" w:history="1">
        <w:r w:rsidRPr="007E147F">
          <w:rPr>
            <w:rStyle w:val="Hipercze"/>
            <w:rFonts w:asciiTheme="minorHAnsi" w:hAnsiTheme="minorHAnsi" w:cstheme="minorHAnsi"/>
            <w:b/>
            <w:sz w:val="20"/>
          </w:rPr>
          <w:t>Dariusz.Klimacki@pgedystrybucja.pl</w:t>
        </w:r>
      </w:hyperlink>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8"/>
      <w:bookmarkEnd w:id="169"/>
      <w:bookmarkEnd w:id="170"/>
      <w:bookmarkEnd w:id="171"/>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72CC6FE4"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do dnia </w:t>
      </w:r>
      <w:r w:rsidR="00CE0AFD">
        <w:rPr>
          <w:rFonts w:asciiTheme="minorHAnsi" w:hAnsiTheme="minorHAnsi" w:cstheme="minorHAnsi"/>
          <w:b/>
          <w:sz w:val="20"/>
        </w:rPr>
        <w:t>1</w:t>
      </w:r>
      <w:r w:rsidR="001E3310">
        <w:rPr>
          <w:rFonts w:asciiTheme="minorHAnsi" w:hAnsiTheme="minorHAnsi" w:cstheme="minorHAnsi"/>
          <w:b/>
          <w:sz w:val="20"/>
        </w:rPr>
        <w:t>6</w:t>
      </w:r>
      <w:bookmarkStart w:id="184" w:name="_GoBack"/>
      <w:bookmarkEnd w:id="184"/>
      <w:r w:rsidR="00096BF3" w:rsidRPr="00096BF3">
        <w:rPr>
          <w:rFonts w:asciiTheme="minorHAnsi" w:hAnsiTheme="minorHAnsi" w:cstheme="minorHAnsi"/>
          <w:b/>
          <w:sz w:val="20"/>
        </w:rPr>
        <w:t>.</w:t>
      </w:r>
      <w:r w:rsidR="00746DDC">
        <w:rPr>
          <w:rFonts w:asciiTheme="minorHAnsi" w:hAnsiTheme="minorHAnsi" w:cstheme="minorHAnsi"/>
          <w:b/>
          <w:sz w:val="20"/>
        </w:rPr>
        <w:t>0</w:t>
      </w:r>
      <w:r w:rsidR="00AD10A9">
        <w:rPr>
          <w:rFonts w:asciiTheme="minorHAnsi" w:hAnsiTheme="minorHAnsi" w:cstheme="minorHAnsi"/>
          <w:b/>
          <w:sz w:val="20"/>
        </w:rPr>
        <w:t>7</w:t>
      </w:r>
      <w:r w:rsidR="001E2655">
        <w:rPr>
          <w:rFonts w:asciiTheme="minorHAnsi" w:hAnsiTheme="minorHAnsi" w:cstheme="minorHAnsi"/>
          <w:b/>
          <w:sz w:val="20"/>
        </w:rPr>
        <w:t>.202</w:t>
      </w:r>
      <w:r w:rsidR="00746DDC">
        <w:rPr>
          <w:rFonts w:asciiTheme="minorHAnsi" w:hAnsiTheme="minorHAnsi" w:cstheme="minorHAnsi"/>
          <w:b/>
          <w:sz w:val="20"/>
        </w:rPr>
        <w:t>5</w:t>
      </w:r>
      <w:r w:rsidR="00096BF3" w:rsidRPr="00096BF3">
        <w:rPr>
          <w:rFonts w:asciiTheme="minorHAnsi" w:hAnsiTheme="minorHAnsi" w:cstheme="minorHAnsi"/>
          <w:b/>
          <w:sz w:val="20"/>
        </w:rPr>
        <w:t xml:space="preserve"> r. do godz. 09:00</w:t>
      </w:r>
      <w:r w:rsidRPr="004B4556">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7101C3B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66FC6">
        <w:rPr>
          <w:rFonts w:asciiTheme="minorHAnsi" w:hAnsiTheme="minorHAnsi" w:cstheme="minorHAnsi"/>
          <w:b/>
          <w:sz w:val="20"/>
        </w:rPr>
        <w:t>45</w:t>
      </w:r>
      <w:r w:rsidR="004F35DA">
        <w:rPr>
          <w:rFonts w:asciiTheme="minorHAnsi" w:hAnsiTheme="minorHAnsi" w:cstheme="minorHAnsi"/>
          <w:sz w:val="20"/>
        </w:rPr>
        <w:t xml:space="preserve"> </w:t>
      </w:r>
      <w:r w:rsidR="004F35DA" w:rsidRPr="00E66FC6">
        <w:rPr>
          <w:rFonts w:asciiTheme="minorHAnsi" w:hAnsiTheme="minorHAnsi" w:cstheme="minorHAnsi"/>
          <w:b/>
          <w:sz w:val="20"/>
        </w:rPr>
        <w:t>dni</w:t>
      </w:r>
      <w:r w:rsidRPr="00E66FC6">
        <w:rPr>
          <w:rFonts w:asciiTheme="minorHAnsi" w:hAnsiTheme="minorHAnsi" w:cstheme="minorHAnsi"/>
          <w:b/>
          <w:sz w:val="20"/>
        </w:rPr>
        <w:t xml:space="preserve"> </w:t>
      </w:r>
      <w:r w:rsidRPr="004F35DA">
        <w:rPr>
          <w:rFonts w:asciiTheme="minorHAnsi" w:hAnsiTheme="minorHAnsi" w:cstheme="minorHAnsi"/>
          <w:sz w:val="20"/>
        </w:rPr>
        <w:t>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771DDA67" w:rsidR="001D0464" w:rsidRPr="004B4556" w:rsidRDefault="007121CE"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402766">
        <w:rPr>
          <w:rFonts w:asciiTheme="minorHAnsi" w:hAnsiTheme="minorHAnsi" w:cstheme="minorHAnsi"/>
          <w:sz w:val="20"/>
        </w:rPr>
        <w:t xml:space="preserve">łączna </w:t>
      </w:r>
      <w:r w:rsidR="002D0C23">
        <w:rPr>
          <w:rFonts w:asciiTheme="minorHAnsi" w:hAnsiTheme="minorHAnsi" w:cstheme="minorHAnsi"/>
          <w:sz w:val="20"/>
        </w:rPr>
        <w:t xml:space="preserve">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7A846349" w:rsidR="00233C69" w:rsidRDefault="001A7A02" w:rsidP="002907F0">
      <w:pPr>
        <w:pStyle w:val="Akapitzlist"/>
        <w:numPr>
          <w:ilvl w:val="1"/>
          <w:numId w:val="13"/>
        </w:numPr>
        <w:spacing w:before="120" w:after="120" w:line="24" w:lineRule="atLeast"/>
        <w:ind w:left="567" w:hanging="567"/>
        <w:contextualSpacing w:val="0"/>
        <w:outlineLvl w:val="0"/>
        <w:rPr>
          <w:rFonts w:asciiTheme="minorHAnsi" w:hAnsiTheme="minorHAnsi" w:cstheme="minorHAnsi"/>
          <w:sz w:val="20"/>
        </w:rPr>
      </w:pPr>
      <w:bookmarkStart w:id="200" w:name="_Toc516734858"/>
      <w:bookmarkStart w:id="201" w:name="_Toc516738888"/>
      <w:bookmarkEnd w:id="196"/>
      <w:bookmarkEnd w:id="197"/>
      <w:bookmarkEnd w:id="198"/>
      <w:bookmarkEnd w:id="199"/>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00"/>
      <w:bookmarkEnd w:id="201"/>
    </w:p>
    <w:p w14:paraId="305225DE" w14:textId="77777777" w:rsidR="001549EF" w:rsidRPr="004B4556" w:rsidRDefault="001549EF" w:rsidP="002907F0">
      <w:pPr>
        <w:pStyle w:val="Akapitzlist"/>
        <w:numPr>
          <w:ilvl w:val="1"/>
          <w:numId w:val="13"/>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2907F0">
      <w:pPr>
        <w:pStyle w:val="Nagwek1"/>
        <w:numPr>
          <w:ilvl w:val="0"/>
          <w:numId w:val="46"/>
        </w:numPr>
        <w:rPr>
          <w:rFonts w:cstheme="minorHAnsi"/>
          <w:sz w:val="20"/>
          <w:szCs w:val="20"/>
        </w:rPr>
      </w:pPr>
      <w:bookmarkStart w:id="202" w:name="_Toc354752474"/>
      <w:bookmarkStart w:id="203" w:name="_Toc516738889"/>
      <w:bookmarkStart w:id="204" w:name="_Toc69029875"/>
      <w:r w:rsidRPr="004B4556">
        <w:rPr>
          <w:rFonts w:cstheme="minorHAnsi"/>
          <w:sz w:val="20"/>
          <w:szCs w:val="20"/>
        </w:rPr>
        <w:t>ZABEZPIECZENIE NALEŻ</w:t>
      </w:r>
      <w:r w:rsidR="000B3117" w:rsidRPr="004B4556">
        <w:rPr>
          <w:rFonts w:cstheme="minorHAnsi"/>
          <w:sz w:val="20"/>
          <w:szCs w:val="20"/>
        </w:rPr>
        <w:t>YTEGO WYKONANIA UMOWY</w:t>
      </w:r>
      <w:bookmarkEnd w:id="202"/>
      <w:bookmarkEnd w:id="203"/>
      <w:bookmarkEnd w:id="204"/>
    </w:p>
    <w:p w14:paraId="305225E0" w14:textId="5587A299" w:rsidR="00DC0FD4" w:rsidRPr="00CA2386" w:rsidRDefault="00A45652" w:rsidP="004C0150">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05" w:name="_Toc516566402"/>
      <w:bookmarkStart w:id="206" w:name="_Toc516581674"/>
      <w:bookmarkStart w:id="207" w:name="_Toc516734860"/>
      <w:bookmarkStart w:id="208" w:name="_Toc516738890"/>
      <w:r w:rsidRPr="00CA2386">
        <w:rPr>
          <w:rFonts w:asciiTheme="minorHAnsi" w:hAnsiTheme="minorHAnsi" w:cstheme="minorHAnsi"/>
          <w:sz w:val="20"/>
        </w:rPr>
        <w:t xml:space="preserve">Zamawiający </w:t>
      </w:r>
      <w:bookmarkEnd w:id="205"/>
      <w:bookmarkEnd w:id="206"/>
      <w:bookmarkEnd w:id="207"/>
      <w:bookmarkEnd w:id="208"/>
      <w:r w:rsidR="00AD10A9" w:rsidRPr="00CA2386">
        <w:rPr>
          <w:rFonts w:asciiTheme="minorHAnsi" w:hAnsiTheme="minorHAnsi" w:cstheme="minorHAnsi"/>
          <w:b/>
          <w:sz w:val="20"/>
        </w:rPr>
        <w:t>nie wymaga</w:t>
      </w:r>
      <w:r w:rsidR="00AD10A9" w:rsidRPr="00CA2386">
        <w:rPr>
          <w:rFonts w:asciiTheme="minorHAnsi" w:hAnsiTheme="minorHAnsi" w:cstheme="minorHAnsi"/>
          <w:sz w:val="20"/>
        </w:rPr>
        <w:t xml:space="preserve"> wniesienia zabezpieczenia należytego wykonania zamówienia</w:t>
      </w:r>
      <w:r w:rsidR="00066400" w:rsidRPr="00CA2386">
        <w:rPr>
          <w:rFonts w:asciiTheme="minorHAnsi" w:hAnsiTheme="minorHAnsi" w:cstheme="minorHAnsi"/>
          <w:b/>
          <w:sz w:val="20"/>
        </w:rPr>
        <w:t>.</w:t>
      </w:r>
    </w:p>
    <w:p w14:paraId="708D57F2" w14:textId="60510EC0" w:rsidR="00D03C01" w:rsidRPr="004B4556" w:rsidRDefault="0000626B" w:rsidP="002907F0">
      <w:pPr>
        <w:pStyle w:val="Nagwek1"/>
        <w:numPr>
          <w:ilvl w:val="0"/>
          <w:numId w:val="18"/>
        </w:numPr>
        <w:rPr>
          <w:rFonts w:cstheme="minorHAnsi"/>
          <w:sz w:val="20"/>
          <w:szCs w:val="20"/>
        </w:rPr>
      </w:pPr>
      <w:bookmarkStart w:id="209" w:name="_Toc516738893"/>
      <w:bookmarkStart w:id="210" w:name="_Toc69029876"/>
      <w:r w:rsidRPr="004B4556">
        <w:rPr>
          <w:rFonts w:cstheme="minorHAnsi"/>
          <w:sz w:val="20"/>
          <w:szCs w:val="20"/>
        </w:rPr>
        <w:t>INFORMACJE DOTYCZĄCE ZAWARCIA UMOWY</w:t>
      </w:r>
      <w:bookmarkStart w:id="211" w:name="_Toc516581678"/>
      <w:bookmarkStart w:id="212" w:name="_Toc516734864"/>
      <w:bookmarkStart w:id="213" w:name="_Toc516738894"/>
      <w:bookmarkStart w:id="214" w:name="_Toc354752478"/>
      <w:bookmarkStart w:id="215" w:name="_Toc516566406"/>
      <w:bookmarkEnd w:id="209"/>
      <w:bookmarkEnd w:id="210"/>
    </w:p>
    <w:p w14:paraId="17B830C0" w14:textId="6845757A"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1"/>
      <w:bookmarkEnd w:id="212"/>
      <w:bookmarkEnd w:id="213"/>
    </w:p>
    <w:p w14:paraId="305225E5" w14:textId="1EFE92AF"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304A59">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6" w:name="_Toc516738895"/>
      <w:bookmarkStart w:id="217" w:name="_Toc69029877"/>
      <w:r w:rsidRPr="004B4556">
        <w:rPr>
          <w:rFonts w:cstheme="minorHAnsi"/>
          <w:sz w:val="20"/>
          <w:szCs w:val="20"/>
        </w:rPr>
        <w:t>DODATKOWE INFORMACJE</w:t>
      </w:r>
      <w:bookmarkEnd w:id="216"/>
      <w:bookmarkEnd w:id="217"/>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8" w:name="_Toc516581680"/>
      <w:bookmarkStart w:id="219" w:name="_Toc516734866"/>
      <w:bookmarkStart w:id="220"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1" w:name="_Toc354752479"/>
      <w:bookmarkEnd w:id="214"/>
      <w:bookmarkEnd w:id="215"/>
      <w:bookmarkEnd w:id="218"/>
      <w:bookmarkEnd w:id="219"/>
      <w:bookmarkEnd w:id="220"/>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2" w:name="_Toc516581681"/>
      <w:bookmarkStart w:id="223" w:name="_Toc516734867"/>
      <w:bookmarkStart w:id="224"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2"/>
      <w:bookmarkEnd w:id="223"/>
      <w:bookmarkEnd w:id="224"/>
    </w:p>
    <w:p w14:paraId="1807924E" w14:textId="55CD320B"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5" w:name="_Toc354752480"/>
      <w:bookmarkStart w:id="226" w:name="_Toc516566408"/>
      <w:bookmarkStart w:id="227" w:name="_Toc516581682"/>
      <w:bookmarkStart w:id="228" w:name="_Toc516734868"/>
      <w:bookmarkStart w:id="229"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0" w:name="_Toc516566409"/>
      <w:bookmarkStart w:id="231" w:name="_Toc516581683"/>
      <w:bookmarkStart w:id="232" w:name="_Toc516734869"/>
      <w:bookmarkStart w:id="233" w:name="_Toc516738899"/>
      <w:bookmarkEnd w:id="225"/>
      <w:bookmarkEnd w:id="226"/>
      <w:bookmarkEnd w:id="227"/>
      <w:bookmarkEnd w:id="228"/>
      <w:bookmarkEnd w:id="229"/>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4" w:name="_Toc354752481"/>
      <w:bookmarkStart w:id="235" w:name="_Toc516566410"/>
      <w:bookmarkStart w:id="236" w:name="_Toc516581684"/>
      <w:bookmarkStart w:id="237" w:name="_Toc516734870"/>
      <w:bookmarkStart w:id="238" w:name="_Toc516738900"/>
      <w:bookmarkEnd w:id="221"/>
      <w:bookmarkEnd w:id="230"/>
      <w:bookmarkEnd w:id="231"/>
      <w:bookmarkEnd w:id="232"/>
      <w:bookmarkEnd w:id="233"/>
    </w:p>
    <w:bookmarkEnd w:id="234"/>
    <w:bookmarkEnd w:id="235"/>
    <w:bookmarkEnd w:id="236"/>
    <w:bookmarkEnd w:id="237"/>
    <w:bookmarkEnd w:id="238"/>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D8B841F" w14:textId="42B40324" w:rsidR="00E95DF3" w:rsidRDefault="005712F0" w:rsidP="008C6568">
      <w:pPr>
        <w:pStyle w:val="Akapitzlist"/>
        <w:numPr>
          <w:ilvl w:val="1"/>
          <w:numId w:val="17"/>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B42E04">
        <w:rPr>
          <w:rFonts w:asciiTheme="minorHAnsi" w:hAnsiTheme="minorHAnsi" w:cstheme="minorHAnsi"/>
          <w:sz w:val="20"/>
        </w:rPr>
        <w:t>.</w:t>
      </w:r>
      <w:r w:rsidRPr="004B4556">
        <w:rPr>
          <w:rFonts w:asciiTheme="minorHAnsi" w:hAnsiTheme="minorHAnsi" w:cstheme="minorHAnsi"/>
          <w:sz w:val="20"/>
        </w:rPr>
        <w:t xml:space="preserve"> Wykonawca zapewnia, że wypełni ustawowy obowiązek w zakresie wykazania w deklaracji VAT podatku należnego z tytułu wystawionych faktur objętych przedmiotową umową – dotyczy usług.</w:t>
      </w:r>
    </w:p>
    <w:p w14:paraId="471DD762" w14:textId="36C4FE5A"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B42E04">
        <w:rPr>
          <w:rFonts w:asciiTheme="minorHAnsi" w:hAnsiTheme="minorHAnsi" w:cstheme="minorHAnsi"/>
          <w:b/>
          <w:sz w:val="20"/>
        </w:rPr>
        <w:t xml:space="preserve">W przypadku kiedy w związku z wykonaniem Umowy zakupowej Wykonawca będzie przetwarzał dane osobowe na rzecz Zamawiającego </w:t>
      </w:r>
      <w:r w:rsidRPr="00B42E04">
        <w:rPr>
          <w:rFonts w:asciiTheme="minorHAnsi" w:hAnsiTheme="minorHAnsi" w:cstheme="minorHAnsi"/>
          <w:b/>
          <w:sz w:val="20"/>
          <w:u w:val="single"/>
        </w:rPr>
        <w:t>na podstawie Umowy powierzenia przetwarzania danych</w:t>
      </w:r>
      <w:r w:rsidR="00C74CF7" w:rsidRPr="00B42E04">
        <w:rPr>
          <w:rFonts w:asciiTheme="minorHAnsi" w:hAnsiTheme="minorHAnsi" w:cstheme="minorHAnsi"/>
          <w:b/>
          <w:sz w:val="20"/>
          <w:u w:val="single"/>
        </w:rPr>
        <w:t xml:space="preserve"> osobowych</w:t>
      </w:r>
      <w:r w:rsidR="00C74CF7" w:rsidRPr="00B42E04">
        <w:rPr>
          <w:rFonts w:asciiTheme="minorHAnsi" w:hAnsiTheme="minorHAnsi" w:cstheme="minorHAnsi"/>
          <w:b/>
          <w:sz w:val="20"/>
        </w:rPr>
        <w:t xml:space="preserve">, Zamawiający wezwie </w:t>
      </w:r>
      <w:r w:rsidRPr="00B42E04">
        <w:rPr>
          <w:rFonts w:asciiTheme="minorHAnsi" w:hAnsiTheme="minorHAnsi" w:cstheme="minorHAnsi"/>
          <w:b/>
          <w:sz w:val="20"/>
        </w:rPr>
        <w:t xml:space="preserve">Wykonawcę, którego Oferta została najwyżej oceniona do złożenia </w:t>
      </w:r>
      <w:r w:rsidR="006F7454" w:rsidRPr="00B42E04">
        <w:rPr>
          <w:rFonts w:asciiTheme="minorHAnsi" w:hAnsiTheme="minorHAnsi" w:cstheme="minorHAnsi"/>
          <w:b/>
          <w:sz w:val="20"/>
        </w:rPr>
        <w:t xml:space="preserve">w </w:t>
      </w:r>
      <w:r w:rsidRPr="00B42E04">
        <w:rPr>
          <w:rFonts w:asciiTheme="minorHAnsi" w:hAnsiTheme="minorHAnsi" w:cstheme="minorHAnsi"/>
          <w:b/>
          <w:sz w:val="20"/>
        </w:rPr>
        <w:t>wyznaczonym terminie ankiety w zakresie gwarancji bezpieczeństwa przetwarzania danych osobowych</w:t>
      </w:r>
      <w:r w:rsidRPr="00060EB6">
        <w:rPr>
          <w:rFonts w:asciiTheme="minorHAnsi" w:hAnsiTheme="minorHAnsi" w:cstheme="minorHAnsi"/>
          <w:sz w:val="20"/>
        </w:rPr>
        <w:t xml:space="preserve">. </w:t>
      </w:r>
    </w:p>
    <w:p w14:paraId="0E470232" w14:textId="483F3BA6" w:rsidR="00060EB6" w:rsidRPr="00060EB6" w:rsidRDefault="00060EB6" w:rsidP="00060EB6">
      <w:pPr>
        <w:pStyle w:val="Akapitzlist"/>
        <w:numPr>
          <w:ilvl w:val="1"/>
          <w:numId w:val="17"/>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2907F0">
      <w:pPr>
        <w:pStyle w:val="Nagwek1"/>
        <w:numPr>
          <w:ilvl w:val="0"/>
          <w:numId w:val="19"/>
        </w:numPr>
        <w:rPr>
          <w:rFonts w:cstheme="minorHAnsi"/>
          <w:sz w:val="20"/>
          <w:szCs w:val="20"/>
        </w:rPr>
      </w:pPr>
      <w:bookmarkStart w:id="239" w:name="_Toc516738901"/>
      <w:bookmarkStart w:id="240" w:name="_Toc69029878"/>
      <w:r w:rsidRPr="004B4556">
        <w:rPr>
          <w:rFonts w:cstheme="minorHAnsi"/>
          <w:sz w:val="20"/>
          <w:szCs w:val="20"/>
        </w:rPr>
        <w:t>AUKCJA ELEKTRONICZNA</w:t>
      </w:r>
      <w:bookmarkEnd w:id="239"/>
      <w:bookmarkEnd w:id="240"/>
      <w:r w:rsidR="00916781">
        <w:rPr>
          <w:rFonts w:cstheme="minorHAnsi"/>
          <w:sz w:val="20"/>
          <w:szCs w:val="20"/>
        </w:rPr>
        <w:t>/NEGOCJACJE HANDLOWE</w:t>
      </w:r>
    </w:p>
    <w:p w14:paraId="57261342" w14:textId="77777777" w:rsid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777D0F25" w14:textId="35712EB3" w:rsidR="00701610" w:rsidRPr="00B42E04" w:rsidRDefault="00B42E04" w:rsidP="00B42E04">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5328E3">
        <w:rPr>
          <w:rFonts w:asciiTheme="minorHAnsi" w:hAnsiTheme="minorHAnsi" w:cstheme="minorHAnsi"/>
          <w:sz w:val="20"/>
        </w:rPr>
        <w:t xml:space="preserve">Zamawiający </w:t>
      </w:r>
      <w:r w:rsidRPr="005328E3">
        <w:rPr>
          <w:rFonts w:asciiTheme="minorHAnsi" w:hAnsiTheme="minorHAnsi" w:cstheme="minorHAnsi"/>
          <w:b/>
          <w:sz w:val="20"/>
          <w:u w:val="single"/>
        </w:rPr>
        <w:t>przewiduje</w:t>
      </w:r>
      <w:r w:rsidRPr="005328E3">
        <w:rPr>
          <w:rFonts w:asciiTheme="minorHAnsi" w:hAnsiTheme="minorHAnsi" w:cstheme="minorHAnsi"/>
          <w:sz w:val="20"/>
        </w:rPr>
        <w:t xml:space="preserve"> dokonanie wyboru najkorzystniejszej Oferty z zastosowaniem 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1" w:name="_Toc8212194"/>
      <w:bookmarkStart w:id="242" w:name="_Toc354752482"/>
      <w:bookmarkStart w:id="243" w:name="_Toc516738902"/>
      <w:r w:rsidRPr="004B4556">
        <w:rPr>
          <w:rFonts w:asciiTheme="minorHAnsi" w:hAnsiTheme="minorHAnsi" w:cstheme="minorHAnsi"/>
          <w:b/>
          <w:sz w:val="20"/>
        </w:rPr>
        <w:t xml:space="preserve">SYSTEM ZAKUPOWY </w:t>
      </w:r>
      <w:bookmarkEnd w:id="241"/>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w:t>
      </w:r>
      <w:r w:rsidRPr="004B4556">
        <w:rPr>
          <w:rFonts w:asciiTheme="minorHAnsi" w:hAnsiTheme="minorHAnsi" w:cstheme="minorHAnsi"/>
          <w:sz w:val="20"/>
        </w:rPr>
        <w:lastRenderedPageBreak/>
        <w:t xml:space="preserve">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48FA6A1E"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57626D9"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248C160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30AE9054" w14:textId="77777777" w:rsidR="001E2655" w:rsidRPr="00C94940" w:rsidRDefault="00C018E5" w:rsidP="001E2655">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lang w:val="en-GB"/>
        </w:rPr>
      </w:pPr>
      <w:r w:rsidRPr="004B4556">
        <w:rPr>
          <w:rFonts w:asciiTheme="minorHAnsi" w:hAnsiTheme="minorHAnsi" w:cstheme="minorHAnsi"/>
          <w:sz w:val="20"/>
        </w:rPr>
        <w:t xml:space="preserve">Za </w:t>
      </w:r>
      <w:r w:rsidR="001E2655" w:rsidRPr="00C94940">
        <w:rPr>
          <w:rFonts w:asciiTheme="minorHAnsi" w:hAnsiTheme="minorHAnsi" w:cstheme="minorHAnsi"/>
          <w:sz w:val="20"/>
        </w:rPr>
        <w:t xml:space="preserve">wsparcie techniczne dla Wykonawców w zakresie obsługi Systemu odpowiada firma Otwarty Rynek Elektroniczny S.A. Pomoc techniczna jest realizowana </w:t>
      </w:r>
      <w:r w:rsidR="001E2655" w:rsidRPr="00C94940">
        <w:rPr>
          <w:rFonts w:asciiTheme="minorHAnsi" w:hAnsiTheme="minorHAnsi" w:cstheme="minorHAnsi"/>
          <w:b/>
          <w:sz w:val="20"/>
        </w:rPr>
        <w:t>od poniedziałku do piątku w godzinach</w:t>
      </w:r>
      <w:r w:rsidR="001E2655" w:rsidRPr="00C94940">
        <w:rPr>
          <w:rFonts w:asciiTheme="minorHAnsi" w:hAnsiTheme="minorHAnsi" w:cstheme="minorHAnsi"/>
          <w:sz w:val="20"/>
        </w:rPr>
        <w:t xml:space="preserve"> </w:t>
      </w:r>
      <w:r w:rsidR="001E2655" w:rsidRPr="00C94940">
        <w:rPr>
          <w:rFonts w:asciiTheme="minorHAnsi" w:hAnsiTheme="minorHAnsi" w:cstheme="minorHAnsi"/>
          <w:sz w:val="20"/>
        </w:rPr>
        <w:br/>
      </w:r>
      <w:r w:rsidR="001E2655" w:rsidRPr="00C94940">
        <w:rPr>
          <w:rFonts w:asciiTheme="minorHAnsi" w:hAnsiTheme="minorHAnsi" w:cstheme="minorHAnsi"/>
          <w:b/>
          <w:sz w:val="20"/>
        </w:rPr>
        <w:t>08:00-16:00</w:t>
      </w:r>
      <w:r w:rsidR="001E2655" w:rsidRPr="00C94940">
        <w:rPr>
          <w:rFonts w:asciiTheme="minorHAnsi" w:hAnsiTheme="minorHAnsi" w:cstheme="minorHAnsi"/>
          <w:sz w:val="20"/>
        </w:rPr>
        <w:t xml:space="preserve"> (z wyłączeniem dni ustawowo wolnych od pracy) za pomocą następujących kanałów kontaktu: </w:t>
      </w:r>
      <w:r w:rsidR="001E2655" w:rsidRPr="00C94940">
        <w:rPr>
          <w:rFonts w:asciiTheme="minorHAnsi" w:hAnsiTheme="minorHAnsi" w:cstheme="minorHAnsi"/>
          <w:sz w:val="20"/>
          <w:lang w:val="en-GB"/>
        </w:rPr>
        <w:t>tel.: +48 22 576 87 87</w:t>
      </w:r>
    </w:p>
    <w:p w14:paraId="33E3C560" w14:textId="77777777" w:rsidR="001E2655"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4417CC11" w:rsidR="00925B88" w:rsidRPr="00925B88" w:rsidRDefault="001E2655" w:rsidP="001E2655">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 xml:space="preserve">Zakres wsparcia dostępny na: </w:t>
      </w:r>
      <w:hyperlink r:id="rId27" w:history="1">
        <w:r w:rsidRPr="0060553A">
          <w:rPr>
            <w:rStyle w:val="Hipercze"/>
            <w:rFonts w:asciiTheme="minorHAnsi" w:hAnsiTheme="minorHAnsi" w:cstheme="minorHAnsi"/>
            <w:sz w:val="20"/>
          </w:rPr>
          <w:t>https://pgedystrybucja.pl/przetargi</w:t>
        </w:r>
      </w:hyperlink>
    </w:p>
    <w:p w14:paraId="7D44A1E6" w14:textId="69EF34C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p>
    <w:p w14:paraId="16A83FCA" w14:textId="37BFEBD0" w:rsidR="00427DF7" w:rsidRPr="00B4637C" w:rsidRDefault="00427DF7" w:rsidP="00427DF7">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4" w:name="_Toc69029879"/>
      <w:r w:rsidRPr="00891C1E">
        <w:rPr>
          <w:rFonts w:cstheme="minorHAnsi"/>
          <w:color w:val="auto"/>
          <w:sz w:val="20"/>
          <w:szCs w:val="20"/>
        </w:rPr>
        <w:lastRenderedPageBreak/>
        <w:t>ZAŁĄCZNIKI</w:t>
      </w:r>
      <w:bookmarkEnd w:id="242"/>
      <w:bookmarkEnd w:id="243"/>
      <w:bookmarkEnd w:id="244"/>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5" w:name="_Toc354752483"/>
      <w:bookmarkStart w:id="246" w:name="_Toc516566412"/>
      <w:bookmarkStart w:id="247" w:name="_Toc516581686"/>
      <w:bookmarkStart w:id="248" w:name="_Toc516734873"/>
      <w:bookmarkStart w:id="249"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5"/>
      <w:bookmarkEnd w:id="246"/>
      <w:bookmarkEnd w:id="247"/>
      <w:bookmarkEnd w:id="248"/>
      <w:bookmarkEnd w:id="249"/>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50" w:name="_Toc354752484"/>
      <w:bookmarkStart w:id="251" w:name="_Toc516581687"/>
      <w:bookmarkStart w:id="252" w:name="_Toc516734874"/>
      <w:bookmarkStart w:id="253"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4" w:name="_Toc354752485"/>
      <w:bookmarkEnd w:id="250"/>
      <w:r w:rsidRPr="004B4556">
        <w:rPr>
          <w:rFonts w:asciiTheme="minorHAnsi" w:hAnsiTheme="minorHAnsi" w:cstheme="minorHAnsi"/>
          <w:sz w:val="20"/>
        </w:rPr>
        <w:t xml:space="preserve"> </w:t>
      </w:r>
      <w:bookmarkEnd w:id="254"/>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1"/>
      <w:bookmarkEnd w:id="252"/>
      <w:bookmarkEnd w:id="253"/>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98892FE" w:rsidR="009A39DC" w:rsidRDefault="00340759" w:rsidP="009A39DC">
      <w:pPr>
        <w:spacing w:before="120" w:line="24" w:lineRule="atLeast"/>
        <w:ind w:left="1985" w:hanging="1418"/>
        <w:outlineLvl w:val="0"/>
        <w:rPr>
          <w:rFonts w:asciiTheme="minorHAnsi" w:hAnsiTheme="minorHAnsi" w:cstheme="minorHAnsi"/>
          <w:sz w:val="20"/>
        </w:rPr>
      </w:pPr>
      <w:bookmarkStart w:id="255" w:name="_Toc354752486"/>
      <w:bookmarkStart w:id="256" w:name="_Toc516581688"/>
      <w:bookmarkStart w:id="257" w:name="_Toc516734875"/>
      <w:bookmarkStart w:id="258"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55"/>
    <w:bookmarkEnd w:id="256"/>
    <w:bookmarkEnd w:id="257"/>
    <w:bookmarkEnd w:id="258"/>
    <w:p w14:paraId="509FB047" w14:textId="59D66329"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36B2946C" w:rsidR="005712F0" w:rsidRPr="004B4556" w:rsidRDefault="00B42E04" w:rsidP="005712F0">
      <w:pPr>
        <w:spacing w:before="120" w:line="24" w:lineRule="atLeast"/>
        <w:ind w:firstLine="567"/>
        <w:jc w:val="left"/>
        <w:outlineLvl w:val="0"/>
        <w:rPr>
          <w:rFonts w:asciiTheme="minorHAnsi" w:hAnsiTheme="minorHAnsi" w:cstheme="minorHAnsi"/>
          <w:i/>
          <w:sz w:val="20"/>
          <w:highlight w:val="yellow"/>
        </w:rPr>
      </w:pPr>
      <w:r>
        <w:rPr>
          <w:rFonts w:asciiTheme="minorHAnsi" w:hAnsiTheme="minorHAnsi" w:cstheme="minorHAnsi"/>
          <w:b/>
          <w:sz w:val="20"/>
        </w:rPr>
        <w:t>Załącznik nr 6</w:t>
      </w:r>
      <w:r w:rsidR="005712F0" w:rsidRPr="004B4556">
        <w:rPr>
          <w:rFonts w:asciiTheme="minorHAnsi" w:hAnsiTheme="minorHAnsi" w:cstheme="minorHAnsi"/>
          <w:sz w:val="20"/>
        </w:rPr>
        <w:t xml:space="preserve"> – Wzór umowy</w:t>
      </w:r>
      <w:r>
        <w:rPr>
          <w:rFonts w:asciiTheme="minorHAnsi" w:hAnsiTheme="minorHAnsi" w:cstheme="minorHAnsi"/>
          <w:sz w:val="20"/>
        </w:rPr>
        <w:t xml:space="preserve"> przetwarzania danych osobowych</w:t>
      </w:r>
    </w:p>
    <w:p w14:paraId="71D1AE6B" w14:textId="78EB0CCF"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B42E04">
        <w:rPr>
          <w:rFonts w:asciiTheme="minorHAnsi" w:hAnsiTheme="minorHAnsi" w:cstheme="minorHAnsi"/>
          <w:b/>
          <w:sz w:val="20"/>
        </w:rPr>
        <w:t>7</w:t>
      </w:r>
      <w:r w:rsidR="003A645A">
        <w:rPr>
          <w:rFonts w:asciiTheme="minorHAnsi" w:hAnsiTheme="minorHAnsi" w:cstheme="minorHAnsi"/>
          <w:sz w:val="20"/>
        </w:rPr>
        <w:t xml:space="preserve"> – </w:t>
      </w:r>
      <w:r w:rsidR="00B42E04" w:rsidRPr="00030AB7">
        <w:rPr>
          <w:rFonts w:asciiTheme="minorHAnsi" w:hAnsiTheme="minorHAnsi" w:cstheme="minorHAnsi"/>
          <w:sz w:val="20"/>
        </w:rPr>
        <w:t>Oświadczenie w sprawie wykonanych zamówień</w:t>
      </w:r>
    </w:p>
    <w:p w14:paraId="141D2873" w14:textId="164FE21C" w:rsidR="005712F0" w:rsidRPr="004B4556" w:rsidRDefault="005712F0" w:rsidP="005712F0">
      <w:pPr>
        <w:spacing w:before="120" w:line="24" w:lineRule="atLeast"/>
        <w:ind w:firstLine="567"/>
        <w:jc w:val="left"/>
        <w:outlineLvl w:val="0"/>
        <w:rPr>
          <w:rFonts w:asciiTheme="minorHAnsi" w:hAnsiTheme="minorHAnsi" w:cstheme="minorHAnsi"/>
          <w:sz w:val="20"/>
        </w:rPr>
      </w:pPr>
      <w:bookmarkStart w:id="259" w:name="_Toc516734876"/>
      <w:bookmarkStart w:id="260" w:name="_Toc516738906"/>
      <w:r w:rsidRPr="004B4556">
        <w:rPr>
          <w:rFonts w:asciiTheme="minorHAnsi" w:hAnsiTheme="minorHAnsi" w:cstheme="minorHAnsi"/>
          <w:b/>
          <w:sz w:val="20"/>
        </w:rPr>
        <w:t xml:space="preserve">Załącznik nr </w:t>
      </w:r>
      <w:r w:rsidR="00B42E04">
        <w:rPr>
          <w:rFonts w:asciiTheme="minorHAnsi" w:hAnsiTheme="minorHAnsi" w:cstheme="minorHAnsi"/>
          <w:b/>
          <w:sz w:val="20"/>
        </w:rPr>
        <w:t>8</w:t>
      </w:r>
      <w:r w:rsidR="003A645A">
        <w:rPr>
          <w:rFonts w:asciiTheme="minorHAnsi" w:hAnsiTheme="minorHAnsi" w:cstheme="minorHAnsi"/>
          <w:sz w:val="20"/>
        </w:rPr>
        <w:t xml:space="preserve"> – </w:t>
      </w:r>
      <w:bookmarkEnd w:id="259"/>
      <w:bookmarkEnd w:id="260"/>
      <w:r w:rsidR="00B42E04" w:rsidRPr="00B42E04">
        <w:rPr>
          <w:rFonts w:asciiTheme="minorHAnsi" w:hAnsiTheme="minorHAnsi" w:cstheme="minorHAnsi"/>
          <w:sz w:val="20"/>
        </w:rPr>
        <w:t>Oświadczenie o dysponowaniu osobami</w:t>
      </w:r>
    </w:p>
    <w:p w14:paraId="4292FA41" w14:textId="1EF72C30" w:rsidR="007A2292" w:rsidRDefault="001E2655" w:rsidP="00B42E04">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Załącznik nr 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44467A">
      <w:headerReference w:type="default" r:id="rId28"/>
      <w:footerReference w:type="default" r:id="rId29"/>
      <w:footerReference w:type="first" r:id="rId3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F252B" w14:textId="77777777" w:rsidR="00FA5EC7" w:rsidRDefault="00FA5EC7" w:rsidP="004A302B">
      <w:pPr>
        <w:spacing w:line="240" w:lineRule="auto"/>
      </w:pPr>
      <w:r>
        <w:separator/>
      </w:r>
    </w:p>
  </w:endnote>
  <w:endnote w:type="continuationSeparator" w:id="0">
    <w:p w14:paraId="32EE09DF" w14:textId="77777777" w:rsidR="00FA5EC7" w:rsidRDefault="00FA5E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BF734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E3310">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E3310">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23A8" w14:textId="74F060E8" w:rsidR="00F91F39" w:rsidRPr="00F91F39" w:rsidRDefault="00F91F39">
    <w:pPr>
      <w:pStyle w:val="Stopka"/>
      <w:rPr>
        <w:rFonts w:asciiTheme="minorHAnsi" w:hAnsiTheme="minorHAnsi" w:cstheme="minorHAnsi"/>
      </w:rPr>
    </w:pPr>
    <w:r>
      <w:rPr>
        <w:rFonts w:asciiTheme="minorHAnsi" w:hAnsiTheme="minorHAnsi" w:cstheme="minorHAnsi"/>
      </w:rPr>
      <w:t>.</w:t>
    </w:r>
    <w:r>
      <w:rPr>
        <w:rFonts w:asciiTheme="minorHAnsi" w:hAnsiTheme="minorHAnsi" w:cs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BB9E" w14:textId="77777777" w:rsidR="00FA5EC7" w:rsidRDefault="00FA5EC7" w:rsidP="004A302B">
      <w:pPr>
        <w:spacing w:line="240" w:lineRule="auto"/>
      </w:pPr>
      <w:r>
        <w:separator/>
      </w:r>
    </w:p>
  </w:footnote>
  <w:footnote w:type="continuationSeparator" w:id="0">
    <w:p w14:paraId="32EE79A7" w14:textId="77777777" w:rsidR="00FA5EC7" w:rsidRDefault="00FA5E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390F0DB" w:rsidR="002369B6" w:rsidRDefault="0001151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0BC38647" wp14:editId="2820D21B">
          <wp:simplePos x="0" y="0"/>
          <wp:positionH relativeFrom="page">
            <wp:posOffset>695325</wp:posOffset>
          </wp:positionH>
          <wp:positionV relativeFrom="topMargin">
            <wp:align>bottom</wp:align>
          </wp:positionV>
          <wp:extent cx="760365" cy="590550"/>
          <wp:effectExtent l="0" t="0" r="190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365" cy="59055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6DF615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FC" w:rsidRPr="00E37BFC">
          <w:rPr>
            <w:rFonts w:asciiTheme="minorHAnsi" w:hAnsiTheme="minorHAnsi" w:cstheme="minorHAnsi"/>
            <w:sz w:val="18"/>
            <w:szCs w:val="18"/>
          </w:rPr>
          <w:t>POST/DYS/OLD/GZ/</w:t>
        </w:r>
        <w:r w:rsidR="008C624F">
          <w:rPr>
            <w:rFonts w:asciiTheme="minorHAnsi" w:hAnsiTheme="minorHAnsi" w:cstheme="minorHAnsi"/>
            <w:sz w:val="18"/>
            <w:szCs w:val="18"/>
          </w:rPr>
          <w:t>0</w:t>
        </w:r>
        <w:r w:rsidR="00CE0AFD">
          <w:rPr>
            <w:rFonts w:asciiTheme="minorHAnsi" w:hAnsiTheme="minorHAnsi" w:cstheme="minorHAnsi"/>
            <w:sz w:val="18"/>
            <w:szCs w:val="18"/>
          </w:rPr>
          <w:t>2606</w:t>
        </w:r>
        <w:r w:rsidR="00E37BFC" w:rsidRPr="00E37BFC">
          <w:rPr>
            <w:rFonts w:asciiTheme="minorHAnsi" w:hAnsiTheme="minorHAnsi" w:cstheme="minorHAnsi"/>
            <w:sz w:val="18"/>
            <w:szCs w:val="18"/>
          </w:rPr>
          <w:t>/202</w:t>
        </w:r>
        <w:r w:rsidR="00746DD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518"/>
    <w:rsid w:val="0001198D"/>
    <w:rsid w:val="00012F79"/>
    <w:rsid w:val="00012FB0"/>
    <w:rsid w:val="00013600"/>
    <w:rsid w:val="00013A2B"/>
    <w:rsid w:val="0001441E"/>
    <w:rsid w:val="0001515A"/>
    <w:rsid w:val="0001784E"/>
    <w:rsid w:val="00017CEA"/>
    <w:rsid w:val="00017E13"/>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A25"/>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BF3"/>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5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655"/>
    <w:rsid w:val="001E2A56"/>
    <w:rsid w:val="001E331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3CC"/>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A59"/>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6D2"/>
    <w:rsid w:val="00325A22"/>
    <w:rsid w:val="00325F85"/>
    <w:rsid w:val="00326BB7"/>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6A1E"/>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37"/>
    <w:rsid w:val="003F4BE5"/>
    <w:rsid w:val="003F6611"/>
    <w:rsid w:val="003F6C86"/>
    <w:rsid w:val="003F702A"/>
    <w:rsid w:val="00402766"/>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668A"/>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748"/>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16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FE1"/>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D2C"/>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43E7"/>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6DD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D02"/>
    <w:rsid w:val="00862D0A"/>
    <w:rsid w:val="00865E3B"/>
    <w:rsid w:val="00865F25"/>
    <w:rsid w:val="00867C48"/>
    <w:rsid w:val="00867D83"/>
    <w:rsid w:val="008700D0"/>
    <w:rsid w:val="0087290E"/>
    <w:rsid w:val="0087310E"/>
    <w:rsid w:val="00876028"/>
    <w:rsid w:val="00876BC6"/>
    <w:rsid w:val="00877A05"/>
    <w:rsid w:val="00877F1D"/>
    <w:rsid w:val="00880069"/>
    <w:rsid w:val="00880B7C"/>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6FD"/>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24F"/>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48C"/>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8B"/>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652"/>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5E78"/>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17E"/>
    <w:rsid w:val="00AD0BC7"/>
    <w:rsid w:val="00AD10A9"/>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04"/>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2C6E"/>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15B"/>
    <w:rsid w:val="00C229FA"/>
    <w:rsid w:val="00C22B3A"/>
    <w:rsid w:val="00C22E0F"/>
    <w:rsid w:val="00C244DC"/>
    <w:rsid w:val="00C25CB5"/>
    <w:rsid w:val="00C26719"/>
    <w:rsid w:val="00C31911"/>
    <w:rsid w:val="00C32775"/>
    <w:rsid w:val="00C339E1"/>
    <w:rsid w:val="00C33BAA"/>
    <w:rsid w:val="00C343ED"/>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2442"/>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386"/>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0AFD"/>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333"/>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47ED"/>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DBB"/>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AA2"/>
    <w:rsid w:val="00E35257"/>
    <w:rsid w:val="00E356AB"/>
    <w:rsid w:val="00E372A5"/>
    <w:rsid w:val="00E37346"/>
    <w:rsid w:val="00E378B9"/>
    <w:rsid w:val="00E37BFC"/>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6FC6"/>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1F39"/>
    <w:rsid w:val="00F94B64"/>
    <w:rsid w:val="00F95D6C"/>
    <w:rsid w:val="00F963B0"/>
    <w:rsid w:val="00F9796B"/>
    <w:rsid w:val="00F97A80"/>
    <w:rsid w:val="00FA0252"/>
    <w:rsid w:val="00FA08C4"/>
    <w:rsid w:val="00FA0E61"/>
    <w:rsid w:val="00FA2E02"/>
    <w:rsid w:val="00FA5EC7"/>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Dariusz.Klimacki@pgedystrybucja.pl" TargetMode="External"/><Relationship Id="rId34"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Kowalska@pgedystrybucj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yperlink" Target="https://pgedystrybucja.pl/przetargi" TargetMode="External"/><Relationship Id="rId30" Type="http://schemas.openxmlformats.org/officeDocument/2006/relationships/footer" Target="footer2.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0F47B5"/>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C47A9"/>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PROC_SWZ_PN_22122022-RB.docx</dmsv2BaseFileName>
    <dmsv2BaseDisplayName xmlns="http://schemas.microsoft.com/sharepoint/v3">PROC_SWZ_PN_22122022-RB</dmsv2BaseDisplayName>
    <dmsv2SWPP2ObjectNumber xmlns="http://schemas.microsoft.com/sharepoint/v3">POST/DYS/OLD/GZ/02606/2025                        </dmsv2SWPP2ObjectNumber>
    <dmsv2SWPP2SumMD5 xmlns="http://schemas.microsoft.com/sharepoint/v3">9d3eec37e9ad611488203c7edbfe0ec3</dmsv2SWPP2SumMD5>
    <dmsv2BaseMoved xmlns="http://schemas.microsoft.com/sharepoint/v3">false</dmsv2BaseMoved>
    <dmsv2BaseIsSensitive xmlns="http://schemas.microsoft.com/sharepoint/v3">true</dmsv2BaseIsSensitive>
    <dmsv2SWPP2IDSWPP2 xmlns="http://schemas.microsoft.com/sharepoint/v3">686975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22888140</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XD3KHSRJV2AP-1441292327-17742</_dlc_DocId>
    <_dlc_DocIdUrl xmlns="a19cb1c7-c5c7-46d4-85ae-d83685407bba">
      <Url>https://swpp2.dms.gkpge.pl/sites/38/_layouts/15/DocIdRedir.aspx?ID=XD3KHSRJV2AP-1441292327-17742</Url>
      <Description>XD3KHSRJV2AP-1441292327-17742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8F19CD7-535B-4B26-9FAE-6D333EBEAA8B}"/>
</file>

<file path=customXml/itemProps5.xml><?xml version="1.0" encoding="utf-8"?>
<ds:datastoreItem xmlns:ds="http://schemas.openxmlformats.org/officeDocument/2006/customXml" ds:itemID="{3AD27312-2B55-4ECC-B3DE-BA64047077A4}">
  <ds:schemaRefs>
    <ds:schemaRef ds:uri="http://schemas.openxmlformats.org/officeDocument/2006/bibliography"/>
  </ds:schemaRefs>
</ds:datastoreItem>
</file>

<file path=customXml/itemProps6.xml><?xml version="1.0" encoding="utf-8"?>
<ds:datastoreItem xmlns:ds="http://schemas.openxmlformats.org/officeDocument/2006/customXml" ds:itemID="{545345A7-7801-4E78-8689-761EB9ECA1BC}"/>
</file>

<file path=docProps/app.xml><?xml version="1.0" encoding="utf-8"?>
<Properties xmlns="http://schemas.openxmlformats.org/officeDocument/2006/extended-properties" xmlns:vt="http://schemas.openxmlformats.org/officeDocument/2006/docPropsVTypes">
  <Template>Normal</Template>
  <TotalTime>198</TotalTime>
  <Pages>11</Pages>
  <Words>4408</Words>
  <Characters>26448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POST/DYS/OLD/GZ/02606/2025</dc:subject>
  <dc:creator>Kurpiewska Katarzyna [PGE S.A.]</dc:creator>
  <cp:lastModifiedBy>Kowalska Katarzyna [PGE Dystr. O.Łódź]</cp:lastModifiedBy>
  <cp:revision>38</cp:revision>
  <cp:lastPrinted>2021-02-26T13:14:00Z</cp:lastPrinted>
  <dcterms:created xsi:type="dcterms:W3CDTF">2022-12-22T05:03:00Z</dcterms:created>
  <dcterms:modified xsi:type="dcterms:W3CDTF">2025-07-09T10:34:00Z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MSIP_Label_66b5d990-821a-4d41-b503-280f184b2126_Enabled">
    <vt:lpwstr>true</vt:lpwstr>
  </property>
  <property fmtid="{D5CDD505-2E9C-101B-9397-08002B2CF9AE}" pid="4" name="MSIP_Label_66b5d990-821a-4d41-b503-280f184b2126_SetDate">
    <vt:lpwstr>2024-10-25T06:36:50Z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6b2cf910-7117-437c-a86c-6ebc517309a0</vt:lpwstr>
  </property>
  <property fmtid="{D5CDD505-2E9C-101B-9397-08002B2CF9AE}" pid="9" name="MSIP_Label_66b5d990-821a-4d41-b503-280f184b2126_ContentBits">
    <vt:lpwstr>0</vt:lpwstr>
  </property>
  <property fmtid="{D5CDD505-2E9C-101B-9397-08002B2CF9AE}" pid="10" name="_dlc_DocIdItemGuid">
    <vt:lpwstr>f439e7c4-b996-45b8-86af-f873489f92b3</vt:lpwstr>
  </property>
</Properties>
</file>