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560A46F4" w:rsidR="004A302B" w:rsidRPr="004B4556" w:rsidRDefault="00B64D80" w:rsidP="000273E9">
      <w:pPr>
        <w:pStyle w:val="Spistreci1"/>
        <w:spacing w:before="120" w:line="24" w:lineRule="atLeast"/>
        <w:jc w:val="center"/>
        <w:rPr>
          <w:rFonts w:cstheme="minorHAnsi"/>
        </w:rPr>
      </w:pPr>
      <w:r>
        <w:rPr>
          <w:rFonts w:cstheme="minorHAnsi"/>
          <w:noProof/>
          <w:lang w:eastAsia="pl-PL"/>
        </w:rPr>
        <w:drawing>
          <wp:inline distT="0" distB="0" distL="0" distR="0" wp14:anchorId="6350D136" wp14:editId="12F07306">
            <wp:extent cx="2699171" cy="2105025"/>
            <wp:effectExtent l="0" t="0" r="635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85051" cy="2172001"/>
                    </a:xfrm>
                    <a:prstGeom prst="rect">
                      <a:avLst/>
                    </a:prstGeom>
                    <a:noFill/>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4B4556" w:rsidRDefault="002633C2" w:rsidP="0039187A">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726590F0" w:rsidR="002633C2" w:rsidRPr="004B4556" w:rsidRDefault="004F392B"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NA PODSTAWIE PROC30031/</w:t>
      </w:r>
      <w:r w:rsidR="00E271D0">
        <w:rPr>
          <w:rFonts w:asciiTheme="minorHAnsi" w:hAnsiTheme="minorHAnsi" w:cstheme="minorHAnsi"/>
          <w:color w:val="17365D" w:themeColor="text2" w:themeShade="BF"/>
          <w:szCs w:val="22"/>
        </w:rPr>
        <w:t>G</w:t>
      </w:r>
      <w:r w:rsidR="003C11D0">
        <w:rPr>
          <w:rFonts w:asciiTheme="minorHAnsi" w:hAnsiTheme="minorHAnsi" w:cstheme="minorHAnsi"/>
          <w:color w:val="17365D" w:themeColor="text2" w:themeShade="BF"/>
          <w:szCs w:val="22"/>
        </w:rPr>
        <w:t xml:space="preserve"> </w:t>
      </w:r>
      <w:r w:rsidRPr="004B4556">
        <w:rPr>
          <w:rFonts w:asciiTheme="minorHAnsi" w:hAnsiTheme="minorHAnsi" w:cstheme="minorHAnsi"/>
          <w:color w:val="17365D" w:themeColor="text2" w:themeShade="BF"/>
          <w:szCs w:val="22"/>
        </w:rPr>
        <w:t>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3537B5C8" w:rsidR="00C6017B" w:rsidRPr="004B4556" w:rsidRDefault="004F392B" w:rsidP="00EA4D6B">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r w:rsidR="0047182F" w:rsidRPr="0047182F">
        <w:rPr>
          <w:rFonts w:asciiTheme="minorHAnsi" w:hAnsiTheme="minorHAnsi" w:cstheme="minorHAnsi"/>
          <w:b/>
          <w:color w:val="17365D" w:themeColor="text2" w:themeShade="BF"/>
          <w:szCs w:val="22"/>
        </w:rPr>
        <w:t>POST/DYS/OLD/GZ/0</w:t>
      </w:r>
      <w:r w:rsidR="00CC6207">
        <w:rPr>
          <w:rFonts w:asciiTheme="minorHAnsi" w:hAnsiTheme="minorHAnsi" w:cstheme="minorHAnsi"/>
          <w:b/>
          <w:color w:val="17365D" w:themeColor="text2" w:themeShade="BF"/>
          <w:szCs w:val="22"/>
        </w:rPr>
        <w:t>1</w:t>
      </w:r>
      <w:r w:rsidR="004C452C">
        <w:rPr>
          <w:rFonts w:asciiTheme="minorHAnsi" w:hAnsiTheme="minorHAnsi" w:cstheme="minorHAnsi"/>
          <w:b/>
          <w:color w:val="17365D" w:themeColor="text2" w:themeShade="BF"/>
          <w:szCs w:val="22"/>
        </w:rPr>
        <w:t>934</w:t>
      </w:r>
      <w:r w:rsidR="0047182F" w:rsidRPr="0047182F">
        <w:rPr>
          <w:rFonts w:asciiTheme="minorHAnsi" w:hAnsiTheme="minorHAnsi" w:cstheme="minorHAnsi"/>
          <w:b/>
          <w:color w:val="17365D" w:themeColor="text2" w:themeShade="BF"/>
          <w:szCs w:val="22"/>
        </w:rPr>
        <w:t>/202</w:t>
      </w:r>
      <w:r w:rsidR="00B64D80">
        <w:rPr>
          <w:rFonts w:asciiTheme="minorHAnsi" w:hAnsiTheme="minorHAnsi" w:cstheme="minorHAnsi"/>
          <w:b/>
          <w:color w:val="17365D" w:themeColor="text2" w:themeShade="BF"/>
          <w:szCs w:val="22"/>
        </w:rPr>
        <w:t>5</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30522510" w14:textId="3F87DBAD" w:rsidR="00C6017B" w:rsidRPr="004B4556" w:rsidRDefault="00C6017B" w:rsidP="00C6017B">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AB215A">
        <w:rPr>
          <w:rFonts w:asciiTheme="minorHAnsi" w:hAnsiTheme="minorHAnsi" w:cstheme="minorHAnsi"/>
          <w:b/>
          <w:color w:val="17365D" w:themeColor="text2" w:themeShade="BF"/>
          <w:szCs w:val="22"/>
        </w:rPr>
        <w:t>ZAMÓWIENIA</w:t>
      </w:r>
      <w:r w:rsidRPr="004B4556">
        <w:rPr>
          <w:rFonts w:asciiTheme="minorHAnsi" w:hAnsiTheme="minorHAnsi" w:cstheme="minorHAnsi"/>
          <w:b/>
          <w:color w:val="17365D" w:themeColor="text2" w:themeShade="BF"/>
          <w:szCs w:val="22"/>
        </w:rPr>
        <w:t>:</w:t>
      </w:r>
    </w:p>
    <w:p w14:paraId="5AF6533A" w14:textId="3AA80152" w:rsidR="003C547E" w:rsidRPr="00745186" w:rsidRDefault="00F744E6" w:rsidP="00927AC5">
      <w:pPr>
        <w:pStyle w:val="Tekstpodstawowy"/>
        <w:pBdr>
          <w:top w:val="single" w:sz="4" w:space="1" w:color="auto"/>
          <w:left w:val="single" w:sz="4" w:space="4" w:color="auto"/>
          <w:bottom w:val="single" w:sz="4" w:space="1" w:color="auto"/>
          <w:right w:val="single" w:sz="4" w:space="4" w:color="auto"/>
        </w:pBdr>
        <w:shd w:val="clear" w:color="auto" w:fill="F79646" w:themeFill="accent6"/>
        <w:tabs>
          <w:tab w:val="right" w:pos="9072"/>
        </w:tabs>
        <w:spacing w:line="240" w:lineRule="auto"/>
        <w:jc w:val="center"/>
        <w:rPr>
          <w:b/>
          <w:i/>
          <w:color w:val="1F497D" w:themeColor="text2"/>
          <w:spacing w:val="-15"/>
          <w:sz w:val="28"/>
          <w:szCs w:val="28"/>
        </w:rPr>
      </w:pPr>
      <w:r w:rsidRPr="00664815">
        <w:rPr>
          <w:i/>
          <w:color w:val="1F497D" w:themeColor="text2"/>
          <w:spacing w:val="-15"/>
          <w:sz w:val="28"/>
          <w:szCs w:val="28"/>
        </w:rPr>
        <w:t xml:space="preserve"> </w:t>
      </w:r>
      <w:r w:rsidR="004C452C" w:rsidRPr="004C452C">
        <w:rPr>
          <w:b/>
          <w:i/>
          <w:color w:val="1F497D" w:themeColor="text2"/>
          <w:spacing w:val="-15"/>
          <w:sz w:val="28"/>
          <w:szCs w:val="28"/>
        </w:rPr>
        <w:t>Sukcesywne wykonanie prac projektowych i robót budowlanych polegających na wyk. przyłączy lub linii niskiego napięcia dla celów przyłączenia nowych odbiorców na terenie PGE Dystrybucja S.A. Oddział Łódź na obszarze działania RE Zgierz-Pabianice w obrębie: Miasto Głowno, Gmina Głowno, Gmina Bielawy, Gmina Domaniewice, Gmina Dmosin, Gmina Brzeziny</w:t>
      </w:r>
    </w:p>
    <w:p w14:paraId="666D6EC4" w14:textId="2456DA7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306D0DB" w14:textId="7DF10B9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5ACF593B" w14:textId="5F9F1F4C"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578DAD90" w14:textId="6B86B024" w:rsidR="004F392B" w:rsidRPr="004B4556" w:rsidRDefault="00A16F2C"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 xml:space="preserve">Łódź, </w:t>
      </w:r>
      <w:r w:rsidR="004C452C">
        <w:rPr>
          <w:rFonts w:asciiTheme="minorHAnsi" w:hAnsiTheme="minorHAnsi" w:cstheme="minorHAnsi"/>
          <w:color w:val="17365D" w:themeColor="text2" w:themeShade="BF"/>
          <w:sz w:val="20"/>
        </w:rPr>
        <w:t>maj</w:t>
      </w:r>
      <w:r w:rsidR="00212AA6">
        <w:rPr>
          <w:rFonts w:asciiTheme="minorHAnsi" w:hAnsiTheme="minorHAnsi" w:cstheme="minorHAnsi"/>
          <w:color w:val="17365D" w:themeColor="text2" w:themeShade="BF"/>
          <w:sz w:val="20"/>
        </w:rPr>
        <w:t xml:space="preserve"> 2025</w:t>
      </w:r>
      <w:r w:rsidR="00D53D2D">
        <w:rPr>
          <w:rFonts w:asciiTheme="minorHAnsi" w:hAnsiTheme="minorHAnsi" w:cstheme="minorHAnsi"/>
          <w:color w:val="17365D" w:themeColor="text2" w:themeShade="BF"/>
          <w:sz w:val="20"/>
        </w:rPr>
        <w:t>r</w:t>
      </w:r>
      <w:r w:rsidR="00A462EB">
        <w:rPr>
          <w:rFonts w:asciiTheme="minorHAnsi" w:hAnsiTheme="minorHAnsi" w:cstheme="minorHAnsi"/>
          <w:color w:val="17365D" w:themeColor="text2" w:themeShade="BF"/>
          <w:sz w:val="20"/>
        </w:rPr>
        <w:t>.</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2025BA57"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9245BD">
          <w:rPr>
            <w:noProof/>
            <w:webHidden/>
          </w:rPr>
          <w:t>3</w:t>
        </w:r>
        <w:r w:rsidR="00287763">
          <w:rPr>
            <w:noProof/>
            <w:webHidden/>
          </w:rPr>
          <w:fldChar w:fldCharType="end"/>
        </w:r>
      </w:hyperlink>
    </w:p>
    <w:p w14:paraId="2AC1FD98" w14:textId="55CEF476" w:rsidR="00287763" w:rsidRDefault="008F6585">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9245BD">
          <w:rPr>
            <w:noProof/>
            <w:webHidden/>
          </w:rPr>
          <w:t>4</w:t>
        </w:r>
        <w:r w:rsidR="00287763">
          <w:rPr>
            <w:noProof/>
            <w:webHidden/>
          </w:rPr>
          <w:fldChar w:fldCharType="end"/>
        </w:r>
      </w:hyperlink>
    </w:p>
    <w:p w14:paraId="6F2A85B6" w14:textId="00436E7C" w:rsidR="00287763" w:rsidRDefault="008F6585">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9245BD">
          <w:rPr>
            <w:noProof/>
            <w:webHidden/>
          </w:rPr>
          <w:t>5</w:t>
        </w:r>
        <w:r w:rsidR="00287763">
          <w:rPr>
            <w:noProof/>
            <w:webHidden/>
          </w:rPr>
          <w:fldChar w:fldCharType="end"/>
        </w:r>
      </w:hyperlink>
    </w:p>
    <w:p w14:paraId="4D587A9F" w14:textId="4D0B835D" w:rsidR="00287763" w:rsidRDefault="008F6585">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9245BD">
          <w:rPr>
            <w:noProof/>
            <w:webHidden/>
          </w:rPr>
          <w:t>5</w:t>
        </w:r>
        <w:r w:rsidR="00287763">
          <w:rPr>
            <w:noProof/>
            <w:webHidden/>
          </w:rPr>
          <w:fldChar w:fldCharType="end"/>
        </w:r>
      </w:hyperlink>
    </w:p>
    <w:p w14:paraId="566507FE" w14:textId="14D162E9" w:rsidR="00287763" w:rsidRDefault="008F6585">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9245BD">
          <w:rPr>
            <w:noProof/>
            <w:webHidden/>
          </w:rPr>
          <w:t>5</w:t>
        </w:r>
        <w:r w:rsidR="00287763">
          <w:rPr>
            <w:noProof/>
            <w:webHidden/>
          </w:rPr>
          <w:fldChar w:fldCharType="end"/>
        </w:r>
      </w:hyperlink>
    </w:p>
    <w:p w14:paraId="7CF07A21" w14:textId="35E19D37" w:rsidR="00287763" w:rsidRDefault="008F6585">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9245BD">
          <w:rPr>
            <w:noProof/>
            <w:webHidden/>
          </w:rPr>
          <w:t>7</w:t>
        </w:r>
        <w:r w:rsidR="00287763">
          <w:rPr>
            <w:noProof/>
            <w:webHidden/>
          </w:rPr>
          <w:fldChar w:fldCharType="end"/>
        </w:r>
      </w:hyperlink>
    </w:p>
    <w:p w14:paraId="308A428B" w14:textId="7880AF9E" w:rsidR="00287763" w:rsidRDefault="008F6585">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9245BD">
          <w:rPr>
            <w:noProof/>
            <w:webHidden/>
          </w:rPr>
          <w:t>8</w:t>
        </w:r>
        <w:r w:rsidR="00287763">
          <w:rPr>
            <w:noProof/>
            <w:webHidden/>
          </w:rPr>
          <w:fldChar w:fldCharType="end"/>
        </w:r>
      </w:hyperlink>
    </w:p>
    <w:p w14:paraId="4327A065" w14:textId="50AFD62E" w:rsidR="00287763" w:rsidRDefault="008F6585">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9245BD">
          <w:rPr>
            <w:noProof/>
            <w:webHidden/>
          </w:rPr>
          <w:t>8</w:t>
        </w:r>
        <w:r w:rsidR="00287763">
          <w:rPr>
            <w:noProof/>
            <w:webHidden/>
          </w:rPr>
          <w:fldChar w:fldCharType="end"/>
        </w:r>
      </w:hyperlink>
    </w:p>
    <w:p w14:paraId="62410A9F" w14:textId="08117B03" w:rsidR="00287763" w:rsidRDefault="008F6585">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9245BD">
          <w:rPr>
            <w:noProof/>
            <w:webHidden/>
          </w:rPr>
          <w:t>8</w:t>
        </w:r>
        <w:r w:rsidR="00287763">
          <w:rPr>
            <w:noProof/>
            <w:webHidden/>
          </w:rPr>
          <w:fldChar w:fldCharType="end"/>
        </w:r>
      </w:hyperlink>
    </w:p>
    <w:p w14:paraId="74415DFC" w14:textId="4BF597CB" w:rsidR="00287763" w:rsidRDefault="008F6585">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9245BD">
          <w:rPr>
            <w:noProof/>
            <w:webHidden/>
          </w:rPr>
          <w:t>9</w:t>
        </w:r>
        <w:r w:rsidR="00287763">
          <w:rPr>
            <w:noProof/>
            <w:webHidden/>
          </w:rPr>
          <w:fldChar w:fldCharType="end"/>
        </w:r>
      </w:hyperlink>
    </w:p>
    <w:p w14:paraId="0ABF7FCA" w14:textId="7821BEE9" w:rsidR="00287763" w:rsidRDefault="008F6585">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9245BD">
          <w:rPr>
            <w:noProof/>
            <w:webHidden/>
          </w:rPr>
          <w:t>9</w:t>
        </w:r>
        <w:r w:rsidR="00287763">
          <w:rPr>
            <w:noProof/>
            <w:webHidden/>
          </w:rPr>
          <w:fldChar w:fldCharType="end"/>
        </w:r>
      </w:hyperlink>
    </w:p>
    <w:p w14:paraId="6F9629F1" w14:textId="12038ED2" w:rsidR="00287763" w:rsidRDefault="008F6585">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9245BD">
          <w:rPr>
            <w:noProof/>
            <w:webHidden/>
          </w:rPr>
          <w:t>9</w:t>
        </w:r>
        <w:r w:rsidR="00287763">
          <w:rPr>
            <w:noProof/>
            <w:webHidden/>
          </w:rPr>
          <w:fldChar w:fldCharType="end"/>
        </w:r>
      </w:hyperlink>
    </w:p>
    <w:p w14:paraId="6ED40047" w14:textId="446C16ED" w:rsidR="00287763" w:rsidRDefault="008F6585">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9245BD">
          <w:rPr>
            <w:noProof/>
            <w:webHidden/>
          </w:rPr>
          <w:t>10</w:t>
        </w:r>
        <w:r w:rsidR="00287763">
          <w:rPr>
            <w:noProof/>
            <w:webHidden/>
          </w:rPr>
          <w:fldChar w:fldCharType="end"/>
        </w:r>
      </w:hyperlink>
    </w:p>
    <w:p w14:paraId="561B9C34" w14:textId="71D9870D" w:rsidR="00287763" w:rsidRDefault="008F6585">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9245BD">
          <w:rPr>
            <w:noProof/>
            <w:webHidden/>
          </w:rPr>
          <w:t>10</w:t>
        </w:r>
        <w:r w:rsidR="00287763">
          <w:rPr>
            <w:noProof/>
            <w:webHidden/>
          </w:rPr>
          <w:fldChar w:fldCharType="end"/>
        </w:r>
      </w:hyperlink>
    </w:p>
    <w:p w14:paraId="7C444CD4" w14:textId="2548F9BB" w:rsidR="00287763" w:rsidRDefault="008F6585">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9245BD">
          <w:rPr>
            <w:noProof/>
            <w:webHidden/>
          </w:rPr>
          <w:t>10</w:t>
        </w:r>
        <w:r w:rsidR="00287763">
          <w:rPr>
            <w:noProof/>
            <w:webHidden/>
          </w:rPr>
          <w:fldChar w:fldCharType="end"/>
        </w:r>
      </w:hyperlink>
    </w:p>
    <w:p w14:paraId="63446E54" w14:textId="71DDCA41" w:rsidR="00287763" w:rsidRDefault="008F6585">
      <w:pPr>
        <w:pStyle w:val="Spistreci1"/>
        <w:tabs>
          <w:tab w:val="left" w:pos="660"/>
          <w:tab w:val="right" w:leader="dot" w:pos="8949"/>
        </w:tabs>
        <w:rPr>
          <w:noProof/>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9245BD">
          <w:rPr>
            <w:noProof/>
            <w:webHidden/>
          </w:rPr>
          <w:t>11</w:t>
        </w:r>
        <w:r w:rsidR="00287763">
          <w:rPr>
            <w:noProof/>
            <w:webHidden/>
          </w:rPr>
          <w:fldChar w:fldCharType="end"/>
        </w:r>
      </w:hyperlink>
    </w:p>
    <w:p w14:paraId="64A513AD" w14:textId="7B92BB37" w:rsidR="009245BD" w:rsidRPr="009245BD" w:rsidRDefault="008F6585" w:rsidP="009245BD">
      <w:pPr>
        <w:pStyle w:val="Spistreci1"/>
        <w:tabs>
          <w:tab w:val="left" w:pos="660"/>
          <w:tab w:val="right" w:leader="dot" w:pos="8949"/>
        </w:tabs>
        <w:rPr>
          <w:noProof/>
        </w:rPr>
      </w:pPr>
      <w:hyperlink w:anchor="_Toc69029878" w:history="1">
        <w:r w:rsidR="009245BD">
          <w:rPr>
            <w:rStyle w:val="Hipercze"/>
            <w:noProof/>
          </w:rPr>
          <w:t>17</w:t>
        </w:r>
        <w:r w:rsidR="009245BD" w:rsidRPr="00807A95">
          <w:rPr>
            <w:rStyle w:val="Hipercze"/>
            <w:noProof/>
          </w:rPr>
          <w:t>.</w:t>
        </w:r>
        <w:r w:rsidR="009245BD">
          <w:rPr>
            <w:rFonts w:eastAsiaTheme="minorEastAsia" w:cstheme="minorBidi"/>
            <w:b w:val="0"/>
            <w:bCs w:val="0"/>
            <w:noProof/>
            <w:sz w:val="22"/>
            <w:szCs w:val="22"/>
            <w:lang w:eastAsia="pl-PL"/>
          </w:rPr>
          <w:tab/>
        </w:r>
        <w:r w:rsidR="009245BD">
          <w:rPr>
            <w:rStyle w:val="Hipercze"/>
            <w:rFonts w:cstheme="minorHAnsi"/>
            <w:noProof/>
          </w:rPr>
          <w:t>SYSTEM ZAKUPOWY</w:t>
        </w:r>
        <w:r w:rsidR="009245BD">
          <w:rPr>
            <w:noProof/>
            <w:webHidden/>
          </w:rPr>
          <w:tab/>
          <w:t>9</w:t>
        </w:r>
      </w:hyperlink>
    </w:p>
    <w:p w14:paraId="53497C88" w14:textId="0E06BC8A" w:rsidR="00287763" w:rsidRDefault="008F6585">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9245BD">
          <w:rPr>
            <w:noProof/>
            <w:webHidden/>
          </w:rPr>
          <w:t>12</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052253C" w14:textId="77777777" w:rsidR="00FB1946" w:rsidRPr="004B4556" w:rsidRDefault="000B3117" w:rsidP="002907F0">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00D936DC" w:rsidRPr="004B4556">
        <w:rPr>
          <w:rFonts w:asciiTheme="minorHAnsi" w:hAnsiTheme="minorHAnsi" w:cstheme="minorHAnsi"/>
          <w:b/>
          <w:sz w:val="20"/>
        </w:rPr>
        <w:t xml:space="preserve"> </w:t>
      </w:r>
    </w:p>
    <w:p w14:paraId="3589D2E4" w14:textId="33A24EF4" w:rsidR="0097790C" w:rsidRPr="0097790C" w:rsidRDefault="00FB1946" w:rsidP="0097790C">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w:t>
      </w:r>
      <w:r w:rsidR="00522178" w:rsidRPr="004B4556">
        <w:rPr>
          <w:rFonts w:asciiTheme="minorHAnsi" w:hAnsiTheme="minorHAnsi" w:cstheme="minorHAnsi"/>
          <w:b/>
          <w:bCs/>
          <w:color w:val="000000"/>
          <w:sz w:val="20"/>
          <w:lang w:eastAsia="pl-PL"/>
        </w:rPr>
        <w:t>Dystrybucja</w:t>
      </w:r>
      <w:r w:rsidRPr="004B4556">
        <w:rPr>
          <w:rFonts w:asciiTheme="minorHAnsi" w:hAnsiTheme="minorHAnsi" w:cstheme="minorHAnsi"/>
          <w:b/>
          <w:bCs/>
          <w:color w:val="000000"/>
          <w:sz w:val="20"/>
          <w:lang w:eastAsia="pl-PL"/>
        </w:rPr>
        <w:t xml:space="preserve"> S.A. </w:t>
      </w:r>
      <w:r w:rsidRPr="004B4556">
        <w:rPr>
          <w:rFonts w:asciiTheme="minorHAnsi" w:hAnsiTheme="minorHAnsi" w:cstheme="minorHAnsi"/>
          <w:sz w:val="20"/>
          <w:lang w:eastAsia="pl-PL"/>
        </w:rPr>
        <w:t xml:space="preserve">z siedzibą w </w:t>
      </w:r>
      <w:r w:rsidR="00522178" w:rsidRPr="004B4556">
        <w:rPr>
          <w:rFonts w:asciiTheme="minorHAnsi" w:hAnsiTheme="minorHAnsi" w:cstheme="minorHAnsi"/>
          <w:sz w:val="20"/>
          <w:lang w:eastAsia="pl-PL"/>
        </w:rPr>
        <w:t>Lublinie</w:t>
      </w:r>
      <w:r w:rsidRPr="004B4556">
        <w:rPr>
          <w:rFonts w:asciiTheme="minorHAnsi" w:hAnsiTheme="minorHAnsi" w:cstheme="minorHAnsi"/>
          <w:sz w:val="20"/>
          <w:lang w:eastAsia="pl-PL"/>
        </w:rPr>
        <w:t xml:space="preserve">, ul. </w:t>
      </w:r>
      <w:r w:rsidR="00522178" w:rsidRPr="004B4556">
        <w:rPr>
          <w:rFonts w:asciiTheme="minorHAnsi" w:hAnsiTheme="minorHAnsi" w:cstheme="minorHAnsi"/>
          <w:sz w:val="20"/>
          <w:lang w:eastAsia="pl-PL"/>
        </w:rPr>
        <w:t>Garbarska 21a</w:t>
      </w:r>
      <w:r w:rsidRPr="004B4556">
        <w:rPr>
          <w:rFonts w:asciiTheme="minorHAnsi" w:hAnsiTheme="minorHAnsi" w:cstheme="minorHAnsi"/>
          <w:sz w:val="20"/>
          <w:lang w:eastAsia="pl-PL"/>
        </w:rPr>
        <w:t>,</w:t>
      </w:r>
      <w:r w:rsidR="00522178" w:rsidRPr="004B4556">
        <w:rPr>
          <w:rFonts w:asciiTheme="minorHAnsi" w:hAnsiTheme="minorHAnsi" w:cstheme="minorHAnsi"/>
          <w:sz w:val="20"/>
          <w:lang w:eastAsia="pl-PL"/>
        </w:rPr>
        <w:t xml:space="preserve"> 20-340 Lublin</w:t>
      </w:r>
      <w:r w:rsidRPr="004B4556">
        <w:rPr>
          <w:rFonts w:asciiTheme="minorHAnsi" w:hAnsiTheme="minorHAnsi" w:cstheme="minorHAnsi"/>
          <w:sz w:val="20"/>
          <w:lang w:eastAsia="pl-PL"/>
        </w:rPr>
        <w:t xml:space="preserve">, wpisana do rejestru przedsiębiorców Krajowego Rejestru Sądowego, prowadzonego przez Sąd Rejonowy </w:t>
      </w:r>
      <w:r w:rsidR="00707281" w:rsidRPr="004B4556">
        <w:rPr>
          <w:rFonts w:asciiTheme="minorHAnsi" w:hAnsiTheme="minorHAnsi" w:cstheme="minorHAnsi"/>
          <w:sz w:val="20"/>
          <w:lang w:eastAsia="pl-PL"/>
        </w:rPr>
        <w:t xml:space="preserve">Lublin-Wschód w Lublinie z siedzibą w Świdniku, VI Wydział Gospodarczy </w:t>
      </w:r>
      <w:r w:rsidR="00A33FF3" w:rsidRPr="004B4556">
        <w:rPr>
          <w:rFonts w:asciiTheme="minorHAnsi" w:hAnsiTheme="minorHAnsi" w:cstheme="minorHAnsi"/>
          <w:sz w:val="20"/>
          <w:lang w:eastAsia="pl-PL"/>
        </w:rPr>
        <w:t xml:space="preserve">Krajowego Rejestru Sądowego, </w:t>
      </w:r>
      <w:r w:rsidR="00707281" w:rsidRPr="004B4556">
        <w:rPr>
          <w:rFonts w:asciiTheme="minorHAnsi" w:hAnsiTheme="minorHAnsi" w:cstheme="minorHAnsi"/>
          <w:sz w:val="20"/>
          <w:lang w:eastAsia="pl-PL"/>
        </w:rPr>
        <w:t>pod numerem KRS: 0000343124</w:t>
      </w:r>
      <w:r w:rsidRPr="004B4556">
        <w:rPr>
          <w:rFonts w:asciiTheme="minorHAnsi" w:hAnsiTheme="minorHAnsi" w:cstheme="minorHAnsi"/>
          <w:sz w:val="20"/>
          <w:lang w:eastAsia="pl-PL"/>
        </w:rPr>
        <w:t>, NIP</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9462593855</w:t>
      </w:r>
      <w:r w:rsidRPr="004B4556">
        <w:rPr>
          <w:rFonts w:asciiTheme="minorHAnsi" w:hAnsiTheme="minorHAnsi" w:cstheme="minorHAnsi"/>
          <w:sz w:val="20"/>
          <w:lang w:eastAsia="pl-PL"/>
        </w:rPr>
        <w:t>, REGON</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060552840</w:t>
      </w:r>
      <w:r w:rsidRPr="004B4556">
        <w:rPr>
          <w:rFonts w:asciiTheme="minorHAnsi" w:hAnsiTheme="minorHAnsi" w:cstheme="minorHAnsi"/>
          <w:sz w:val="20"/>
          <w:lang w:eastAsia="pl-PL"/>
        </w:rPr>
        <w:t xml:space="preserve">, wysokość kapitału zakładowego: </w:t>
      </w:r>
      <w:r w:rsidR="00B510BE" w:rsidRPr="004B4556">
        <w:rPr>
          <w:rFonts w:asciiTheme="minorHAnsi" w:hAnsiTheme="minorHAnsi" w:cstheme="minorHAnsi"/>
          <w:sz w:val="20"/>
          <w:lang w:eastAsia="pl-PL"/>
        </w:rPr>
        <w:t>9 729 424 160</w:t>
      </w:r>
      <w:r w:rsidRPr="004B4556">
        <w:rPr>
          <w:rFonts w:asciiTheme="minorHAnsi" w:hAnsiTheme="minorHAnsi" w:cstheme="minorHAnsi"/>
          <w:sz w:val="20"/>
          <w:lang w:eastAsia="pl-PL"/>
        </w:rPr>
        <w:t>,</w:t>
      </w:r>
      <w:r w:rsidR="00B510BE" w:rsidRPr="004B4556">
        <w:rPr>
          <w:rFonts w:asciiTheme="minorHAnsi" w:hAnsiTheme="minorHAnsi" w:cstheme="minorHAnsi"/>
          <w:sz w:val="20"/>
          <w:lang w:eastAsia="pl-PL"/>
        </w:rPr>
        <w:t xml:space="preserve">00 zł - </w:t>
      </w:r>
      <w:r w:rsidRPr="004B4556">
        <w:rPr>
          <w:rFonts w:asciiTheme="minorHAnsi" w:hAnsiTheme="minorHAnsi" w:cstheme="minorHAnsi"/>
          <w:sz w:val="20"/>
          <w:lang w:eastAsia="pl-PL"/>
        </w:rPr>
        <w:t>w całości wpłacony</w:t>
      </w:r>
      <w:r w:rsidR="00B510BE" w:rsidRPr="004B4556">
        <w:rPr>
          <w:rFonts w:asciiTheme="minorHAnsi" w:hAnsiTheme="minorHAnsi" w:cstheme="minorHAnsi"/>
          <w:color w:val="000000"/>
          <w:sz w:val="20"/>
          <w:lang w:eastAsia="pl-PL"/>
        </w:rPr>
        <w:t>; w</w:t>
      </w:r>
      <w:r w:rsidR="00A33FF3" w:rsidRPr="004B4556">
        <w:rPr>
          <w:rFonts w:asciiTheme="minorHAnsi" w:hAnsiTheme="minorHAnsi" w:cstheme="minorHAnsi"/>
          <w:color w:val="000000"/>
          <w:sz w:val="20"/>
          <w:lang w:eastAsia="pl-PL"/>
        </w:rPr>
        <w:t> </w:t>
      </w:r>
      <w:r w:rsidR="00B510BE" w:rsidRPr="004B4556">
        <w:rPr>
          <w:rFonts w:asciiTheme="minorHAnsi" w:hAnsiTheme="minorHAnsi" w:cstheme="minorHAnsi"/>
          <w:color w:val="000000"/>
          <w:sz w:val="20"/>
          <w:lang w:eastAsia="pl-PL"/>
        </w:rPr>
        <w:t>imieniu której postępowanie zakupowe prowadzi:</w:t>
      </w:r>
      <w:r w:rsidR="00970418" w:rsidRPr="004B4556">
        <w:rPr>
          <w:rFonts w:asciiTheme="minorHAnsi" w:hAnsiTheme="minorHAnsi" w:cstheme="minorHAnsi"/>
          <w:color w:val="000000"/>
          <w:sz w:val="20"/>
          <w:lang w:eastAsia="pl-PL"/>
        </w:rPr>
        <w:t xml:space="preserve"> PGE Dystrybucja S.</w:t>
      </w:r>
      <w:r w:rsidR="0097790C" w:rsidRPr="0097790C">
        <w:rPr>
          <w:rFonts w:asciiTheme="minorHAnsi" w:hAnsiTheme="minorHAnsi" w:cstheme="minorHAnsi"/>
          <w:color w:val="000000"/>
          <w:sz w:val="20"/>
          <w:lang w:eastAsia="pl-PL"/>
        </w:rPr>
        <w:t xml:space="preserve"> .A. Oddział Łódź</w:t>
      </w:r>
    </w:p>
    <w:p w14:paraId="036C54F7" w14:textId="77777777" w:rsidR="0097790C" w:rsidRPr="0097790C" w:rsidRDefault="0097790C" w:rsidP="0097790C">
      <w:pPr>
        <w:autoSpaceDE w:val="0"/>
        <w:autoSpaceDN w:val="0"/>
        <w:adjustRightInd w:val="0"/>
        <w:spacing w:before="120" w:line="24" w:lineRule="atLeast"/>
        <w:ind w:left="709"/>
        <w:rPr>
          <w:rFonts w:asciiTheme="minorHAnsi" w:hAnsiTheme="minorHAnsi" w:cstheme="minorHAnsi"/>
          <w:color w:val="000000"/>
          <w:sz w:val="20"/>
          <w:lang w:eastAsia="pl-PL"/>
        </w:rPr>
      </w:pPr>
      <w:r w:rsidRPr="0097790C">
        <w:rPr>
          <w:rFonts w:asciiTheme="minorHAnsi" w:hAnsiTheme="minorHAnsi" w:cstheme="minorHAnsi"/>
          <w:color w:val="000000"/>
          <w:sz w:val="20"/>
          <w:lang w:eastAsia="pl-PL"/>
        </w:rPr>
        <w:t>Adres: 90-021 Łódź ul. Tuwima 58 Telefon: (42) 675 10 00</w:t>
      </w:r>
    </w:p>
    <w:p w14:paraId="490CA3F3" w14:textId="7CAB4CB8" w:rsidR="004E469B" w:rsidRPr="004E469B" w:rsidRDefault="008F6585" w:rsidP="006C5DA1">
      <w:pPr>
        <w:tabs>
          <w:tab w:val="left" w:pos="6375"/>
        </w:tabs>
        <w:autoSpaceDE w:val="0"/>
        <w:autoSpaceDN w:val="0"/>
        <w:adjustRightInd w:val="0"/>
        <w:spacing w:before="120" w:line="24" w:lineRule="atLeast"/>
        <w:ind w:left="709"/>
        <w:rPr>
          <w:rFonts w:asciiTheme="minorHAnsi" w:hAnsiTheme="minorHAnsi" w:cstheme="minorHAnsi"/>
          <w:sz w:val="20"/>
          <w:lang w:eastAsia="pl-PL"/>
        </w:rPr>
      </w:pPr>
      <w:hyperlink r:id="rId13" w:history="1">
        <w:r w:rsidR="0097790C" w:rsidRPr="0097790C">
          <w:rPr>
            <w:rStyle w:val="Hipercze"/>
            <w:rFonts w:asciiTheme="minorHAnsi" w:hAnsiTheme="minorHAnsi" w:cstheme="minorHAnsi"/>
            <w:sz w:val="20"/>
            <w:lang w:eastAsia="pl-PL"/>
          </w:rPr>
          <w:t>https://www.pgedystrybucja.pl</w:t>
        </w:r>
      </w:hyperlink>
      <w:r w:rsidR="00FB1946"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r w:rsidR="006C5DA1">
        <w:rPr>
          <w:rFonts w:asciiTheme="minorHAnsi" w:hAnsiTheme="minorHAnsi" w:cstheme="minorHAnsi"/>
          <w:sz w:val="20"/>
          <w:lang w:eastAsia="pl-PL"/>
        </w:rPr>
        <w:tab/>
      </w:r>
    </w:p>
    <w:p w14:paraId="3052253E" w14:textId="60DE3E65" w:rsidR="000B3117" w:rsidRPr="004B4556" w:rsidRDefault="000B3117" w:rsidP="002907F0">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00062C54" w:rsidRPr="004B4556">
        <w:rPr>
          <w:rFonts w:asciiTheme="minorHAnsi" w:hAnsiTheme="minorHAnsi" w:cstheme="minorHAnsi"/>
          <w:b/>
          <w:sz w:val="20"/>
        </w:rPr>
        <w:t xml:space="preserve"> zakupowego</w:t>
      </w:r>
      <w:bookmarkEnd w:id="9"/>
      <w:bookmarkEnd w:id="10"/>
      <w:bookmarkEnd w:id="11"/>
      <w:bookmarkEnd w:id="12"/>
    </w:p>
    <w:p w14:paraId="3052253F" w14:textId="33FA5508" w:rsidR="00145825" w:rsidRDefault="00145825" w:rsidP="006F43C7">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 xml:space="preserve">Przedmiotowe postępowanie </w:t>
      </w:r>
      <w:r w:rsidR="00A33FF3" w:rsidRPr="004B4556">
        <w:rPr>
          <w:rFonts w:asciiTheme="minorHAnsi" w:hAnsiTheme="minorHAnsi" w:cstheme="minorHAnsi"/>
          <w:sz w:val="20"/>
        </w:rPr>
        <w:t>zakupowe</w:t>
      </w:r>
      <w:r w:rsidRPr="004B4556">
        <w:rPr>
          <w:rFonts w:asciiTheme="minorHAnsi" w:hAnsiTheme="minorHAnsi" w:cstheme="minorHAnsi"/>
          <w:sz w:val="20"/>
        </w:rPr>
        <w:t xml:space="preserve"> </w:t>
      </w:r>
      <w:r w:rsidR="00A33FF3" w:rsidRPr="004B4556">
        <w:rPr>
          <w:rFonts w:asciiTheme="minorHAnsi" w:hAnsiTheme="minorHAnsi" w:cstheme="minorHAnsi"/>
          <w:sz w:val="20"/>
        </w:rPr>
        <w:t xml:space="preserve">o udzielenie zamówienia niepublicznego </w:t>
      </w:r>
      <w:r w:rsidRPr="004B4556">
        <w:rPr>
          <w:rFonts w:asciiTheme="minorHAnsi" w:hAnsiTheme="minorHAnsi" w:cstheme="minorHAnsi"/>
          <w:sz w:val="20"/>
        </w:rPr>
        <w:t xml:space="preserve">prowadzone jest </w:t>
      </w:r>
      <w:r w:rsidR="003117BA">
        <w:rPr>
          <w:rFonts w:asciiTheme="minorHAnsi" w:hAnsiTheme="minorHAnsi" w:cstheme="minorHAnsi"/>
          <w:sz w:val="20"/>
        </w:rPr>
        <w:br/>
      </w:r>
      <w:r w:rsidRPr="004B4556">
        <w:rPr>
          <w:rFonts w:asciiTheme="minorHAnsi" w:hAnsiTheme="minorHAnsi" w:cstheme="minorHAnsi"/>
          <w:sz w:val="20"/>
        </w:rPr>
        <w:t>w trybie</w:t>
      </w:r>
      <w:r w:rsidRPr="004B4556">
        <w:rPr>
          <w:rFonts w:asciiTheme="minorHAnsi" w:hAnsiTheme="minorHAnsi" w:cstheme="minorHAnsi"/>
          <w:b/>
          <w:sz w:val="20"/>
        </w:rPr>
        <w:t xml:space="preserve"> </w:t>
      </w:r>
      <w:r w:rsidR="00FB1946" w:rsidRPr="004B4556">
        <w:rPr>
          <w:rFonts w:asciiTheme="minorHAnsi" w:hAnsiTheme="minorHAnsi" w:cstheme="minorHAnsi"/>
          <w:b/>
          <w:sz w:val="20"/>
        </w:rPr>
        <w:t>przetargu nieograniczonego</w:t>
      </w:r>
      <w:r w:rsidRPr="004B4556">
        <w:rPr>
          <w:rFonts w:asciiTheme="minorHAnsi" w:hAnsiTheme="minorHAnsi" w:cstheme="minorHAnsi"/>
          <w:sz w:val="20"/>
        </w:rPr>
        <w:t xml:space="preserve">, </w:t>
      </w:r>
      <w:bookmarkEnd w:id="13"/>
      <w:r w:rsidR="00DB41E9" w:rsidRPr="004B4556">
        <w:rPr>
          <w:rFonts w:asciiTheme="minorHAnsi" w:hAnsiTheme="minorHAnsi" w:cstheme="minorHAnsi"/>
          <w:sz w:val="20"/>
        </w:rPr>
        <w:t>z zachowaniem zasad określonych w niniejszym dokumencie, zaś w</w:t>
      </w:r>
      <w:r w:rsidR="00AA06CD" w:rsidRPr="004B4556">
        <w:rPr>
          <w:rFonts w:asciiTheme="minorHAnsi" w:hAnsiTheme="minorHAnsi" w:cstheme="minorHAnsi"/>
          <w:sz w:val="20"/>
        </w:rPr>
        <w:t> </w:t>
      </w:r>
      <w:r w:rsidR="00DB41E9" w:rsidRPr="004B4556">
        <w:rPr>
          <w:rFonts w:asciiTheme="minorHAnsi" w:hAnsiTheme="minorHAnsi" w:cstheme="minorHAnsi"/>
          <w:sz w:val="20"/>
        </w:rPr>
        <w:t xml:space="preserve">zakresie w nim nieuregulowanym stosuje się zapisy Procedury Zakupów </w:t>
      </w:r>
      <w:r w:rsidR="00A24A10" w:rsidRPr="004B4556">
        <w:rPr>
          <w:rFonts w:asciiTheme="minorHAnsi" w:hAnsiTheme="minorHAnsi" w:cstheme="minorHAnsi"/>
          <w:sz w:val="20"/>
        </w:rPr>
        <w:t>PGE Dystrybucja S.A.</w:t>
      </w:r>
      <w:r w:rsidR="00DB41E9" w:rsidRPr="004B4556">
        <w:rPr>
          <w:rFonts w:asciiTheme="minorHAnsi" w:hAnsiTheme="minorHAnsi" w:cstheme="minorHAnsi"/>
          <w:sz w:val="20"/>
        </w:rPr>
        <w:t xml:space="preserve">, </w:t>
      </w:r>
      <w:r w:rsidR="00A24A10" w:rsidRPr="004B4556">
        <w:rPr>
          <w:rFonts w:asciiTheme="minorHAnsi" w:hAnsiTheme="minorHAnsi" w:cstheme="minorHAnsi"/>
          <w:sz w:val="20"/>
        </w:rPr>
        <w:t xml:space="preserve">zwanej dalej „Procedurą” oraz </w:t>
      </w:r>
      <w:r w:rsidR="00D81B30" w:rsidRPr="004B4556">
        <w:rPr>
          <w:rFonts w:asciiTheme="minorHAnsi" w:hAnsiTheme="minorHAnsi" w:cstheme="minorHAnsi"/>
          <w:sz w:val="20"/>
        </w:rPr>
        <w:t>Dobrych Praktyk</w:t>
      </w:r>
      <w:r w:rsidR="00DB41E9" w:rsidRPr="004B4556">
        <w:rPr>
          <w:rFonts w:asciiTheme="minorHAnsi" w:hAnsiTheme="minorHAnsi" w:cstheme="minorHAnsi"/>
          <w:sz w:val="20"/>
        </w:rPr>
        <w:t xml:space="preserve"> Zakupowych</w:t>
      </w:r>
      <w:r w:rsidR="00D81B30" w:rsidRPr="004B4556">
        <w:rPr>
          <w:rFonts w:asciiTheme="minorHAnsi" w:hAnsiTheme="minorHAnsi" w:cstheme="minorHAnsi"/>
          <w:sz w:val="20"/>
        </w:rPr>
        <w:t xml:space="preserve"> PGE Dystrybucja S.A.</w:t>
      </w:r>
      <w:r w:rsidR="00DB41E9" w:rsidRPr="004B4556">
        <w:rPr>
          <w:rFonts w:asciiTheme="minorHAnsi" w:hAnsiTheme="minorHAnsi" w:cstheme="minorHAnsi"/>
          <w:sz w:val="20"/>
        </w:rPr>
        <w:t xml:space="preserve">, z </w:t>
      </w:r>
      <w:r w:rsidR="006C4030" w:rsidRPr="004B4556">
        <w:rPr>
          <w:rFonts w:asciiTheme="minorHAnsi" w:hAnsiTheme="minorHAnsi" w:cstheme="minorHAnsi"/>
          <w:sz w:val="20"/>
        </w:rPr>
        <w:t> </w:t>
      </w:r>
      <w:r w:rsidR="00DB41E9" w:rsidRPr="004B4556">
        <w:rPr>
          <w:rFonts w:asciiTheme="minorHAnsi" w:hAnsiTheme="minorHAnsi" w:cstheme="minorHAnsi"/>
          <w:sz w:val="20"/>
        </w:rPr>
        <w:t xml:space="preserve">uwzględnieniem Kodeksu Postępowania dla Partnerów Biznesowych </w:t>
      </w:r>
      <w:r w:rsidR="00A24A10" w:rsidRPr="004B4556">
        <w:rPr>
          <w:rFonts w:asciiTheme="minorHAnsi" w:hAnsiTheme="minorHAnsi" w:cstheme="minorHAnsi"/>
          <w:sz w:val="20"/>
        </w:rPr>
        <w:t>PGE Dystrybucja S.A.</w:t>
      </w:r>
      <w:r w:rsidR="00A33FF3" w:rsidRPr="004B4556">
        <w:rPr>
          <w:rFonts w:asciiTheme="minorHAnsi" w:hAnsiTheme="minorHAnsi" w:cstheme="minorHAnsi"/>
          <w:sz w:val="20"/>
        </w:rPr>
        <w:t xml:space="preserve"> </w:t>
      </w:r>
      <w:r w:rsidR="00696835" w:rsidRPr="004B4556">
        <w:rPr>
          <w:rFonts w:asciiTheme="minorHAnsi" w:hAnsiTheme="minorHAnsi" w:cstheme="minorHAnsi"/>
          <w:sz w:val="20"/>
        </w:rPr>
        <w:t>(</w:t>
      </w:r>
      <w:r w:rsidR="00DA1A9E" w:rsidRPr="004B4556">
        <w:rPr>
          <w:rFonts w:asciiTheme="minorHAnsi" w:hAnsiTheme="minorHAnsi" w:cstheme="minorHAnsi"/>
          <w:sz w:val="20"/>
        </w:rPr>
        <w:t>dostępn</w:t>
      </w:r>
      <w:r w:rsidR="00696835" w:rsidRPr="004B4556">
        <w:rPr>
          <w:rFonts w:asciiTheme="minorHAnsi" w:hAnsiTheme="minorHAnsi" w:cstheme="minorHAnsi"/>
          <w:sz w:val="20"/>
        </w:rPr>
        <w:t>ych</w:t>
      </w:r>
      <w:r w:rsidR="00DA1A9E" w:rsidRPr="004B4556">
        <w:rPr>
          <w:rFonts w:asciiTheme="minorHAnsi" w:hAnsiTheme="minorHAnsi" w:cstheme="minorHAnsi"/>
          <w:sz w:val="20"/>
        </w:rPr>
        <w:t xml:space="preserve"> na stronie: </w:t>
      </w:r>
      <w:hyperlink r:id="rId14" w:history="1">
        <w:r w:rsidR="00696835" w:rsidRPr="004B4556">
          <w:rPr>
            <w:rStyle w:val="Hipercze"/>
            <w:rFonts w:asciiTheme="minorHAnsi" w:hAnsiTheme="minorHAnsi" w:cstheme="minorHAnsi"/>
            <w:sz w:val="20"/>
          </w:rPr>
          <w:t>https://www.pgedystrybucja.pl/przetargi</w:t>
        </w:r>
      </w:hyperlink>
      <w:r w:rsidR="006F43C7" w:rsidRPr="006F43C7">
        <w:rPr>
          <w:rStyle w:val="Hipercze"/>
          <w:rFonts w:asciiTheme="minorHAnsi" w:hAnsiTheme="minorHAnsi" w:cstheme="minorHAnsi"/>
          <w:color w:val="auto"/>
          <w:sz w:val="20"/>
          <w:u w:val="none"/>
        </w:rPr>
        <w:t xml:space="preserve"> </w:t>
      </w:r>
      <w:r w:rsidR="006F43C7">
        <w:rPr>
          <w:rStyle w:val="Hipercze"/>
          <w:rFonts w:asciiTheme="minorHAnsi" w:hAnsiTheme="minorHAnsi" w:cstheme="minorHAnsi"/>
          <w:color w:val="auto"/>
          <w:sz w:val="20"/>
          <w:u w:val="none"/>
        </w:rPr>
        <w:t xml:space="preserve">oraz </w:t>
      </w:r>
      <w:hyperlink r:id="rId15" w:history="1">
        <w:r w:rsidR="006F43C7" w:rsidRPr="006F43C7">
          <w:rPr>
            <w:rStyle w:val="Hipercze"/>
            <w:rFonts w:asciiTheme="minorHAnsi" w:hAnsiTheme="minorHAnsi" w:cstheme="minorHAnsi"/>
            <w:sz w:val="20"/>
          </w:rPr>
          <w:t>https://swpp2.gkpge.pl</w:t>
        </w:r>
      </w:hyperlink>
      <w:r w:rsidR="006F43C7" w:rsidRPr="00210945">
        <w:rPr>
          <w:rFonts w:asciiTheme="minorHAnsi" w:hAnsiTheme="minorHAnsi" w:cstheme="minorHAnsi"/>
          <w:sz w:val="20"/>
        </w:rPr>
        <w:t xml:space="preserve"> - zakładka Baza Wiedzy</w:t>
      </w:r>
      <w:r w:rsidR="00696835" w:rsidRPr="004B4556">
        <w:rPr>
          <w:rFonts w:asciiTheme="minorHAnsi" w:hAnsiTheme="minorHAnsi" w:cstheme="minorHAnsi"/>
          <w:sz w:val="20"/>
        </w:rPr>
        <w:t>)</w:t>
      </w:r>
      <w:bookmarkEnd w:id="14"/>
      <w:bookmarkEnd w:id="15"/>
      <w:bookmarkEnd w:id="16"/>
      <w:bookmarkEnd w:id="17"/>
      <w:r w:rsidR="005F0649" w:rsidRPr="004B4556">
        <w:rPr>
          <w:rFonts w:asciiTheme="minorHAnsi" w:hAnsiTheme="minorHAnsi" w:cstheme="minorHAnsi"/>
          <w:sz w:val="20"/>
        </w:rPr>
        <w:t xml:space="preserve">, </w:t>
      </w:r>
      <w:r w:rsidR="003117BA">
        <w:rPr>
          <w:rFonts w:asciiTheme="minorHAnsi" w:hAnsiTheme="minorHAnsi" w:cstheme="minorHAnsi"/>
          <w:sz w:val="20"/>
        </w:rPr>
        <w:br/>
      </w:r>
      <w:r w:rsidR="00696835" w:rsidRPr="004B4556">
        <w:rPr>
          <w:rFonts w:asciiTheme="minorHAnsi" w:hAnsiTheme="minorHAnsi" w:cstheme="minorHAnsi"/>
          <w:sz w:val="20"/>
        </w:rPr>
        <w:t>a także Kodeksie cywilnym.</w:t>
      </w:r>
    </w:p>
    <w:p w14:paraId="4F662FE6" w14:textId="2243806F" w:rsidR="00026466" w:rsidRDefault="00026466" w:rsidP="00026466">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26ABC578" w14:textId="0BA73987" w:rsidR="007E1BC8" w:rsidRPr="004B4556" w:rsidRDefault="007E1BC8" w:rsidP="002907F0">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7D92BE16" w14:textId="52F6652F" w:rsidR="00AE500B" w:rsidRPr="004B4556" w:rsidRDefault="00AE500B" w:rsidP="00696835">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w:t>
      </w:r>
      <w:r w:rsidR="00696835" w:rsidRPr="004B4556">
        <w:rPr>
          <w:rFonts w:asciiTheme="minorHAnsi" w:hAnsiTheme="minorHAnsi" w:cstheme="minorHAnsi"/>
          <w:sz w:val="20"/>
        </w:rPr>
        <w:t xml:space="preserve"> Wszelkie oświadczenia, zawiadomienia, w tym również Umowa, sporządzone będą w języku polskim.</w:t>
      </w:r>
    </w:p>
    <w:p w14:paraId="30522541" w14:textId="20730BAC" w:rsidR="00145825" w:rsidRPr="0051308E" w:rsidRDefault="00145825"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w:t>
      </w:r>
      <w:r w:rsidR="00FB1946" w:rsidRPr="0051308E">
        <w:rPr>
          <w:rFonts w:asciiTheme="minorHAnsi" w:hAnsiTheme="minorHAnsi" w:cstheme="minorHAnsi"/>
          <w:sz w:val="20"/>
        </w:rPr>
        <w:t xml:space="preserve">nteresowani Wykonawcy składają </w:t>
      </w:r>
      <w:r w:rsidR="00E801DE" w:rsidRPr="0051308E">
        <w:rPr>
          <w:rFonts w:asciiTheme="minorHAnsi" w:hAnsiTheme="minorHAnsi" w:cstheme="minorHAnsi"/>
          <w:sz w:val="20"/>
        </w:rPr>
        <w:t>O</w:t>
      </w:r>
      <w:r w:rsidRPr="0051308E">
        <w:rPr>
          <w:rFonts w:asciiTheme="minorHAnsi" w:hAnsiTheme="minorHAnsi" w:cstheme="minorHAnsi"/>
          <w:sz w:val="20"/>
        </w:rPr>
        <w:t xml:space="preserve">ferty zgodnie z wymaganiami </w:t>
      </w:r>
      <w:r w:rsidR="007E1BC8" w:rsidRPr="0051308E">
        <w:rPr>
          <w:rFonts w:asciiTheme="minorHAnsi" w:hAnsiTheme="minorHAnsi" w:cstheme="minorHAnsi"/>
          <w:sz w:val="20"/>
        </w:rPr>
        <w:t>Ogłoszenia</w:t>
      </w:r>
      <w:r w:rsidR="000D3154" w:rsidRPr="0051308E">
        <w:rPr>
          <w:rFonts w:asciiTheme="minorHAnsi" w:hAnsiTheme="minorHAnsi" w:cstheme="minorHAnsi"/>
          <w:sz w:val="20"/>
        </w:rPr>
        <w:t xml:space="preserve"> </w:t>
      </w:r>
      <w:r w:rsidR="007E1BC8" w:rsidRPr="0051308E">
        <w:rPr>
          <w:rFonts w:asciiTheme="minorHAnsi" w:hAnsiTheme="minorHAnsi" w:cstheme="minorHAnsi"/>
          <w:sz w:val="20"/>
        </w:rPr>
        <w:t>o </w:t>
      </w:r>
      <w:r w:rsidR="00E2673C" w:rsidRPr="0051308E">
        <w:rPr>
          <w:rFonts w:asciiTheme="minorHAnsi" w:hAnsiTheme="minorHAnsi" w:cstheme="minorHAnsi"/>
          <w:sz w:val="20"/>
        </w:rPr>
        <w:t>zakupie</w:t>
      </w:r>
      <w:r w:rsidR="007E1BC8" w:rsidRPr="0051308E">
        <w:rPr>
          <w:rFonts w:asciiTheme="minorHAnsi" w:hAnsiTheme="minorHAnsi" w:cstheme="minorHAnsi"/>
          <w:sz w:val="20"/>
        </w:rPr>
        <w:t xml:space="preserve"> i</w:t>
      </w:r>
      <w:r w:rsidR="00E2673C" w:rsidRPr="0051308E">
        <w:rPr>
          <w:rFonts w:asciiTheme="minorHAnsi" w:hAnsiTheme="minorHAnsi" w:cstheme="minorHAnsi"/>
          <w:sz w:val="20"/>
        </w:rPr>
        <w:t> </w:t>
      </w:r>
      <w:r w:rsidR="005A4B76" w:rsidRPr="0051308E">
        <w:rPr>
          <w:rFonts w:asciiTheme="minorHAnsi" w:hAnsiTheme="minorHAnsi" w:cstheme="minorHAnsi"/>
          <w:sz w:val="20"/>
        </w:rPr>
        <w:t xml:space="preserve">Specyfikacji </w:t>
      </w:r>
      <w:r w:rsidR="002342F7" w:rsidRPr="0051308E">
        <w:rPr>
          <w:rFonts w:asciiTheme="minorHAnsi" w:hAnsiTheme="minorHAnsi" w:cstheme="minorHAnsi"/>
          <w:sz w:val="20"/>
        </w:rPr>
        <w:t>Warunków Zamówienia („</w:t>
      </w:r>
      <w:r w:rsidR="00C244DC" w:rsidRPr="0051308E">
        <w:rPr>
          <w:rFonts w:asciiTheme="minorHAnsi" w:hAnsiTheme="minorHAnsi" w:cstheme="minorHAnsi"/>
          <w:sz w:val="20"/>
        </w:rPr>
        <w:t>S</w:t>
      </w:r>
      <w:r w:rsidR="005A4B76" w:rsidRPr="0051308E">
        <w:rPr>
          <w:rFonts w:asciiTheme="minorHAnsi" w:hAnsiTheme="minorHAnsi" w:cstheme="minorHAnsi"/>
          <w:sz w:val="20"/>
        </w:rPr>
        <w:t>WZ</w:t>
      </w:r>
      <w:r w:rsidR="002342F7" w:rsidRPr="0051308E">
        <w:rPr>
          <w:rFonts w:asciiTheme="minorHAnsi" w:hAnsiTheme="minorHAnsi" w:cstheme="minorHAnsi"/>
          <w:sz w:val="20"/>
        </w:rPr>
        <w:t>”</w:t>
      </w:r>
      <w:r w:rsidR="005A4B76" w:rsidRPr="0051308E">
        <w:rPr>
          <w:rFonts w:asciiTheme="minorHAnsi" w:hAnsiTheme="minorHAnsi" w:cstheme="minorHAnsi"/>
          <w:sz w:val="20"/>
        </w:rPr>
        <w:t>)</w:t>
      </w:r>
      <w:r w:rsidRPr="0051308E">
        <w:rPr>
          <w:rFonts w:asciiTheme="minorHAnsi" w:hAnsiTheme="minorHAnsi" w:cstheme="minorHAnsi"/>
          <w:sz w:val="20"/>
        </w:rPr>
        <w:t>.</w:t>
      </w:r>
      <w:bookmarkEnd w:id="18"/>
      <w:bookmarkEnd w:id="19"/>
      <w:bookmarkEnd w:id="20"/>
      <w:bookmarkEnd w:id="21"/>
    </w:p>
    <w:p w14:paraId="30522542" w14:textId="63CD4389" w:rsidR="00FB1946" w:rsidRPr="0051308E" w:rsidRDefault="00FB1946" w:rsidP="002907F0">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Zamawiający może pr</w:t>
      </w:r>
      <w:r w:rsidR="00A70FDA" w:rsidRPr="0051308E">
        <w:rPr>
          <w:rFonts w:asciiTheme="minorHAnsi" w:hAnsiTheme="minorHAnsi" w:cstheme="minorHAnsi"/>
          <w:sz w:val="20"/>
        </w:rPr>
        <w:t>zed upływem terminu na składanie</w:t>
      </w:r>
      <w:r w:rsidRPr="0051308E">
        <w:rPr>
          <w:rFonts w:asciiTheme="minorHAnsi" w:hAnsiTheme="minorHAnsi" w:cstheme="minorHAnsi"/>
          <w:sz w:val="20"/>
        </w:rPr>
        <w:t xml:space="preserve"> </w:t>
      </w:r>
      <w:r w:rsidR="00F84A8F" w:rsidRPr="0051308E">
        <w:rPr>
          <w:rFonts w:asciiTheme="minorHAnsi" w:hAnsiTheme="minorHAnsi" w:cstheme="minorHAnsi"/>
          <w:sz w:val="20"/>
        </w:rPr>
        <w:t>o</w:t>
      </w:r>
      <w:r w:rsidRPr="0051308E">
        <w:rPr>
          <w:rFonts w:asciiTheme="minorHAnsi" w:hAnsiTheme="minorHAnsi" w:cstheme="minorHAnsi"/>
          <w:sz w:val="20"/>
        </w:rPr>
        <w:t xml:space="preserve">fert dokonać zmian lub uzupełnienia treści </w:t>
      </w:r>
      <w:r w:rsidR="007E1BC8" w:rsidRPr="0051308E">
        <w:rPr>
          <w:rFonts w:asciiTheme="minorHAnsi" w:hAnsiTheme="minorHAnsi" w:cstheme="minorHAnsi"/>
          <w:sz w:val="20"/>
        </w:rPr>
        <w:t xml:space="preserve">Ogłoszenia o </w:t>
      </w:r>
      <w:r w:rsidR="00E2673C" w:rsidRPr="0051308E">
        <w:rPr>
          <w:rFonts w:asciiTheme="minorHAnsi" w:hAnsiTheme="minorHAnsi" w:cstheme="minorHAnsi"/>
          <w:sz w:val="20"/>
        </w:rPr>
        <w:t>zakupie</w:t>
      </w:r>
      <w:r w:rsidR="00A70FDA" w:rsidRPr="0051308E">
        <w:rPr>
          <w:rFonts w:asciiTheme="minorHAnsi" w:hAnsiTheme="minorHAnsi" w:cstheme="minorHAnsi"/>
          <w:sz w:val="20"/>
        </w:rPr>
        <w:t xml:space="preserve"> oraz</w:t>
      </w:r>
      <w:r w:rsidR="007E1BC8" w:rsidRPr="0051308E">
        <w:rPr>
          <w:rFonts w:asciiTheme="minorHAnsi" w:hAnsiTheme="minorHAnsi" w:cstheme="minorHAnsi"/>
          <w:sz w:val="20"/>
        </w:rPr>
        <w:t xml:space="preserve"> </w:t>
      </w:r>
      <w:r w:rsidR="00C244DC" w:rsidRPr="0051308E">
        <w:rPr>
          <w:rFonts w:asciiTheme="minorHAnsi" w:hAnsiTheme="minorHAnsi" w:cstheme="minorHAnsi"/>
          <w:sz w:val="20"/>
        </w:rPr>
        <w:t>S</w:t>
      </w:r>
      <w:r w:rsidRPr="0051308E">
        <w:rPr>
          <w:rFonts w:asciiTheme="minorHAnsi" w:hAnsiTheme="minorHAnsi" w:cstheme="minorHAnsi"/>
          <w:sz w:val="20"/>
        </w:rPr>
        <w:t xml:space="preserve">WZ </w:t>
      </w:r>
      <w:r w:rsidR="00A70FDA" w:rsidRPr="0051308E">
        <w:rPr>
          <w:rFonts w:asciiTheme="minorHAnsi" w:hAnsiTheme="minorHAnsi" w:cstheme="minorHAnsi"/>
          <w:sz w:val="20"/>
        </w:rPr>
        <w:t>i</w:t>
      </w:r>
      <w:r w:rsidRPr="0051308E">
        <w:rPr>
          <w:rFonts w:asciiTheme="minorHAnsi" w:hAnsiTheme="minorHAnsi" w:cstheme="minorHAnsi"/>
          <w:sz w:val="20"/>
        </w:rPr>
        <w:t xml:space="preserve"> je</w:t>
      </w:r>
      <w:r w:rsidR="00A70FDA" w:rsidRPr="0051308E">
        <w:rPr>
          <w:rFonts w:asciiTheme="minorHAnsi" w:hAnsiTheme="minorHAnsi" w:cstheme="minorHAnsi"/>
          <w:sz w:val="20"/>
        </w:rPr>
        <w:t>j</w:t>
      </w:r>
      <w:r w:rsidRPr="0051308E">
        <w:rPr>
          <w:rFonts w:asciiTheme="minorHAnsi" w:hAnsiTheme="minorHAnsi" w:cstheme="minorHAnsi"/>
          <w:sz w:val="20"/>
        </w:rPr>
        <w:t xml:space="preserve"> załączników.</w:t>
      </w:r>
      <w:r w:rsidR="00E85487" w:rsidRPr="0051308E">
        <w:rPr>
          <w:rFonts w:asciiTheme="minorHAnsi" w:hAnsiTheme="minorHAnsi" w:cstheme="minorHAnsi"/>
          <w:sz w:val="20"/>
        </w:rPr>
        <w:t xml:space="preserve"> </w:t>
      </w:r>
    </w:p>
    <w:p w14:paraId="54A4B8D5" w14:textId="043DE0B9" w:rsidR="00696835" w:rsidRPr="00234AF7" w:rsidRDefault="00745186" w:rsidP="00696835">
      <w:pPr>
        <w:numPr>
          <w:ilvl w:val="2"/>
          <w:numId w:val="1"/>
        </w:numPr>
        <w:spacing w:before="120" w:after="120" w:line="24" w:lineRule="atLeast"/>
        <w:rPr>
          <w:rFonts w:asciiTheme="minorHAnsi" w:hAnsiTheme="minorHAnsi" w:cstheme="minorHAnsi"/>
          <w:b/>
          <w:sz w:val="20"/>
        </w:rPr>
      </w:pPr>
      <w:r w:rsidRPr="009B0EF9">
        <w:rPr>
          <w:rFonts w:asciiTheme="minorHAnsi" w:hAnsiTheme="minorHAnsi" w:cstheme="minorHAnsi"/>
          <w:b/>
          <w:color w:val="002060"/>
          <w:sz w:val="20"/>
        </w:rPr>
        <w:t xml:space="preserve">Zamawiający najpierw dokona oceny Ofert, a następnie zbada, czy Wykonawca, którego Oferta została oceniona jako najkorzystniejsza, nie podlega wykluczeniu oraz spełnia warunki udziału </w:t>
      </w:r>
      <w:r w:rsidRPr="009B0EF9">
        <w:rPr>
          <w:rFonts w:asciiTheme="minorHAnsi" w:hAnsiTheme="minorHAnsi" w:cstheme="minorHAnsi"/>
          <w:b/>
          <w:color w:val="002060"/>
          <w:sz w:val="20"/>
        </w:rPr>
        <w:br/>
        <w:t>w Postępowaniu zakupowym</w:t>
      </w:r>
      <w:r>
        <w:rPr>
          <w:rFonts w:asciiTheme="minorHAnsi" w:hAnsiTheme="minorHAnsi" w:cstheme="minorHAnsi"/>
          <w:sz w:val="20"/>
        </w:rPr>
        <w:t xml:space="preserve"> </w:t>
      </w:r>
      <w:r w:rsidRPr="006D0CB7">
        <w:rPr>
          <w:rFonts w:asciiTheme="minorHAnsi" w:hAnsiTheme="minorHAnsi" w:cstheme="minorHAnsi"/>
          <w:color w:val="C00000"/>
          <w:sz w:val="20"/>
        </w:rPr>
        <w:t>(procedura odwrócona)</w:t>
      </w:r>
    </w:p>
    <w:p w14:paraId="30522543" w14:textId="4AF00A1D" w:rsidR="00FB1946" w:rsidRDefault="00FB1946" w:rsidP="002907F0">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 xml:space="preserve">Zamawiający oceni </w:t>
      </w:r>
      <w:r w:rsidR="00F84A8F" w:rsidRPr="004B4556">
        <w:rPr>
          <w:rFonts w:asciiTheme="minorHAnsi" w:hAnsiTheme="minorHAnsi" w:cstheme="minorHAnsi"/>
          <w:sz w:val="20"/>
        </w:rPr>
        <w:t>o</w:t>
      </w:r>
      <w:r w:rsidRPr="004B4556">
        <w:rPr>
          <w:rFonts w:asciiTheme="minorHAnsi" w:hAnsiTheme="minorHAnsi" w:cstheme="minorHAnsi"/>
          <w:sz w:val="20"/>
        </w:rPr>
        <w:t>ferty pod względem zgodno</w:t>
      </w:r>
      <w:r w:rsidR="00C244DC" w:rsidRPr="004B4556">
        <w:rPr>
          <w:rFonts w:asciiTheme="minorHAnsi" w:hAnsiTheme="minorHAnsi" w:cstheme="minorHAnsi"/>
          <w:sz w:val="20"/>
        </w:rPr>
        <w:t>ści z wymaganiami zawartymi w S</w:t>
      </w:r>
      <w:r w:rsidRPr="004B4556">
        <w:rPr>
          <w:rFonts w:asciiTheme="minorHAnsi" w:hAnsiTheme="minorHAnsi" w:cstheme="minorHAnsi"/>
          <w:sz w:val="20"/>
        </w:rPr>
        <w:t>WZ oraz dokona</w:t>
      </w:r>
      <w:r w:rsidR="004F3D3C" w:rsidRPr="004B4556">
        <w:rPr>
          <w:rFonts w:asciiTheme="minorHAnsi" w:hAnsiTheme="minorHAnsi" w:cstheme="minorHAnsi"/>
          <w:sz w:val="20"/>
        </w:rPr>
        <w:t xml:space="preserve"> oceny</w:t>
      </w:r>
      <w:r w:rsidR="00C244DC" w:rsidRPr="004B4556">
        <w:rPr>
          <w:rFonts w:asciiTheme="minorHAnsi" w:hAnsiTheme="minorHAnsi" w:cstheme="minorHAnsi"/>
          <w:sz w:val="20"/>
        </w:rPr>
        <w:t xml:space="preserve"> zgodnie z określonymi w S</w:t>
      </w:r>
      <w:r w:rsidRPr="004B4556">
        <w:rPr>
          <w:rFonts w:asciiTheme="minorHAnsi" w:hAnsiTheme="minorHAnsi" w:cstheme="minorHAnsi"/>
          <w:sz w:val="20"/>
        </w:rPr>
        <w:t>WZ kryteriami.</w:t>
      </w:r>
    </w:p>
    <w:p w14:paraId="75C0EA8D" w14:textId="7B172833" w:rsidR="00867D83" w:rsidRDefault="00867D83" w:rsidP="00867D83">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Zamawiający zastrzega sobie prawo do przeprowadzenia aukcji elektronicznej z Wykonawcami, których Oferty nie podlegają odrzuceniu. Szczegóły dotyczące aukcji elektronicznej</w:t>
      </w:r>
      <w:r w:rsidR="000246EE">
        <w:rPr>
          <w:rFonts w:asciiTheme="minorHAnsi" w:hAnsiTheme="minorHAnsi" w:cstheme="minorHAnsi"/>
          <w:sz w:val="20"/>
        </w:rPr>
        <w:t xml:space="preserve"> zostały podane </w:t>
      </w:r>
      <w:r w:rsidR="0047182F">
        <w:rPr>
          <w:rFonts w:asciiTheme="minorHAnsi" w:hAnsiTheme="minorHAnsi" w:cstheme="minorHAnsi"/>
          <w:sz w:val="20"/>
        </w:rPr>
        <w:br/>
      </w:r>
      <w:r w:rsidR="000246EE">
        <w:rPr>
          <w:rFonts w:asciiTheme="minorHAnsi" w:hAnsiTheme="minorHAnsi" w:cstheme="minorHAnsi"/>
          <w:sz w:val="20"/>
        </w:rPr>
        <w:t xml:space="preserve">w pkt 16 SWZ.  </w:t>
      </w:r>
    </w:p>
    <w:p w14:paraId="5AE4AB60" w14:textId="1D32EB47" w:rsidR="00411393" w:rsidRPr="00B71569" w:rsidRDefault="00B71569" w:rsidP="000246EE">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r w:rsidR="000246EE" w:rsidRPr="000246EE">
        <w:t xml:space="preserve"> </w:t>
      </w:r>
    </w:p>
    <w:p w14:paraId="30522545" w14:textId="0334B90D" w:rsidR="00261683" w:rsidRPr="004B4556" w:rsidRDefault="004A2897" w:rsidP="000D7316">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17F3">
        <w:rPr>
          <w:rFonts w:asciiTheme="minorHAnsi" w:hAnsiTheme="minorHAnsi" w:cstheme="minorHAnsi"/>
          <w:sz w:val="20"/>
        </w:rPr>
        <w:t xml:space="preserve">Zamawiający zamieści informację o sposobie zakończenia postępowania zakupowego </w:t>
      </w:r>
      <w:r w:rsidR="00292E9D" w:rsidRPr="004B17F3">
        <w:rPr>
          <w:rFonts w:asciiTheme="minorHAnsi" w:hAnsiTheme="minorHAnsi" w:cstheme="minorHAnsi"/>
          <w:sz w:val="20"/>
        </w:rPr>
        <w:t xml:space="preserve">w strefie publicznej Systemu Zakupowego </w:t>
      </w:r>
      <w:r w:rsidRPr="004B17F3">
        <w:rPr>
          <w:rFonts w:asciiTheme="minorHAnsi" w:hAnsiTheme="minorHAnsi" w:cstheme="minorHAnsi"/>
          <w:sz w:val="20"/>
        </w:rPr>
        <w:t>oraz zawiadomi Wykonawców</w:t>
      </w:r>
      <w:r w:rsidR="00A8506D" w:rsidRPr="004B17F3">
        <w:rPr>
          <w:rFonts w:asciiTheme="minorHAnsi" w:hAnsiTheme="minorHAnsi" w:cstheme="minorHAnsi"/>
          <w:sz w:val="20"/>
        </w:rPr>
        <w:t>,</w:t>
      </w:r>
      <w:r w:rsidR="00A8506D" w:rsidRPr="004B17F3">
        <w:rPr>
          <w:rFonts w:asciiTheme="minorHAnsi" w:eastAsiaTheme="minorEastAsia" w:hAnsiTheme="minorHAnsi" w:cstheme="minorHAnsi"/>
          <w:sz w:val="20"/>
          <w:lang w:eastAsia="pl-PL"/>
        </w:rPr>
        <w:t xml:space="preserve"> </w:t>
      </w:r>
      <w:r w:rsidR="00A8506D" w:rsidRPr="004B17F3">
        <w:rPr>
          <w:rFonts w:asciiTheme="minorHAnsi" w:hAnsiTheme="minorHAnsi" w:cstheme="minorHAnsi"/>
          <w:sz w:val="20"/>
        </w:rPr>
        <w:t>którzy złożyli oferty,</w:t>
      </w:r>
      <w:r w:rsidRPr="004B17F3">
        <w:rPr>
          <w:rFonts w:asciiTheme="minorHAnsi" w:hAnsiTheme="minorHAnsi" w:cstheme="minorHAnsi"/>
          <w:sz w:val="20"/>
        </w:rPr>
        <w:t xml:space="preserve"> o wyniku postępowania podając nazwę </w:t>
      </w:r>
      <w:r w:rsidR="000D7316" w:rsidRPr="004B17F3">
        <w:rPr>
          <w:rFonts w:asciiTheme="minorHAnsi" w:hAnsiTheme="minorHAnsi" w:cstheme="minorHAnsi"/>
          <w:sz w:val="20"/>
        </w:rPr>
        <w:t xml:space="preserve">i siedzibę </w:t>
      </w:r>
      <w:r w:rsidRPr="004B17F3">
        <w:rPr>
          <w:rFonts w:asciiTheme="minorHAnsi" w:hAnsiTheme="minorHAnsi" w:cstheme="minorHAnsi"/>
          <w:sz w:val="20"/>
        </w:rPr>
        <w:t>Wykonawcy, który złożył najkorzystniejszą ofertę oraz zaoferowaną przez niego cenę za wykonanie zamówienia</w:t>
      </w:r>
      <w:r w:rsidR="00261683" w:rsidRPr="004B4556">
        <w:rPr>
          <w:rFonts w:asciiTheme="minorHAnsi" w:hAnsiTheme="minorHAnsi" w:cstheme="minorHAnsi"/>
          <w:sz w:val="20"/>
        </w:rPr>
        <w:t>.</w:t>
      </w:r>
      <w:bookmarkEnd w:id="22"/>
      <w:bookmarkEnd w:id="23"/>
      <w:bookmarkEnd w:id="24"/>
      <w:bookmarkEnd w:id="25"/>
    </w:p>
    <w:p w14:paraId="30522546" w14:textId="0F67E2C1" w:rsidR="00EA057F" w:rsidRPr="004B4556" w:rsidRDefault="005712F0"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00637A0C">
        <w:rPr>
          <w:rFonts w:asciiTheme="minorHAnsi" w:hAnsiTheme="minorHAnsi" w:cstheme="minorHAnsi"/>
          <w:b/>
          <w:sz w:val="20"/>
          <w:lang w:eastAsia="pl-PL"/>
        </w:rPr>
        <w:t>składani</w:t>
      </w:r>
      <w:r w:rsidRPr="004B4556">
        <w:rPr>
          <w:rFonts w:asciiTheme="minorHAnsi" w:hAnsiTheme="minorHAnsi" w:cstheme="minorHAnsi"/>
          <w:b/>
          <w:sz w:val="20"/>
          <w:lang w:eastAsia="pl-PL"/>
        </w:rPr>
        <w:t>e</w:t>
      </w:r>
      <w:r w:rsidR="00FB1946" w:rsidRPr="004B4556">
        <w:rPr>
          <w:rFonts w:asciiTheme="minorHAnsi" w:hAnsiTheme="minorHAnsi" w:cstheme="minorHAnsi"/>
          <w:i/>
          <w:sz w:val="20"/>
          <w:lang w:eastAsia="pl-PL"/>
        </w:rPr>
        <w:t xml:space="preserve"> </w:t>
      </w:r>
      <w:r w:rsidR="00122C4C" w:rsidRPr="004B4556">
        <w:rPr>
          <w:rFonts w:asciiTheme="minorHAnsi" w:hAnsiTheme="minorHAnsi" w:cstheme="minorHAnsi"/>
          <w:sz w:val="20"/>
          <w:lang w:eastAsia="pl-PL"/>
        </w:rPr>
        <w:t>o</w:t>
      </w:r>
      <w:r w:rsidR="00E44732" w:rsidRPr="004B4556">
        <w:rPr>
          <w:rFonts w:asciiTheme="minorHAnsi" w:hAnsiTheme="minorHAnsi" w:cstheme="minorHAnsi"/>
          <w:sz w:val="20"/>
          <w:lang w:eastAsia="pl-PL"/>
        </w:rPr>
        <w:t>fert</w:t>
      </w:r>
      <w:r w:rsidR="00D46A1C" w:rsidRPr="004B4556">
        <w:rPr>
          <w:rFonts w:asciiTheme="minorHAnsi" w:hAnsiTheme="minorHAnsi" w:cstheme="minorHAnsi"/>
          <w:sz w:val="20"/>
          <w:lang w:eastAsia="pl-PL"/>
        </w:rPr>
        <w:t xml:space="preserve"> </w:t>
      </w:r>
      <w:r w:rsidR="00E44732" w:rsidRPr="004B4556">
        <w:rPr>
          <w:rFonts w:asciiTheme="minorHAnsi" w:hAnsiTheme="minorHAnsi" w:cstheme="minorHAnsi"/>
          <w:sz w:val="20"/>
          <w:lang w:eastAsia="pl-PL"/>
        </w:rPr>
        <w:t xml:space="preserve">przez </w:t>
      </w:r>
      <w:r w:rsidR="00D46A1C" w:rsidRPr="004B4556">
        <w:rPr>
          <w:rFonts w:asciiTheme="minorHAnsi" w:hAnsiTheme="minorHAnsi" w:cstheme="minorHAnsi"/>
          <w:sz w:val="20"/>
          <w:lang w:eastAsia="pl-PL"/>
        </w:rPr>
        <w:t>Wykonawc</w:t>
      </w:r>
      <w:r w:rsidR="00E44732" w:rsidRPr="004B4556">
        <w:rPr>
          <w:rFonts w:asciiTheme="minorHAnsi" w:hAnsiTheme="minorHAnsi" w:cstheme="minorHAnsi"/>
          <w:sz w:val="20"/>
          <w:lang w:eastAsia="pl-PL"/>
        </w:rPr>
        <w:t>ów</w:t>
      </w:r>
      <w:r w:rsidR="00D46A1C" w:rsidRPr="004B4556">
        <w:rPr>
          <w:rFonts w:asciiTheme="minorHAnsi" w:hAnsiTheme="minorHAnsi" w:cstheme="minorHAnsi"/>
          <w:sz w:val="20"/>
          <w:lang w:eastAsia="pl-PL"/>
        </w:rPr>
        <w:t xml:space="preserve"> wspólnie ubiegający</w:t>
      </w:r>
      <w:r w:rsidR="00E44732" w:rsidRPr="004B4556">
        <w:rPr>
          <w:rFonts w:asciiTheme="minorHAnsi" w:hAnsiTheme="minorHAnsi" w:cstheme="minorHAnsi"/>
          <w:sz w:val="20"/>
          <w:lang w:eastAsia="pl-PL"/>
        </w:rPr>
        <w:t>ch</w:t>
      </w:r>
      <w:r w:rsidR="00E801DE" w:rsidRPr="004B4556">
        <w:rPr>
          <w:rFonts w:asciiTheme="minorHAnsi" w:hAnsiTheme="minorHAnsi" w:cstheme="minorHAnsi"/>
          <w:sz w:val="20"/>
          <w:lang w:eastAsia="pl-PL"/>
        </w:rPr>
        <w:t xml:space="preserve"> się o </w:t>
      </w:r>
      <w:r w:rsidR="006C32D7" w:rsidRPr="004B4556">
        <w:rPr>
          <w:rFonts w:asciiTheme="minorHAnsi" w:hAnsiTheme="minorHAnsi" w:cstheme="minorHAnsi"/>
          <w:sz w:val="20"/>
          <w:lang w:eastAsia="pl-PL"/>
        </w:rPr>
        <w:t>udzielenie zakupu</w:t>
      </w:r>
      <w:r w:rsidR="00D46A1C" w:rsidRPr="004B4556">
        <w:rPr>
          <w:rFonts w:asciiTheme="minorHAnsi" w:hAnsiTheme="minorHAnsi" w:cstheme="minorHAnsi"/>
          <w:sz w:val="20"/>
          <w:lang w:eastAsia="pl-PL"/>
        </w:rPr>
        <w:t xml:space="preserve"> (Konsorcjum).</w:t>
      </w:r>
      <w:bookmarkEnd w:id="26"/>
      <w:bookmarkEnd w:id="27"/>
      <w:bookmarkEnd w:id="28"/>
      <w:bookmarkEnd w:id="29"/>
      <w:r w:rsidR="00D46A1C" w:rsidRPr="004B4556">
        <w:rPr>
          <w:rFonts w:asciiTheme="minorHAnsi" w:hAnsiTheme="minorHAnsi" w:cstheme="minorHAnsi"/>
          <w:sz w:val="20"/>
          <w:lang w:eastAsia="pl-PL"/>
        </w:rPr>
        <w:t xml:space="preserve"> </w:t>
      </w:r>
      <w:r w:rsidR="002962DA" w:rsidRPr="004B4556">
        <w:rPr>
          <w:rFonts w:asciiTheme="minorHAnsi" w:hAnsiTheme="minorHAnsi" w:cstheme="minorHAnsi"/>
          <w:sz w:val="20"/>
          <w:lang w:eastAsia="pl-PL"/>
        </w:rPr>
        <w:t>Przepisy dotyczące Wykonawcy stosuje się odpowiednio do Wykonawców wspólnie ubiegających się o udzielenie zakupu.</w:t>
      </w:r>
    </w:p>
    <w:p w14:paraId="30522547" w14:textId="5E7DA81F" w:rsidR="00EA057F" w:rsidRPr="004B4556" w:rsidRDefault="00D46A1C"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lastRenderedPageBreak/>
        <w:t>Wykonawcy wchodzący w skład Konsorcjum ponoszą solidarną odpo</w:t>
      </w:r>
      <w:r w:rsidR="00F84A8F" w:rsidRPr="004B4556">
        <w:rPr>
          <w:rFonts w:asciiTheme="minorHAnsi" w:hAnsiTheme="minorHAnsi" w:cstheme="minorHAnsi"/>
          <w:sz w:val="20"/>
          <w:lang w:eastAsia="pl-PL"/>
        </w:rPr>
        <w:t xml:space="preserve">wiedzialność za </w:t>
      </w:r>
      <w:r w:rsidR="006E349D" w:rsidRPr="004B4556">
        <w:rPr>
          <w:rFonts w:asciiTheme="minorHAnsi" w:hAnsiTheme="minorHAnsi" w:cstheme="minorHAnsi"/>
          <w:sz w:val="20"/>
          <w:lang w:eastAsia="pl-PL"/>
        </w:rPr>
        <w:t xml:space="preserve">wniesienie zabezpieczenia należytego wykonania umowy zakupowej oraz </w:t>
      </w:r>
      <w:r w:rsidR="00F84A8F" w:rsidRPr="004B4556">
        <w:rPr>
          <w:rFonts w:asciiTheme="minorHAnsi" w:hAnsiTheme="minorHAnsi" w:cstheme="minorHAnsi"/>
          <w:sz w:val="20"/>
          <w:lang w:eastAsia="pl-PL"/>
        </w:rPr>
        <w:t>wykonanie umowy</w:t>
      </w:r>
      <w:r w:rsidR="005E2BCF" w:rsidRPr="004B4556">
        <w:rPr>
          <w:rFonts w:asciiTheme="minorHAnsi" w:hAnsiTheme="minorHAnsi" w:cstheme="minorHAnsi"/>
          <w:sz w:val="20"/>
          <w:lang w:eastAsia="pl-PL"/>
        </w:rPr>
        <w:t xml:space="preserve"> zakupowej</w:t>
      </w:r>
      <w:r w:rsidR="00F84A8F" w:rsidRPr="004B4556">
        <w:rPr>
          <w:rFonts w:asciiTheme="minorHAnsi" w:hAnsiTheme="minorHAnsi" w:cstheme="minorHAnsi"/>
          <w:sz w:val="20"/>
          <w:lang w:eastAsia="pl-PL"/>
        </w:rPr>
        <w:t xml:space="preserve">. </w:t>
      </w:r>
      <w:bookmarkEnd w:id="30"/>
      <w:bookmarkEnd w:id="31"/>
      <w:bookmarkEnd w:id="32"/>
      <w:bookmarkEnd w:id="33"/>
      <w:bookmarkEnd w:id="34"/>
      <w:r w:rsidR="006A4A5A" w:rsidRPr="004B4556">
        <w:rPr>
          <w:rFonts w:asciiTheme="minorHAnsi" w:hAnsiTheme="minorHAnsi" w:cstheme="minorHAnsi"/>
          <w:sz w:val="20"/>
        </w:rPr>
        <w:t>Oferta Wykonawców wspólnie ubiegających się o udzielenie zakupu musi szczegółowo wskazywać podział ról i zobowiązań związanych z wykonywaniem przedmiotu zakupu pomiędzy podmiotami składającymi wspólnie ofertę</w:t>
      </w:r>
      <w:r w:rsidR="00C56978" w:rsidRPr="004B4556">
        <w:rPr>
          <w:rFonts w:asciiTheme="minorHAnsi" w:hAnsiTheme="minorHAnsi" w:cstheme="minorHAnsi"/>
          <w:sz w:val="20"/>
        </w:rPr>
        <w:t>.</w:t>
      </w:r>
    </w:p>
    <w:p w14:paraId="30522548" w14:textId="7E4E94AA" w:rsidR="00BF3B55" w:rsidRPr="004B4556" w:rsidRDefault="00EA057F"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w:t>
      </w:r>
      <w:r w:rsidR="00C167E3" w:rsidRPr="004B4556">
        <w:rPr>
          <w:rFonts w:asciiTheme="minorHAnsi" w:hAnsiTheme="minorHAnsi" w:cstheme="minorHAnsi"/>
          <w:sz w:val="20"/>
        </w:rPr>
        <w:t>zakupu</w:t>
      </w:r>
      <w:r w:rsidRPr="004B4556">
        <w:rPr>
          <w:rFonts w:asciiTheme="minorHAnsi" w:hAnsiTheme="minorHAnsi" w:cstheme="minorHAnsi"/>
          <w:sz w:val="20"/>
        </w:rPr>
        <w:t xml:space="preserve"> powinni ustanowić pełnomocnika do reprezentowania ich w postępowaniu </w:t>
      </w:r>
      <w:r w:rsidR="00C167E3" w:rsidRPr="004B4556">
        <w:rPr>
          <w:rFonts w:asciiTheme="minorHAnsi" w:hAnsiTheme="minorHAnsi" w:cstheme="minorHAnsi"/>
          <w:sz w:val="20"/>
        </w:rPr>
        <w:t xml:space="preserve">zakupowym </w:t>
      </w:r>
      <w:r w:rsidRPr="004B4556">
        <w:rPr>
          <w:rFonts w:asciiTheme="minorHAnsi" w:hAnsiTheme="minorHAnsi" w:cstheme="minorHAnsi"/>
          <w:sz w:val="20"/>
        </w:rPr>
        <w:t>albo reprezentowania w</w:t>
      </w:r>
      <w:r w:rsidR="008F06CD" w:rsidRPr="004B4556">
        <w:rPr>
          <w:rFonts w:asciiTheme="minorHAnsi" w:hAnsiTheme="minorHAnsi" w:cstheme="minorHAnsi"/>
          <w:sz w:val="20"/>
        </w:rPr>
        <w:t> </w:t>
      </w:r>
      <w:r w:rsidRPr="004B4556">
        <w:rPr>
          <w:rFonts w:asciiTheme="minorHAnsi" w:hAnsiTheme="minorHAnsi" w:cstheme="minorHAnsi"/>
          <w:sz w:val="20"/>
        </w:rPr>
        <w:t xml:space="preserve">postępowaniu </w:t>
      </w:r>
      <w:r w:rsidR="0047182F">
        <w:rPr>
          <w:rFonts w:asciiTheme="minorHAnsi" w:hAnsiTheme="minorHAnsi" w:cstheme="minorHAnsi"/>
          <w:sz w:val="20"/>
        </w:rPr>
        <w:br/>
      </w:r>
      <w:r w:rsidRPr="004B4556">
        <w:rPr>
          <w:rFonts w:asciiTheme="minorHAnsi" w:hAnsiTheme="minorHAnsi" w:cstheme="minorHAnsi"/>
          <w:sz w:val="20"/>
        </w:rPr>
        <w:t>i do zawarci</w:t>
      </w:r>
      <w:r w:rsidR="00574607" w:rsidRPr="004B4556">
        <w:rPr>
          <w:rFonts w:asciiTheme="minorHAnsi" w:hAnsiTheme="minorHAnsi" w:cstheme="minorHAnsi"/>
          <w:sz w:val="20"/>
        </w:rPr>
        <w:t xml:space="preserve">a umowy w sprawie </w:t>
      </w:r>
      <w:r w:rsidR="00C167E3" w:rsidRPr="004B4556">
        <w:rPr>
          <w:rFonts w:asciiTheme="minorHAnsi" w:hAnsiTheme="minorHAnsi" w:cstheme="minorHAnsi"/>
          <w:sz w:val="20"/>
        </w:rPr>
        <w:t>zakupu</w:t>
      </w:r>
      <w:r w:rsidRPr="004B4556">
        <w:rPr>
          <w:rFonts w:asciiTheme="minorHAnsi" w:hAnsiTheme="minorHAnsi" w:cstheme="minorHAns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4B4556">
        <w:rPr>
          <w:rFonts w:asciiTheme="minorHAnsi" w:hAnsiTheme="minorHAnsi" w:cstheme="minorHAnsi"/>
          <w:sz w:val="20"/>
        </w:rPr>
        <w:t> </w:t>
      </w:r>
      <w:r w:rsidRPr="004B4556">
        <w:rPr>
          <w:rFonts w:asciiTheme="minorHAnsi" w:hAnsiTheme="minorHAnsi" w:cstheme="minorHAnsi"/>
          <w:sz w:val="20"/>
        </w:rPr>
        <w:t>udzielenie z</w:t>
      </w:r>
      <w:r w:rsidR="00C167E3" w:rsidRPr="004B4556">
        <w:rPr>
          <w:rFonts w:asciiTheme="minorHAnsi" w:hAnsiTheme="minorHAnsi" w:cstheme="minorHAnsi"/>
          <w:sz w:val="20"/>
        </w:rPr>
        <w:t>akupu</w:t>
      </w:r>
      <w:r w:rsidRPr="004B4556">
        <w:rPr>
          <w:rFonts w:asciiTheme="minorHAnsi" w:hAnsiTheme="minorHAnsi" w:cstheme="minorHAnsi"/>
          <w:sz w:val="20"/>
        </w:rPr>
        <w:t xml:space="preserve">. </w:t>
      </w:r>
      <w:bookmarkEnd w:id="35"/>
      <w:bookmarkEnd w:id="36"/>
      <w:bookmarkEnd w:id="37"/>
      <w:bookmarkEnd w:id="38"/>
    </w:p>
    <w:p w14:paraId="30522549" w14:textId="47F23DA8" w:rsidR="005B4B64" w:rsidRPr="004B4556" w:rsidRDefault="00563B50" w:rsidP="002907F0">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Dopuszczalność powierzen</w:t>
      </w:r>
      <w:r w:rsidR="00F50C8A" w:rsidRPr="004B4556">
        <w:rPr>
          <w:rFonts w:asciiTheme="minorHAnsi" w:hAnsiTheme="minorHAnsi" w:cstheme="minorHAnsi"/>
          <w:sz w:val="20"/>
        </w:rPr>
        <w:t xml:space="preserve">ia przez Wykonawcę wykonywania </w:t>
      </w:r>
      <w:r w:rsidR="00A21EBA" w:rsidRPr="004B4556">
        <w:rPr>
          <w:rFonts w:asciiTheme="minorHAnsi" w:hAnsiTheme="minorHAnsi" w:cstheme="minorHAnsi"/>
          <w:sz w:val="20"/>
        </w:rPr>
        <w:t>zakupu</w:t>
      </w:r>
      <w:r w:rsidRPr="004B4556">
        <w:rPr>
          <w:rFonts w:asciiTheme="minorHAnsi" w:hAnsiTheme="minorHAnsi" w:cstheme="minorHAnsi"/>
          <w:sz w:val="20"/>
        </w:rPr>
        <w:t xml:space="preserve"> lub jego części podwykonawcom określa </w:t>
      </w:r>
      <w:r w:rsidRPr="004B4556">
        <w:rPr>
          <w:rFonts w:asciiTheme="minorHAnsi" w:hAnsiTheme="minorHAnsi" w:cstheme="minorHAnsi"/>
          <w:b/>
          <w:sz w:val="20"/>
        </w:rPr>
        <w:t xml:space="preserve">Załącznik nr </w:t>
      </w:r>
      <w:r w:rsidR="00B35A0F" w:rsidRPr="004B4556">
        <w:rPr>
          <w:rFonts w:asciiTheme="minorHAnsi" w:hAnsiTheme="minorHAnsi" w:cstheme="minorHAnsi"/>
          <w:b/>
          <w:sz w:val="20"/>
        </w:rPr>
        <w:t>1</w:t>
      </w:r>
      <w:r w:rsidR="00C244DC" w:rsidRPr="004B4556">
        <w:rPr>
          <w:rFonts w:asciiTheme="minorHAnsi" w:hAnsiTheme="minorHAnsi" w:cstheme="minorHAnsi"/>
          <w:b/>
          <w:sz w:val="20"/>
        </w:rPr>
        <w:t xml:space="preserve"> do S</w:t>
      </w:r>
      <w:r w:rsidRPr="004B4556">
        <w:rPr>
          <w:rFonts w:asciiTheme="minorHAnsi" w:hAnsiTheme="minorHAnsi" w:cstheme="minorHAnsi"/>
          <w:b/>
          <w:sz w:val="20"/>
        </w:rPr>
        <w:t>WZ.</w:t>
      </w:r>
      <w:r w:rsidR="00DF789D" w:rsidRPr="004B4556">
        <w:rPr>
          <w:rFonts w:asciiTheme="minorHAnsi" w:hAnsiTheme="minorHAnsi" w:cstheme="minorHAnsi"/>
          <w:sz w:val="20"/>
        </w:rPr>
        <w:t xml:space="preserve"> </w:t>
      </w:r>
      <w:bookmarkEnd w:id="39"/>
      <w:bookmarkEnd w:id="40"/>
      <w:bookmarkEnd w:id="41"/>
      <w:bookmarkEnd w:id="42"/>
    </w:p>
    <w:p w14:paraId="681A77F2" w14:textId="15F45FA7"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4B4556" w:rsidRDefault="008F6585" w:rsidP="00F50C8A">
      <w:pPr>
        <w:pStyle w:val="Akapitzlist"/>
        <w:spacing w:before="120" w:line="24" w:lineRule="atLeast"/>
        <w:ind w:left="709"/>
        <w:contextualSpacing w:val="0"/>
        <w:outlineLvl w:val="0"/>
        <w:rPr>
          <w:rFonts w:asciiTheme="minorHAnsi" w:hAnsiTheme="minorHAnsi" w:cstheme="minorHAnsi"/>
          <w:sz w:val="20"/>
        </w:rPr>
      </w:pPr>
      <w:hyperlink r:id="rId16" w:history="1">
        <w:r w:rsidR="00F50C8A" w:rsidRPr="004B4556">
          <w:rPr>
            <w:rStyle w:val="Hipercze"/>
            <w:rFonts w:asciiTheme="minorHAnsi" w:hAnsiTheme="minorHAnsi" w:cstheme="minorHAnsi"/>
            <w:bCs/>
            <w:sz w:val="20"/>
          </w:rPr>
          <w:t>https://pgedystrybucja.pl/przetargi/przetargi-zakupowe</w:t>
        </w:r>
      </w:hyperlink>
      <w:r w:rsidR="00F50C8A" w:rsidRPr="004B4556">
        <w:rPr>
          <w:rFonts w:asciiTheme="minorHAnsi" w:hAnsiTheme="minorHAnsi" w:cstheme="minorHAnsi"/>
          <w:bCs/>
          <w:sz w:val="20"/>
        </w:rPr>
        <w:t xml:space="preserve">. </w:t>
      </w:r>
      <w:r w:rsidR="00976505">
        <w:rPr>
          <w:rFonts w:asciiTheme="minorHAnsi" w:hAnsiTheme="minorHAnsi" w:cstheme="minorHAnsi"/>
          <w:bCs/>
          <w:sz w:val="20"/>
        </w:rPr>
        <w:t>Wykonawcy</w:t>
      </w:r>
      <w:r w:rsidR="00F50C8A" w:rsidRPr="004B4556">
        <w:rPr>
          <w:rFonts w:asciiTheme="minorHAnsi" w:hAnsiTheme="minorHAnsi" w:cstheme="minorHAnsi"/>
          <w:bCs/>
          <w:sz w:val="20"/>
        </w:rPr>
        <w:t xml:space="preserve"> zobowiązani są do zapoznania się z treścią ww. klauzuli.</w:t>
      </w:r>
    </w:p>
    <w:p w14:paraId="58CEB4CE" w14:textId="30CDC13C"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sidR="00976505">
        <w:rPr>
          <w:rFonts w:asciiTheme="minorHAnsi" w:hAnsiTheme="minorHAnsi" w:cstheme="minorHAnsi"/>
          <w:sz w:val="20"/>
        </w:rPr>
        <w:t xml:space="preserve"> post</w:t>
      </w:r>
      <w:r w:rsidR="007D7E42">
        <w:rPr>
          <w:rFonts w:asciiTheme="minorHAnsi" w:hAnsiTheme="minorHAnsi" w:cstheme="minorHAnsi"/>
          <w:sz w:val="20"/>
        </w:rPr>
        <w:t>ę</w:t>
      </w:r>
      <w:r w:rsidR="00976505">
        <w:rPr>
          <w:rFonts w:asciiTheme="minorHAnsi" w:hAnsiTheme="minorHAnsi" w:cstheme="minorHAnsi"/>
          <w:sz w:val="20"/>
        </w:rPr>
        <w:t>powaniem zakupowym</w:t>
      </w:r>
      <w:r w:rsidRPr="004B4556">
        <w:rPr>
          <w:rFonts w:asciiTheme="minorHAnsi" w:hAnsiTheme="minorHAnsi" w:cstheme="minorHAnsi"/>
          <w:sz w:val="20"/>
        </w:rPr>
        <w:t xml:space="preserve">, danych osobowych reprezentantów, w tym pełnomocników oraz osób wskazanych do współpracy, Wykonawca bierze na siebie odpowiedzialność za dopełnienie wszystkich wymogów wynikających </w:t>
      </w:r>
      <w:r w:rsidR="0047182F">
        <w:rPr>
          <w:rFonts w:asciiTheme="minorHAnsi" w:hAnsiTheme="minorHAnsi" w:cstheme="minorHAnsi"/>
          <w:sz w:val="20"/>
        </w:rPr>
        <w:br/>
      </w:r>
      <w:r w:rsidRPr="004B4556">
        <w:rPr>
          <w:rFonts w:asciiTheme="minorHAnsi" w:hAnsiTheme="minorHAnsi" w:cstheme="minorHAnsi"/>
          <w:sz w:val="20"/>
        </w:rPr>
        <w:t>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717DF710" w14:textId="54ABA38C" w:rsidR="00F50C8A" w:rsidRPr="004B4556" w:rsidRDefault="008F6585"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5B3D8864" w14:textId="7A57DADF" w:rsidR="00F50C8A" w:rsidRPr="004B4556" w:rsidRDefault="00F50C8A" w:rsidP="0082172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4B4556">
        <w:rPr>
          <w:rFonts w:asciiTheme="minorHAnsi" w:hAnsiTheme="minorHAnsi" w:cstheme="minorHAnsi"/>
          <w:b/>
          <w:sz w:val="20"/>
        </w:rPr>
        <w:t xml:space="preserve">Załącznik nr </w:t>
      </w:r>
      <w:r w:rsidR="002220A5">
        <w:rPr>
          <w:rFonts w:asciiTheme="minorHAnsi" w:hAnsiTheme="minorHAnsi" w:cstheme="minorHAnsi"/>
          <w:b/>
          <w:sz w:val="20"/>
        </w:rPr>
        <w:t>6</w:t>
      </w:r>
      <w:r w:rsidRPr="004B4556">
        <w:rPr>
          <w:rFonts w:asciiTheme="minorHAnsi" w:hAnsiTheme="minorHAnsi" w:cstheme="minorHAnsi"/>
          <w:b/>
          <w:sz w:val="20"/>
        </w:rPr>
        <w:t xml:space="preserve"> do SWZ</w:t>
      </w:r>
      <w:r w:rsidR="002220A5">
        <w:rPr>
          <w:rFonts w:asciiTheme="minorHAnsi" w:hAnsiTheme="minorHAnsi" w:cstheme="minorHAnsi"/>
          <w:sz w:val="20"/>
        </w:rPr>
        <w:t>.</w:t>
      </w:r>
    </w:p>
    <w:p w14:paraId="1320F25C" w14:textId="61A0C0D3" w:rsidR="00F50C8A" w:rsidRPr="004B4556" w:rsidRDefault="00F50C8A" w:rsidP="00DB27AE">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71FE80D2" w14:textId="6D5FE781" w:rsidR="00F50C8A" w:rsidRPr="004B4556" w:rsidRDefault="008F6585" w:rsidP="00F50C8A">
      <w:pPr>
        <w:pStyle w:val="Akapitzlist"/>
        <w:spacing w:line="24" w:lineRule="atLeast"/>
        <w:ind w:left="709"/>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4EDF2FF1" w:rsidR="00456A89" w:rsidRPr="00F11525" w:rsidRDefault="00112825" w:rsidP="002907F0">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 xml:space="preserve">Wszelkie informacje uzyskane przez Strony w związku z udzielaniem zakupu, </w:t>
      </w:r>
      <w:r w:rsidR="00696835" w:rsidRPr="00F11525">
        <w:rPr>
          <w:rFonts w:asciiTheme="minorHAnsi" w:hAnsiTheme="minorHAnsi" w:cstheme="minorHAnsi"/>
          <w:sz w:val="20"/>
        </w:rPr>
        <w:t xml:space="preserve">w tym również treść </w:t>
      </w:r>
      <w:r w:rsidR="0047182F">
        <w:rPr>
          <w:rFonts w:asciiTheme="minorHAnsi" w:hAnsiTheme="minorHAnsi" w:cstheme="minorHAnsi"/>
          <w:sz w:val="20"/>
        </w:rPr>
        <w:br/>
      </w:r>
      <w:r w:rsidR="00696835" w:rsidRPr="00F11525">
        <w:rPr>
          <w:rFonts w:asciiTheme="minorHAnsi" w:hAnsiTheme="minorHAnsi" w:cstheme="minorHAnsi"/>
          <w:sz w:val="20"/>
        </w:rPr>
        <w:t xml:space="preserve">i warunki Projektu Umowy, </w:t>
      </w:r>
      <w:r w:rsidRPr="00F11525">
        <w:rPr>
          <w:rFonts w:asciiTheme="minorHAnsi" w:hAnsiTheme="minorHAnsi" w:cstheme="minorHAnsi"/>
          <w:sz w:val="20"/>
        </w:rPr>
        <w:t>mają charakter poufny i mogą być zarówno w trakcie, jak i po wykonaniu przedmiotu zakupu, udostępniane osobom trzecim przez Wykonawcę jedynie za zgodą Zamawiającego</w:t>
      </w:r>
      <w:r w:rsidR="00456A89" w:rsidRPr="00F11525">
        <w:rPr>
          <w:rFonts w:asciiTheme="minorHAnsi" w:hAnsiTheme="minorHAnsi" w:cstheme="minorHAnsi"/>
          <w:sz w:val="20"/>
        </w:rPr>
        <w:t>.</w:t>
      </w:r>
    </w:p>
    <w:p w14:paraId="2C199FD8" w14:textId="4D990724" w:rsidR="00292E9D" w:rsidRPr="004B4556" w:rsidRDefault="00CC71C2" w:rsidP="00292E9D">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00292E9D" w:rsidRPr="004B4556">
        <w:rPr>
          <w:rFonts w:asciiTheme="minorHAnsi" w:hAnsiTheme="minorHAnsi" w:cstheme="minorHAnsi"/>
          <w:sz w:val="20"/>
        </w:rPr>
        <w:t xml:space="preserve"> Zamawiający informuje, że postępowanie zakupowe będzie prowadzone z wykorzystaniem Systemu Zakupowego. Szczegóły dotyczące Syste</w:t>
      </w:r>
      <w:r w:rsidR="000A3D72">
        <w:rPr>
          <w:rFonts w:asciiTheme="minorHAnsi" w:hAnsiTheme="minorHAnsi" w:cstheme="minorHAnsi"/>
          <w:sz w:val="20"/>
        </w:rPr>
        <w:t>mu i elektronicznego składania O</w:t>
      </w:r>
      <w:r w:rsidR="00292E9D" w:rsidRPr="004B4556">
        <w:rPr>
          <w:rFonts w:asciiTheme="minorHAnsi" w:hAnsiTheme="minorHAnsi" w:cstheme="minorHAnsi"/>
          <w:sz w:val="20"/>
        </w:rPr>
        <w:t>fert wskazane zostały w pkt 1</w:t>
      </w:r>
      <w:r w:rsidR="00A55DBE" w:rsidRPr="004B4556">
        <w:rPr>
          <w:rFonts w:asciiTheme="minorHAnsi" w:hAnsiTheme="minorHAnsi" w:cstheme="minorHAnsi"/>
          <w:sz w:val="20"/>
        </w:rPr>
        <w:t>7</w:t>
      </w:r>
      <w:r w:rsidR="00292E9D" w:rsidRPr="004B4556">
        <w:rPr>
          <w:rFonts w:asciiTheme="minorHAnsi" w:hAnsiTheme="minorHAnsi" w:cstheme="minorHAnsi"/>
          <w:sz w:val="20"/>
        </w:rPr>
        <w:t xml:space="preserve">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460E8769" w14:textId="08807E89" w:rsidR="00B36B19" w:rsidRPr="00927AC5" w:rsidRDefault="005712F0" w:rsidP="00D614DC">
      <w:pPr>
        <w:pStyle w:val="Akapitzlist"/>
        <w:numPr>
          <w:ilvl w:val="1"/>
          <w:numId w:val="2"/>
        </w:numPr>
        <w:spacing w:before="120" w:line="24" w:lineRule="atLeast"/>
        <w:outlineLvl w:val="0"/>
        <w:rPr>
          <w:rFonts w:ascii="Calibri" w:hAnsi="Calibri" w:cs="Calibri"/>
          <w:i/>
          <w:color w:val="002060"/>
          <w:spacing w:val="-15"/>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593F38">
        <w:rPr>
          <w:rFonts w:asciiTheme="minorHAnsi" w:hAnsiTheme="minorHAnsi" w:cstheme="minorHAnsi"/>
          <w:sz w:val="20"/>
        </w:rPr>
        <w:t xml:space="preserve">Przedmiotem </w:t>
      </w:r>
      <w:bookmarkEnd w:id="51"/>
      <w:r w:rsidR="004B17F3" w:rsidRPr="00593F38">
        <w:rPr>
          <w:rFonts w:asciiTheme="minorHAnsi" w:hAnsiTheme="minorHAnsi" w:cstheme="minorHAnsi"/>
          <w:sz w:val="20"/>
        </w:rPr>
        <w:t>postępowania zakupowego</w:t>
      </w:r>
      <w:r w:rsidRPr="00593F38">
        <w:rPr>
          <w:rFonts w:asciiTheme="minorHAnsi" w:hAnsiTheme="minorHAnsi" w:cstheme="minorHAnsi"/>
          <w:sz w:val="20"/>
        </w:rPr>
        <w:t xml:space="preserve"> jest</w:t>
      </w:r>
      <w:bookmarkEnd w:id="52"/>
      <w:bookmarkEnd w:id="53"/>
      <w:bookmarkEnd w:id="54"/>
      <w:bookmarkEnd w:id="55"/>
      <w:r w:rsidR="00E92BAC" w:rsidRPr="00593F38">
        <w:rPr>
          <w:rFonts w:asciiTheme="minorHAnsi" w:hAnsiTheme="minorHAnsi" w:cstheme="minorHAnsi"/>
          <w:sz w:val="20"/>
        </w:rPr>
        <w:t>:</w:t>
      </w:r>
      <w:bookmarkEnd w:id="56"/>
      <w:bookmarkEnd w:id="57"/>
      <w:bookmarkEnd w:id="58"/>
      <w:bookmarkEnd w:id="59"/>
      <w:bookmarkEnd w:id="60"/>
      <w:r w:rsidR="00745186" w:rsidRPr="00593F38">
        <w:rPr>
          <w:rFonts w:asciiTheme="minorHAnsi" w:hAnsiTheme="minorHAnsi" w:cstheme="minorHAnsi"/>
          <w:sz w:val="20"/>
        </w:rPr>
        <w:t xml:space="preserve"> </w:t>
      </w:r>
      <w:r w:rsidR="00D614DC" w:rsidRPr="00D614DC">
        <w:rPr>
          <w:rFonts w:ascii="Calibri" w:hAnsi="Calibri" w:cs="Calibri"/>
          <w:i/>
          <w:color w:val="002060"/>
          <w:spacing w:val="-15"/>
          <w:sz w:val="20"/>
        </w:rPr>
        <w:t>Sukcesywne wykonanie prac projektowych i robót budowlanych polegających na wyk. przyłączy lub linii niskiego napięcia dla celów przyłączenia nowych odbiorców na terenie PGE Dystrybucja S.A. Oddział Łódź na obszarze działania RE Zgierz-Pabianice w obrębie: Miasto Głowno, Gmina Głowno, Gmina Bielawy, Gmina Domaniewice, Gmina Dmosin, Gmina Brzeziny</w:t>
      </w:r>
      <w:r w:rsidR="00DD6835" w:rsidRPr="00927AC5">
        <w:rPr>
          <w:rFonts w:ascii="Calibri" w:hAnsi="Calibri" w:cs="Calibri"/>
          <w:i/>
          <w:color w:val="002060"/>
          <w:spacing w:val="-15"/>
          <w:sz w:val="20"/>
        </w:rPr>
        <w:t>.</w:t>
      </w:r>
    </w:p>
    <w:p w14:paraId="0EDDC011" w14:textId="77777777" w:rsidR="00066EF5" w:rsidRPr="00066EF5" w:rsidRDefault="002604C2" w:rsidP="002604C2">
      <w:pPr>
        <w:pStyle w:val="Akapitzlist"/>
        <w:numPr>
          <w:ilvl w:val="1"/>
          <w:numId w:val="2"/>
        </w:numPr>
        <w:spacing w:before="120" w:line="24" w:lineRule="atLeast"/>
        <w:contextualSpacing w:val="0"/>
        <w:outlineLvl w:val="0"/>
        <w:rPr>
          <w:rFonts w:asciiTheme="minorHAnsi" w:hAnsiTheme="minorHAnsi" w:cstheme="minorHAnsi"/>
          <w:b/>
          <w:sz w:val="20"/>
        </w:rPr>
      </w:pPr>
      <w:r w:rsidRPr="00CA0688">
        <w:rPr>
          <w:rFonts w:asciiTheme="minorHAnsi" w:hAnsiTheme="minorHAnsi" w:cstheme="minorHAnsi"/>
          <w:sz w:val="20"/>
        </w:rPr>
        <w:t xml:space="preserve">Zamawiający </w:t>
      </w:r>
      <w:r w:rsidRPr="00CA0688">
        <w:rPr>
          <w:rFonts w:asciiTheme="minorHAnsi" w:hAnsiTheme="minorHAnsi" w:cstheme="minorHAnsi"/>
          <w:b/>
          <w:sz w:val="20"/>
        </w:rPr>
        <w:t>nie dopuszcza</w:t>
      </w:r>
      <w:r w:rsidRPr="00CA0688">
        <w:rPr>
          <w:rFonts w:asciiTheme="minorHAnsi" w:hAnsiTheme="minorHAnsi" w:cstheme="minorHAnsi"/>
          <w:sz w:val="20"/>
        </w:rPr>
        <w:t xml:space="preserve"> składania ofert wariantowych. </w:t>
      </w:r>
    </w:p>
    <w:p w14:paraId="1C1C41C0" w14:textId="521F1E64" w:rsidR="002604C2" w:rsidRPr="00CA0688" w:rsidRDefault="002604C2" w:rsidP="002604C2">
      <w:pPr>
        <w:pStyle w:val="Akapitzlist"/>
        <w:numPr>
          <w:ilvl w:val="1"/>
          <w:numId w:val="2"/>
        </w:numPr>
        <w:spacing w:before="120" w:line="24" w:lineRule="atLeast"/>
        <w:contextualSpacing w:val="0"/>
        <w:outlineLvl w:val="0"/>
        <w:rPr>
          <w:rFonts w:asciiTheme="minorHAnsi" w:hAnsiTheme="minorHAnsi" w:cstheme="minorHAnsi"/>
          <w:b/>
          <w:sz w:val="20"/>
        </w:rPr>
      </w:pPr>
      <w:r w:rsidRPr="00CA0688">
        <w:rPr>
          <w:rFonts w:asciiTheme="minorHAnsi" w:hAnsiTheme="minorHAnsi" w:cstheme="minorHAnsi"/>
          <w:sz w:val="20"/>
        </w:rPr>
        <w:lastRenderedPageBreak/>
        <w:t xml:space="preserve">Zamawiający </w:t>
      </w:r>
      <w:r w:rsidR="00137DC5" w:rsidRPr="00137DC5">
        <w:rPr>
          <w:rFonts w:asciiTheme="minorHAnsi" w:hAnsiTheme="minorHAnsi" w:cstheme="minorHAnsi"/>
          <w:b/>
          <w:sz w:val="20"/>
        </w:rPr>
        <w:t xml:space="preserve">nie </w:t>
      </w:r>
      <w:r w:rsidRPr="00137DC5">
        <w:rPr>
          <w:rFonts w:asciiTheme="minorHAnsi" w:hAnsiTheme="minorHAnsi" w:cstheme="minorHAnsi"/>
          <w:b/>
          <w:sz w:val="20"/>
        </w:rPr>
        <w:t>d</w:t>
      </w:r>
      <w:r w:rsidRPr="00CA0688">
        <w:rPr>
          <w:rFonts w:asciiTheme="minorHAnsi" w:hAnsiTheme="minorHAnsi" w:cstheme="minorHAnsi"/>
          <w:b/>
          <w:sz w:val="20"/>
        </w:rPr>
        <w:t>opuszcza</w:t>
      </w:r>
      <w:r w:rsidRPr="00CA0688">
        <w:rPr>
          <w:rFonts w:asciiTheme="minorHAnsi" w:hAnsiTheme="minorHAnsi" w:cstheme="minorHAnsi"/>
          <w:sz w:val="20"/>
        </w:rPr>
        <w:t xml:space="preserve"> składani</w:t>
      </w:r>
      <w:r w:rsidR="00137DC5">
        <w:rPr>
          <w:rFonts w:asciiTheme="minorHAnsi" w:hAnsiTheme="minorHAnsi" w:cstheme="minorHAnsi"/>
          <w:sz w:val="20"/>
        </w:rPr>
        <w:t>a</w:t>
      </w:r>
      <w:r w:rsidRPr="00CA0688">
        <w:rPr>
          <w:rFonts w:asciiTheme="minorHAnsi" w:hAnsiTheme="minorHAnsi" w:cstheme="minorHAnsi"/>
          <w:sz w:val="20"/>
        </w:rPr>
        <w:t xml:space="preserve"> ofert częściowy</w:t>
      </w:r>
      <w:r w:rsidR="00AA7E65">
        <w:rPr>
          <w:rFonts w:asciiTheme="minorHAnsi" w:hAnsiTheme="minorHAnsi" w:cstheme="minorHAnsi"/>
          <w:sz w:val="20"/>
        </w:rPr>
        <w:t xml:space="preserve">ch. </w:t>
      </w:r>
    </w:p>
    <w:p w14:paraId="3052255F" w14:textId="5E1012A1" w:rsidR="00E01856" w:rsidRDefault="005712F0" w:rsidP="004B17F3">
      <w:pPr>
        <w:pStyle w:val="Akapitzlist"/>
        <w:numPr>
          <w:ilvl w:val="1"/>
          <w:numId w:val="2"/>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 xml:space="preserve">Pozostałe </w:t>
      </w:r>
      <w:r w:rsidRPr="00593F38">
        <w:rPr>
          <w:rFonts w:asciiTheme="minorHAnsi" w:hAnsiTheme="minorHAnsi" w:cstheme="minorHAnsi"/>
          <w:sz w:val="20"/>
        </w:rPr>
        <w:t xml:space="preserve">warunki </w:t>
      </w:r>
      <w:r w:rsidR="004B17F3" w:rsidRPr="00593F38">
        <w:rPr>
          <w:rFonts w:asciiTheme="minorHAnsi" w:hAnsiTheme="minorHAnsi" w:cstheme="minorHAnsi"/>
          <w:sz w:val="20"/>
        </w:rPr>
        <w:t xml:space="preserve">i wymagania dotyczące realizacji zamówienia </w:t>
      </w:r>
      <w:r w:rsidRPr="00593F38">
        <w:rPr>
          <w:rFonts w:asciiTheme="minorHAnsi" w:hAnsiTheme="minorHAnsi" w:cstheme="minorHAnsi"/>
          <w:sz w:val="20"/>
        </w:rPr>
        <w:t xml:space="preserve">zostały określone w załączonym Szczegółowym Opisie Przedmiotu </w:t>
      </w:r>
      <w:r w:rsidR="004B17F3" w:rsidRPr="00593F38">
        <w:rPr>
          <w:rFonts w:asciiTheme="minorHAnsi" w:hAnsiTheme="minorHAnsi" w:cstheme="minorHAnsi"/>
          <w:sz w:val="20"/>
        </w:rPr>
        <w:t>Zamówienia</w:t>
      </w:r>
      <w:r w:rsidRPr="00593F38">
        <w:rPr>
          <w:rFonts w:asciiTheme="minorHAnsi" w:hAnsiTheme="minorHAnsi" w:cstheme="minorHAnsi"/>
          <w:sz w:val="20"/>
        </w:rPr>
        <w:t xml:space="preserve">, stanowiącym </w:t>
      </w:r>
      <w:r w:rsidR="00700206" w:rsidRPr="00593F38">
        <w:rPr>
          <w:rFonts w:asciiTheme="minorHAnsi" w:hAnsiTheme="minorHAnsi" w:cstheme="minorHAnsi"/>
          <w:b/>
          <w:sz w:val="20"/>
        </w:rPr>
        <w:t xml:space="preserve">Załącznik nr </w:t>
      </w:r>
      <w:r w:rsidR="001F1A05" w:rsidRPr="00593F38">
        <w:rPr>
          <w:rFonts w:asciiTheme="minorHAnsi" w:hAnsiTheme="minorHAnsi" w:cstheme="minorHAnsi"/>
          <w:b/>
          <w:sz w:val="20"/>
        </w:rPr>
        <w:t>1</w:t>
      </w:r>
      <w:r w:rsidR="00700206" w:rsidRPr="00593F38">
        <w:rPr>
          <w:rFonts w:asciiTheme="minorHAnsi" w:hAnsiTheme="minorHAnsi" w:cstheme="minorHAnsi"/>
          <w:b/>
          <w:sz w:val="20"/>
        </w:rPr>
        <w:t xml:space="preserve"> do S</w:t>
      </w:r>
      <w:r w:rsidRPr="00593F38">
        <w:rPr>
          <w:rFonts w:asciiTheme="minorHAnsi" w:hAnsiTheme="minorHAnsi" w:cstheme="minorHAnsi"/>
          <w:b/>
          <w:sz w:val="20"/>
        </w:rPr>
        <w:t>WZ</w:t>
      </w:r>
      <w:r w:rsidRPr="00593F38">
        <w:rPr>
          <w:rFonts w:asciiTheme="minorHAnsi" w:hAnsiTheme="minorHAnsi" w:cstheme="minorHAnsi"/>
          <w:sz w:val="20"/>
        </w:rPr>
        <w:t xml:space="preserve"> oraz Umowie, której </w:t>
      </w:r>
      <w:r w:rsidR="004B17F3" w:rsidRPr="00593F38">
        <w:rPr>
          <w:rFonts w:asciiTheme="minorHAnsi" w:hAnsiTheme="minorHAnsi" w:cstheme="minorHAnsi"/>
          <w:sz w:val="20"/>
        </w:rPr>
        <w:t>wzór</w:t>
      </w:r>
      <w:r w:rsidRPr="00593F38">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022B16">
        <w:rPr>
          <w:rFonts w:asciiTheme="minorHAnsi" w:hAnsiTheme="minorHAnsi" w:cstheme="minorHAnsi"/>
          <w:b/>
          <w:sz w:val="20"/>
        </w:rPr>
        <w:t xml:space="preserve">5 </w:t>
      </w:r>
      <w:r w:rsidRPr="004B4556">
        <w:rPr>
          <w:rFonts w:asciiTheme="minorHAnsi" w:hAnsiTheme="minorHAnsi" w:cstheme="minorHAnsi"/>
          <w:b/>
          <w:sz w:val="20"/>
        </w:rPr>
        <w:t xml:space="preserve"> </w:t>
      </w:r>
      <w:r w:rsidR="00700206"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1" w:name="_Toc354752372"/>
      <w:bookmarkStart w:id="62" w:name="_Toc516738788"/>
      <w:bookmarkStart w:id="63" w:name="_Toc69029865"/>
      <w:r w:rsidRPr="004B4556">
        <w:rPr>
          <w:rFonts w:cstheme="minorHAnsi"/>
          <w:sz w:val="20"/>
          <w:szCs w:val="20"/>
        </w:rPr>
        <w:t>TERMIN WYKONANIA ZAMÓWIENIA</w:t>
      </w:r>
      <w:bookmarkEnd w:id="61"/>
      <w:bookmarkEnd w:id="62"/>
      <w:bookmarkEnd w:id="63"/>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4" w:name="_Toc354752374"/>
      <w:bookmarkStart w:id="65"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836B0B">
      <w:pPr>
        <w:pStyle w:val="Nagwek1"/>
        <w:numPr>
          <w:ilvl w:val="0"/>
          <w:numId w:val="14"/>
        </w:numPr>
        <w:rPr>
          <w:rFonts w:cstheme="minorHAnsi"/>
          <w:sz w:val="20"/>
          <w:szCs w:val="20"/>
        </w:rPr>
      </w:pPr>
      <w:bookmarkStart w:id="66" w:name="_Toc69029866"/>
      <w:r w:rsidRPr="004B4556">
        <w:rPr>
          <w:rFonts w:cstheme="minorHAnsi"/>
          <w:sz w:val="20"/>
          <w:szCs w:val="20"/>
        </w:rPr>
        <w:t>WADIUM</w:t>
      </w:r>
      <w:bookmarkEnd w:id="64"/>
      <w:bookmarkEnd w:id="65"/>
      <w:bookmarkEnd w:id="66"/>
    </w:p>
    <w:p w14:paraId="76634A2F" w14:textId="1DB8F002" w:rsidR="00203C48" w:rsidRPr="00066EF5" w:rsidRDefault="00203C48" w:rsidP="00066EF5">
      <w:pPr>
        <w:numPr>
          <w:ilvl w:val="1"/>
          <w:numId w:val="14"/>
        </w:numPr>
        <w:spacing w:before="120" w:line="24" w:lineRule="atLeast"/>
        <w:ind w:left="567" w:hanging="567"/>
        <w:contextualSpacing/>
        <w:outlineLvl w:val="0"/>
        <w:rPr>
          <w:rFonts w:asciiTheme="minorHAnsi" w:hAnsiTheme="minorHAnsi" w:cstheme="minorHAnsi"/>
          <w:sz w:val="20"/>
        </w:rPr>
      </w:pPr>
      <w:bookmarkStart w:id="67" w:name="_Toc516566319"/>
      <w:bookmarkStart w:id="68" w:name="_Toc516581587"/>
      <w:bookmarkStart w:id="69" w:name="_Toc516734760"/>
      <w:bookmarkStart w:id="70" w:name="_Toc516738790"/>
      <w:bookmarkStart w:id="71" w:name="_Toc354752376"/>
      <w:bookmarkStart w:id="72" w:name="_Toc516581596"/>
      <w:bookmarkStart w:id="73" w:name="_Toc516738801"/>
      <w:bookmarkStart w:id="74" w:name="_Toc69029867"/>
      <w:r w:rsidRPr="00203C48">
        <w:rPr>
          <w:rFonts w:asciiTheme="minorHAnsi" w:hAnsiTheme="minorHAnsi" w:cstheme="minorHAnsi"/>
          <w:sz w:val="20"/>
        </w:rPr>
        <w:t xml:space="preserve">Wykonawca zobowiązany będzie do wniesienia wadium przed upływem terminu składania ofert </w:t>
      </w:r>
      <w:r w:rsidRPr="00203C48">
        <w:rPr>
          <w:rFonts w:asciiTheme="minorHAnsi" w:hAnsiTheme="minorHAnsi" w:cstheme="minorHAnsi"/>
          <w:sz w:val="20"/>
        </w:rPr>
        <w:br/>
        <w:t>w wysokości:</w:t>
      </w:r>
      <w:r w:rsidR="00066EF5">
        <w:rPr>
          <w:rFonts w:asciiTheme="minorHAnsi" w:hAnsiTheme="minorHAnsi" w:cstheme="minorHAnsi"/>
          <w:sz w:val="20"/>
        </w:rPr>
        <w:t xml:space="preserve"> </w:t>
      </w:r>
      <w:r w:rsidR="00357060">
        <w:rPr>
          <w:rFonts w:asciiTheme="minorHAnsi" w:hAnsiTheme="minorHAnsi" w:cstheme="minorHAnsi"/>
          <w:color w:val="002060"/>
          <w:sz w:val="20"/>
          <w:u w:val="single"/>
        </w:rPr>
        <w:t>10</w:t>
      </w:r>
      <w:r w:rsidRPr="00066EF5">
        <w:rPr>
          <w:rFonts w:asciiTheme="minorHAnsi" w:hAnsiTheme="minorHAnsi" w:cstheme="minorHAnsi"/>
          <w:color w:val="002060"/>
          <w:sz w:val="20"/>
          <w:u w:val="single"/>
        </w:rPr>
        <w:t xml:space="preserve"> 000,00 zł (słownie: </w:t>
      </w:r>
      <w:r w:rsidR="00357060">
        <w:rPr>
          <w:rFonts w:asciiTheme="minorHAnsi" w:hAnsiTheme="minorHAnsi" w:cstheme="minorHAnsi"/>
          <w:color w:val="002060"/>
          <w:sz w:val="20"/>
          <w:u w:val="single"/>
        </w:rPr>
        <w:t>dziesięć</w:t>
      </w:r>
      <w:r w:rsidRPr="00066EF5">
        <w:rPr>
          <w:rFonts w:asciiTheme="minorHAnsi" w:hAnsiTheme="minorHAnsi" w:cstheme="minorHAnsi"/>
          <w:color w:val="002060"/>
          <w:sz w:val="20"/>
          <w:u w:val="single"/>
        </w:rPr>
        <w:t xml:space="preserve"> tysięcy złotych)</w:t>
      </w:r>
    </w:p>
    <w:p w14:paraId="5A21D214" w14:textId="77777777" w:rsidR="00203C48" w:rsidRPr="00203C48" w:rsidRDefault="00203C48" w:rsidP="00203C48">
      <w:pPr>
        <w:numPr>
          <w:ilvl w:val="1"/>
          <w:numId w:val="14"/>
        </w:numPr>
        <w:spacing w:before="120" w:line="24" w:lineRule="atLeast"/>
        <w:ind w:left="567" w:hanging="567"/>
        <w:contextualSpacing/>
        <w:outlineLvl w:val="0"/>
        <w:rPr>
          <w:rFonts w:asciiTheme="minorHAnsi" w:hAnsiTheme="minorHAnsi" w:cstheme="minorHAnsi"/>
          <w:sz w:val="20"/>
        </w:rPr>
      </w:pPr>
      <w:bookmarkStart w:id="75" w:name="_Toc516566320"/>
      <w:bookmarkStart w:id="76" w:name="_Toc516581588"/>
      <w:bookmarkStart w:id="77" w:name="_Toc516734761"/>
      <w:bookmarkStart w:id="78" w:name="_Toc516738791"/>
      <w:r w:rsidRPr="00203C48">
        <w:rPr>
          <w:rFonts w:asciiTheme="minorHAnsi" w:hAnsiTheme="minorHAnsi" w:cstheme="minorHAnsi"/>
          <w:sz w:val="20"/>
        </w:rPr>
        <w:t>Wadium wnosi się na</w:t>
      </w:r>
      <w:r w:rsidRPr="00203C48">
        <w:rPr>
          <w:rFonts w:asciiTheme="minorHAnsi" w:hAnsiTheme="minorHAnsi" w:cstheme="minorHAnsi"/>
          <w:bCs/>
          <w:sz w:val="20"/>
        </w:rPr>
        <w:t xml:space="preserve"> cały</w:t>
      </w:r>
      <w:r w:rsidRPr="00203C48">
        <w:rPr>
          <w:rFonts w:asciiTheme="minorHAnsi" w:hAnsiTheme="minorHAnsi" w:cstheme="minorHAnsi"/>
          <w:sz w:val="20"/>
        </w:rPr>
        <w:t xml:space="preserve"> okres związania ofertą</w:t>
      </w:r>
      <w:r w:rsidRPr="00203C48">
        <w:rPr>
          <w:rFonts w:asciiTheme="minorHAnsi" w:hAnsiTheme="minorHAnsi" w:cstheme="minorHAnsi"/>
          <w:bCs/>
          <w:sz w:val="20"/>
        </w:rPr>
        <w:t>.</w:t>
      </w:r>
      <w:bookmarkEnd w:id="75"/>
      <w:bookmarkEnd w:id="76"/>
      <w:bookmarkEnd w:id="77"/>
      <w:bookmarkEnd w:id="78"/>
    </w:p>
    <w:p w14:paraId="5E851D69" w14:textId="77777777" w:rsidR="00203C48" w:rsidRPr="00203C48" w:rsidRDefault="00203C48" w:rsidP="00203C48">
      <w:pPr>
        <w:numPr>
          <w:ilvl w:val="1"/>
          <w:numId w:val="14"/>
        </w:numPr>
        <w:spacing w:before="120" w:line="24" w:lineRule="atLeast"/>
        <w:ind w:left="567" w:hanging="567"/>
        <w:contextualSpacing/>
        <w:outlineLvl w:val="0"/>
        <w:rPr>
          <w:rFonts w:asciiTheme="minorHAnsi" w:hAnsiTheme="minorHAnsi" w:cstheme="minorHAnsi"/>
          <w:sz w:val="20"/>
        </w:rPr>
      </w:pPr>
      <w:bookmarkStart w:id="79" w:name="_Toc516566321"/>
      <w:bookmarkStart w:id="80" w:name="_Toc516581589"/>
      <w:bookmarkStart w:id="81" w:name="_Toc516734762"/>
      <w:bookmarkStart w:id="82" w:name="_Toc516738792"/>
      <w:r w:rsidRPr="00203C48">
        <w:rPr>
          <w:rFonts w:asciiTheme="minorHAnsi" w:hAnsiTheme="minorHAnsi" w:cstheme="minorHAnsi"/>
          <w:sz w:val="20"/>
        </w:rPr>
        <w:t>Wadium może być wnoszone w jednej lub kilku formach:</w:t>
      </w:r>
      <w:bookmarkEnd w:id="79"/>
      <w:bookmarkEnd w:id="80"/>
      <w:bookmarkEnd w:id="81"/>
      <w:bookmarkEnd w:id="82"/>
    </w:p>
    <w:p w14:paraId="33C61E4F" w14:textId="77777777" w:rsidR="00203C48" w:rsidRPr="00203C48" w:rsidRDefault="00203C48" w:rsidP="00203C48">
      <w:pPr>
        <w:numPr>
          <w:ilvl w:val="2"/>
          <w:numId w:val="13"/>
        </w:numPr>
        <w:spacing w:line="24" w:lineRule="atLeast"/>
        <w:ind w:left="1134" w:right="57" w:hanging="567"/>
        <w:rPr>
          <w:rFonts w:asciiTheme="minorHAnsi" w:hAnsiTheme="minorHAnsi" w:cstheme="minorHAnsi"/>
          <w:sz w:val="20"/>
        </w:rPr>
      </w:pPr>
      <w:r w:rsidRPr="00203C48">
        <w:rPr>
          <w:rFonts w:asciiTheme="minorHAnsi" w:hAnsiTheme="minorHAnsi" w:cstheme="minorHAnsi"/>
          <w:sz w:val="20"/>
        </w:rPr>
        <w:t>pieniądzu,</w:t>
      </w:r>
    </w:p>
    <w:p w14:paraId="52859C62" w14:textId="77777777" w:rsidR="00203C48" w:rsidRPr="00203C48" w:rsidRDefault="00203C48" w:rsidP="00203C48">
      <w:pPr>
        <w:numPr>
          <w:ilvl w:val="2"/>
          <w:numId w:val="13"/>
        </w:numPr>
        <w:spacing w:line="24" w:lineRule="atLeast"/>
        <w:ind w:left="1134" w:right="57" w:hanging="567"/>
        <w:rPr>
          <w:rFonts w:asciiTheme="minorHAnsi" w:hAnsiTheme="minorHAnsi" w:cstheme="minorHAnsi"/>
          <w:sz w:val="20"/>
        </w:rPr>
      </w:pPr>
      <w:r w:rsidRPr="00203C48">
        <w:rPr>
          <w:rFonts w:asciiTheme="minorHAnsi" w:hAnsiTheme="minorHAnsi" w:cstheme="minorHAnsi"/>
          <w:sz w:val="20"/>
        </w:rPr>
        <w:t>gwarancjach bankowych,</w:t>
      </w:r>
    </w:p>
    <w:p w14:paraId="6ACD33B7" w14:textId="77777777" w:rsidR="00203C48" w:rsidRPr="00203C48" w:rsidRDefault="00203C48" w:rsidP="00203C48">
      <w:pPr>
        <w:numPr>
          <w:ilvl w:val="2"/>
          <w:numId w:val="13"/>
        </w:numPr>
        <w:spacing w:line="24" w:lineRule="atLeast"/>
        <w:ind w:left="1134" w:right="57" w:hanging="567"/>
        <w:rPr>
          <w:rFonts w:asciiTheme="minorHAnsi" w:hAnsiTheme="minorHAnsi" w:cstheme="minorHAnsi"/>
          <w:sz w:val="20"/>
        </w:rPr>
      </w:pPr>
      <w:r w:rsidRPr="00203C48">
        <w:rPr>
          <w:rFonts w:asciiTheme="minorHAnsi" w:hAnsiTheme="minorHAnsi" w:cstheme="minorHAnsi"/>
          <w:sz w:val="20"/>
        </w:rPr>
        <w:t>gwarancjach ubezpieczeniowych.</w:t>
      </w:r>
    </w:p>
    <w:p w14:paraId="5D45E4B2" w14:textId="77777777" w:rsidR="00203C48" w:rsidRPr="00203C48" w:rsidRDefault="00203C48" w:rsidP="00203C48">
      <w:pPr>
        <w:numPr>
          <w:ilvl w:val="1"/>
          <w:numId w:val="14"/>
        </w:numPr>
        <w:spacing w:before="120" w:line="24" w:lineRule="atLeast"/>
        <w:ind w:left="567" w:hanging="567"/>
        <w:contextualSpacing/>
        <w:outlineLvl w:val="0"/>
        <w:rPr>
          <w:rFonts w:asciiTheme="minorHAnsi" w:hAnsiTheme="minorHAnsi" w:cstheme="minorHAnsi"/>
          <w:sz w:val="20"/>
        </w:rPr>
      </w:pPr>
      <w:bookmarkStart w:id="83" w:name="_Toc516566322"/>
      <w:bookmarkStart w:id="84" w:name="_Toc516581590"/>
      <w:bookmarkStart w:id="85" w:name="_Toc516734763"/>
      <w:bookmarkStart w:id="86" w:name="_Toc516738793"/>
      <w:r w:rsidRPr="00203C48">
        <w:rPr>
          <w:rFonts w:asciiTheme="minorHAnsi" w:hAnsiTheme="minorHAnsi" w:cstheme="minorHAnsi"/>
          <w:sz w:val="20"/>
        </w:rPr>
        <w:t>Skuteczne wniesienie wadium w pieniądzu następuje z chwilą wpływu środków pieniężnych na rachunek bankowy, o którym mowa w pkt 4.5 poniżej, przed upływem terminu składania ofert.</w:t>
      </w:r>
      <w:bookmarkEnd w:id="83"/>
      <w:bookmarkEnd w:id="84"/>
      <w:bookmarkEnd w:id="85"/>
      <w:bookmarkEnd w:id="86"/>
    </w:p>
    <w:p w14:paraId="5D636C2F" w14:textId="77777777" w:rsidR="00203C48" w:rsidRPr="00203C48" w:rsidRDefault="00203C48" w:rsidP="00203C48">
      <w:pPr>
        <w:numPr>
          <w:ilvl w:val="1"/>
          <w:numId w:val="14"/>
        </w:numPr>
        <w:spacing w:before="120" w:line="24" w:lineRule="atLeast"/>
        <w:ind w:left="567" w:hanging="567"/>
        <w:outlineLvl w:val="0"/>
        <w:rPr>
          <w:rFonts w:asciiTheme="minorHAnsi" w:hAnsiTheme="minorHAnsi" w:cstheme="minorHAnsi"/>
          <w:sz w:val="20"/>
        </w:rPr>
      </w:pPr>
      <w:bookmarkStart w:id="87" w:name="_Toc516566323"/>
      <w:bookmarkStart w:id="88" w:name="_Toc516581591"/>
      <w:bookmarkStart w:id="89" w:name="_Toc516734764"/>
      <w:bookmarkStart w:id="90" w:name="_Toc516738794"/>
      <w:r w:rsidRPr="00203C48">
        <w:rPr>
          <w:rFonts w:asciiTheme="minorHAnsi" w:hAnsiTheme="minorHAnsi" w:cstheme="minorHAnsi"/>
          <w:sz w:val="20"/>
        </w:rPr>
        <w:t>Wadium w pieniądzu należy wnieść na konto:</w:t>
      </w:r>
      <w:bookmarkEnd w:id="87"/>
      <w:bookmarkEnd w:id="88"/>
      <w:bookmarkEnd w:id="89"/>
      <w:bookmarkEnd w:id="90"/>
    </w:p>
    <w:p w14:paraId="4A3A3A04" w14:textId="77777777" w:rsidR="00203C48" w:rsidRPr="00203C48" w:rsidRDefault="00203C48" w:rsidP="00203C48">
      <w:pPr>
        <w:autoSpaceDE w:val="0"/>
        <w:autoSpaceDN w:val="0"/>
        <w:spacing w:line="24" w:lineRule="atLeast"/>
        <w:ind w:left="851" w:hanging="851"/>
        <w:jc w:val="center"/>
        <w:rPr>
          <w:rFonts w:asciiTheme="minorHAnsi" w:hAnsiTheme="minorHAnsi" w:cstheme="minorHAnsi"/>
          <w:b/>
          <w:sz w:val="20"/>
        </w:rPr>
      </w:pPr>
      <w:r w:rsidRPr="00203C48">
        <w:rPr>
          <w:rFonts w:asciiTheme="minorHAnsi" w:hAnsiTheme="minorHAnsi" w:cstheme="minorHAnsi"/>
          <w:b/>
          <w:sz w:val="20"/>
        </w:rPr>
        <w:t>Bank PEKAO S.A.</w:t>
      </w:r>
    </w:p>
    <w:p w14:paraId="36D0775B" w14:textId="77777777" w:rsidR="00203C48" w:rsidRPr="00203C48" w:rsidRDefault="00203C48" w:rsidP="00203C48">
      <w:pPr>
        <w:autoSpaceDE w:val="0"/>
        <w:autoSpaceDN w:val="0"/>
        <w:spacing w:before="120" w:after="120" w:line="24" w:lineRule="atLeast"/>
        <w:ind w:left="851" w:hanging="851"/>
        <w:jc w:val="center"/>
        <w:rPr>
          <w:rFonts w:asciiTheme="minorHAnsi" w:hAnsiTheme="minorHAnsi" w:cstheme="minorHAnsi"/>
          <w:b/>
          <w:sz w:val="20"/>
        </w:rPr>
      </w:pPr>
      <w:r w:rsidRPr="00203C48">
        <w:rPr>
          <w:rFonts w:asciiTheme="minorHAnsi" w:hAnsiTheme="minorHAnsi" w:cstheme="minorHAnsi"/>
          <w:b/>
          <w:sz w:val="20"/>
        </w:rPr>
        <w:t>Nr konta bankowego: 50 1240 6292 1111 0010 3590 2954</w:t>
      </w:r>
    </w:p>
    <w:p w14:paraId="767FB7F8" w14:textId="21668B11" w:rsidR="00203C48" w:rsidRPr="00203C48" w:rsidRDefault="00203C48" w:rsidP="00066EF5">
      <w:pPr>
        <w:autoSpaceDE w:val="0"/>
        <w:autoSpaceDN w:val="0"/>
        <w:spacing w:before="120" w:after="120" w:line="24" w:lineRule="atLeast"/>
        <w:ind w:firstLine="284"/>
        <w:jc w:val="center"/>
        <w:rPr>
          <w:rFonts w:asciiTheme="minorHAnsi" w:hAnsiTheme="minorHAnsi" w:cstheme="minorHAnsi"/>
          <w:sz w:val="20"/>
        </w:rPr>
      </w:pPr>
      <w:r w:rsidRPr="00203C48">
        <w:rPr>
          <w:rFonts w:asciiTheme="minorHAnsi" w:hAnsiTheme="minorHAnsi" w:cstheme="minorHAnsi"/>
          <w:sz w:val="20"/>
        </w:rPr>
        <w:t xml:space="preserve">W tytule przelewu należy wpisać: </w:t>
      </w:r>
      <w:r w:rsidRPr="00203C48">
        <w:rPr>
          <w:rFonts w:asciiTheme="minorHAnsi" w:hAnsiTheme="minorHAnsi" w:cstheme="minorHAnsi"/>
          <w:b/>
          <w:color w:val="002060"/>
          <w:sz w:val="20"/>
        </w:rPr>
        <w:t xml:space="preserve">WADIUM, nr postępowania </w:t>
      </w:r>
      <w:r w:rsidR="0047182F" w:rsidRPr="0047182F">
        <w:rPr>
          <w:rFonts w:asciiTheme="minorHAnsi" w:hAnsiTheme="minorHAnsi" w:cstheme="minorHAnsi"/>
          <w:b/>
          <w:color w:val="002060"/>
          <w:sz w:val="20"/>
        </w:rPr>
        <w:t>POST/DYS/OLD/GZ/0</w:t>
      </w:r>
      <w:r w:rsidR="00357060">
        <w:rPr>
          <w:rFonts w:asciiTheme="minorHAnsi" w:hAnsiTheme="minorHAnsi" w:cstheme="minorHAnsi"/>
          <w:b/>
          <w:color w:val="002060"/>
          <w:sz w:val="20"/>
        </w:rPr>
        <w:t>1</w:t>
      </w:r>
      <w:r w:rsidR="00D614DC">
        <w:rPr>
          <w:rFonts w:asciiTheme="minorHAnsi" w:hAnsiTheme="minorHAnsi" w:cstheme="minorHAnsi"/>
          <w:b/>
          <w:color w:val="002060"/>
          <w:sz w:val="20"/>
        </w:rPr>
        <w:t>9</w:t>
      </w:r>
      <w:r w:rsidR="00357060">
        <w:rPr>
          <w:rFonts w:asciiTheme="minorHAnsi" w:hAnsiTheme="minorHAnsi" w:cstheme="minorHAnsi"/>
          <w:b/>
          <w:color w:val="002060"/>
          <w:sz w:val="20"/>
        </w:rPr>
        <w:t>34</w:t>
      </w:r>
      <w:r w:rsidR="0047182F" w:rsidRPr="0047182F">
        <w:rPr>
          <w:rFonts w:asciiTheme="minorHAnsi" w:hAnsiTheme="minorHAnsi" w:cstheme="minorHAnsi"/>
          <w:b/>
          <w:color w:val="002060"/>
          <w:sz w:val="20"/>
        </w:rPr>
        <w:t>/202</w:t>
      </w:r>
      <w:r w:rsidR="00517026">
        <w:rPr>
          <w:rFonts w:asciiTheme="minorHAnsi" w:hAnsiTheme="minorHAnsi" w:cstheme="minorHAnsi"/>
          <w:b/>
          <w:color w:val="002060"/>
          <w:sz w:val="20"/>
        </w:rPr>
        <w:t>5</w:t>
      </w:r>
    </w:p>
    <w:p w14:paraId="1CC1A41A" w14:textId="2F961296" w:rsidR="00203C48" w:rsidRPr="00203C48" w:rsidRDefault="00203C48" w:rsidP="00203C48">
      <w:pPr>
        <w:numPr>
          <w:ilvl w:val="1"/>
          <w:numId w:val="14"/>
        </w:numPr>
        <w:spacing w:before="120" w:after="120" w:line="240" w:lineRule="auto"/>
        <w:ind w:left="567" w:hanging="567"/>
        <w:outlineLvl w:val="0"/>
        <w:rPr>
          <w:rFonts w:asciiTheme="minorHAnsi" w:hAnsiTheme="minorHAnsi" w:cstheme="minorHAnsi"/>
          <w:sz w:val="20"/>
        </w:rPr>
      </w:pPr>
      <w:bookmarkStart w:id="91" w:name="_Toc516566324"/>
      <w:bookmarkStart w:id="92" w:name="_Toc516581592"/>
      <w:bookmarkStart w:id="93" w:name="_Toc516734765"/>
      <w:bookmarkStart w:id="94" w:name="_Toc516738795"/>
      <w:r w:rsidRPr="00203C48">
        <w:rPr>
          <w:rFonts w:asciiTheme="minorHAnsi" w:hAnsiTheme="minorHAnsi" w:cstheme="minorHAnsi"/>
          <w:sz w:val="20"/>
        </w:rPr>
        <w:t xml:space="preserve">W przypadku, gdy Wykonawca wnosi wadium w formie gwarancji bankowej,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t>
      </w:r>
      <w:r w:rsidRPr="00203C48">
        <w:rPr>
          <w:rFonts w:asciiTheme="minorHAnsi" w:hAnsiTheme="minorHAnsi" w:cstheme="minorHAnsi"/>
          <w:sz w:val="20"/>
        </w:rPr>
        <w:br/>
        <w:t>w terminie zabezpieczenia należytego wykonania Umowy.</w:t>
      </w:r>
      <w:bookmarkEnd w:id="91"/>
      <w:bookmarkEnd w:id="92"/>
      <w:bookmarkEnd w:id="93"/>
      <w:bookmarkEnd w:id="94"/>
    </w:p>
    <w:p w14:paraId="4BC1286D" w14:textId="77777777" w:rsidR="00203C48" w:rsidRPr="009245BD" w:rsidRDefault="00203C48" w:rsidP="00203C48">
      <w:pPr>
        <w:numPr>
          <w:ilvl w:val="1"/>
          <w:numId w:val="14"/>
        </w:numPr>
        <w:spacing w:before="120" w:after="120" w:line="240" w:lineRule="auto"/>
        <w:outlineLvl w:val="0"/>
        <w:rPr>
          <w:rFonts w:asciiTheme="minorHAnsi" w:hAnsiTheme="minorHAnsi" w:cstheme="minorHAnsi"/>
          <w:sz w:val="20"/>
        </w:rPr>
      </w:pPr>
      <w:bookmarkStart w:id="95" w:name="_Toc516566325"/>
      <w:bookmarkStart w:id="96" w:name="_Toc516581593"/>
      <w:bookmarkStart w:id="97" w:name="_Toc516734766"/>
      <w:bookmarkStart w:id="98" w:name="_Toc516738796"/>
      <w:r w:rsidRPr="009245BD">
        <w:rPr>
          <w:rFonts w:asciiTheme="minorHAnsi" w:hAnsiTheme="minorHAnsi" w:cstheme="minorHAnsi"/>
          <w:sz w:val="20"/>
        </w:rPr>
        <w:t>W przypadku wniesienia wadium w formie innej niż pieniądz, wymagane jest złożenie wraz z Ofertą za pośrednictwem Systemu Zakupowego oryginału właściwego dokumentu w formie elektronicznej, tj. opatrzonego kwalifikowanym podpisem elektronicznym osób upoważnionych do jego wystawienia ze strony gwaranta.</w:t>
      </w:r>
      <w:bookmarkEnd w:id="95"/>
      <w:bookmarkEnd w:id="96"/>
      <w:bookmarkEnd w:id="97"/>
      <w:bookmarkEnd w:id="98"/>
      <w:r w:rsidRPr="009245BD">
        <w:rPr>
          <w:rFonts w:asciiTheme="minorHAnsi" w:hAnsiTheme="minorHAnsi" w:cstheme="minorHAnsi"/>
          <w:sz w:val="20"/>
        </w:rPr>
        <w:t xml:space="preserve"> Oryginał gwarancji wystawionej w formie elektronicznej należy umieścić w Systemie Zakupowym SWPP2 jako osobny plik.</w:t>
      </w:r>
    </w:p>
    <w:p w14:paraId="4C38B32A" w14:textId="77777777" w:rsidR="00203C48" w:rsidRPr="00203C48" w:rsidRDefault="00203C48" w:rsidP="00203C48">
      <w:pPr>
        <w:numPr>
          <w:ilvl w:val="1"/>
          <w:numId w:val="14"/>
        </w:numPr>
        <w:spacing w:before="120" w:after="120" w:line="240" w:lineRule="auto"/>
        <w:ind w:left="567" w:hanging="567"/>
        <w:outlineLvl w:val="0"/>
        <w:rPr>
          <w:rFonts w:asciiTheme="minorHAnsi" w:hAnsiTheme="minorHAnsi" w:cstheme="minorHAnsi"/>
          <w:sz w:val="20"/>
        </w:rPr>
      </w:pPr>
      <w:r w:rsidRPr="00203C48">
        <w:rPr>
          <w:rFonts w:asciiTheme="minorHAnsi" w:hAnsiTheme="minorHAnsi" w:cstheme="minorHAns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363E3CBB" w14:textId="77777777" w:rsidR="00203C48" w:rsidRPr="00203C48" w:rsidRDefault="00203C48" w:rsidP="00203C48">
      <w:pPr>
        <w:spacing w:after="200" w:line="240" w:lineRule="auto"/>
        <w:ind w:left="284"/>
        <w:contextualSpacing/>
        <w:jc w:val="center"/>
        <w:rPr>
          <w:rFonts w:asciiTheme="minorHAnsi" w:hAnsiTheme="minorHAnsi" w:cstheme="minorHAnsi"/>
          <w:b/>
          <w:sz w:val="20"/>
        </w:rPr>
      </w:pPr>
      <w:r w:rsidRPr="00203C48">
        <w:rPr>
          <w:rFonts w:asciiTheme="minorHAnsi" w:hAnsiTheme="minorHAnsi" w:cstheme="minorHAnsi"/>
          <w:sz w:val="20"/>
        </w:rPr>
        <w:t>PGE Dystrybucja S.A. Oddział Łódź</w:t>
      </w:r>
    </w:p>
    <w:p w14:paraId="0CACB00C" w14:textId="77777777" w:rsidR="00203C48" w:rsidRPr="00203C48" w:rsidRDefault="00203C48" w:rsidP="00203C48">
      <w:pPr>
        <w:spacing w:after="200" w:line="240" w:lineRule="auto"/>
        <w:ind w:left="284"/>
        <w:contextualSpacing/>
        <w:jc w:val="center"/>
        <w:rPr>
          <w:rFonts w:asciiTheme="minorHAnsi" w:hAnsiTheme="minorHAnsi" w:cstheme="minorHAnsi"/>
          <w:b/>
          <w:sz w:val="20"/>
        </w:rPr>
      </w:pPr>
      <w:r w:rsidRPr="00203C48">
        <w:rPr>
          <w:rFonts w:asciiTheme="minorHAnsi" w:hAnsiTheme="minorHAnsi" w:cstheme="minorHAnsi"/>
          <w:sz w:val="20"/>
        </w:rPr>
        <w:t>z siedzibą w Łodzi,</w:t>
      </w:r>
    </w:p>
    <w:p w14:paraId="57EA753B" w14:textId="77777777" w:rsidR="00203C48" w:rsidRPr="00203C48" w:rsidRDefault="00203C48" w:rsidP="00203C48">
      <w:pPr>
        <w:spacing w:after="200" w:line="240" w:lineRule="auto"/>
        <w:ind w:left="284"/>
        <w:contextualSpacing/>
        <w:jc w:val="center"/>
        <w:rPr>
          <w:rFonts w:asciiTheme="minorHAnsi" w:hAnsiTheme="minorHAnsi" w:cstheme="minorHAnsi"/>
          <w:sz w:val="20"/>
        </w:rPr>
      </w:pPr>
      <w:r w:rsidRPr="00203C48">
        <w:rPr>
          <w:rFonts w:asciiTheme="minorHAnsi" w:hAnsiTheme="minorHAnsi" w:cstheme="minorHAnsi"/>
          <w:sz w:val="20"/>
        </w:rPr>
        <w:t>ul. Tuwima 58</w:t>
      </w:r>
    </w:p>
    <w:p w14:paraId="58A02D1A" w14:textId="77777777" w:rsidR="00203C48" w:rsidRPr="00203C48" w:rsidRDefault="00203C48" w:rsidP="00203C48">
      <w:pPr>
        <w:spacing w:after="200" w:line="240" w:lineRule="auto"/>
        <w:ind w:left="284"/>
        <w:contextualSpacing/>
        <w:jc w:val="center"/>
        <w:rPr>
          <w:rFonts w:asciiTheme="minorHAnsi" w:hAnsiTheme="minorHAnsi" w:cstheme="minorHAnsi"/>
          <w:b/>
          <w:sz w:val="20"/>
        </w:rPr>
      </w:pPr>
      <w:r w:rsidRPr="00203C48">
        <w:rPr>
          <w:rFonts w:asciiTheme="minorHAnsi" w:hAnsiTheme="minorHAnsi" w:cstheme="minorHAnsi"/>
          <w:sz w:val="20"/>
        </w:rPr>
        <w:t>90-021 Łódź</w:t>
      </w:r>
    </w:p>
    <w:p w14:paraId="13EF2207" w14:textId="40BC74F6" w:rsidR="00203C48" w:rsidRPr="00DD6835" w:rsidRDefault="00203C48" w:rsidP="00EA66FE">
      <w:pPr>
        <w:spacing w:line="240" w:lineRule="auto"/>
        <w:ind w:left="567"/>
        <w:rPr>
          <w:rFonts w:asciiTheme="minorHAnsi" w:hAnsiTheme="minorHAnsi" w:cstheme="minorHAnsi"/>
          <w:color w:val="002060"/>
          <w:sz w:val="20"/>
          <w:u w:val="single"/>
        </w:rPr>
      </w:pPr>
      <w:r w:rsidRPr="00203C48">
        <w:rPr>
          <w:rFonts w:asciiTheme="minorHAnsi" w:hAnsiTheme="minorHAnsi" w:cstheme="minorHAnsi"/>
          <w:sz w:val="20"/>
        </w:rPr>
        <w:t>z dopiskiem: „</w:t>
      </w:r>
      <w:r w:rsidRPr="00203C48">
        <w:rPr>
          <w:rFonts w:asciiTheme="minorHAnsi" w:hAnsiTheme="minorHAnsi" w:cstheme="minorHAnsi"/>
          <w:color w:val="002060"/>
          <w:sz w:val="20"/>
        </w:rPr>
        <w:t xml:space="preserve">dot. Oferty do Postępowania zakupowego nr </w:t>
      </w:r>
      <w:r w:rsidR="0047182F" w:rsidRPr="0047182F">
        <w:rPr>
          <w:rFonts w:asciiTheme="minorHAnsi" w:hAnsiTheme="minorHAnsi" w:cstheme="minorHAnsi"/>
          <w:b/>
          <w:color w:val="002060"/>
          <w:sz w:val="20"/>
        </w:rPr>
        <w:t>POST/DYS/OLD/GZ/0</w:t>
      </w:r>
      <w:r w:rsidR="00357060">
        <w:rPr>
          <w:rFonts w:asciiTheme="minorHAnsi" w:hAnsiTheme="minorHAnsi" w:cstheme="minorHAnsi"/>
          <w:b/>
          <w:color w:val="002060"/>
          <w:sz w:val="20"/>
        </w:rPr>
        <w:t>1</w:t>
      </w:r>
      <w:r w:rsidR="00D614DC">
        <w:rPr>
          <w:rFonts w:asciiTheme="minorHAnsi" w:hAnsiTheme="minorHAnsi" w:cstheme="minorHAnsi"/>
          <w:b/>
          <w:color w:val="002060"/>
          <w:sz w:val="20"/>
        </w:rPr>
        <w:t>9</w:t>
      </w:r>
      <w:r w:rsidR="00357060">
        <w:rPr>
          <w:rFonts w:asciiTheme="minorHAnsi" w:hAnsiTheme="minorHAnsi" w:cstheme="minorHAnsi"/>
          <w:b/>
          <w:color w:val="002060"/>
          <w:sz w:val="20"/>
        </w:rPr>
        <w:t>34</w:t>
      </w:r>
      <w:r w:rsidR="0047182F" w:rsidRPr="0047182F">
        <w:rPr>
          <w:rFonts w:asciiTheme="minorHAnsi" w:hAnsiTheme="minorHAnsi" w:cstheme="minorHAnsi"/>
          <w:b/>
          <w:color w:val="002060"/>
          <w:sz w:val="20"/>
        </w:rPr>
        <w:t>/202</w:t>
      </w:r>
      <w:r w:rsidR="00517026">
        <w:rPr>
          <w:rFonts w:asciiTheme="minorHAnsi" w:hAnsiTheme="minorHAnsi" w:cstheme="minorHAnsi"/>
          <w:b/>
          <w:color w:val="002060"/>
          <w:sz w:val="20"/>
        </w:rPr>
        <w:t>5</w:t>
      </w:r>
      <w:r w:rsidRPr="00203C48">
        <w:rPr>
          <w:rFonts w:asciiTheme="minorHAnsi" w:hAnsiTheme="minorHAnsi" w:cstheme="minorHAnsi"/>
          <w:color w:val="002060"/>
          <w:sz w:val="20"/>
        </w:rPr>
        <w:t xml:space="preserve"> nazwa: „</w:t>
      </w:r>
      <w:r w:rsidR="00D614DC" w:rsidRPr="00D614DC">
        <w:rPr>
          <w:rFonts w:asciiTheme="minorHAnsi" w:hAnsiTheme="minorHAnsi" w:cstheme="minorHAnsi"/>
          <w:color w:val="002060"/>
          <w:sz w:val="20"/>
          <w:u w:val="single"/>
        </w:rPr>
        <w:t>Sukcesywne wykonanie prac projektowych i robót budowlanych polegających na wyk. przyłączy lub linii niskiego napięcia dla celów przyłączenia nowych odbiorców na terenie PGE Dystrybucja S.A. Oddział Łódź na obszarze działania RE Zgierz-Pabianice w obrębie: Miasto Głowno, Gmina Głowno, Gmina Bielawy, Gmina Domaniewice, Gmina Dmosin, Gmina Brzeziny</w:t>
      </w:r>
      <w:r w:rsidR="00F41EAE" w:rsidRPr="00203C48">
        <w:rPr>
          <w:rFonts w:asciiTheme="minorHAnsi" w:hAnsiTheme="minorHAnsi" w:cstheme="minorHAnsi"/>
          <w:color w:val="002060"/>
          <w:sz w:val="20"/>
        </w:rPr>
        <w:t>”</w:t>
      </w:r>
    </w:p>
    <w:p w14:paraId="57F92961" w14:textId="77777777" w:rsidR="00203C48" w:rsidRPr="00203C48" w:rsidRDefault="00203C48" w:rsidP="00203C48">
      <w:pPr>
        <w:spacing w:line="240" w:lineRule="auto"/>
        <w:ind w:left="567"/>
        <w:rPr>
          <w:rFonts w:asciiTheme="minorHAnsi" w:hAnsiTheme="minorHAnsi" w:cstheme="minorHAnsi"/>
          <w:sz w:val="20"/>
        </w:rPr>
      </w:pPr>
      <w:r w:rsidRPr="00203C48">
        <w:rPr>
          <w:rFonts w:asciiTheme="minorHAnsi" w:hAnsiTheme="minorHAnsi" w:cstheme="minorHAnsi"/>
          <w:sz w:val="20"/>
        </w:rPr>
        <w:t>(</w:t>
      </w:r>
      <w:r w:rsidRPr="00203C48">
        <w:rPr>
          <w:rFonts w:asciiTheme="minorHAnsi" w:hAnsiTheme="minorHAnsi" w:cstheme="minorHAnsi"/>
          <w:i/>
          <w:sz w:val="20"/>
        </w:rPr>
        <w:t>skan dokumentu zaleca się załączyć do Oferty składanej przez System Zakupowym</w:t>
      </w:r>
      <w:r w:rsidRPr="00203C48">
        <w:rPr>
          <w:rFonts w:asciiTheme="minorHAnsi" w:hAnsiTheme="minorHAnsi" w:cstheme="minorHAnsi"/>
          <w:sz w:val="20"/>
        </w:rPr>
        <w:t xml:space="preserve">). </w:t>
      </w:r>
    </w:p>
    <w:p w14:paraId="0CB548FB" w14:textId="77777777" w:rsidR="00203C48" w:rsidRPr="00203C48" w:rsidRDefault="00203C48" w:rsidP="00203C48">
      <w:pPr>
        <w:spacing w:line="240" w:lineRule="auto"/>
        <w:ind w:left="567"/>
        <w:rPr>
          <w:rFonts w:asciiTheme="minorHAnsi" w:hAnsiTheme="minorHAnsi" w:cstheme="minorHAnsi"/>
          <w:sz w:val="20"/>
        </w:rPr>
      </w:pPr>
      <w:r w:rsidRPr="00203C48">
        <w:rPr>
          <w:rFonts w:asciiTheme="minorHAnsi" w:hAnsiTheme="minorHAnsi" w:cstheme="minorHAnsi"/>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21BD7763" w14:textId="77777777" w:rsidR="00203C48" w:rsidRPr="00203C48" w:rsidRDefault="00203C48" w:rsidP="00203C48">
      <w:pPr>
        <w:numPr>
          <w:ilvl w:val="1"/>
          <w:numId w:val="14"/>
        </w:numPr>
        <w:spacing w:before="120" w:after="120" w:line="240" w:lineRule="auto"/>
        <w:ind w:left="567" w:hanging="567"/>
        <w:outlineLvl w:val="0"/>
        <w:rPr>
          <w:rFonts w:ascii="Calibri" w:hAnsi="Calibri" w:cs="Calibri"/>
          <w:sz w:val="20"/>
        </w:rPr>
      </w:pPr>
      <w:r w:rsidRPr="00203C48">
        <w:rPr>
          <w:rFonts w:ascii="Calibri" w:hAnsi="Calibri" w:cs="Calibri"/>
          <w:sz w:val="20"/>
        </w:rPr>
        <w:lastRenderedPageBreak/>
        <w:t>W przypadku wniesienia wadium w formie pieniężnej zaleca się złożenie wraz z Ofertą dowodu jego wniesienia (tj. potwierdzenie przelewu).</w:t>
      </w:r>
    </w:p>
    <w:p w14:paraId="7C99DF43" w14:textId="77777777" w:rsidR="00203C48" w:rsidRPr="00203C48" w:rsidRDefault="00203C48" w:rsidP="00203C48">
      <w:pPr>
        <w:numPr>
          <w:ilvl w:val="1"/>
          <w:numId w:val="14"/>
        </w:numPr>
        <w:spacing w:before="120" w:after="120" w:line="240" w:lineRule="auto"/>
        <w:ind w:left="567" w:hanging="567"/>
        <w:outlineLvl w:val="0"/>
        <w:rPr>
          <w:rFonts w:asciiTheme="minorHAnsi" w:hAnsiTheme="minorHAnsi" w:cstheme="minorHAnsi"/>
          <w:sz w:val="20"/>
        </w:rPr>
      </w:pPr>
      <w:bookmarkStart w:id="99" w:name="_Toc516566326"/>
      <w:bookmarkStart w:id="100" w:name="_Toc516581594"/>
      <w:bookmarkStart w:id="101" w:name="_Toc516734767"/>
      <w:bookmarkStart w:id="102" w:name="_Toc516738797"/>
      <w:r w:rsidRPr="00203C48">
        <w:rPr>
          <w:rFonts w:asciiTheme="minorHAnsi" w:hAnsiTheme="minorHAnsi" w:cstheme="minorHAnsi"/>
          <w:sz w:val="20"/>
        </w:rPr>
        <w:t>Brak wniesionego wadium w terminie lub w sposób określony w SWZ spowoduje odrzucenie oferty.</w:t>
      </w:r>
      <w:bookmarkEnd w:id="99"/>
      <w:bookmarkEnd w:id="100"/>
      <w:bookmarkEnd w:id="101"/>
      <w:bookmarkEnd w:id="102"/>
    </w:p>
    <w:p w14:paraId="3617066D" w14:textId="77777777" w:rsidR="00203C48" w:rsidRPr="00203C48" w:rsidRDefault="00203C48" w:rsidP="00203C48">
      <w:pPr>
        <w:numPr>
          <w:ilvl w:val="1"/>
          <w:numId w:val="14"/>
        </w:numPr>
        <w:spacing w:before="120" w:after="120" w:line="240" w:lineRule="auto"/>
        <w:ind w:left="567" w:hanging="567"/>
        <w:outlineLvl w:val="0"/>
        <w:rPr>
          <w:rFonts w:asciiTheme="minorHAnsi" w:hAnsiTheme="minorHAnsi" w:cstheme="minorHAnsi"/>
          <w:sz w:val="20"/>
        </w:rPr>
      </w:pPr>
      <w:bookmarkStart w:id="103" w:name="_Toc516566327"/>
      <w:bookmarkStart w:id="104" w:name="_Toc516581595"/>
      <w:bookmarkStart w:id="105" w:name="_Toc516734768"/>
      <w:bookmarkStart w:id="106" w:name="_Toc516738798"/>
      <w:r w:rsidRPr="00203C48">
        <w:rPr>
          <w:rFonts w:asciiTheme="minorHAnsi" w:hAnsiTheme="minorHAnsi" w:cstheme="minorHAnsi"/>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bookmarkEnd w:id="103"/>
      <w:bookmarkEnd w:id="104"/>
      <w:bookmarkEnd w:id="105"/>
      <w:bookmarkEnd w:id="106"/>
    </w:p>
    <w:p w14:paraId="2C5E4B75" w14:textId="77777777" w:rsidR="00203C48" w:rsidRPr="00203C48" w:rsidRDefault="00203C48" w:rsidP="00203C48">
      <w:pPr>
        <w:numPr>
          <w:ilvl w:val="1"/>
          <w:numId w:val="14"/>
        </w:numPr>
        <w:spacing w:before="120" w:after="120" w:line="240" w:lineRule="auto"/>
        <w:ind w:left="567" w:hanging="567"/>
        <w:outlineLvl w:val="0"/>
        <w:rPr>
          <w:rFonts w:asciiTheme="minorHAnsi" w:hAnsiTheme="minorHAnsi" w:cstheme="minorHAnsi"/>
          <w:sz w:val="20"/>
        </w:rPr>
      </w:pPr>
      <w:bookmarkStart w:id="107" w:name="_Toc516734769"/>
      <w:bookmarkStart w:id="108" w:name="_Toc516738799"/>
      <w:r w:rsidRPr="00203C48">
        <w:rPr>
          <w:rFonts w:asciiTheme="minorHAnsi" w:hAnsiTheme="minorHAnsi" w:cstheme="minorHAnsi"/>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w:t>
      </w:r>
      <w:bookmarkEnd w:id="107"/>
      <w:bookmarkEnd w:id="108"/>
      <w:r w:rsidRPr="00203C48">
        <w:rPr>
          <w:rFonts w:asciiTheme="minorHAnsi" w:hAnsiTheme="minorHAnsi" w:cstheme="minorHAnsi"/>
          <w:sz w:val="20"/>
        </w:rPr>
        <w:t xml:space="preserve"> </w:t>
      </w:r>
      <w:bookmarkStart w:id="109" w:name="_Toc516734770"/>
      <w:bookmarkStart w:id="110" w:name="_Toc516738800"/>
      <w:r w:rsidRPr="00203C48">
        <w:rPr>
          <w:rFonts w:asciiTheme="minorHAnsi" w:hAnsiTheme="minorHAnsi" w:cstheme="minorHAnsi"/>
          <w:sz w:val="20"/>
        </w:rPr>
        <w:t xml:space="preserve">Zamawiający zwraca wadium także </w:t>
      </w:r>
      <w:r w:rsidRPr="00203C48">
        <w:rPr>
          <w:rFonts w:asciiTheme="minorHAnsi" w:hAnsiTheme="minorHAnsi" w:cstheme="minorHAnsi"/>
          <w:sz w:val="20"/>
        </w:rPr>
        <w:br/>
        <w:t>w sytuacji, gdy Wykonawca wycofał Ofertę przed upływem terminu składania Ofert, Wykonawca został wykluczony, bądź Oferta Wykonawcy została odrzucona, bądź Oferta została złożona po terminie.</w:t>
      </w:r>
    </w:p>
    <w:p w14:paraId="38818266" w14:textId="7C349129" w:rsidR="00203C48" w:rsidRPr="009245BD" w:rsidRDefault="00D875A7" w:rsidP="00203C48">
      <w:pPr>
        <w:numPr>
          <w:ilvl w:val="1"/>
          <w:numId w:val="14"/>
        </w:numPr>
        <w:spacing w:before="120" w:after="120" w:line="240" w:lineRule="auto"/>
        <w:ind w:left="567" w:hanging="567"/>
        <w:outlineLvl w:val="0"/>
        <w:rPr>
          <w:rFonts w:asciiTheme="minorHAnsi" w:hAnsiTheme="minorHAnsi" w:cstheme="minorHAnsi"/>
          <w:sz w:val="20"/>
        </w:rPr>
      </w:pPr>
      <w:r w:rsidRPr="00D875A7">
        <w:rPr>
          <w:rFonts w:asciiTheme="minorHAnsi" w:hAnsiTheme="minorHAnsi" w:cstheme="minorHAnsi"/>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w:t>
      </w:r>
      <w:r w:rsidRPr="009245BD">
        <w:rPr>
          <w:rFonts w:asciiTheme="minorHAnsi" w:hAnsiTheme="minorHAnsi" w:cstheme="minorHAnsi"/>
          <w:sz w:val="20"/>
        </w:rPr>
        <w:t xml:space="preserve">zwrocie takiego świadczenia przez Zamawiającego. [Uwaga: Informacja o wniosku Wykonawcy o zwrocie wadium na inny rachunek bankowy przekazywana jest, przed dokonaniem zwrotu, do obszaru </w:t>
      </w:r>
      <w:proofErr w:type="spellStart"/>
      <w:r w:rsidRPr="009245BD">
        <w:rPr>
          <w:rFonts w:asciiTheme="minorHAnsi" w:hAnsiTheme="minorHAnsi" w:cstheme="minorHAnsi"/>
          <w:sz w:val="20"/>
        </w:rPr>
        <w:t>compliance</w:t>
      </w:r>
      <w:proofErr w:type="spellEnd"/>
      <w:r w:rsidRPr="009245BD">
        <w:rPr>
          <w:rFonts w:asciiTheme="minorHAnsi" w:hAnsiTheme="minorHAnsi" w:cstheme="minorHAnsi"/>
          <w:sz w:val="20"/>
        </w:rPr>
        <w:t xml:space="preserve"> w celu analizy dopuszczalności dokonania takiego zwrotu]</w:t>
      </w:r>
      <w:r w:rsidR="00203C48" w:rsidRPr="009245BD">
        <w:rPr>
          <w:rFonts w:asciiTheme="minorHAnsi" w:hAnsiTheme="minorHAnsi" w:cstheme="minorHAnsi"/>
          <w:sz w:val="20"/>
        </w:rPr>
        <w:t xml:space="preserve">. </w:t>
      </w:r>
    </w:p>
    <w:p w14:paraId="31CDB4FF" w14:textId="5B74540D" w:rsidR="00AA7E65" w:rsidRPr="00751972" w:rsidRDefault="00203C48" w:rsidP="00203C48">
      <w:pPr>
        <w:pStyle w:val="Akapitzlist"/>
        <w:numPr>
          <w:ilvl w:val="1"/>
          <w:numId w:val="14"/>
        </w:numPr>
        <w:spacing w:before="120" w:line="24" w:lineRule="atLeast"/>
        <w:ind w:left="567" w:hanging="567"/>
        <w:outlineLvl w:val="0"/>
        <w:rPr>
          <w:rFonts w:asciiTheme="minorHAnsi" w:hAnsiTheme="minorHAnsi" w:cstheme="minorHAnsi"/>
          <w:sz w:val="20"/>
          <w:u w:val="single"/>
        </w:rPr>
      </w:pPr>
      <w:r w:rsidRPr="00203C48">
        <w:rPr>
          <w:rFonts w:asciiTheme="minorHAnsi" w:hAnsiTheme="minorHAnsi" w:cstheme="minorHAnsi"/>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bookmarkEnd w:id="109"/>
      <w:bookmarkEnd w:id="110"/>
      <w:r w:rsidR="00AA7E65" w:rsidRPr="00751972">
        <w:rPr>
          <w:rFonts w:asciiTheme="minorHAnsi" w:hAnsiTheme="minorHAnsi" w:cstheme="minorHAnsi"/>
          <w:sz w:val="20"/>
        </w:rPr>
        <w:t>.</w:t>
      </w:r>
      <w:bookmarkEnd w:id="67"/>
      <w:bookmarkEnd w:id="68"/>
      <w:bookmarkEnd w:id="69"/>
      <w:bookmarkEnd w:id="70"/>
    </w:p>
    <w:p w14:paraId="30522577" w14:textId="4A7AD11C" w:rsidR="000B3117" w:rsidRPr="004B4556" w:rsidRDefault="00DB6176" w:rsidP="002907F0">
      <w:pPr>
        <w:pStyle w:val="Nagwek1"/>
        <w:numPr>
          <w:ilvl w:val="0"/>
          <w:numId w:val="4"/>
        </w:numPr>
        <w:rPr>
          <w:rFonts w:cstheme="minorHAnsi"/>
          <w:sz w:val="20"/>
          <w:szCs w:val="20"/>
        </w:rPr>
      </w:pPr>
      <w:r>
        <w:rPr>
          <w:rFonts w:cstheme="minorHAnsi"/>
          <w:sz w:val="20"/>
          <w:szCs w:val="20"/>
        </w:rPr>
        <w:t xml:space="preserve">PRZESŁANKI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71"/>
      <w:bookmarkEnd w:id="72"/>
      <w:bookmarkEnd w:id="73"/>
      <w:bookmarkEnd w:id="74"/>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111" w:name="_Toc516734772"/>
      <w:bookmarkStart w:id="112" w:name="_Toc516738802"/>
      <w:bookmarkStart w:id="113" w:name="_Toc354752377"/>
      <w:bookmarkStart w:id="114" w:name="_Toc516566329"/>
      <w:bookmarkStart w:id="115"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111"/>
      <w:bookmarkEnd w:id="112"/>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16" w:name="_Toc516734773"/>
      <w:bookmarkStart w:id="117" w:name="_Toc516738803"/>
      <w:bookmarkStart w:id="118" w:name="_Toc354752378"/>
      <w:bookmarkStart w:id="119" w:name="_Toc516566330"/>
      <w:bookmarkStart w:id="120" w:name="_Toc516581598"/>
      <w:bookmarkEnd w:id="113"/>
      <w:bookmarkEnd w:id="114"/>
      <w:bookmarkEnd w:id="115"/>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116"/>
      <w:bookmarkEnd w:id="117"/>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21" w:name="_Toc516734774"/>
      <w:bookmarkStart w:id="122"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121"/>
      <w:bookmarkEnd w:id="122"/>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123" w:name="_Toc516566331"/>
      <w:bookmarkStart w:id="124"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123"/>
    <w:bookmarkEnd w:id="124"/>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25" w:name="_Toc354752383"/>
      <w:bookmarkStart w:id="126" w:name="_Toc516566334"/>
      <w:bookmarkStart w:id="127" w:name="_Toc516581604"/>
      <w:bookmarkStart w:id="128" w:name="_Toc516734785"/>
      <w:bookmarkStart w:id="129" w:name="_Toc516738815"/>
      <w:bookmarkEnd w:id="118"/>
      <w:bookmarkEnd w:id="119"/>
      <w:bookmarkEnd w:id="120"/>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125"/>
      <w:bookmarkEnd w:id="126"/>
      <w:bookmarkEnd w:id="127"/>
      <w:bookmarkEnd w:id="128"/>
      <w:bookmarkEnd w:id="129"/>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117B7822"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30" w:name="_Toc354752384"/>
      <w:bookmarkStart w:id="131" w:name="_Toc516566335"/>
      <w:bookmarkStart w:id="132" w:name="_Toc516581605"/>
      <w:bookmarkStart w:id="133" w:name="_Toc516734792"/>
      <w:bookmarkStart w:id="134"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47182F">
        <w:rPr>
          <w:rFonts w:asciiTheme="minorHAnsi" w:hAnsiTheme="minorHAnsi" w:cstheme="minorHAnsi"/>
          <w:sz w:val="20"/>
          <w:lang w:eastAsia="pl-PL"/>
        </w:rPr>
        <w:br/>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130"/>
      <w:bookmarkEnd w:id="131"/>
      <w:bookmarkEnd w:id="132"/>
      <w:bookmarkEnd w:id="133"/>
      <w:bookmarkEnd w:id="134"/>
    </w:p>
    <w:p w14:paraId="30522590" w14:textId="77777777" w:rsidR="000B3117" w:rsidRPr="004B4556" w:rsidRDefault="000B3117" w:rsidP="00836B0B">
      <w:pPr>
        <w:pStyle w:val="Nagwek1"/>
        <w:numPr>
          <w:ilvl w:val="0"/>
          <w:numId w:val="23"/>
        </w:numPr>
        <w:rPr>
          <w:rFonts w:cstheme="minorHAnsi"/>
          <w:sz w:val="20"/>
          <w:szCs w:val="20"/>
        </w:rPr>
      </w:pPr>
      <w:bookmarkStart w:id="135" w:name="_Toc354752385"/>
      <w:bookmarkStart w:id="136" w:name="_Toc516738824"/>
      <w:bookmarkStart w:id="137" w:name="_Toc69029868"/>
      <w:r w:rsidRPr="004B4556">
        <w:rPr>
          <w:rFonts w:cstheme="minorHAnsi"/>
          <w:sz w:val="20"/>
          <w:szCs w:val="20"/>
        </w:rPr>
        <w:lastRenderedPageBreak/>
        <w:t>OPIS SPOSOBU PRZYGOTOWANIA OFERTY</w:t>
      </w:r>
      <w:bookmarkEnd w:id="135"/>
      <w:bookmarkEnd w:id="136"/>
      <w:bookmarkEnd w:id="137"/>
    </w:p>
    <w:p w14:paraId="657519B5" w14:textId="77777777" w:rsidR="00D875A7" w:rsidRPr="008A68FF" w:rsidRDefault="00D875A7" w:rsidP="00D875A7">
      <w:pPr>
        <w:pStyle w:val="Tekstpodstawowy"/>
        <w:numPr>
          <w:ilvl w:val="1"/>
          <w:numId w:val="5"/>
        </w:numPr>
        <w:spacing w:before="120" w:line="24" w:lineRule="atLeast"/>
        <w:ind w:left="567" w:hanging="567"/>
        <w:outlineLvl w:val="0"/>
        <w:rPr>
          <w:rFonts w:asciiTheme="minorHAnsi" w:hAnsiTheme="minorHAnsi" w:cstheme="minorBidi"/>
          <w:sz w:val="20"/>
        </w:rPr>
      </w:pPr>
      <w:bookmarkStart w:id="138" w:name="_Toc354752410"/>
      <w:bookmarkStart w:id="139" w:name="_Toc516566348"/>
      <w:bookmarkStart w:id="140" w:name="_Toc516581618"/>
      <w:bookmarkStart w:id="141" w:name="_Toc516734803"/>
      <w:bookmarkStart w:id="142" w:name="_Toc516738833"/>
      <w:bookmarkStart w:id="143" w:name="_Toc354752386"/>
      <w:bookmarkStart w:id="144" w:name="_Toc516566337"/>
      <w:bookmarkStart w:id="145" w:name="_Toc516581607"/>
      <w:bookmarkStart w:id="146" w:name="_Toc516734795"/>
      <w:bookmarkStart w:id="147" w:name="_Toc516738825"/>
      <w:bookmarkStart w:id="148" w:name="_Toc43108607"/>
      <w:r w:rsidRPr="008A68FF">
        <w:rPr>
          <w:rFonts w:asciiTheme="minorHAnsi" w:hAnsiTheme="minorHAnsi" w:cstheme="minorBidi"/>
          <w:b/>
          <w:bCs/>
          <w:sz w:val="20"/>
        </w:rPr>
        <w:t xml:space="preserve">Wykonawca składa Ofertę w postaci elektronicznej za pośrednictwem Systemu Zakupowego. </w:t>
      </w:r>
      <w:r w:rsidRPr="008A68FF">
        <w:rPr>
          <w:rFonts w:asciiTheme="minorHAnsi" w:hAnsiTheme="minorHAnsi" w:cstheme="minorBidi"/>
          <w:sz w:val="20"/>
        </w:rPr>
        <w:t>Oferta w Systemie Zakupowym musi być złożona z konta Wykonawcy, który składa Ofertę, na wzorach stanowiących Załączniki do SWZ.</w:t>
      </w:r>
    </w:p>
    <w:p w14:paraId="58680FA4" w14:textId="77777777" w:rsidR="00D875A7" w:rsidRPr="008A68FF" w:rsidRDefault="00D875A7" w:rsidP="00D875A7">
      <w:pPr>
        <w:pStyle w:val="Tekstpodstawowy"/>
        <w:numPr>
          <w:ilvl w:val="1"/>
          <w:numId w:val="5"/>
        </w:numPr>
        <w:spacing w:before="120" w:line="24" w:lineRule="atLeast"/>
        <w:ind w:left="567" w:hanging="567"/>
        <w:outlineLvl w:val="0"/>
        <w:rPr>
          <w:rFonts w:asciiTheme="minorHAnsi" w:hAnsiTheme="minorHAnsi" w:cstheme="minorBidi"/>
          <w:sz w:val="20"/>
        </w:rPr>
      </w:pPr>
      <w:r w:rsidRPr="008A68FF">
        <w:rPr>
          <w:rFonts w:asciiTheme="minorHAnsi" w:hAnsiTheme="minorHAnsi" w:cstheme="minorBidi"/>
          <w:b/>
          <w:bCs/>
          <w:sz w:val="20"/>
        </w:rPr>
        <w:t>Wykonawca może złożyć tylko jedną Ofertę</w:t>
      </w:r>
      <w:r w:rsidRPr="008A68FF">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B2CED15" w14:textId="77777777" w:rsidR="00D875A7" w:rsidRPr="008A68FF" w:rsidRDefault="00D875A7" w:rsidP="00D875A7">
      <w:pPr>
        <w:pStyle w:val="Tekstpodstawowy"/>
        <w:numPr>
          <w:ilvl w:val="1"/>
          <w:numId w:val="5"/>
        </w:numPr>
        <w:spacing w:before="120" w:line="24" w:lineRule="atLeast"/>
        <w:ind w:left="567" w:hanging="567"/>
        <w:outlineLvl w:val="0"/>
        <w:rPr>
          <w:rFonts w:asciiTheme="minorHAnsi" w:hAnsiTheme="minorHAnsi" w:cstheme="minorBidi"/>
          <w:sz w:val="20"/>
        </w:rPr>
      </w:pPr>
      <w:r w:rsidRPr="008A68FF">
        <w:rPr>
          <w:rFonts w:asciiTheme="minorHAnsi" w:hAnsiTheme="minorHAnsi" w:cstheme="minorBidi"/>
          <w:sz w:val="20"/>
        </w:rPr>
        <w:t xml:space="preserve">Przez Ofertę w postaci elektronicznej rozumie się dokument sporządzony zgodnie z wymaganiami SWZ, wg wzoru stanowiącego </w:t>
      </w:r>
      <w:r w:rsidRPr="008A68FF">
        <w:rPr>
          <w:rFonts w:asciiTheme="minorHAnsi" w:hAnsiTheme="minorHAnsi" w:cstheme="minorBidi"/>
          <w:b/>
          <w:bCs/>
          <w:sz w:val="20"/>
        </w:rPr>
        <w:t>Załącznik nr 3 do SWZ</w:t>
      </w:r>
      <w:r w:rsidRPr="008A68FF">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w:t>
      </w:r>
      <w:r w:rsidRPr="007F6139">
        <w:rPr>
          <w:rFonts w:asciiTheme="minorHAnsi" w:hAnsiTheme="minorHAnsi" w:cstheme="minorBidi"/>
          <w:color w:val="002060"/>
          <w:sz w:val="20"/>
        </w:rPr>
        <w:t xml:space="preserve">Dopuszcza się również skan podpisanego własnoręcznie dokumentu Formularza Oferty </w:t>
      </w:r>
      <w:r w:rsidRPr="008A68FF">
        <w:rPr>
          <w:rFonts w:asciiTheme="minorHAnsi" w:hAnsiTheme="minorHAnsi" w:cstheme="minorBidi"/>
          <w:sz w:val="20"/>
        </w:rPr>
        <w:t xml:space="preserve">stanowiącego </w:t>
      </w:r>
      <w:r w:rsidRPr="008A68FF">
        <w:rPr>
          <w:rFonts w:asciiTheme="minorHAnsi" w:hAnsiTheme="minorHAnsi" w:cstheme="minorBidi"/>
          <w:b/>
          <w:bCs/>
          <w:sz w:val="20"/>
        </w:rPr>
        <w:t>Załącznik nr 3 do SWZ</w:t>
      </w:r>
      <w:r w:rsidRPr="008A68FF">
        <w:rPr>
          <w:rFonts w:asciiTheme="minorHAnsi" w:hAnsiTheme="minorHAnsi" w:cstheme="minorBidi"/>
          <w:sz w:val="20"/>
        </w:rPr>
        <w:t xml:space="preserve"> lub inne jego odwzorowanie.</w:t>
      </w:r>
    </w:p>
    <w:p w14:paraId="759004AF" w14:textId="77777777" w:rsidR="00D875A7" w:rsidRPr="008A68FF" w:rsidRDefault="00D875A7" w:rsidP="00D875A7">
      <w:pPr>
        <w:pStyle w:val="Tekstpodstawowy"/>
        <w:numPr>
          <w:ilvl w:val="1"/>
          <w:numId w:val="5"/>
        </w:numPr>
        <w:spacing w:line="24" w:lineRule="atLeast"/>
        <w:ind w:left="567" w:hanging="567"/>
        <w:outlineLvl w:val="0"/>
        <w:rPr>
          <w:rFonts w:asciiTheme="minorHAnsi" w:hAnsiTheme="minorHAnsi" w:cstheme="minorBidi"/>
          <w:b/>
          <w:bCs/>
          <w:sz w:val="20"/>
        </w:rPr>
      </w:pPr>
      <w:r w:rsidRPr="008A68FF">
        <w:rPr>
          <w:rFonts w:asciiTheme="minorHAnsi" w:hAnsiTheme="minorHAnsi" w:cstheme="minorBidi"/>
          <w:b/>
          <w:bCs/>
          <w:sz w:val="20"/>
        </w:rPr>
        <w:t>Na kompletną Ofertę składają się dokumenty wymienione w pkt 3 Załącznika nr 2 do SWZ.</w:t>
      </w:r>
    </w:p>
    <w:p w14:paraId="3110A769" w14:textId="02BFECBF" w:rsidR="00D875A7" w:rsidRPr="008A68FF" w:rsidRDefault="00D875A7" w:rsidP="00D875A7">
      <w:pPr>
        <w:pStyle w:val="Tekstpodstawowy"/>
        <w:numPr>
          <w:ilvl w:val="1"/>
          <w:numId w:val="5"/>
        </w:numPr>
        <w:spacing w:line="24" w:lineRule="atLeast"/>
        <w:ind w:left="567" w:hanging="567"/>
        <w:outlineLvl w:val="0"/>
        <w:rPr>
          <w:rFonts w:asciiTheme="minorHAnsi" w:hAnsiTheme="minorHAnsi" w:cstheme="minorBidi"/>
          <w:sz w:val="20"/>
        </w:rPr>
      </w:pPr>
      <w:r w:rsidRPr="008A68FF">
        <w:rPr>
          <w:rFonts w:asciiTheme="minorHAnsi" w:hAnsiTheme="minorHAnsi" w:cstheme="minorBidi"/>
          <w:sz w:val="20"/>
        </w:rPr>
        <w:t xml:space="preserve">Składając ofertę za pośrednictwem Systemu Zakupowego Wykonawca zobowiązany jest wypełnić </w:t>
      </w:r>
      <w:r w:rsidR="00593F38">
        <w:rPr>
          <w:rFonts w:asciiTheme="minorHAnsi" w:hAnsiTheme="minorHAnsi" w:cstheme="minorBidi"/>
          <w:sz w:val="20"/>
        </w:rPr>
        <w:br/>
      </w:r>
      <w:r w:rsidRPr="008A68FF">
        <w:rPr>
          <w:rFonts w:asciiTheme="minorHAnsi" w:hAnsiTheme="minorHAnsi" w:cstheme="minorBidi"/>
          <w:sz w:val="20"/>
        </w:rPr>
        <w:t xml:space="preserve">w Systemie formularz systemowy, w którym określi całkowitą wartość zamówienia w PLN (netto </w:t>
      </w:r>
      <w:r w:rsidR="00593F38">
        <w:rPr>
          <w:rFonts w:asciiTheme="minorHAnsi" w:hAnsiTheme="minorHAnsi" w:cstheme="minorBidi"/>
          <w:sz w:val="20"/>
        </w:rPr>
        <w:br/>
      </w:r>
      <w:r w:rsidRPr="008A68FF">
        <w:rPr>
          <w:rFonts w:asciiTheme="minorHAnsi" w:hAnsiTheme="minorHAnsi" w:cstheme="minorBidi"/>
          <w:sz w:val="20"/>
        </w:rPr>
        <w:t>i brutto).</w:t>
      </w:r>
    </w:p>
    <w:p w14:paraId="66F3281B" w14:textId="77777777" w:rsidR="00D875A7" w:rsidRPr="008A68FF" w:rsidRDefault="00D875A7" w:rsidP="00D875A7">
      <w:pPr>
        <w:pStyle w:val="Tekstpodstawowy"/>
        <w:spacing w:line="24" w:lineRule="atLeast"/>
        <w:ind w:left="567"/>
        <w:outlineLvl w:val="0"/>
        <w:rPr>
          <w:rFonts w:asciiTheme="minorHAnsi" w:hAnsiTheme="minorHAnsi" w:cstheme="minorBidi"/>
          <w:sz w:val="20"/>
        </w:rPr>
      </w:pPr>
      <w:r w:rsidRPr="008A68FF">
        <w:rPr>
          <w:rFonts w:asciiTheme="minorHAnsi" w:hAnsiTheme="minorHAnsi" w:cstheme="minorBidi"/>
          <w:sz w:val="20"/>
        </w:rPr>
        <w:t xml:space="preserve">UWAGA: wypełniony formularz systemowy w Systemie Zakupowym stanowi jedynie techniczne potwierdzenie Oferty złożonej na Formularzu Oferty wg </w:t>
      </w:r>
      <w:r w:rsidRPr="008A68FF">
        <w:rPr>
          <w:rFonts w:asciiTheme="minorHAnsi" w:hAnsiTheme="minorHAnsi" w:cstheme="minorBidi"/>
          <w:b/>
          <w:bCs/>
          <w:sz w:val="20"/>
        </w:rPr>
        <w:t xml:space="preserve">Załącznika nr 3 do SWZ </w:t>
      </w:r>
      <w:r w:rsidRPr="008A68FF">
        <w:rPr>
          <w:rFonts w:asciiTheme="minorHAnsi" w:hAnsiTheme="minorHAnsi" w:cstheme="minorBidi"/>
          <w:sz w:val="20"/>
        </w:rPr>
        <w:t xml:space="preserve">– w przypadku rozbieżności wartości Zakupu pomiędzy Ofertą złożoną na Formularzu Oferty wg </w:t>
      </w:r>
      <w:r w:rsidRPr="008A68FF">
        <w:rPr>
          <w:rFonts w:asciiTheme="minorHAnsi" w:hAnsiTheme="minorHAnsi" w:cstheme="minorBidi"/>
          <w:b/>
          <w:bCs/>
          <w:sz w:val="20"/>
        </w:rPr>
        <w:t xml:space="preserve">Załącznika nr 3 do SWZ </w:t>
      </w:r>
      <w:r w:rsidRPr="008A68FF">
        <w:rPr>
          <w:rFonts w:asciiTheme="minorHAnsi" w:hAnsiTheme="minorHAnsi" w:cstheme="minorBidi"/>
          <w:sz w:val="20"/>
        </w:rPr>
        <w:t xml:space="preserve">a formularzem systemowym Systemu Zakupowego wiążącą i podlegającą ocenie jest Oferta złożona na Formularzu Oferty wg </w:t>
      </w:r>
      <w:r w:rsidRPr="008A68FF">
        <w:rPr>
          <w:rFonts w:asciiTheme="minorHAnsi" w:hAnsiTheme="minorHAnsi" w:cstheme="minorBidi"/>
          <w:b/>
          <w:bCs/>
          <w:sz w:val="20"/>
        </w:rPr>
        <w:t>Załącznika nr 3 do SWZ</w:t>
      </w:r>
      <w:r w:rsidRPr="008A68FF">
        <w:rPr>
          <w:rFonts w:asciiTheme="minorHAnsi" w:hAnsiTheme="minorHAnsi" w:cstheme="minorBidi"/>
          <w:sz w:val="20"/>
        </w:rPr>
        <w:t>. Wypełnienie wyłącznie formularza systemowego Systemu Zakupowego nie stanowi skutecznego złożenia oferty. Wymaga się złożenia oferty zgodnie z pkt.6.3. SWZ.</w:t>
      </w:r>
    </w:p>
    <w:p w14:paraId="72498E3B" w14:textId="77777777" w:rsidR="00D875A7" w:rsidRPr="008A68FF" w:rsidRDefault="00D875A7" w:rsidP="00D875A7">
      <w:pPr>
        <w:pStyle w:val="Tekstpodstawowy"/>
        <w:numPr>
          <w:ilvl w:val="1"/>
          <w:numId w:val="5"/>
        </w:numPr>
        <w:spacing w:before="120" w:line="24" w:lineRule="atLeast"/>
        <w:ind w:left="567" w:hanging="567"/>
        <w:outlineLvl w:val="0"/>
        <w:rPr>
          <w:rFonts w:asciiTheme="minorHAnsi" w:hAnsiTheme="minorHAnsi" w:cstheme="minorBidi"/>
          <w:sz w:val="20"/>
        </w:rPr>
      </w:pPr>
      <w:r w:rsidRPr="008A68FF">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bookmarkStart w:id="149" w:name="_Toc8212164"/>
      <w:bookmarkEnd w:id="138"/>
      <w:bookmarkEnd w:id="139"/>
      <w:bookmarkEnd w:id="140"/>
      <w:bookmarkEnd w:id="141"/>
      <w:bookmarkEnd w:id="142"/>
    </w:p>
    <w:p w14:paraId="0AE25942" w14:textId="63F264CD" w:rsidR="00D875A7" w:rsidRPr="009245BD" w:rsidRDefault="009245BD" w:rsidP="00D875A7">
      <w:pPr>
        <w:pStyle w:val="Tekstpodstawowy"/>
        <w:numPr>
          <w:ilvl w:val="1"/>
          <w:numId w:val="5"/>
        </w:numPr>
        <w:spacing w:before="120" w:line="24" w:lineRule="atLeast"/>
        <w:ind w:left="567" w:hanging="567"/>
        <w:outlineLvl w:val="0"/>
        <w:rPr>
          <w:rFonts w:asciiTheme="minorHAnsi" w:hAnsiTheme="minorHAnsi" w:cstheme="minorBidi"/>
          <w:sz w:val="20"/>
        </w:rPr>
      </w:pPr>
      <w:bookmarkStart w:id="150" w:name="_Toc8212165"/>
      <w:bookmarkEnd w:id="149"/>
      <w:r w:rsidRPr="009245BD">
        <w:rPr>
          <w:rFonts w:asciiTheme="minorHAnsi" w:hAnsiTheme="minorHAnsi" w:cstheme="minorBidi"/>
          <w:sz w:val="20"/>
        </w:rPr>
        <w:t xml:space="preserve">Wykonawca ma prawo zastrzec poufność informacji stanowiących tajemnicę handlową jego przedsiębiorstwa. Informacje przeznaczone tylko do użytku Zamawiającego, powinny zostać złożone </w:t>
      </w:r>
      <w:r w:rsidR="00593F38">
        <w:rPr>
          <w:rFonts w:asciiTheme="minorHAnsi" w:hAnsiTheme="minorHAnsi" w:cstheme="minorBidi"/>
          <w:sz w:val="20"/>
        </w:rPr>
        <w:br/>
      </w:r>
      <w:r w:rsidRPr="009245BD">
        <w:rPr>
          <w:rFonts w:asciiTheme="minorHAnsi" w:hAnsiTheme="minorHAnsi" w:cstheme="minorBidi"/>
          <w:sz w:val="20"/>
        </w:rPr>
        <w:t>w osobnym pliku, w Sekcji Systemu Zakupowego „Dokumenty” w katalogu „Dokument niejawny (tajemnica przedsiębiorstwa)”, zgodnie z postanowieniami opisanymi w pkt. 4.3.4 „Szczegółowej instrukcji korzystania z Systemu Zakupowego dla Wykonawców”. Wykonawca powinien również zamieścić wyjaśnienie powodów ich zastrzeżenia</w:t>
      </w:r>
      <w:r w:rsidR="00D875A7" w:rsidRPr="009245BD">
        <w:rPr>
          <w:rFonts w:asciiTheme="minorHAnsi" w:hAnsiTheme="minorHAnsi" w:cstheme="minorBidi"/>
          <w:sz w:val="20"/>
        </w:rPr>
        <w:t>.</w:t>
      </w:r>
    </w:p>
    <w:p w14:paraId="2886FB24" w14:textId="77777777" w:rsidR="00D875A7" w:rsidRPr="008A68FF" w:rsidRDefault="00D875A7" w:rsidP="00D875A7">
      <w:pPr>
        <w:pStyle w:val="Tekstpodstawowy"/>
        <w:numPr>
          <w:ilvl w:val="1"/>
          <w:numId w:val="5"/>
        </w:numPr>
        <w:spacing w:before="120" w:line="24" w:lineRule="atLeast"/>
        <w:ind w:left="567" w:hanging="567"/>
        <w:outlineLvl w:val="0"/>
        <w:rPr>
          <w:rFonts w:asciiTheme="minorHAnsi" w:hAnsiTheme="minorHAnsi" w:cstheme="minorBidi"/>
          <w:sz w:val="20"/>
        </w:rPr>
      </w:pPr>
      <w:bookmarkStart w:id="151" w:name="_Toc8212166"/>
      <w:bookmarkEnd w:id="150"/>
      <w:r w:rsidRPr="008A68FF">
        <w:rPr>
          <w:rFonts w:asciiTheme="minorHAnsi" w:hAnsiTheme="minorHAnsi" w:cstheme="minorBidi"/>
          <w:sz w:val="20"/>
        </w:rPr>
        <w:t>Wykonawca ponosi wszelkie koszty związane z przygotowaniem i złożeniem Oferty. Zamawiający nie przewiduje zwrotu kosztów udziału w Postępowaniu.</w:t>
      </w:r>
    </w:p>
    <w:p w14:paraId="5D5D5677" w14:textId="77777777" w:rsidR="00D875A7" w:rsidRPr="00893DD9" w:rsidRDefault="00D875A7" w:rsidP="00D875A7">
      <w:pPr>
        <w:pStyle w:val="Tekstpodstawowy"/>
        <w:numPr>
          <w:ilvl w:val="1"/>
          <w:numId w:val="5"/>
        </w:numPr>
        <w:spacing w:before="120" w:line="24" w:lineRule="atLeast"/>
        <w:ind w:left="567" w:hanging="567"/>
        <w:outlineLvl w:val="0"/>
        <w:rPr>
          <w:rFonts w:asciiTheme="minorHAnsi" w:hAnsiTheme="minorHAnsi" w:cstheme="minorBidi"/>
          <w:sz w:val="20"/>
        </w:rPr>
      </w:pPr>
      <w:r w:rsidRPr="008A68FF">
        <w:rPr>
          <w:rFonts w:asciiTheme="minorHAnsi" w:hAnsiTheme="minorHAnsi" w:cstheme="minorBidi"/>
          <w:sz w:val="20"/>
        </w:rPr>
        <w:t xml:space="preserve">Wykonawca może </w:t>
      </w:r>
      <w:r w:rsidRPr="00893DD9">
        <w:rPr>
          <w:rFonts w:asciiTheme="minorHAnsi" w:hAnsiTheme="minorHAnsi" w:cstheme="minorBidi"/>
          <w:sz w:val="20"/>
        </w:rPr>
        <w:t>przed upływem terminu do składania Ofert wycofać Ofertę.</w:t>
      </w:r>
    </w:p>
    <w:p w14:paraId="6484F06B" w14:textId="60CAEA85" w:rsidR="0027034A" w:rsidRPr="00042FAA" w:rsidRDefault="00D875A7" w:rsidP="00D875A7">
      <w:pPr>
        <w:pStyle w:val="Tekstpodstawowy"/>
        <w:numPr>
          <w:ilvl w:val="1"/>
          <w:numId w:val="5"/>
        </w:numPr>
        <w:spacing w:before="120" w:line="24" w:lineRule="atLeast"/>
        <w:ind w:left="567" w:hanging="567"/>
        <w:outlineLvl w:val="0"/>
        <w:rPr>
          <w:rFonts w:asciiTheme="minorHAnsi" w:hAnsiTheme="minorHAnsi" w:cstheme="minorHAnsi"/>
          <w:sz w:val="20"/>
        </w:rPr>
      </w:pPr>
      <w:r w:rsidRPr="00042FAA">
        <w:rPr>
          <w:rFonts w:asciiTheme="minorHAnsi" w:hAnsiTheme="minorHAnsi" w:cstheme="minorBidi"/>
          <w:sz w:val="20"/>
        </w:rPr>
        <w:t>Wycofanie oferty odbywa się w sposób opisany w pkt 5.9 „Szczegółowej instrukcji korzystania z Systemu Zakupowego dla Wykonawców”.</w:t>
      </w:r>
      <w:bookmarkEnd w:id="151"/>
    </w:p>
    <w:p w14:paraId="305225AE" w14:textId="2FCC652F" w:rsidR="005E71EB" w:rsidRPr="004B4556" w:rsidRDefault="005E71EB" w:rsidP="002907F0">
      <w:pPr>
        <w:pStyle w:val="Nagwek1"/>
        <w:numPr>
          <w:ilvl w:val="0"/>
          <w:numId w:val="6"/>
        </w:numPr>
        <w:rPr>
          <w:rFonts w:cstheme="minorHAnsi"/>
          <w:sz w:val="20"/>
          <w:szCs w:val="20"/>
        </w:rPr>
      </w:pPr>
      <w:bookmarkStart w:id="152" w:name="_Toc354752429"/>
      <w:bookmarkStart w:id="153" w:name="_Toc516738853"/>
      <w:bookmarkStart w:id="154" w:name="_Toc69029869"/>
      <w:bookmarkEnd w:id="143"/>
      <w:bookmarkEnd w:id="144"/>
      <w:bookmarkEnd w:id="145"/>
      <w:bookmarkEnd w:id="146"/>
      <w:bookmarkEnd w:id="147"/>
      <w:bookmarkEnd w:id="148"/>
      <w:r w:rsidRPr="004B4556">
        <w:rPr>
          <w:rFonts w:cstheme="minorHAnsi"/>
          <w:sz w:val="20"/>
          <w:szCs w:val="20"/>
        </w:rPr>
        <w:t xml:space="preserve">WYJAŚNIENIA I MODYFIKACJA </w:t>
      </w:r>
      <w:bookmarkEnd w:id="152"/>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53"/>
      <w:bookmarkEnd w:id="154"/>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55" w:name="_Toc354752430"/>
      <w:bookmarkStart w:id="156" w:name="_Toc516566369"/>
      <w:bookmarkStart w:id="157" w:name="_Toc516581639"/>
      <w:bookmarkStart w:id="158" w:name="_Toc516734824"/>
      <w:bookmarkStart w:id="159"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55"/>
      <w:bookmarkEnd w:id="156"/>
      <w:bookmarkEnd w:id="157"/>
      <w:bookmarkEnd w:id="158"/>
      <w:bookmarkEnd w:id="159"/>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60" w:name="_Toc516581640"/>
      <w:bookmarkStart w:id="161" w:name="_Toc516734825"/>
      <w:bookmarkStart w:id="162"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60"/>
      <w:bookmarkEnd w:id="161"/>
      <w:bookmarkEnd w:id="162"/>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63" w:name="_Toc354752432"/>
      <w:bookmarkStart w:id="164" w:name="_Toc516566371"/>
      <w:bookmarkStart w:id="165" w:name="_Toc516581641"/>
      <w:bookmarkStart w:id="166" w:name="_Toc516734826"/>
      <w:bookmarkStart w:id="167" w:name="_Toc516738856"/>
      <w:r w:rsidRPr="004B4556">
        <w:rPr>
          <w:rFonts w:asciiTheme="minorHAnsi" w:hAnsiTheme="minorHAnsi" w:cstheme="minorHAnsi"/>
          <w:sz w:val="20"/>
        </w:rPr>
        <w:lastRenderedPageBreak/>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63"/>
      <w:bookmarkEnd w:id="164"/>
      <w:bookmarkEnd w:id="165"/>
      <w:bookmarkEnd w:id="166"/>
      <w:bookmarkEnd w:id="167"/>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68" w:name="_Toc354752433"/>
      <w:bookmarkStart w:id="169" w:name="_Toc516566372"/>
      <w:bookmarkStart w:id="170" w:name="_Toc516581642"/>
      <w:bookmarkStart w:id="171" w:name="_Toc516734827"/>
      <w:bookmarkStart w:id="172"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68"/>
      <w:bookmarkEnd w:id="169"/>
      <w:bookmarkEnd w:id="170"/>
      <w:bookmarkEnd w:id="171"/>
      <w:bookmarkEnd w:id="172"/>
    </w:p>
    <w:p w14:paraId="305225B3" w14:textId="77777777" w:rsidR="000B3117" w:rsidRPr="004B4556" w:rsidRDefault="000B3117" w:rsidP="002907F0">
      <w:pPr>
        <w:pStyle w:val="Nagwek1"/>
        <w:numPr>
          <w:ilvl w:val="0"/>
          <w:numId w:val="7"/>
        </w:numPr>
        <w:rPr>
          <w:rFonts w:cstheme="minorHAnsi"/>
          <w:sz w:val="20"/>
          <w:szCs w:val="20"/>
        </w:rPr>
      </w:pPr>
      <w:bookmarkStart w:id="173" w:name="_Toc354752434"/>
      <w:bookmarkStart w:id="174" w:name="_Toc516738858"/>
      <w:bookmarkStart w:id="175" w:name="_Toc69029870"/>
      <w:r w:rsidRPr="004B4556">
        <w:rPr>
          <w:rFonts w:cstheme="minorHAnsi"/>
          <w:sz w:val="20"/>
          <w:szCs w:val="20"/>
        </w:rPr>
        <w:t>OPIS SPOSOBU OBLICZANIA CENY</w:t>
      </w:r>
      <w:bookmarkEnd w:id="173"/>
      <w:bookmarkEnd w:id="174"/>
      <w:bookmarkEnd w:id="175"/>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76"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3A9C8AA5"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w:t>
      </w:r>
      <w:r w:rsidR="0047182F">
        <w:rPr>
          <w:rFonts w:asciiTheme="minorHAnsi" w:hAnsiTheme="minorHAnsi" w:cstheme="minorHAnsi"/>
          <w:sz w:val="20"/>
        </w:rPr>
        <w:br/>
      </w:r>
      <w:r w:rsidR="00C74010" w:rsidRPr="00C74010">
        <w:rPr>
          <w:rFonts w:asciiTheme="minorHAnsi" w:hAnsiTheme="minorHAnsi" w:cstheme="minorHAnsi"/>
          <w:sz w:val="20"/>
        </w:rPr>
        <w:t xml:space="preserve">i </w:t>
      </w:r>
      <w:r w:rsidR="00B43F40" w:rsidRPr="004B4556">
        <w:rPr>
          <w:rFonts w:asciiTheme="minorHAnsi" w:hAnsiTheme="minorHAnsi" w:cstheme="minorHAnsi"/>
          <w:sz w:val="20"/>
        </w:rPr>
        <w:t xml:space="preserve">świadczenia Wykonawcy konieczne do prawidłowego, pełnego, funkcjonalnego, terminowego wykonania przedmiotu Zakupu nawet, gdy obowiązek wykonania świadczenia nie wynika wprost </w:t>
      </w:r>
      <w:r w:rsidR="0047182F">
        <w:rPr>
          <w:rFonts w:asciiTheme="minorHAnsi" w:hAnsiTheme="minorHAnsi" w:cstheme="minorHAnsi"/>
          <w:sz w:val="20"/>
        </w:rPr>
        <w:br/>
      </w:r>
      <w:r w:rsidR="00B43F40" w:rsidRPr="004B4556">
        <w:rPr>
          <w:rFonts w:asciiTheme="minorHAnsi" w:hAnsiTheme="minorHAnsi" w:cstheme="minorHAnsi"/>
          <w:sz w:val="20"/>
        </w:rPr>
        <w:t>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4E37DC30"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CA5386">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do SWZ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 xml:space="preserve">do SWZ.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57059510" w14:textId="63FF147E" w:rsidR="001B63BB" w:rsidRPr="001B63BB" w:rsidRDefault="001B63BB" w:rsidP="001B63BB">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sidRPr="004141C8">
        <w:rPr>
          <w:rFonts w:asciiTheme="minorHAnsi" w:hAnsiTheme="minorHAnsi" w:cstheme="minorHAnsi"/>
          <w:sz w:val="20"/>
        </w:rPr>
        <w:t xml:space="preserve">Jeżeli została złożona </w:t>
      </w:r>
      <w:r w:rsidR="004E4BAC">
        <w:rPr>
          <w:rFonts w:asciiTheme="minorHAnsi" w:hAnsiTheme="minorHAnsi" w:cstheme="minorHAnsi"/>
          <w:sz w:val="20"/>
        </w:rPr>
        <w:t>O</w:t>
      </w:r>
      <w:r w:rsidRPr="004141C8">
        <w:rPr>
          <w:rFonts w:asciiTheme="minorHAnsi" w:hAnsiTheme="minorHAnsi" w:cstheme="minorHAnsi"/>
          <w:sz w:val="20"/>
        </w:rPr>
        <w:t>ferta, której wy</w:t>
      </w:r>
      <w:r>
        <w:rPr>
          <w:rFonts w:asciiTheme="minorHAnsi" w:hAnsiTheme="minorHAnsi" w:cstheme="minorHAnsi"/>
          <w:sz w:val="20"/>
        </w:rPr>
        <w:t>bór prowadziłby do powstania u Z</w:t>
      </w:r>
      <w:r w:rsidRPr="004141C8">
        <w:rPr>
          <w:rFonts w:asciiTheme="minorHAnsi" w:hAnsiTheme="minorHAnsi" w:cstheme="minorHAnsi"/>
          <w:sz w:val="20"/>
        </w:rPr>
        <w:t xml:space="preserve">amawiającego obowiązku podatkowego zgodnie z ustawą z dnia 11 marca 2004 r. o podatku od towarów i usług (Dz. U. z 2018 r. poz. 2174, z </w:t>
      </w:r>
      <w:proofErr w:type="spellStart"/>
      <w:r w:rsidRPr="004141C8">
        <w:rPr>
          <w:rFonts w:asciiTheme="minorHAnsi" w:hAnsiTheme="minorHAnsi" w:cstheme="minorHAnsi"/>
          <w:sz w:val="20"/>
        </w:rPr>
        <w:t>późn</w:t>
      </w:r>
      <w:proofErr w:type="spellEnd"/>
      <w:r w:rsidRPr="004141C8">
        <w:rPr>
          <w:rFonts w:asciiTheme="minorHAnsi" w:hAnsiTheme="minorHAnsi" w:cstheme="minorHAnsi"/>
          <w:sz w:val="20"/>
        </w:rPr>
        <w:t>. zm.15), dla celów zastosow</w:t>
      </w:r>
      <w:r>
        <w:rPr>
          <w:rFonts w:asciiTheme="minorHAnsi" w:hAnsiTheme="minorHAnsi" w:cstheme="minorHAnsi"/>
          <w:sz w:val="20"/>
        </w:rPr>
        <w:t>ania kryterium ceny lub kosztu Z</w:t>
      </w:r>
      <w:r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77" w:name="_Toc354752445"/>
      <w:bookmarkStart w:id="178" w:name="_Toc516738859"/>
      <w:bookmarkStart w:id="179" w:name="_Toc69029871"/>
      <w:bookmarkEnd w:id="176"/>
      <w:r w:rsidRPr="004B4556">
        <w:rPr>
          <w:rFonts w:cstheme="minorHAnsi"/>
          <w:sz w:val="20"/>
          <w:szCs w:val="20"/>
        </w:rPr>
        <w:t>SPOSÓB POROZUMIEWANIA SIĘ Z WYKONAWCAMI</w:t>
      </w:r>
      <w:bookmarkEnd w:id="177"/>
      <w:bookmarkEnd w:id="178"/>
      <w:bookmarkEnd w:id="179"/>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80" w:name="_Toc354752446"/>
      <w:bookmarkStart w:id="181" w:name="_Toc516566375"/>
      <w:bookmarkStart w:id="182" w:name="_Toc516581645"/>
      <w:bookmarkStart w:id="183" w:name="_Toc516734830"/>
      <w:bookmarkStart w:id="184" w:name="_Toc516738860"/>
      <w:r w:rsidRPr="00BA3B10">
        <w:rPr>
          <w:rFonts w:asciiTheme="minorHAnsi" w:hAnsiTheme="minorHAnsi" w:cstheme="minorHAnsi"/>
          <w:sz w:val="20"/>
        </w:rPr>
        <w:t>W niniejszym postępowaniu korespondencja przekazywana będzie:</w:t>
      </w:r>
      <w:bookmarkEnd w:id="180"/>
      <w:bookmarkEnd w:id="181"/>
      <w:bookmarkEnd w:id="182"/>
      <w:bookmarkEnd w:id="183"/>
      <w:bookmarkEnd w:id="184"/>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85" w:name="_Toc354752447"/>
      <w:bookmarkStart w:id="186" w:name="_Toc516566376"/>
      <w:bookmarkStart w:id="187" w:name="_Toc516581646"/>
      <w:bookmarkStart w:id="188" w:name="_Toc516734831"/>
      <w:bookmarkStart w:id="189"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90" w:name="_Toc354752448"/>
      <w:bookmarkEnd w:id="185"/>
      <w:bookmarkEnd w:id="186"/>
      <w:bookmarkEnd w:id="187"/>
      <w:bookmarkEnd w:id="188"/>
      <w:bookmarkEnd w:id="189"/>
    </w:p>
    <w:p w14:paraId="305225BD" w14:textId="1E7CA008"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91" w:name="_Toc516566377"/>
      <w:bookmarkStart w:id="192" w:name="_Toc516581647"/>
      <w:bookmarkStart w:id="193" w:name="_Toc516734832"/>
      <w:bookmarkStart w:id="194"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90"/>
      <w:bookmarkEnd w:id="191"/>
      <w:bookmarkEnd w:id="192"/>
      <w:bookmarkEnd w:id="193"/>
      <w:bookmarkEnd w:id="194"/>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0C345A">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95" w:name="_Toc354752462"/>
      <w:bookmarkStart w:id="196" w:name="_Toc516566388"/>
      <w:bookmarkStart w:id="197" w:name="_Toc516581658"/>
      <w:bookmarkStart w:id="198" w:name="_Toc516734843"/>
      <w:bookmarkStart w:id="199" w:name="_Toc516738873"/>
      <w:bookmarkStart w:id="200" w:name="_Toc516566391"/>
      <w:bookmarkStart w:id="201" w:name="_Toc516581661"/>
      <w:bookmarkStart w:id="202" w:name="_Toc516734846"/>
      <w:bookmarkStart w:id="203" w:name="_Toc516738876"/>
      <w:r w:rsidRPr="00BA3B10">
        <w:rPr>
          <w:rFonts w:asciiTheme="minorHAnsi" w:hAnsiTheme="minorHAnsi" w:cstheme="minorHAnsi"/>
          <w:sz w:val="20"/>
        </w:rPr>
        <w:t>Osobą uprawnioną do porozumiewania się z Wykonawcami jest:</w:t>
      </w:r>
      <w:bookmarkEnd w:id="195"/>
      <w:bookmarkEnd w:id="196"/>
      <w:bookmarkEnd w:id="197"/>
      <w:bookmarkEnd w:id="198"/>
      <w:bookmarkEnd w:id="199"/>
    </w:p>
    <w:p w14:paraId="18848666" w14:textId="570A7D55" w:rsidR="00203C48" w:rsidRPr="00782380" w:rsidRDefault="00203C48" w:rsidP="00203C48">
      <w:pPr>
        <w:pStyle w:val="Akapitzlist"/>
        <w:numPr>
          <w:ilvl w:val="2"/>
          <w:numId w:val="8"/>
        </w:numPr>
        <w:spacing w:before="120" w:line="24" w:lineRule="atLeast"/>
        <w:ind w:left="1134" w:hanging="567"/>
        <w:outlineLvl w:val="0"/>
        <w:rPr>
          <w:rFonts w:asciiTheme="minorHAnsi" w:hAnsiTheme="minorHAnsi" w:cstheme="minorHAnsi"/>
          <w:b/>
          <w:sz w:val="20"/>
        </w:rPr>
      </w:pPr>
      <w:bookmarkStart w:id="204" w:name="_Toc354752464"/>
      <w:bookmarkStart w:id="205" w:name="_Toc516566389"/>
      <w:bookmarkStart w:id="206" w:name="_Toc516581659"/>
      <w:bookmarkStart w:id="207" w:name="_Toc516734844"/>
      <w:bookmarkStart w:id="208" w:name="_Toc516738874"/>
      <w:bookmarkStart w:id="209" w:name="_Toc516566390"/>
      <w:bookmarkStart w:id="210" w:name="_Toc516581660"/>
      <w:bookmarkStart w:id="211" w:name="_Toc516734845"/>
      <w:bookmarkStart w:id="212" w:name="_Toc516738875"/>
      <w:r w:rsidRPr="00782380">
        <w:rPr>
          <w:rFonts w:asciiTheme="minorHAnsi" w:hAnsiTheme="minorHAnsi" w:cstheme="minorHAnsi"/>
          <w:b/>
          <w:sz w:val="20"/>
        </w:rPr>
        <w:t>Klaudia Jarosz, Wydział Zamówień Oddz</w:t>
      </w:r>
      <w:r w:rsidR="007F6139">
        <w:rPr>
          <w:rFonts w:asciiTheme="minorHAnsi" w:hAnsiTheme="minorHAnsi" w:cstheme="minorHAnsi"/>
          <w:b/>
          <w:sz w:val="20"/>
        </w:rPr>
        <w:t>iału Łódź PGE Dystrybucja S.A.,</w:t>
      </w:r>
    </w:p>
    <w:p w14:paraId="2F24C20F" w14:textId="564BA2B5" w:rsidR="00203C48" w:rsidRPr="00782380" w:rsidRDefault="00203C48" w:rsidP="00203C48">
      <w:pPr>
        <w:pStyle w:val="Akapitzlist"/>
        <w:spacing w:before="120" w:line="24" w:lineRule="atLeast"/>
        <w:ind w:left="1134"/>
        <w:outlineLvl w:val="0"/>
        <w:rPr>
          <w:rFonts w:asciiTheme="minorHAnsi" w:hAnsiTheme="minorHAnsi" w:cstheme="minorHAnsi"/>
          <w:b/>
          <w:sz w:val="20"/>
          <w:lang w:val="en-US"/>
        </w:rPr>
      </w:pPr>
      <w:r w:rsidRPr="00782380">
        <w:rPr>
          <w:rFonts w:asciiTheme="minorHAnsi" w:hAnsiTheme="minorHAnsi" w:cstheme="minorHAnsi"/>
          <w:b/>
          <w:sz w:val="20"/>
          <w:lang w:val="en-US"/>
        </w:rPr>
        <w:t xml:space="preserve">e-mail: </w:t>
      </w:r>
      <w:bookmarkEnd w:id="204"/>
      <w:r w:rsidRPr="00782380">
        <w:rPr>
          <w:rStyle w:val="Hipercze"/>
          <w:rFonts w:asciiTheme="minorHAnsi" w:hAnsiTheme="minorHAnsi" w:cstheme="minorHAnsi"/>
          <w:b/>
          <w:color w:val="auto"/>
          <w:sz w:val="20"/>
          <w:u w:val="none"/>
          <w:lang w:val="en-US"/>
        </w:rPr>
        <w:fldChar w:fldCharType="begin"/>
      </w:r>
      <w:r w:rsidRPr="00782380">
        <w:rPr>
          <w:rStyle w:val="Hipercze"/>
          <w:rFonts w:asciiTheme="minorHAnsi" w:hAnsiTheme="minorHAnsi" w:cstheme="minorHAnsi"/>
          <w:b/>
          <w:color w:val="auto"/>
          <w:sz w:val="20"/>
          <w:u w:val="none"/>
          <w:lang w:val="en-US"/>
        </w:rPr>
        <w:instrText xml:space="preserve"> HYPERLINK "mailto:Klaudia.Jarosz</w:instrText>
      </w:r>
      <w:r w:rsidRPr="00782380">
        <w:rPr>
          <w:rFonts w:asciiTheme="minorHAnsi" w:hAnsiTheme="minorHAnsi" w:cstheme="minorHAnsi"/>
          <w:b/>
          <w:sz w:val="20"/>
          <w:lang w:val="en-US"/>
        </w:rPr>
        <w:instrText>@pgedystrybucja.pl</w:instrText>
      </w:r>
      <w:r w:rsidRPr="00782380">
        <w:rPr>
          <w:rStyle w:val="Hipercze"/>
          <w:rFonts w:asciiTheme="minorHAnsi" w:hAnsiTheme="minorHAnsi" w:cstheme="minorHAnsi"/>
          <w:b/>
          <w:color w:val="auto"/>
          <w:sz w:val="20"/>
          <w:u w:val="none"/>
          <w:lang w:val="en-US"/>
        </w:rPr>
        <w:instrText xml:space="preserve">" </w:instrText>
      </w:r>
      <w:r w:rsidRPr="00782380">
        <w:rPr>
          <w:rStyle w:val="Hipercze"/>
          <w:rFonts w:asciiTheme="minorHAnsi" w:hAnsiTheme="minorHAnsi" w:cstheme="minorHAnsi"/>
          <w:b/>
          <w:color w:val="auto"/>
          <w:sz w:val="20"/>
          <w:u w:val="none"/>
          <w:lang w:val="en-US"/>
        </w:rPr>
        <w:fldChar w:fldCharType="separate"/>
      </w:r>
      <w:r w:rsidRPr="00782380">
        <w:rPr>
          <w:rStyle w:val="Hipercze"/>
          <w:rFonts w:asciiTheme="minorHAnsi" w:hAnsiTheme="minorHAnsi" w:cstheme="minorHAnsi"/>
          <w:b/>
          <w:sz w:val="20"/>
          <w:lang w:val="en-US"/>
        </w:rPr>
        <w:t>Klaudia.Jarosz@pgedystrybucja.pl</w:t>
      </w:r>
      <w:r w:rsidRPr="00782380">
        <w:rPr>
          <w:rStyle w:val="Hipercze"/>
          <w:rFonts w:asciiTheme="minorHAnsi" w:hAnsiTheme="minorHAnsi" w:cstheme="minorHAnsi"/>
          <w:b/>
          <w:color w:val="auto"/>
          <w:sz w:val="20"/>
          <w:u w:val="none"/>
          <w:lang w:val="en-US"/>
        </w:rPr>
        <w:fldChar w:fldCharType="end"/>
      </w:r>
      <w:r w:rsidRPr="00782380">
        <w:rPr>
          <w:rFonts w:asciiTheme="minorHAnsi" w:hAnsiTheme="minorHAnsi" w:cstheme="minorHAnsi"/>
          <w:b/>
          <w:sz w:val="20"/>
          <w:lang w:val="en-US"/>
        </w:rPr>
        <w:t xml:space="preserve"> </w:t>
      </w:r>
    </w:p>
    <w:p w14:paraId="7780716E" w14:textId="191C23C5" w:rsidR="00E92BAC" w:rsidRPr="00A936AA" w:rsidRDefault="0068310C" w:rsidP="00A936AA">
      <w:pPr>
        <w:pStyle w:val="Akapitzlist"/>
        <w:spacing w:before="120" w:line="24" w:lineRule="atLeast"/>
        <w:ind w:left="1134"/>
        <w:outlineLvl w:val="0"/>
        <w:rPr>
          <w:rFonts w:asciiTheme="minorHAnsi" w:hAnsiTheme="minorHAnsi" w:cstheme="minorHAnsi"/>
          <w:b/>
          <w:sz w:val="20"/>
        </w:rPr>
      </w:pPr>
      <w:r w:rsidRPr="00782380">
        <w:rPr>
          <w:rFonts w:asciiTheme="minorHAnsi" w:hAnsiTheme="minorHAnsi" w:cstheme="minorHAnsi"/>
          <w:b/>
          <w:sz w:val="20"/>
        </w:rPr>
        <w:t xml:space="preserve">dodatkowo: </w:t>
      </w:r>
      <w:hyperlink r:id="rId20" w:history="1">
        <w:r w:rsidR="00D614DC" w:rsidRPr="00966334">
          <w:rPr>
            <w:rStyle w:val="Hipercze"/>
            <w:rFonts w:asciiTheme="minorHAnsi" w:hAnsiTheme="minorHAnsi" w:cstheme="minorHAnsi"/>
            <w:b/>
            <w:sz w:val="20"/>
          </w:rPr>
          <w:t>Jolanta.Chrzanowska@pgedystrybucja.pl</w:t>
        </w:r>
      </w:hyperlink>
      <w:bookmarkEnd w:id="205"/>
      <w:bookmarkEnd w:id="206"/>
      <w:bookmarkEnd w:id="207"/>
      <w:bookmarkEnd w:id="208"/>
      <w:r w:rsidR="00E92BAC" w:rsidRPr="00A936AA">
        <w:rPr>
          <w:rFonts w:asciiTheme="minorHAnsi" w:hAnsiTheme="minorHAnsi" w:cstheme="minorHAnsi"/>
          <w:sz w:val="20"/>
        </w:rPr>
        <w:t xml:space="preserve"> </w:t>
      </w:r>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209"/>
      <w:bookmarkEnd w:id="210"/>
      <w:bookmarkEnd w:id="211"/>
      <w:bookmarkEnd w:id="212"/>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200"/>
      <w:bookmarkEnd w:id="201"/>
      <w:bookmarkEnd w:id="202"/>
      <w:bookmarkEnd w:id="203"/>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213" w:name="_Toc354752465"/>
      <w:bookmarkStart w:id="214" w:name="_Toc516738877"/>
      <w:bookmarkStart w:id="215" w:name="_Toc69029872"/>
      <w:r w:rsidRPr="004B4556">
        <w:rPr>
          <w:rFonts w:cstheme="minorHAnsi"/>
          <w:sz w:val="20"/>
          <w:szCs w:val="20"/>
        </w:rPr>
        <w:lastRenderedPageBreak/>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213"/>
      <w:bookmarkEnd w:id="214"/>
      <w:bookmarkEnd w:id="215"/>
    </w:p>
    <w:p w14:paraId="1D6FEC87" w14:textId="0AE7AFD1"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216" w:name="_Toc354752466"/>
      <w:bookmarkStart w:id="217" w:name="_Toc516566393"/>
      <w:bookmarkStart w:id="218" w:name="_Toc516581663"/>
      <w:bookmarkStart w:id="219" w:name="_Toc516734848"/>
      <w:bookmarkStart w:id="220" w:name="_Toc516738878"/>
      <w:r w:rsidRPr="004B4556">
        <w:rPr>
          <w:rFonts w:asciiTheme="minorHAnsi" w:hAnsiTheme="minorHAnsi" w:cstheme="minorHAnsi"/>
          <w:sz w:val="20"/>
        </w:rPr>
        <w:t xml:space="preserve">Ofertę wraz z wymaganymi dokumentami należy złożyć za pośrednictwem Systemu Zakupowego dostępnego pod adresem: </w:t>
      </w:r>
      <w:hyperlink r:id="rId21" w:history="1">
        <w:r w:rsidR="00CD14E1" w:rsidRPr="00854829">
          <w:rPr>
            <w:rStyle w:val="Hipercze"/>
            <w:rFonts w:asciiTheme="minorHAnsi" w:hAnsiTheme="minorHAnsi" w:cstheme="minorHAnsi"/>
            <w:sz w:val="20"/>
          </w:rPr>
          <w:t>https://swpp2.gkpge.pl</w:t>
        </w:r>
      </w:hyperlink>
      <w:r w:rsidR="00CD14E1">
        <w:rPr>
          <w:rFonts w:asciiTheme="minorHAnsi" w:hAnsiTheme="minorHAnsi" w:cstheme="minorHAnsi"/>
          <w:sz w:val="20"/>
        </w:rPr>
        <w:t xml:space="preserve"> </w:t>
      </w:r>
    </w:p>
    <w:p w14:paraId="69D1C6C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2FC3313C" w14:textId="1C557C2E"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W dniu opublikowania postępowania termin składania ofert został wyz</w:t>
      </w:r>
      <w:r w:rsidR="00593215">
        <w:rPr>
          <w:rFonts w:asciiTheme="minorHAnsi" w:hAnsiTheme="minorHAnsi" w:cstheme="minorHAnsi"/>
          <w:sz w:val="20"/>
        </w:rPr>
        <w:t xml:space="preserve">naczony </w:t>
      </w:r>
      <w:r w:rsidR="00F744E6">
        <w:rPr>
          <w:rFonts w:asciiTheme="minorHAnsi" w:hAnsiTheme="minorHAnsi" w:cstheme="minorHAnsi"/>
          <w:b/>
          <w:sz w:val="20"/>
        </w:rPr>
        <w:t>do dnia</w:t>
      </w:r>
      <w:r w:rsidR="008615DD">
        <w:rPr>
          <w:rFonts w:asciiTheme="minorHAnsi" w:hAnsiTheme="minorHAnsi" w:cstheme="minorHAnsi"/>
          <w:b/>
          <w:sz w:val="20"/>
        </w:rPr>
        <w:t xml:space="preserve"> </w:t>
      </w:r>
      <w:r w:rsidR="00D614DC">
        <w:rPr>
          <w:rFonts w:asciiTheme="minorHAnsi" w:hAnsiTheme="minorHAnsi" w:cstheme="minorHAnsi"/>
          <w:b/>
          <w:color w:val="FF0000"/>
          <w:sz w:val="20"/>
          <w:highlight w:val="yellow"/>
        </w:rPr>
        <w:t>10.06</w:t>
      </w:r>
      <w:r w:rsidR="00340C9A">
        <w:rPr>
          <w:rFonts w:asciiTheme="minorHAnsi" w:hAnsiTheme="minorHAnsi" w:cstheme="minorHAnsi"/>
          <w:b/>
          <w:color w:val="FF0000"/>
          <w:sz w:val="20"/>
          <w:highlight w:val="yellow"/>
        </w:rPr>
        <w:t>.2025</w:t>
      </w:r>
      <w:r w:rsidR="002B1F6F" w:rsidRPr="00F41EAE">
        <w:rPr>
          <w:rFonts w:asciiTheme="minorHAnsi" w:hAnsiTheme="minorHAnsi" w:cstheme="minorHAnsi"/>
          <w:b/>
          <w:color w:val="FF0000"/>
          <w:sz w:val="20"/>
          <w:highlight w:val="yellow"/>
        </w:rPr>
        <w:t>r.</w:t>
      </w:r>
      <w:r w:rsidR="00593215" w:rsidRPr="00F41EAE">
        <w:rPr>
          <w:rFonts w:asciiTheme="minorHAnsi" w:hAnsiTheme="minorHAnsi" w:cstheme="minorHAnsi"/>
          <w:b/>
          <w:color w:val="FF0000"/>
          <w:sz w:val="20"/>
          <w:highlight w:val="yellow"/>
        </w:rPr>
        <w:t xml:space="preserve"> do godz. </w:t>
      </w:r>
      <w:r w:rsidR="002B1F6F" w:rsidRPr="00F41EAE">
        <w:rPr>
          <w:rFonts w:asciiTheme="minorHAnsi" w:hAnsiTheme="minorHAnsi" w:cstheme="minorHAnsi"/>
          <w:b/>
          <w:color w:val="FF0000"/>
          <w:sz w:val="20"/>
          <w:highlight w:val="yellow"/>
        </w:rPr>
        <w:t>09:00</w:t>
      </w:r>
      <w:r w:rsidRPr="00E92BAC">
        <w:rPr>
          <w:rFonts w:asciiTheme="minorHAnsi" w:hAnsiTheme="minorHAnsi" w:cstheme="minorHAnsi"/>
          <w:b/>
          <w:sz w:val="20"/>
        </w:rPr>
        <w:t xml:space="preserve"> </w:t>
      </w:r>
    </w:p>
    <w:p w14:paraId="6E44911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 xml:space="preserve">W przypadku dokonywania zmian terminu aktualny termin składania ofert będzie podany w Systemie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2C298300"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w:t>
      </w:r>
      <w:r w:rsidR="00593F38">
        <w:rPr>
          <w:rFonts w:asciiTheme="minorHAnsi" w:hAnsiTheme="minorHAnsi" w:cstheme="minorHAnsi"/>
          <w:sz w:val="20"/>
        </w:rPr>
        <w:br/>
      </w:r>
      <w:r w:rsidR="0015504B" w:rsidRPr="004B4556">
        <w:rPr>
          <w:rFonts w:asciiTheme="minorHAnsi" w:hAnsiTheme="minorHAnsi" w:cstheme="minorHAnsi"/>
          <w:sz w:val="20"/>
        </w:rPr>
        <w:t xml:space="preserve">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 xml:space="preserve">Dlatego, mając w szczególności na uwadze możliwość wystąpienia ewentualnych nieprzewidzianych utrudnień technicznych po stronie Wykonawcy lub związanych </w:t>
      </w:r>
      <w:r w:rsidR="00593F38">
        <w:rPr>
          <w:rFonts w:asciiTheme="minorHAnsi" w:hAnsiTheme="minorHAnsi" w:cstheme="minorHAnsi"/>
          <w:b/>
          <w:sz w:val="20"/>
        </w:rPr>
        <w:br/>
      </w:r>
      <w:r w:rsidR="00B85E16" w:rsidRPr="00B85E16">
        <w:rPr>
          <w:rFonts w:asciiTheme="minorHAnsi" w:hAnsiTheme="minorHAnsi" w:cstheme="minorHAnsi"/>
          <w:b/>
          <w:sz w:val="20"/>
        </w:rPr>
        <w:t>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221" w:name="_Toc354752469"/>
      <w:bookmarkStart w:id="222" w:name="_Toc516738881"/>
      <w:bookmarkStart w:id="223" w:name="_Toc69029873"/>
      <w:bookmarkEnd w:id="216"/>
      <w:bookmarkEnd w:id="217"/>
      <w:bookmarkEnd w:id="218"/>
      <w:bookmarkEnd w:id="219"/>
      <w:bookmarkEnd w:id="220"/>
      <w:r w:rsidRPr="004B4556">
        <w:rPr>
          <w:rFonts w:cstheme="minorHAnsi"/>
          <w:sz w:val="20"/>
          <w:szCs w:val="20"/>
        </w:rPr>
        <w:t>TERMIN ZWIĄZANIA OFERTĄ</w:t>
      </w:r>
      <w:bookmarkEnd w:id="221"/>
      <w:bookmarkEnd w:id="222"/>
      <w:bookmarkEnd w:id="223"/>
    </w:p>
    <w:p w14:paraId="37A07957" w14:textId="52B71E43"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224" w:name="_Toc354752470"/>
      <w:bookmarkStart w:id="225" w:name="_Toc516566397"/>
      <w:bookmarkStart w:id="226" w:name="_Toc516581667"/>
      <w:bookmarkStart w:id="227" w:name="_Toc516734852"/>
      <w:bookmarkStart w:id="228"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E447C5" w:rsidRPr="00E92BAC">
        <w:rPr>
          <w:rFonts w:asciiTheme="minorHAnsi" w:hAnsiTheme="minorHAnsi" w:cstheme="minorHAnsi"/>
          <w:b/>
          <w:sz w:val="20"/>
        </w:rPr>
        <w:t>45</w:t>
      </w:r>
      <w:r w:rsidR="004F35DA" w:rsidRPr="00E92BAC">
        <w:rPr>
          <w:rFonts w:asciiTheme="minorHAnsi" w:hAnsiTheme="minorHAnsi" w:cstheme="minorHAnsi"/>
          <w:b/>
          <w:sz w:val="20"/>
        </w:rPr>
        <w:t xml:space="preserve"> 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224"/>
      <w:bookmarkEnd w:id="225"/>
      <w:bookmarkEnd w:id="226"/>
      <w:bookmarkEnd w:id="227"/>
      <w:bookmarkEnd w:id="228"/>
    </w:p>
    <w:p w14:paraId="10E0AE44" w14:textId="281079BF"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w:t>
      </w:r>
      <w:r w:rsidR="00593F38">
        <w:rPr>
          <w:rFonts w:asciiTheme="minorHAnsi" w:hAnsiTheme="minorHAnsi" w:cstheme="minorHAnsi"/>
          <w:sz w:val="20"/>
        </w:rPr>
        <w:br/>
      </w:r>
      <w:r w:rsidRPr="004B4556">
        <w:rPr>
          <w:rFonts w:asciiTheme="minorHAnsi" w:hAnsiTheme="minorHAnsi" w:cstheme="minorHAnsi"/>
          <w:sz w:val="20"/>
        </w:rPr>
        <w:t xml:space="preserve">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229" w:name="_Toc354752471"/>
      <w:bookmarkStart w:id="230" w:name="_Toc516738883"/>
      <w:bookmarkStart w:id="231" w:name="_Toc69029874"/>
      <w:r w:rsidRPr="004B4556">
        <w:rPr>
          <w:rFonts w:cstheme="minorHAnsi"/>
          <w:sz w:val="20"/>
          <w:szCs w:val="20"/>
        </w:rPr>
        <w:t xml:space="preserve">INFORMACJE DOTYCZĄCE </w:t>
      </w:r>
      <w:r w:rsidR="000B3117" w:rsidRPr="004B4556">
        <w:rPr>
          <w:rFonts w:cstheme="minorHAnsi"/>
          <w:sz w:val="20"/>
          <w:szCs w:val="20"/>
        </w:rPr>
        <w:t>OCENY OFERT</w:t>
      </w:r>
      <w:bookmarkEnd w:id="229"/>
      <w:bookmarkEnd w:id="230"/>
      <w:bookmarkEnd w:id="231"/>
      <w:r w:rsidR="008E1326" w:rsidRPr="004B4556">
        <w:rPr>
          <w:rFonts w:cstheme="minorHAnsi"/>
          <w:sz w:val="20"/>
          <w:szCs w:val="20"/>
        </w:rPr>
        <w:t xml:space="preserve"> </w:t>
      </w:r>
    </w:p>
    <w:p w14:paraId="329B6B4D" w14:textId="351E5141" w:rsidR="001D0464" w:rsidRPr="00122EE2" w:rsidRDefault="007121CE" w:rsidP="00122EE2">
      <w:pPr>
        <w:pStyle w:val="Akapitzlist"/>
        <w:numPr>
          <w:ilvl w:val="1"/>
          <w:numId w:val="12"/>
        </w:numPr>
        <w:spacing w:before="120" w:after="120" w:line="24" w:lineRule="atLeast"/>
        <w:contextualSpacing w:val="0"/>
        <w:outlineLvl w:val="0"/>
        <w:rPr>
          <w:rFonts w:asciiTheme="minorHAnsi" w:hAnsiTheme="minorHAnsi" w:cstheme="minorHAnsi"/>
          <w:color w:val="002060"/>
          <w:sz w:val="20"/>
          <w:u w:val="single"/>
        </w:rPr>
      </w:pPr>
      <w:bookmarkStart w:id="232" w:name="_Toc516566400"/>
      <w:bookmarkStart w:id="233" w:name="_Toc516581670"/>
      <w:bookmarkStart w:id="234" w:name="_Toc516734855"/>
      <w:bookmarkStart w:id="235" w:name="_Toc516738885"/>
      <w:r>
        <w:rPr>
          <w:rFonts w:asciiTheme="minorHAnsi" w:hAnsiTheme="minorHAnsi" w:cstheme="minorHAnsi"/>
          <w:sz w:val="20"/>
        </w:rPr>
        <w:t>Z zas</w:t>
      </w:r>
      <w:r w:rsidR="00867D83">
        <w:rPr>
          <w:rFonts w:asciiTheme="minorHAnsi" w:hAnsiTheme="minorHAnsi" w:cstheme="minorHAnsi"/>
          <w:sz w:val="20"/>
        </w:rPr>
        <w:t>trzeżeniem postanowień pkt. 1.3.6</w:t>
      </w:r>
      <w:r>
        <w:rPr>
          <w:rFonts w:asciiTheme="minorHAnsi" w:hAnsiTheme="minorHAnsi" w:cstheme="minorHAnsi"/>
          <w:sz w:val="20"/>
        </w:rPr>
        <w:t>.</w:t>
      </w:r>
      <w:r w:rsidR="00FF3670">
        <w:rPr>
          <w:rFonts w:asciiTheme="minorHAnsi" w:hAnsiTheme="minorHAnsi" w:cstheme="minorHAnsi"/>
          <w:sz w:val="20"/>
        </w:rPr>
        <w:t xml:space="preserve"> </w:t>
      </w:r>
      <w:r w:rsidR="00FF3670" w:rsidRPr="00893DD9">
        <w:rPr>
          <w:rFonts w:asciiTheme="minorHAnsi" w:hAnsiTheme="minorHAnsi" w:cstheme="minorHAnsi"/>
          <w:sz w:val="20"/>
        </w:rPr>
        <w:t>oraz 1.3.7</w:t>
      </w:r>
      <w:r w:rsidR="00867D83" w:rsidRPr="00893DD9">
        <w:rPr>
          <w:rFonts w:asciiTheme="minorHAnsi" w:hAnsiTheme="minorHAnsi" w:cstheme="minorHAnsi"/>
          <w:sz w:val="20"/>
        </w:rPr>
        <w:t xml:space="preserve"> SWZ</w:t>
      </w:r>
      <w:r w:rsidRPr="00893DD9">
        <w:rPr>
          <w:rFonts w:asciiTheme="minorHAnsi" w:hAnsiTheme="minorHAnsi" w:cstheme="minorHAnsi"/>
          <w:sz w:val="20"/>
        </w:rPr>
        <w:t xml:space="preserve">, </w:t>
      </w:r>
      <w:r w:rsidR="0093545B" w:rsidRPr="004B4556">
        <w:rPr>
          <w:rFonts w:asciiTheme="minorHAnsi" w:hAnsiTheme="minorHAnsi" w:cstheme="minorHAnsi"/>
          <w:sz w:val="20"/>
        </w:rPr>
        <w:t>Zamawiający uzna za najkorzystniejszą Ofertę</w:t>
      </w:r>
      <w:r>
        <w:rPr>
          <w:rFonts w:asciiTheme="minorHAnsi" w:hAnsiTheme="minorHAnsi" w:cstheme="minorHAnsi"/>
          <w:sz w:val="20"/>
        </w:rPr>
        <w:t>,</w:t>
      </w:r>
      <w:r w:rsidR="0093545B" w:rsidRPr="004B4556">
        <w:rPr>
          <w:rFonts w:asciiTheme="minorHAnsi" w:hAnsiTheme="minorHAnsi" w:cstheme="minorHAnsi"/>
          <w:sz w:val="20"/>
        </w:rPr>
        <w:t xml:space="preserve"> która nie podlega odrzuceniu i zawiera </w:t>
      </w:r>
      <w:r w:rsidR="002677DA" w:rsidRPr="004B4556">
        <w:rPr>
          <w:rFonts w:asciiTheme="minorHAnsi" w:hAnsiTheme="minorHAnsi" w:cstheme="minorHAnsi"/>
          <w:sz w:val="20"/>
        </w:rPr>
        <w:t>najniższą cenę</w:t>
      </w:r>
      <w:r w:rsidR="002D0C23">
        <w:rPr>
          <w:rFonts w:asciiTheme="minorHAnsi" w:hAnsiTheme="minorHAnsi" w:cstheme="minorHAnsi"/>
          <w:sz w:val="20"/>
        </w:rPr>
        <w:t xml:space="preserve"> </w:t>
      </w:r>
      <w:r w:rsidR="007E41EC">
        <w:rPr>
          <w:rFonts w:asciiTheme="minorHAnsi" w:hAnsiTheme="minorHAnsi" w:cstheme="minorHAnsi"/>
          <w:sz w:val="20"/>
        </w:rPr>
        <w:t>-</w:t>
      </w:r>
      <w:r w:rsidR="002D0C23">
        <w:rPr>
          <w:rFonts w:asciiTheme="minorHAnsi" w:hAnsiTheme="minorHAnsi" w:cstheme="minorHAnsi"/>
          <w:sz w:val="20"/>
        </w:rPr>
        <w:t xml:space="preserve"> kryterium oceny ofert: </w:t>
      </w:r>
      <w:r w:rsidR="00122EE2" w:rsidRPr="00122EE2">
        <w:rPr>
          <w:rFonts w:asciiTheme="minorHAnsi" w:hAnsiTheme="minorHAnsi" w:cstheme="minorHAnsi"/>
          <w:color w:val="002060"/>
          <w:sz w:val="20"/>
          <w:u w:val="single"/>
        </w:rPr>
        <w:t xml:space="preserve">Łączna cena netto </w:t>
      </w:r>
      <w:r w:rsidR="007E41EC" w:rsidRPr="00122EE2">
        <w:rPr>
          <w:rFonts w:asciiTheme="minorHAnsi" w:hAnsiTheme="minorHAnsi" w:cstheme="minorHAnsi"/>
          <w:color w:val="002060"/>
          <w:sz w:val="20"/>
          <w:u w:val="single"/>
        </w:rPr>
        <w:t>(</w:t>
      </w:r>
      <w:r w:rsidR="000A46EB" w:rsidRPr="00122EE2">
        <w:rPr>
          <w:rFonts w:asciiTheme="minorHAnsi" w:hAnsiTheme="minorHAnsi" w:cstheme="minorHAnsi"/>
          <w:color w:val="002060"/>
          <w:sz w:val="20"/>
          <w:u w:val="single"/>
        </w:rPr>
        <w:t xml:space="preserve">waga </w:t>
      </w:r>
      <w:r w:rsidR="00C9208B" w:rsidRPr="00122EE2">
        <w:rPr>
          <w:rFonts w:asciiTheme="minorHAnsi" w:hAnsiTheme="minorHAnsi" w:cstheme="minorHAnsi"/>
          <w:color w:val="002060"/>
          <w:sz w:val="20"/>
          <w:u w:val="single"/>
        </w:rPr>
        <w:t>100%</w:t>
      </w:r>
      <w:r w:rsidR="007E41EC" w:rsidRPr="00122EE2">
        <w:rPr>
          <w:rFonts w:asciiTheme="minorHAnsi" w:hAnsiTheme="minorHAnsi" w:cstheme="minorHAnsi"/>
          <w:color w:val="002060"/>
          <w:sz w:val="20"/>
          <w:u w:val="single"/>
        </w:rPr>
        <w:t>).</w:t>
      </w:r>
      <w:r w:rsidR="00B728DB" w:rsidRPr="00122EE2">
        <w:rPr>
          <w:rFonts w:asciiTheme="minorHAnsi" w:hAnsiTheme="minorHAnsi" w:cstheme="minorHAnsi"/>
          <w:color w:val="002060"/>
          <w:sz w:val="20"/>
          <w:u w:val="single"/>
        </w:rPr>
        <w:t xml:space="preserve"> </w:t>
      </w:r>
    </w:p>
    <w:bookmarkEnd w:id="232"/>
    <w:bookmarkEnd w:id="233"/>
    <w:bookmarkEnd w:id="234"/>
    <w:bookmarkEnd w:id="235"/>
    <w:p w14:paraId="305225DE" w14:textId="77777777" w:rsidR="001549EF" w:rsidRPr="004B4556" w:rsidRDefault="001549EF" w:rsidP="00836B0B">
      <w:pPr>
        <w:pStyle w:val="Akapitzlist"/>
        <w:numPr>
          <w:ilvl w:val="1"/>
          <w:numId w:val="12"/>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305225DF" w14:textId="388D53D5" w:rsidR="000B3117" w:rsidRPr="004B4556" w:rsidRDefault="00DC0FD4" w:rsidP="004D7FB0">
      <w:pPr>
        <w:pStyle w:val="Nagwek1"/>
        <w:numPr>
          <w:ilvl w:val="0"/>
          <w:numId w:val="22"/>
        </w:numPr>
        <w:ind w:left="482" w:hanging="482"/>
        <w:rPr>
          <w:rFonts w:cstheme="minorHAnsi"/>
          <w:sz w:val="20"/>
          <w:szCs w:val="20"/>
        </w:rPr>
      </w:pPr>
      <w:bookmarkStart w:id="236" w:name="_Toc354752474"/>
      <w:bookmarkStart w:id="237" w:name="_Toc516738889"/>
      <w:bookmarkStart w:id="238" w:name="_Toc69029875"/>
      <w:r w:rsidRPr="004B4556">
        <w:rPr>
          <w:rFonts w:cstheme="minorHAnsi"/>
          <w:sz w:val="20"/>
          <w:szCs w:val="20"/>
        </w:rPr>
        <w:t>ZABEZPIECZENIE NALEŻ</w:t>
      </w:r>
      <w:r w:rsidR="000B3117" w:rsidRPr="004B4556">
        <w:rPr>
          <w:rFonts w:cstheme="minorHAnsi"/>
          <w:sz w:val="20"/>
          <w:szCs w:val="20"/>
        </w:rPr>
        <w:t>YTEGO WYKONANIA UMOWY</w:t>
      </w:r>
      <w:bookmarkEnd w:id="236"/>
      <w:bookmarkEnd w:id="237"/>
      <w:bookmarkEnd w:id="238"/>
    </w:p>
    <w:p w14:paraId="61BF4C98" w14:textId="6688D311" w:rsidR="00203C48" w:rsidRPr="00F43F77" w:rsidRDefault="00203C48" w:rsidP="00203C48">
      <w:pPr>
        <w:pStyle w:val="Akapitzlist"/>
        <w:numPr>
          <w:ilvl w:val="1"/>
          <w:numId w:val="28"/>
        </w:numPr>
        <w:spacing w:before="120" w:after="120" w:line="24" w:lineRule="atLeast"/>
        <w:ind w:left="709" w:hanging="709"/>
        <w:outlineLvl w:val="0"/>
        <w:rPr>
          <w:rFonts w:asciiTheme="minorHAnsi" w:hAnsiTheme="minorHAnsi" w:cstheme="minorHAnsi"/>
          <w:color w:val="002060"/>
          <w:sz w:val="20"/>
          <w:u w:val="single"/>
        </w:rPr>
      </w:pPr>
      <w:bookmarkStart w:id="239" w:name="_Toc516566402"/>
      <w:bookmarkStart w:id="240" w:name="_Toc516581674"/>
      <w:bookmarkStart w:id="241" w:name="_Toc516734860"/>
      <w:bookmarkStart w:id="242" w:name="_Toc516738890"/>
      <w:bookmarkStart w:id="243" w:name="_Toc516566404"/>
      <w:bookmarkStart w:id="244" w:name="_Toc516581676"/>
      <w:bookmarkStart w:id="245" w:name="_Toc516734862"/>
      <w:bookmarkStart w:id="246" w:name="_Toc516738892"/>
      <w:bookmarkStart w:id="247" w:name="_Toc516738893"/>
      <w:bookmarkStart w:id="248" w:name="_Toc69029876"/>
      <w:r w:rsidRPr="00F43F77">
        <w:rPr>
          <w:rFonts w:asciiTheme="minorHAnsi" w:hAnsiTheme="minorHAnsi" w:cstheme="minorHAnsi"/>
          <w:color w:val="002060"/>
          <w:sz w:val="20"/>
          <w:u w:val="single"/>
        </w:rPr>
        <w:t xml:space="preserve">Wykonawca zobowiązany będzie do wniesienia zabezpieczenia należytego wykonania umowy </w:t>
      </w:r>
      <w:r w:rsidRPr="00F43F77">
        <w:rPr>
          <w:rFonts w:asciiTheme="minorHAnsi" w:hAnsiTheme="minorHAnsi" w:cstheme="minorHAnsi"/>
          <w:color w:val="002060"/>
          <w:sz w:val="20"/>
          <w:u w:val="single"/>
        </w:rPr>
        <w:br/>
        <w:t xml:space="preserve">w wysokości: </w:t>
      </w:r>
      <w:r w:rsidR="00230E86">
        <w:rPr>
          <w:rFonts w:asciiTheme="minorHAnsi" w:hAnsiTheme="minorHAnsi" w:cstheme="minorHAnsi"/>
          <w:b/>
          <w:color w:val="002060"/>
          <w:sz w:val="20"/>
          <w:u w:val="single"/>
        </w:rPr>
        <w:t>22</w:t>
      </w:r>
      <w:r w:rsidR="002B3864" w:rsidRPr="00F43F77">
        <w:rPr>
          <w:rFonts w:asciiTheme="minorHAnsi" w:hAnsiTheme="minorHAnsi" w:cstheme="minorHAnsi"/>
          <w:b/>
          <w:color w:val="002060"/>
          <w:sz w:val="20"/>
          <w:u w:val="single"/>
        </w:rPr>
        <w:t> 000,00 zł.</w:t>
      </w:r>
      <w:r w:rsidR="002B3864" w:rsidRPr="00F43F77">
        <w:rPr>
          <w:rFonts w:asciiTheme="minorHAnsi" w:hAnsiTheme="minorHAnsi" w:cstheme="minorHAnsi"/>
          <w:color w:val="002060"/>
          <w:sz w:val="20"/>
          <w:u w:val="single"/>
        </w:rPr>
        <w:t xml:space="preserve"> </w:t>
      </w:r>
      <w:r w:rsidR="00F43F77" w:rsidRPr="00F43F77">
        <w:rPr>
          <w:rFonts w:asciiTheme="minorHAnsi" w:hAnsiTheme="minorHAnsi" w:cstheme="minorHAnsi"/>
          <w:color w:val="002060"/>
          <w:sz w:val="20"/>
          <w:u w:val="single"/>
        </w:rPr>
        <w:t xml:space="preserve">( słownie: </w:t>
      </w:r>
      <w:r w:rsidR="00230E86">
        <w:rPr>
          <w:rFonts w:asciiTheme="minorHAnsi" w:hAnsiTheme="minorHAnsi" w:cstheme="minorHAnsi"/>
          <w:color w:val="002060"/>
          <w:sz w:val="20"/>
          <w:u w:val="single"/>
        </w:rPr>
        <w:t>dwadzieścia dwa</w:t>
      </w:r>
      <w:r w:rsidR="006C6299">
        <w:rPr>
          <w:rFonts w:asciiTheme="minorHAnsi" w:hAnsiTheme="minorHAnsi" w:cstheme="minorHAnsi"/>
          <w:color w:val="002060"/>
          <w:sz w:val="20"/>
          <w:u w:val="single"/>
        </w:rPr>
        <w:t xml:space="preserve"> tysi</w:t>
      </w:r>
      <w:r w:rsidR="00230E86">
        <w:rPr>
          <w:rFonts w:asciiTheme="minorHAnsi" w:hAnsiTheme="minorHAnsi" w:cstheme="minorHAnsi"/>
          <w:color w:val="002060"/>
          <w:sz w:val="20"/>
          <w:u w:val="single"/>
        </w:rPr>
        <w:t>ące</w:t>
      </w:r>
      <w:r w:rsidR="00F43F77" w:rsidRPr="00F43F77">
        <w:rPr>
          <w:rFonts w:asciiTheme="minorHAnsi" w:hAnsiTheme="minorHAnsi" w:cstheme="minorHAnsi"/>
          <w:color w:val="002060"/>
          <w:sz w:val="20"/>
          <w:u w:val="single"/>
        </w:rPr>
        <w:t xml:space="preserve"> złotych)</w:t>
      </w:r>
    </w:p>
    <w:p w14:paraId="02EA56B0" w14:textId="77777777" w:rsidR="00203C48" w:rsidRDefault="00203C48" w:rsidP="00203C48">
      <w:pPr>
        <w:pStyle w:val="Akapitzlist"/>
        <w:numPr>
          <w:ilvl w:val="1"/>
          <w:numId w:val="28"/>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t xml:space="preserve">Zabezpieczenie musi być wniesione w całości przed podpisaniem Umowy. </w:t>
      </w:r>
      <w:bookmarkStart w:id="249" w:name="_Toc516566403"/>
      <w:bookmarkStart w:id="250" w:name="_Toc516581675"/>
      <w:bookmarkStart w:id="251" w:name="_Toc516734861"/>
      <w:bookmarkStart w:id="252" w:name="_Toc516738891"/>
    </w:p>
    <w:p w14:paraId="730C4DE4" w14:textId="45BFDE0A" w:rsidR="00203C48" w:rsidRPr="00893DD9" w:rsidRDefault="00203C48" w:rsidP="004D7FB0">
      <w:pPr>
        <w:pStyle w:val="Akapitzlist"/>
        <w:numPr>
          <w:ilvl w:val="1"/>
          <w:numId w:val="28"/>
        </w:numPr>
        <w:spacing w:before="120" w:after="120" w:line="24" w:lineRule="atLeast"/>
        <w:ind w:left="709" w:hanging="709"/>
        <w:outlineLvl w:val="0"/>
        <w:rPr>
          <w:rFonts w:asciiTheme="minorHAnsi" w:hAnsiTheme="minorHAnsi" w:cstheme="minorHAnsi"/>
          <w:sz w:val="20"/>
        </w:rPr>
      </w:pPr>
      <w:r w:rsidRPr="00893DD9">
        <w:rPr>
          <w:rFonts w:asciiTheme="minorHAnsi" w:hAnsiTheme="minorHAnsi" w:cstheme="minorHAnsi"/>
          <w:sz w:val="20"/>
        </w:rPr>
        <w:t>Zabezpieczenie może być wniesione w formie pieniężnej (p</w:t>
      </w:r>
      <w:r w:rsidR="00893DD9" w:rsidRPr="00893DD9">
        <w:rPr>
          <w:rFonts w:asciiTheme="minorHAnsi" w:hAnsiTheme="minorHAnsi" w:cstheme="minorHAnsi"/>
          <w:sz w:val="20"/>
        </w:rPr>
        <w:t xml:space="preserve">rzelewem na rachunek bankowy  </w:t>
      </w:r>
      <w:r w:rsidRPr="00893DD9">
        <w:rPr>
          <w:rFonts w:asciiTheme="minorHAnsi" w:hAnsiTheme="minorHAnsi" w:cstheme="minorHAnsi"/>
          <w:sz w:val="20"/>
        </w:rPr>
        <w:t xml:space="preserve">Zamawiającego: </w:t>
      </w:r>
      <w:r w:rsidRPr="00893DD9">
        <w:rPr>
          <w:rFonts w:asciiTheme="minorHAnsi" w:hAnsiTheme="minorHAnsi" w:cstheme="minorHAnsi"/>
          <w:b/>
          <w:sz w:val="20"/>
        </w:rPr>
        <w:t>67 1240 6292 1111 0010 3590 3036</w:t>
      </w:r>
      <w:r w:rsidRPr="00893DD9">
        <w:rPr>
          <w:rFonts w:asciiTheme="minorHAnsi" w:hAnsiTheme="minorHAnsi" w:cstheme="minorHAnsi"/>
          <w:sz w:val="20"/>
        </w:rPr>
        <w:t xml:space="preserve">, </w:t>
      </w:r>
      <w:r w:rsidR="002C26D0" w:rsidRPr="00893DD9">
        <w:rPr>
          <w:rFonts w:asciiTheme="minorHAnsi" w:hAnsiTheme="minorHAnsi" w:cstheme="minorHAnsi"/>
          <w:sz w:val="20"/>
        </w:rPr>
        <w:t>w poręczeniach bankowych, w gwarancjach bankowych lub w gwarancjach ubezpieczeniowych</w:t>
      </w:r>
      <w:r w:rsidRPr="00893DD9">
        <w:rPr>
          <w:rFonts w:asciiTheme="minorHAnsi" w:hAnsiTheme="minorHAnsi" w:cstheme="minorHAnsi"/>
          <w:sz w:val="20"/>
        </w:rPr>
        <w:t>.</w:t>
      </w:r>
      <w:bookmarkEnd w:id="249"/>
      <w:bookmarkEnd w:id="250"/>
      <w:bookmarkEnd w:id="251"/>
      <w:bookmarkEnd w:id="252"/>
    </w:p>
    <w:p w14:paraId="3A150743" w14:textId="77777777" w:rsidR="00203C48" w:rsidRDefault="00203C48" w:rsidP="00203C48">
      <w:pPr>
        <w:pStyle w:val="Akapitzlist"/>
        <w:numPr>
          <w:ilvl w:val="1"/>
          <w:numId w:val="28"/>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t xml:space="preserve">Zabezpieczenie należytego wykonania Umowy, przekazane w innej formie niż pieniężna, powinno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zawierać zobowiązanie poręczyciela lub gwaranta do płatności na pierwsze żądanie Zamawiającego.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Poręczenie lub gwarancja powinno być udzielone bezwarunkowo i nieodwołalnie, na cały okres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realizacji umowy oraz wskazywać termin, w jakim dokonana zostanie wypłata. Termin ten nie może być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dłuższy niż 14 dni od daty otrzymania od Zamawiającego żądania zapłaty.</w:t>
      </w:r>
    </w:p>
    <w:p w14:paraId="53C4613E" w14:textId="77777777" w:rsidR="00203C48" w:rsidRDefault="00203C48" w:rsidP="00203C48">
      <w:pPr>
        <w:pStyle w:val="Akapitzlist"/>
        <w:numPr>
          <w:ilvl w:val="1"/>
          <w:numId w:val="28"/>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t xml:space="preserve">W przypadku Konsorcjum, zabezpieczenie należytego wykonania umowy może być wniesione przez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dowolnego członka/członków Konsorcjum. Z dokumentu powinno wynikać, w imieniu których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Wykonawców zabezpieczenie jest wnoszone.</w:t>
      </w:r>
    </w:p>
    <w:p w14:paraId="24453230" w14:textId="7EA3FCED" w:rsidR="00AA7E65" w:rsidRPr="00AA7E65" w:rsidRDefault="00203C48" w:rsidP="00203C48">
      <w:pPr>
        <w:pStyle w:val="Akapitzlist"/>
        <w:numPr>
          <w:ilvl w:val="1"/>
          <w:numId w:val="27"/>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lastRenderedPageBreak/>
        <w:t xml:space="preserve">Sposób wniesienia zabezpieczenia należytego wykonania umowy oraz zasady zwrotu zabezpieczenia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określa Procedura Zakupów PGE Dystrybucja S.A. oraz Projekt Umowy stanowiący</w:t>
      </w:r>
      <w:r w:rsidRPr="00BA3F3A">
        <w:rPr>
          <w:rFonts w:asciiTheme="minorHAnsi" w:hAnsiTheme="minorHAnsi" w:cstheme="minorHAnsi"/>
          <w:b/>
          <w:sz w:val="20"/>
        </w:rPr>
        <w:t xml:space="preserve"> Załącznik nr 5 do </w:t>
      </w:r>
      <w:r w:rsidRPr="00BA3F3A">
        <w:rPr>
          <w:rFonts w:asciiTheme="minorHAnsi" w:hAnsiTheme="minorHAnsi" w:cstheme="minorHAnsi"/>
          <w:b/>
          <w:color w:val="FFFFFF" w:themeColor="background1"/>
          <w:sz w:val="20"/>
        </w:rPr>
        <w:t>…….</w:t>
      </w:r>
      <w:r>
        <w:rPr>
          <w:rFonts w:asciiTheme="minorHAnsi" w:hAnsiTheme="minorHAnsi" w:cstheme="minorHAnsi"/>
          <w:b/>
          <w:sz w:val="20"/>
        </w:rPr>
        <w:t>SWZ</w:t>
      </w:r>
      <w:r w:rsidR="00AA7E65" w:rsidRPr="00AA7E65">
        <w:rPr>
          <w:rFonts w:asciiTheme="minorHAnsi" w:hAnsiTheme="minorHAnsi" w:cstheme="minorHAnsi"/>
          <w:sz w:val="20"/>
        </w:rPr>
        <w:t xml:space="preserve">. </w:t>
      </w:r>
    </w:p>
    <w:p w14:paraId="0DED8B46" w14:textId="77777777" w:rsidR="00233474" w:rsidRPr="004B4556" w:rsidRDefault="00233474" w:rsidP="00233474">
      <w:pPr>
        <w:pStyle w:val="Nagwek1"/>
        <w:numPr>
          <w:ilvl w:val="0"/>
          <w:numId w:val="16"/>
        </w:numPr>
        <w:rPr>
          <w:rFonts w:cstheme="minorHAnsi"/>
          <w:sz w:val="20"/>
          <w:szCs w:val="20"/>
        </w:rPr>
      </w:pPr>
      <w:r w:rsidRPr="004B4556">
        <w:rPr>
          <w:rFonts w:cstheme="minorHAnsi"/>
          <w:sz w:val="20"/>
          <w:szCs w:val="20"/>
        </w:rPr>
        <w:t>INFORMACJE DOTYCZĄCE ZAWARCIA UMOWY</w:t>
      </w:r>
      <w:bookmarkStart w:id="253" w:name="_Toc516581678"/>
      <w:bookmarkStart w:id="254" w:name="_Toc516734864"/>
      <w:bookmarkStart w:id="255" w:name="_Toc516738894"/>
    </w:p>
    <w:p w14:paraId="6D04C6E8" w14:textId="77777777" w:rsidR="00233474" w:rsidRPr="004B4556"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Oferta zostanie uznana za najkorzystniejszą na podstawie kryteriów oceny ofert, Zamawiający podpisze Umowę według wzoru określonego w </w:t>
      </w:r>
      <w:r w:rsidRPr="004B4556">
        <w:rPr>
          <w:rFonts w:asciiTheme="minorHAnsi" w:hAnsiTheme="minorHAnsi" w:cstheme="minorHAnsi"/>
          <w:b/>
          <w:sz w:val="20"/>
        </w:rPr>
        <w:t xml:space="preserve">Załączniku nr </w:t>
      </w:r>
      <w:r>
        <w:rPr>
          <w:rFonts w:asciiTheme="minorHAnsi" w:hAnsiTheme="minorHAnsi" w:cstheme="minorHAnsi"/>
          <w:b/>
          <w:sz w:val="20"/>
        </w:rPr>
        <w:t>5</w:t>
      </w:r>
      <w:r w:rsidRPr="004B4556">
        <w:rPr>
          <w:rFonts w:asciiTheme="minorHAnsi" w:hAnsiTheme="minorHAnsi" w:cstheme="minorHAnsi"/>
          <w:b/>
          <w:sz w:val="20"/>
        </w:rPr>
        <w:t xml:space="preserve"> do SWZ</w:t>
      </w:r>
      <w:r w:rsidRPr="004B4556">
        <w:rPr>
          <w:rFonts w:asciiTheme="minorHAnsi" w:hAnsiTheme="minorHAnsi" w:cstheme="minorHAnsi"/>
          <w:sz w:val="20"/>
        </w:rPr>
        <w:t>, na warunkach określonych w niniejszym Postępowaniu.</w:t>
      </w:r>
      <w:bookmarkEnd w:id="253"/>
      <w:bookmarkEnd w:id="254"/>
      <w:bookmarkEnd w:id="255"/>
    </w:p>
    <w:p w14:paraId="6B4FA13F" w14:textId="77777777" w:rsidR="00233474" w:rsidRPr="004B4556"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b/>
          <w:sz w:val="20"/>
        </w:rPr>
        <w:t xml:space="preserve"> do SWZ</w:t>
      </w:r>
      <w:r w:rsidRPr="004B4556">
        <w:rPr>
          <w:rFonts w:asciiTheme="minorHAnsi" w:hAnsiTheme="minorHAnsi" w:cstheme="minorHAnsi"/>
          <w:sz w:val="20"/>
        </w:rPr>
        <w:t>, wymaga, pod rygorem nieważności, zachowania formy pisemnej.</w:t>
      </w:r>
    </w:p>
    <w:p w14:paraId="08702EF0" w14:textId="40F4C6A1" w:rsidR="00233474"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0974DDC4" w14:textId="0AC882A1" w:rsidR="00893DD9" w:rsidRPr="00F43F77" w:rsidRDefault="00893DD9" w:rsidP="00893DD9">
      <w:pPr>
        <w:pStyle w:val="Akapitzlist"/>
        <w:numPr>
          <w:ilvl w:val="1"/>
          <w:numId w:val="16"/>
        </w:numPr>
        <w:spacing w:line="240" w:lineRule="auto"/>
        <w:ind w:left="567" w:hanging="567"/>
        <w:outlineLvl w:val="0"/>
        <w:rPr>
          <w:rFonts w:asciiTheme="minorHAnsi" w:hAnsiTheme="minorHAnsi" w:cstheme="minorHAnsi"/>
          <w:sz w:val="20"/>
        </w:rPr>
      </w:pPr>
      <w:r w:rsidRPr="00F43F77">
        <w:rPr>
          <w:rFonts w:asciiTheme="minorHAnsi" w:hAnsiTheme="minorHAnsi" w:cstheme="minorBidi"/>
          <w:sz w:val="20"/>
        </w:rPr>
        <w:t xml:space="preserve">Wykonawca zobowiązany jest podpisać Umowę w terminie nie dłuższym niż 14 dni od daty ogłoszenia </w:t>
      </w:r>
      <w:r w:rsidRPr="00F43F77">
        <w:rPr>
          <w:rFonts w:asciiTheme="minorHAnsi" w:hAnsiTheme="minorHAnsi" w:cstheme="minorBidi"/>
          <w:sz w:val="20"/>
        </w:rPr>
        <w:br/>
        <w:t>o wyniku postępowania w strefie publicznej Systemu SWPP2. Niedotrzymanie tego terminu, potraktowane zostanie jako uchylanie się od zawarcia umowy oraz uprawnia do zatrzymania wadium.</w:t>
      </w:r>
    </w:p>
    <w:p w14:paraId="305225E6" w14:textId="77777777" w:rsidR="0000626B" w:rsidRPr="004B4556" w:rsidRDefault="0000626B" w:rsidP="00836B0B">
      <w:pPr>
        <w:pStyle w:val="Nagwek1"/>
        <w:numPr>
          <w:ilvl w:val="0"/>
          <w:numId w:val="16"/>
        </w:numPr>
        <w:rPr>
          <w:rFonts w:cstheme="minorHAnsi"/>
          <w:sz w:val="20"/>
          <w:szCs w:val="20"/>
        </w:rPr>
      </w:pPr>
      <w:bookmarkStart w:id="256" w:name="_Toc516738895"/>
      <w:bookmarkStart w:id="257" w:name="_Toc69029877"/>
      <w:bookmarkStart w:id="258" w:name="_Toc354752478"/>
      <w:bookmarkStart w:id="259" w:name="_Toc516566406"/>
      <w:bookmarkEnd w:id="239"/>
      <w:bookmarkEnd w:id="240"/>
      <w:bookmarkEnd w:id="241"/>
      <w:bookmarkEnd w:id="242"/>
      <w:bookmarkEnd w:id="243"/>
      <w:bookmarkEnd w:id="244"/>
      <w:bookmarkEnd w:id="245"/>
      <w:bookmarkEnd w:id="246"/>
      <w:bookmarkEnd w:id="247"/>
      <w:bookmarkEnd w:id="248"/>
      <w:r w:rsidRPr="004B4556">
        <w:rPr>
          <w:rFonts w:cstheme="minorHAnsi"/>
          <w:sz w:val="20"/>
          <w:szCs w:val="20"/>
        </w:rPr>
        <w:t>DODATKOWE INFORMACJE</w:t>
      </w:r>
      <w:bookmarkEnd w:id="256"/>
      <w:bookmarkEnd w:id="257"/>
    </w:p>
    <w:p w14:paraId="305225E7" w14:textId="33679EC8" w:rsidR="0000626B" w:rsidRPr="004B4556" w:rsidRDefault="004635A6"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60" w:name="_Toc516581680"/>
      <w:bookmarkStart w:id="261" w:name="_Toc516734866"/>
      <w:bookmarkStart w:id="262"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63" w:name="_Toc354752479"/>
      <w:bookmarkEnd w:id="258"/>
      <w:bookmarkEnd w:id="259"/>
      <w:bookmarkEnd w:id="260"/>
      <w:bookmarkEnd w:id="261"/>
      <w:bookmarkEnd w:id="262"/>
    </w:p>
    <w:p w14:paraId="305225E8" w14:textId="71E9E2A0" w:rsidR="0000626B" w:rsidRPr="004B4556" w:rsidRDefault="00A07503"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64" w:name="_Toc516581681"/>
      <w:bookmarkStart w:id="265" w:name="_Toc516734867"/>
      <w:bookmarkStart w:id="266"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64"/>
      <w:bookmarkEnd w:id="265"/>
      <w:bookmarkEnd w:id="266"/>
    </w:p>
    <w:p w14:paraId="1807924E" w14:textId="60B88E15" w:rsidR="00DB07BC" w:rsidRPr="004B4556" w:rsidRDefault="00B83212"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67" w:name="_Toc354752480"/>
      <w:bookmarkStart w:id="268" w:name="_Toc516566408"/>
      <w:bookmarkStart w:id="269" w:name="_Toc516581682"/>
      <w:bookmarkStart w:id="270" w:name="_Toc516734868"/>
      <w:bookmarkStart w:id="271"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593F38">
        <w:rPr>
          <w:rFonts w:asciiTheme="minorHAnsi" w:hAnsiTheme="minorHAnsi" w:cstheme="minorHAnsi"/>
          <w:sz w:val="20"/>
        </w:rPr>
        <w:br/>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72" w:name="_Toc516566409"/>
      <w:bookmarkStart w:id="273" w:name="_Toc516581683"/>
      <w:bookmarkStart w:id="274" w:name="_Toc516734869"/>
      <w:bookmarkStart w:id="275" w:name="_Toc516738899"/>
      <w:bookmarkEnd w:id="267"/>
      <w:bookmarkEnd w:id="268"/>
      <w:bookmarkEnd w:id="269"/>
      <w:bookmarkEnd w:id="270"/>
      <w:bookmarkEnd w:id="271"/>
    </w:p>
    <w:p w14:paraId="398FB1D8" w14:textId="0BBA4678" w:rsidR="00DB07BC" w:rsidRPr="004B4556" w:rsidRDefault="00264972"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76" w:name="_Toc354752481"/>
      <w:bookmarkStart w:id="277" w:name="_Toc516566410"/>
      <w:bookmarkStart w:id="278" w:name="_Toc516581684"/>
      <w:bookmarkStart w:id="279" w:name="_Toc516734870"/>
      <w:bookmarkStart w:id="280" w:name="_Toc516738900"/>
      <w:bookmarkEnd w:id="263"/>
      <w:bookmarkEnd w:id="272"/>
      <w:bookmarkEnd w:id="273"/>
      <w:bookmarkEnd w:id="274"/>
      <w:bookmarkEnd w:id="275"/>
    </w:p>
    <w:bookmarkEnd w:id="276"/>
    <w:bookmarkEnd w:id="277"/>
    <w:bookmarkEnd w:id="278"/>
    <w:bookmarkEnd w:id="279"/>
    <w:bookmarkEnd w:id="280"/>
    <w:p w14:paraId="34ADB207" w14:textId="74B2607C" w:rsidR="00DB07BC" w:rsidRPr="004B4556" w:rsidRDefault="001B5C6C"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323C9C33" w14:textId="1417C4A5" w:rsidR="00DB07BC" w:rsidRDefault="00E52E88"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Zamawiający informuje, że do zapłaty za zobowiązania stosuje mechanizm podzielonej płatności, </w:t>
      </w:r>
      <w:r w:rsidR="00593F38">
        <w:rPr>
          <w:rFonts w:asciiTheme="minorHAnsi" w:hAnsiTheme="minorHAnsi" w:cstheme="minorHAnsi"/>
          <w:sz w:val="20"/>
        </w:rPr>
        <w:br/>
      </w:r>
      <w:r w:rsidRPr="004B4556">
        <w:rPr>
          <w:rFonts w:asciiTheme="minorHAnsi" w:hAnsiTheme="minorHAnsi" w:cstheme="minorHAnsi"/>
          <w:sz w:val="20"/>
        </w:rPr>
        <w:t>o którym mowa w art. 108a ustawy o podatku od towarów i usług.</w:t>
      </w:r>
    </w:p>
    <w:p w14:paraId="6EDFB81E" w14:textId="2D4955F2" w:rsidR="00A62368" w:rsidRPr="00867092" w:rsidRDefault="00A62368" w:rsidP="00A62368">
      <w:pPr>
        <w:pStyle w:val="Akapitzlist"/>
        <w:numPr>
          <w:ilvl w:val="1"/>
          <w:numId w:val="15"/>
        </w:numPr>
        <w:spacing w:before="120" w:after="120" w:line="24" w:lineRule="atLeast"/>
        <w:ind w:left="567" w:hanging="567"/>
        <w:outlineLvl w:val="0"/>
        <w:rPr>
          <w:rFonts w:asciiTheme="minorHAnsi" w:hAnsiTheme="minorHAnsi" w:cstheme="minorHAnsi"/>
          <w:sz w:val="20"/>
        </w:rPr>
      </w:pPr>
      <w:r w:rsidRPr="00867092">
        <w:rPr>
          <w:rFonts w:asciiTheme="minorHAnsi" w:hAnsiTheme="minorHAnsi" w:cstheme="minorBidi"/>
          <w:sz w:val="20"/>
        </w:rPr>
        <w:t>Wykonawca zapewnia, że wypełni ustawowy obowiązek w zakresie wykazania w deklaracji VAT podatku należnego z tytułu wystawionych faktur objętych przedmiotową umową – dotyczy usług</w:t>
      </w:r>
    </w:p>
    <w:p w14:paraId="471DD762" w14:textId="4FC62645" w:rsidR="00060EB6" w:rsidRPr="00893DD9" w:rsidRDefault="00060EB6" w:rsidP="00A62368">
      <w:pPr>
        <w:pStyle w:val="Akapitzlist"/>
        <w:numPr>
          <w:ilvl w:val="1"/>
          <w:numId w:val="15"/>
        </w:numPr>
        <w:spacing w:before="120" w:after="120" w:line="240" w:lineRule="auto"/>
        <w:ind w:left="567" w:hanging="567"/>
        <w:outlineLvl w:val="0"/>
        <w:rPr>
          <w:rFonts w:asciiTheme="minorHAnsi" w:hAnsiTheme="minorHAnsi" w:cstheme="minorHAnsi"/>
          <w:sz w:val="20"/>
        </w:rPr>
      </w:pPr>
      <w:r w:rsidRPr="00893DD9">
        <w:rPr>
          <w:rFonts w:asciiTheme="minorHAnsi" w:hAnsiTheme="minorHAnsi" w:cstheme="minorHAnsi"/>
          <w:sz w:val="20"/>
        </w:rPr>
        <w:t xml:space="preserve">W przypadku kiedy w związku z wykonaniem Umowy zakupowej Wykonawca będzie przetwarzał dane osobowe na rzecz Zamawiającego </w:t>
      </w:r>
      <w:r w:rsidRPr="00893DD9">
        <w:rPr>
          <w:rFonts w:asciiTheme="minorHAnsi" w:hAnsiTheme="minorHAnsi" w:cstheme="minorHAnsi"/>
          <w:sz w:val="20"/>
          <w:u w:val="single"/>
        </w:rPr>
        <w:t>na podstawie Umowy powierzenia przetwarzania danych</w:t>
      </w:r>
      <w:r w:rsidR="00C74CF7" w:rsidRPr="00893DD9">
        <w:rPr>
          <w:rFonts w:asciiTheme="minorHAnsi" w:hAnsiTheme="minorHAnsi" w:cstheme="minorHAnsi"/>
          <w:sz w:val="20"/>
          <w:u w:val="single"/>
        </w:rPr>
        <w:t xml:space="preserve"> osobowych</w:t>
      </w:r>
      <w:r w:rsidR="00C74CF7" w:rsidRPr="00893DD9">
        <w:rPr>
          <w:rFonts w:asciiTheme="minorHAnsi" w:hAnsiTheme="minorHAnsi" w:cstheme="minorHAnsi"/>
          <w:sz w:val="20"/>
        </w:rPr>
        <w:t xml:space="preserve">, Zamawiający wezwie </w:t>
      </w:r>
      <w:r w:rsidRPr="00893DD9">
        <w:rPr>
          <w:rFonts w:asciiTheme="minorHAnsi" w:hAnsiTheme="minorHAnsi" w:cstheme="minorHAnsi"/>
          <w:sz w:val="20"/>
        </w:rPr>
        <w:t xml:space="preserve">Wykonawcę, którego Oferta została najwyżej oceniona do złożenia </w:t>
      </w:r>
      <w:r w:rsidR="00A62368">
        <w:rPr>
          <w:rFonts w:asciiTheme="minorHAnsi" w:hAnsiTheme="minorHAnsi" w:cstheme="minorHAnsi"/>
          <w:sz w:val="20"/>
        </w:rPr>
        <w:br/>
      </w:r>
      <w:r w:rsidR="006F7454" w:rsidRPr="00893DD9">
        <w:rPr>
          <w:rFonts w:asciiTheme="minorHAnsi" w:hAnsiTheme="minorHAnsi" w:cstheme="minorHAnsi"/>
          <w:sz w:val="20"/>
        </w:rPr>
        <w:t xml:space="preserve">w </w:t>
      </w:r>
      <w:r w:rsidRPr="00893DD9">
        <w:rPr>
          <w:rFonts w:asciiTheme="minorHAnsi" w:hAnsiTheme="minorHAnsi" w:cstheme="minorHAnsi"/>
          <w:sz w:val="20"/>
        </w:rPr>
        <w:t xml:space="preserve">wyznaczonym terminie ankiety w zakresie gwarancji bezpieczeństwa przetwarzania danych osobowych. </w:t>
      </w:r>
    </w:p>
    <w:p w14:paraId="0E470232" w14:textId="483F3BA6" w:rsidR="00060EB6" w:rsidRPr="00060EB6" w:rsidRDefault="00060EB6" w:rsidP="00A62368">
      <w:pPr>
        <w:pStyle w:val="Akapitzlist"/>
        <w:numPr>
          <w:ilvl w:val="1"/>
          <w:numId w:val="15"/>
        </w:numPr>
        <w:spacing w:before="120" w:after="120" w:line="240" w:lineRule="auto"/>
        <w:ind w:left="567" w:hanging="567"/>
        <w:outlineLvl w:val="0"/>
        <w:rPr>
          <w:rFonts w:asciiTheme="minorHAnsi" w:hAnsiTheme="minorHAnsi" w:cstheme="minorHAnsi"/>
          <w:sz w:val="20"/>
        </w:rPr>
      </w:pPr>
      <w:r w:rsidRPr="00060EB6">
        <w:rPr>
          <w:rFonts w:asciiTheme="minorHAnsi" w:hAnsiTheme="minorHAnsi" w:cstheme="minorHAns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305225EC" w14:textId="0AAA0E5E" w:rsidR="00CE37BB" w:rsidRPr="004B4556" w:rsidRDefault="00CE37BB" w:rsidP="00836B0B">
      <w:pPr>
        <w:pStyle w:val="Nagwek1"/>
        <w:numPr>
          <w:ilvl w:val="0"/>
          <w:numId w:val="17"/>
        </w:numPr>
        <w:rPr>
          <w:rFonts w:cstheme="minorHAnsi"/>
          <w:sz w:val="20"/>
          <w:szCs w:val="20"/>
        </w:rPr>
      </w:pPr>
      <w:bookmarkStart w:id="281" w:name="_Toc516738901"/>
      <w:bookmarkStart w:id="282" w:name="_Toc69029878"/>
      <w:r w:rsidRPr="004B4556">
        <w:rPr>
          <w:rFonts w:cstheme="minorHAnsi"/>
          <w:sz w:val="20"/>
          <w:szCs w:val="20"/>
        </w:rPr>
        <w:t>AUKCJA ELEKTRONICZNA</w:t>
      </w:r>
      <w:bookmarkEnd w:id="281"/>
      <w:bookmarkEnd w:id="282"/>
      <w:r w:rsidR="00916781">
        <w:rPr>
          <w:rFonts w:cstheme="minorHAnsi"/>
          <w:sz w:val="20"/>
          <w:szCs w:val="20"/>
        </w:rPr>
        <w:t>/NEGOCJACJE HANDLOWE</w:t>
      </w:r>
    </w:p>
    <w:p w14:paraId="0AFC3F90" w14:textId="77777777" w:rsidR="00AD5DFE" w:rsidRDefault="00AD5DFE" w:rsidP="00836B0B">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7320ED">
        <w:rPr>
          <w:rFonts w:asciiTheme="minorHAnsi" w:hAnsiTheme="minorHAnsi" w:cstheme="minorHAnsi"/>
          <w:b/>
          <w:sz w:val="20"/>
          <w:u w:val="single"/>
        </w:rPr>
        <w:t xml:space="preserve">nie </w:t>
      </w:r>
      <w:r w:rsidRPr="00995984">
        <w:rPr>
          <w:rFonts w:asciiTheme="minorHAnsi" w:hAnsiTheme="minorHAnsi" w:cstheme="minorHAnsi"/>
          <w:b/>
          <w:sz w:val="20"/>
          <w:u w:val="single"/>
        </w:rPr>
        <w:t>przewiduje</w:t>
      </w:r>
      <w:r>
        <w:rPr>
          <w:rFonts w:asciiTheme="minorHAnsi" w:hAnsiTheme="minorHAnsi" w:cstheme="minorHAnsi"/>
          <w:sz w:val="20"/>
        </w:rPr>
        <w:t xml:space="preserve"> dokonania</w:t>
      </w:r>
      <w:r w:rsidRPr="004B4556">
        <w:rPr>
          <w:rFonts w:asciiTheme="minorHAnsi" w:hAnsiTheme="minorHAnsi" w:cstheme="minorHAnsi"/>
          <w:sz w:val="20"/>
        </w:rPr>
        <w:t xml:space="preserve"> wyboru najkorzystniejszej Oferty z zastosowaniem aukcji elektronicznej. </w:t>
      </w:r>
    </w:p>
    <w:p w14:paraId="777D0F25" w14:textId="0A1F3A3A" w:rsidR="00701610" w:rsidRPr="004B4556" w:rsidRDefault="00AD5DFE" w:rsidP="00836B0B">
      <w:pPr>
        <w:pStyle w:val="Tekstpodstawowy"/>
        <w:numPr>
          <w:ilvl w:val="1"/>
          <w:numId w:val="17"/>
        </w:numPr>
        <w:shd w:val="clear" w:color="auto" w:fill="FFFFFF"/>
        <w:tabs>
          <w:tab w:val="left" w:pos="709"/>
        </w:tabs>
        <w:spacing w:after="0" w:line="240" w:lineRule="auto"/>
        <w:ind w:left="709" w:hanging="709"/>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995984">
        <w:rPr>
          <w:rFonts w:asciiTheme="minorHAnsi" w:hAnsiTheme="minorHAnsi" w:cstheme="minorHAnsi"/>
          <w:b/>
          <w:sz w:val="20"/>
          <w:u w:val="single"/>
        </w:rPr>
        <w:t>przewiduje</w:t>
      </w:r>
      <w:r>
        <w:rPr>
          <w:rFonts w:asciiTheme="minorHAnsi" w:hAnsiTheme="minorHAnsi" w:cstheme="minorHAnsi"/>
          <w:sz w:val="20"/>
        </w:rPr>
        <w:t xml:space="preserve"> dokonanie</w:t>
      </w:r>
      <w:r w:rsidRPr="004B4556">
        <w:rPr>
          <w:rFonts w:asciiTheme="minorHAnsi" w:hAnsiTheme="minorHAnsi" w:cstheme="minorHAnsi"/>
          <w:sz w:val="20"/>
        </w:rPr>
        <w:t xml:space="preserve"> w</w:t>
      </w:r>
      <w:r>
        <w:rPr>
          <w:rFonts w:asciiTheme="minorHAnsi" w:hAnsiTheme="minorHAnsi" w:cstheme="minorHAnsi"/>
          <w:sz w:val="20"/>
        </w:rPr>
        <w:t xml:space="preserve">yboru najkorzystniejszej Oferty </w:t>
      </w:r>
      <w:r w:rsidRPr="004B4556">
        <w:rPr>
          <w:rFonts w:asciiTheme="minorHAnsi" w:hAnsiTheme="minorHAnsi" w:cstheme="minorHAnsi"/>
          <w:sz w:val="20"/>
        </w:rPr>
        <w:t xml:space="preserve">z zastosowaniem </w:t>
      </w:r>
      <w:r>
        <w:rPr>
          <w:rFonts w:asciiTheme="minorHAnsi" w:hAnsiTheme="minorHAnsi" w:cstheme="minorHAnsi"/>
          <w:sz w:val="20"/>
        </w:rPr>
        <w:t>negocjacji handlowych</w:t>
      </w:r>
    </w:p>
    <w:p w14:paraId="2E56D192" w14:textId="77777777"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4B4556" w:rsidRDefault="00A53A20" w:rsidP="00836B0B">
      <w:pPr>
        <w:pStyle w:val="Akapitzlist"/>
        <w:numPr>
          <w:ilvl w:val="0"/>
          <w:numId w:val="17"/>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HAnsi"/>
          <w:b/>
          <w:sz w:val="20"/>
        </w:rPr>
      </w:pPr>
      <w:bookmarkStart w:id="283" w:name="_Toc8212194"/>
      <w:bookmarkStart w:id="284" w:name="_Toc354752482"/>
      <w:bookmarkStart w:id="285" w:name="_Toc516738902"/>
      <w:r w:rsidRPr="004B4556">
        <w:rPr>
          <w:rFonts w:asciiTheme="minorHAnsi" w:hAnsiTheme="minorHAnsi" w:cstheme="minorHAnsi"/>
          <w:b/>
          <w:sz w:val="20"/>
        </w:rPr>
        <w:lastRenderedPageBreak/>
        <w:t xml:space="preserve">SYSTEM ZAKUPOWY </w:t>
      </w:r>
      <w:bookmarkEnd w:id="283"/>
    </w:p>
    <w:p w14:paraId="68EE0979" w14:textId="128573C5"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E5EBF21"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2">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w:t>
      </w:r>
      <w:r w:rsidR="002C26D0">
        <w:rPr>
          <w:rFonts w:asciiTheme="minorHAnsi" w:hAnsiTheme="minorHAnsi" w:cstheme="minorHAnsi"/>
          <w:sz w:val="20"/>
        </w:rPr>
        <w:br/>
      </w:r>
      <w:r w:rsidRPr="004B4556">
        <w:rPr>
          <w:rFonts w:asciiTheme="minorHAnsi" w:hAnsiTheme="minorHAnsi" w:cstheme="minorHAnsi"/>
          <w:sz w:val="20"/>
        </w:rPr>
        <w:t xml:space="preserve">z platformą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firmy Otwarty Rynek Elektroniczny S.A. Zamawiający informuje, iż przy pierwszym logowaniu się Wykonawców do Sytemu, konieczne jest przejście przez ścieżkę rejestracji do strefy dostawców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5601802A" w:rsidR="00A53A20" w:rsidRPr="004B4556" w:rsidRDefault="002C26D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593F38">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zasady korzystania z Systemu Zakupowego obsługującego proces zakupowy pn. „Szczegółowa instrukcja korzystania z Systemu Zakupowego dla Wykonawców” dostępnym w Systemie Zakupowym w zakładce „Dokumenty” </w:t>
      </w:r>
      <w:hyperlink r:id="rId23" w:tooltip="03 Regulacje i procedury obowiązujące w PGE Dystrybucja S.A." w:history="1">
        <w:r w:rsidRPr="002C26D0">
          <w:rPr>
            <w:rStyle w:val="Hipercze"/>
            <w:rFonts w:asciiTheme="minorHAnsi" w:hAnsiTheme="minorHAnsi" w:cstheme="minorHAnsi"/>
            <w:sz w:val="20"/>
          </w:rPr>
          <w:t>w pliku „Regulacje i procedury obowiązujące w PGE Dystrybucja S.A.</w:t>
        </w:r>
      </w:hyperlink>
      <w:r w:rsidRPr="002C26D0">
        <w:rPr>
          <w:rFonts w:asciiTheme="minorHAnsi" w:hAnsiTheme="minorHAnsi" w:cstheme="minorHAnsi"/>
          <w:color w:val="00B050"/>
          <w:sz w:val="20"/>
        </w:rPr>
        <w:t>”</w:t>
      </w:r>
    </w:p>
    <w:p w14:paraId="42DE0589"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BC5C424"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w:t>
      </w:r>
      <w:r w:rsidR="00593F38">
        <w:rPr>
          <w:rFonts w:asciiTheme="minorHAnsi" w:hAnsiTheme="minorHAnsi" w:cstheme="minorHAnsi"/>
          <w:sz w:val="20"/>
        </w:rPr>
        <w:br/>
      </w:r>
      <w:r w:rsidRPr="004B4556">
        <w:rPr>
          <w:rFonts w:asciiTheme="minorHAnsi" w:hAnsiTheme="minorHAnsi" w:cstheme="minorHAnsi"/>
          <w:sz w:val="20"/>
        </w:rPr>
        <w:t>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593F38"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w:t>
      </w:r>
      <w:r w:rsidRPr="00593F38">
        <w:rPr>
          <w:rFonts w:asciiTheme="minorHAnsi" w:hAnsiTheme="minorHAnsi" w:cstheme="minorHAnsi"/>
          <w:sz w:val="20"/>
        </w:rPr>
        <w:t xml:space="preserve">administracyjny w Polsce. </w:t>
      </w:r>
    </w:p>
    <w:p w14:paraId="4FDEB149" w14:textId="77777777" w:rsidR="002C26D0" w:rsidRPr="00593F38" w:rsidRDefault="002C26D0" w:rsidP="002C26D0">
      <w:pPr>
        <w:pStyle w:val="Akapitzlist"/>
        <w:numPr>
          <w:ilvl w:val="1"/>
          <w:numId w:val="17"/>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593F38">
        <w:rPr>
          <w:rFonts w:asciiTheme="minorHAnsi" w:hAnsiTheme="minorHAnsi" w:cstheme="minorBidi"/>
          <w:sz w:val="20"/>
        </w:rPr>
        <w:t xml:space="preserve">Wymagania techniczne dla sprzętu komputerowego wskazane są w zakładce Pytania i odpowiedzi/FAQ oraz w instrukcji dla Wykonawcy „Podpis elektroniczny – instrukcja”, a także w „Szczegółowej instrukcji korzystania z Systemu Zakupowego dla Wykonawców”. </w:t>
      </w:r>
    </w:p>
    <w:p w14:paraId="43C6699B" w14:textId="2D441364" w:rsidR="00A53A20" w:rsidRPr="004B4556" w:rsidRDefault="002C26D0" w:rsidP="002C26D0">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593F38">
        <w:rPr>
          <w:rFonts w:asciiTheme="minorHAnsi" w:hAnsiTheme="minorHAnsi" w:cstheme="minorBidi"/>
          <w:sz w:val="20"/>
        </w:rPr>
        <w:t xml:space="preserve">Instrukcje dla Wykonawców dotyczące składania ofert / wniosków, składania dokumentów elektronicznych, elektronicznych kopii dokumentów i oświadczeń oraz informacji przekazywanych przy ich użyciu Systemu zostały opisane w „Szczegółowej instrukcji korzystania z Systemu Zakupowego dla Wykonawców” oraz instrukcji „Podpis elektroniczny – instrukcja” dostępnych w zakładce „Dokumenty” </w:t>
      </w:r>
      <w:hyperlink r:id="rId24" w:tooltip="03 Regulacje i procedury obowiązujące w PGE Dystrybucja S.A." w:history="1">
        <w:r w:rsidRPr="000F7266">
          <w:rPr>
            <w:rStyle w:val="Hipercze"/>
            <w:rFonts w:asciiTheme="minorHAnsi" w:hAnsiTheme="minorHAnsi" w:cstheme="minorBidi"/>
            <w:sz w:val="20"/>
          </w:rPr>
          <w:t>w pliku „Regulacje i procedury obowiązujące w PGE Dystrybucja S.A.</w:t>
        </w:r>
      </w:hyperlink>
      <w:r w:rsidRPr="000F7266">
        <w:rPr>
          <w:rFonts w:asciiTheme="minorHAnsi" w:hAnsiTheme="minorHAnsi" w:cstheme="minorBidi"/>
          <w:sz w:val="20"/>
        </w:rPr>
        <w:t>”</w:t>
      </w:r>
    </w:p>
    <w:p w14:paraId="2DCE3674"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Maksymalny rozmiar plików przesyłanych (zamieszczanych) za pośrednictwem Systemu wynosi 150 MB. Zamawiający określił dopuszczalny format plików zamieszczanych w Systemie jako: Xls, </w:t>
      </w:r>
      <w:proofErr w:type="spellStart"/>
      <w:r w:rsidRPr="004B4556">
        <w:rPr>
          <w:rFonts w:asciiTheme="minorHAnsi" w:hAnsiTheme="minorHAnsi" w:cstheme="minorHAnsi"/>
          <w:sz w:val="20"/>
        </w:rPr>
        <w:t>xlsx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pptx</w:t>
      </w:r>
      <w:proofErr w:type="spellEnd"/>
      <w:r w:rsidRPr="004B4556">
        <w:rPr>
          <w:rFonts w:asciiTheme="minorHAnsi" w:hAnsiTheme="minorHAnsi" w:cstheme="minorHAnsi"/>
          <w:sz w:val="20"/>
        </w:rPr>
        <w:t xml:space="preserve">, pdf, </w:t>
      </w:r>
      <w:proofErr w:type="spellStart"/>
      <w:r w:rsidRPr="004B4556">
        <w:rPr>
          <w:rFonts w:asciiTheme="minorHAnsi" w:hAnsiTheme="minorHAnsi" w:cstheme="minorHAnsi"/>
          <w:sz w:val="20"/>
        </w:rPr>
        <w:t>xml</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rar</w:t>
      </w:r>
      <w:proofErr w:type="spellEnd"/>
      <w:r w:rsidRPr="004B4556">
        <w:rPr>
          <w:rFonts w:asciiTheme="minorHAnsi" w:hAnsiTheme="minorHAnsi" w:cstheme="minorHAnsi"/>
          <w:sz w:val="20"/>
        </w:rPr>
        <w:t xml:space="preserve">, zip, gif, jpg, </w:t>
      </w:r>
      <w:proofErr w:type="spellStart"/>
      <w:r w:rsidRPr="004B4556">
        <w:rPr>
          <w:rFonts w:asciiTheme="minorHAnsi" w:hAnsiTheme="minorHAnsi" w:cstheme="minorHAnsi"/>
          <w:sz w:val="20"/>
        </w:rPr>
        <w:t>dwg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tiff</w:t>
      </w:r>
      <w:proofErr w:type="spellEnd"/>
      <w:r w:rsidRPr="004B4556">
        <w:rPr>
          <w:rFonts w:asciiTheme="minorHAnsi" w:hAnsiTheme="minorHAnsi" w:cstheme="minorHAnsi"/>
          <w:sz w:val="20"/>
        </w:rPr>
        <w:t xml:space="preserve">, txt, rtf, </w:t>
      </w:r>
      <w:proofErr w:type="spellStart"/>
      <w:r w:rsidRPr="004B4556">
        <w:rPr>
          <w:rFonts w:asciiTheme="minorHAnsi" w:hAnsiTheme="minorHAnsi" w:cstheme="minorHAnsi"/>
          <w:sz w:val="20"/>
        </w:rPr>
        <w:t>jpeg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bmp</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ath</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kst</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png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asic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cades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xades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pades</w:t>
      </w:r>
      <w:proofErr w:type="spellEnd"/>
      <w:r w:rsidRPr="004B4556">
        <w:rPr>
          <w:rFonts w:asciiTheme="minorHAnsi" w:hAnsiTheme="minorHAnsi" w:cstheme="minorHAnsi"/>
          <w:sz w:val="20"/>
        </w:rPr>
        <w:t xml:space="preserve">, 7z, mp4, </w:t>
      </w:r>
      <w:proofErr w:type="spellStart"/>
      <w:r w:rsidRPr="004B4556">
        <w:rPr>
          <w:rFonts w:asciiTheme="minorHAnsi" w:hAnsiTheme="minorHAnsi" w:cstheme="minorHAnsi"/>
          <w:sz w:val="20"/>
        </w:rPr>
        <w:t>msg</w:t>
      </w:r>
      <w:proofErr w:type="spellEnd"/>
      <w:r w:rsidRPr="004B4556">
        <w:rPr>
          <w:rFonts w:asciiTheme="minorHAnsi" w:hAnsiTheme="minorHAnsi" w:cstheme="minorHAnsi"/>
          <w:sz w:val="20"/>
        </w:rPr>
        <w:t>, przy czym zaleca się wykorzystywanie plików w formacie .pdf.</w:t>
      </w:r>
    </w:p>
    <w:p w14:paraId="5B0BBD22"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4F43EEEC" w14:textId="285273A8" w:rsidR="00647EC8" w:rsidRPr="00D37BDB" w:rsidRDefault="00C018E5"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D37BDB">
        <w:rPr>
          <w:rFonts w:asciiTheme="minorHAnsi" w:hAnsiTheme="minorHAnsi" w:cstheme="minorHAnsi"/>
          <w:sz w:val="20"/>
        </w:rPr>
        <w:t xml:space="preserve">Za wsparcie techniczne dla Wykonawców w zakresie obsługi Systemu odpowiada firma Otwarty Rynek Elektroniczny S.A. </w:t>
      </w:r>
      <w:r w:rsidR="00647EC8" w:rsidRPr="00D37BDB">
        <w:rPr>
          <w:rFonts w:asciiTheme="minorHAnsi" w:hAnsiTheme="minorHAnsi" w:cstheme="minorHAnsi"/>
          <w:sz w:val="20"/>
        </w:rPr>
        <w:t>Pomoc techniczna jest realizowana od poniedziałku do piątku w godzinach 08:00-</w:t>
      </w:r>
      <w:r w:rsidR="00AA7E65" w:rsidRPr="00D37BDB">
        <w:rPr>
          <w:rFonts w:asciiTheme="minorHAnsi" w:hAnsiTheme="minorHAnsi" w:cstheme="minorHAnsi"/>
          <w:sz w:val="20"/>
        </w:rPr>
        <w:t>16</w:t>
      </w:r>
      <w:r w:rsidR="00647EC8" w:rsidRPr="00D37BDB">
        <w:rPr>
          <w:rFonts w:asciiTheme="minorHAnsi" w:hAnsiTheme="minorHAnsi" w:cstheme="minorHAnsi"/>
          <w:sz w:val="20"/>
        </w:rPr>
        <w:t>:00 (z wyłączeniem dni ustawowo wolnych od pracy) za pomocą następujących kanałów kontaktu:</w:t>
      </w:r>
    </w:p>
    <w:p w14:paraId="0C48AAEB" w14:textId="4E12D19F" w:rsidR="00925B88" w:rsidRPr="00D37BDB"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D37BDB">
        <w:rPr>
          <w:rFonts w:asciiTheme="minorHAnsi" w:hAnsiTheme="minorHAnsi" w:cstheme="minorHAnsi"/>
          <w:sz w:val="20"/>
          <w:lang w:val="en-GB"/>
        </w:rPr>
        <w:t>tel.: +48 22 576 87 87</w:t>
      </w:r>
    </w:p>
    <w:p w14:paraId="0596C9C8" w14:textId="73D897CB" w:rsid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 xml:space="preserve">e-mail: </w:t>
      </w:r>
      <w:hyperlink r:id="rId25" w:history="1">
        <w:r w:rsidRPr="0024466F">
          <w:rPr>
            <w:rStyle w:val="Hipercze"/>
            <w:rFonts w:asciiTheme="minorHAnsi" w:hAnsiTheme="minorHAnsi" w:cstheme="minorHAnsi"/>
            <w:sz w:val="20"/>
            <w:lang w:val="en-GB"/>
          </w:rPr>
          <w:t>helpdesk.zakupy@gkpge.pl</w:t>
        </w:r>
      </w:hyperlink>
    </w:p>
    <w:p w14:paraId="20127BA0" w14:textId="0FF2BC5D"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r w:rsidRPr="00925B88">
        <w:rPr>
          <w:rFonts w:asciiTheme="minorHAnsi" w:hAnsiTheme="minorHAnsi" w:cstheme="minorHAnsi"/>
          <w:sz w:val="20"/>
        </w:rPr>
        <w:lastRenderedPageBreak/>
        <w:t>Zakres wsparcia dostępny na: https://pgedystrybucja.pl/przetargi</w:t>
      </w:r>
    </w:p>
    <w:p w14:paraId="3052260E" w14:textId="14F2898C" w:rsidR="000B3117" w:rsidRPr="00891C1E" w:rsidRDefault="000B3117" w:rsidP="00836B0B">
      <w:pPr>
        <w:pStyle w:val="Nagwek1"/>
        <w:numPr>
          <w:ilvl w:val="0"/>
          <w:numId w:val="17"/>
        </w:numPr>
        <w:shd w:val="clear" w:color="auto" w:fill="C6D9F1" w:themeFill="text2" w:themeFillTint="33"/>
        <w:rPr>
          <w:rFonts w:cstheme="minorHAnsi"/>
          <w:color w:val="auto"/>
          <w:sz w:val="20"/>
          <w:szCs w:val="20"/>
        </w:rPr>
      </w:pPr>
      <w:bookmarkStart w:id="286" w:name="_Toc69029879"/>
      <w:r w:rsidRPr="00891C1E">
        <w:rPr>
          <w:rFonts w:cstheme="minorHAnsi"/>
          <w:color w:val="auto"/>
          <w:sz w:val="20"/>
          <w:szCs w:val="20"/>
        </w:rPr>
        <w:t>ZAŁĄCZNIKI</w:t>
      </w:r>
      <w:bookmarkEnd w:id="284"/>
      <w:bookmarkEnd w:id="285"/>
      <w:bookmarkEnd w:id="286"/>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87" w:name="_Toc354752483"/>
      <w:bookmarkStart w:id="288" w:name="_Toc516566412"/>
      <w:bookmarkStart w:id="289" w:name="_Toc516581686"/>
      <w:bookmarkStart w:id="290" w:name="_Toc516734873"/>
      <w:bookmarkStart w:id="291"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87"/>
      <w:bookmarkEnd w:id="288"/>
      <w:bookmarkEnd w:id="289"/>
      <w:bookmarkEnd w:id="290"/>
      <w:bookmarkEnd w:id="291"/>
    </w:p>
    <w:p w14:paraId="061A917B" w14:textId="2548AE0C" w:rsidR="00156D62" w:rsidRDefault="005712F0" w:rsidP="00156D62">
      <w:pPr>
        <w:spacing w:before="120" w:line="24" w:lineRule="atLeast"/>
        <w:ind w:firstLine="567"/>
        <w:outlineLvl w:val="0"/>
        <w:rPr>
          <w:rFonts w:asciiTheme="minorHAnsi" w:hAnsiTheme="minorHAnsi" w:cstheme="minorHAnsi"/>
          <w:sz w:val="20"/>
        </w:rPr>
      </w:pPr>
      <w:bookmarkStart w:id="292" w:name="_Toc354752484"/>
      <w:bookmarkStart w:id="293" w:name="_Toc516581687"/>
      <w:bookmarkStart w:id="294" w:name="_Toc516734874"/>
      <w:bookmarkStart w:id="295" w:name="_Toc516738904"/>
      <w:r w:rsidRPr="004B4556">
        <w:rPr>
          <w:rFonts w:asciiTheme="minorHAnsi" w:hAnsiTheme="minorHAnsi" w:cstheme="minorHAnsi"/>
          <w:b/>
          <w:sz w:val="20"/>
        </w:rPr>
        <w:t>Załącznik nr 1</w:t>
      </w:r>
      <w:r w:rsidRPr="004B4556">
        <w:rPr>
          <w:rFonts w:asciiTheme="minorHAnsi" w:hAnsiTheme="minorHAnsi" w:cstheme="minorHAnsi"/>
          <w:sz w:val="20"/>
        </w:rPr>
        <w:t xml:space="preserve"> –</w:t>
      </w:r>
      <w:bookmarkStart w:id="296" w:name="_Toc354752485"/>
      <w:bookmarkEnd w:id="292"/>
      <w:r w:rsidRPr="004B4556">
        <w:rPr>
          <w:rFonts w:asciiTheme="minorHAnsi" w:hAnsiTheme="minorHAnsi" w:cstheme="minorHAnsi"/>
          <w:sz w:val="20"/>
        </w:rPr>
        <w:t xml:space="preserve"> </w:t>
      </w:r>
      <w:bookmarkEnd w:id="296"/>
      <w:r w:rsidRPr="004B4556">
        <w:rPr>
          <w:rFonts w:asciiTheme="minorHAnsi" w:hAnsiTheme="minorHAnsi" w:cstheme="minorHAnsi"/>
          <w:sz w:val="20"/>
        </w:rPr>
        <w:t xml:space="preserve">Szczegółowy Opis Przedmiotu </w:t>
      </w:r>
      <w:r w:rsidR="006C756D">
        <w:rPr>
          <w:rFonts w:asciiTheme="minorHAnsi" w:hAnsiTheme="minorHAnsi" w:cstheme="minorHAnsi"/>
          <w:sz w:val="20"/>
        </w:rPr>
        <w:t>Zamówienia</w:t>
      </w:r>
    </w:p>
    <w:p w14:paraId="7049D454" w14:textId="751DB015" w:rsidR="00602FB0" w:rsidRDefault="00602FB0" w:rsidP="00156D62">
      <w:pPr>
        <w:spacing w:before="120" w:line="24" w:lineRule="atLeast"/>
        <w:ind w:firstLine="567"/>
        <w:outlineLvl w:val="0"/>
        <w:rPr>
          <w:rFonts w:asciiTheme="minorHAnsi" w:hAnsiTheme="minorHAnsi" w:cstheme="minorHAnsi"/>
          <w:sz w:val="20"/>
        </w:rPr>
      </w:pPr>
      <w:r w:rsidRPr="004B4556">
        <w:rPr>
          <w:rFonts w:asciiTheme="minorHAnsi" w:hAnsiTheme="minorHAnsi" w:cstheme="minorHAnsi"/>
          <w:b/>
          <w:sz w:val="20"/>
        </w:rPr>
        <w:t>Załącznik nr 1</w:t>
      </w:r>
      <w:r>
        <w:rPr>
          <w:rFonts w:asciiTheme="minorHAnsi" w:hAnsiTheme="minorHAnsi" w:cstheme="minorHAnsi"/>
          <w:b/>
          <w:sz w:val="20"/>
        </w:rPr>
        <w:t>.1</w:t>
      </w:r>
      <w:r w:rsidRPr="004B4556">
        <w:rPr>
          <w:rFonts w:asciiTheme="minorHAnsi" w:hAnsiTheme="minorHAnsi" w:cstheme="minorHAnsi"/>
          <w:sz w:val="20"/>
        </w:rPr>
        <w:t xml:space="preserve"> – </w:t>
      </w:r>
      <w:r>
        <w:rPr>
          <w:rFonts w:asciiTheme="minorHAnsi" w:hAnsiTheme="minorHAnsi" w:cstheme="minorHAnsi"/>
          <w:sz w:val="20"/>
        </w:rPr>
        <w:t>Specyfikacja techniczna</w:t>
      </w:r>
      <w:bookmarkStart w:id="297" w:name="_GoBack"/>
      <w:bookmarkEnd w:id="297"/>
    </w:p>
    <w:p w14:paraId="70DE7BF8" w14:textId="5705690B" w:rsidR="00602FB0" w:rsidRPr="004B4556" w:rsidRDefault="00602FB0" w:rsidP="00156D62">
      <w:pPr>
        <w:spacing w:before="120" w:line="24" w:lineRule="atLeast"/>
        <w:ind w:firstLine="567"/>
        <w:outlineLvl w:val="0"/>
        <w:rPr>
          <w:rFonts w:asciiTheme="minorHAnsi" w:hAnsiTheme="minorHAnsi" w:cstheme="minorHAnsi"/>
          <w:sz w:val="20"/>
        </w:rPr>
      </w:pPr>
      <w:r w:rsidRPr="004B4556">
        <w:rPr>
          <w:rFonts w:asciiTheme="minorHAnsi" w:hAnsiTheme="minorHAnsi" w:cstheme="minorHAnsi"/>
          <w:b/>
          <w:sz w:val="20"/>
        </w:rPr>
        <w:t>Załącznik nr 1</w:t>
      </w:r>
      <w:r>
        <w:rPr>
          <w:rFonts w:asciiTheme="minorHAnsi" w:hAnsiTheme="minorHAnsi" w:cstheme="minorHAnsi"/>
          <w:b/>
          <w:sz w:val="20"/>
        </w:rPr>
        <w:t>.2</w:t>
      </w:r>
      <w:r w:rsidRPr="004B4556">
        <w:rPr>
          <w:rFonts w:asciiTheme="minorHAnsi" w:hAnsiTheme="minorHAnsi" w:cstheme="minorHAnsi"/>
          <w:sz w:val="20"/>
        </w:rPr>
        <w:t xml:space="preserve"> – </w:t>
      </w:r>
      <w:r>
        <w:rPr>
          <w:rFonts w:asciiTheme="minorHAnsi" w:hAnsiTheme="minorHAnsi" w:cstheme="minorHAnsi"/>
          <w:sz w:val="20"/>
        </w:rPr>
        <w:t>Istotne warunki zamówienia</w:t>
      </w:r>
    </w:p>
    <w:p w14:paraId="13BE714A" w14:textId="0F0A8038" w:rsidR="005712F0" w:rsidRPr="004B4556" w:rsidRDefault="005712F0" w:rsidP="00340759">
      <w:pPr>
        <w:spacing w:before="120" w:line="24" w:lineRule="atLeast"/>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sidR="00156D62">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w:t>
      </w:r>
      <w:r w:rsidR="00156D62" w:rsidRPr="00156D62">
        <w:rPr>
          <w:rFonts w:asciiTheme="minorHAnsi" w:hAnsiTheme="minorHAnsi" w:cstheme="minorHAnsi"/>
          <w:sz w:val="20"/>
        </w:rPr>
        <w:t xml:space="preserve"> Warunki udziału w postępowaniu oraz przesłanki wykluczenia, opis sposobu oceny, elementy składowe oferty</w:t>
      </w:r>
    </w:p>
    <w:p w14:paraId="3084817F" w14:textId="32438B9F" w:rsidR="00340759" w:rsidRDefault="005712F0" w:rsidP="007A2292">
      <w:pPr>
        <w:spacing w:before="120" w:line="24" w:lineRule="atLeast"/>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93"/>
      <w:bookmarkEnd w:id="294"/>
      <w:bookmarkEnd w:id="295"/>
      <w:r w:rsidRPr="004B4556">
        <w:rPr>
          <w:rFonts w:asciiTheme="minorHAnsi" w:hAnsiTheme="minorHAnsi" w:cstheme="minorHAnsi"/>
          <w:sz w:val="20"/>
        </w:rPr>
        <w:t>Formularz Oferty</w:t>
      </w:r>
    </w:p>
    <w:p w14:paraId="64502B1A" w14:textId="4DA6A1DB" w:rsidR="0033412E" w:rsidRPr="004B4556" w:rsidRDefault="0033412E" w:rsidP="007A2292">
      <w:pPr>
        <w:spacing w:before="120" w:line="24" w:lineRule="atLeast"/>
        <w:ind w:firstLine="567"/>
        <w:outlineLvl w:val="0"/>
        <w:rPr>
          <w:rFonts w:asciiTheme="minorHAnsi" w:hAnsiTheme="minorHAnsi" w:cstheme="minorHAnsi"/>
          <w:sz w:val="20"/>
        </w:rPr>
      </w:pPr>
      <w:r w:rsidRPr="004B4556">
        <w:rPr>
          <w:rFonts w:asciiTheme="minorHAnsi" w:hAnsiTheme="minorHAnsi" w:cstheme="minorHAnsi"/>
          <w:b/>
          <w:sz w:val="20"/>
        </w:rPr>
        <w:t>Załącznik nr 3</w:t>
      </w:r>
      <w:r>
        <w:rPr>
          <w:rFonts w:asciiTheme="minorHAnsi" w:hAnsiTheme="minorHAnsi" w:cstheme="minorHAnsi"/>
          <w:b/>
          <w:sz w:val="20"/>
        </w:rPr>
        <w:t>.1</w:t>
      </w:r>
      <w:r w:rsidRPr="004B4556">
        <w:rPr>
          <w:rFonts w:asciiTheme="minorHAnsi" w:hAnsiTheme="minorHAnsi" w:cstheme="minorHAnsi"/>
          <w:sz w:val="20"/>
        </w:rPr>
        <w:t xml:space="preserve"> – Formularz</w:t>
      </w:r>
      <w:r>
        <w:rPr>
          <w:rFonts w:asciiTheme="minorHAnsi" w:hAnsiTheme="minorHAnsi" w:cstheme="minorHAnsi"/>
          <w:sz w:val="20"/>
        </w:rPr>
        <w:t xml:space="preserve"> cenowy</w:t>
      </w:r>
    </w:p>
    <w:p w14:paraId="555AEBE4" w14:textId="0C6135B2" w:rsidR="009A39DC" w:rsidRDefault="00340759" w:rsidP="009A39DC">
      <w:pPr>
        <w:spacing w:before="120" w:line="24" w:lineRule="atLeast"/>
        <w:ind w:left="1985" w:hanging="1418"/>
        <w:outlineLvl w:val="0"/>
        <w:rPr>
          <w:rFonts w:asciiTheme="minorHAnsi" w:hAnsiTheme="minorHAnsi" w:cstheme="minorHAnsi"/>
          <w:sz w:val="20"/>
        </w:rPr>
      </w:pPr>
      <w:bookmarkStart w:id="298" w:name="_Toc354752486"/>
      <w:bookmarkStart w:id="299" w:name="_Toc516581688"/>
      <w:bookmarkStart w:id="300" w:name="_Toc516734875"/>
      <w:bookmarkStart w:id="301" w:name="_Toc516738905"/>
      <w:r w:rsidRPr="004B4556">
        <w:rPr>
          <w:rFonts w:asciiTheme="minorHAnsi" w:hAnsiTheme="minorHAnsi" w:cstheme="minorHAnsi"/>
          <w:b/>
          <w:sz w:val="20"/>
        </w:rPr>
        <w:t xml:space="preserve">Załącznik nr </w:t>
      </w:r>
      <w:r w:rsidR="00281BD4">
        <w:rPr>
          <w:rFonts w:asciiTheme="minorHAnsi" w:hAnsiTheme="minorHAnsi" w:cstheme="minorHAnsi"/>
          <w:b/>
          <w:sz w:val="20"/>
        </w:rPr>
        <w:t>4</w:t>
      </w:r>
      <w:r w:rsidR="00281BD4" w:rsidRPr="004B4556">
        <w:rPr>
          <w:rFonts w:asciiTheme="minorHAnsi" w:hAnsiTheme="minorHAnsi" w:cstheme="minorHAnsi"/>
          <w:sz w:val="20"/>
        </w:rPr>
        <w:t xml:space="preserve"> </w:t>
      </w:r>
      <w:r w:rsidRPr="004B4556">
        <w:rPr>
          <w:rFonts w:asciiTheme="minorHAnsi" w:hAnsiTheme="minorHAnsi" w:cstheme="minorHAnsi"/>
          <w:sz w:val="20"/>
        </w:rPr>
        <w:t>– Oświadczenie o braku podstaw wykluczenia</w:t>
      </w:r>
      <w:r>
        <w:rPr>
          <w:rFonts w:asciiTheme="minorHAnsi" w:hAnsiTheme="minorHAnsi" w:cstheme="minorHAnsi"/>
          <w:sz w:val="20"/>
        </w:rPr>
        <w:t xml:space="preserve"> </w:t>
      </w:r>
      <w:r w:rsidR="009A39DC">
        <w:rPr>
          <w:rFonts w:asciiTheme="minorHAnsi" w:hAnsiTheme="minorHAnsi" w:cstheme="minorHAnsi"/>
          <w:sz w:val="20"/>
        </w:rPr>
        <w:t>n</w:t>
      </w:r>
      <w:r w:rsidR="009A39DC" w:rsidRPr="009A39DC">
        <w:rPr>
          <w:rFonts w:asciiTheme="minorHAnsi" w:hAnsiTheme="minorHAnsi" w:cstheme="minorHAnsi"/>
          <w:sz w:val="20"/>
        </w:rPr>
        <w:t>a podstawie przesłanek wskazanych w przepisach ustawy o szczególnych rozwiązaniach w zakresie przeciwdz</w:t>
      </w:r>
      <w:r w:rsidR="009A39DC">
        <w:rPr>
          <w:rFonts w:asciiTheme="minorHAnsi" w:hAnsiTheme="minorHAnsi" w:cstheme="minorHAnsi"/>
          <w:sz w:val="20"/>
        </w:rPr>
        <w:t>iałania wspieraniu agresji na Ukrainę oraz rozporządzenia (UE</w:t>
      </w:r>
      <w:r w:rsidR="009A39DC" w:rsidRPr="009A39DC">
        <w:rPr>
          <w:rFonts w:asciiTheme="minorHAnsi" w:hAnsiTheme="minorHAnsi" w:cstheme="minorHAnsi"/>
          <w:sz w:val="20"/>
        </w:rPr>
        <w:t>) 2022</w:t>
      </w:r>
      <w:r w:rsidR="00DA2156">
        <w:rPr>
          <w:rFonts w:asciiTheme="minorHAnsi" w:hAnsiTheme="minorHAnsi" w:cstheme="minorHAnsi"/>
          <w:sz w:val="20"/>
        </w:rPr>
        <w:t>/576 z dnia 8 kwietnia 2022 r.</w:t>
      </w:r>
    </w:p>
    <w:bookmarkEnd w:id="298"/>
    <w:bookmarkEnd w:id="299"/>
    <w:bookmarkEnd w:id="300"/>
    <w:bookmarkEnd w:id="301"/>
    <w:p w14:paraId="509FB047" w14:textId="668839AB" w:rsidR="005712F0" w:rsidRPr="004B4556" w:rsidRDefault="005712F0" w:rsidP="005712F0">
      <w:pPr>
        <w:spacing w:before="120" w:line="24" w:lineRule="atLeast"/>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sidR="00257C13">
        <w:rPr>
          <w:rFonts w:asciiTheme="minorHAnsi" w:hAnsiTheme="minorHAnsi" w:cstheme="minorHAnsi"/>
          <w:b/>
          <w:sz w:val="20"/>
        </w:rPr>
        <w:t>5</w:t>
      </w:r>
      <w:r w:rsidRPr="004B4556">
        <w:rPr>
          <w:rFonts w:asciiTheme="minorHAnsi" w:hAnsiTheme="minorHAnsi" w:cstheme="minorHAnsi"/>
          <w:sz w:val="20"/>
        </w:rPr>
        <w:t xml:space="preserve"> – </w:t>
      </w:r>
      <w:r w:rsidR="00E54B4B">
        <w:rPr>
          <w:rFonts w:asciiTheme="minorHAnsi" w:hAnsiTheme="minorHAnsi" w:cstheme="minorHAnsi"/>
          <w:sz w:val="20"/>
        </w:rPr>
        <w:t>Projekt U</w:t>
      </w:r>
      <w:r w:rsidRPr="004B4556">
        <w:rPr>
          <w:rFonts w:asciiTheme="minorHAnsi" w:hAnsiTheme="minorHAnsi" w:cstheme="minorHAnsi"/>
          <w:sz w:val="20"/>
        </w:rPr>
        <w:t>mowy zakupowej</w:t>
      </w:r>
    </w:p>
    <w:p w14:paraId="193A6F6F" w14:textId="68E129F0" w:rsidR="005712F0" w:rsidRPr="004B4556" w:rsidRDefault="005712F0" w:rsidP="005712F0">
      <w:pPr>
        <w:spacing w:before="120" w:line="24" w:lineRule="atLeast"/>
        <w:ind w:firstLine="567"/>
        <w:jc w:val="left"/>
        <w:outlineLvl w:val="0"/>
        <w:rPr>
          <w:rFonts w:asciiTheme="minorHAnsi" w:hAnsiTheme="minorHAnsi" w:cstheme="minorHAnsi"/>
          <w:i/>
          <w:sz w:val="20"/>
          <w:highlight w:val="yellow"/>
        </w:rPr>
      </w:pPr>
      <w:r w:rsidRPr="004B4556">
        <w:rPr>
          <w:rFonts w:asciiTheme="minorHAnsi" w:hAnsiTheme="minorHAnsi" w:cstheme="minorHAnsi"/>
          <w:b/>
          <w:sz w:val="20"/>
        </w:rPr>
        <w:t xml:space="preserve">Załącznik nr </w:t>
      </w:r>
      <w:r w:rsidR="00257C13">
        <w:rPr>
          <w:rFonts w:asciiTheme="minorHAnsi" w:hAnsiTheme="minorHAnsi" w:cstheme="minorHAnsi"/>
          <w:b/>
          <w:sz w:val="20"/>
        </w:rPr>
        <w:t>6</w:t>
      </w:r>
      <w:r w:rsidRPr="004B4556">
        <w:rPr>
          <w:rFonts w:asciiTheme="minorHAnsi" w:hAnsiTheme="minorHAnsi" w:cstheme="minorHAnsi"/>
          <w:sz w:val="20"/>
        </w:rPr>
        <w:t xml:space="preserve"> </w:t>
      </w:r>
      <w:r w:rsidRPr="00BF7B5E">
        <w:rPr>
          <w:rFonts w:asciiTheme="minorHAnsi" w:hAnsiTheme="minorHAnsi" w:cstheme="minorHAnsi"/>
          <w:b/>
          <w:sz w:val="20"/>
        </w:rPr>
        <w:t>–</w:t>
      </w:r>
      <w:r w:rsidRPr="004B4556">
        <w:rPr>
          <w:rFonts w:asciiTheme="minorHAnsi" w:hAnsiTheme="minorHAnsi" w:cstheme="minorHAnsi"/>
          <w:sz w:val="20"/>
        </w:rPr>
        <w:t xml:space="preserve"> Wzór umowy przetwarzania danych osobowych </w:t>
      </w:r>
    </w:p>
    <w:p w14:paraId="634D939D" w14:textId="77777777" w:rsidR="00257C13" w:rsidRPr="00257C13" w:rsidRDefault="00257C13" w:rsidP="00257C13">
      <w:pPr>
        <w:spacing w:before="120" w:line="24" w:lineRule="atLeast"/>
        <w:ind w:firstLine="567"/>
        <w:jc w:val="left"/>
        <w:outlineLvl w:val="0"/>
        <w:rPr>
          <w:rFonts w:asciiTheme="minorHAnsi" w:hAnsiTheme="minorHAnsi" w:cstheme="minorHAnsi"/>
          <w:b/>
          <w:sz w:val="20"/>
        </w:rPr>
      </w:pPr>
      <w:r w:rsidRPr="00257C13">
        <w:rPr>
          <w:rFonts w:asciiTheme="minorHAnsi" w:hAnsiTheme="minorHAnsi" w:cstheme="minorHAnsi"/>
          <w:b/>
          <w:sz w:val="20"/>
        </w:rPr>
        <w:t xml:space="preserve">Załącznik nr 7 – </w:t>
      </w:r>
      <w:r w:rsidRPr="00257C13">
        <w:rPr>
          <w:rFonts w:asciiTheme="minorHAnsi" w:hAnsiTheme="minorHAnsi" w:cstheme="minorHAnsi"/>
          <w:sz w:val="20"/>
        </w:rPr>
        <w:t>Oświadczenie doświadczenie</w:t>
      </w:r>
      <w:r w:rsidRPr="00257C13">
        <w:rPr>
          <w:rFonts w:asciiTheme="minorHAnsi" w:hAnsiTheme="minorHAnsi" w:cstheme="minorHAnsi"/>
          <w:b/>
          <w:sz w:val="20"/>
        </w:rPr>
        <w:t xml:space="preserve"> </w:t>
      </w:r>
    </w:p>
    <w:p w14:paraId="3224E27A" w14:textId="77777777" w:rsidR="00257C13" w:rsidRPr="00257C13" w:rsidRDefault="00257C13" w:rsidP="00257C13">
      <w:pPr>
        <w:spacing w:before="120" w:line="24" w:lineRule="atLeast"/>
        <w:ind w:firstLine="567"/>
        <w:jc w:val="left"/>
        <w:outlineLvl w:val="0"/>
        <w:rPr>
          <w:rFonts w:asciiTheme="minorHAnsi" w:hAnsiTheme="minorHAnsi" w:cstheme="minorHAnsi"/>
          <w:b/>
          <w:sz w:val="20"/>
        </w:rPr>
      </w:pPr>
      <w:r w:rsidRPr="00257C13">
        <w:rPr>
          <w:rFonts w:asciiTheme="minorHAnsi" w:hAnsiTheme="minorHAnsi" w:cstheme="minorHAnsi"/>
          <w:b/>
          <w:sz w:val="20"/>
        </w:rPr>
        <w:t xml:space="preserve">Załącznik nr 8 – </w:t>
      </w:r>
      <w:r w:rsidRPr="00257C13">
        <w:rPr>
          <w:rFonts w:asciiTheme="minorHAnsi" w:hAnsiTheme="minorHAnsi" w:cstheme="minorHAnsi"/>
          <w:sz w:val="20"/>
        </w:rPr>
        <w:t>Oświadczenie osoby</w:t>
      </w:r>
      <w:r w:rsidRPr="00257C13">
        <w:rPr>
          <w:rFonts w:asciiTheme="minorHAnsi" w:hAnsiTheme="minorHAnsi" w:cstheme="minorHAnsi"/>
          <w:b/>
          <w:sz w:val="20"/>
        </w:rPr>
        <w:t xml:space="preserve"> </w:t>
      </w:r>
    </w:p>
    <w:p w14:paraId="3B72ACDA" w14:textId="7961750E" w:rsidR="003A645A" w:rsidRPr="004B4556" w:rsidRDefault="00257C13" w:rsidP="00257C13">
      <w:pPr>
        <w:spacing w:before="120" w:line="24" w:lineRule="atLeast"/>
        <w:ind w:left="1843" w:hanging="1276"/>
        <w:jc w:val="left"/>
        <w:outlineLvl w:val="0"/>
        <w:rPr>
          <w:rFonts w:asciiTheme="minorHAnsi" w:hAnsiTheme="minorHAnsi" w:cstheme="minorHAnsi"/>
          <w:sz w:val="20"/>
        </w:rPr>
      </w:pPr>
      <w:r>
        <w:rPr>
          <w:rFonts w:asciiTheme="minorHAnsi" w:hAnsiTheme="minorHAnsi" w:cstheme="minorHAnsi"/>
          <w:b/>
          <w:sz w:val="20"/>
        </w:rPr>
        <w:t xml:space="preserve">Załącznik nr </w:t>
      </w:r>
      <w:r w:rsidR="0047182F">
        <w:rPr>
          <w:rFonts w:asciiTheme="minorHAnsi" w:hAnsiTheme="minorHAnsi" w:cstheme="minorHAnsi"/>
          <w:b/>
          <w:sz w:val="20"/>
        </w:rPr>
        <w:t>9</w:t>
      </w:r>
      <w:r w:rsidR="00E44B3E" w:rsidRPr="00E44B3E">
        <w:rPr>
          <w:rFonts w:asciiTheme="minorHAnsi" w:hAnsiTheme="minorHAnsi" w:cstheme="minorHAnsi"/>
          <w:sz w:val="20"/>
        </w:rPr>
        <w:t xml:space="preserve"> - </w:t>
      </w:r>
      <w:r w:rsidR="00E44B3E">
        <w:rPr>
          <w:rFonts w:asciiTheme="minorHAnsi" w:hAnsiTheme="minorHAnsi" w:cstheme="minorHAnsi"/>
          <w:sz w:val="20"/>
        </w:rPr>
        <w:t>Ankieta</w:t>
      </w:r>
      <w:r w:rsidR="00E44B3E" w:rsidRPr="00E44B3E">
        <w:rPr>
          <w:rFonts w:asciiTheme="minorHAnsi" w:hAnsiTheme="minorHAnsi" w:cstheme="minorHAnsi"/>
          <w:sz w:val="20"/>
        </w:rPr>
        <w:t xml:space="preserve"> </w:t>
      </w:r>
      <w:r w:rsidR="005F170A" w:rsidRPr="005F170A">
        <w:rPr>
          <w:rFonts w:asciiTheme="minorHAnsi" w:hAnsiTheme="minorHAnsi" w:cstheme="minorHAnsi"/>
          <w:sz w:val="20"/>
        </w:rPr>
        <w:t xml:space="preserve">weryfikacji </w:t>
      </w:r>
      <w:r w:rsidR="0057528E">
        <w:rPr>
          <w:rFonts w:asciiTheme="minorHAnsi" w:hAnsiTheme="minorHAnsi" w:cstheme="minorHAnsi"/>
          <w:sz w:val="20"/>
        </w:rPr>
        <w:t xml:space="preserve">Wykonawcy </w:t>
      </w:r>
      <w:r w:rsidR="0057528E" w:rsidRPr="00060EB6">
        <w:rPr>
          <w:rFonts w:asciiTheme="minorHAnsi" w:hAnsiTheme="minorHAnsi" w:cstheme="minorHAnsi"/>
          <w:sz w:val="20"/>
        </w:rPr>
        <w:t xml:space="preserve">w zakresie </w:t>
      </w:r>
      <w:r w:rsidR="0057528E">
        <w:rPr>
          <w:rFonts w:asciiTheme="minorHAnsi" w:hAnsiTheme="minorHAnsi" w:cstheme="minorHAnsi"/>
          <w:sz w:val="20"/>
        </w:rPr>
        <w:t xml:space="preserve">zapewnienia </w:t>
      </w:r>
      <w:r w:rsidR="0057528E" w:rsidRPr="00060EB6">
        <w:rPr>
          <w:rFonts w:asciiTheme="minorHAnsi" w:hAnsiTheme="minorHAnsi" w:cstheme="minorHAnsi"/>
          <w:sz w:val="20"/>
        </w:rPr>
        <w:t>gwarancji bezpieczeństwa przetwarzania danych osobowych</w:t>
      </w:r>
      <w:r>
        <w:rPr>
          <w:rFonts w:asciiTheme="minorHAnsi" w:hAnsiTheme="minorHAnsi" w:cstheme="minorHAnsi"/>
          <w:sz w:val="20"/>
        </w:rPr>
        <w:t xml:space="preserve"> </w:t>
      </w:r>
    </w:p>
    <w:sectPr w:rsidR="003A645A" w:rsidRPr="004B4556" w:rsidSect="0044467A">
      <w:headerReference w:type="default" r:id="rId26"/>
      <w:footerReference w:type="default" r:id="rId2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DDBE62" w14:textId="77777777" w:rsidR="00B57371" w:rsidRDefault="00B57371" w:rsidP="004A302B">
      <w:pPr>
        <w:spacing w:line="240" w:lineRule="auto"/>
      </w:pPr>
      <w:r>
        <w:separator/>
      </w:r>
    </w:p>
  </w:endnote>
  <w:endnote w:type="continuationSeparator" w:id="0">
    <w:p w14:paraId="10697F09" w14:textId="77777777" w:rsidR="00B57371" w:rsidRDefault="00B5737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F009235"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F6585">
      <w:rPr>
        <w:rFonts w:ascii="Calibri" w:hAnsi="Calibri"/>
        <w:bCs/>
        <w:noProof/>
        <w:sz w:val="16"/>
        <w:szCs w:val="16"/>
      </w:rPr>
      <w:t>11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F6585">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5E1709" w14:textId="77777777" w:rsidR="00B57371" w:rsidRDefault="00B57371" w:rsidP="004A302B">
      <w:pPr>
        <w:spacing w:line="240" w:lineRule="auto"/>
      </w:pPr>
      <w:r>
        <w:separator/>
      </w:r>
    </w:p>
  </w:footnote>
  <w:footnote w:type="continuationSeparator" w:id="0">
    <w:p w14:paraId="25205979" w14:textId="77777777" w:rsidR="00B57371" w:rsidRDefault="00B5737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4371EFC3" w:rsidR="002369B6" w:rsidRDefault="00212AA6" w:rsidP="00212AA6">
    <w:pPr>
      <w:pStyle w:val="Nagwek"/>
      <w:tabs>
        <w:tab w:val="clear" w:pos="4536"/>
        <w:tab w:val="clear" w:pos="9072"/>
        <w:tab w:val="left" w:pos="5265"/>
      </w:tabs>
      <w:spacing w:after="120" w:line="276" w:lineRule="auto"/>
      <w:ind w:left="-426"/>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0507F5CB" wp14:editId="664EB6C6">
          <wp:simplePos x="0" y="0"/>
          <wp:positionH relativeFrom="page">
            <wp:posOffset>309410</wp:posOffset>
          </wp:positionH>
          <wp:positionV relativeFrom="page">
            <wp:posOffset>240102</wp:posOffset>
          </wp:positionV>
          <wp:extent cx="1081101" cy="839655"/>
          <wp:effectExtent l="0" t="0" r="508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1101" cy="839655"/>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1E8F9497"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47182F" w:rsidRPr="0047182F">
          <w:rPr>
            <w:rFonts w:asciiTheme="minorHAnsi" w:hAnsiTheme="minorHAnsi" w:cstheme="minorHAnsi"/>
            <w:sz w:val="18"/>
            <w:szCs w:val="18"/>
          </w:rPr>
          <w:t>POST/DYS/OLD/GZ/0</w:t>
        </w:r>
        <w:r w:rsidR="00CC6207">
          <w:rPr>
            <w:rFonts w:asciiTheme="minorHAnsi" w:hAnsiTheme="minorHAnsi" w:cstheme="minorHAnsi"/>
            <w:sz w:val="18"/>
            <w:szCs w:val="18"/>
          </w:rPr>
          <w:t>1</w:t>
        </w:r>
        <w:r w:rsidR="00D614DC">
          <w:rPr>
            <w:rFonts w:asciiTheme="minorHAnsi" w:hAnsiTheme="minorHAnsi" w:cstheme="minorHAnsi"/>
            <w:sz w:val="18"/>
            <w:szCs w:val="18"/>
          </w:rPr>
          <w:t>9</w:t>
        </w:r>
        <w:r w:rsidR="00CC6207">
          <w:rPr>
            <w:rFonts w:asciiTheme="minorHAnsi" w:hAnsiTheme="minorHAnsi" w:cstheme="minorHAnsi"/>
            <w:sz w:val="18"/>
            <w:szCs w:val="18"/>
          </w:rPr>
          <w:t>34</w:t>
        </w:r>
        <w:r w:rsidR="00340C9A">
          <w:rPr>
            <w:rFonts w:asciiTheme="minorHAnsi" w:hAnsiTheme="minorHAnsi" w:cstheme="minorHAnsi"/>
            <w:sz w:val="18"/>
            <w:szCs w:val="18"/>
          </w:rPr>
          <w:t>/2025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696755"/>
    <w:multiLevelType w:val="multilevel"/>
    <w:tmpl w:val="4AE6CA76"/>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1647F3D"/>
    <w:multiLevelType w:val="multilevel"/>
    <w:tmpl w:val="7EFCEB20"/>
    <w:lvl w:ilvl="0">
      <w:start w:val="13"/>
      <w:numFmt w:val="decimal"/>
      <w:lvlText w:val="%1."/>
      <w:lvlJc w:val="left"/>
      <w:pPr>
        <w:ind w:left="405" w:hanging="405"/>
      </w:pPr>
      <w:rPr>
        <w:rFonts w:hint="default"/>
        <w:b w:val="0"/>
      </w:rPr>
    </w:lvl>
    <w:lvl w:ilvl="1">
      <w:start w:val="1"/>
      <w:numFmt w:val="decimal"/>
      <w:lvlText w:val="%1.%2."/>
      <w:lvlJc w:val="left"/>
      <w:pPr>
        <w:ind w:left="405" w:hanging="405"/>
      </w:pPr>
      <w:rPr>
        <w:rFonts w:hint="default"/>
        <w:b/>
      </w:rPr>
    </w:lvl>
    <w:lvl w:ilvl="2">
      <w:start w:val="1"/>
      <w:numFmt w:val="decimal"/>
      <w:lvlText w:val="%1.%2.%3."/>
      <w:lvlJc w:val="left"/>
      <w:pPr>
        <w:ind w:left="1530" w:hanging="720"/>
      </w:pPr>
      <w:rPr>
        <w:rFonts w:hint="default"/>
        <w:b w:val="0"/>
      </w:rPr>
    </w:lvl>
    <w:lvl w:ilvl="3">
      <w:start w:val="1"/>
      <w:numFmt w:val="decimal"/>
      <w:lvlText w:val="%1.%2.%3.%4."/>
      <w:lvlJc w:val="left"/>
      <w:pPr>
        <w:ind w:left="1935" w:hanging="720"/>
      </w:pPr>
      <w:rPr>
        <w:rFonts w:hint="default"/>
        <w:b w:val="0"/>
      </w:rPr>
    </w:lvl>
    <w:lvl w:ilvl="4">
      <w:start w:val="1"/>
      <w:numFmt w:val="decimal"/>
      <w:lvlText w:val="%1.%2.%3.%4.%5."/>
      <w:lvlJc w:val="left"/>
      <w:pPr>
        <w:ind w:left="2700" w:hanging="1080"/>
      </w:pPr>
      <w:rPr>
        <w:rFonts w:hint="default"/>
        <w:b w:val="0"/>
      </w:rPr>
    </w:lvl>
    <w:lvl w:ilvl="5">
      <w:start w:val="1"/>
      <w:numFmt w:val="decimal"/>
      <w:lvlText w:val="%1.%2.%3.%4.%5.%6."/>
      <w:lvlJc w:val="left"/>
      <w:pPr>
        <w:ind w:left="3105" w:hanging="1080"/>
      </w:pPr>
      <w:rPr>
        <w:rFonts w:hint="default"/>
        <w:b w:val="0"/>
      </w:rPr>
    </w:lvl>
    <w:lvl w:ilvl="6">
      <w:start w:val="1"/>
      <w:numFmt w:val="decimal"/>
      <w:lvlText w:val="%1.%2.%3.%4.%5.%6.%7."/>
      <w:lvlJc w:val="left"/>
      <w:pPr>
        <w:ind w:left="3510" w:hanging="1080"/>
      </w:pPr>
      <w:rPr>
        <w:rFonts w:hint="default"/>
        <w:b w:val="0"/>
      </w:rPr>
    </w:lvl>
    <w:lvl w:ilvl="7">
      <w:start w:val="1"/>
      <w:numFmt w:val="decimal"/>
      <w:lvlText w:val="%1.%2.%3.%4.%5.%6.%7.%8."/>
      <w:lvlJc w:val="left"/>
      <w:pPr>
        <w:ind w:left="4275" w:hanging="1440"/>
      </w:pPr>
      <w:rPr>
        <w:rFonts w:hint="default"/>
        <w:b w:val="0"/>
      </w:rPr>
    </w:lvl>
    <w:lvl w:ilvl="8">
      <w:start w:val="1"/>
      <w:numFmt w:val="decimal"/>
      <w:lvlText w:val="%1.%2.%3.%4.%5.%6.%7.%8.%9."/>
      <w:lvlJc w:val="left"/>
      <w:pPr>
        <w:ind w:left="4680" w:hanging="1440"/>
      </w:pPr>
      <w:rPr>
        <w:rFonts w:hint="default"/>
        <w:b w:val="0"/>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0"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3923DB5"/>
    <w:multiLevelType w:val="multilevel"/>
    <w:tmpl w:val="0E264154"/>
    <w:lvl w:ilvl="0">
      <w:start w:val="13"/>
      <w:numFmt w:val="decimal"/>
      <w:lvlText w:val="%1."/>
      <w:lvlJc w:val="left"/>
      <w:pPr>
        <w:ind w:left="405" w:hanging="405"/>
      </w:pPr>
      <w:rPr>
        <w:rFonts w:hint="default"/>
      </w:rPr>
    </w:lvl>
    <w:lvl w:ilvl="1">
      <w:start w:val="1"/>
      <w:numFmt w:val="decimal"/>
      <w:lvlText w:val="%1.%2."/>
      <w:lvlJc w:val="left"/>
      <w:pPr>
        <w:ind w:left="1125" w:hanging="405"/>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09B6E52"/>
    <w:multiLevelType w:val="multilevel"/>
    <w:tmpl w:val="2F263242"/>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8"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7"/>
  </w:num>
  <w:num w:numId="3">
    <w:abstractNumId w:val="5"/>
  </w:num>
  <w:num w:numId="4">
    <w:abstractNumId w:val="26"/>
  </w:num>
  <w:num w:numId="5">
    <w:abstractNumId w:val="14"/>
  </w:num>
  <w:num w:numId="6">
    <w:abstractNumId w:val="10"/>
  </w:num>
  <w:num w:numId="7">
    <w:abstractNumId w:val="18"/>
  </w:num>
  <w:num w:numId="8">
    <w:abstractNumId w:val="29"/>
  </w:num>
  <w:num w:numId="9">
    <w:abstractNumId w:val="9"/>
  </w:num>
  <w:num w:numId="10">
    <w:abstractNumId w:val="22"/>
  </w:num>
  <w:num w:numId="11">
    <w:abstractNumId w:val="13"/>
  </w:num>
  <w:num w:numId="12">
    <w:abstractNumId w:val="8"/>
  </w:num>
  <w:num w:numId="13">
    <w:abstractNumId w:val="25"/>
  </w:num>
  <w:num w:numId="14">
    <w:abstractNumId w:val="21"/>
  </w:num>
  <w:num w:numId="15">
    <w:abstractNumId w:val="30"/>
  </w:num>
  <w:num w:numId="16">
    <w:abstractNumId w:val="12"/>
  </w:num>
  <w:num w:numId="17">
    <w:abstractNumId w:val="6"/>
  </w:num>
  <w:num w:numId="18">
    <w:abstractNumId w:val="17"/>
  </w:num>
  <w:num w:numId="19">
    <w:abstractNumId w:val="20"/>
  </w:num>
  <w:num w:numId="20">
    <w:abstractNumId w:val="24"/>
  </w:num>
  <w:num w:numId="21">
    <w:abstractNumId w:val="11"/>
  </w:num>
  <w:num w:numId="22">
    <w:abstractNumId w:val="28"/>
  </w:num>
  <w:num w:numId="23">
    <w:abstractNumId w:val="27"/>
  </w:num>
  <w:num w:numId="24">
    <w:abstractNumId w:val="19"/>
  </w:num>
  <w:num w:numId="25">
    <w:abstractNumId w:val="16"/>
  </w:num>
  <w:num w:numId="26">
    <w:abstractNumId w:val="4"/>
  </w:num>
  <w:num w:numId="27">
    <w:abstractNumId w:val="3"/>
  </w:num>
  <w:num w:numId="28">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770"/>
    <w:rsid w:val="00012F79"/>
    <w:rsid w:val="00012FB0"/>
    <w:rsid w:val="00013600"/>
    <w:rsid w:val="00013A2B"/>
    <w:rsid w:val="0001441E"/>
    <w:rsid w:val="0001515A"/>
    <w:rsid w:val="0001784E"/>
    <w:rsid w:val="00017CEA"/>
    <w:rsid w:val="0002064D"/>
    <w:rsid w:val="00020792"/>
    <w:rsid w:val="00020F62"/>
    <w:rsid w:val="00022B16"/>
    <w:rsid w:val="000239B3"/>
    <w:rsid w:val="00023EDE"/>
    <w:rsid w:val="000246EE"/>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2FAA"/>
    <w:rsid w:val="00044543"/>
    <w:rsid w:val="0004486D"/>
    <w:rsid w:val="00044F7C"/>
    <w:rsid w:val="00046549"/>
    <w:rsid w:val="00046D7B"/>
    <w:rsid w:val="00047E9F"/>
    <w:rsid w:val="0005057E"/>
    <w:rsid w:val="00050E52"/>
    <w:rsid w:val="00051197"/>
    <w:rsid w:val="000518A3"/>
    <w:rsid w:val="00053075"/>
    <w:rsid w:val="000532AE"/>
    <w:rsid w:val="00055178"/>
    <w:rsid w:val="00056DB4"/>
    <w:rsid w:val="00057E00"/>
    <w:rsid w:val="00060EB6"/>
    <w:rsid w:val="00062C54"/>
    <w:rsid w:val="00064A47"/>
    <w:rsid w:val="00064F26"/>
    <w:rsid w:val="00066400"/>
    <w:rsid w:val="00066EF5"/>
    <w:rsid w:val="000679B7"/>
    <w:rsid w:val="00070033"/>
    <w:rsid w:val="00071FE3"/>
    <w:rsid w:val="00072501"/>
    <w:rsid w:val="00072BE1"/>
    <w:rsid w:val="000747E2"/>
    <w:rsid w:val="00074AA8"/>
    <w:rsid w:val="00076214"/>
    <w:rsid w:val="00076AE9"/>
    <w:rsid w:val="0008002B"/>
    <w:rsid w:val="00080BE1"/>
    <w:rsid w:val="00080F94"/>
    <w:rsid w:val="00082C2E"/>
    <w:rsid w:val="00083F05"/>
    <w:rsid w:val="00084857"/>
    <w:rsid w:val="0008582E"/>
    <w:rsid w:val="00086905"/>
    <w:rsid w:val="00086D98"/>
    <w:rsid w:val="00090541"/>
    <w:rsid w:val="00092A66"/>
    <w:rsid w:val="0009533D"/>
    <w:rsid w:val="00096D57"/>
    <w:rsid w:val="00096F2D"/>
    <w:rsid w:val="00097236"/>
    <w:rsid w:val="000A072E"/>
    <w:rsid w:val="000A2490"/>
    <w:rsid w:val="000A2EBE"/>
    <w:rsid w:val="000A31C6"/>
    <w:rsid w:val="000A38FC"/>
    <w:rsid w:val="000A3D72"/>
    <w:rsid w:val="000A46EB"/>
    <w:rsid w:val="000A488B"/>
    <w:rsid w:val="000A4F57"/>
    <w:rsid w:val="000A6207"/>
    <w:rsid w:val="000B20CA"/>
    <w:rsid w:val="000B2838"/>
    <w:rsid w:val="000B3117"/>
    <w:rsid w:val="000B36E9"/>
    <w:rsid w:val="000B4623"/>
    <w:rsid w:val="000B5CB4"/>
    <w:rsid w:val="000B7143"/>
    <w:rsid w:val="000C0044"/>
    <w:rsid w:val="000C16FD"/>
    <w:rsid w:val="000C246E"/>
    <w:rsid w:val="000C2E11"/>
    <w:rsid w:val="000C345A"/>
    <w:rsid w:val="000C3A88"/>
    <w:rsid w:val="000C5FE9"/>
    <w:rsid w:val="000C6B4C"/>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316"/>
    <w:rsid w:val="000D756A"/>
    <w:rsid w:val="000D765A"/>
    <w:rsid w:val="000D7931"/>
    <w:rsid w:val="000E1EA0"/>
    <w:rsid w:val="000E2A2D"/>
    <w:rsid w:val="000E3A9E"/>
    <w:rsid w:val="000E5D5A"/>
    <w:rsid w:val="000E76A0"/>
    <w:rsid w:val="000E7C91"/>
    <w:rsid w:val="000F0FF6"/>
    <w:rsid w:val="000F3815"/>
    <w:rsid w:val="000F3B42"/>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6321"/>
    <w:rsid w:val="00117691"/>
    <w:rsid w:val="0011796C"/>
    <w:rsid w:val="001212B3"/>
    <w:rsid w:val="001228DC"/>
    <w:rsid w:val="00122C4C"/>
    <w:rsid w:val="00122EE2"/>
    <w:rsid w:val="0012465E"/>
    <w:rsid w:val="0012511B"/>
    <w:rsid w:val="001270AE"/>
    <w:rsid w:val="00131A23"/>
    <w:rsid w:val="001324E6"/>
    <w:rsid w:val="001325C6"/>
    <w:rsid w:val="001355C1"/>
    <w:rsid w:val="00137254"/>
    <w:rsid w:val="00137639"/>
    <w:rsid w:val="00137DC5"/>
    <w:rsid w:val="001402AB"/>
    <w:rsid w:val="001407D1"/>
    <w:rsid w:val="00143271"/>
    <w:rsid w:val="00145336"/>
    <w:rsid w:val="00145825"/>
    <w:rsid w:val="00150013"/>
    <w:rsid w:val="00151B6F"/>
    <w:rsid w:val="001539D9"/>
    <w:rsid w:val="001549EF"/>
    <w:rsid w:val="0015504B"/>
    <w:rsid w:val="001558D8"/>
    <w:rsid w:val="001562DA"/>
    <w:rsid w:val="001567FB"/>
    <w:rsid w:val="00156D62"/>
    <w:rsid w:val="0015712B"/>
    <w:rsid w:val="001575B5"/>
    <w:rsid w:val="00157C01"/>
    <w:rsid w:val="00161CAB"/>
    <w:rsid w:val="001622B0"/>
    <w:rsid w:val="001630E0"/>
    <w:rsid w:val="00165652"/>
    <w:rsid w:val="00166625"/>
    <w:rsid w:val="00166E39"/>
    <w:rsid w:val="00167D1F"/>
    <w:rsid w:val="00171C78"/>
    <w:rsid w:val="001728F5"/>
    <w:rsid w:val="00173A31"/>
    <w:rsid w:val="001741FB"/>
    <w:rsid w:val="00174BE0"/>
    <w:rsid w:val="00175CDB"/>
    <w:rsid w:val="00175D22"/>
    <w:rsid w:val="001767CA"/>
    <w:rsid w:val="00176B3E"/>
    <w:rsid w:val="001804D0"/>
    <w:rsid w:val="00184C77"/>
    <w:rsid w:val="00184E77"/>
    <w:rsid w:val="00185E8A"/>
    <w:rsid w:val="001901BD"/>
    <w:rsid w:val="001901F0"/>
    <w:rsid w:val="00191304"/>
    <w:rsid w:val="00191956"/>
    <w:rsid w:val="001920BF"/>
    <w:rsid w:val="00193DCF"/>
    <w:rsid w:val="001944B1"/>
    <w:rsid w:val="00194C66"/>
    <w:rsid w:val="00194C7F"/>
    <w:rsid w:val="00195038"/>
    <w:rsid w:val="00196400"/>
    <w:rsid w:val="00196C53"/>
    <w:rsid w:val="00196E97"/>
    <w:rsid w:val="001A0AD4"/>
    <w:rsid w:val="001A23D7"/>
    <w:rsid w:val="001A269F"/>
    <w:rsid w:val="001A33A9"/>
    <w:rsid w:val="001A4CE9"/>
    <w:rsid w:val="001A500D"/>
    <w:rsid w:val="001A65A8"/>
    <w:rsid w:val="001A70C2"/>
    <w:rsid w:val="001A78F7"/>
    <w:rsid w:val="001A7A02"/>
    <w:rsid w:val="001B087C"/>
    <w:rsid w:val="001B0A76"/>
    <w:rsid w:val="001B0F44"/>
    <w:rsid w:val="001B20EB"/>
    <w:rsid w:val="001B22DF"/>
    <w:rsid w:val="001B24CC"/>
    <w:rsid w:val="001B396C"/>
    <w:rsid w:val="001B39A3"/>
    <w:rsid w:val="001B3E7F"/>
    <w:rsid w:val="001B5A67"/>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E7C1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8"/>
    <w:rsid w:val="00203C4B"/>
    <w:rsid w:val="00204C16"/>
    <w:rsid w:val="0020505A"/>
    <w:rsid w:val="00205C71"/>
    <w:rsid w:val="00205E6E"/>
    <w:rsid w:val="002062D9"/>
    <w:rsid w:val="002073F1"/>
    <w:rsid w:val="00210945"/>
    <w:rsid w:val="00210E7D"/>
    <w:rsid w:val="00211C1B"/>
    <w:rsid w:val="002124EA"/>
    <w:rsid w:val="0021253B"/>
    <w:rsid w:val="00212AA6"/>
    <w:rsid w:val="0021629D"/>
    <w:rsid w:val="00216F55"/>
    <w:rsid w:val="0021765C"/>
    <w:rsid w:val="002214EC"/>
    <w:rsid w:val="00221F2B"/>
    <w:rsid w:val="002220A5"/>
    <w:rsid w:val="00222F9F"/>
    <w:rsid w:val="002230B5"/>
    <w:rsid w:val="002240E4"/>
    <w:rsid w:val="00224766"/>
    <w:rsid w:val="00224BA8"/>
    <w:rsid w:val="00224E3C"/>
    <w:rsid w:val="00224F23"/>
    <w:rsid w:val="00226040"/>
    <w:rsid w:val="00226CF8"/>
    <w:rsid w:val="00230E86"/>
    <w:rsid w:val="00231021"/>
    <w:rsid w:val="00231BF0"/>
    <w:rsid w:val="002330DA"/>
    <w:rsid w:val="0023336C"/>
    <w:rsid w:val="00233474"/>
    <w:rsid w:val="002337D5"/>
    <w:rsid w:val="00233C69"/>
    <w:rsid w:val="00234000"/>
    <w:rsid w:val="002342F7"/>
    <w:rsid w:val="00234AF7"/>
    <w:rsid w:val="002355BB"/>
    <w:rsid w:val="002369B6"/>
    <w:rsid w:val="00240E10"/>
    <w:rsid w:val="00243D0F"/>
    <w:rsid w:val="002441E1"/>
    <w:rsid w:val="00244260"/>
    <w:rsid w:val="0024526A"/>
    <w:rsid w:val="00245BB3"/>
    <w:rsid w:val="00245F53"/>
    <w:rsid w:val="00247908"/>
    <w:rsid w:val="0024792E"/>
    <w:rsid w:val="002511EE"/>
    <w:rsid w:val="002532C3"/>
    <w:rsid w:val="002548AD"/>
    <w:rsid w:val="00255149"/>
    <w:rsid w:val="00255971"/>
    <w:rsid w:val="00257C13"/>
    <w:rsid w:val="002604C2"/>
    <w:rsid w:val="00261683"/>
    <w:rsid w:val="00262365"/>
    <w:rsid w:val="0026273C"/>
    <w:rsid w:val="00262836"/>
    <w:rsid w:val="002633C2"/>
    <w:rsid w:val="00264972"/>
    <w:rsid w:val="00265C9F"/>
    <w:rsid w:val="0026700B"/>
    <w:rsid w:val="002671BC"/>
    <w:rsid w:val="00267616"/>
    <w:rsid w:val="002677DA"/>
    <w:rsid w:val="00267858"/>
    <w:rsid w:val="0027034A"/>
    <w:rsid w:val="00270D81"/>
    <w:rsid w:val="00271154"/>
    <w:rsid w:val="00273729"/>
    <w:rsid w:val="002739DD"/>
    <w:rsid w:val="0027415C"/>
    <w:rsid w:val="00274508"/>
    <w:rsid w:val="0027456A"/>
    <w:rsid w:val="00274AB8"/>
    <w:rsid w:val="00275B02"/>
    <w:rsid w:val="002774CC"/>
    <w:rsid w:val="002776AC"/>
    <w:rsid w:val="0028016B"/>
    <w:rsid w:val="00280C82"/>
    <w:rsid w:val="0028129B"/>
    <w:rsid w:val="00281BD4"/>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6C8"/>
    <w:rsid w:val="002B0BCD"/>
    <w:rsid w:val="002B0F0A"/>
    <w:rsid w:val="002B1F6F"/>
    <w:rsid w:val="002B28AF"/>
    <w:rsid w:val="002B2A7B"/>
    <w:rsid w:val="002B2E35"/>
    <w:rsid w:val="002B3312"/>
    <w:rsid w:val="002B3864"/>
    <w:rsid w:val="002B47EA"/>
    <w:rsid w:val="002B4BFC"/>
    <w:rsid w:val="002B4D64"/>
    <w:rsid w:val="002B5817"/>
    <w:rsid w:val="002B62C6"/>
    <w:rsid w:val="002B6F98"/>
    <w:rsid w:val="002B7808"/>
    <w:rsid w:val="002B7865"/>
    <w:rsid w:val="002C107F"/>
    <w:rsid w:val="002C26D0"/>
    <w:rsid w:val="002C3573"/>
    <w:rsid w:val="002C62F5"/>
    <w:rsid w:val="002C6CE5"/>
    <w:rsid w:val="002C78E4"/>
    <w:rsid w:val="002C7E68"/>
    <w:rsid w:val="002D0C23"/>
    <w:rsid w:val="002D431C"/>
    <w:rsid w:val="002D58A4"/>
    <w:rsid w:val="002D6DB5"/>
    <w:rsid w:val="002E1E67"/>
    <w:rsid w:val="002E2F38"/>
    <w:rsid w:val="002E39C6"/>
    <w:rsid w:val="002E4B11"/>
    <w:rsid w:val="002E5592"/>
    <w:rsid w:val="002E561D"/>
    <w:rsid w:val="002E5638"/>
    <w:rsid w:val="002E69CF"/>
    <w:rsid w:val="002E7764"/>
    <w:rsid w:val="002E78F5"/>
    <w:rsid w:val="002F009A"/>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2C0C"/>
    <w:rsid w:val="00303275"/>
    <w:rsid w:val="00303B31"/>
    <w:rsid w:val="00303DF6"/>
    <w:rsid w:val="00303E68"/>
    <w:rsid w:val="00305A16"/>
    <w:rsid w:val="00305F21"/>
    <w:rsid w:val="00306149"/>
    <w:rsid w:val="003076FA"/>
    <w:rsid w:val="003079D3"/>
    <w:rsid w:val="003117BA"/>
    <w:rsid w:val="00311A9B"/>
    <w:rsid w:val="00311E7B"/>
    <w:rsid w:val="00312570"/>
    <w:rsid w:val="00312A60"/>
    <w:rsid w:val="0031343F"/>
    <w:rsid w:val="003135F5"/>
    <w:rsid w:val="00314589"/>
    <w:rsid w:val="003157EB"/>
    <w:rsid w:val="0031587F"/>
    <w:rsid w:val="00321DD5"/>
    <w:rsid w:val="003231A6"/>
    <w:rsid w:val="00325A22"/>
    <w:rsid w:val="00325F85"/>
    <w:rsid w:val="00327148"/>
    <w:rsid w:val="0033270E"/>
    <w:rsid w:val="00333C26"/>
    <w:rsid w:val="0033412E"/>
    <w:rsid w:val="00334A4C"/>
    <w:rsid w:val="003354D2"/>
    <w:rsid w:val="00335E18"/>
    <w:rsid w:val="00336988"/>
    <w:rsid w:val="00337033"/>
    <w:rsid w:val="00337F58"/>
    <w:rsid w:val="00340759"/>
    <w:rsid w:val="00340C9A"/>
    <w:rsid w:val="003416DA"/>
    <w:rsid w:val="00341A18"/>
    <w:rsid w:val="00341AAC"/>
    <w:rsid w:val="00345B10"/>
    <w:rsid w:val="003472D6"/>
    <w:rsid w:val="00350BB2"/>
    <w:rsid w:val="00350D63"/>
    <w:rsid w:val="00350E02"/>
    <w:rsid w:val="003536F1"/>
    <w:rsid w:val="003545BD"/>
    <w:rsid w:val="003551FC"/>
    <w:rsid w:val="00355D67"/>
    <w:rsid w:val="00356F74"/>
    <w:rsid w:val="00357060"/>
    <w:rsid w:val="00360A08"/>
    <w:rsid w:val="00360B7D"/>
    <w:rsid w:val="003620D9"/>
    <w:rsid w:val="003629C9"/>
    <w:rsid w:val="00364149"/>
    <w:rsid w:val="0036497F"/>
    <w:rsid w:val="00364C3E"/>
    <w:rsid w:val="003663AF"/>
    <w:rsid w:val="0036696B"/>
    <w:rsid w:val="003669AE"/>
    <w:rsid w:val="00367795"/>
    <w:rsid w:val="003700A0"/>
    <w:rsid w:val="00370364"/>
    <w:rsid w:val="0037037C"/>
    <w:rsid w:val="00372DD7"/>
    <w:rsid w:val="00374571"/>
    <w:rsid w:val="00375E4D"/>
    <w:rsid w:val="003766F7"/>
    <w:rsid w:val="00376B53"/>
    <w:rsid w:val="00377017"/>
    <w:rsid w:val="0038146C"/>
    <w:rsid w:val="00383177"/>
    <w:rsid w:val="00383573"/>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5180"/>
    <w:rsid w:val="003A645A"/>
    <w:rsid w:val="003A6522"/>
    <w:rsid w:val="003B165C"/>
    <w:rsid w:val="003B176E"/>
    <w:rsid w:val="003B22FC"/>
    <w:rsid w:val="003B3135"/>
    <w:rsid w:val="003B5FA6"/>
    <w:rsid w:val="003B6281"/>
    <w:rsid w:val="003B6B70"/>
    <w:rsid w:val="003B761C"/>
    <w:rsid w:val="003B7CE5"/>
    <w:rsid w:val="003C1023"/>
    <w:rsid w:val="003C11D0"/>
    <w:rsid w:val="003C27F0"/>
    <w:rsid w:val="003C2B99"/>
    <w:rsid w:val="003C2FD0"/>
    <w:rsid w:val="003C39BE"/>
    <w:rsid w:val="003C547E"/>
    <w:rsid w:val="003C64D8"/>
    <w:rsid w:val="003C6C1C"/>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4088"/>
    <w:rsid w:val="00405195"/>
    <w:rsid w:val="00406A25"/>
    <w:rsid w:val="00407783"/>
    <w:rsid w:val="00410115"/>
    <w:rsid w:val="004105E9"/>
    <w:rsid w:val="00411393"/>
    <w:rsid w:val="00412994"/>
    <w:rsid w:val="00412E59"/>
    <w:rsid w:val="004134E4"/>
    <w:rsid w:val="004141C8"/>
    <w:rsid w:val="00414B45"/>
    <w:rsid w:val="00414D79"/>
    <w:rsid w:val="00415DEF"/>
    <w:rsid w:val="0041600D"/>
    <w:rsid w:val="00416B73"/>
    <w:rsid w:val="00417649"/>
    <w:rsid w:val="0042201D"/>
    <w:rsid w:val="00424019"/>
    <w:rsid w:val="00424039"/>
    <w:rsid w:val="00424394"/>
    <w:rsid w:val="00424458"/>
    <w:rsid w:val="0042597D"/>
    <w:rsid w:val="0042678F"/>
    <w:rsid w:val="00427DF7"/>
    <w:rsid w:val="00431240"/>
    <w:rsid w:val="00431F11"/>
    <w:rsid w:val="00434676"/>
    <w:rsid w:val="00434782"/>
    <w:rsid w:val="00435CDD"/>
    <w:rsid w:val="0043615D"/>
    <w:rsid w:val="004364BD"/>
    <w:rsid w:val="00441640"/>
    <w:rsid w:val="004422CB"/>
    <w:rsid w:val="0044403C"/>
    <w:rsid w:val="0044467A"/>
    <w:rsid w:val="00444E99"/>
    <w:rsid w:val="00446AD8"/>
    <w:rsid w:val="00447F18"/>
    <w:rsid w:val="00450155"/>
    <w:rsid w:val="00450710"/>
    <w:rsid w:val="00451434"/>
    <w:rsid w:val="004529DA"/>
    <w:rsid w:val="00453D7C"/>
    <w:rsid w:val="00453FF7"/>
    <w:rsid w:val="00454EA7"/>
    <w:rsid w:val="00455E2D"/>
    <w:rsid w:val="00456A89"/>
    <w:rsid w:val="00456D9B"/>
    <w:rsid w:val="00457F7E"/>
    <w:rsid w:val="004603F4"/>
    <w:rsid w:val="00461844"/>
    <w:rsid w:val="0046209E"/>
    <w:rsid w:val="004620F8"/>
    <w:rsid w:val="004635A6"/>
    <w:rsid w:val="00464543"/>
    <w:rsid w:val="00464E3C"/>
    <w:rsid w:val="00465B31"/>
    <w:rsid w:val="004672FC"/>
    <w:rsid w:val="00467DA9"/>
    <w:rsid w:val="0047096D"/>
    <w:rsid w:val="00471571"/>
    <w:rsid w:val="0047182F"/>
    <w:rsid w:val="00471E73"/>
    <w:rsid w:val="004723E9"/>
    <w:rsid w:val="00474A5B"/>
    <w:rsid w:val="00474FC5"/>
    <w:rsid w:val="00475757"/>
    <w:rsid w:val="00477D82"/>
    <w:rsid w:val="004813B1"/>
    <w:rsid w:val="0048437E"/>
    <w:rsid w:val="004859BD"/>
    <w:rsid w:val="00485DB0"/>
    <w:rsid w:val="00485F30"/>
    <w:rsid w:val="00487AA0"/>
    <w:rsid w:val="004906EB"/>
    <w:rsid w:val="004910E3"/>
    <w:rsid w:val="00491142"/>
    <w:rsid w:val="00491705"/>
    <w:rsid w:val="00491DF0"/>
    <w:rsid w:val="0049200F"/>
    <w:rsid w:val="00493C9D"/>
    <w:rsid w:val="00494A45"/>
    <w:rsid w:val="00494A9B"/>
    <w:rsid w:val="00494AD6"/>
    <w:rsid w:val="00495CA3"/>
    <w:rsid w:val="00496F80"/>
    <w:rsid w:val="0049702D"/>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A9D"/>
    <w:rsid w:val="004B17F3"/>
    <w:rsid w:val="004B2351"/>
    <w:rsid w:val="004B4556"/>
    <w:rsid w:val="004B5230"/>
    <w:rsid w:val="004B5F30"/>
    <w:rsid w:val="004B6363"/>
    <w:rsid w:val="004B6A92"/>
    <w:rsid w:val="004B78BB"/>
    <w:rsid w:val="004B7C5F"/>
    <w:rsid w:val="004C009E"/>
    <w:rsid w:val="004C1C4B"/>
    <w:rsid w:val="004C28FC"/>
    <w:rsid w:val="004C452C"/>
    <w:rsid w:val="004C485B"/>
    <w:rsid w:val="004C4A0D"/>
    <w:rsid w:val="004C5E08"/>
    <w:rsid w:val="004D10E2"/>
    <w:rsid w:val="004D17D7"/>
    <w:rsid w:val="004D29D4"/>
    <w:rsid w:val="004D3DF7"/>
    <w:rsid w:val="004D5611"/>
    <w:rsid w:val="004D5FFD"/>
    <w:rsid w:val="004D64B6"/>
    <w:rsid w:val="004D6AB7"/>
    <w:rsid w:val="004D7365"/>
    <w:rsid w:val="004D7FB0"/>
    <w:rsid w:val="004E3898"/>
    <w:rsid w:val="004E41B6"/>
    <w:rsid w:val="004E4323"/>
    <w:rsid w:val="004E4393"/>
    <w:rsid w:val="004E469B"/>
    <w:rsid w:val="004E48E9"/>
    <w:rsid w:val="004E4BAC"/>
    <w:rsid w:val="004E528A"/>
    <w:rsid w:val="004E75D3"/>
    <w:rsid w:val="004E7D9F"/>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4F7F2A"/>
    <w:rsid w:val="0050185A"/>
    <w:rsid w:val="0050273F"/>
    <w:rsid w:val="00502D83"/>
    <w:rsid w:val="0050326B"/>
    <w:rsid w:val="00503485"/>
    <w:rsid w:val="005113C7"/>
    <w:rsid w:val="00512BA4"/>
    <w:rsid w:val="0051308E"/>
    <w:rsid w:val="0051539A"/>
    <w:rsid w:val="00515E39"/>
    <w:rsid w:val="00517026"/>
    <w:rsid w:val="00517D03"/>
    <w:rsid w:val="00517E8A"/>
    <w:rsid w:val="0052002C"/>
    <w:rsid w:val="00520339"/>
    <w:rsid w:val="00520846"/>
    <w:rsid w:val="005216AC"/>
    <w:rsid w:val="00522178"/>
    <w:rsid w:val="00524108"/>
    <w:rsid w:val="00526DCF"/>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4DD"/>
    <w:rsid w:val="00562B36"/>
    <w:rsid w:val="00562EF4"/>
    <w:rsid w:val="00563105"/>
    <w:rsid w:val="00563B46"/>
    <w:rsid w:val="00563B50"/>
    <w:rsid w:val="00565ECC"/>
    <w:rsid w:val="005669B3"/>
    <w:rsid w:val="0056761A"/>
    <w:rsid w:val="00570A04"/>
    <w:rsid w:val="005712F0"/>
    <w:rsid w:val="005726AB"/>
    <w:rsid w:val="00574607"/>
    <w:rsid w:val="0057528E"/>
    <w:rsid w:val="0057723F"/>
    <w:rsid w:val="00580F54"/>
    <w:rsid w:val="00582BCB"/>
    <w:rsid w:val="005834AF"/>
    <w:rsid w:val="00583908"/>
    <w:rsid w:val="00583EDD"/>
    <w:rsid w:val="005843BB"/>
    <w:rsid w:val="005845F2"/>
    <w:rsid w:val="00585723"/>
    <w:rsid w:val="00585EFB"/>
    <w:rsid w:val="00585F01"/>
    <w:rsid w:val="00590042"/>
    <w:rsid w:val="005901FD"/>
    <w:rsid w:val="00590E7F"/>
    <w:rsid w:val="00590EFC"/>
    <w:rsid w:val="00592A10"/>
    <w:rsid w:val="00593215"/>
    <w:rsid w:val="00593F38"/>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0471"/>
    <w:rsid w:val="005C1069"/>
    <w:rsid w:val="005C18BB"/>
    <w:rsid w:val="005C1E38"/>
    <w:rsid w:val="005C23BF"/>
    <w:rsid w:val="005C318B"/>
    <w:rsid w:val="005C489F"/>
    <w:rsid w:val="005C4F82"/>
    <w:rsid w:val="005C58F1"/>
    <w:rsid w:val="005C68E6"/>
    <w:rsid w:val="005C6FDB"/>
    <w:rsid w:val="005C72F1"/>
    <w:rsid w:val="005C75C5"/>
    <w:rsid w:val="005C7DC0"/>
    <w:rsid w:val="005D06F2"/>
    <w:rsid w:val="005D07E4"/>
    <w:rsid w:val="005D24BC"/>
    <w:rsid w:val="005D2A9E"/>
    <w:rsid w:val="005D3687"/>
    <w:rsid w:val="005D37C5"/>
    <w:rsid w:val="005D5AF5"/>
    <w:rsid w:val="005D5E1C"/>
    <w:rsid w:val="005D609B"/>
    <w:rsid w:val="005D7714"/>
    <w:rsid w:val="005E12BF"/>
    <w:rsid w:val="005E142C"/>
    <w:rsid w:val="005E1AA1"/>
    <w:rsid w:val="005E28DA"/>
    <w:rsid w:val="005E2BCF"/>
    <w:rsid w:val="005E2CA3"/>
    <w:rsid w:val="005E2F93"/>
    <w:rsid w:val="005E4791"/>
    <w:rsid w:val="005E481A"/>
    <w:rsid w:val="005E4A7B"/>
    <w:rsid w:val="005E53E0"/>
    <w:rsid w:val="005E6063"/>
    <w:rsid w:val="005E63DC"/>
    <w:rsid w:val="005E71EB"/>
    <w:rsid w:val="005F02BB"/>
    <w:rsid w:val="005F0649"/>
    <w:rsid w:val="005F0B1B"/>
    <w:rsid w:val="005F170A"/>
    <w:rsid w:val="005F1ECA"/>
    <w:rsid w:val="005F4537"/>
    <w:rsid w:val="005F52D1"/>
    <w:rsid w:val="005F6B3C"/>
    <w:rsid w:val="00600D6A"/>
    <w:rsid w:val="0060143F"/>
    <w:rsid w:val="00601EF6"/>
    <w:rsid w:val="00602FB0"/>
    <w:rsid w:val="00603E00"/>
    <w:rsid w:val="00604135"/>
    <w:rsid w:val="00605B20"/>
    <w:rsid w:val="00605F3B"/>
    <w:rsid w:val="00606149"/>
    <w:rsid w:val="00606B27"/>
    <w:rsid w:val="006070A3"/>
    <w:rsid w:val="0061135A"/>
    <w:rsid w:val="0061269F"/>
    <w:rsid w:val="00612D0E"/>
    <w:rsid w:val="00612D80"/>
    <w:rsid w:val="00615A31"/>
    <w:rsid w:val="00615E00"/>
    <w:rsid w:val="00616F3C"/>
    <w:rsid w:val="00617104"/>
    <w:rsid w:val="00620D5A"/>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5D88"/>
    <w:rsid w:val="00637544"/>
    <w:rsid w:val="00637A0C"/>
    <w:rsid w:val="00645623"/>
    <w:rsid w:val="0064713F"/>
    <w:rsid w:val="00647517"/>
    <w:rsid w:val="00647EC8"/>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308D"/>
    <w:rsid w:val="00663728"/>
    <w:rsid w:val="00664206"/>
    <w:rsid w:val="00664815"/>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687"/>
    <w:rsid w:val="00682A4B"/>
    <w:rsid w:val="0068310C"/>
    <w:rsid w:val="00685A26"/>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916"/>
    <w:rsid w:val="00696835"/>
    <w:rsid w:val="0069688C"/>
    <w:rsid w:val="00697668"/>
    <w:rsid w:val="006976F9"/>
    <w:rsid w:val="006A1242"/>
    <w:rsid w:val="006A28A2"/>
    <w:rsid w:val="006A3305"/>
    <w:rsid w:val="006A3621"/>
    <w:rsid w:val="006A3F7F"/>
    <w:rsid w:val="006A4A5A"/>
    <w:rsid w:val="006A5561"/>
    <w:rsid w:val="006A59F7"/>
    <w:rsid w:val="006B0C89"/>
    <w:rsid w:val="006B13C0"/>
    <w:rsid w:val="006B331F"/>
    <w:rsid w:val="006B3F08"/>
    <w:rsid w:val="006B43F2"/>
    <w:rsid w:val="006B4440"/>
    <w:rsid w:val="006B46CD"/>
    <w:rsid w:val="006B7D80"/>
    <w:rsid w:val="006C0240"/>
    <w:rsid w:val="006C042A"/>
    <w:rsid w:val="006C32B1"/>
    <w:rsid w:val="006C32D7"/>
    <w:rsid w:val="006C33CB"/>
    <w:rsid w:val="006C4030"/>
    <w:rsid w:val="006C47C6"/>
    <w:rsid w:val="006C4B6B"/>
    <w:rsid w:val="006C55D8"/>
    <w:rsid w:val="006C5DA1"/>
    <w:rsid w:val="006C6299"/>
    <w:rsid w:val="006C63E4"/>
    <w:rsid w:val="006C6DDE"/>
    <w:rsid w:val="006C756D"/>
    <w:rsid w:val="006D3DE6"/>
    <w:rsid w:val="006D630C"/>
    <w:rsid w:val="006D75E6"/>
    <w:rsid w:val="006D77AB"/>
    <w:rsid w:val="006E09F7"/>
    <w:rsid w:val="006E25E8"/>
    <w:rsid w:val="006E349D"/>
    <w:rsid w:val="006E5C2B"/>
    <w:rsid w:val="006E7435"/>
    <w:rsid w:val="006E775D"/>
    <w:rsid w:val="006E7C7F"/>
    <w:rsid w:val="006F166E"/>
    <w:rsid w:val="006F2267"/>
    <w:rsid w:val="006F2D30"/>
    <w:rsid w:val="006F326D"/>
    <w:rsid w:val="006F43C7"/>
    <w:rsid w:val="006F53B0"/>
    <w:rsid w:val="006F6C56"/>
    <w:rsid w:val="006F6DF3"/>
    <w:rsid w:val="006F7454"/>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801"/>
    <w:rsid w:val="00710DC5"/>
    <w:rsid w:val="00711D36"/>
    <w:rsid w:val="007121CE"/>
    <w:rsid w:val="00712338"/>
    <w:rsid w:val="007140FB"/>
    <w:rsid w:val="00716A25"/>
    <w:rsid w:val="00721124"/>
    <w:rsid w:val="007222BC"/>
    <w:rsid w:val="00722D5A"/>
    <w:rsid w:val="00722DA7"/>
    <w:rsid w:val="00723157"/>
    <w:rsid w:val="00723DBB"/>
    <w:rsid w:val="00723F16"/>
    <w:rsid w:val="00724029"/>
    <w:rsid w:val="00726536"/>
    <w:rsid w:val="007276F9"/>
    <w:rsid w:val="007304DE"/>
    <w:rsid w:val="00730560"/>
    <w:rsid w:val="00730FB0"/>
    <w:rsid w:val="00731E14"/>
    <w:rsid w:val="007328FA"/>
    <w:rsid w:val="00734385"/>
    <w:rsid w:val="007360DF"/>
    <w:rsid w:val="00737EE5"/>
    <w:rsid w:val="00741AF7"/>
    <w:rsid w:val="00742E71"/>
    <w:rsid w:val="00743EAC"/>
    <w:rsid w:val="00744148"/>
    <w:rsid w:val="00745186"/>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6E5E"/>
    <w:rsid w:val="007706BE"/>
    <w:rsid w:val="00771351"/>
    <w:rsid w:val="0077226B"/>
    <w:rsid w:val="00772F7B"/>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6B07"/>
    <w:rsid w:val="007E7DC1"/>
    <w:rsid w:val="007F0664"/>
    <w:rsid w:val="007F174A"/>
    <w:rsid w:val="007F3DB0"/>
    <w:rsid w:val="007F4D3D"/>
    <w:rsid w:val="007F5B9B"/>
    <w:rsid w:val="007F6139"/>
    <w:rsid w:val="007F66B9"/>
    <w:rsid w:val="00800CFF"/>
    <w:rsid w:val="00801C80"/>
    <w:rsid w:val="00801CE4"/>
    <w:rsid w:val="00801F37"/>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9F1"/>
    <w:rsid w:val="00834C85"/>
    <w:rsid w:val="0083668F"/>
    <w:rsid w:val="008369B1"/>
    <w:rsid w:val="00836B0B"/>
    <w:rsid w:val="008400BD"/>
    <w:rsid w:val="00840711"/>
    <w:rsid w:val="00840780"/>
    <w:rsid w:val="00842EE7"/>
    <w:rsid w:val="00842F9A"/>
    <w:rsid w:val="0084352F"/>
    <w:rsid w:val="00843752"/>
    <w:rsid w:val="00843B83"/>
    <w:rsid w:val="00843C00"/>
    <w:rsid w:val="0084500A"/>
    <w:rsid w:val="008456B3"/>
    <w:rsid w:val="00845A32"/>
    <w:rsid w:val="00845D38"/>
    <w:rsid w:val="00846BC6"/>
    <w:rsid w:val="00852219"/>
    <w:rsid w:val="008527CA"/>
    <w:rsid w:val="008530CC"/>
    <w:rsid w:val="00854ADC"/>
    <w:rsid w:val="00857C86"/>
    <w:rsid w:val="00860A12"/>
    <w:rsid w:val="008615DD"/>
    <w:rsid w:val="0086173D"/>
    <w:rsid w:val="00862D0A"/>
    <w:rsid w:val="00865E3B"/>
    <w:rsid w:val="00865F25"/>
    <w:rsid w:val="00867092"/>
    <w:rsid w:val="00867C48"/>
    <w:rsid w:val="00867D83"/>
    <w:rsid w:val="008700D0"/>
    <w:rsid w:val="0087290E"/>
    <w:rsid w:val="0087310E"/>
    <w:rsid w:val="00876028"/>
    <w:rsid w:val="00876BC6"/>
    <w:rsid w:val="00877A05"/>
    <w:rsid w:val="00877F1D"/>
    <w:rsid w:val="00880069"/>
    <w:rsid w:val="00880C90"/>
    <w:rsid w:val="00881138"/>
    <w:rsid w:val="00881334"/>
    <w:rsid w:val="00883EF2"/>
    <w:rsid w:val="00884884"/>
    <w:rsid w:val="0088627F"/>
    <w:rsid w:val="0088718A"/>
    <w:rsid w:val="00887458"/>
    <w:rsid w:val="00891A91"/>
    <w:rsid w:val="00891C1E"/>
    <w:rsid w:val="00891CCA"/>
    <w:rsid w:val="00892191"/>
    <w:rsid w:val="00893DD9"/>
    <w:rsid w:val="00895EED"/>
    <w:rsid w:val="00896B16"/>
    <w:rsid w:val="0089774F"/>
    <w:rsid w:val="00897D75"/>
    <w:rsid w:val="008A115B"/>
    <w:rsid w:val="008A14AF"/>
    <w:rsid w:val="008A1D50"/>
    <w:rsid w:val="008A23F4"/>
    <w:rsid w:val="008A46AC"/>
    <w:rsid w:val="008A4772"/>
    <w:rsid w:val="008A58C7"/>
    <w:rsid w:val="008A5A8C"/>
    <w:rsid w:val="008A5C73"/>
    <w:rsid w:val="008A64BE"/>
    <w:rsid w:val="008A736E"/>
    <w:rsid w:val="008B1FD5"/>
    <w:rsid w:val="008B4363"/>
    <w:rsid w:val="008B4C21"/>
    <w:rsid w:val="008B4FBD"/>
    <w:rsid w:val="008B5203"/>
    <w:rsid w:val="008B6029"/>
    <w:rsid w:val="008B65BB"/>
    <w:rsid w:val="008B65F9"/>
    <w:rsid w:val="008B69B1"/>
    <w:rsid w:val="008B7004"/>
    <w:rsid w:val="008B7D9C"/>
    <w:rsid w:val="008C1260"/>
    <w:rsid w:val="008C127F"/>
    <w:rsid w:val="008C201E"/>
    <w:rsid w:val="008C21CF"/>
    <w:rsid w:val="008C3945"/>
    <w:rsid w:val="008C4E2E"/>
    <w:rsid w:val="008C5786"/>
    <w:rsid w:val="008C6568"/>
    <w:rsid w:val="008C65B6"/>
    <w:rsid w:val="008C65F4"/>
    <w:rsid w:val="008D0E90"/>
    <w:rsid w:val="008D1D7D"/>
    <w:rsid w:val="008D2147"/>
    <w:rsid w:val="008D2B6F"/>
    <w:rsid w:val="008D6A40"/>
    <w:rsid w:val="008D7F84"/>
    <w:rsid w:val="008E04C7"/>
    <w:rsid w:val="008E1300"/>
    <w:rsid w:val="008E1326"/>
    <w:rsid w:val="008E2410"/>
    <w:rsid w:val="008E32CA"/>
    <w:rsid w:val="008E36AA"/>
    <w:rsid w:val="008E6382"/>
    <w:rsid w:val="008E6570"/>
    <w:rsid w:val="008E67F0"/>
    <w:rsid w:val="008E7F23"/>
    <w:rsid w:val="008F01BC"/>
    <w:rsid w:val="008F02C1"/>
    <w:rsid w:val="008F0335"/>
    <w:rsid w:val="008F06CD"/>
    <w:rsid w:val="008F0BEF"/>
    <w:rsid w:val="008F14AF"/>
    <w:rsid w:val="008F14B9"/>
    <w:rsid w:val="008F333C"/>
    <w:rsid w:val="008F4401"/>
    <w:rsid w:val="008F5F40"/>
    <w:rsid w:val="008F657F"/>
    <w:rsid w:val="008F6585"/>
    <w:rsid w:val="008F6C61"/>
    <w:rsid w:val="00901F83"/>
    <w:rsid w:val="00902F35"/>
    <w:rsid w:val="00903DD6"/>
    <w:rsid w:val="00904D37"/>
    <w:rsid w:val="00907400"/>
    <w:rsid w:val="009076D4"/>
    <w:rsid w:val="0091014B"/>
    <w:rsid w:val="00910808"/>
    <w:rsid w:val="00910827"/>
    <w:rsid w:val="00911A6A"/>
    <w:rsid w:val="00911FFB"/>
    <w:rsid w:val="009135F5"/>
    <w:rsid w:val="00913DE7"/>
    <w:rsid w:val="0091448F"/>
    <w:rsid w:val="00915CAF"/>
    <w:rsid w:val="00916781"/>
    <w:rsid w:val="009175F7"/>
    <w:rsid w:val="00920172"/>
    <w:rsid w:val="009205CA"/>
    <w:rsid w:val="00920BDB"/>
    <w:rsid w:val="00921547"/>
    <w:rsid w:val="0092165D"/>
    <w:rsid w:val="009220A1"/>
    <w:rsid w:val="009235A1"/>
    <w:rsid w:val="00923BE8"/>
    <w:rsid w:val="009244D3"/>
    <w:rsid w:val="009245BD"/>
    <w:rsid w:val="00925B88"/>
    <w:rsid w:val="00926866"/>
    <w:rsid w:val="00927900"/>
    <w:rsid w:val="00927AC5"/>
    <w:rsid w:val="009309A0"/>
    <w:rsid w:val="00931A94"/>
    <w:rsid w:val="00933898"/>
    <w:rsid w:val="00934474"/>
    <w:rsid w:val="0093545B"/>
    <w:rsid w:val="009357A8"/>
    <w:rsid w:val="0093600E"/>
    <w:rsid w:val="009369F8"/>
    <w:rsid w:val="00937989"/>
    <w:rsid w:val="00937D51"/>
    <w:rsid w:val="00940033"/>
    <w:rsid w:val="009413F6"/>
    <w:rsid w:val="00941F93"/>
    <w:rsid w:val="0094230B"/>
    <w:rsid w:val="00942CC1"/>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D08"/>
    <w:rsid w:val="00967011"/>
    <w:rsid w:val="00967132"/>
    <w:rsid w:val="00970418"/>
    <w:rsid w:val="00970F3A"/>
    <w:rsid w:val="00971E50"/>
    <w:rsid w:val="00972A8A"/>
    <w:rsid w:val="00972E2D"/>
    <w:rsid w:val="0097396C"/>
    <w:rsid w:val="00974550"/>
    <w:rsid w:val="00974803"/>
    <w:rsid w:val="00975C83"/>
    <w:rsid w:val="00975E3D"/>
    <w:rsid w:val="00976505"/>
    <w:rsid w:val="0097694C"/>
    <w:rsid w:val="00976CAE"/>
    <w:rsid w:val="0097790C"/>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821"/>
    <w:rsid w:val="009A08A3"/>
    <w:rsid w:val="009A0E43"/>
    <w:rsid w:val="009A0F79"/>
    <w:rsid w:val="009A2F3A"/>
    <w:rsid w:val="009A39C5"/>
    <w:rsid w:val="009A39DC"/>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289E"/>
    <w:rsid w:val="009D3A3A"/>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1ED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583"/>
    <w:rsid w:val="00A16E26"/>
    <w:rsid w:val="00A16F2C"/>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5A75"/>
    <w:rsid w:val="00A371F7"/>
    <w:rsid w:val="00A37C90"/>
    <w:rsid w:val="00A403BC"/>
    <w:rsid w:val="00A42504"/>
    <w:rsid w:val="00A42ED0"/>
    <w:rsid w:val="00A43067"/>
    <w:rsid w:val="00A443CC"/>
    <w:rsid w:val="00A44548"/>
    <w:rsid w:val="00A4545F"/>
    <w:rsid w:val="00A462EB"/>
    <w:rsid w:val="00A473BE"/>
    <w:rsid w:val="00A474D0"/>
    <w:rsid w:val="00A478B7"/>
    <w:rsid w:val="00A47E23"/>
    <w:rsid w:val="00A50BD7"/>
    <w:rsid w:val="00A51005"/>
    <w:rsid w:val="00A52641"/>
    <w:rsid w:val="00A5360E"/>
    <w:rsid w:val="00A53686"/>
    <w:rsid w:val="00A53A20"/>
    <w:rsid w:val="00A5482F"/>
    <w:rsid w:val="00A55DBE"/>
    <w:rsid w:val="00A5699A"/>
    <w:rsid w:val="00A574EF"/>
    <w:rsid w:val="00A62368"/>
    <w:rsid w:val="00A62954"/>
    <w:rsid w:val="00A63152"/>
    <w:rsid w:val="00A642D3"/>
    <w:rsid w:val="00A6585C"/>
    <w:rsid w:val="00A65996"/>
    <w:rsid w:val="00A66077"/>
    <w:rsid w:val="00A667A7"/>
    <w:rsid w:val="00A669EF"/>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0BE8"/>
    <w:rsid w:val="00A81A0C"/>
    <w:rsid w:val="00A82AC4"/>
    <w:rsid w:val="00A82B56"/>
    <w:rsid w:val="00A8313D"/>
    <w:rsid w:val="00A846FF"/>
    <w:rsid w:val="00A8506D"/>
    <w:rsid w:val="00A8524C"/>
    <w:rsid w:val="00A85391"/>
    <w:rsid w:val="00A85C67"/>
    <w:rsid w:val="00A8659D"/>
    <w:rsid w:val="00A865FB"/>
    <w:rsid w:val="00A8757F"/>
    <w:rsid w:val="00A908CB"/>
    <w:rsid w:val="00A923B8"/>
    <w:rsid w:val="00A92AC0"/>
    <w:rsid w:val="00A936AA"/>
    <w:rsid w:val="00A93740"/>
    <w:rsid w:val="00A93AC0"/>
    <w:rsid w:val="00A95464"/>
    <w:rsid w:val="00AA063E"/>
    <w:rsid w:val="00AA06CD"/>
    <w:rsid w:val="00AA09DA"/>
    <w:rsid w:val="00AA35C5"/>
    <w:rsid w:val="00AA381F"/>
    <w:rsid w:val="00AA68A1"/>
    <w:rsid w:val="00AA6C0B"/>
    <w:rsid w:val="00AA7E65"/>
    <w:rsid w:val="00AB1632"/>
    <w:rsid w:val="00AB215A"/>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5DFE"/>
    <w:rsid w:val="00AD6553"/>
    <w:rsid w:val="00AE0C48"/>
    <w:rsid w:val="00AE19DD"/>
    <w:rsid w:val="00AE1D6E"/>
    <w:rsid w:val="00AE25E7"/>
    <w:rsid w:val="00AE2ABB"/>
    <w:rsid w:val="00AE2CF0"/>
    <w:rsid w:val="00AE2DAA"/>
    <w:rsid w:val="00AE2DB8"/>
    <w:rsid w:val="00AE30F2"/>
    <w:rsid w:val="00AE36CA"/>
    <w:rsid w:val="00AE500B"/>
    <w:rsid w:val="00AE56CC"/>
    <w:rsid w:val="00AE6E5A"/>
    <w:rsid w:val="00AE7004"/>
    <w:rsid w:val="00AE76C3"/>
    <w:rsid w:val="00AF203D"/>
    <w:rsid w:val="00AF489C"/>
    <w:rsid w:val="00AF4E05"/>
    <w:rsid w:val="00AF7AC1"/>
    <w:rsid w:val="00AF7C48"/>
    <w:rsid w:val="00B01A16"/>
    <w:rsid w:val="00B01EA0"/>
    <w:rsid w:val="00B029AB"/>
    <w:rsid w:val="00B030AF"/>
    <w:rsid w:val="00B048B8"/>
    <w:rsid w:val="00B04BD8"/>
    <w:rsid w:val="00B06158"/>
    <w:rsid w:val="00B0654D"/>
    <w:rsid w:val="00B065BF"/>
    <w:rsid w:val="00B06E16"/>
    <w:rsid w:val="00B06E1D"/>
    <w:rsid w:val="00B06EE1"/>
    <w:rsid w:val="00B11056"/>
    <w:rsid w:val="00B12412"/>
    <w:rsid w:val="00B126F2"/>
    <w:rsid w:val="00B12866"/>
    <w:rsid w:val="00B128B6"/>
    <w:rsid w:val="00B1308A"/>
    <w:rsid w:val="00B137F8"/>
    <w:rsid w:val="00B154E2"/>
    <w:rsid w:val="00B166E7"/>
    <w:rsid w:val="00B16FD2"/>
    <w:rsid w:val="00B1702B"/>
    <w:rsid w:val="00B20A96"/>
    <w:rsid w:val="00B21F82"/>
    <w:rsid w:val="00B22FAE"/>
    <w:rsid w:val="00B23DB2"/>
    <w:rsid w:val="00B241AF"/>
    <w:rsid w:val="00B27A05"/>
    <w:rsid w:val="00B30852"/>
    <w:rsid w:val="00B31C62"/>
    <w:rsid w:val="00B32391"/>
    <w:rsid w:val="00B33C61"/>
    <w:rsid w:val="00B346DC"/>
    <w:rsid w:val="00B346ED"/>
    <w:rsid w:val="00B352D2"/>
    <w:rsid w:val="00B35536"/>
    <w:rsid w:val="00B357E8"/>
    <w:rsid w:val="00B35A0F"/>
    <w:rsid w:val="00B36B19"/>
    <w:rsid w:val="00B36BAE"/>
    <w:rsid w:val="00B36DF0"/>
    <w:rsid w:val="00B406B7"/>
    <w:rsid w:val="00B41674"/>
    <w:rsid w:val="00B4174F"/>
    <w:rsid w:val="00B425A6"/>
    <w:rsid w:val="00B42A00"/>
    <w:rsid w:val="00B42E50"/>
    <w:rsid w:val="00B43BD7"/>
    <w:rsid w:val="00B43F40"/>
    <w:rsid w:val="00B4512C"/>
    <w:rsid w:val="00B454A4"/>
    <w:rsid w:val="00B45861"/>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57371"/>
    <w:rsid w:val="00B60259"/>
    <w:rsid w:val="00B61180"/>
    <w:rsid w:val="00B61B91"/>
    <w:rsid w:val="00B61CA9"/>
    <w:rsid w:val="00B634A2"/>
    <w:rsid w:val="00B63A5F"/>
    <w:rsid w:val="00B645D9"/>
    <w:rsid w:val="00B64D80"/>
    <w:rsid w:val="00B655CD"/>
    <w:rsid w:val="00B65C83"/>
    <w:rsid w:val="00B70431"/>
    <w:rsid w:val="00B70639"/>
    <w:rsid w:val="00B71569"/>
    <w:rsid w:val="00B715BF"/>
    <w:rsid w:val="00B71AAA"/>
    <w:rsid w:val="00B72385"/>
    <w:rsid w:val="00B728DB"/>
    <w:rsid w:val="00B74282"/>
    <w:rsid w:val="00B76255"/>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DFA"/>
    <w:rsid w:val="00BA0450"/>
    <w:rsid w:val="00BA045A"/>
    <w:rsid w:val="00BA3B10"/>
    <w:rsid w:val="00BA43C0"/>
    <w:rsid w:val="00BA5A5C"/>
    <w:rsid w:val="00BA5E4E"/>
    <w:rsid w:val="00BA6FF1"/>
    <w:rsid w:val="00BB0B40"/>
    <w:rsid w:val="00BB0B51"/>
    <w:rsid w:val="00BB27C2"/>
    <w:rsid w:val="00BB287E"/>
    <w:rsid w:val="00BB3EA1"/>
    <w:rsid w:val="00BB42EE"/>
    <w:rsid w:val="00BB6DB4"/>
    <w:rsid w:val="00BB6FB0"/>
    <w:rsid w:val="00BB7B1E"/>
    <w:rsid w:val="00BC1318"/>
    <w:rsid w:val="00BC200E"/>
    <w:rsid w:val="00BC27C8"/>
    <w:rsid w:val="00BC29DD"/>
    <w:rsid w:val="00BC49EE"/>
    <w:rsid w:val="00BC4B72"/>
    <w:rsid w:val="00BC505C"/>
    <w:rsid w:val="00BC73E1"/>
    <w:rsid w:val="00BD0EF5"/>
    <w:rsid w:val="00BD26CD"/>
    <w:rsid w:val="00BD2CCB"/>
    <w:rsid w:val="00BD59CB"/>
    <w:rsid w:val="00BD5D16"/>
    <w:rsid w:val="00BD6E1B"/>
    <w:rsid w:val="00BD6E85"/>
    <w:rsid w:val="00BD783C"/>
    <w:rsid w:val="00BE01FB"/>
    <w:rsid w:val="00BE04DA"/>
    <w:rsid w:val="00BE062D"/>
    <w:rsid w:val="00BE0E10"/>
    <w:rsid w:val="00BE0FF4"/>
    <w:rsid w:val="00BE1195"/>
    <w:rsid w:val="00BE1821"/>
    <w:rsid w:val="00BE1D94"/>
    <w:rsid w:val="00BE4077"/>
    <w:rsid w:val="00BE631D"/>
    <w:rsid w:val="00BE7B7F"/>
    <w:rsid w:val="00BF04C5"/>
    <w:rsid w:val="00BF0FF9"/>
    <w:rsid w:val="00BF1922"/>
    <w:rsid w:val="00BF2A3A"/>
    <w:rsid w:val="00BF3B55"/>
    <w:rsid w:val="00BF520A"/>
    <w:rsid w:val="00BF53A3"/>
    <w:rsid w:val="00BF5F80"/>
    <w:rsid w:val="00BF702F"/>
    <w:rsid w:val="00BF7635"/>
    <w:rsid w:val="00BF766A"/>
    <w:rsid w:val="00BF7A5A"/>
    <w:rsid w:val="00BF7B5E"/>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37E"/>
    <w:rsid w:val="00C15AB8"/>
    <w:rsid w:val="00C167E3"/>
    <w:rsid w:val="00C16976"/>
    <w:rsid w:val="00C207C9"/>
    <w:rsid w:val="00C20C80"/>
    <w:rsid w:val="00C20EA5"/>
    <w:rsid w:val="00C21F52"/>
    <w:rsid w:val="00C229FA"/>
    <w:rsid w:val="00C22B3A"/>
    <w:rsid w:val="00C22E0F"/>
    <w:rsid w:val="00C244DC"/>
    <w:rsid w:val="00C25CB5"/>
    <w:rsid w:val="00C26719"/>
    <w:rsid w:val="00C31911"/>
    <w:rsid w:val="00C32775"/>
    <w:rsid w:val="00C339E1"/>
    <w:rsid w:val="00C33BAA"/>
    <w:rsid w:val="00C35B29"/>
    <w:rsid w:val="00C36255"/>
    <w:rsid w:val="00C36316"/>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4CF7"/>
    <w:rsid w:val="00C754D0"/>
    <w:rsid w:val="00C75D4B"/>
    <w:rsid w:val="00C75EB0"/>
    <w:rsid w:val="00C76DD0"/>
    <w:rsid w:val="00C77CC6"/>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5386"/>
    <w:rsid w:val="00CA6A35"/>
    <w:rsid w:val="00CA6BB0"/>
    <w:rsid w:val="00CA7CA4"/>
    <w:rsid w:val="00CB0A02"/>
    <w:rsid w:val="00CB2936"/>
    <w:rsid w:val="00CB2C41"/>
    <w:rsid w:val="00CB30B5"/>
    <w:rsid w:val="00CB310C"/>
    <w:rsid w:val="00CB40EB"/>
    <w:rsid w:val="00CB5799"/>
    <w:rsid w:val="00CB5B28"/>
    <w:rsid w:val="00CB6674"/>
    <w:rsid w:val="00CC095B"/>
    <w:rsid w:val="00CC1799"/>
    <w:rsid w:val="00CC431F"/>
    <w:rsid w:val="00CC5DD7"/>
    <w:rsid w:val="00CC6207"/>
    <w:rsid w:val="00CC6700"/>
    <w:rsid w:val="00CC68CB"/>
    <w:rsid w:val="00CC6A03"/>
    <w:rsid w:val="00CC6B83"/>
    <w:rsid w:val="00CC6F9A"/>
    <w:rsid w:val="00CC7029"/>
    <w:rsid w:val="00CC71C2"/>
    <w:rsid w:val="00CD06D1"/>
    <w:rsid w:val="00CD14E1"/>
    <w:rsid w:val="00CD188D"/>
    <w:rsid w:val="00CD18F5"/>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4CE"/>
    <w:rsid w:val="00CE37BB"/>
    <w:rsid w:val="00CE3C25"/>
    <w:rsid w:val="00CE3C9B"/>
    <w:rsid w:val="00CE4C16"/>
    <w:rsid w:val="00CE69C1"/>
    <w:rsid w:val="00CE736D"/>
    <w:rsid w:val="00CF2163"/>
    <w:rsid w:val="00CF24CA"/>
    <w:rsid w:val="00CF32DA"/>
    <w:rsid w:val="00CF3DA1"/>
    <w:rsid w:val="00CF4791"/>
    <w:rsid w:val="00CF5FF9"/>
    <w:rsid w:val="00CF6DCD"/>
    <w:rsid w:val="00CF74E7"/>
    <w:rsid w:val="00D00395"/>
    <w:rsid w:val="00D03C01"/>
    <w:rsid w:val="00D041BB"/>
    <w:rsid w:val="00D04E35"/>
    <w:rsid w:val="00D054C9"/>
    <w:rsid w:val="00D06452"/>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26189"/>
    <w:rsid w:val="00D3114C"/>
    <w:rsid w:val="00D319DD"/>
    <w:rsid w:val="00D33268"/>
    <w:rsid w:val="00D33389"/>
    <w:rsid w:val="00D35265"/>
    <w:rsid w:val="00D374E7"/>
    <w:rsid w:val="00D37BDB"/>
    <w:rsid w:val="00D4011E"/>
    <w:rsid w:val="00D41914"/>
    <w:rsid w:val="00D428EC"/>
    <w:rsid w:val="00D42C86"/>
    <w:rsid w:val="00D42F0B"/>
    <w:rsid w:val="00D42FAF"/>
    <w:rsid w:val="00D46A1C"/>
    <w:rsid w:val="00D477A5"/>
    <w:rsid w:val="00D52AB1"/>
    <w:rsid w:val="00D53D2D"/>
    <w:rsid w:val="00D5515E"/>
    <w:rsid w:val="00D568D6"/>
    <w:rsid w:val="00D60F88"/>
    <w:rsid w:val="00D61407"/>
    <w:rsid w:val="00D614DC"/>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3CB8"/>
    <w:rsid w:val="00D76C57"/>
    <w:rsid w:val="00D76ECA"/>
    <w:rsid w:val="00D81B30"/>
    <w:rsid w:val="00D81C42"/>
    <w:rsid w:val="00D81CB9"/>
    <w:rsid w:val="00D821A3"/>
    <w:rsid w:val="00D8519B"/>
    <w:rsid w:val="00D86054"/>
    <w:rsid w:val="00D860E1"/>
    <w:rsid w:val="00D86300"/>
    <w:rsid w:val="00D86504"/>
    <w:rsid w:val="00D86F81"/>
    <w:rsid w:val="00D8712F"/>
    <w:rsid w:val="00D875A7"/>
    <w:rsid w:val="00D87EFA"/>
    <w:rsid w:val="00D90546"/>
    <w:rsid w:val="00D914F4"/>
    <w:rsid w:val="00D92A88"/>
    <w:rsid w:val="00D936DC"/>
    <w:rsid w:val="00DA07F7"/>
    <w:rsid w:val="00DA1A9E"/>
    <w:rsid w:val="00DA1B76"/>
    <w:rsid w:val="00DA1C5E"/>
    <w:rsid w:val="00DA2156"/>
    <w:rsid w:val="00DA3029"/>
    <w:rsid w:val="00DA3E03"/>
    <w:rsid w:val="00DA4264"/>
    <w:rsid w:val="00DA64E0"/>
    <w:rsid w:val="00DA7E70"/>
    <w:rsid w:val="00DB07BC"/>
    <w:rsid w:val="00DB196C"/>
    <w:rsid w:val="00DB19A3"/>
    <w:rsid w:val="00DB24F6"/>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5CD7"/>
    <w:rsid w:val="00DC6072"/>
    <w:rsid w:val="00DC7794"/>
    <w:rsid w:val="00DC77A2"/>
    <w:rsid w:val="00DC7E8A"/>
    <w:rsid w:val="00DD06BC"/>
    <w:rsid w:val="00DD0ABE"/>
    <w:rsid w:val="00DD144B"/>
    <w:rsid w:val="00DD2B14"/>
    <w:rsid w:val="00DD3A50"/>
    <w:rsid w:val="00DD3A74"/>
    <w:rsid w:val="00DD48B1"/>
    <w:rsid w:val="00DD4A4D"/>
    <w:rsid w:val="00DD56DF"/>
    <w:rsid w:val="00DD5C5D"/>
    <w:rsid w:val="00DD6835"/>
    <w:rsid w:val="00DD70FD"/>
    <w:rsid w:val="00DD7436"/>
    <w:rsid w:val="00DE096E"/>
    <w:rsid w:val="00DE0DEB"/>
    <w:rsid w:val="00DE2281"/>
    <w:rsid w:val="00DE2CF7"/>
    <w:rsid w:val="00DE457A"/>
    <w:rsid w:val="00DE4B3C"/>
    <w:rsid w:val="00DE4E27"/>
    <w:rsid w:val="00DE6F1D"/>
    <w:rsid w:val="00DE6FE6"/>
    <w:rsid w:val="00DF0B36"/>
    <w:rsid w:val="00DF0E2C"/>
    <w:rsid w:val="00DF1ECB"/>
    <w:rsid w:val="00DF1F03"/>
    <w:rsid w:val="00DF28FE"/>
    <w:rsid w:val="00DF3D54"/>
    <w:rsid w:val="00DF3F8F"/>
    <w:rsid w:val="00DF42CB"/>
    <w:rsid w:val="00DF4B58"/>
    <w:rsid w:val="00DF5E70"/>
    <w:rsid w:val="00DF66C4"/>
    <w:rsid w:val="00DF6780"/>
    <w:rsid w:val="00DF7418"/>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2E8C"/>
    <w:rsid w:val="00E24724"/>
    <w:rsid w:val="00E249A6"/>
    <w:rsid w:val="00E25B9B"/>
    <w:rsid w:val="00E2673C"/>
    <w:rsid w:val="00E271D0"/>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7C5"/>
    <w:rsid w:val="00E44B3E"/>
    <w:rsid w:val="00E44BB1"/>
    <w:rsid w:val="00E46CD9"/>
    <w:rsid w:val="00E47BF9"/>
    <w:rsid w:val="00E5047C"/>
    <w:rsid w:val="00E5061D"/>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5ED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2BAC"/>
    <w:rsid w:val="00E93213"/>
    <w:rsid w:val="00E95C22"/>
    <w:rsid w:val="00E95DF3"/>
    <w:rsid w:val="00E97161"/>
    <w:rsid w:val="00E974F2"/>
    <w:rsid w:val="00E97663"/>
    <w:rsid w:val="00E97A2C"/>
    <w:rsid w:val="00EA0469"/>
    <w:rsid w:val="00EA0560"/>
    <w:rsid w:val="00EA057F"/>
    <w:rsid w:val="00EA2F59"/>
    <w:rsid w:val="00EA4D6B"/>
    <w:rsid w:val="00EA5926"/>
    <w:rsid w:val="00EA6484"/>
    <w:rsid w:val="00EA66FE"/>
    <w:rsid w:val="00EB05F2"/>
    <w:rsid w:val="00EB0940"/>
    <w:rsid w:val="00EB0ADA"/>
    <w:rsid w:val="00EB0D46"/>
    <w:rsid w:val="00EB2044"/>
    <w:rsid w:val="00EB249F"/>
    <w:rsid w:val="00EB3B09"/>
    <w:rsid w:val="00EB430C"/>
    <w:rsid w:val="00EB51A7"/>
    <w:rsid w:val="00EB7AC1"/>
    <w:rsid w:val="00EC0935"/>
    <w:rsid w:val="00EC1369"/>
    <w:rsid w:val="00EC165E"/>
    <w:rsid w:val="00EC33C8"/>
    <w:rsid w:val="00EC34B2"/>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1525"/>
    <w:rsid w:val="00F1450E"/>
    <w:rsid w:val="00F14AA0"/>
    <w:rsid w:val="00F158A3"/>
    <w:rsid w:val="00F165ED"/>
    <w:rsid w:val="00F16DCF"/>
    <w:rsid w:val="00F176FE"/>
    <w:rsid w:val="00F17A53"/>
    <w:rsid w:val="00F2017D"/>
    <w:rsid w:val="00F2052C"/>
    <w:rsid w:val="00F226AB"/>
    <w:rsid w:val="00F24980"/>
    <w:rsid w:val="00F24C49"/>
    <w:rsid w:val="00F24C61"/>
    <w:rsid w:val="00F259B6"/>
    <w:rsid w:val="00F30FC5"/>
    <w:rsid w:val="00F3118B"/>
    <w:rsid w:val="00F32B78"/>
    <w:rsid w:val="00F32E7B"/>
    <w:rsid w:val="00F34FAA"/>
    <w:rsid w:val="00F37412"/>
    <w:rsid w:val="00F3754A"/>
    <w:rsid w:val="00F41EAE"/>
    <w:rsid w:val="00F42885"/>
    <w:rsid w:val="00F43C4D"/>
    <w:rsid w:val="00F43F77"/>
    <w:rsid w:val="00F451AA"/>
    <w:rsid w:val="00F45692"/>
    <w:rsid w:val="00F45C0D"/>
    <w:rsid w:val="00F46B8A"/>
    <w:rsid w:val="00F47B9F"/>
    <w:rsid w:val="00F5061C"/>
    <w:rsid w:val="00F50C8A"/>
    <w:rsid w:val="00F528DE"/>
    <w:rsid w:val="00F54274"/>
    <w:rsid w:val="00F543A0"/>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4E6"/>
    <w:rsid w:val="00F7567D"/>
    <w:rsid w:val="00F756D9"/>
    <w:rsid w:val="00F76162"/>
    <w:rsid w:val="00F77176"/>
    <w:rsid w:val="00F77AE4"/>
    <w:rsid w:val="00F77ECA"/>
    <w:rsid w:val="00F8074B"/>
    <w:rsid w:val="00F81D3D"/>
    <w:rsid w:val="00F82E88"/>
    <w:rsid w:val="00F83AC8"/>
    <w:rsid w:val="00F83E46"/>
    <w:rsid w:val="00F8416F"/>
    <w:rsid w:val="00F84A8F"/>
    <w:rsid w:val="00F85A34"/>
    <w:rsid w:val="00F85AF4"/>
    <w:rsid w:val="00F90D38"/>
    <w:rsid w:val="00F94B64"/>
    <w:rsid w:val="00F95D6C"/>
    <w:rsid w:val="00F963B0"/>
    <w:rsid w:val="00F9796B"/>
    <w:rsid w:val="00F97A80"/>
    <w:rsid w:val="00FA0252"/>
    <w:rsid w:val="00FA08C4"/>
    <w:rsid w:val="00FA0E61"/>
    <w:rsid w:val="00FA2E02"/>
    <w:rsid w:val="00FA3C10"/>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9A5"/>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670"/>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8"/>
      </w:numPr>
    </w:pPr>
  </w:style>
  <w:style w:type="numbering" w:customStyle="1" w:styleId="Zaimportowanystyl2">
    <w:name w:val="Zaimportowany styl 2"/>
    <w:rsid w:val="00B72385"/>
    <w:pPr>
      <w:numPr>
        <w:numId w:val="19"/>
      </w:numPr>
    </w:pPr>
  </w:style>
  <w:style w:type="numbering" w:customStyle="1" w:styleId="Zaimportowanystyl3">
    <w:name w:val="Zaimportowany styl 3"/>
    <w:rsid w:val="00B72385"/>
    <w:pPr>
      <w:numPr>
        <w:numId w:val="20"/>
      </w:numPr>
    </w:pPr>
  </w:style>
  <w:style w:type="numbering" w:customStyle="1" w:styleId="Zaimportowanystyl4">
    <w:name w:val="Zaimportowany styl 4"/>
    <w:rsid w:val="00B72385"/>
    <w:pPr>
      <w:numPr>
        <w:numId w:val="21"/>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2526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30808301">
      <w:bodyDiv w:val="1"/>
      <w:marLeft w:val="0"/>
      <w:marRight w:val="0"/>
      <w:marTop w:val="0"/>
      <w:marBottom w:val="0"/>
      <w:divBdr>
        <w:top w:val="none" w:sz="0" w:space="0" w:color="auto"/>
        <w:left w:val="none" w:sz="0" w:space="0" w:color="auto"/>
        <w:bottom w:val="none" w:sz="0" w:space="0" w:color="auto"/>
        <w:right w:val="none" w:sz="0" w:space="0" w:color="auto"/>
      </w:divBdr>
    </w:div>
    <w:div w:id="1612661792">
      <w:bodyDiv w:val="1"/>
      <w:marLeft w:val="0"/>
      <w:marRight w:val="0"/>
      <w:marTop w:val="0"/>
      <w:marBottom w:val="0"/>
      <w:divBdr>
        <w:top w:val="none" w:sz="0" w:space="0" w:color="auto"/>
        <w:left w:val="none" w:sz="0" w:space="0" w:color="auto"/>
        <w:bottom w:val="none" w:sz="0" w:space="0" w:color="auto"/>
        <w:right w:val="none" w:sz="0" w:space="0" w:color="auto"/>
      </w:divBdr>
    </w:div>
    <w:div w:id="189380668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mailto:helpdesk.zakupy@gkpge.pl"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Jolanta.Chrzanowska@pgedystrybucja.pl"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73253"/>
    <w:rsid w:val="0007374A"/>
    <w:rsid w:val="000762EC"/>
    <w:rsid w:val="00092C4D"/>
    <w:rsid w:val="00093F96"/>
    <w:rsid w:val="000A0437"/>
    <w:rsid w:val="000A1772"/>
    <w:rsid w:val="000A3410"/>
    <w:rsid w:val="000B4E1F"/>
    <w:rsid w:val="000B5078"/>
    <w:rsid w:val="000B5F48"/>
    <w:rsid w:val="000F3FFD"/>
    <w:rsid w:val="00112677"/>
    <w:rsid w:val="001571F3"/>
    <w:rsid w:val="001706E3"/>
    <w:rsid w:val="00190DEC"/>
    <w:rsid w:val="001A18F1"/>
    <w:rsid w:val="001A1D89"/>
    <w:rsid w:val="001E3168"/>
    <w:rsid w:val="001F4D89"/>
    <w:rsid w:val="001F6AB2"/>
    <w:rsid w:val="002036E3"/>
    <w:rsid w:val="0023445F"/>
    <w:rsid w:val="00263FCB"/>
    <w:rsid w:val="0027219B"/>
    <w:rsid w:val="0027490D"/>
    <w:rsid w:val="002A5475"/>
    <w:rsid w:val="002D0025"/>
    <w:rsid w:val="002D4446"/>
    <w:rsid w:val="002D5E73"/>
    <w:rsid w:val="002D7537"/>
    <w:rsid w:val="002E672A"/>
    <w:rsid w:val="00305222"/>
    <w:rsid w:val="00305956"/>
    <w:rsid w:val="00334924"/>
    <w:rsid w:val="00337C7B"/>
    <w:rsid w:val="00341F66"/>
    <w:rsid w:val="00361D44"/>
    <w:rsid w:val="0038682C"/>
    <w:rsid w:val="003A0D9A"/>
    <w:rsid w:val="003B4965"/>
    <w:rsid w:val="003C4DB9"/>
    <w:rsid w:val="003D3C04"/>
    <w:rsid w:val="003F09C6"/>
    <w:rsid w:val="003F28CC"/>
    <w:rsid w:val="00411585"/>
    <w:rsid w:val="00411C41"/>
    <w:rsid w:val="00414A15"/>
    <w:rsid w:val="0046204C"/>
    <w:rsid w:val="00466F50"/>
    <w:rsid w:val="004755AE"/>
    <w:rsid w:val="00486F64"/>
    <w:rsid w:val="00496BD7"/>
    <w:rsid w:val="004B30AB"/>
    <w:rsid w:val="00504382"/>
    <w:rsid w:val="00504B11"/>
    <w:rsid w:val="005501CF"/>
    <w:rsid w:val="00572957"/>
    <w:rsid w:val="00584919"/>
    <w:rsid w:val="005A7CF4"/>
    <w:rsid w:val="005B35FD"/>
    <w:rsid w:val="005B5BB2"/>
    <w:rsid w:val="005C354C"/>
    <w:rsid w:val="005F7BDE"/>
    <w:rsid w:val="00600D1C"/>
    <w:rsid w:val="00604DBC"/>
    <w:rsid w:val="00657004"/>
    <w:rsid w:val="0067331D"/>
    <w:rsid w:val="00690FBB"/>
    <w:rsid w:val="006A12EA"/>
    <w:rsid w:val="006A4C38"/>
    <w:rsid w:val="006A4DB0"/>
    <w:rsid w:val="006A6AFD"/>
    <w:rsid w:val="006D510E"/>
    <w:rsid w:val="00700E56"/>
    <w:rsid w:val="007039E9"/>
    <w:rsid w:val="00723176"/>
    <w:rsid w:val="00741F8E"/>
    <w:rsid w:val="00744585"/>
    <w:rsid w:val="00774C40"/>
    <w:rsid w:val="007D2B04"/>
    <w:rsid w:val="007D4AFC"/>
    <w:rsid w:val="007E096F"/>
    <w:rsid w:val="007E391E"/>
    <w:rsid w:val="007F437C"/>
    <w:rsid w:val="007F5D3C"/>
    <w:rsid w:val="00803BC5"/>
    <w:rsid w:val="00816029"/>
    <w:rsid w:val="00832C41"/>
    <w:rsid w:val="00843AAE"/>
    <w:rsid w:val="00851466"/>
    <w:rsid w:val="00851773"/>
    <w:rsid w:val="0085262B"/>
    <w:rsid w:val="00876E33"/>
    <w:rsid w:val="008803EB"/>
    <w:rsid w:val="008C1F08"/>
    <w:rsid w:val="008D6B37"/>
    <w:rsid w:val="008E019D"/>
    <w:rsid w:val="008E031B"/>
    <w:rsid w:val="0091435D"/>
    <w:rsid w:val="00920F8B"/>
    <w:rsid w:val="00923549"/>
    <w:rsid w:val="00927E9A"/>
    <w:rsid w:val="009324D2"/>
    <w:rsid w:val="009563DB"/>
    <w:rsid w:val="00972DE6"/>
    <w:rsid w:val="009A45DF"/>
    <w:rsid w:val="009B2C80"/>
    <w:rsid w:val="00A27FD0"/>
    <w:rsid w:val="00A347BC"/>
    <w:rsid w:val="00A35DF1"/>
    <w:rsid w:val="00A71B43"/>
    <w:rsid w:val="00A72EB3"/>
    <w:rsid w:val="00AD5090"/>
    <w:rsid w:val="00B030FB"/>
    <w:rsid w:val="00B14DB9"/>
    <w:rsid w:val="00B4616D"/>
    <w:rsid w:val="00B53165"/>
    <w:rsid w:val="00B60536"/>
    <w:rsid w:val="00B90592"/>
    <w:rsid w:val="00BA657E"/>
    <w:rsid w:val="00BB6011"/>
    <w:rsid w:val="00BC642E"/>
    <w:rsid w:val="00BC6FE2"/>
    <w:rsid w:val="00C102F1"/>
    <w:rsid w:val="00C67419"/>
    <w:rsid w:val="00C80E37"/>
    <w:rsid w:val="00C849CA"/>
    <w:rsid w:val="00CA5D79"/>
    <w:rsid w:val="00CD6EC5"/>
    <w:rsid w:val="00D34CE5"/>
    <w:rsid w:val="00D405FD"/>
    <w:rsid w:val="00D70111"/>
    <w:rsid w:val="00D84B3B"/>
    <w:rsid w:val="00DA0DD7"/>
    <w:rsid w:val="00DB34D2"/>
    <w:rsid w:val="00DB544B"/>
    <w:rsid w:val="00DB73BB"/>
    <w:rsid w:val="00DC7A68"/>
    <w:rsid w:val="00DD6B38"/>
    <w:rsid w:val="00DF269A"/>
    <w:rsid w:val="00DF40DA"/>
    <w:rsid w:val="00E35FDA"/>
    <w:rsid w:val="00E76B96"/>
    <w:rsid w:val="00E825E6"/>
    <w:rsid w:val="00E91008"/>
    <w:rsid w:val="00ED5DD4"/>
    <w:rsid w:val="00EE39C7"/>
    <w:rsid w:val="00EF5F32"/>
    <w:rsid w:val="00F332CC"/>
    <w:rsid w:val="00F747E9"/>
    <w:rsid w:val="00F8384E"/>
    <w:rsid w:val="00FD3600"/>
    <w:rsid w:val="00FD767E"/>
    <w:rsid w:val="00FE5359"/>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SWZ_1934_sukcesywny klucz_wadium+zabezpieczenie.docx</dmsv2BaseFileName>
    <dmsv2BaseDisplayName xmlns="http://schemas.microsoft.com/sharepoint/v3">SWZ_1934_sukcesywny klucz_wadium+zabezpieczenie</dmsv2BaseDisplayName>
    <dmsv2SWPP2ObjectNumber xmlns="http://schemas.microsoft.com/sharepoint/v3">POST/DYS/OLD/GZ/01934/2025                        </dmsv2SWPP2ObjectNumber>
    <dmsv2SWPP2SumMD5 xmlns="http://schemas.microsoft.com/sharepoint/v3">87ea6dfd16b6380fe438838a0774b143</dmsv2SWPP2SumMD5>
    <dmsv2BaseMoved xmlns="http://schemas.microsoft.com/sharepoint/v3">false</dmsv2BaseMoved>
    <dmsv2BaseIsSensitive xmlns="http://schemas.microsoft.com/sharepoint/v3">true</dmsv2BaseIsSensitive>
    <dmsv2SWPP2IDSWPP2 xmlns="http://schemas.microsoft.com/sharepoint/v3">681571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22549257</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M37YNRNYPV7A-1513220467-13568</_dlc_DocId>
    <_dlc_DocIdUrl xmlns="a19cb1c7-c5c7-46d4-85ae-d83685407bba">
      <Url>https://swpp2.dms.gkpge.pl/sites/37/_layouts/15/DocIdRedir.aspx?ID=M37YNRNYPV7A-1513220467-13568</Url>
      <Description>M37YNRNYPV7A-1513220467-13568</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38412DD-A65B-4162-B75A-35C836FA9948}"/>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purl.org/dc/dcmitype/"/>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e98d7501-42e4-4a2d-b641-b529e1ab1d6e"/>
    <ds:schemaRef ds:uri="http://www.w3.org/XML/1998/namespac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1F74571C-C79B-479A-B6D4-882149DB490A}">
  <ds:schemaRefs>
    <ds:schemaRef ds:uri="http://schemas.openxmlformats.org/officeDocument/2006/bibliography"/>
  </ds:schemaRefs>
</ds:datastoreItem>
</file>

<file path=customXml/itemProps6.xml><?xml version="1.0" encoding="utf-8"?>
<ds:datastoreItem xmlns:ds="http://schemas.openxmlformats.org/officeDocument/2006/customXml" ds:itemID="{88ACCC77-A23B-46C2-A06C-5928C305EF58}"/>
</file>

<file path=docProps/app.xml><?xml version="1.0" encoding="utf-8"?>
<Properties xmlns="http://schemas.openxmlformats.org/officeDocument/2006/extended-properties" xmlns:vt="http://schemas.openxmlformats.org/officeDocument/2006/docPropsVTypes">
  <Template>Normal</Template>
  <TotalTime>1724</TotalTime>
  <Pages>12</Pages>
  <Words>5138</Words>
  <Characters>30832</Characters>
  <Application>Microsoft Office Word</Application>
  <DocSecurity>0</DocSecurity>
  <Lines>256</Lines>
  <Paragraphs>71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POST/DYS/OLD/GZ/01934/2025</dc:subject>
  <dc:creator>Kurpiewska Katarzyna [PGE S.A.]</dc:creator>
  <cp:lastModifiedBy>Jarosz Klaudia [PGE Dystr. O.Łódź]</cp:lastModifiedBy>
  <cp:revision>276</cp:revision>
  <cp:lastPrinted>2021-02-26T13:14:00Z</cp:lastPrinted>
  <dcterms:created xsi:type="dcterms:W3CDTF">2021-04-09T12:53:00Z</dcterms:created>
  <dcterms:modified xsi:type="dcterms:W3CDTF">2025-05-26T09:02:00Z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0x0101891000CD61C5A53FDAC546BDF00F56387C4544</vt:lpwstr>
  </property>
  <property fmtid="{D5CDD505-2E9C-101B-9397-08002B2CF9AE}" pid="3" name="_dlc_DocIdItemGuid">
    <vt:lpwstr>26b169c5-41c9-493e-9bf0-125c9cbb8b96</vt:lpwstr>
  </property>
</Properties>
</file>