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582" w:rsidRPr="00EA2E6C" w:rsidRDefault="00F24582" w:rsidP="00EA2E6C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sz w:val="20"/>
        </w:rPr>
      </w:pPr>
      <w:r w:rsidRPr="00EA2E6C">
        <w:rPr>
          <w:rFonts w:asciiTheme="minorHAnsi" w:hAnsiTheme="minorHAnsi" w:cstheme="minorHAnsi"/>
          <w:b/>
          <w:bCs/>
          <w:color w:val="000000"/>
          <w:sz w:val="20"/>
        </w:rPr>
        <w:t>ZAŁĄCZNIK</w:t>
      </w:r>
      <w:r w:rsidRPr="00EA2E6C">
        <w:rPr>
          <w:rFonts w:asciiTheme="minorHAnsi" w:hAnsiTheme="minorHAnsi" w:cstheme="minorHAnsi"/>
          <w:b/>
          <w:sz w:val="20"/>
        </w:rPr>
        <w:t xml:space="preserve"> NR 6 DO SWZ – WYKAZ DOŚWIADCZENIA</w:t>
      </w:r>
    </w:p>
    <w:p w:rsidR="00F24582" w:rsidRDefault="00F24582" w:rsidP="00F24582"/>
    <w:p w:rsidR="00F24582" w:rsidRDefault="00F24582" w:rsidP="00F24582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A2E6C" w:rsidRPr="006B56FD" w:rsidTr="00DC3476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A2E6C" w:rsidRPr="006B56FD" w:rsidRDefault="00EA2E6C" w:rsidP="00DC3476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A2E6C" w:rsidRPr="006B56FD" w:rsidRDefault="00EA2E6C" w:rsidP="00DC3476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EA2E6C" w:rsidRPr="006B56FD" w:rsidRDefault="00EA2E6C" w:rsidP="00DC347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EA2E6C" w:rsidRPr="006B56FD" w:rsidRDefault="00EA2E6C" w:rsidP="00DC347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EA2E6C" w:rsidRPr="006B56FD" w:rsidRDefault="00EA2E6C" w:rsidP="00DC347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EA2E6C" w:rsidRPr="006B56FD" w:rsidRDefault="00EA2E6C" w:rsidP="00DC3476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2E6C" w:rsidRPr="006B56FD" w:rsidRDefault="00EA2E6C" w:rsidP="00DC347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A2E6C" w:rsidRPr="006B56FD" w:rsidRDefault="00EA2E6C" w:rsidP="00DC347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A2E6C" w:rsidRPr="00313274" w:rsidRDefault="00EA2E6C" w:rsidP="00DC3476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13274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EA2E6C" w:rsidRPr="00313274" w:rsidRDefault="00EA2E6C" w:rsidP="00DC3476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13274">
              <w:rPr>
                <w:rFonts w:asciiTheme="minorHAnsi" w:eastAsia="Calibri" w:hAnsiTheme="minorHAnsi" w:cstheme="minorHAnsi"/>
                <w:b/>
              </w:rPr>
              <w:t>w imieniu i na rzecz której działa:</w:t>
            </w:r>
          </w:p>
          <w:p w:rsidR="00EA2E6C" w:rsidRPr="00313274" w:rsidRDefault="00EA2E6C" w:rsidP="00DC3476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13274">
              <w:rPr>
                <w:rFonts w:asciiTheme="minorHAnsi" w:eastAsia="Calibri" w:hAnsiTheme="minorHAnsi" w:cstheme="minorHAnsi"/>
                <w:b/>
              </w:rPr>
              <w:t>PGE Dystrybucja S.A. Oddział Łódź</w:t>
            </w:r>
          </w:p>
          <w:p w:rsidR="00EA2E6C" w:rsidRPr="006B56FD" w:rsidRDefault="00EA2E6C" w:rsidP="00DC347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13274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24582" w:rsidRDefault="00F24582" w:rsidP="00F24582"/>
    <w:p w:rsidR="00F24582" w:rsidRDefault="00F24582" w:rsidP="00F24582"/>
    <w:p w:rsidR="00F24582" w:rsidRDefault="00F24582" w:rsidP="00F24582"/>
    <w:p w:rsidR="00F24582" w:rsidRDefault="00F24582" w:rsidP="00F24582"/>
    <w:p w:rsidR="00F24582" w:rsidRPr="004651BA" w:rsidRDefault="00F24582" w:rsidP="00F24582">
      <w:pPr>
        <w:spacing w:line="240" w:lineRule="auto"/>
        <w:jc w:val="center"/>
        <w:rPr>
          <w:rFonts w:ascii="Calibri" w:hAnsi="Calibri" w:cs="Calibri"/>
          <w:b/>
          <w:szCs w:val="22"/>
        </w:rPr>
      </w:pPr>
      <w:r w:rsidRPr="004651BA">
        <w:rPr>
          <w:rFonts w:ascii="Calibri" w:hAnsi="Calibri" w:cs="Calibri"/>
          <w:b/>
          <w:szCs w:val="22"/>
        </w:rPr>
        <w:t xml:space="preserve">WYKAZ WYKONANYCH DOSTAW </w:t>
      </w:r>
    </w:p>
    <w:p w:rsidR="00F24582" w:rsidRPr="004651BA" w:rsidRDefault="00F24582" w:rsidP="00F24582">
      <w:pPr>
        <w:spacing w:line="240" w:lineRule="auto"/>
        <w:jc w:val="center"/>
        <w:rPr>
          <w:rFonts w:ascii="Calibri" w:hAnsi="Calibri" w:cs="Calibri"/>
          <w:b/>
          <w:szCs w:val="22"/>
        </w:rPr>
      </w:pPr>
      <w:r w:rsidRPr="004651BA">
        <w:rPr>
          <w:rFonts w:ascii="Calibri" w:hAnsi="Calibri" w:cs="Calibri"/>
          <w:b/>
          <w:szCs w:val="22"/>
        </w:rPr>
        <w:t>Z PODANIEM WARTOŚCI, PRZEDMIOTU, DAT ICH WYKONANIA I ODBIORCÓW</w:t>
      </w:r>
    </w:p>
    <w:p w:rsidR="00F24582" w:rsidRPr="004651BA" w:rsidRDefault="00F24582" w:rsidP="00F24582">
      <w:pPr>
        <w:rPr>
          <w:rFonts w:ascii="Calibri" w:hAnsi="Calibri" w:cs="Calibri"/>
          <w:sz w:val="24"/>
          <w:szCs w:val="24"/>
        </w:rPr>
      </w:pPr>
    </w:p>
    <w:p w:rsidR="00F24582" w:rsidRDefault="00F24582" w:rsidP="00F24582">
      <w:pPr>
        <w:spacing w:after="120" w:line="240" w:lineRule="auto"/>
        <w:rPr>
          <w:rFonts w:ascii="Calibri" w:hAnsi="Calibri" w:cs="Calibri"/>
          <w:szCs w:val="22"/>
          <w:lang w:eastAsia="pl-PL"/>
        </w:rPr>
      </w:pPr>
      <w:r w:rsidRPr="004651BA">
        <w:rPr>
          <w:rFonts w:ascii="Calibri" w:hAnsi="Calibri" w:cs="Calibri"/>
          <w:szCs w:val="22"/>
          <w:lang w:eastAsia="pl-PL"/>
        </w:rPr>
        <w:t xml:space="preserve">Składając Ofertę w </w:t>
      </w:r>
      <w:r>
        <w:rPr>
          <w:rFonts w:ascii="Calibri" w:hAnsi="Calibri" w:cs="Calibri"/>
          <w:szCs w:val="22"/>
          <w:lang w:eastAsia="pl-PL"/>
        </w:rPr>
        <w:t>postępowaniu zakupowym</w:t>
      </w:r>
      <w:r w:rsidRPr="004651BA">
        <w:rPr>
          <w:rFonts w:ascii="Calibri" w:hAnsi="Calibri" w:cs="Calibri"/>
          <w:szCs w:val="22"/>
          <w:lang w:eastAsia="pl-PL"/>
        </w:rPr>
        <w:t xml:space="preserve"> </w:t>
      </w:r>
      <w:r>
        <w:rPr>
          <w:rFonts w:ascii="Calibri" w:hAnsi="Calibri" w:cs="Calibri"/>
          <w:szCs w:val="22"/>
          <w:lang w:eastAsia="pl-PL"/>
        </w:rPr>
        <w:t xml:space="preserve">o udzielenie zamówienia niepublicznego </w:t>
      </w:r>
      <w:r w:rsidRPr="004651BA">
        <w:rPr>
          <w:rFonts w:ascii="Calibri" w:hAnsi="Calibri" w:cs="Calibri"/>
          <w:szCs w:val="22"/>
          <w:lang w:eastAsia="pl-PL"/>
        </w:rPr>
        <w:t>prowadzon</w:t>
      </w:r>
      <w:r>
        <w:rPr>
          <w:rFonts w:ascii="Calibri" w:hAnsi="Calibri" w:cs="Calibri"/>
          <w:szCs w:val="22"/>
          <w:lang w:eastAsia="pl-PL"/>
        </w:rPr>
        <w:t>ym</w:t>
      </w:r>
      <w:r w:rsidRPr="004651BA">
        <w:rPr>
          <w:rFonts w:ascii="Calibri" w:hAnsi="Calibri" w:cs="Calibri"/>
          <w:szCs w:val="22"/>
          <w:lang w:eastAsia="pl-PL"/>
        </w:rPr>
        <w:t xml:space="preserve"> w</w:t>
      </w:r>
      <w:r>
        <w:rPr>
          <w:rFonts w:ascii="Calibri" w:hAnsi="Calibri" w:cs="Calibri"/>
          <w:szCs w:val="22"/>
          <w:lang w:eastAsia="pl-PL"/>
        </w:rPr>
        <w:t> </w:t>
      </w:r>
      <w:r w:rsidRPr="004651BA">
        <w:rPr>
          <w:rFonts w:ascii="Calibri" w:hAnsi="Calibri" w:cs="Calibri"/>
          <w:szCs w:val="22"/>
          <w:lang w:eastAsia="pl-PL"/>
        </w:rPr>
        <w:t xml:space="preserve">trybie przetargu nieograniczonego na </w:t>
      </w:r>
      <w:r>
        <w:rPr>
          <w:rFonts w:ascii="Calibri" w:hAnsi="Calibri" w:cs="Calibri"/>
          <w:szCs w:val="22"/>
          <w:lang w:eastAsia="pl-PL"/>
        </w:rPr>
        <w:t>,,</w:t>
      </w:r>
      <w:r w:rsidRPr="00450965">
        <w:rPr>
          <w:rFonts w:ascii="Calibri" w:hAnsi="Calibri" w:cs="Calibri"/>
          <w:szCs w:val="22"/>
          <w:lang w:eastAsia="pl-PL"/>
        </w:rPr>
        <w:t>Dostawa olejów, smarów i płynów technicznych dla Oddziałów PGE Dystrybucja S.A.</w:t>
      </w:r>
      <w:r>
        <w:rPr>
          <w:rFonts w:ascii="Calibri" w:hAnsi="Calibri" w:cs="Calibri"/>
          <w:szCs w:val="22"/>
          <w:lang w:eastAsia="pl-PL"/>
        </w:rPr>
        <w:t>’’</w:t>
      </w:r>
      <w:r w:rsidRPr="009845CA">
        <w:rPr>
          <w:rFonts w:ascii="Calibri" w:hAnsi="Calibri" w:cs="Calibri"/>
          <w:szCs w:val="22"/>
          <w:lang w:eastAsia="pl-PL"/>
        </w:rPr>
        <w:t xml:space="preserve"> </w:t>
      </w:r>
      <w:r>
        <w:rPr>
          <w:rFonts w:ascii="Calibri" w:hAnsi="Calibri" w:cs="Calibri"/>
          <w:szCs w:val="22"/>
        </w:rPr>
        <w:t>(n</w:t>
      </w:r>
      <w:r w:rsidRPr="004651BA">
        <w:rPr>
          <w:rFonts w:ascii="Calibri" w:hAnsi="Calibri" w:cs="Calibri"/>
          <w:szCs w:val="22"/>
        </w:rPr>
        <w:t>r ref.:</w:t>
      </w:r>
      <w:r w:rsidRPr="004651BA">
        <w:rPr>
          <w:rFonts w:ascii="Calibri" w:hAnsi="Calibri" w:cs="Calibri"/>
          <w:b/>
          <w:szCs w:val="22"/>
        </w:rPr>
        <w:t xml:space="preserve"> </w:t>
      </w:r>
      <w:r w:rsidR="00AF3C97" w:rsidRPr="00AF3C97">
        <w:rPr>
          <w:rFonts w:ascii="Calibri" w:hAnsi="Calibri" w:cs="Calibri"/>
          <w:b/>
          <w:bCs/>
          <w:szCs w:val="22"/>
        </w:rPr>
        <w:t>POST/DYS/OLD/GZ/01653/2024</w:t>
      </w:r>
      <w:r w:rsidR="00AF3C97">
        <w:rPr>
          <w:rFonts w:ascii="Calibri" w:hAnsi="Calibri" w:cs="Calibri"/>
          <w:b/>
          <w:bCs/>
          <w:szCs w:val="22"/>
        </w:rPr>
        <w:t xml:space="preserve">) </w:t>
      </w:r>
      <w:bookmarkStart w:id="0" w:name="_GoBack"/>
      <w:bookmarkEnd w:id="0"/>
      <w:r>
        <w:rPr>
          <w:rFonts w:ascii="Calibri" w:hAnsi="Calibri" w:cs="Calibri"/>
          <w:b/>
          <w:szCs w:val="22"/>
          <w:lang w:eastAsia="pl-PL"/>
        </w:rPr>
        <w:t>oświadczamy</w:t>
      </w:r>
      <w:r w:rsidRPr="004651BA">
        <w:rPr>
          <w:rFonts w:ascii="Calibri" w:hAnsi="Calibri" w:cs="Calibri"/>
          <w:szCs w:val="22"/>
          <w:lang w:eastAsia="pl-PL"/>
        </w:rPr>
        <w:t xml:space="preserve">, </w:t>
      </w:r>
      <w:r w:rsidRPr="004651BA">
        <w:rPr>
          <w:rFonts w:ascii="Calibri" w:hAnsi="Calibri" w:cs="Calibri"/>
          <w:bCs/>
          <w:szCs w:val="22"/>
          <w:lang w:eastAsia="pl-PL"/>
        </w:rPr>
        <w:t>że</w:t>
      </w:r>
      <w:r w:rsidRPr="004651BA">
        <w:rPr>
          <w:rFonts w:ascii="Calibri" w:hAnsi="Calibri" w:cs="Calibri"/>
          <w:szCs w:val="22"/>
          <w:lang w:eastAsia="pl-PL"/>
        </w:rPr>
        <w:t xml:space="preserve"> w</w:t>
      </w:r>
      <w:r>
        <w:rPr>
          <w:rFonts w:ascii="Calibri" w:hAnsi="Calibri" w:cs="Calibri"/>
          <w:szCs w:val="22"/>
          <w:lang w:eastAsia="pl-PL"/>
        </w:rPr>
        <w:t> </w:t>
      </w:r>
      <w:r w:rsidRPr="004651BA">
        <w:rPr>
          <w:rFonts w:ascii="Calibri" w:hAnsi="Calibri" w:cs="Calibri"/>
          <w:szCs w:val="22"/>
          <w:lang w:eastAsia="pl-PL"/>
        </w:rPr>
        <w:t xml:space="preserve">okresie ostatnich </w:t>
      </w:r>
      <w:r>
        <w:rPr>
          <w:rFonts w:ascii="Calibri" w:hAnsi="Calibri" w:cs="Calibri"/>
          <w:szCs w:val="22"/>
          <w:lang w:eastAsia="pl-PL"/>
        </w:rPr>
        <w:t>3</w:t>
      </w:r>
      <w:r w:rsidRPr="004651BA">
        <w:rPr>
          <w:rFonts w:ascii="Calibri" w:hAnsi="Calibri" w:cs="Calibri"/>
          <w:szCs w:val="22"/>
          <w:lang w:eastAsia="pl-PL"/>
        </w:rPr>
        <w:t xml:space="preserve"> lat przed upływem terminu składania Ofert </w:t>
      </w:r>
      <w:r w:rsidRPr="00B3599D">
        <w:rPr>
          <w:rFonts w:ascii="Calibri" w:hAnsi="Calibri" w:cs="Calibri"/>
          <w:szCs w:val="22"/>
          <w:lang w:eastAsia="pl-PL"/>
        </w:rPr>
        <w:t>wykonaliśmy następujące dostawy</w:t>
      </w:r>
      <w:r w:rsidRPr="00C91837">
        <w:rPr>
          <w:rFonts w:ascii="Calibri" w:hAnsi="Calibri" w:cs="Calibri"/>
          <w:szCs w:val="22"/>
          <w:lang w:eastAsia="pl-PL"/>
        </w:rPr>
        <w:t>:</w:t>
      </w:r>
    </w:p>
    <w:p w:rsidR="00F24582" w:rsidRPr="009C4AC1" w:rsidRDefault="00F24582" w:rsidP="00F24582">
      <w:pPr>
        <w:spacing w:after="120" w:line="240" w:lineRule="auto"/>
        <w:rPr>
          <w:rFonts w:ascii="Calibri" w:hAnsi="Calibri" w:cs="Calibri"/>
          <w:szCs w:val="22"/>
          <w:lang w:eastAsia="pl-PL"/>
        </w:rPr>
      </w:pP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F24582" w:rsidRPr="004651BA" w:rsidTr="00DC3476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0D4627">
              <w:rPr>
                <w:rFonts w:ascii="Calibri" w:hAnsi="Calibri" w:cs="Calibri"/>
                <w:b/>
                <w:sz w:val="18"/>
                <w:szCs w:val="16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  <w:p w:rsidR="00F24582" w:rsidRPr="000D4627" w:rsidRDefault="00F24582" w:rsidP="00DC347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0D4627">
              <w:rPr>
                <w:rFonts w:ascii="Calibri" w:hAnsi="Calibri" w:cs="Calibri"/>
                <w:b/>
                <w:sz w:val="18"/>
                <w:szCs w:val="16"/>
              </w:rPr>
              <w:t xml:space="preserve">Przedmiot 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zakupu</w:t>
            </w:r>
          </w:p>
          <w:p w:rsidR="00F24582" w:rsidRPr="000D4627" w:rsidRDefault="00F24582" w:rsidP="00DC347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0D4627">
              <w:rPr>
                <w:rFonts w:ascii="Calibri" w:hAnsi="Calibri" w:cs="Calibri"/>
                <w:b/>
                <w:sz w:val="18"/>
                <w:szCs w:val="16"/>
              </w:rPr>
              <w:t xml:space="preserve">Wartość zrealizowanych dostaw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D4627">
              <w:rPr>
                <w:rFonts w:ascii="Calibri" w:hAnsi="Calibri" w:cs="Calibri"/>
                <w:b/>
                <w:sz w:val="18"/>
                <w:szCs w:val="16"/>
              </w:rPr>
              <w:t>Termin  realizacji dostawy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24582" w:rsidRPr="000D4627" w:rsidRDefault="00F24582" w:rsidP="00DC347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6"/>
                <w:lang w:eastAsia="pl-PL"/>
              </w:rPr>
            </w:pPr>
            <w:r w:rsidRPr="000D4627">
              <w:rPr>
                <w:rFonts w:ascii="Calibri" w:hAnsi="Calibri" w:cs="Calibri"/>
                <w:b/>
                <w:sz w:val="18"/>
                <w:szCs w:val="16"/>
                <w:lang w:eastAsia="pl-PL"/>
              </w:rPr>
              <w:t>Nazwa Odbiorcy</w:t>
            </w:r>
          </w:p>
          <w:p w:rsidR="00F24582" w:rsidRPr="000D4627" w:rsidRDefault="00F24582" w:rsidP="00DC3476">
            <w:pPr>
              <w:spacing w:line="240" w:lineRule="auto"/>
              <w:jc w:val="center"/>
              <w:rPr>
                <w:rFonts w:ascii="Calibri" w:hAnsi="Calibri" w:cs="Calibri"/>
                <w:i/>
                <w:sz w:val="16"/>
                <w:szCs w:val="16"/>
                <w:lang w:eastAsia="pl-PL"/>
              </w:rPr>
            </w:pPr>
            <w:r w:rsidRPr="000D4627">
              <w:rPr>
                <w:rFonts w:ascii="Calibri" w:hAnsi="Calibri" w:cs="Calibri"/>
                <w:i/>
                <w:sz w:val="16"/>
                <w:szCs w:val="16"/>
                <w:lang w:eastAsia="pl-PL"/>
              </w:rPr>
              <w:t>(wraz z adresem i nr telefonu)</w:t>
            </w:r>
          </w:p>
        </w:tc>
      </w:tr>
      <w:tr w:rsidR="00F24582" w:rsidRPr="004651BA" w:rsidTr="00DC3476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:rsidR="00F24582" w:rsidRPr="004651BA" w:rsidRDefault="00F24582" w:rsidP="00DC347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F24582" w:rsidRPr="004651BA" w:rsidRDefault="00F24582" w:rsidP="00DC347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560" w:type="dxa"/>
            <w:vMerge/>
          </w:tcPr>
          <w:p w:rsidR="00F24582" w:rsidRPr="004651BA" w:rsidRDefault="00F24582" w:rsidP="00DC347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0D4627">
              <w:rPr>
                <w:rFonts w:ascii="Calibri" w:hAnsi="Calibri" w:cs="Calibri"/>
                <w:i/>
                <w:sz w:val="16"/>
                <w:szCs w:val="16"/>
              </w:rPr>
              <w:t>Data</w:t>
            </w:r>
          </w:p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0D4627">
              <w:rPr>
                <w:rFonts w:ascii="Calibri" w:hAnsi="Calibri" w:cs="Calibr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0D4627">
              <w:rPr>
                <w:rFonts w:ascii="Calibri" w:hAnsi="Calibri" w:cs="Calibri"/>
                <w:i/>
                <w:sz w:val="16"/>
                <w:szCs w:val="16"/>
              </w:rPr>
              <w:t>Data</w:t>
            </w:r>
          </w:p>
          <w:p w:rsidR="00F24582" w:rsidRPr="000D4627" w:rsidRDefault="00F24582" w:rsidP="00DC3476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0D4627">
              <w:rPr>
                <w:rFonts w:ascii="Calibri" w:hAnsi="Calibri" w:cs="Calibr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82" w:rsidRPr="00B3599D" w:rsidRDefault="00F24582" w:rsidP="00DC3476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F24582" w:rsidRPr="004651BA" w:rsidTr="00DC3476">
        <w:trPr>
          <w:trHeight w:val="843"/>
        </w:trPr>
        <w:tc>
          <w:tcPr>
            <w:tcW w:w="568" w:type="dxa"/>
            <w:vAlign w:val="center"/>
          </w:tcPr>
          <w:p w:rsidR="00F24582" w:rsidRPr="000D4627" w:rsidRDefault="00F24582" w:rsidP="00DC3476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F24582" w:rsidRPr="004651BA" w:rsidRDefault="00F24582" w:rsidP="00DC3476">
            <w:pPr>
              <w:spacing w:before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24582" w:rsidRPr="004651BA" w:rsidRDefault="00F24582" w:rsidP="00DC3476">
            <w:pPr>
              <w:spacing w:before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24582" w:rsidRPr="004651BA" w:rsidRDefault="00F24582" w:rsidP="00DC3476">
            <w:pPr>
              <w:spacing w:before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:rsidR="00F24582" w:rsidRPr="004651BA" w:rsidRDefault="00F24582" w:rsidP="00DC3476">
            <w:pPr>
              <w:spacing w:before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582" w:rsidRPr="004651BA" w:rsidRDefault="00F24582" w:rsidP="00DC3476">
            <w:pPr>
              <w:spacing w:before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24582" w:rsidRDefault="00F24582" w:rsidP="00F24582">
      <w:pPr>
        <w:spacing w:before="120"/>
        <w:ind w:left="-284" w:right="-569"/>
        <w:outlineLvl w:val="0"/>
        <w:rPr>
          <w:rFonts w:asciiTheme="minorHAnsi" w:hAnsiTheme="minorHAnsi" w:cstheme="minorHAnsi"/>
          <w:i/>
          <w:sz w:val="16"/>
          <w:szCs w:val="18"/>
        </w:rPr>
      </w:pPr>
      <w:r w:rsidRPr="00544D2E">
        <w:rPr>
          <w:rFonts w:asciiTheme="minorHAnsi" w:hAnsiTheme="minorHAnsi" w:cstheme="minorHAnsi"/>
          <w:i/>
          <w:sz w:val="16"/>
          <w:szCs w:val="18"/>
        </w:rPr>
        <w:t>UWAGA: Należy dostosować ilość wierszy do ilości wykazywanych zadań</w:t>
      </w:r>
    </w:p>
    <w:p w:rsidR="00F24582" w:rsidRDefault="00F24582" w:rsidP="00F24582">
      <w:pPr>
        <w:spacing w:before="120"/>
        <w:ind w:left="-284" w:right="-569"/>
        <w:outlineLvl w:val="0"/>
        <w:rPr>
          <w:rFonts w:asciiTheme="minorHAnsi" w:hAnsiTheme="minorHAnsi" w:cstheme="minorHAnsi"/>
          <w:i/>
          <w:sz w:val="16"/>
          <w:szCs w:val="18"/>
        </w:rPr>
      </w:pPr>
    </w:p>
    <w:p w:rsidR="00F24582" w:rsidRPr="006527F9" w:rsidRDefault="00F24582" w:rsidP="00F24582">
      <w:pPr>
        <w:spacing w:before="120" w:line="240" w:lineRule="auto"/>
        <w:ind w:right="28"/>
        <w:outlineLvl w:val="0"/>
        <w:rPr>
          <w:rFonts w:asciiTheme="minorHAnsi" w:hAnsiTheme="minorHAnsi" w:cstheme="minorHAnsi"/>
          <w:i/>
          <w:sz w:val="16"/>
          <w:szCs w:val="18"/>
        </w:rPr>
      </w:pPr>
      <w:r w:rsidRPr="009C4AC1">
        <w:rPr>
          <w:rFonts w:ascii="Calibri" w:hAnsi="Calibri" w:cs="Calibri"/>
          <w:szCs w:val="22"/>
        </w:rPr>
        <w:t xml:space="preserve">Do niniejszego wykazu </w:t>
      </w:r>
      <w:r w:rsidRPr="00C95F22">
        <w:rPr>
          <w:rFonts w:ascii="Calibri" w:hAnsi="Calibri" w:cs="Calibri"/>
          <w:szCs w:val="22"/>
        </w:rPr>
        <w:t>dołączamy dowody potwierdzające</w:t>
      </w:r>
      <w:r w:rsidRPr="009C4AC1">
        <w:rPr>
          <w:rFonts w:ascii="Calibri" w:hAnsi="Calibri" w:cs="Calibri"/>
          <w:szCs w:val="22"/>
        </w:rPr>
        <w:t xml:space="preserve">, że ww. </w:t>
      </w:r>
      <w:r>
        <w:rPr>
          <w:rFonts w:ascii="Calibri" w:hAnsi="Calibri" w:cs="Calibri"/>
          <w:szCs w:val="22"/>
        </w:rPr>
        <w:t xml:space="preserve">dostawy </w:t>
      </w:r>
      <w:r w:rsidRPr="009C4AC1">
        <w:rPr>
          <w:rFonts w:ascii="Calibri" w:hAnsi="Calibri" w:cs="Calibri"/>
          <w:szCs w:val="22"/>
        </w:rPr>
        <w:t>zostały wykon</w:t>
      </w:r>
      <w:r>
        <w:rPr>
          <w:rFonts w:ascii="Calibri" w:hAnsi="Calibri" w:cs="Calibri"/>
          <w:szCs w:val="22"/>
        </w:rPr>
        <w:t>ane lub są wykonywane należycie.</w:t>
      </w:r>
    </w:p>
    <w:p w:rsidR="00F24582" w:rsidRPr="004651BA" w:rsidRDefault="00F24582" w:rsidP="00F24582">
      <w:pPr>
        <w:ind w:right="-993"/>
        <w:rPr>
          <w:rFonts w:ascii="Calibri" w:hAnsi="Calibri" w:cs="Calibri"/>
        </w:rPr>
      </w:pPr>
    </w:p>
    <w:p w:rsidR="00F24582" w:rsidRDefault="00F24582" w:rsidP="00F24582">
      <w:pPr>
        <w:ind w:right="-993"/>
        <w:rPr>
          <w:rFonts w:ascii="Calibri" w:hAnsi="Calibri" w:cs="Calibri"/>
        </w:rPr>
      </w:pPr>
    </w:p>
    <w:p w:rsidR="00F24582" w:rsidRDefault="00F24582" w:rsidP="00F24582">
      <w:pPr>
        <w:ind w:left="-284" w:right="-993"/>
        <w:rPr>
          <w:rFonts w:ascii="Calibri" w:hAnsi="Calibri" w:cs="Calibri"/>
        </w:rPr>
      </w:pPr>
    </w:p>
    <w:p w:rsidR="00F24582" w:rsidRDefault="00F24582" w:rsidP="00F24582">
      <w:pPr>
        <w:ind w:left="-284" w:right="-993"/>
        <w:rPr>
          <w:rFonts w:ascii="Calibri" w:hAnsi="Calibri" w:cs="Calibri"/>
        </w:rPr>
      </w:pPr>
    </w:p>
    <w:p w:rsidR="00F24582" w:rsidRPr="004651BA" w:rsidRDefault="00F24582" w:rsidP="00F24582">
      <w:pPr>
        <w:ind w:left="-284" w:right="-993"/>
        <w:rPr>
          <w:rFonts w:ascii="Calibri" w:hAnsi="Calibri" w:cs="Calibri"/>
        </w:rPr>
      </w:pPr>
    </w:p>
    <w:p w:rsidR="00F24582" w:rsidRPr="004651BA" w:rsidRDefault="00F24582" w:rsidP="00F24582">
      <w:pPr>
        <w:ind w:right="28"/>
        <w:rPr>
          <w:rFonts w:ascii="Calibri" w:hAnsi="Calibri" w:cs="Calibri"/>
          <w:szCs w:val="22"/>
        </w:rPr>
      </w:pPr>
      <w:r w:rsidRPr="004651BA">
        <w:rPr>
          <w:rFonts w:ascii="Calibri" w:hAnsi="Calibri" w:cs="Calibri"/>
          <w:szCs w:val="22"/>
        </w:rPr>
        <w:t>...................</w:t>
      </w:r>
      <w:r>
        <w:rPr>
          <w:rFonts w:ascii="Calibri" w:hAnsi="Calibri" w:cs="Calibri"/>
          <w:szCs w:val="22"/>
        </w:rPr>
        <w:t>.....</w:t>
      </w:r>
      <w:r w:rsidRPr="004651BA">
        <w:rPr>
          <w:rFonts w:ascii="Calibri" w:hAnsi="Calibri" w:cs="Calibri"/>
          <w:szCs w:val="22"/>
        </w:rPr>
        <w:t>............, dn. ..........</w:t>
      </w:r>
      <w:r>
        <w:rPr>
          <w:rFonts w:ascii="Calibri" w:hAnsi="Calibri" w:cs="Calibri"/>
          <w:szCs w:val="22"/>
        </w:rPr>
        <w:t>...............</w:t>
      </w:r>
      <w:r>
        <w:rPr>
          <w:rFonts w:ascii="Calibri" w:hAnsi="Calibri" w:cs="Calibri"/>
          <w:szCs w:val="22"/>
        </w:rPr>
        <w:tab/>
        <w:t xml:space="preserve">              </w:t>
      </w:r>
      <w:r>
        <w:rPr>
          <w:rFonts w:ascii="Calibri" w:hAnsi="Calibri" w:cs="Calibri"/>
          <w:szCs w:val="22"/>
        </w:rPr>
        <w:tab/>
        <w:t xml:space="preserve">        </w:t>
      </w:r>
      <w:r>
        <w:rPr>
          <w:rFonts w:ascii="Calibri" w:hAnsi="Calibri" w:cs="Calibri"/>
          <w:szCs w:val="22"/>
        </w:rPr>
        <w:tab/>
        <w:t xml:space="preserve">  …….………..…</w:t>
      </w:r>
      <w:r w:rsidRPr="004651BA">
        <w:rPr>
          <w:rFonts w:ascii="Calibri" w:hAnsi="Calibri" w:cs="Calibri"/>
          <w:szCs w:val="22"/>
        </w:rPr>
        <w:t>...............................</w:t>
      </w:r>
      <w:r>
        <w:rPr>
          <w:rFonts w:ascii="Calibri" w:hAnsi="Calibri" w:cs="Calibri"/>
          <w:szCs w:val="22"/>
        </w:rPr>
        <w:t>.</w:t>
      </w:r>
    </w:p>
    <w:p w:rsidR="00F24582" w:rsidRDefault="00F24582" w:rsidP="00F24582">
      <w:pPr>
        <w:spacing w:line="240" w:lineRule="auto"/>
        <w:ind w:left="5954" w:right="68" w:hanging="556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</w:t>
      </w:r>
      <w:r w:rsidRPr="004651BA">
        <w:rPr>
          <w:rFonts w:ascii="Calibri" w:hAnsi="Calibri" w:cs="Calibri"/>
          <w:i/>
          <w:sz w:val="16"/>
          <w:szCs w:val="16"/>
        </w:rPr>
        <w:t xml:space="preserve">Podpis osób uprawnionych do składania </w:t>
      </w:r>
      <w:r>
        <w:rPr>
          <w:rFonts w:ascii="Calibri" w:hAnsi="Calibri" w:cs="Calibri"/>
          <w:i/>
          <w:sz w:val="16"/>
          <w:szCs w:val="16"/>
        </w:rPr>
        <w:t xml:space="preserve">   </w:t>
      </w:r>
      <w:r w:rsidRPr="004651BA">
        <w:rPr>
          <w:rFonts w:ascii="Calibri" w:hAnsi="Calibri" w:cs="Calibri"/>
          <w:i/>
          <w:sz w:val="16"/>
          <w:szCs w:val="16"/>
        </w:rPr>
        <w:t>oświadczeń woli w imieniu Wykonawcy oraz pieczątka / pieczątki</w:t>
      </w:r>
    </w:p>
    <w:p w:rsidR="00F24582" w:rsidRPr="00EE018D" w:rsidRDefault="00F24582" w:rsidP="00F24582">
      <w:pPr>
        <w:spacing w:before="120" w:after="120" w:line="24" w:lineRule="atLeast"/>
        <w:outlineLvl w:val="0"/>
        <w:rPr>
          <w:rFonts w:asciiTheme="minorHAnsi" w:hAnsiTheme="minorHAnsi" w:cs="Arial"/>
          <w:color w:val="FF0000"/>
          <w:szCs w:val="22"/>
        </w:rPr>
      </w:pPr>
    </w:p>
    <w:p w:rsidR="00CF4485" w:rsidRDefault="00CF4485"/>
    <w:sectPr w:rsidR="00CF4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214" w:rsidRDefault="00E90214" w:rsidP="00F24582">
      <w:pPr>
        <w:spacing w:line="240" w:lineRule="auto"/>
      </w:pPr>
      <w:r>
        <w:separator/>
      </w:r>
    </w:p>
  </w:endnote>
  <w:endnote w:type="continuationSeparator" w:id="0">
    <w:p w:rsidR="00E90214" w:rsidRDefault="00E90214" w:rsidP="00F245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214" w:rsidRDefault="00E90214" w:rsidP="00F24582">
      <w:pPr>
        <w:spacing w:line="240" w:lineRule="auto"/>
      </w:pPr>
      <w:r>
        <w:separator/>
      </w:r>
    </w:p>
  </w:footnote>
  <w:footnote w:type="continuationSeparator" w:id="0">
    <w:p w:rsidR="00E90214" w:rsidRDefault="00E90214" w:rsidP="00F245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2"/>
    <w:rsid w:val="00001458"/>
    <w:rsid w:val="0083575D"/>
    <w:rsid w:val="00AF08CD"/>
    <w:rsid w:val="00AF3C97"/>
    <w:rsid w:val="00CF4485"/>
    <w:rsid w:val="00E90214"/>
    <w:rsid w:val="00EA2E6C"/>
    <w:rsid w:val="00F24582"/>
    <w:rsid w:val="00F8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C755A"/>
  <w15:chartTrackingRefBased/>
  <w15:docId w15:val="{3A11D301-E282-4314-99E6-9558EC9A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4582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4582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2E74B5" w:themeColor="accent1" w:themeShade="BF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582"/>
    <w:rPr>
      <w:rFonts w:eastAsiaTheme="majorEastAsia" w:cstheme="majorBidi"/>
      <w:b/>
      <w:bCs/>
      <w:color w:val="2E74B5" w:themeColor="accent1" w:themeShade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F24582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F24582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245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582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245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582"/>
    <w:rPr>
      <w:rFonts w:ascii="Times New Roman" w:eastAsia="Times New Roman" w:hAnsi="Times New Roman" w:cs="Times New Roman"/>
      <w:szCs w:val="20"/>
    </w:rPr>
  </w:style>
  <w:style w:type="table" w:styleId="Tabela-Siatka">
    <w:name w:val="Table Grid"/>
    <w:basedOn w:val="Standardowy"/>
    <w:uiPriority w:val="59"/>
    <w:rsid w:val="00EA2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07E0B0D645B4943935E4744C02D96B7" ma:contentTypeVersion="0" ma:contentTypeDescription="SWPP2 Dokument bazowy" ma:contentTypeScope="" ma:versionID="64135c0465f360e21a5a531abe44a1a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POST/DYS/OLD/GZ/01653/2024                        </dmsv2SWPP2ObjectNumber>
    <dmsv2SWPP2SumMD5 xmlns="http://schemas.microsoft.com/sharepoint/v3">6e104c24f8ecf191d51c26d8122c8756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645316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19804064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000000010007000200000009</dmsv2SWPP2ObjectDepartment>
    <dmsv2SWPP2ObjectName xmlns="http://schemas.microsoft.com/sharepoint/v3">Postępowanie</dmsv2SWPP2ObjectName>
    <_dlc_DocId xmlns="a19cb1c7-c5c7-46d4-85ae-d83685407bba">XRZ35PT62F6A-1445260328-5983</_dlc_DocId>
    <_dlc_DocIdUrl xmlns="a19cb1c7-c5c7-46d4-85ae-d83685407bba">
      <Url>https://swpp2.dms.gkpge.pl/sites/29/_layouts/15/DocIdRedir.aspx?ID=XRZ35PT62F6A-1445260328-5983</Url>
      <Description>XRZ35PT62F6A-1445260328-5983</Description>
    </_dlc_DocIdUrl>
  </documentManagement>
</p:properties>
</file>

<file path=customXml/itemProps1.xml><?xml version="1.0" encoding="utf-8"?>
<ds:datastoreItem xmlns:ds="http://schemas.openxmlformats.org/officeDocument/2006/customXml" ds:itemID="{21D8503E-168B-4D7C-8326-0255C33FC5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21AB2-69AC-4741-9FEC-274064ADCB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13412ED-3A2A-4416-9410-EDCF5937267E}"/>
</file>

<file path=customXml/itemProps4.xml><?xml version="1.0" encoding="utf-8"?>
<ds:datastoreItem xmlns:ds="http://schemas.openxmlformats.org/officeDocument/2006/customXml" ds:itemID="{505E4046-0AB2-4F1E-A549-2FC9CA03A0B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19cb1c7-c5c7-46d4-85ae-d83685407bb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Antczak Damian [PGE Dystr. O.Łódź]</dc:creator>
  <cp:keywords/>
  <dc:description/>
  <cp:lastModifiedBy>Bagińska Marzena [PGE Dystr. O.Łódź]</cp:lastModifiedBy>
  <cp:revision>3</cp:revision>
  <dcterms:created xsi:type="dcterms:W3CDTF">2024-05-29T03:49:00Z</dcterms:created>
  <dcterms:modified xsi:type="dcterms:W3CDTF">2024-05-29T03:49:00Z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0x0101891000807E0B0D645B4943935E4744C02D96B7</vt:lpwstr>
  </property>
  <property fmtid="{D5CDD505-2E9C-101B-9397-08002B2CF9AE}" pid="3" name="_dlc_DocIdItemGuid">
    <vt:lpwstr>86af9a43-c237-468c-b6e1-d376c22b33f0</vt:lpwstr>
  </property>
</Properties>
</file>