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695796C6" w:rsidR="004A302B" w:rsidRPr="004B4556" w:rsidRDefault="00517659" w:rsidP="000273E9">
      <w:pPr>
        <w:pStyle w:val="Spistreci1"/>
        <w:spacing w:before="120" w:line="24" w:lineRule="atLeast"/>
        <w:jc w:val="center"/>
        <w:rPr>
          <w:rFonts w:cstheme="minorHAnsi"/>
        </w:rPr>
      </w:pPr>
      <w:r>
        <w:rPr>
          <w:rFonts w:cstheme="minorHAnsi"/>
          <w:noProof/>
          <w:lang w:eastAsia="pl-PL"/>
        </w:rPr>
        <w:drawing>
          <wp:inline distT="0" distB="0" distL="0" distR="0" wp14:anchorId="60BF9286" wp14:editId="70E7609B">
            <wp:extent cx="1882140" cy="1706880"/>
            <wp:effectExtent l="0" t="0" r="381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2923" cy="1743865"/>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C437B8" w:rsidRDefault="00BB42EE" w:rsidP="00C437B8">
      <w:pPr>
        <w:pStyle w:val="pkt"/>
        <w:spacing w:before="0" w:after="0" w:line="240" w:lineRule="auto"/>
        <w:ind w:left="0" w:firstLine="0"/>
        <w:jc w:val="center"/>
        <w:rPr>
          <w:rFonts w:asciiTheme="minorHAnsi" w:hAnsiTheme="minorHAnsi" w:cstheme="minorBidi"/>
          <w:b/>
          <w:bCs/>
          <w:color w:val="17365D" w:themeColor="text2" w:themeShade="BF"/>
          <w:sz w:val="22"/>
          <w:szCs w:val="22"/>
        </w:rPr>
      </w:pPr>
      <w:r w:rsidRPr="007D2151">
        <w:rPr>
          <w:rFonts w:asciiTheme="minorHAnsi" w:hAnsiTheme="minorHAnsi" w:cstheme="minorBidi"/>
          <w:b/>
          <w:bCs/>
          <w:color w:val="17365D" w:themeColor="text2" w:themeShade="BF"/>
          <w:sz w:val="22"/>
          <w:szCs w:val="22"/>
        </w:rPr>
        <w:t xml:space="preserve">SPECYFIKACJA </w:t>
      </w:r>
      <w:r w:rsidR="00C244DC" w:rsidRPr="007D2151">
        <w:rPr>
          <w:rFonts w:asciiTheme="minorHAnsi" w:hAnsiTheme="minorHAnsi" w:cstheme="minorBidi"/>
          <w:b/>
          <w:bCs/>
          <w:color w:val="17365D" w:themeColor="text2" w:themeShade="BF"/>
          <w:sz w:val="22"/>
          <w:szCs w:val="22"/>
        </w:rPr>
        <w:t>WARUNKÓW ZAMÓWIENIA (S</w:t>
      </w:r>
      <w:r w:rsidR="002633C2" w:rsidRPr="007D2151">
        <w:rPr>
          <w:rFonts w:asciiTheme="minorHAnsi" w:hAnsiTheme="minorHAnsi" w:cstheme="minorBidi"/>
          <w:b/>
          <w:b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C437B8" w:rsidRDefault="002633C2"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POSTĘPOWANIE ZAKUPOWE</w:t>
      </w:r>
      <w:r w:rsidR="00BB42EE" w:rsidRPr="007D2151">
        <w:rPr>
          <w:rFonts w:asciiTheme="minorHAnsi" w:hAnsiTheme="minorHAnsi" w:cstheme="minorBidi"/>
          <w:color w:val="17365D" w:themeColor="text2" w:themeShade="BF"/>
        </w:rPr>
        <w:t xml:space="preserve"> W TRYBIE PRZETARGU NIEOGRANICZONEGO</w:t>
      </w:r>
    </w:p>
    <w:p w14:paraId="3052250C" w14:textId="77387B27" w:rsidR="002633C2" w:rsidRPr="00C437B8" w:rsidRDefault="004F392B"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NA PODSTAWIE PROC30031/</w:t>
      </w:r>
      <w:r w:rsidR="00A85D7A" w:rsidRPr="007D2151">
        <w:rPr>
          <w:rFonts w:asciiTheme="minorHAnsi" w:hAnsiTheme="minorHAnsi" w:cstheme="minorBidi"/>
          <w:color w:val="17365D" w:themeColor="text2" w:themeShade="BF"/>
        </w:rPr>
        <w:t>G</w:t>
      </w:r>
      <w:r w:rsidRPr="007D2151">
        <w:rPr>
          <w:rFonts w:asciiTheme="minorHAnsi" w:hAnsiTheme="minorHAnsi" w:cstheme="minorBidi"/>
          <w:color w:val="17365D" w:themeColor="text2" w:themeShade="BF"/>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450C3AF4" w14:textId="77777777" w:rsidR="00AC5868" w:rsidRPr="00AC5868" w:rsidRDefault="004F392B" w:rsidP="00AC5868">
      <w:pPr>
        <w:pStyle w:val="Tekstpodstawowy"/>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NUMER POSTĘPOWANIA: </w:t>
      </w:r>
    </w:p>
    <w:p w14:paraId="3052250F" w14:textId="0DE8B685" w:rsidR="00C6017B" w:rsidRPr="00C437B8" w:rsidRDefault="00C42D42" w:rsidP="00AC5868">
      <w:pPr>
        <w:pStyle w:val="Tekstpodstawowy"/>
        <w:jc w:val="center"/>
        <w:rPr>
          <w:rFonts w:asciiTheme="minorHAnsi" w:hAnsiTheme="minorHAnsi" w:cstheme="minorBidi"/>
          <w:b/>
          <w:bCs/>
          <w:color w:val="17365D" w:themeColor="text2" w:themeShade="BF"/>
        </w:rPr>
      </w:pPr>
      <w:r>
        <w:rPr>
          <w:rFonts w:asciiTheme="minorHAnsi" w:hAnsiTheme="minorHAnsi" w:cstheme="minorBidi"/>
          <w:b/>
          <w:bCs/>
          <w:color w:val="17365D" w:themeColor="text2" w:themeShade="BF"/>
        </w:rPr>
        <w:t>POST/DYS/OLD/GZ/</w:t>
      </w:r>
      <w:r w:rsidR="00C71DBE">
        <w:rPr>
          <w:rFonts w:asciiTheme="minorHAnsi" w:hAnsiTheme="minorHAnsi" w:cstheme="minorBidi"/>
          <w:b/>
          <w:bCs/>
          <w:color w:val="17365D" w:themeColor="text2" w:themeShade="BF"/>
        </w:rPr>
        <w:t>0</w:t>
      </w:r>
      <w:r w:rsidR="00B50960">
        <w:rPr>
          <w:rFonts w:asciiTheme="minorHAnsi" w:hAnsiTheme="minorHAnsi" w:cstheme="minorBidi"/>
          <w:b/>
          <w:bCs/>
          <w:color w:val="17365D" w:themeColor="text2" w:themeShade="BF"/>
        </w:rPr>
        <w:t>1331</w:t>
      </w:r>
      <w:r w:rsidR="00517659">
        <w:rPr>
          <w:rFonts w:asciiTheme="minorHAnsi" w:hAnsiTheme="minorHAnsi" w:cstheme="minorBidi"/>
          <w:b/>
          <w:bCs/>
          <w:color w:val="17365D" w:themeColor="text2" w:themeShade="BF"/>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7AA70A0" w:rsidR="00C6017B" w:rsidRPr="00C437B8" w:rsidRDefault="00C6017B">
      <w:pPr>
        <w:pStyle w:val="Tekstpodstawowy"/>
        <w:ind w:right="26"/>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NAZWA </w:t>
      </w:r>
      <w:r w:rsidR="00C75EB0" w:rsidRPr="007D2151">
        <w:rPr>
          <w:rFonts w:asciiTheme="minorHAnsi" w:hAnsiTheme="minorHAnsi" w:cstheme="minorBidi"/>
          <w:b/>
          <w:bCs/>
          <w:color w:val="17365D" w:themeColor="text2" w:themeShade="BF"/>
        </w:rPr>
        <w:t>ZA</w:t>
      </w:r>
      <w:r w:rsidR="0078041D" w:rsidRPr="007D2151">
        <w:rPr>
          <w:rFonts w:asciiTheme="minorHAnsi" w:hAnsiTheme="minorHAnsi" w:cstheme="minorBidi"/>
          <w:b/>
          <w:bCs/>
          <w:color w:val="17365D" w:themeColor="text2" w:themeShade="BF"/>
        </w:rPr>
        <w:t>MÓWIENIA</w:t>
      </w:r>
      <w:r w:rsidRPr="007D2151">
        <w:rPr>
          <w:rFonts w:asciiTheme="minorHAnsi" w:hAnsiTheme="minorHAnsi" w:cstheme="minorBidi"/>
          <w:b/>
          <w:bCs/>
          <w:color w:val="17365D" w:themeColor="text2" w:themeShade="BF"/>
        </w:rPr>
        <w:t>:</w:t>
      </w:r>
    </w:p>
    <w:p w14:paraId="30522513" w14:textId="1DA3C325" w:rsidR="00C6017B" w:rsidRPr="00C437B8" w:rsidRDefault="00B50960" w:rsidP="00C437B8">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Bidi"/>
          <w:b/>
          <w:bCs/>
          <w:i/>
          <w:iCs/>
          <w:color w:val="17365D" w:themeColor="text2" w:themeShade="BF"/>
        </w:rPr>
      </w:pPr>
      <w:r w:rsidRPr="00B50960">
        <w:rPr>
          <w:rFonts w:asciiTheme="minorHAnsi" w:hAnsiTheme="minorHAnsi" w:cstheme="minorBidi"/>
          <w:b/>
          <w:bCs/>
          <w:i/>
          <w:iCs/>
          <w:color w:val="17365D" w:themeColor="text2" w:themeShade="BF"/>
        </w:rPr>
        <w:t>Zakup serwera NTP</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6FD8C17A" w:rsidR="004F392B" w:rsidRPr="00C437B8" w:rsidRDefault="00BA48CF" w:rsidP="00C71DBE">
      <w:pPr>
        <w:pStyle w:val="Tekstpodstawowy"/>
        <w:tabs>
          <w:tab w:val="right" w:pos="9072"/>
        </w:tabs>
        <w:jc w:val="center"/>
        <w:rPr>
          <w:rFonts w:asciiTheme="minorHAnsi" w:hAnsiTheme="minorHAnsi" w:cstheme="minorBidi"/>
          <w:color w:val="17365D" w:themeColor="text2" w:themeShade="BF"/>
          <w:sz w:val="20"/>
        </w:rPr>
      </w:pPr>
      <w:r>
        <w:rPr>
          <w:rFonts w:asciiTheme="minorHAnsi" w:hAnsiTheme="minorHAnsi" w:cstheme="minorBidi"/>
          <w:color w:val="17365D" w:themeColor="text2" w:themeShade="BF"/>
          <w:sz w:val="20"/>
        </w:rPr>
        <w:t xml:space="preserve">Łódź, </w:t>
      </w:r>
      <w:r w:rsidR="00B50960">
        <w:rPr>
          <w:rFonts w:asciiTheme="minorHAnsi" w:hAnsiTheme="minorHAnsi" w:cstheme="minorBidi"/>
          <w:color w:val="17365D" w:themeColor="text2" w:themeShade="BF"/>
          <w:sz w:val="20"/>
        </w:rPr>
        <w:t>kwiecień</w:t>
      </w:r>
      <w:r w:rsidR="00517659">
        <w:rPr>
          <w:rFonts w:asciiTheme="minorHAnsi" w:hAnsiTheme="minorHAnsi" w:cstheme="minorBidi"/>
          <w:color w:val="17365D" w:themeColor="text2" w:themeShade="BF"/>
          <w:sz w:val="20"/>
        </w:rPr>
        <w:t xml:space="preserve"> 2025r</w:t>
      </w:r>
      <w:r>
        <w:rPr>
          <w:rFonts w:asciiTheme="minorHAnsi" w:hAnsiTheme="minorHAnsi" w:cstheme="minorBidi"/>
          <w:color w:val="17365D" w:themeColor="text2" w:themeShade="BF"/>
          <w:sz w:val="20"/>
        </w:rPr>
        <w:t>.</w:t>
      </w:r>
    </w:p>
    <w:p w14:paraId="714864AC" w14:textId="7C508200" w:rsidR="004F392B" w:rsidRPr="00C437B8" w:rsidRDefault="004F392B">
      <w:pPr>
        <w:pStyle w:val="Tekstpodstawowy"/>
        <w:tabs>
          <w:tab w:val="right" w:pos="9072"/>
        </w:tabs>
        <w:jc w:val="center"/>
        <w:rPr>
          <w:rFonts w:asciiTheme="minorHAnsi" w:hAnsiTheme="minorHAnsi" w:cstheme="minorBidi"/>
          <w:color w:val="17365D" w:themeColor="text2" w:themeShade="BF"/>
          <w:sz w:val="20"/>
        </w:rPr>
      </w:pPr>
      <w:r w:rsidRPr="007D2151">
        <w:rPr>
          <w:rFonts w:asciiTheme="minorHAnsi" w:hAnsiTheme="minorHAnsi" w:cstheme="minorBidi"/>
          <w:color w:val="000000"/>
          <w:sz w:val="20"/>
        </w:rPr>
        <w:t xml:space="preserve"> </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C437B8" w:rsidRDefault="00167D1F" w:rsidP="00C437B8">
      <w:pPr>
        <w:spacing w:before="120" w:line="24" w:lineRule="atLeast"/>
        <w:jc w:val="center"/>
        <w:rPr>
          <w:rFonts w:asciiTheme="minorHAnsi" w:hAnsiTheme="minorHAnsi" w:cstheme="minorBidi"/>
          <w:b/>
          <w:bCs/>
          <w:sz w:val="20"/>
        </w:rPr>
      </w:pPr>
      <w:r w:rsidRPr="007D2151">
        <w:rPr>
          <w:rFonts w:asciiTheme="minorHAnsi" w:hAnsiTheme="minorHAnsi" w:cstheme="minorBidi"/>
          <w:b/>
          <w:bCs/>
          <w:sz w:val="20"/>
        </w:rPr>
        <w:t>SPIS TREŚCI:</w:t>
      </w:r>
    </w:p>
    <w:p w14:paraId="6934D450" w14:textId="357F9C8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327759">
          <w:rPr>
            <w:noProof/>
            <w:webHidden/>
          </w:rPr>
          <w:t>3</w:t>
        </w:r>
        <w:r w:rsidR="00287763">
          <w:rPr>
            <w:noProof/>
            <w:webHidden/>
          </w:rPr>
          <w:fldChar w:fldCharType="end"/>
        </w:r>
      </w:hyperlink>
    </w:p>
    <w:p w14:paraId="2AC1FD98" w14:textId="45633D9A" w:rsidR="00287763" w:rsidRDefault="0020061E">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327759">
          <w:rPr>
            <w:noProof/>
            <w:webHidden/>
          </w:rPr>
          <w:t>5</w:t>
        </w:r>
        <w:r w:rsidR="00287763">
          <w:rPr>
            <w:noProof/>
            <w:webHidden/>
          </w:rPr>
          <w:fldChar w:fldCharType="end"/>
        </w:r>
      </w:hyperlink>
    </w:p>
    <w:p w14:paraId="6F2A85B6" w14:textId="5673CC61" w:rsidR="00287763" w:rsidRDefault="0020061E">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4D587A9F" w14:textId="05E8CBF8" w:rsidR="00287763" w:rsidRDefault="0020061E">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566507FE" w14:textId="232D7669" w:rsidR="00287763" w:rsidRDefault="0020061E">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327759">
          <w:rPr>
            <w:noProof/>
            <w:webHidden/>
          </w:rPr>
          <w:t>7</w:t>
        </w:r>
        <w:r w:rsidR="00287763">
          <w:rPr>
            <w:noProof/>
            <w:webHidden/>
          </w:rPr>
          <w:fldChar w:fldCharType="end"/>
        </w:r>
      </w:hyperlink>
    </w:p>
    <w:p w14:paraId="7CF07A21" w14:textId="25024936" w:rsidR="00287763" w:rsidRDefault="0020061E">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327759">
          <w:rPr>
            <w:noProof/>
            <w:webHidden/>
          </w:rPr>
          <w:t>8</w:t>
        </w:r>
        <w:r w:rsidR="00287763">
          <w:rPr>
            <w:noProof/>
            <w:webHidden/>
          </w:rPr>
          <w:fldChar w:fldCharType="end"/>
        </w:r>
      </w:hyperlink>
    </w:p>
    <w:p w14:paraId="308A428B" w14:textId="2A7D801A" w:rsidR="00287763" w:rsidRDefault="0020061E">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4327A065" w14:textId="52E32F04" w:rsidR="00287763" w:rsidRDefault="0020061E">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62410A9F" w14:textId="40371BC8" w:rsidR="00287763" w:rsidRDefault="0020061E">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74415DFC" w14:textId="5B197191" w:rsidR="00287763" w:rsidRDefault="0020061E">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0ABF7FCA" w14:textId="1B7FED8D" w:rsidR="00287763" w:rsidRDefault="0020061E">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F9629F1" w14:textId="2D8D2366" w:rsidR="00287763" w:rsidRDefault="0020061E">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ED40047" w14:textId="7470638C" w:rsidR="00287763" w:rsidRDefault="0020061E">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561B9C34" w14:textId="07B4C2C3" w:rsidR="00287763" w:rsidRDefault="0020061E">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7C444CD4" w14:textId="1D95D710" w:rsidR="00287763" w:rsidRDefault="0020061E">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63446E54" w14:textId="58FADFCD" w:rsidR="00287763" w:rsidRDefault="0020061E">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53497C88" w14:textId="669DFB97" w:rsidR="00287763" w:rsidRDefault="0020061E">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327759">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C437B8" w:rsidRDefault="000B3117">
      <w:pPr>
        <w:pStyle w:val="Nagwek1"/>
        <w:numPr>
          <w:ilvl w:val="0"/>
          <w:numId w:val="1"/>
        </w:numPr>
        <w:rPr>
          <w:rFonts w:cstheme="minorBidi"/>
          <w:sz w:val="20"/>
          <w:szCs w:val="20"/>
        </w:rPr>
      </w:pPr>
      <w:bookmarkStart w:id="2" w:name="_Toc69029863"/>
      <w:r w:rsidRPr="007D2151">
        <w:rPr>
          <w:rFonts w:cstheme="minorBidi"/>
          <w:sz w:val="20"/>
          <w:szCs w:val="20"/>
        </w:rPr>
        <w:lastRenderedPageBreak/>
        <w:t>INFORMACJE WSTĘPNE</w:t>
      </w:r>
      <w:bookmarkEnd w:id="0"/>
      <w:bookmarkEnd w:id="1"/>
      <w:bookmarkEnd w:id="2"/>
    </w:p>
    <w:p w14:paraId="3052253C" w14:textId="77777777" w:rsidR="00FB1946" w:rsidRPr="00C437B8" w:rsidRDefault="000B3117" w:rsidP="00C437B8">
      <w:pPr>
        <w:pStyle w:val="Akapitzlist"/>
        <w:numPr>
          <w:ilvl w:val="1"/>
          <w:numId w:val="1"/>
        </w:numPr>
        <w:spacing w:before="120" w:after="140" w:line="24" w:lineRule="atLeast"/>
        <w:ind w:left="709" w:hanging="709"/>
        <w:contextualSpacing w:val="0"/>
        <w:jc w:val="left"/>
        <w:outlineLvl w:val="0"/>
        <w:rPr>
          <w:rFonts w:asciiTheme="minorHAnsi" w:hAnsiTheme="minorHAnsi" w:cstheme="minorBidi"/>
          <w:i/>
          <w:iCs/>
          <w:kern w:val="20"/>
          <w:sz w:val="20"/>
        </w:rPr>
      </w:pPr>
      <w:bookmarkStart w:id="3" w:name="_Toc354752341"/>
      <w:bookmarkStart w:id="4" w:name="_Toc516566300"/>
      <w:bookmarkStart w:id="5" w:name="_Toc516581568"/>
      <w:bookmarkStart w:id="6" w:name="_Toc516734742"/>
      <w:bookmarkStart w:id="7" w:name="_Toc516738772"/>
      <w:r w:rsidRPr="007D2151">
        <w:rPr>
          <w:rFonts w:asciiTheme="minorHAnsi" w:hAnsiTheme="minorHAnsi" w:cstheme="minorBidi"/>
          <w:b/>
          <w:bCs/>
          <w:sz w:val="20"/>
        </w:rPr>
        <w:t>Zamawiający</w:t>
      </w:r>
      <w:bookmarkEnd w:id="3"/>
      <w:bookmarkEnd w:id="4"/>
      <w:bookmarkEnd w:id="5"/>
      <w:bookmarkEnd w:id="6"/>
      <w:bookmarkEnd w:id="7"/>
      <w:r w:rsidR="00D936DC" w:rsidRPr="007D2151">
        <w:rPr>
          <w:rFonts w:asciiTheme="minorHAnsi" w:hAnsiTheme="minorHAnsi" w:cstheme="minorBidi"/>
          <w:b/>
          <w:bCs/>
          <w:sz w:val="20"/>
        </w:rPr>
        <w:t xml:space="preserve"> </w:t>
      </w:r>
    </w:p>
    <w:p w14:paraId="1DA2691D" w14:textId="3F3F585A" w:rsidR="00B510BE" w:rsidRPr="00C437B8" w:rsidRDefault="00FB1946" w:rsidP="00C437B8">
      <w:pPr>
        <w:autoSpaceDE w:val="0"/>
        <w:autoSpaceDN w:val="0"/>
        <w:adjustRightInd w:val="0"/>
        <w:spacing w:before="120" w:line="24" w:lineRule="atLeast"/>
        <w:ind w:left="709"/>
        <w:rPr>
          <w:rFonts w:asciiTheme="minorHAnsi" w:hAnsiTheme="minorHAnsi" w:cstheme="minorBidi"/>
          <w:color w:val="000000"/>
          <w:sz w:val="20"/>
          <w:lang w:eastAsia="pl-PL"/>
        </w:rPr>
      </w:pPr>
      <w:r w:rsidRPr="007D2151">
        <w:rPr>
          <w:rFonts w:asciiTheme="minorHAnsi" w:hAnsiTheme="minorHAnsi" w:cstheme="minorBidi"/>
          <w:b/>
          <w:bCs/>
          <w:color w:val="000000"/>
          <w:sz w:val="20"/>
          <w:lang w:eastAsia="pl-PL"/>
        </w:rPr>
        <w:t xml:space="preserve">PGE </w:t>
      </w:r>
      <w:r w:rsidR="00522178" w:rsidRPr="007D2151">
        <w:rPr>
          <w:rFonts w:asciiTheme="minorHAnsi" w:hAnsiTheme="minorHAnsi" w:cstheme="minorBidi"/>
          <w:b/>
          <w:bCs/>
          <w:color w:val="000000"/>
          <w:sz w:val="20"/>
          <w:lang w:eastAsia="pl-PL"/>
        </w:rPr>
        <w:t>Dystrybucja</w:t>
      </w:r>
      <w:r w:rsidRPr="002320CF">
        <w:rPr>
          <w:rFonts w:asciiTheme="minorHAnsi" w:hAnsiTheme="minorHAnsi" w:cstheme="minorBidi"/>
          <w:b/>
          <w:bCs/>
          <w:color w:val="000000"/>
          <w:sz w:val="20"/>
          <w:lang w:eastAsia="pl-PL"/>
        </w:rPr>
        <w:t xml:space="preserve"> S.A. </w:t>
      </w:r>
      <w:r w:rsidRPr="002320CF">
        <w:rPr>
          <w:rFonts w:asciiTheme="minorHAnsi" w:hAnsiTheme="minorHAnsi" w:cstheme="minorBidi"/>
          <w:sz w:val="20"/>
          <w:lang w:eastAsia="pl-PL"/>
        </w:rPr>
        <w:t xml:space="preserve">z siedzibą w </w:t>
      </w:r>
      <w:r w:rsidR="00522178" w:rsidRPr="00C437B8">
        <w:rPr>
          <w:rFonts w:asciiTheme="minorHAnsi" w:hAnsiTheme="minorHAnsi" w:cstheme="minorBidi"/>
          <w:sz w:val="20"/>
          <w:lang w:eastAsia="pl-PL"/>
        </w:rPr>
        <w:t>Lublinie</w:t>
      </w:r>
      <w:r w:rsidRPr="00C437B8">
        <w:rPr>
          <w:rFonts w:asciiTheme="minorHAnsi" w:hAnsiTheme="minorHAnsi" w:cstheme="minorBidi"/>
          <w:sz w:val="20"/>
          <w:lang w:eastAsia="pl-PL"/>
        </w:rPr>
        <w:t xml:space="preserve">, ul. </w:t>
      </w:r>
      <w:r w:rsidR="00522178" w:rsidRPr="00C437B8">
        <w:rPr>
          <w:rFonts w:asciiTheme="minorHAnsi" w:hAnsiTheme="minorHAnsi" w:cstheme="minorBidi"/>
          <w:sz w:val="20"/>
          <w:lang w:eastAsia="pl-PL"/>
        </w:rPr>
        <w:t>Garbarska 21a</w:t>
      </w:r>
      <w:r w:rsidRPr="00C437B8">
        <w:rPr>
          <w:rFonts w:asciiTheme="minorHAnsi" w:hAnsiTheme="minorHAnsi" w:cstheme="minorBidi"/>
          <w:sz w:val="20"/>
          <w:lang w:eastAsia="pl-PL"/>
        </w:rPr>
        <w:t>,</w:t>
      </w:r>
      <w:r w:rsidR="00522178" w:rsidRPr="00C437B8">
        <w:rPr>
          <w:rFonts w:asciiTheme="minorHAnsi" w:hAnsiTheme="minorHAnsi" w:cstheme="minorBidi"/>
          <w:sz w:val="20"/>
          <w:lang w:eastAsia="pl-PL"/>
        </w:rPr>
        <w:t xml:space="preserve"> 20-340 Lublin</w:t>
      </w:r>
      <w:r w:rsidRPr="00C437B8">
        <w:rPr>
          <w:rFonts w:asciiTheme="minorHAnsi" w:hAnsiTheme="minorHAnsi" w:cstheme="minorBidi"/>
          <w:sz w:val="20"/>
          <w:lang w:eastAsia="pl-PL"/>
        </w:rPr>
        <w:t xml:space="preserve">, wpisana do rejestru przedsiębiorców Krajowego Rejestru Sądowego, prowadzonego przez Sąd Rejonowy </w:t>
      </w:r>
      <w:r w:rsidR="00707281" w:rsidRPr="00C437B8">
        <w:rPr>
          <w:rFonts w:asciiTheme="minorHAnsi" w:hAnsiTheme="minorHAnsi" w:cstheme="minorBidi"/>
          <w:sz w:val="20"/>
          <w:lang w:eastAsia="pl-PL"/>
        </w:rPr>
        <w:t xml:space="preserve">Lublin-Wschód w Lublinie z siedzibą w Świdniku, VI Wydział Gospodarczy </w:t>
      </w:r>
      <w:r w:rsidR="00A33FF3" w:rsidRPr="00C437B8">
        <w:rPr>
          <w:rFonts w:asciiTheme="minorHAnsi" w:hAnsiTheme="minorHAnsi" w:cstheme="minorBidi"/>
          <w:sz w:val="20"/>
          <w:lang w:eastAsia="pl-PL"/>
        </w:rPr>
        <w:t xml:space="preserve">Krajowego Rejestru Sądowego, </w:t>
      </w:r>
      <w:r w:rsidR="00707281" w:rsidRPr="00C437B8">
        <w:rPr>
          <w:rFonts w:asciiTheme="minorHAnsi" w:hAnsiTheme="minorHAnsi" w:cstheme="minorBidi"/>
          <w:sz w:val="20"/>
          <w:lang w:eastAsia="pl-PL"/>
        </w:rPr>
        <w:t>pod numerem KRS: 0000343124</w:t>
      </w:r>
      <w:r w:rsidRPr="00C437B8">
        <w:rPr>
          <w:rFonts w:asciiTheme="minorHAnsi" w:hAnsiTheme="minorHAnsi" w:cstheme="minorBidi"/>
          <w:sz w:val="20"/>
          <w:lang w:eastAsia="pl-PL"/>
        </w:rPr>
        <w:t>, NIP</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9462593855</w:t>
      </w:r>
      <w:r w:rsidRPr="00C437B8">
        <w:rPr>
          <w:rFonts w:asciiTheme="minorHAnsi" w:hAnsiTheme="minorHAnsi" w:cstheme="minorBidi"/>
          <w:sz w:val="20"/>
          <w:lang w:eastAsia="pl-PL"/>
        </w:rPr>
        <w:t>, REGON</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060552840</w:t>
      </w:r>
      <w:r w:rsidRPr="00C437B8">
        <w:rPr>
          <w:rFonts w:asciiTheme="minorHAnsi" w:hAnsiTheme="minorHAnsi" w:cstheme="minorBidi"/>
          <w:sz w:val="20"/>
          <w:lang w:eastAsia="pl-PL"/>
        </w:rPr>
        <w:t xml:space="preserve">, wysokość kapitału zakładowego: </w:t>
      </w:r>
      <w:r w:rsidR="00B510BE" w:rsidRPr="00C437B8">
        <w:rPr>
          <w:rFonts w:asciiTheme="minorHAnsi" w:hAnsiTheme="minorHAnsi" w:cstheme="minorBidi"/>
          <w:sz w:val="20"/>
          <w:lang w:eastAsia="pl-PL"/>
        </w:rPr>
        <w:t>9 729 424 160</w:t>
      </w:r>
      <w:r w:rsidRPr="00C437B8">
        <w:rPr>
          <w:rFonts w:asciiTheme="minorHAnsi" w:hAnsiTheme="minorHAnsi" w:cstheme="minorBidi"/>
          <w:sz w:val="20"/>
          <w:lang w:eastAsia="pl-PL"/>
        </w:rPr>
        <w:t>,</w:t>
      </w:r>
      <w:r w:rsidR="00B510BE" w:rsidRPr="00C437B8">
        <w:rPr>
          <w:rFonts w:asciiTheme="minorHAnsi" w:hAnsiTheme="minorHAnsi" w:cstheme="minorBidi"/>
          <w:sz w:val="20"/>
          <w:lang w:eastAsia="pl-PL"/>
        </w:rPr>
        <w:t xml:space="preserve">00 zł - </w:t>
      </w:r>
      <w:r w:rsidRPr="00C437B8">
        <w:rPr>
          <w:rFonts w:asciiTheme="minorHAnsi" w:hAnsiTheme="minorHAnsi" w:cstheme="minorBidi"/>
          <w:sz w:val="20"/>
          <w:lang w:eastAsia="pl-PL"/>
        </w:rPr>
        <w:t>w całości wpłacony</w:t>
      </w:r>
      <w:r w:rsidR="00B510BE" w:rsidRPr="00C437B8">
        <w:rPr>
          <w:rFonts w:asciiTheme="minorHAnsi" w:hAnsiTheme="minorHAnsi" w:cstheme="minorBidi"/>
          <w:color w:val="000000"/>
          <w:sz w:val="20"/>
          <w:lang w:eastAsia="pl-PL"/>
        </w:rPr>
        <w:t>; w</w:t>
      </w:r>
      <w:r w:rsidR="00A33FF3" w:rsidRPr="00C437B8">
        <w:rPr>
          <w:rFonts w:asciiTheme="minorHAnsi" w:hAnsiTheme="minorHAnsi" w:cstheme="minorBidi"/>
          <w:color w:val="000000"/>
          <w:sz w:val="20"/>
          <w:lang w:eastAsia="pl-PL"/>
        </w:rPr>
        <w:t> </w:t>
      </w:r>
      <w:r w:rsidR="00B510BE" w:rsidRPr="00C437B8">
        <w:rPr>
          <w:rFonts w:asciiTheme="minorHAnsi" w:hAnsiTheme="minorHAnsi" w:cstheme="minorBidi"/>
          <w:color w:val="000000"/>
          <w:sz w:val="20"/>
          <w:lang w:eastAsia="pl-PL"/>
        </w:rPr>
        <w:t>imieniu której postępowanie zakupowe prowadzi:</w:t>
      </w:r>
      <w:r w:rsidR="00970418" w:rsidRPr="00C437B8">
        <w:rPr>
          <w:rFonts w:asciiTheme="minorHAnsi" w:hAnsiTheme="minorHAnsi" w:cstheme="minorBidi"/>
          <w:color w:val="000000"/>
          <w:sz w:val="20"/>
          <w:lang w:eastAsia="pl-PL"/>
        </w:rPr>
        <w:t xml:space="preserve"> PGE Dystrybucja S.A. Oddział </w:t>
      </w:r>
      <w:r w:rsidR="0077578C">
        <w:rPr>
          <w:rFonts w:asciiTheme="minorHAnsi" w:hAnsiTheme="minorHAnsi" w:cstheme="minorHAnsi"/>
          <w:color w:val="000000"/>
          <w:sz w:val="20"/>
          <w:lang w:eastAsia="pl-PL"/>
        </w:rPr>
        <w:t>Łódź</w:t>
      </w:r>
    </w:p>
    <w:p w14:paraId="72497F6E" w14:textId="42D35728" w:rsidR="0049200F" w:rsidRPr="00C437B8" w:rsidRDefault="0049200F">
      <w:pPr>
        <w:pStyle w:val="Bezodstpw"/>
        <w:ind w:left="709"/>
        <w:rPr>
          <w:rFonts w:asciiTheme="minorHAnsi" w:hAnsiTheme="minorHAnsi" w:cstheme="minorBidi"/>
          <w:sz w:val="20"/>
          <w:lang w:eastAsia="pl-PL"/>
        </w:rPr>
      </w:pPr>
      <w:r w:rsidRPr="007D2151">
        <w:rPr>
          <w:rFonts w:asciiTheme="minorHAnsi" w:hAnsiTheme="minorHAnsi" w:cstheme="minorBidi"/>
          <w:sz w:val="20"/>
          <w:lang w:eastAsia="pl-PL"/>
        </w:rPr>
        <w:t xml:space="preserve">Adres: </w:t>
      </w:r>
      <w:r w:rsidR="0077578C">
        <w:rPr>
          <w:rFonts w:asciiTheme="minorHAnsi" w:hAnsiTheme="minorHAnsi" w:cstheme="minorBidi"/>
          <w:sz w:val="20"/>
          <w:lang w:eastAsia="pl-PL"/>
        </w:rPr>
        <w:t xml:space="preserve">ul. Tuwima 58 90-021 Łódź </w:t>
      </w:r>
      <w:r w:rsidRPr="00C437B8">
        <w:rPr>
          <w:rFonts w:asciiTheme="minorHAnsi" w:hAnsiTheme="minorHAnsi" w:cstheme="minorBidi"/>
          <w:sz w:val="20"/>
          <w:lang w:eastAsia="pl-PL"/>
        </w:rPr>
        <w:t xml:space="preserve"> Telefon: (42) 675 </w:t>
      </w:r>
      <w:r w:rsidR="00AB6A7B" w:rsidRPr="00C437B8">
        <w:rPr>
          <w:rFonts w:asciiTheme="minorHAnsi" w:hAnsiTheme="minorHAnsi" w:cstheme="minorBidi"/>
          <w:sz w:val="20"/>
          <w:lang w:eastAsia="pl-PL"/>
        </w:rPr>
        <w:t>10 00</w:t>
      </w:r>
    </w:p>
    <w:p w14:paraId="490CA3F3" w14:textId="3F82337E" w:rsidR="004E469B" w:rsidRPr="004E469B" w:rsidRDefault="0020061E" w:rsidP="004E469B">
      <w:pPr>
        <w:pStyle w:val="Bezodstpw"/>
        <w:ind w:left="709"/>
        <w:rPr>
          <w:rFonts w:asciiTheme="minorHAnsi" w:hAnsiTheme="minorHAnsi" w:cstheme="minorHAnsi"/>
          <w:sz w:val="20"/>
          <w:lang w:eastAsia="pl-PL"/>
        </w:rPr>
      </w:pPr>
      <w:hyperlink r:id="rId13" w:history="1">
        <w:r w:rsidR="0049200F"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C437B8" w:rsidRDefault="000B3117" w:rsidP="00C437B8">
      <w:pPr>
        <w:pStyle w:val="Akapitzlist"/>
        <w:numPr>
          <w:ilvl w:val="1"/>
          <w:numId w:val="1"/>
        </w:numPr>
        <w:spacing w:before="120" w:after="120" w:line="24" w:lineRule="atLeast"/>
        <w:ind w:left="709" w:hanging="709"/>
        <w:contextualSpacing w:val="0"/>
        <w:jc w:val="left"/>
        <w:outlineLvl w:val="0"/>
        <w:rPr>
          <w:rFonts w:asciiTheme="minorHAnsi" w:hAnsiTheme="minorHAnsi" w:cstheme="minorBidi"/>
          <w:b/>
          <w:bCs/>
          <w:sz w:val="20"/>
        </w:rPr>
      </w:pPr>
      <w:r w:rsidRPr="007D2151">
        <w:rPr>
          <w:rFonts w:asciiTheme="minorHAnsi" w:hAnsiTheme="minorHAnsi" w:cstheme="minorBidi"/>
          <w:b/>
          <w:bCs/>
          <w:sz w:val="20"/>
        </w:rPr>
        <w:t>Tryb postępowania</w:t>
      </w:r>
      <w:bookmarkEnd w:id="8"/>
      <w:r w:rsidR="00062C54" w:rsidRPr="007D2151">
        <w:rPr>
          <w:rFonts w:asciiTheme="minorHAnsi" w:hAnsiTheme="minorHAnsi" w:cstheme="minorBidi"/>
          <w:b/>
          <w:bCs/>
          <w:sz w:val="20"/>
        </w:rPr>
        <w:t xml:space="preserve"> zakupowego</w:t>
      </w:r>
      <w:bookmarkEnd w:id="9"/>
      <w:bookmarkEnd w:id="10"/>
      <w:bookmarkEnd w:id="11"/>
      <w:bookmarkEnd w:id="12"/>
    </w:p>
    <w:p w14:paraId="3052253F" w14:textId="02760C2D" w:rsidR="00145825" w:rsidRPr="00C437B8" w:rsidRDefault="00145825"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3" w:name="_Toc354752346"/>
      <w:bookmarkStart w:id="14" w:name="_Toc516566302"/>
      <w:bookmarkStart w:id="15" w:name="_Toc516581570"/>
      <w:bookmarkStart w:id="16" w:name="_Toc516734744"/>
      <w:bookmarkStart w:id="17" w:name="_Toc516738774"/>
      <w:r w:rsidRPr="007D2151">
        <w:rPr>
          <w:rFonts w:asciiTheme="minorHAnsi" w:hAnsiTheme="minorHAnsi" w:cstheme="minorBidi"/>
          <w:sz w:val="20"/>
        </w:rPr>
        <w:t xml:space="preserve">Przedmiotowe postępowanie </w:t>
      </w:r>
      <w:r w:rsidR="00A33FF3" w:rsidRPr="007D2151">
        <w:rPr>
          <w:rFonts w:asciiTheme="minorHAnsi" w:hAnsiTheme="minorHAnsi" w:cstheme="minorBidi"/>
          <w:sz w:val="20"/>
        </w:rPr>
        <w:t>zakupowe</w:t>
      </w:r>
      <w:r w:rsidRPr="002320CF">
        <w:rPr>
          <w:rFonts w:asciiTheme="minorHAnsi" w:hAnsiTheme="minorHAnsi" w:cstheme="minorBidi"/>
          <w:sz w:val="20"/>
        </w:rPr>
        <w:t xml:space="preserve"> </w:t>
      </w:r>
      <w:r w:rsidR="00A33FF3" w:rsidRPr="002320CF">
        <w:rPr>
          <w:rFonts w:asciiTheme="minorHAnsi" w:hAnsiTheme="minorHAnsi" w:cstheme="minorBidi"/>
          <w:sz w:val="20"/>
        </w:rPr>
        <w:t xml:space="preserve">o udzielenie zamówienia niepublicznego </w:t>
      </w:r>
      <w:r w:rsidRPr="00C437B8">
        <w:rPr>
          <w:rFonts w:asciiTheme="minorHAnsi" w:hAnsiTheme="minorHAnsi" w:cstheme="minorBidi"/>
          <w:sz w:val="20"/>
        </w:rPr>
        <w:t>prowadzone jest w trybie</w:t>
      </w:r>
      <w:r w:rsidRPr="00C437B8">
        <w:rPr>
          <w:rFonts w:asciiTheme="minorHAnsi" w:hAnsiTheme="minorHAnsi" w:cstheme="minorBidi"/>
          <w:b/>
          <w:bCs/>
          <w:sz w:val="20"/>
        </w:rPr>
        <w:t xml:space="preserve"> </w:t>
      </w:r>
      <w:r w:rsidR="00FB1946" w:rsidRPr="00C437B8">
        <w:rPr>
          <w:rFonts w:asciiTheme="minorHAnsi" w:hAnsiTheme="minorHAnsi" w:cstheme="minorBidi"/>
          <w:b/>
          <w:bCs/>
          <w:sz w:val="20"/>
        </w:rPr>
        <w:t>przetargu nieograniczonego</w:t>
      </w:r>
      <w:r w:rsidRPr="00C437B8">
        <w:rPr>
          <w:rFonts w:asciiTheme="minorHAnsi" w:hAnsiTheme="minorHAnsi" w:cstheme="minorBidi"/>
          <w:sz w:val="20"/>
        </w:rPr>
        <w:t xml:space="preserve">, </w:t>
      </w:r>
      <w:bookmarkEnd w:id="13"/>
      <w:r w:rsidR="00DB41E9" w:rsidRPr="00C437B8">
        <w:rPr>
          <w:rFonts w:asciiTheme="minorHAnsi" w:hAnsiTheme="minorHAnsi" w:cstheme="minorBidi"/>
          <w:sz w:val="20"/>
        </w:rPr>
        <w:t>z zachowaniem zasad określonych w niniejszym dokumencie, zaś w</w:t>
      </w:r>
      <w:r w:rsidR="00AA06CD" w:rsidRPr="00C437B8">
        <w:rPr>
          <w:rFonts w:asciiTheme="minorHAnsi" w:hAnsiTheme="minorHAnsi" w:cstheme="minorBidi"/>
          <w:sz w:val="20"/>
        </w:rPr>
        <w:t> </w:t>
      </w:r>
      <w:r w:rsidR="00DB41E9" w:rsidRPr="00C437B8">
        <w:rPr>
          <w:rFonts w:asciiTheme="minorHAnsi" w:hAnsiTheme="minorHAnsi" w:cstheme="minorBidi"/>
          <w:sz w:val="20"/>
        </w:rPr>
        <w:t xml:space="preserve">zakresie w nim nieuregulowanym stosuje się zapisy Procedury Zakupów </w:t>
      </w:r>
      <w:r w:rsidR="00A24A10" w:rsidRPr="00C437B8">
        <w:rPr>
          <w:rFonts w:asciiTheme="minorHAnsi" w:hAnsiTheme="minorHAnsi" w:cstheme="minorBidi"/>
          <w:sz w:val="20"/>
        </w:rPr>
        <w:t>PGE Dystrybucja S.A.</w:t>
      </w:r>
      <w:r w:rsidR="00DB41E9" w:rsidRPr="00C437B8">
        <w:rPr>
          <w:rFonts w:asciiTheme="minorHAnsi" w:hAnsiTheme="minorHAnsi" w:cstheme="minorBidi"/>
          <w:sz w:val="20"/>
        </w:rPr>
        <w:t xml:space="preserve">, </w:t>
      </w:r>
      <w:r w:rsidR="00A24A10" w:rsidRPr="00C437B8">
        <w:rPr>
          <w:rFonts w:asciiTheme="minorHAnsi" w:hAnsiTheme="minorHAnsi" w:cstheme="minorBidi"/>
          <w:sz w:val="20"/>
        </w:rPr>
        <w:t xml:space="preserve">zwanej dalej „Procedurą” oraz </w:t>
      </w:r>
      <w:r w:rsidR="00D81B30" w:rsidRPr="00C437B8">
        <w:rPr>
          <w:rFonts w:asciiTheme="minorHAnsi" w:hAnsiTheme="minorHAnsi" w:cstheme="minorBidi"/>
          <w:sz w:val="20"/>
        </w:rPr>
        <w:t>Dobrych Praktyk</w:t>
      </w:r>
      <w:r w:rsidR="00DB41E9" w:rsidRPr="00C437B8">
        <w:rPr>
          <w:rFonts w:asciiTheme="minorHAnsi" w:hAnsiTheme="minorHAnsi" w:cstheme="minorBidi"/>
          <w:sz w:val="20"/>
        </w:rPr>
        <w:t xml:space="preserve"> Zakupowych</w:t>
      </w:r>
      <w:r w:rsidR="00D81B30" w:rsidRPr="00C437B8">
        <w:rPr>
          <w:rFonts w:asciiTheme="minorHAnsi" w:hAnsiTheme="minorHAnsi" w:cstheme="minorBidi"/>
          <w:sz w:val="20"/>
        </w:rPr>
        <w:t xml:space="preserve"> PGE Dystrybucja S.A.</w:t>
      </w:r>
      <w:r w:rsidR="00DB41E9" w:rsidRPr="00C437B8">
        <w:rPr>
          <w:rFonts w:asciiTheme="minorHAnsi" w:hAnsiTheme="minorHAnsi" w:cstheme="minorBidi"/>
          <w:sz w:val="20"/>
        </w:rPr>
        <w:t xml:space="preserve">, z </w:t>
      </w:r>
      <w:r w:rsidR="006C4030" w:rsidRPr="00C437B8">
        <w:rPr>
          <w:rFonts w:asciiTheme="minorHAnsi" w:hAnsiTheme="minorHAnsi" w:cstheme="minorBidi"/>
          <w:sz w:val="20"/>
        </w:rPr>
        <w:t> </w:t>
      </w:r>
      <w:r w:rsidR="00DB41E9" w:rsidRPr="00C437B8">
        <w:rPr>
          <w:rFonts w:asciiTheme="minorHAnsi" w:hAnsiTheme="minorHAnsi" w:cstheme="minorBidi"/>
          <w:sz w:val="20"/>
        </w:rPr>
        <w:t xml:space="preserve">uwzględnieniem Kodeksu Postępowania dla Partnerów Biznesowych </w:t>
      </w:r>
      <w:r w:rsidR="00A24A10" w:rsidRPr="00C437B8">
        <w:rPr>
          <w:rFonts w:asciiTheme="minorHAnsi" w:hAnsiTheme="minorHAnsi" w:cstheme="minorBidi"/>
          <w:sz w:val="20"/>
        </w:rPr>
        <w:t>PGE Dystrybucja S.A.</w:t>
      </w:r>
      <w:r w:rsidR="00A33FF3" w:rsidRPr="00C437B8">
        <w:rPr>
          <w:rFonts w:asciiTheme="minorHAnsi" w:hAnsiTheme="minorHAnsi" w:cstheme="minorBidi"/>
          <w:sz w:val="20"/>
        </w:rPr>
        <w:t xml:space="preserve"> </w:t>
      </w:r>
      <w:r w:rsidR="00696835" w:rsidRPr="00C437B8">
        <w:rPr>
          <w:rFonts w:asciiTheme="minorHAnsi" w:hAnsiTheme="minorHAnsi" w:cstheme="minorBidi"/>
          <w:sz w:val="20"/>
        </w:rPr>
        <w:t>(</w:t>
      </w:r>
      <w:r w:rsidR="00DA1A9E" w:rsidRPr="00C437B8">
        <w:rPr>
          <w:rFonts w:asciiTheme="minorHAnsi" w:hAnsiTheme="minorHAnsi" w:cstheme="minorBidi"/>
          <w:sz w:val="20"/>
        </w:rPr>
        <w:t>dostępn</w:t>
      </w:r>
      <w:r w:rsidR="00696835" w:rsidRPr="00C437B8">
        <w:rPr>
          <w:rFonts w:asciiTheme="minorHAnsi" w:hAnsiTheme="minorHAnsi" w:cstheme="minorBidi"/>
          <w:sz w:val="20"/>
        </w:rPr>
        <w:t>ych</w:t>
      </w:r>
      <w:r w:rsidR="00DA1A9E" w:rsidRPr="00C437B8">
        <w:rPr>
          <w:rFonts w:asciiTheme="minorHAnsi" w:hAnsiTheme="minorHAnsi" w:cstheme="minorBidi"/>
          <w:sz w:val="20"/>
        </w:rPr>
        <w:t xml:space="preserve"> na stronie: </w:t>
      </w:r>
      <w:hyperlink r:id="rId14" w:history="1">
        <w:r w:rsidR="00696835" w:rsidRPr="007D2151">
          <w:rPr>
            <w:rStyle w:val="Hipercze"/>
            <w:rFonts w:asciiTheme="minorHAnsi" w:hAnsiTheme="minorHAnsi" w:cstheme="minorBidi"/>
            <w:sz w:val="20"/>
          </w:rPr>
          <w:t>https://www.pgedystrybucja.pl/przetargi</w:t>
        </w:r>
      </w:hyperlink>
      <w:r w:rsidR="006F43C7" w:rsidRPr="007D2151">
        <w:rPr>
          <w:rStyle w:val="Hipercze"/>
          <w:rFonts w:asciiTheme="minorHAnsi" w:hAnsiTheme="minorHAnsi" w:cstheme="minorBidi"/>
          <w:color w:val="auto"/>
          <w:sz w:val="20"/>
          <w:u w:val="none"/>
        </w:rPr>
        <w:t xml:space="preserve"> oraz </w:t>
      </w:r>
      <w:hyperlink r:id="rId15" w:history="1">
        <w:r w:rsidR="006F43C7" w:rsidRPr="007D2151">
          <w:rPr>
            <w:rStyle w:val="Hipercze"/>
            <w:rFonts w:asciiTheme="minorHAnsi" w:hAnsiTheme="minorHAnsi" w:cstheme="minorBidi"/>
            <w:sz w:val="20"/>
          </w:rPr>
          <w:t>https://swpp2.gkpge.pl</w:t>
        </w:r>
      </w:hyperlink>
      <w:r w:rsidR="006F43C7" w:rsidRPr="007D2151">
        <w:rPr>
          <w:rFonts w:asciiTheme="minorHAnsi" w:hAnsiTheme="minorHAnsi" w:cstheme="minorBidi"/>
          <w:sz w:val="20"/>
        </w:rPr>
        <w:t xml:space="preserve"> - zakładka Baza Wiedzy</w:t>
      </w:r>
      <w:r w:rsidR="00696835" w:rsidRPr="007D2151">
        <w:rPr>
          <w:rFonts w:asciiTheme="minorHAnsi" w:hAnsiTheme="minorHAnsi" w:cstheme="minorBidi"/>
          <w:sz w:val="20"/>
        </w:rPr>
        <w:t>)</w:t>
      </w:r>
      <w:bookmarkEnd w:id="14"/>
      <w:bookmarkEnd w:id="15"/>
      <w:bookmarkEnd w:id="16"/>
      <w:bookmarkEnd w:id="17"/>
      <w:r w:rsidR="005F0649" w:rsidRPr="002320CF">
        <w:rPr>
          <w:rFonts w:asciiTheme="minorHAnsi" w:hAnsiTheme="minorHAnsi" w:cstheme="minorBidi"/>
          <w:sz w:val="20"/>
        </w:rPr>
        <w:t xml:space="preserve">, </w:t>
      </w:r>
      <w:r w:rsidR="00696835" w:rsidRPr="002320CF">
        <w:rPr>
          <w:rFonts w:asciiTheme="minorHAnsi" w:hAnsiTheme="minorHAnsi" w:cstheme="minorBidi"/>
          <w:sz w:val="20"/>
        </w:rPr>
        <w:t>a także Kodeksie cywilnym.</w:t>
      </w:r>
    </w:p>
    <w:p w14:paraId="4F662FE6" w14:textId="2FDDA6B4" w:rsidR="00026466" w:rsidRDefault="00026466" w:rsidP="00C437B8">
      <w:pPr>
        <w:pStyle w:val="Akapitzlist"/>
        <w:numPr>
          <w:ilvl w:val="2"/>
          <w:numId w:val="1"/>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 xml:space="preserve">Przetarg nieograniczony to tryb, w którym zaprasza się do udziału w Postępowaniu Wykonawców publikując Ogłoszenie o Zakupie lub Specyfikację Warunków Zamówienia w </w:t>
      </w:r>
      <w:r w:rsidRPr="002320CF">
        <w:rPr>
          <w:rFonts w:asciiTheme="minorHAnsi" w:hAnsiTheme="minorHAnsi" w:cstheme="minorBidi"/>
          <w:b/>
          <w:bCs/>
          <w:sz w:val="20"/>
        </w:rPr>
        <w:t>Systemie Zakupowym SWPP2 (dalej: System Zakupowy lub System)</w:t>
      </w:r>
      <w:r w:rsidRPr="002320CF">
        <w:rPr>
          <w:rFonts w:asciiTheme="minorHAnsi" w:hAnsiTheme="minorHAnsi" w:cstheme="minorBidi"/>
          <w:sz w:val="20"/>
        </w:rPr>
        <w:t>.</w:t>
      </w:r>
    </w:p>
    <w:p w14:paraId="26ABC578" w14:textId="0BA73987" w:rsidR="007E1BC8" w:rsidRPr="00C437B8" w:rsidRDefault="007E1BC8" w:rsidP="00C437B8">
      <w:pPr>
        <w:pStyle w:val="Akapitzlist"/>
        <w:numPr>
          <w:ilvl w:val="1"/>
          <w:numId w:val="1"/>
        </w:numPr>
        <w:spacing w:before="120" w:line="24" w:lineRule="atLeast"/>
        <w:contextualSpacing w:val="0"/>
        <w:outlineLvl w:val="0"/>
        <w:rPr>
          <w:rFonts w:asciiTheme="minorHAnsi" w:hAnsiTheme="minorHAnsi" w:cstheme="minorBidi"/>
          <w:b/>
          <w:bCs/>
          <w:sz w:val="20"/>
        </w:rPr>
      </w:pPr>
      <w:r w:rsidRPr="007D2151">
        <w:rPr>
          <w:rFonts w:asciiTheme="minorHAnsi" w:hAnsiTheme="minorHAnsi" w:cstheme="minorBidi"/>
          <w:b/>
          <w:bCs/>
          <w:sz w:val="20"/>
        </w:rPr>
        <w:t>Istotne informacje</w:t>
      </w:r>
    </w:p>
    <w:p w14:paraId="7D92BE16" w14:textId="52F6652F" w:rsidR="00AE500B" w:rsidRPr="00C437B8" w:rsidRDefault="00AE500B"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8" w:name="_Toc516566304"/>
      <w:bookmarkStart w:id="19" w:name="_Toc516581572"/>
      <w:bookmarkStart w:id="20" w:name="_Toc516734746"/>
      <w:bookmarkStart w:id="21" w:name="_Toc516738776"/>
      <w:r w:rsidRPr="007D2151">
        <w:rPr>
          <w:rFonts w:asciiTheme="minorHAnsi" w:hAnsiTheme="minorHAnsi" w:cstheme="minorBidi"/>
          <w:sz w:val="20"/>
        </w:rPr>
        <w:t>Postępowanie zakupowe prowadzone jest w języku polskim.</w:t>
      </w:r>
      <w:r w:rsidR="00696835" w:rsidRPr="007D2151">
        <w:rPr>
          <w:rFonts w:asciiTheme="minorHAnsi" w:hAnsiTheme="minorHAnsi" w:cstheme="minorBidi"/>
          <w:sz w:val="20"/>
        </w:rPr>
        <w:t xml:space="preserve"> Wszelkie oświadczenia, zawiadomienia, w tym również Umowa, sporządzone będą w języku polskim.</w:t>
      </w:r>
    </w:p>
    <w:p w14:paraId="30522541" w14:textId="20730BAC" w:rsidR="00145825" w:rsidRPr="00C437B8" w:rsidRDefault="00145825"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Zai</w:t>
      </w:r>
      <w:r w:rsidR="00FB1946" w:rsidRPr="007D2151">
        <w:rPr>
          <w:rFonts w:asciiTheme="minorHAnsi" w:hAnsiTheme="minorHAnsi" w:cstheme="minorBidi"/>
          <w:sz w:val="20"/>
        </w:rPr>
        <w:t xml:space="preserve">nteresowani Wykonawcy składają </w:t>
      </w:r>
      <w:r w:rsidR="00E801DE" w:rsidRPr="002320CF">
        <w:rPr>
          <w:rFonts w:asciiTheme="minorHAnsi" w:hAnsiTheme="minorHAnsi" w:cstheme="minorBidi"/>
          <w:sz w:val="20"/>
        </w:rPr>
        <w:t>O</w:t>
      </w:r>
      <w:r w:rsidRPr="002320CF">
        <w:rPr>
          <w:rFonts w:asciiTheme="minorHAnsi" w:hAnsiTheme="minorHAnsi" w:cstheme="minorBidi"/>
          <w:sz w:val="20"/>
        </w:rPr>
        <w:t xml:space="preserve">ferty zgodnie z wymaganiami </w:t>
      </w:r>
      <w:r w:rsidR="007E1BC8" w:rsidRPr="00C437B8">
        <w:rPr>
          <w:rFonts w:asciiTheme="minorHAnsi" w:hAnsiTheme="minorHAnsi" w:cstheme="minorBidi"/>
          <w:sz w:val="20"/>
        </w:rPr>
        <w:t>Ogłoszenia</w:t>
      </w:r>
      <w:r w:rsidR="000D3154" w:rsidRPr="00C437B8">
        <w:rPr>
          <w:rFonts w:asciiTheme="minorHAnsi" w:hAnsiTheme="minorHAnsi" w:cstheme="minorBidi"/>
          <w:sz w:val="20"/>
        </w:rPr>
        <w:t xml:space="preserve"> </w:t>
      </w:r>
      <w:r w:rsidR="007E1BC8" w:rsidRPr="00C437B8">
        <w:rPr>
          <w:rFonts w:asciiTheme="minorHAnsi" w:hAnsiTheme="minorHAnsi" w:cstheme="minorBidi"/>
          <w:sz w:val="20"/>
        </w:rPr>
        <w:t>o </w:t>
      </w:r>
      <w:r w:rsidR="00E2673C" w:rsidRPr="00C437B8">
        <w:rPr>
          <w:rFonts w:asciiTheme="minorHAnsi" w:hAnsiTheme="minorHAnsi" w:cstheme="minorBidi"/>
          <w:sz w:val="20"/>
        </w:rPr>
        <w:t>zakupie</w:t>
      </w:r>
      <w:r w:rsidR="007E1BC8" w:rsidRPr="00C437B8">
        <w:rPr>
          <w:rFonts w:asciiTheme="minorHAnsi" w:hAnsiTheme="minorHAnsi" w:cstheme="minorBidi"/>
          <w:sz w:val="20"/>
        </w:rPr>
        <w:t xml:space="preserve"> i</w:t>
      </w:r>
      <w:r w:rsidR="00E2673C" w:rsidRPr="00C437B8">
        <w:rPr>
          <w:rFonts w:asciiTheme="minorHAnsi" w:hAnsiTheme="minorHAnsi" w:cstheme="minorBidi"/>
          <w:sz w:val="20"/>
        </w:rPr>
        <w:t> </w:t>
      </w:r>
      <w:r w:rsidR="005A4B76" w:rsidRPr="00C437B8">
        <w:rPr>
          <w:rFonts w:asciiTheme="minorHAnsi" w:hAnsiTheme="minorHAnsi" w:cstheme="minorBidi"/>
          <w:sz w:val="20"/>
        </w:rPr>
        <w:t xml:space="preserve">Specyfikacji </w:t>
      </w:r>
      <w:r w:rsidR="002342F7" w:rsidRPr="00C437B8">
        <w:rPr>
          <w:rFonts w:asciiTheme="minorHAnsi" w:hAnsiTheme="minorHAnsi" w:cstheme="minorBidi"/>
          <w:sz w:val="20"/>
        </w:rPr>
        <w:t>Warunków Zamówienia („</w:t>
      </w:r>
      <w:r w:rsidR="00C244DC" w:rsidRPr="00C437B8">
        <w:rPr>
          <w:rFonts w:asciiTheme="minorHAnsi" w:hAnsiTheme="minorHAnsi" w:cstheme="minorBidi"/>
          <w:sz w:val="20"/>
        </w:rPr>
        <w:t>S</w:t>
      </w:r>
      <w:r w:rsidR="005A4B76" w:rsidRPr="00C437B8">
        <w:rPr>
          <w:rFonts w:asciiTheme="minorHAnsi" w:hAnsiTheme="minorHAnsi" w:cstheme="minorBidi"/>
          <w:sz w:val="20"/>
        </w:rPr>
        <w:t>WZ</w:t>
      </w:r>
      <w:r w:rsidR="002342F7" w:rsidRPr="00C437B8">
        <w:rPr>
          <w:rFonts w:asciiTheme="minorHAnsi" w:hAnsiTheme="minorHAnsi" w:cstheme="minorBidi"/>
          <w:sz w:val="20"/>
        </w:rPr>
        <w:t>”</w:t>
      </w:r>
      <w:r w:rsidR="005A4B76" w:rsidRPr="00C437B8">
        <w:rPr>
          <w:rFonts w:asciiTheme="minorHAnsi" w:hAnsiTheme="minorHAnsi" w:cstheme="minorBidi"/>
          <w:sz w:val="20"/>
        </w:rPr>
        <w:t>)</w:t>
      </w:r>
      <w:r w:rsidRPr="00C437B8">
        <w:rPr>
          <w:rFonts w:asciiTheme="minorHAnsi" w:hAnsiTheme="minorHAnsi" w:cstheme="minorBidi"/>
          <w:sz w:val="20"/>
        </w:rPr>
        <w:t>.</w:t>
      </w:r>
      <w:bookmarkEnd w:id="18"/>
      <w:bookmarkEnd w:id="19"/>
      <w:bookmarkEnd w:id="20"/>
      <w:bookmarkEnd w:id="21"/>
    </w:p>
    <w:p w14:paraId="30522542" w14:textId="63CD4389" w:rsidR="00FB1946" w:rsidRPr="00C437B8" w:rsidRDefault="00FB1946"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Zamawiający może pr</w:t>
      </w:r>
      <w:r w:rsidR="00A70FDA" w:rsidRPr="007D2151">
        <w:rPr>
          <w:rFonts w:asciiTheme="minorHAnsi" w:hAnsiTheme="minorHAnsi" w:cstheme="minorBidi"/>
          <w:sz w:val="20"/>
        </w:rPr>
        <w:t>zed upływem terminu na składanie</w:t>
      </w:r>
      <w:r w:rsidRPr="002320CF">
        <w:rPr>
          <w:rFonts w:asciiTheme="minorHAnsi" w:hAnsiTheme="minorHAnsi" w:cstheme="minorBidi"/>
          <w:sz w:val="20"/>
        </w:rPr>
        <w:t xml:space="preserve"> </w:t>
      </w:r>
      <w:r w:rsidR="00F84A8F" w:rsidRPr="002320CF">
        <w:rPr>
          <w:rFonts w:asciiTheme="minorHAnsi" w:hAnsiTheme="minorHAnsi" w:cstheme="minorBidi"/>
          <w:sz w:val="20"/>
        </w:rPr>
        <w:t>o</w:t>
      </w:r>
      <w:r w:rsidRPr="00C437B8">
        <w:rPr>
          <w:rFonts w:asciiTheme="minorHAnsi" w:hAnsiTheme="minorHAnsi" w:cstheme="minorBidi"/>
          <w:sz w:val="20"/>
        </w:rPr>
        <w:t xml:space="preserve">fert dokonać zmian lub uzupełnienia treści </w:t>
      </w:r>
      <w:r w:rsidR="007E1BC8" w:rsidRPr="00C437B8">
        <w:rPr>
          <w:rFonts w:asciiTheme="minorHAnsi" w:hAnsiTheme="minorHAnsi" w:cstheme="minorBidi"/>
          <w:sz w:val="20"/>
        </w:rPr>
        <w:t xml:space="preserve">Ogłoszenia o </w:t>
      </w:r>
      <w:r w:rsidR="00E2673C" w:rsidRPr="00C437B8">
        <w:rPr>
          <w:rFonts w:asciiTheme="minorHAnsi" w:hAnsiTheme="minorHAnsi" w:cstheme="minorBidi"/>
          <w:sz w:val="20"/>
        </w:rPr>
        <w:t>zakupie</w:t>
      </w:r>
      <w:r w:rsidR="00A70FDA" w:rsidRPr="00C437B8">
        <w:rPr>
          <w:rFonts w:asciiTheme="minorHAnsi" w:hAnsiTheme="minorHAnsi" w:cstheme="minorBidi"/>
          <w:sz w:val="20"/>
        </w:rPr>
        <w:t xml:space="preserve"> oraz</w:t>
      </w:r>
      <w:r w:rsidR="007E1BC8" w:rsidRPr="00C437B8">
        <w:rPr>
          <w:rFonts w:asciiTheme="minorHAnsi" w:hAnsiTheme="minorHAnsi" w:cstheme="minorBidi"/>
          <w:sz w:val="20"/>
        </w:rPr>
        <w:t xml:space="preserve"> </w:t>
      </w:r>
      <w:r w:rsidR="00C244DC" w:rsidRPr="00C437B8">
        <w:rPr>
          <w:rFonts w:asciiTheme="minorHAnsi" w:hAnsiTheme="minorHAnsi" w:cstheme="minorBidi"/>
          <w:sz w:val="20"/>
        </w:rPr>
        <w:t>S</w:t>
      </w:r>
      <w:r w:rsidRPr="00C437B8">
        <w:rPr>
          <w:rFonts w:asciiTheme="minorHAnsi" w:hAnsiTheme="minorHAnsi" w:cstheme="minorBidi"/>
          <w:sz w:val="20"/>
        </w:rPr>
        <w:t xml:space="preserve">WZ </w:t>
      </w:r>
      <w:r w:rsidR="00A70FDA" w:rsidRPr="00C437B8">
        <w:rPr>
          <w:rFonts w:asciiTheme="minorHAnsi" w:hAnsiTheme="minorHAnsi" w:cstheme="minorBidi"/>
          <w:sz w:val="20"/>
        </w:rPr>
        <w:t>i</w:t>
      </w:r>
      <w:r w:rsidRPr="00C437B8">
        <w:rPr>
          <w:rFonts w:asciiTheme="minorHAnsi" w:hAnsiTheme="minorHAnsi" w:cstheme="minorBidi"/>
          <w:sz w:val="20"/>
        </w:rPr>
        <w:t xml:space="preserve"> je</w:t>
      </w:r>
      <w:r w:rsidR="00A70FDA" w:rsidRPr="00C437B8">
        <w:rPr>
          <w:rFonts w:asciiTheme="minorHAnsi" w:hAnsiTheme="minorHAnsi" w:cstheme="minorBidi"/>
          <w:sz w:val="20"/>
        </w:rPr>
        <w:t>j</w:t>
      </w:r>
      <w:r w:rsidRPr="00C437B8">
        <w:rPr>
          <w:rFonts w:asciiTheme="minorHAnsi" w:hAnsiTheme="minorHAnsi" w:cstheme="minorBidi"/>
          <w:sz w:val="20"/>
        </w:rPr>
        <w:t xml:space="preserve"> załączników.</w:t>
      </w:r>
      <w:r w:rsidR="00E85487" w:rsidRPr="00C437B8">
        <w:rPr>
          <w:rFonts w:asciiTheme="minorHAnsi" w:hAnsiTheme="minorHAnsi" w:cstheme="minorBidi"/>
          <w:sz w:val="20"/>
        </w:rPr>
        <w:t xml:space="preserve"> </w:t>
      </w:r>
    </w:p>
    <w:p w14:paraId="54A4B8D5" w14:textId="51B7CF6A" w:rsidR="00696835" w:rsidRPr="00C437B8" w:rsidRDefault="00696835"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 xml:space="preserve">Zamawiający </w:t>
      </w:r>
      <w:r w:rsidR="00D42C86" w:rsidRPr="007D2151">
        <w:rPr>
          <w:rFonts w:asciiTheme="minorHAnsi" w:hAnsiTheme="minorHAnsi" w:cstheme="minorBidi"/>
          <w:sz w:val="20"/>
        </w:rPr>
        <w:t>najpierw dokona</w:t>
      </w:r>
      <w:r w:rsidRPr="002320CF">
        <w:rPr>
          <w:rFonts w:asciiTheme="minorHAnsi" w:hAnsiTheme="minorHAnsi" w:cstheme="minorBidi"/>
          <w:sz w:val="20"/>
        </w:rPr>
        <w:t xml:space="preserve"> oceny Ofert, a następnie zbada</w:t>
      </w:r>
      <w:r w:rsidR="00D42C86" w:rsidRPr="002320CF">
        <w:rPr>
          <w:rFonts w:asciiTheme="minorHAnsi" w:hAnsiTheme="minorHAnsi" w:cstheme="minorBidi"/>
          <w:sz w:val="20"/>
        </w:rPr>
        <w:t>,</w:t>
      </w:r>
      <w:r w:rsidRPr="00C437B8">
        <w:rPr>
          <w:rFonts w:asciiTheme="minorHAnsi" w:hAnsiTheme="minorHAnsi" w:cstheme="minorBidi"/>
          <w:sz w:val="20"/>
        </w:rPr>
        <w:t xml:space="preserve"> czy Wykonawca, którego Oferta została oceniona jako najkorzystniejsza, nie podlega wykluczeniu oraz spełnia warunki udziału w Postępowaniu zakupowym</w:t>
      </w:r>
      <w:r w:rsidR="008F5612">
        <w:rPr>
          <w:rFonts w:asciiTheme="minorHAnsi" w:hAnsiTheme="minorHAnsi" w:cstheme="minorHAnsi"/>
          <w:sz w:val="20"/>
        </w:rPr>
        <w:t xml:space="preserve"> – nie dotyczy.</w:t>
      </w:r>
    </w:p>
    <w:p w14:paraId="30522543" w14:textId="4AF00A1D" w:rsidR="00FB1946" w:rsidRPr="00C437B8" w:rsidRDefault="00FB1946" w:rsidP="00C437B8">
      <w:pPr>
        <w:numPr>
          <w:ilvl w:val="2"/>
          <w:numId w:val="1"/>
        </w:numPr>
        <w:spacing w:before="120" w:after="120" w:line="24" w:lineRule="atLeast"/>
        <w:ind w:left="709" w:hanging="709"/>
        <w:rPr>
          <w:rFonts w:asciiTheme="minorHAnsi" w:hAnsiTheme="minorHAnsi" w:cstheme="minorBidi"/>
          <w:sz w:val="20"/>
        </w:rPr>
      </w:pPr>
      <w:r w:rsidRPr="007D2151">
        <w:rPr>
          <w:rFonts w:asciiTheme="minorHAnsi" w:hAnsiTheme="minorHAnsi" w:cstheme="minorBidi"/>
          <w:sz w:val="20"/>
        </w:rPr>
        <w:t xml:space="preserve">Zamawiający oceni </w:t>
      </w:r>
      <w:r w:rsidR="00F84A8F" w:rsidRPr="007D2151">
        <w:rPr>
          <w:rFonts w:asciiTheme="minorHAnsi" w:hAnsiTheme="minorHAnsi" w:cstheme="minorBidi"/>
          <w:sz w:val="20"/>
        </w:rPr>
        <w:t>o</w:t>
      </w:r>
      <w:r w:rsidRPr="002320CF">
        <w:rPr>
          <w:rFonts w:asciiTheme="minorHAnsi" w:hAnsiTheme="minorHAnsi" w:cstheme="minorBidi"/>
          <w:sz w:val="20"/>
        </w:rPr>
        <w:t>ferty pod względem zgodno</w:t>
      </w:r>
      <w:r w:rsidR="00C244DC" w:rsidRPr="002320CF">
        <w:rPr>
          <w:rFonts w:asciiTheme="minorHAnsi" w:hAnsiTheme="minorHAnsi" w:cstheme="minorBidi"/>
          <w:sz w:val="20"/>
        </w:rPr>
        <w:t>ści z wymaganiami zawartymi w S</w:t>
      </w:r>
      <w:r w:rsidRPr="00C437B8">
        <w:rPr>
          <w:rFonts w:asciiTheme="minorHAnsi" w:hAnsiTheme="minorHAnsi" w:cstheme="minorBidi"/>
          <w:sz w:val="20"/>
        </w:rPr>
        <w:t>WZ oraz dokona</w:t>
      </w:r>
      <w:r w:rsidR="004F3D3C" w:rsidRPr="00C437B8">
        <w:rPr>
          <w:rFonts w:asciiTheme="minorHAnsi" w:hAnsiTheme="minorHAnsi" w:cstheme="minorBidi"/>
          <w:sz w:val="20"/>
        </w:rPr>
        <w:t xml:space="preserve"> oceny</w:t>
      </w:r>
      <w:r w:rsidR="00C244DC" w:rsidRPr="00C437B8">
        <w:rPr>
          <w:rFonts w:asciiTheme="minorHAnsi" w:hAnsiTheme="minorHAnsi" w:cstheme="minorBidi"/>
          <w:sz w:val="20"/>
        </w:rPr>
        <w:t xml:space="preserve"> zgodnie z określonymi w S</w:t>
      </w:r>
      <w:r w:rsidRPr="00C437B8">
        <w:rPr>
          <w:rFonts w:asciiTheme="minorHAnsi" w:hAnsiTheme="minorHAnsi" w:cstheme="minorBidi"/>
          <w:sz w:val="20"/>
        </w:rPr>
        <w:t>WZ kryteriami.</w:t>
      </w:r>
    </w:p>
    <w:p w14:paraId="75C0EA8D" w14:textId="34B79DA3" w:rsidR="00867D83" w:rsidRPr="00C437B8" w:rsidRDefault="00867D83">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aukcji elektronicznej z Wykonawcami, których </w:t>
      </w:r>
      <w:r w:rsidRPr="002320CF">
        <w:rPr>
          <w:rFonts w:asciiTheme="minorHAnsi" w:hAnsiTheme="minorHAnsi" w:cstheme="minorBidi"/>
          <w:sz w:val="20"/>
        </w:rPr>
        <w:t>Oferty nie podlegają odrzuceniu. Szczegóły dotyczące aukcji elektroniczn</w:t>
      </w:r>
      <w:r w:rsidR="00521BBD" w:rsidRPr="002320CF">
        <w:rPr>
          <w:rFonts w:asciiTheme="minorHAnsi" w:hAnsiTheme="minorHAnsi" w:cstheme="minorBidi"/>
          <w:sz w:val="20"/>
        </w:rPr>
        <w:t>ej zostały podane w pkt 16 SWZ.</w:t>
      </w:r>
    </w:p>
    <w:p w14:paraId="553EBE00" w14:textId="2EF3A74C" w:rsidR="007F396E" w:rsidRPr="00C437B8" w:rsidRDefault="00C4527C" w:rsidP="005B5EF6">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r w:rsidR="005B5EF6" w:rsidRPr="005B5EF6">
        <w:rPr>
          <w:rFonts w:asciiTheme="minorHAnsi" w:hAnsiTheme="minorHAnsi" w:cstheme="minorBidi"/>
          <w:sz w:val="20"/>
        </w:rPr>
        <w:t>Szczegóły dotyczące negocjacji handlowych zostały podane w pkt 16 SWZ.</w:t>
      </w:r>
    </w:p>
    <w:p w14:paraId="30522545" w14:textId="0883193F" w:rsidR="00261683" w:rsidRPr="00C437B8" w:rsidRDefault="004A2897"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22" w:name="_Toc516566305"/>
      <w:bookmarkStart w:id="23" w:name="_Toc516581573"/>
      <w:bookmarkStart w:id="24" w:name="_Toc516734747"/>
      <w:bookmarkStart w:id="25" w:name="_Toc516738777"/>
      <w:r w:rsidRPr="007D2151">
        <w:rPr>
          <w:rFonts w:asciiTheme="minorHAnsi" w:hAnsiTheme="minorHAnsi" w:cstheme="minorBidi"/>
          <w:sz w:val="20"/>
        </w:rPr>
        <w:t xml:space="preserve">Zamawiający zamieści informację o sposobie zakończenia postępowania zakupowego </w:t>
      </w:r>
      <w:r w:rsidR="00292E9D" w:rsidRPr="007D2151">
        <w:rPr>
          <w:rFonts w:asciiTheme="minorHAnsi" w:hAnsiTheme="minorHAnsi" w:cstheme="minorBidi"/>
          <w:sz w:val="20"/>
        </w:rPr>
        <w:t xml:space="preserve">w strefie publicznej Systemu Zakupowego </w:t>
      </w:r>
      <w:r w:rsidRPr="002320CF">
        <w:rPr>
          <w:rFonts w:asciiTheme="minorHAnsi" w:hAnsiTheme="minorHAnsi" w:cstheme="minorBidi"/>
          <w:sz w:val="20"/>
        </w:rPr>
        <w:t>oraz zawiadomi Wykonawców</w:t>
      </w:r>
      <w:r w:rsidR="00A8506D" w:rsidRPr="00C437B8">
        <w:rPr>
          <w:rFonts w:asciiTheme="minorHAnsi" w:hAnsiTheme="minorHAnsi" w:cstheme="minorBidi"/>
          <w:sz w:val="20"/>
        </w:rPr>
        <w:t>,</w:t>
      </w:r>
      <w:r w:rsidR="00A8506D" w:rsidRPr="00C437B8">
        <w:rPr>
          <w:rFonts w:asciiTheme="minorHAnsi" w:eastAsiaTheme="minorEastAsia" w:hAnsiTheme="minorHAnsi" w:cstheme="minorBidi"/>
          <w:sz w:val="20"/>
          <w:lang w:eastAsia="pl-PL"/>
        </w:rPr>
        <w:t xml:space="preserve"> </w:t>
      </w:r>
      <w:r w:rsidR="00A8506D" w:rsidRPr="00C437B8">
        <w:rPr>
          <w:rFonts w:asciiTheme="minorHAnsi" w:hAnsiTheme="minorHAnsi" w:cstheme="minorBidi"/>
          <w:sz w:val="20"/>
        </w:rPr>
        <w:t>którzy złożyli oferty,</w:t>
      </w:r>
      <w:r w:rsidRPr="00C437B8">
        <w:rPr>
          <w:rFonts w:asciiTheme="minorHAnsi" w:hAnsiTheme="minorHAnsi" w:cstheme="minorBidi"/>
          <w:sz w:val="20"/>
        </w:rPr>
        <w:t xml:space="preserve"> o wyniku postępowania podając nazwę Wykonawcy, który złożył najkorzystniejszą ofertę oraz zaoferowaną przez niego cenę za wykonanie zamówienia</w:t>
      </w:r>
      <w:r w:rsidR="00261683" w:rsidRPr="00C437B8">
        <w:rPr>
          <w:rFonts w:asciiTheme="minorHAnsi" w:hAnsiTheme="minorHAnsi" w:cstheme="minorBidi"/>
          <w:sz w:val="20"/>
        </w:rPr>
        <w:t>.</w:t>
      </w:r>
      <w:bookmarkEnd w:id="22"/>
      <w:bookmarkEnd w:id="23"/>
      <w:bookmarkEnd w:id="24"/>
      <w:bookmarkEnd w:id="25"/>
      <w:r w:rsidR="003126C2" w:rsidRPr="00C437B8">
        <w:rPr>
          <w:rFonts w:asciiTheme="minorHAnsi" w:hAnsiTheme="minorHAnsi" w:cstheme="minorBidi"/>
          <w:sz w:val="20"/>
        </w:rPr>
        <w:t xml:space="preserve"> </w:t>
      </w:r>
    </w:p>
    <w:p w14:paraId="30522546" w14:textId="05B1CAB8" w:rsidR="00EA057F" w:rsidRPr="00C437B8" w:rsidRDefault="005712F0"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26" w:name="_Toc516566306"/>
      <w:bookmarkStart w:id="27" w:name="_Toc516581574"/>
      <w:bookmarkStart w:id="28" w:name="_Toc516734748"/>
      <w:bookmarkStart w:id="29" w:name="_Toc516738778"/>
      <w:bookmarkStart w:id="30" w:name="_Toc354752350"/>
      <w:r w:rsidRPr="007D2151">
        <w:rPr>
          <w:rFonts w:asciiTheme="minorHAnsi" w:hAnsiTheme="minorHAnsi" w:cstheme="minorBidi"/>
          <w:sz w:val="20"/>
          <w:lang w:eastAsia="pl-PL"/>
        </w:rPr>
        <w:t xml:space="preserve">Zamawiający </w:t>
      </w:r>
      <w:r w:rsidRPr="00C437B8">
        <w:rPr>
          <w:rFonts w:asciiTheme="minorHAnsi" w:hAnsiTheme="minorHAnsi" w:cstheme="minorBidi"/>
          <w:b/>
          <w:bCs/>
          <w:sz w:val="20"/>
          <w:lang w:eastAsia="pl-PL"/>
        </w:rPr>
        <w:t>dopuszcza</w:t>
      </w:r>
      <w:r w:rsidRPr="00C437B8">
        <w:rPr>
          <w:rFonts w:asciiTheme="minorHAnsi" w:hAnsiTheme="minorHAnsi" w:cstheme="minorBidi"/>
          <w:sz w:val="20"/>
          <w:lang w:eastAsia="pl-PL"/>
        </w:rPr>
        <w:t xml:space="preserve"> </w:t>
      </w:r>
      <w:r w:rsidRPr="00C437B8">
        <w:rPr>
          <w:rFonts w:asciiTheme="minorHAnsi" w:hAnsiTheme="minorHAnsi" w:cstheme="minorBidi"/>
          <w:b/>
          <w:bCs/>
          <w:sz w:val="20"/>
          <w:lang w:eastAsia="pl-PL"/>
        </w:rPr>
        <w:t>skła</w:t>
      </w:r>
      <w:r w:rsidR="00FE4CE4">
        <w:rPr>
          <w:rFonts w:asciiTheme="minorHAnsi" w:hAnsiTheme="minorHAnsi" w:cstheme="minorHAnsi"/>
          <w:b/>
          <w:sz w:val="20"/>
          <w:lang w:eastAsia="pl-PL"/>
        </w:rPr>
        <w:t>dani</w:t>
      </w:r>
      <w:r w:rsidRPr="00C437B8">
        <w:rPr>
          <w:rFonts w:asciiTheme="minorHAnsi" w:hAnsiTheme="minorHAnsi" w:cstheme="minorBidi"/>
          <w:b/>
          <w:bCs/>
          <w:sz w:val="20"/>
          <w:lang w:eastAsia="pl-PL"/>
        </w:rPr>
        <w:t>e</w:t>
      </w:r>
      <w:r w:rsidR="00FB1946" w:rsidRPr="00C437B8">
        <w:rPr>
          <w:rFonts w:asciiTheme="minorHAnsi" w:hAnsiTheme="minorHAnsi" w:cstheme="minorBidi"/>
          <w:i/>
          <w:iCs/>
          <w:sz w:val="20"/>
          <w:lang w:eastAsia="pl-PL"/>
        </w:rPr>
        <w:t xml:space="preserve"> </w:t>
      </w:r>
      <w:r w:rsidR="00122C4C" w:rsidRPr="00C437B8">
        <w:rPr>
          <w:rFonts w:asciiTheme="minorHAnsi" w:hAnsiTheme="minorHAnsi" w:cstheme="minorBidi"/>
          <w:sz w:val="20"/>
          <w:lang w:eastAsia="pl-PL"/>
        </w:rPr>
        <w:t>o</w:t>
      </w:r>
      <w:r w:rsidR="00E44732" w:rsidRPr="00C437B8">
        <w:rPr>
          <w:rFonts w:asciiTheme="minorHAnsi" w:hAnsiTheme="minorHAnsi" w:cstheme="minorBidi"/>
          <w:sz w:val="20"/>
          <w:lang w:eastAsia="pl-PL"/>
        </w:rPr>
        <w:t>fert</w:t>
      </w:r>
      <w:r w:rsidR="00D46A1C" w:rsidRPr="00C437B8">
        <w:rPr>
          <w:rFonts w:asciiTheme="minorHAnsi" w:hAnsiTheme="minorHAnsi" w:cstheme="minorBidi"/>
          <w:sz w:val="20"/>
          <w:lang w:eastAsia="pl-PL"/>
        </w:rPr>
        <w:t xml:space="preserve"> </w:t>
      </w:r>
      <w:r w:rsidR="00E44732" w:rsidRPr="00C437B8">
        <w:rPr>
          <w:rFonts w:asciiTheme="minorHAnsi" w:hAnsiTheme="minorHAnsi" w:cstheme="minorBidi"/>
          <w:sz w:val="20"/>
          <w:lang w:eastAsia="pl-PL"/>
        </w:rPr>
        <w:t xml:space="preserve">przez </w:t>
      </w:r>
      <w:r w:rsidR="00D46A1C" w:rsidRPr="00C437B8">
        <w:rPr>
          <w:rFonts w:asciiTheme="minorHAnsi" w:hAnsiTheme="minorHAnsi" w:cstheme="minorBidi"/>
          <w:sz w:val="20"/>
          <w:lang w:eastAsia="pl-PL"/>
        </w:rPr>
        <w:t>Wykonawc</w:t>
      </w:r>
      <w:r w:rsidR="00E44732" w:rsidRPr="00C437B8">
        <w:rPr>
          <w:rFonts w:asciiTheme="minorHAnsi" w:hAnsiTheme="minorHAnsi" w:cstheme="minorBidi"/>
          <w:sz w:val="20"/>
          <w:lang w:eastAsia="pl-PL"/>
        </w:rPr>
        <w:t>ów</w:t>
      </w:r>
      <w:r w:rsidR="00D46A1C" w:rsidRPr="00C437B8">
        <w:rPr>
          <w:rFonts w:asciiTheme="minorHAnsi" w:hAnsiTheme="minorHAnsi" w:cstheme="minorBidi"/>
          <w:sz w:val="20"/>
          <w:lang w:eastAsia="pl-PL"/>
        </w:rPr>
        <w:t xml:space="preserve"> wspólnie ubiegający</w:t>
      </w:r>
      <w:r w:rsidR="00E44732" w:rsidRPr="00C437B8">
        <w:rPr>
          <w:rFonts w:asciiTheme="minorHAnsi" w:hAnsiTheme="minorHAnsi" w:cstheme="minorBidi"/>
          <w:sz w:val="20"/>
          <w:lang w:eastAsia="pl-PL"/>
        </w:rPr>
        <w:t>ch</w:t>
      </w:r>
      <w:r w:rsidR="00E801DE" w:rsidRPr="00C437B8">
        <w:rPr>
          <w:rFonts w:asciiTheme="minorHAnsi" w:hAnsiTheme="minorHAnsi" w:cstheme="minorBidi"/>
          <w:sz w:val="20"/>
          <w:lang w:eastAsia="pl-PL"/>
        </w:rPr>
        <w:t xml:space="preserve"> się o </w:t>
      </w:r>
      <w:r w:rsidR="006C32D7" w:rsidRPr="00C437B8">
        <w:rPr>
          <w:rFonts w:asciiTheme="minorHAnsi" w:hAnsiTheme="minorHAnsi" w:cstheme="minorBidi"/>
          <w:sz w:val="20"/>
          <w:lang w:eastAsia="pl-PL"/>
        </w:rPr>
        <w:t>udzielenie zakupu</w:t>
      </w:r>
      <w:r w:rsidR="00D46A1C" w:rsidRPr="00C437B8">
        <w:rPr>
          <w:rFonts w:asciiTheme="minorHAnsi" w:hAnsiTheme="minorHAnsi" w:cstheme="minorBidi"/>
          <w:sz w:val="20"/>
          <w:lang w:eastAsia="pl-PL"/>
        </w:rPr>
        <w:t xml:space="preserve"> (Konsorcjum).</w:t>
      </w:r>
      <w:bookmarkEnd w:id="26"/>
      <w:bookmarkEnd w:id="27"/>
      <w:bookmarkEnd w:id="28"/>
      <w:bookmarkEnd w:id="29"/>
      <w:r w:rsidR="00D46A1C" w:rsidRPr="00C437B8">
        <w:rPr>
          <w:rFonts w:asciiTheme="minorHAnsi" w:hAnsiTheme="minorHAnsi" w:cstheme="minorBidi"/>
          <w:sz w:val="20"/>
          <w:lang w:eastAsia="pl-PL"/>
        </w:rPr>
        <w:t xml:space="preserve"> </w:t>
      </w:r>
      <w:r w:rsidR="002962DA" w:rsidRPr="00C437B8">
        <w:rPr>
          <w:rFonts w:asciiTheme="minorHAnsi" w:hAnsiTheme="minorHAnsi" w:cstheme="minorBidi"/>
          <w:sz w:val="20"/>
          <w:lang w:eastAsia="pl-PL"/>
        </w:rPr>
        <w:t>Przepisy dotyczące Wykonawcy stosuje się odpowiednio do Wykonawców wspólnie ubiegających się o udzielenie zakupu</w:t>
      </w:r>
    </w:p>
    <w:p w14:paraId="30522547" w14:textId="5E7DA81F" w:rsidR="00EA057F" w:rsidRPr="00C437B8" w:rsidRDefault="00D46A1C"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1" w:name="_Toc516566307"/>
      <w:bookmarkStart w:id="32" w:name="_Toc516581575"/>
      <w:bookmarkStart w:id="33" w:name="_Toc516734749"/>
      <w:bookmarkStart w:id="34" w:name="_Toc516738779"/>
      <w:r w:rsidRPr="007D2151">
        <w:rPr>
          <w:rFonts w:asciiTheme="minorHAnsi" w:hAnsiTheme="minorHAnsi" w:cstheme="minorBidi"/>
          <w:sz w:val="20"/>
          <w:lang w:eastAsia="pl-PL"/>
        </w:rPr>
        <w:lastRenderedPageBreak/>
        <w:t>Wykonawcy wchodzący w skład Konsorcjum ponoszą solidarną odpo</w:t>
      </w:r>
      <w:r w:rsidR="00F84A8F" w:rsidRPr="007D2151">
        <w:rPr>
          <w:rFonts w:asciiTheme="minorHAnsi" w:hAnsiTheme="minorHAnsi" w:cstheme="minorBidi"/>
          <w:sz w:val="20"/>
          <w:lang w:eastAsia="pl-PL"/>
        </w:rPr>
        <w:t xml:space="preserve">wiedzialność za </w:t>
      </w:r>
      <w:r w:rsidR="006E349D" w:rsidRPr="002320CF">
        <w:rPr>
          <w:rFonts w:asciiTheme="minorHAnsi" w:hAnsiTheme="minorHAnsi" w:cstheme="minorBidi"/>
          <w:sz w:val="20"/>
          <w:lang w:eastAsia="pl-PL"/>
        </w:rPr>
        <w:t xml:space="preserve">wniesienie zabezpieczenia należytego wykonania umowy zakupowej oraz </w:t>
      </w:r>
      <w:r w:rsidR="00F84A8F" w:rsidRPr="00C437B8">
        <w:rPr>
          <w:rFonts w:asciiTheme="minorHAnsi" w:hAnsiTheme="minorHAnsi" w:cstheme="minorBidi"/>
          <w:sz w:val="20"/>
          <w:lang w:eastAsia="pl-PL"/>
        </w:rPr>
        <w:t>wykonanie umowy</w:t>
      </w:r>
      <w:r w:rsidR="005E2BCF" w:rsidRPr="00C437B8">
        <w:rPr>
          <w:rFonts w:asciiTheme="minorHAnsi" w:hAnsiTheme="minorHAnsi" w:cstheme="minorBidi"/>
          <w:sz w:val="20"/>
          <w:lang w:eastAsia="pl-PL"/>
        </w:rPr>
        <w:t xml:space="preserve"> zakupowej</w:t>
      </w:r>
      <w:r w:rsidR="00F84A8F" w:rsidRPr="00C437B8">
        <w:rPr>
          <w:rFonts w:asciiTheme="minorHAnsi" w:hAnsiTheme="minorHAnsi" w:cstheme="minorBidi"/>
          <w:sz w:val="20"/>
          <w:lang w:eastAsia="pl-PL"/>
        </w:rPr>
        <w:t xml:space="preserve">. </w:t>
      </w:r>
      <w:bookmarkEnd w:id="30"/>
      <w:bookmarkEnd w:id="31"/>
      <w:bookmarkEnd w:id="32"/>
      <w:bookmarkEnd w:id="33"/>
      <w:bookmarkEnd w:id="34"/>
      <w:r w:rsidR="006A4A5A" w:rsidRPr="00C437B8">
        <w:rPr>
          <w:rFonts w:asciiTheme="minorHAnsi" w:hAnsiTheme="minorHAnsi" w:cstheme="minorBidi"/>
          <w:sz w:val="20"/>
        </w:rPr>
        <w:t>Oferta Wykonawców wspólnie ubiegających się o udzielenie zakupu musi szczegółowo wskazywać podział ról i zobowiązań związanych z wykonywaniem przedmiotu zakupu pomiędzy podmiotami składającymi wspólnie ofertę</w:t>
      </w:r>
      <w:r w:rsidR="00C56978" w:rsidRPr="00C437B8">
        <w:rPr>
          <w:rFonts w:asciiTheme="minorHAnsi" w:hAnsiTheme="minorHAnsi" w:cstheme="minorBidi"/>
          <w:sz w:val="20"/>
        </w:rPr>
        <w:t>.</w:t>
      </w:r>
    </w:p>
    <w:p w14:paraId="30522548" w14:textId="6296CF74" w:rsidR="00BF3B55" w:rsidRPr="00C437B8" w:rsidRDefault="00EA057F"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5" w:name="_Toc516566308"/>
      <w:bookmarkStart w:id="36" w:name="_Toc516581576"/>
      <w:bookmarkStart w:id="37" w:name="_Toc516734750"/>
      <w:bookmarkStart w:id="38" w:name="_Toc516738780"/>
      <w:r w:rsidRPr="007D2151">
        <w:rPr>
          <w:rFonts w:asciiTheme="minorHAnsi" w:hAnsiTheme="minorHAnsi" w:cstheme="minorBidi"/>
          <w:sz w:val="20"/>
        </w:rPr>
        <w:t xml:space="preserve">Wykonawcy wspólnie ubiegający się o udzielenie </w:t>
      </w:r>
      <w:r w:rsidR="00C167E3" w:rsidRPr="007D2151">
        <w:rPr>
          <w:rFonts w:asciiTheme="minorHAnsi" w:hAnsiTheme="minorHAnsi" w:cstheme="minorBidi"/>
          <w:sz w:val="20"/>
        </w:rPr>
        <w:t>zakupu</w:t>
      </w:r>
      <w:r w:rsidRPr="002320CF">
        <w:rPr>
          <w:rFonts w:asciiTheme="minorHAnsi" w:hAnsiTheme="minorHAnsi" w:cstheme="minorBidi"/>
          <w:sz w:val="20"/>
        </w:rPr>
        <w:t xml:space="preserve"> powinni ustanowić pełnomocnika do reprezentowania ich w postępowaniu </w:t>
      </w:r>
      <w:r w:rsidR="00C167E3" w:rsidRPr="002320CF">
        <w:rPr>
          <w:rFonts w:asciiTheme="minorHAnsi" w:hAnsiTheme="minorHAnsi" w:cstheme="minorBidi"/>
          <w:sz w:val="20"/>
        </w:rPr>
        <w:t xml:space="preserve">zakupowym </w:t>
      </w:r>
      <w:r w:rsidRPr="00C437B8">
        <w:rPr>
          <w:rFonts w:asciiTheme="minorHAnsi" w:hAnsiTheme="minorHAnsi" w:cstheme="minorBidi"/>
          <w:sz w:val="20"/>
        </w:rPr>
        <w:t>albo reprezentowania w</w:t>
      </w:r>
      <w:r w:rsidR="008F06CD" w:rsidRPr="00C437B8">
        <w:rPr>
          <w:rFonts w:asciiTheme="minorHAnsi" w:hAnsiTheme="minorHAnsi" w:cstheme="minorBidi"/>
          <w:sz w:val="20"/>
        </w:rPr>
        <w:t> </w:t>
      </w:r>
      <w:r w:rsidRPr="00C437B8">
        <w:rPr>
          <w:rFonts w:asciiTheme="minorHAnsi" w:hAnsiTheme="minorHAnsi" w:cstheme="minorBidi"/>
          <w:sz w:val="20"/>
        </w:rPr>
        <w:t>postępowaniu i do zawarci</w:t>
      </w:r>
      <w:r w:rsidR="00574607" w:rsidRPr="00C437B8">
        <w:rPr>
          <w:rFonts w:asciiTheme="minorHAnsi" w:hAnsiTheme="minorHAnsi" w:cstheme="minorBidi"/>
          <w:sz w:val="20"/>
        </w:rPr>
        <w:t xml:space="preserve">a umowy w sprawie </w:t>
      </w:r>
      <w:r w:rsidR="00C167E3" w:rsidRPr="00C437B8">
        <w:rPr>
          <w:rFonts w:asciiTheme="minorHAnsi" w:hAnsiTheme="minorHAnsi" w:cstheme="minorBidi"/>
          <w:sz w:val="20"/>
        </w:rPr>
        <w:t>zakupu</w:t>
      </w:r>
      <w:r w:rsidRPr="00C437B8">
        <w:rPr>
          <w:rFonts w:asciiTheme="minorHAnsi" w:hAnsiTheme="minorHAnsi" w:cstheme="minorBid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C437B8">
        <w:rPr>
          <w:rFonts w:asciiTheme="minorHAnsi" w:hAnsiTheme="minorHAnsi" w:cstheme="minorBidi"/>
          <w:sz w:val="20"/>
        </w:rPr>
        <w:t> </w:t>
      </w:r>
      <w:r w:rsidRPr="00C437B8">
        <w:rPr>
          <w:rFonts w:asciiTheme="minorHAnsi" w:hAnsiTheme="minorHAnsi" w:cstheme="minorBidi"/>
          <w:sz w:val="20"/>
        </w:rPr>
        <w:t>udzielenie z</w:t>
      </w:r>
      <w:r w:rsidR="00C167E3" w:rsidRPr="00C437B8">
        <w:rPr>
          <w:rFonts w:asciiTheme="minorHAnsi" w:hAnsiTheme="minorHAnsi" w:cstheme="minorBidi"/>
          <w:sz w:val="20"/>
        </w:rPr>
        <w:t>akupu</w:t>
      </w:r>
      <w:r w:rsidRPr="00C437B8">
        <w:rPr>
          <w:rFonts w:asciiTheme="minorHAnsi" w:hAnsiTheme="minorHAnsi" w:cstheme="minorBidi"/>
          <w:sz w:val="20"/>
        </w:rPr>
        <w:t xml:space="preserve">. </w:t>
      </w:r>
      <w:bookmarkEnd w:id="35"/>
      <w:bookmarkEnd w:id="36"/>
      <w:bookmarkEnd w:id="37"/>
      <w:bookmarkEnd w:id="38"/>
    </w:p>
    <w:p w14:paraId="30522549" w14:textId="47F23DA8" w:rsidR="005B4B64" w:rsidRPr="00C437B8" w:rsidRDefault="00563B50"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39" w:name="_Toc516566309"/>
      <w:bookmarkStart w:id="40" w:name="_Toc516581577"/>
      <w:bookmarkStart w:id="41" w:name="_Toc516734751"/>
      <w:bookmarkStart w:id="42" w:name="_Toc516738781"/>
      <w:r w:rsidRPr="007D2151">
        <w:rPr>
          <w:rFonts w:asciiTheme="minorHAnsi" w:hAnsiTheme="minorHAnsi" w:cstheme="minorBidi"/>
          <w:sz w:val="20"/>
        </w:rPr>
        <w:t>Dopuszczalność powierzen</w:t>
      </w:r>
      <w:r w:rsidR="00F50C8A" w:rsidRPr="002320CF">
        <w:rPr>
          <w:rFonts w:asciiTheme="minorHAnsi" w:hAnsiTheme="minorHAnsi" w:cstheme="minorBidi"/>
          <w:sz w:val="20"/>
        </w:rPr>
        <w:t xml:space="preserve">ia przez Wykonawcę wykonywania </w:t>
      </w:r>
      <w:r w:rsidR="00A21EBA" w:rsidRPr="002320CF">
        <w:rPr>
          <w:rFonts w:asciiTheme="minorHAnsi" w:hAnsiTheme="minorHAnsi" w:cstheme="minorBidi"/>
          <w:sz w:val="20"/>
        </w:rPr>
        <w:t>zakupu</w:t>
      </w:r>
      <w:r w:rsidRPr="00C437B8">
        <w:rPr>
          <w:rFonts w:asciiTheme="minorHAnsi" w:hAnsiTheme="minorHAnsi" w:cstheme="minorBidi"/>
          <w:sz w:val="20"/>
        </w:rPr>
        <w:t xml:space="preserve"> lub jego części podwykonawcom określa </w:t>
      </w:r>
      <w:r w:rsidRPr="00C437B8">
        <w:rPr>
          <w:rFonts w:asciiTheme="minorHAnsi" w:hAnsiTheme="minorHAnsi" w:cstheme="minorBidi"/>
          <w:b/>
          <w:bCs/>
          <w:sz w:val="20"/>
        </w:rPr>
        <w:t xml:space="preserve">Załącznik nr </w:t>
      </w:r>
      <w:r w:rsidR="00B35A0F" w:rsidRPr="00C437B8">
        <w:rPr>
          <w:rFonts w:asciiTheme="minorHAnsi" w:hAnsiTheme="minorHAnsi" w:cstheme="minorBidi"/>
          <w:b/>
          <w:bCs/>
          <w:sz w:val="20"/>
        </w:rPr>
        <w:t>1</w:t>
      </w:r>
      <w:r w:rsidR="00C244DC"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00DF789D" w:rsidRPr="00C437B8">
        <w:rPr>
          <w:rFonts w:asciiTheme="minorHAnsi" w:hAnsiTheme="minorHAnsi" w:cstheme="minorBidi"/>
          <w:sz w:val="20"/>
        </w:rPr>
        <w:t xml:space="preserve"> </w:t>
      </w:r>
      <w:bookmarkEnd w:id="39"/>
      <w:bookmarkEnd w:id="40"/>
      <w:bookmarkEnd w:id="41"/>
      <w:bookmarkEnd w:id="42"/>
    </w:p>
    <w:p w14:paraId="681A77F2" w14:textId="15F45FA7"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43" w:name="_Toc516566310"/>
      <w:bookmarkStart w:id="44" w:name="_Toc516581578"/>
      <w:bookmarkStart w:id="45" w:name="_Toc516734752"/>
      <w:bookmarkStart w:id="46" w:name="_Toc516738782"/>
      <w:bookmarkStart w:id="47" w:name="_Toc354752355"/>
      <w:r w:rsidRPr="007D2151">
        <w:rPr>
          <w:rFonts w:asciiTheme="minorHAnsi" w:hAnsiTheme="minorHAnsi" w:cstheme="minorBidi"/>
          <w:sz w:val="20"/>
        </w:rPr>
        <w:t xml:space="preserve">W związku z obowiązywaniem Rozporządzenia Parlamentu Europejskiego i Rady (UE) 2016/679 z dnia 27 kwietnia 2016 r. w sprawie ochrony osób fizycznych w </w:t>
      </w:r>
      <w:r w:rsidRPr="002320CF">
        <w:rPr>
          <w:rFonts w:asciiTheme="minorHAnsi" w:hAnsiTheme="minorHAnsi" w:cstheme="minorBidi"/>
          <w:sz w:val="20"/>
        </w:rPr>
        <w:t>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C437B8" w:rsidRDefault="0020061E" w:rsidP="00C437B8">
      <w:pPr>
        <w:pStyle w:val="Akapitzlist"/>
        <w:spacing w:before="120" w:line="24" w:lineRule="atLeast"/>
        <w:ind w:left="709"/>
        <w:contextualSpacing w:val="0"/>
        <w:outlineLvl w:val="0"/>
        <w:rPr>
          <w:rFonts w:asciiTheme="minorHAnsi" w:hAnsiTheme="minorHAnsi" w:cstheme="minorBidi"/>
          <w:sz w:val="20"/>
        </w:rPr>
      </w:pPr>
      <w:hyperlink r:id="rId16" w:history="1">
        <w:r w:rsidR="00F50C8A" w:rsidRPr="007D2151">
          <w:rPr>
            <w:rStyle w:val="Hipercze"/>
            <w:rFonts w:asciiTheme="minorHAnsi" w:hAnsiTheme="minorHAnsi" w:cstheme="minorBidi"/>
            <w:sz w:val="20"/>
          </w:rPr>
          <w:t>https://pgedystrybucja.pl/przetargi/przetargi-zakupowe</w:t>
        </w:r>
      </w:hyperlink>
      <w:r w:rsidR="00F50C8A" w:rsidRPr="007D2151">
        <w:rPr>
          <w:rFonts w:asciiTheme="minorHAnsi" w:hAnsiTheme="minorHAnsi" w:cstheme="minorBidi"/>
          <w:sz w:val="20"/>
        </w:rPr>
        <w:t xml:space="preserve">. </w:t>
      </w:r>
      <w:r w:rsidR="00976505" w:rsidRPr="007D2151">
        <w:rPr>
          <w:rFonts w:asciiTheme="minorHAnsi" w:hAnsiTheme="minorHAnsi" w:cstheme="minorBidi"/>
          <w:sz w:val="20"/>
        </w:rPr>
        <w:t>Wykonawcy</w:t>
      </w:r>
      <w:r w:rsidR="00F50C8A" w:rsidRPr="002320CF">
        <w:rPr>
          <w:rFonts w:asciiTheme="minorHAnsi" w:hAnsiTheme="minorHAnsi" w:cstheme="minorBidi"/>
          <w:sz w:val="20"/>
        </w:rPr>
        <w:t xml:space="preserve"> zobowiązani są do zapoznania się z treścią ww. klauzuli.</w:t>
      </w:r>
    </w:p>
    <w:p w14:paraId="58CEB4CE" w14:textId="473CE5CC"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W przypadku przekazania przez Wykonawcę, w związku z prowadzonym</w:t>
      </w:r>
      <w:r w:rsidR="00976505" w:rsidRPr="002320CF">
        <w:rPr>
          <w:rFonts w:asciiTheme="minorHAnsi" w:hAnsiTheme="minorHAnsi" w:cstheme="minorBidi"/>
          <w:sz w:val="20"/>
        </w:rPr>
        <w:t xml:space="preserve"> post</w:t>
      </w:r>
      <w:r w:rsidR="007D7E42" w:rsidRPr="002320CF">
        <w:rPr>
          <w:rFonts w:asciiTheme="minorHAnsi" w:hAnsiTheme="minorHAnsi" w:cstheme="minorBidi"/>
          <w:sz w:val="20"/>
        </w:rPr>
        <w:t>ę</w:t>
      </w:r>
      <w:r w:rsidR="00976505" w:rsidRPr="00C437B8">
        <w:rPr>
          <w:rFonts w:asciiTheme="minorHAnsi" w:hAnsiTheme="minorHAnsi" w:cstheme="minorBidi"/>
          <w:sz w:val="20"/>
        </w:rPr>
        <w:t>powaniem zakupowym</w:t>
      </w:r>
      <w:r w:rsidRPr="00C437B8">
        <w:rPr>
          <w:rFonts w:asciiTheme="minorHAnsi" w:hAnsiTheme="minorHAnsi" w:cstheme="minorBidi"/>
          <w:sz w:val="20"/>
        </w:rPr>
        <w:t xml:space="preserve">,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717DF710" w14:textId="54ABA38C" w:rsidR="00F50C8A" w:rsidRPr="004B4556" w:rsidRDefault="0020061E"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52ECFE70"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w:t>
      </w:r>
      <w:r w:rsidRPr="002320CF">
        <w:rPr>
          <w:rFonts w:asciiTheme="minorHAnsi" w:hAnsiTheme="minorHAnsi" w:cstheme="minorBidi"/>
          <w:sz w:val="20"/>
        </w:rPr>
        <w:t xml:space="preserve">będzie zawarta zgodnie ze wzorem obowiązującym u Zamawiającego. Wzór umowy powierzenia przetwarzania danych stanowi </w:t>
      </w:r>
      <w:r w:rsidRPr="002320CF">
        <w:rPr>
          <w:rFonts w:asciiTheme="minorHAnsi" w:hAnsiTheme="minorHAnsi" w:cstheme="minorBidi"/>
          <w:b/>
          <w:bCs/>
          <w:sz w:val="20"/>
        </w:rPr>
        <w:t xml:space="preserve">Załącznik nr </w:t>
      </w:r>
      <w:r w:rsidR="00C905A6">
        <w:rPr>
          <w:rFonts w:asciiTheme="minorHAnsi" w:hAnsiTheme="minorHAnsi" w:cstheme="minorBidi"/>
          <w:b/>
          <w:bCs/>
          <w:sz w:val="20"/>
        </w:rPr>
        <w:t>6</w:t>
      </w:r>
      <w:r w:rsidRPr="002320CF">
        <w:rPr>
          <w:rFonts w:asciiTheme="minorHAnsi" w:hAnsiTheme="minorHAnsi" w:cstheme="minorBidi"/>
          <w:b/>
          <w:bCs/>
          <w:sz w:val="20"/>
        </w:rPr>
        <w:t xml:space="preserve"> do SWZ</w:t>
      </w:r>
      <w:r w:rsidR="00C905A6">
        <w:rPr>
          <w:rFonts w:asciiTheme="minorHAnsi" w:hAnsiTheme="minorHAnsi" w:cstheme="minorHAnsi"/>
          <w:sz w:val="20"/>
        </w:rPr>
        <w:t xml:space="preserve"> </w:t>
      </w:r>
    </w:p>
    <w:p w14:paraId="1320F25C" w14:textId="61A0C0D3"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Informacje na temat przetwarzania danych osobowych znajdują się na stronie internetowej:</w:t>
      </w:r>
    </w:p>
    <w:p w14:paraId="71FE80D2" w14:textId="6D5FE781" w:rsidR="00F50C8A" w:rsidRPr="004B4556" w:rsidRDefault="0020061E"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C437B8" w:rsidRDefault="00112825" w:rsidP="00C437B8">
      <w:pPr>
        <w:pStyle w:val="Akapitzlist"/>
        <w:numPr>
          <w:ilvl w:val="2"/>
          <w:numId w:val="1"/>
        </w:numPr>
        <w:spacing w:before="120" w:after="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Wszelkie informacje uzyskane przez Strony w związku z udzielaniem zakupu, </w:t>
      </w:r>
      <w:r w:rsidR="00696835" w:rsidRPr="007D2151">
        <w:rPr>
          <w:rFonts w:asciiTheme="minorHAnsi" w:hAnsiTheme="minorHAnsi" w:cstheme="minorBidi"/>
          <w:sz w:val="20"/>
        </w:rPr>
        <w:t xml:space="preserve">w tym również treść i warunki Projektu Umowy, </w:t>
      </w:r>
      <w:r w:rsidRPr="002320CF">
        <w:rPr>
          <w:rFonts w:asciiTheme="minorHAnsi" w:hAnsiTheme="minorHAnsi" w:cstheme="minorBidi"/>
          <w:sz w:val="20"/>
        </w:rPr>
        <w:t>mają charakter poufny i mogą być zarówno w trakcie, jak i po wykonaniu przedmiotu zakupu, udostępniane osobom trzecim przez Wykonawcę jedynie za zgodą Zamawiającego</w:t>
      </w:r>
      <w:r w:rsidR="00456A89" w:rsidRPr="00C437B8">
        <w:rPr>
          <w:rFonts w:asciiTheme="minorHAnsi" w:hAnsiTheme="minorHAnsi" w:cstheme="minorBidi"/>
          <w:sz w:val="20"/>
        </w:rPr>
        <w:t>.</w:t>
      </w:r>
    </w:p>
    <w:p w14:paraId="2C199FD8" w14:textId="4D990724" w:rsidR="00292E9D" w:rsidRPr="00C437B8" w:rsidRDefault="00CC71C2" w:rsidP="00C437B8">
      <w:pPr>
        <w:pStyle w:val="Akapitzlist"/>
        <w:numPr>
          <w:ilvl w:val="2"/>
          <w:numId w:val="1"/>
        </w:numPr>
        <w:spacing w:before="120" w:after="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UWAGA:</w:t>
      </w:r>
      <w:r w:rsidR="00292E9D" w:rsidRPr="007D2151">
        <w:rPr>
          <w:rFonts w:asciiTheme="minorHAnsi" w:hAnsiTheme="minorHAnsi" w:cstheme="minorBidi"/>
          <w:sz w:val="20"/>
        </w:rPr>
        <w:t xml:space="preserve"> Zamawiający informuje, że postępowanie zakupowe będzie prowadzone z wykorzystaniem Syste</w:t>
      </w:r>
      <w:r w:rsidR="00292E9D" w:rsidRPr="002320CF">
        <w:rPr>
          <w:rFonts w:asciiTheme="minorHAnsi" w:hAnsiTheme="minorHAnsi" w:cstheme="minorBidi"/>
          <w:sz w:val="20"/>
        </w:rPr>
        <w:t>mu Zakupowego. Szczegóły dotyczące Syste</w:t>
      </w:r>
      <w:r w:rsidR="000A3D72" w:rsidRPr="002320CF">
        <w:rPr>
          <w:rFonts w:asciiTheme="minorHAnsi" w:hAnsiTheme="minorHAnsi" w:cstheme="minorBidi"/>
          <w:sz w:val="20"/>
        </w:rPr>
        <w:t>mu i elektronicznego składania O</w:t>
      </w:r>
      <w:r w:rsidR="00292E9D" w:rsidRPr="00C437B8">
        <w:rPr>
          <w:rFonts w:asciiTheme="minorHAnsi" w:hAnsiTheme="minorHAnsi" w:cstheme="minorBidi"/>
          <w:sz w:val="20"/>
        </w:rPr>
        <w:t>fert wskazane zostały w pkt 1</w:t>
      </w:r>
      <w:r w:rsidR="00A55DBE" w:rsidRPr="00C437B8">
        <w:rPr>
          <w:rFonts w:asciiTheme="minorHAnsi" w:hAnsiTheme="minorHAnsi" w:cstheme="minorBidi"/>
          <w:sz w:val="20"/>
        </w:rPr>
        <w:t>7</w:t>
      </w:r>
      <w:r w:rsidR="00292E9D" w:rsidRPr="00C437B8">
        <w:rPr>
          <w:rFonts w:asciiTheme="minorHAnsi" w:hAnsiTheme="minorHAnsi" w:cstheme="minorBidi"/>
          <w:sz w:val="20"/>
        </w:rPr>
        <w:t xml:space="preserve"> SWZ.</w:t>
      </w:r>
    </w:p>
    <w:p w14:paraId="3052254D" w14:textId="61CD9BC8" w:rsidR="000B3117" w:rsidRPr="00C437B8" w:rsidRDefault="000B3117">
      <w:pPr>
        <w:pStyle w:val="Nagwek1"/>
        <w:numPr>
          <w:ilvl w:val="0"/>
          <w:numId w:val="2"/>
        </w:numPr>
        <w:rPr>
          <w:rFonts w:cstheme="minorBidi"/>
          <w:sz w:val="20"/>
          <w:szCs w:val="20"/>
        </w:rPr>
      </w:pPr>
      <w:bookmarkStart w:id="48" w:name="_Toc354752360"/>
      <w:bookmarkStart w:id="49" w:name="_Toc516738784"/>
      <w:bookmarkStart w:id="50" w:name="_Toc69029864"/>
      <w:r w:rsidRPr="007D2151">
        <w:rPr>
          <w:rFonts w:cstheme="minorBidi"/>
          <w:sz w:val="20"/>
          <w:szCs w:val="20"/>
        </w:rPr>
        <w:t xml:space="preserve">OPIS PRZEDMIOTU </w:t>
      </w:r>
      <w:bookmarkEnd w:id="48"/>
      <w:bookmarkEnd w:id="49"/>
      <w:r w:rsidR="001901BD" w:rsidRPr="007D2151">
        <w:rPr>
          <w:rFonts w:cstheme="minorBidi"/>
          <w:sz w:val="20"/>
          <w:szCs w:val="20"/>
        </w:rPr>
        <w:t>ZAKUPU</w:t>
      </w:r>
      <w:bookmarkEnd w:id="50"/>
    </w:p>
    <w:p w14:paraId="2C36D63D" w14:textId="0B9B8909" w:rsidR="008F5612" w:rsidRPr="008F5612" w:rsidRDefault="008F5612" w:rsidP="006550D1">
      <w:pPr>
        <w:pStyle w:val="Akapitzlist"/>
        <w:numPr>
          <w:ilvl w:val="1"/>
          <w:numId w:val="2"/>
        </w:numPr>
        <w:spacing w:before="120" w:line="24" w:lineRule="atLeast"/>
        <w:outlineLvl w:val="0"/>
        <w:rPr>
          <w:rFonts w:asciiTheme="minorHAnsi" w:hAnsiTheme="minorHAnsi" w:cstheme="minorBidi"/>
          <w:sz w:val="20"/>
        </w:rPr>
      </w:pPr>
      <w:r w:rsidRPr="008F5612">
        <w:rPr>
          <w:rFonts w:asciiTheme="minorHAnsi" w:hAnsiTheme="minorHAnsi" w:cstheme="minorBidi"/>
          <w:sz w:val="20"/>
        </w:rPr>
        <w:t xml:space="preserve">Przedmiotem zakupu jest </w:t>
      </w:r>
      <w:r w:rsidR="006550D1" w:rsidRPr="006550D1">
        <w:rPr>
          <w:rFonts w:asciiTheme="minorHAnsi" w:hAnsiTheme="minorHAnsi" w:cstheme="minorBidi"/>
          <w:sz w:val="20"/>
        </w:rPr>
        <w:t>Zakup serwera NTP</w:t>
      </w:r>
      <w:r w:rsidR="006550D1">
        <w:rPr>
          <w:rFonts w:asciiTheme="minorHAnsi" w:hAnsiTheme="minorHAnsi" w:cstheme="minorBidi"/>
          <w:sz w:val="20"/>
        </w:rPr>
        <w:t>.</w:t>
      </w:r>
    </w:p>
    <w:p w14:paraId="4EC5AE83" w14:textId="77777777" w:rsidR="008F5612" w:rsidRPr="008F5612" w:rsidRDefault="008F5612" w:rsidP="008F5612">
      <w:pPr>
        <w:pStyle w:val="Akapitzlist"/>
        <w:numPr>
          <w:ilvl w:val="1"/>
          <w:numId w:val="2"/>
        </w:numPr>
        <w:spacing w:before="120" w:line="24" w:lineRule="atLeast"/>
        <w:outlineLvl w:val="0"/>
        <w:rPr>
          <w:rFonts w:asciiTheme="minorHAnsi" w:hAnsiTheme="minorHAnsi" w:cstheme="minorBidi"/>
          <w:sz w:val="20"/>
        </w:rPr>
      </w:pPr>
      <w:r w:rsidRPr="008F5612">
        <w:rPr>
          <w:rFonts w:asciiTheme="minorHAnsi" w:hAnsiTheme="minorHAnsi" w:cstheme="minorBidi"/>
          <w:sz w:val="20"/>
        </w:rPr>
        <w:t>Zamawiający nie dopuszcza składania ofert częściowych, ani ofert wariantowych.</w:t>
      </w:r>
    </w:p>
    <w:p w14:paraId="02D52FAD" w14:textId="0127F1D8" w:rsidR="00F43AAF" w:rsidRPr="008F5612" w:rsidRDefault="008F5612" w:rsidP="00C437B8">
      <w:pPr>
        <w:pStyle w:val="Akapitzlist"/>
        <w:numPr>
          <w:ilvl w:val="1"/>
          <w:numId w:val="2"/>
        </w:numPr>
        <w:spacing w:before="120" w:line="24" w:lineRule="atLeast"/>
        <w:contextualSpacing w:val="0"/>
        <w:outlineLvl w:val="0"/>
        <w:rPr>
          <w:rFonts w:asciiTheme="minorHAnsi" w:hAnsiTheme="minorHAnsi" w:cstheme="minorBidi"/>
          <w:sz w:val="20"/>
        </w:rPr>
      </w:pPr>
      <w:r w:rsidRPr="008F5612">
        <w:rPr>
          <w:rFonts w:asciiTheme="minorHAnsi" w:hAnsiTheme="minorHAnsi" w:cstheme="minorBidi"/>
          <w:sz w:val="20"/>
        </w:rPr>
        <w:t>Pozostałe warunki realizacji Zakupu zostały określone w załączonym Szczegółowym Opisie Przedmiotu Zakupu, stanowiącym Załącznik nr 1 do SWZ oraz Umowie, której projekt stanowi Załącznik nr 5 do SWZ</w:t>
      </w:r>
      <w:r>
        <w:rPr>
          <w:rFonts w:asciiTheme="minorHAnsi" w:hAnsiTheme="minorHAnsi" w:cstheme="minorBidi"/>
          <w:sz w:val="20"/>
        </w:rPr>
        <w:t>.</w:t>
      </w:r>
    </w:p>
    <w:p w14:paraId="30522560" w14:textId="699F0D53" w:rsidR="000B3117" w:rsidRPr="00C437B8" w:rsidRDefault="000B3117">
      <w:pPr>
        <w:pStyle w:val="Nagwek1"/>
        <w:numPr>
          <w:ilvl w:val="0"/>
          <w:numId w:val="3"/>
        </w:numPr>
        <w:rPr>
          <w:rFonts w:cstheme="minorBidi"/>
          <w:sz w:val="20"/>
          <w:szCs w:val="20"/>
        </w:rPr>
      </w:pPr>
      <w:bookmarkStart w:id="51" w:name="_Toc354752372"/>
      <w:bookmarkStart w:id="52" w:name="_Toc516738788"/>
      <w:bookmarkStart w:id="53" w:name="_Toc69029865"/>
      <w:r w:rsidRPr="007D2151">
        <w:rPr>
          <w:rFonts w:cstheme="minorBidi"/>
          <w:sz w:val="20"/>
          <w:szCs w:val="20"/>
        </w:rPr>
        <w:lastRenderedPageBreak/>
        <w:t>TERMIN WYKONANIA ZAMÓWIENIA</w:t>
      </w:r>
      <w:bookmarkEnd w:id="51"/>
      <w:bookmarkEnd w:id="52"/>
      <w:bookmarkEnd w:id="53"/>
    </w:p>
    <w:p w14:paraId="79009D7B" w14:textId="05EF8740" w:rsidR="005712F0" w:rsidRPr="00C437B8" w:rsidRDefault="00A53A20" w:rsidP="00C437B8">
      <w:pPr>
        <w:pStyle w:val="Akapitzlist"/>
        <w:numPr>
          <w:ilvl w:val="1"/>
          <w:numId w:val="3"/>
        </w:numPr>
        <w:spacing w:line="240" w:lineRule="auto"/>
        <w:ind w:left="567" w:hanging="567"/>
        <w:rPr>
          <w:rFonts w:asciiTheme="minorHAnsi" w:hAnsiTheme="minorHAnsi" w:cstheme="minorBidi"/>
          <w:sz w:val="20"/>
        </w:rPr>
      </w:pPr>
      <w:bookmarkStart w:id="54" w:name="_Toc354752374"/>
      <w:bookmarkStart w:id="55" w:name="_Toc516738789"/>
      <w:r w:rsidRPr="007D2151">
        <w:rPr>
          <w:rFonts w:asciiTheme="minorHAnsi" w:hAnsiTheme="minorHAnsi" w:cstheme="minorBidi"/>
          <w:sz w:val="20"/>
        </w:rPr>
        <w:t>Termin realizacji</w:t>
      </w:r>
      <w:r w:rsidR="00896B16" w:rsidRPr="007D2151">
        <w:rPr>
          <w:rFonts w:asciiTheme="minorHAnsi" w:hAnsiTheme="minorHAnsi" w:cstheme="minorBidi"/>
          <w:sz w:val="20"/>
        </w:rPr>
        <w:t xml:space="preserve"> zamówienia został określony w </w:t>
      </w:r>
      <w:r w:rsidR="00896B16" w:rsidRPr="002320CF">
        <w:rPr>
          <w:rFonts w:asciiTheme="minorHAnsi" w:hAnsiTheme="minorHAnsi" w:cstheme="minorBidi"/>
          <w:b/>
          <w:bCs/>
          <w:sz w:val="20"/>
        </w:rPr>
        <w:t>Z</w:t>
      </w:r>
      <w:r w:rsidRPr="002320CF">
        <w:rPr>
          <w:rFonts w:asciiTheme="minorHAnsi" w:hAnsiTheme="minorHAnsi" w:cstheme="minorBidi"/>
          <w:b/>
          <w:bCs/>
          <w:sz w:val="20"/>
        </w:rPr>
        <w:t xml:space="preserve">ałączniku nr </w:t>
      </w:r>
      <w:r w:rsidR="0057723F" w:rsidRPr="00C437B8">
        <w:rPr>
          <w:rFonts w:asciiTheme="minorHAnsi" w:hAnsiTheme="minorHAnsi" w:cstheme="minorBidi"/>
          <w:b/>
          <w:bCs/>
          <w:sz w:val="20"/>
        </w:rPr>
        <w:t>1</w:t>
      </w:r>
      <w:r w:rsidR="0009533D" w:rsidRPr="00C437B8">
        <w:rPr>
          <w:rFonts w:asciiTheme="minorHAnsi" w:hAnsiTheme="minorHAnsi" w:cstheme="minorBidi"/>
          <w:b/>
          <w:bCs/>
          <w:sz w:val="20"/>
        </w:rPr>
        <w:t xml:space="preserve">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62" w14:textId="77777777" w:rsidR="000B3117" w:rsidRPr="00C437B8" w:rsidRDefault="000B3117">
      <w:pPr>
        <w:pStyle w:val="Nagwek1"/>
        <w:numPr>
          <w:ilvl w:val="0"/>
          <w:numId w:val="16"/>
        </w:numPr>
        <w:rPr>
          <w:rFonts w:cstheme="minorBidi"/>
          <w:sz w:val="20"/>
          <w:szCs w:val="20"/>
        </w:rPr>
      </w:pPr>
      <w:bookmarkStart w:id="56" w:name="_Toc69029866"/>
      <w:r w:rsidRPr="007D2151">
        <w:rPr>
          <w:rFonts w:cstheme="minorBidi"/>
          <w:sz w:val="20"/>
          <w:szCs w:val="20"/>
        </w:rPr>
        <w:t>WADIUM</w:t>
      </w:r>
      <w:bookmarkEnd w:id="54"/>
      <w:bookmarkEnd w:id="55"/>
      <w:bookmarkEnd w:id="56"/>
    </w:p>
    <w:p w14:paraId="40232165" w14:textId="10B02C53" w:rsidR="00BA4965" w:rsidRPr="00BA4965" w:rsidRDefault="00E44D15" w:rsidP="00CB39C2">
      <w:pPr>
        <w:pStyle w:val="Akapitzlist"/>
        <w:numPr>
          <w:ilvl w:val="1"/>
          <w:numId w:val="16"/>
        </w:numPr>
        <w:ind w:left="567" w:hanging="567"/>
        <w:outlineLvl w:val="0"/>
      </w:pPr>
      <w:bookmarkStart w:id="57" w:name="_Toc516566319"/>
      <w:bookmarkStart w:id="58" w:name="_Toc516581587"/>
      <w:bookmarkStart w:id="59" w:name="_Toc516734760"/>
      <w:bookmarkStart w:id="60" w:name="_Toc516738790"/>
      <w:r>
        <w:rPr>
          <w:rFonts w:asciiTheme="minorHAnsi" w:hAnsiTheme="minorHAnsi" w:cstheme="minorHAnsi"/>
          <w:sz w:val="20"/>
        </w:rPr>
        <w:t>Zamawiający nie wymaga wadium.</w:t>
      </w:r>
      <w:r w:rsidR="005712F0" w:rsidRPr="002320CF">
        <w:rPr>
          <w:rFonts w:asciiTheme="minorHAnsi" w:hAnsiTheme="minorHAnsi" w:cstheme="minorBidi"/>
          <w:sz w:val="20"/>
        </w:rPr>
        <w:t xml:space="preserve"> </w:t>
      </w:r>
      <w:bookmarkEnd w:id="57"/>
      <w:bookmarkEnd w:id="58"/>
      <w:bookmarkEnd w:id="59"/>
      <w:bookmarkEnd w:id="60"/>
    </w:p>
    <w:p w14:paraId="30522577" w14:textId="4A7AD11C" w:rsidR="000B3117" w:rsidRPr="00C437B8" w:rsidRDefault="00DB6176">
      <w:pPr>
        <w:pStyle w:val="Nagwek1"/>
        <w:numPr>
          <w:ilvl w:val="0"/>
          <w:numId w:val="4"/>
        </w:numPr>
        <w:rPr>
          <w:rFonts w:cstheme="minorBidi"/>
          <w:sz w:val="20"/>
          <w:szCs w:val="20"/>
        </w:rPr>
      </w:pPr>
      <w:bookmarkStart w:id="61" w:name="_Toc354752376"/>
      <w:bookmarkStart w:id="62" w:name="_Toc516581596"/>
      <w:bookmarkStart w:id="63" w:name="_Toc516738801"/>
      <w:bookmarkStart w:id="64" w:name="_Toc69029867"/>
      <w:r w:rsidRPr="007D2151">
        <w:rPr>
          <w:rFonts w:cstheme="minorBidi"/>
          <w:sz w:val="20"/>
          <w:szCs w:val="20"/>
        </w:rPr>
        <w:t xml:space="preserve">PRZESŁANKI WYKLUCZENIA, </w:t>
      </w:r>
      <w:r w:rsidR="000B3117" w:rsidRPr="007D2151">
        <w:rPr>
          <w:rFonts w:cstheme="minorBidi"/>
          <w:sz w:val="20"/>
          <w:szCs w:val="20"/>
        </w:rPr>
        <w:t>WARUNKI UDZIAŁU W POSTĘPOWANIU</w:t>
      </w:r>
      <w:r w:rsidR="00303E68" w:rsidRPr="002320CF">
        <w:rPr>
          <w:rFonts w:cstheme="minorBidi"/>
          <w:sz w:val="20"/>
          <w:szCs w:val="20"/>
        </w:rPr>
        <w:t xml:space="preserve"> ORAZ OPIS SPOSOBU OCENY SPEŁNIE</w:t>
      </w:r>
      <w:r w:rsidR="000B3117" w:rsidRPr="002320CF">
        <w:rPr>
          <w:rFonts w:cstheme="minorBidi"/>
          <w:sz w:val="20"/>
          <w:szCs w:val="20"/>
        </w:rPr>
        <w:t>NIA TYCH WARUNKÓW</w:t>
      </w:r>
      <w:bookmarkEnd w:id="61"/>
      <w:bookmarkEnd w:id="62"/>
      <w:bookmarkEnd w:id="63"/>
      <w:bookmarkEnd w:id="64"/>
    </w:p>
    <w:p w14:paraId="30522578" w14:textId="77777777" w:rsidR="00CD1FBD" w:rsidRPr="00C437B8" w:rsidRDefault="006943E3" w:rsidP="00C437B8">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Bidi"/>
          <w:b/>
          <w:bCs/>
          <w:spacing w:val="-3"/>
          <w:sz w:val="20"/>
          <w:lang w:eastAsia="pl-PL"/>
        </w:rPr>
      </w:pPr>
      <w:bookmarkStart w:id="65" w:name="_Toc516734772"/>
      <w:bookmarkStart w:id="66" w:name="_Toc516738802"/>
      <w:bookmarkStart w:id="67" w:name="_Toc354752377"/>
      <w:bookmarkStart w:id="68" w:name="_Toc516566329"/>
      <w:bookmarkStart w:id="69" w:name="_Toc516581597"/>
      <w:r w:rsidRPr="007D2151">
        <w:rPr>
          <w:rFonts w:asciiTheme="minorHAnsi" w:hAnsiTheme="minorHAnsi" w:cstheme="minorBidi"/>
          <w:b/>
          <w:bCs/>
          <w:spacing w:val="-3"/>
          <w:sz w:val="20"/>
          <w:lang w:eastAsia="pl-PL"/>
        </w:rPr>
        <w:t xml:space="preserve">O udzielenie </w:t>
      </w:r>
      <w:r w:rsidR="00CD1FBD" w:rsidRPr="007D2151">
        <w:rPr>
          <w:rFonts w:asciiTheme="minorHAnsi" w:hAnsiTheme="minorHAnsi" w:cstheme="minorBidi"/>
          <w:b/>
          <w:bCs/>
          <w:spacing w:val="-3"/>
          <w:sz w:val="20"/>
          <w:lang w:eastAsia="pl-PL"/>
        </w:rPr>
        <w:t>Zakupu</w:t>
      </w:r>
      <w:r w:rsidRPr="002320CF">
        <w:rPr>
          <w:rFonts w:asciiTheme="minorHAnsi" w:hAnsiTheme="minorHAnsi" w:cstheme="minorBidi"/>
          <w:b/>
          <w:bCs/>
          <w:spacing w:val="-3"/>
          <w:sz w:val="20"/>
          <w:lang w:eastAsia="pl-PL"/>
        </w:rPr>
        <w:t xml:space="preserve"> mogą ubiegać się Wykonawcy, </w:t>
      </w:r>
      <w:r w:rsidR="00475757" w:rsidRPr="002320CF">
        <w:rPr>
          <w:rFonts w:asciiTheme="minorHAnsi" w:hAnsiTheme="minorHAnsi" w:cstheme="minorBidi"/>
          <w:b/>
          <w:bCs/>
          <w:spacing w:val="-3"/>
          <w:sz w:val="20"/>
          <w:lang w:eastAsia="pl-PL"/>
        </w:rPr>
        <w:t>którzy</w:t>
      </w:r>
      <w:r w:rsidR="00CD1FBD" w:rsidRPr="00C437B8">
        <w:rPr>
          <w:rFonts w:asciiTheme="minorHAnsi" w:hAnsiTheme="minorHAnsi" w:cstheme="minorBidi"/>
          <w:b/>
          <w:bCs/>
          <w:spacing w:val="-3"/>
          <w:sz w:val="20"/>
          <w:lang w:eastAsia="pl-PL"/>
        </w:rPr>
        <w:t>:</w:t>
      </w:r>
      <w:bookmarkEnd w:id="65"/>
      <w:bookmarkEnd w:id="66"/>
    </w:p>
    <w:p w14:paraId="30522579" w14:textId="5E62E077"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70" w:name="_Toc516734773"/>
      <w:bookmarkStart w:id="71" w:name="_Toc516738803"/>
      <w:bookmarkStart w:id="72" w:name="_Toc354752378"/>
      <w:bookmarkStart w:id="73" w:name="_Toc516566330"/>
      <w:bookmarkStart w:id="74" w:name="_Toc516581598"/>
      <w:bookmarkEnd w:id="67"/>
      <w:bookmarkEnd w:id="68"/>
      <w:bookmarkEnd w:id="69"/>
      <w:r w:rsidRPr="007D2151">
        <w:rPr>
          <w:rFonts w:asciiTheme="minorHAnsi" w:hAnsiTheme="minorHAnsi" w:cstheme="minorBidi"/>
          <w:spacing w:val="-3"/>
          <w:sz w:val="20"/>
          <w:lang w:eastAsia="pl-PL"/>
        </w:rPr>
        <w:t>N</w:t>
      </w:r>
      <w:r w:rsidR="000D317D" w:rsidRPr="007D2151">
        <w:rPr>
          <w:rFonts w:asciiTheme="minorHAnsi" w:hAnsiTheme="minorHAnsi" w:cstheme="minorBidi"/>
          <w:spacing w:val="-3"/>
          <w:sz w:val="20"/>
          <w:lang w:eastAsia="pl-PL"/>
        </w:rPr>
        <w:t>ie podlegają wykluczeniu,</w:t>
      </w:r>
      <w:r w:rsidR="00FA2E02" w:rsidRPr="002320CF">
        <w:rPr>
          <w:rFonts w:asciiTheme="minorHAnsi" w:hAnsiTheme="minorHAnsi" w:cstheme="minorBidi"/>
          <w:spacing w:val="-3"/>
          <w:sz w:val="20"/>
          <w:lang w:eastAsia="pl-PL"/>
        </w:rPr>
        <w:t xml:space="preserve"> </w:t>
      </w:r>
      <w:r w:rsidR="00FA2E02" w:rsidRPr="002320CF">
        <w:rPr>
          <w:rFonts w:asciiTheme="minorHAnsi" w:hAnsiTheme="minorHAnsi" w:cstheme="minorBidi"/>
          <w:sz w:val="20"/>
          <w:lang w:eastAsia="pl-PL"/>
        </w:rPr>
        <w:t xml:space="preserve">na podstawie </w:t>
      </w:r>
      <w:r w:rsidR="00DC6072" w:rsidRPr="00C437B8">
        <w:rPr>
          <w:rFonts w:asciiTheme="minorHAnsi" w:hAnsiTheme="minorHAnsi" w:cstheme="minorBidi"/>
          <w:sz w:val="20"/>
          <w:lang w:eastAsia="pl-PL"/>
        </w:rPr>
        <w:t xml:space="preserve">przesłanek dookreślonych w </w:t>
      </w:r>
      <w:r w:rsidR="00C244DC" w:rsidRPr="00C437B8">
        <w:rPr>
          <w:rFonts w:asciiTheme="minorHAnsi" w:hAnsiTheme="minorHAnsi" w:cstheme="minorBidi"/>
          <w:b/>
          <w:bCs/>
          <w:sz w:val="20"/>
          <w:lang w:eastAsia="pl-PL"/>
        </w:rPr>
        <w:t>pkt 1.1. Załącznika nr 2 do S</w:t>
      </w:r>
      <w:r w:rsidR="00DC6072" w:rsidRPr="00C437B8">
        <w:rPr>
          <w:rFonts w:asciiTheme="minorHAnsi" w:hAnsiTheme="minorHAnsi" w:cstheme="minorBidi"/>
          <w:b/>
          <w:bCs/>
          <w:sz w:val="20"/>
          <w:lang w:eastAsia="pl-PL"/>
        </w:rPr>
        <w:t>WZ</w:t>
      </w:r>
      <w:r w:rsidR="00FA2E02" w:rsidRPr="00C437B8">
        <w:rPr>
          <w:rFonts w:asciiTheme="minorHAnsi" w:hAnsiTheme="minorHAnsi" w:cstheme="minorBidi"/>
          <w:sz w:val="20"/>
          <w:lang w:eastAsia="pl-PL"/>
        </w:rPr>
        <w:t>,</w:t>
      </w:r>
      <w:bookmarkEnd w:id="70"/>
      <w:bookmarkEnd w:id="71"/>
    </w:p>
    <w:p w14:paraId="3052257A" w14:textId="46AF563E"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75" w:name="_Toc516734774"/>
      <w:bookmarkStart w:id="76" w:name="_Toc516738804"/>
      <w:r w:rsidRPr="007D2151">
        <w:rPr>
          <w:rFonts w:asciiTheme="minorHAnsi" w:hAnsiTheme="minorHAnsi" w:cstheme="minorBidi"/>
          <w:spacing w:val="-3"/>
          <w:sz w:val="20"/>
          <w:lang w:eastAsia="pl-PL"/>
        </w:rPr>
        <w:t>S</w:t>
      </w:r>
      <w:r w:rsidR="000D317D" w:rsidRPr="007D2151">
        <w:rPr>
          <w:rFonts w:asciiTheme="minorHAnsi" w:hAnsiTheme="minorHAnsi" w:cstheme="minorBidi"/>
          <w:spacing w:val="-3"/>
          <w:sz w:val="20"/>
          <w:lang w:eastAsia="pl-PL"/>
        </w:rPr>
        <w:t>pełniają warunki udziału w Postępowaniu zakupowym, tj.:</w:t>
      </w:r>
      <w:bookmarkEnd w:id="75"/>
      <w:bookmarkEnd w:id="76"/>
    </w:p>
    <w:p w14:paraId="3052257B" w14:textId="65FA5819" w:rsidR="000D317D"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b/>
          <w:bCs/>
          <w:spacing w:val="-3"/>
          <w:sz w:val="20"/>
          <w:lang w:eastAsia="pl-PL"/>
        </w:rPr>
      </w:pPr>
      <w:bookmarkStart w:id="77" w:name="_Toc516566331"/>
      <w:bookmarkStart w:id="78" w:name="_Toc516581599"/>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i osobami zdolnymi do realizacji Zakupu</w:t>
      </w:r>
      <w:r w:rsidRPr="007D2151">
        <w:rPr>
          <w:rFonts w:asciiTheme="minorHAnsi" w:hAnsiTheme="minorHAnsi" w:cstheme="minorBidi"/>
          <w:spacing w:val="-3"/>
          <w:sz w:val="20"/>
          <w:lang w:eastAsia="pl-PL"/>
        </w:rPr>
        <w:t>.</w:t>
      </w:r>
    </w:p>
    <w:p w14:paraId="41C5ACC7" w14:textId="48DDCA3C" w:rsidR="00C36255"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00C36255" w:rsidRPr="007D2151">
        <w:rPr>
          <w:rFonts w:asciiTheme="minorHAnsi" w:hAnsiTheme="minorHAnsi" w:cstheme="minorBidi"/>
          <w:b/>
          <w:bCs/>
          <w:i/>
          <w:iCs/>
          <w:spacing w:val="-3"/>
          <w:sz w:val="20"/>
          <w:u w:val="single"/>
          <w:lang w:eastAsia="pl-PL"/>
        </w:rPr>
        <w:t>Załącznik</w:t>
      </w:r>
      <w:r w:rsidRPr="002320CF">
        <w:rPr>
          <w:rFonts w:asciiTheme="minorHAnsi" w:hAnsiTheme="minorHAnsi" w:cstheme="minorBidi"/>
          <w:b/>
          <w:bCs/>
          <w:i/>
          <w:iCs/>
          <w:spacing w:val="-3"/>
          <w:sz w:val="20"/>
          <w:u w:val="single"/>
          <w:lang w:eastAsia="pl-PL"/>
        </w:rPr>
        <w:t>u</w:t>
      </w:r>
      <w:r w:rsidR="00C36255" w:rsidRPr="002320CF">
        <w:rPr>
          <w:rFonts w:asciiTheme="minorHAnsi" w:hAnsiTheme="minorHAnsi" w:cstheme="minorBidi"/>
          <w:b/>
          <w:bCs/>
          <w:i/>
          <w:iCs/>
          <w:spacing w:val="-3"/>
          <w:sz w:val="20"/>
          <w:u w:val="single"/>
          <w:lang w:eastAsia="pl-PL"/>
        </w:rPr>
        <w:t xml:space="preserve"> nr </w:t>
      </w:r>
      <w:r w:rsidR="004E41B6" w:rsidRPr="00C437B8">
        <w:rPr>
          <w:rFonts w:asciiTheme="minorHAnsi" w:hAnsiTheme="minorHAnsi" w:cstheme="minorBidi"/>
          <w:b/>
          <w:bCs/>
          <w:i/>
          <w:iCs/>
          <w:spacing w:val="-3"/>
          <w:sz w:val="20"/>
          <w:u w:val="single"/>
          <w:lang w:eastAsia="pl-PL"/>
        </w:rPr>
        <w:t>2</w:t>
      </w:r>
      <w:r w:rsidR="00C244DC" w:rsidRPr="00C437B8">
        <w:rPr>
          <w:rFonts w:asciiTheme="minorHAnsi" w:hAnsiTheme="minorHAnsi" w:cstheme="minorBidi"/>
          <w:b/>
          <w:bCs/>
          <w:i/>
          <w:iCs/>
          <w:spacing w:val="-3"/>
          <w:sz w:val="20"/>
          <w:u w:val="single"/>
          <w:lang w:eastAsia="pl-PL"/>
        </w:rPr>
        <w:t xml:space="preserve"> do S</w:t>
      </w:r>
      <w:r w:rsidR="00C36255"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0" w14:textId="19C50510" w:rsidR="00FA2E02"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w:t>
      </w:r>
      <w:r w:rsidR="00E0598A" w:rsidRPr="002320CF">
        <w:rPr>
          <w:rFonts w:asciiTheme="minorHAnsi" w:hAnsiTheme="minorHAnsi" w:cstheme="minorBidi"/>
          <w:spacing w:val="-3"/>
          <w:sz w:val="20"/>
          <w:lang w:eastAsia="pl-PL"/>
        </w:rPr>
        <w:t>uprawnienia do prowadzenia określonej działalności gospodarczej lub zawodowej, jeżeli odrębne przepisy nakładają obowiązek posiadania takich uprawnień</w:t>
      </w:r>
      <w:r w:rsidRPr="002320CF">
        <w:rPr>
          <w:rFonts w:asciiTheme="minorHAnsi" w:hAnsiTheme="minorHAnsi" w:cstheme="minorBidi"/>
          <w:spacing w:val="-3"/>
          <w:sz w:val="20"/>
          <w:lang w:eastAsia="pl-PL"/>
        </w:rPr>
        <w:t>.</w:t>
      </w:r>
    </w:p>
    <w:p w14:paraId="5D3F2B08" w14:textId="30343F76"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bookmarkEnd w:id="77"/>
    <w:bookmarkEnd w:id="78"/>
    <w:p w14:paraId="30522583" w14:textId="666C1A9E" w:rsidR="000D317D" w:rsidRPr="00C437B8" w:rsidRDefault="00CE69C1" w:rsidP="00C437B8">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Z</w:t>
      </w:r>
      <w:r w:rsidR="00E0598A" w:rsidRPr="007D2151">
        <w:rPr>
          <w:rFonts w:asciiTheme="minorHAnsi" w:hAnsiTheme="minorHAnsi" w:cstheme="minorBidi"/>
          <w:spacing w:val="-3"/>
          <w:sz w:val="20"/>
          <w:lang w:eastAsia="pl-PL"/>
        </w:rPr>
        <w:t xml:space="preserve">najdują się w sytuacji ekonomicznej lub finansowej </w:t>
      </w:r>
      <w:r w:rsidR="00E0598A" w:rsidRPr="002320CF">
        <w:rPr>
          <w:rFonts w:asciiTheme="minorHAnsi" w:hAnsiTheme="minorHAnsi" w:cstheme="minorBidi"/>
          <w:spacing w:val="-3"/>
          <w:sz w:val="20"/>
          <w:lang w:eastAsia="pl-PL"/>
        </w:rPr>
        <w:t>zapewniającej wykonanie Zakupu</w:t>
      </w:r>
      <w:r w:rsidRPr="002320CF">
        <w:rPr>
          <w:rFonts w:asciiTheme="minorHAnsi" w:hAnsiTheme="minorHAnsi" w:cstheme="minorBidi"/>
          <w:spacing w:val="-3"/>
          <w:sz w:val="20"/>
          <w:lang w:eastAsia="pl-PL"/>
        </w:rPr>
        <w:t>.</w:t>
      </w:r>
    </w:p>
    <w:p w14:paraId="4FA6D63D" w14:textId="50E43403"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D" w14:textId="163FADBC" w:rsidR="00341AAC" w:rsidRPr="00C437B8" w:rsidRDefault="0039667B"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79" w:name="_Toc354752383"/>
      <w:bookmarkStart w:id="80" w:name="_Toc516566334"/>
      <w:bookmarkStart w:id="81" w:name="_Toc516581604"/>
      <w:bookmarkStart w:id="82" w:name="_Toc516734785"/>
      <w:bookmarkStart w:id="83" w:name="_Toc516738815"/>
      <w:bookmarkEnd w:id="72"/>
      <w:bookmarkEnd w:id="73"/>
      <w:bookmarkEnd w:id="74"/>
      <w:r w:rsidRPr="007D2151">
        <w:rPr>
          <w:rFonts w:asciiTheme="minorHAnsi" w:hAnsiTheme="minorHAnsi" w:cstheme="minorBidi"/>
          <w:sz w:val="20"/>
          <w:lang w:eastAsia="pl-PL"/>
        </w:rPr>
        <w:t>Dokumenty, które Wykonawca zobowiązany jest złożyć n</w:t>
      </w:r>
      <w:r w:rsidR="006943E3" w:rsidRPr="007D2151">
        <w:rPr>
          <w:rFonts w:asciiTheme="minorHAnsi" w:hAnsiTheme="minorHAnsi" w:cstheme="minorBidi"/>
          <w:sz w:val="20"/>
          <w:lang w:eastAsia="pl-PL"/>
        </w:rPr>
        <w:t>a potwi</w:t>
      </w:r>
      <w:r w:rsidR="00985E2D" w:rsidRPr="002320CF">
        <w:rPr>
          <w:rFonts w:asciiTheme="minorHAnsi" w:hAnsiTheme="minorHAnsi" w:cstheme="minorBidi"/>
          <w:sz w:val="20"/>
          <w:lang w:eastAsia="pl-PL"/>
        </w:rPr>
        <w:t xml:space="preserve">erdzenie </w:t>
      </w:r>
      <w:r w:rsidRPr="002320CF">
        <w:rPr>
          <w:rFonts w:asciiTheme="minorHAnsi" w:hAnsiTheme="minorHAnsi" w:cstheme="minorBidi"/>
          <w:sz w:val="20"/>
          <w:lang w:eastAsia="pl-PL"/>
        </w:rPr>
        <w:t>spełnienia warunków udziału w postępowaniu</w:t>
      </w:r>
      <w:r w:rsidR="0057723F" w:rsidRPr="00C437B8">
        <w:rPr>
          <w:rFonts w:asciiTheme="minorHAnsi" w:hAnsiTheme="minorHAnsi" w:cstheme="minorBidi"/>
          <w:sz w:val="20"/>
          <w:lang w:eastAsia="pl-PL"/>
        </w:rPr>
        <w:t xml:space="preserve"> oraz na potwierdzenie brak</w:t>
      </w:r>
      <w:r w:rsidR="00C10527" w:rsidRPr="00C437B8">
        <w:rPr>
          <w:rFonts w:asciiTheme="minorHAnsi" w:hAnsiTheme="minorHAnsi" w:cstheme="minorBidi"/>
          <w:sz w:val="20"/>
          <w:lang w:eastAsia="pl-PL"/>
        </w:rPr>
        <w:t>u podstaw do wykluczenia z postę</w:t>
      </w:r>
      <w:r w:rsidR="0057723F" w:rsidRPr="00C437B8">
        <w:rPr>
          <w:rFonts w:asciiTheme="minorHAnsi" w:hAnsiTheme="minorHAnsi" w:cstheme="minorBidi"/>
          <w:sz w:val="20"/>
          <w:lang w:eastAsia="pl-PL"/>
        </w:rPr>
        <w:t>powania</w:t>
      </w:r>
      <w:r w:rsidR="007B7AD1"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określa </w:t>
      </w:r>
      <w:r w:rsidRPr="00C437B8">
        <w:rPr>
          <w:rFonts w:asciiTheme="minorHAnsi" w:hAnsiTheme="minorHAnsi" w:cstheme="minorBidi"/>
          <w:b/>
          <w:bCs/>
          <w:sz w:val="20"/>
          <w:lang w:eastAsia="pl-PL"/>
        </w:rPr>
        <w:t xml:space="preserve">Załącznik nr </w:t>
      </w:r>
      <w:r w:rsidR="00AB62CD"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Pr="00C437B8">
        <w:rPr>
          <w:rFonts w:asciiTheme="minorHAnsi" w:hAnsiTheme="minorHAnsi" w:cstheme="minorBidi"/>
          <w:b/>
          <w:bCs/>
          <w:sz w:val="20"/>
          <w:lang w:eastAsia="pl-PL"/>
        </w:rPr>
        <w:t>WZ</w:t>
      </w:r>
      <w:bookmarkEnd w:id="79"/>
      <w:bookmarkEnd w:id="80"/>
      <w:bookmarkEnd w:id="81"/>
      <w:bookmarkEnd w:id="82"/>
      <w:bookmarkEnd w:id="83"/>
      <w:r w:rsidRPr="00C437B8">
        <w:rPr>
          <w:rFonts w:asciiTheme="minorHAnsi" w:hAnsiTheme="minorHAnsi" w:cstheme="minorBidi"/>
          <w:sz w:val="20"/>
          <w:lang w:eastAsia="pl-PL"/>
        </w:rPr>
        <w:t>.</w:t>
      </w:r>
      <w:r w:rsidR="00CA6A35" w:rsidRPr="00C437B8">
        <w:rPr>
          <w:rFonts w:asciiTheme="minorHAnsi" w:hAnsiTheme="minorHAnsi" w:cstheme="minorBidi"/>
          <w:sz w:val="20"/>
          <w:lang w:eastAsia="pl-PL"/>
        </w:rPr>
        <w:t xml:space="preserve"> </w:t>
      </w:r>
    </w:p>
    <w:p w14:paraId="1D60DAA4" w14:textId="51805305" w:rsidR="0039667B" w:rsidRPr="00C437B8" w:rsidRDefault="006943E3"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84" w:name="_Toc354752384"/>
      <w:bookmarkStart w:id="85" w:name="_Toc516566335"/>
      <w:bookmarkStart w:id="86" w:name="_Toc516581605"/>
      <w:bookmarkStart w:id="87" w:name="_Toc516734792"/>
      <w:bookmarkStart w:id="88" w:name="_Toc516738822"/>
      <w:r w:rsidRPr="007D2151">
        <w:rPr>
          <w:rFonts w:asciiTheme="minorHAnsi" w:hAnsiTheme="minorHAnsi" w:cstheme="minorBidi"/>
          <w:sz w:val="20"/>
          <w:lang w:eastAsia="pl-PL"/>
        </w:rPr>
        <w:t xml:space="preserve">Zamawiający dokona oceny spełnienia warunków udziału w postępowaniu, o których mowa w </w:t>
      </w:r>
      <w:r w:rsidR="007A1170" w:rsidRPr="007D2151">
        <w:rPr>
          <w:rFonts w:asciiTheme="minorHAnsi" w:hAnsiTheme="minorHAnsi" w:cstheme="minorBidi"/>
          <w:sz w:val="20"/>
          <w:lang w:eastAsia="pl-PL"/>
        </w:rPr>
        <w:t>p</w:t>
      </w:r>
      <w:r w:rsidRPr="002320CF">
        <w:rPr>
          <w:rFonts w:asciiTheme="minorHAnsi" w:hAnsiTheme="minorHAnsi" w:cstheme="minorBidi"/>
          <w:sz w:val="20"/>
          <w:lang w:eastAsia="pl-PL"/>
        </w:rPr>
        <w:t xml:space="preserve">kt. 5.1, </w:t>
      </w:r>
      <w:r w:rsidR="0039667B" w:rsidRPr="002320CF">
        <w:rPr>
          <w:rFonts w:asciiTheme="minorHAnsi" w:hAnsiTheme="minorHAnsi" w:cstheme="minorBidi"/>
          <w:sz w:val="20"/>
          <w:lang w:eastAsia="pl-PL"/>
        </w:rPr>
        <w:t xml:space="preserve">a dookreślonych w </w:t>
      </w:r>
      <w:r w:rsidR="0039667B" w:rsidRPr="00C437B8">
        <w:rPr>
          <w:rFonts w:asciiTheme="minorHAnsi" w:hAnsiTheme="minorHAnsi" w:cstheme="minorBidi"/>
          <w:b/>
          <w:bCs/>
          <w:sz w:val="20"/>
          <w:lang w:eastAsia="pl-PL"/>
        </w:rPr>
        <w:t xml:space="preserve">Załączniku nr </w:t>
      </w:r>
      <w:r w:rsidR="00D81CB9"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0039667B" w:rsidRPr="00C437B8">
        <w:rPr>
          <w:rFonts w:asciiTheme="minorHAnsi" w:hAnsiTheme="minorHAnsi" w:cstheme="minorBidi"/>
          <w:b/>
          <w:bCs/>
          <w:sz w:val="20"/>
          <w:lang w:eastAsia="pl-PL"/>
        </w:rPr>
        <w:t>WZ</w:t>
      </w:r>
      <w:r w:rsidR="0039667B" w:rsidRPr="00C437B8">
        <w:rPr>
          <w:rFonts w:asciiTheme="minorHAnsi" w:hAnsiTheme="minorHAnsi" w:cstheme="minorBidi"/>
          <w:sz w:val="20"/>
          <w:lang w:eastAsia="pl-PL"/>
        </w:rPr>
        <w:t>, według formuły „spełnia”</w:t>
      </w:r>
      <w:r w:rsidRPr="00C437B8">
        <w:rPr>
          <w:rFonts w:asciiTheme="minorHAnsi" w:hAnsiTheme="minorHAnsi" w:cstheme="minorBidi"/>
          <w:sz w:val="20"/>
          <w:lang w:eastAsia="pl-PL"/>
        </w:rPr>
        <w:t>/„nie spełnia” warunku. Wykonawc</w:t>
      </w:r>
      <w:r w:rsidR="0039667B" w:rsidRPr="00C437B8">
        <w:rPr>
          <w:rFonts w:asciiTheme="minorHAnsi" w:hAnsiTheme="minorHAnsi" w:cstheme="minorBidi"/>
          <w:sz w:val="20"/>
          <w:lang w:eastAsia="pl-PL"/>
        </w:rPr>
        <w:t>a</w:t>
      </w:r>
      <w:r w:rsidRPr="00C437B8">
        <w:rPr>
          <w:rFonts w:asciiTheme="minorHAnsi" w:hAnsiTheme="minorHAnsi" w:cstheme="minorBidi"/>
          <w:sz w:val="20"/>
          <w:lang w:eastAsia="pl-PL"/>
        </w:rPr>
        <w:t xml:space="preserve"> niespełniając</w:t>
      </w:r>
      <w:r w:rsidR="0039667B" w:rsidRPr="00C437B8">
        <w:rPr>
          <w:rFonts w:asciiTheme="minorHAnsi" w:hAnsiTheme="minorHAnsi" w:cstheme="minorBidi"/>
          <w:sz w:val="20"/>
          <w:lang w:eastAsia="pl-PL"/>
        </w:rPr>
        <w:t>y</w:t>
      </w:r>
      <w:r w:rsidRPr="00C437B8">
        <w:rPr>
          <w:rFonts w:asciiTheme="minorHAnsi" w:hAnsiTheme="minorHAnsi" w:cstheme="minorBidi"/>
          <w:sz w:val="20"/>
          <w:lang w:eastAsia="pl-PL"/>
        </w:rPr>
        <w:t xml:space="preserve"> choćby jednego warunku udziału w</w:t>
      </w:r>
      <w:r w:rsidR="0039667B" w:rsidRPr="00C437B8">
        <w:rPr>
          <w:rFonts w:asciiTheme="minorHAnsi" w:hAnsiTheme="minorHAnsi" w:cstheme="minorBidi"/>
          <w:sz w:val="20"/>
          <w:lang w:eastAsia="pl-PL"/>
        </w:rPr>
        <w:t> </w:t>
      </w:r>
      <w:r w:rsidRPr="00C437B8">
        <w:rPr>
          <w:rFonts w:asciiTheme="minorHAnsi" w:hAnsiTheme="minorHAnsi" w:cstheme="minorBidi"/>
          <w:sz w:val="20"/>
          <w:lang w:eastAsia="pl-PL"/>
        </w:rPr>
        <w:t xml:space="preserve">postępowaniu </w:t>
      </w:r>
      <w:r w:rsidR="006B43F2" w:rsidRPr="00C437B8">
        <w:rPr>
          <w:rFonts w:asciiTheme="minorHAnsi" w:hAnsiTheme="minorHAnsi" w:cstheme="minorBidi"/>
          <w:sz w:val="20"/>
          <w:lang w:eastAsia="pl-PL"/>
        </w:rPr>
        <w:t>zostanie</w:t>
      </w:r>
      <w:r w:rsidR="002B5817" w:rsidRPr="00C437B8">
        <w:rPr>
          <w:rFonts w:asciiTheme="minorHAnsi" w:hAnsiTheme="minorHAnsi" w:cstheme="minorBidi"/>
          <w:sz w:val="20"/>
          <w:lang w:eastAsia="pl-PL"/>
        </w:rPr>
        <w:t xml:space="preserve"> </w:t>
      </w:r>
      <w:r w:rsidR="0039667B" w:rsidRPr="00C437B8">
        <w:rPr>
          <w:rFonts w:asciiTheme="minorHAnsi" w:hAnsiTheme="minorHAnsi" w:cstheme="minorBidi"/>
          <w:sz w:val="20"/>
          <w:lang w:eastAsia="pl-PL"/>
        </w:rPr>
        <w:t>wykluczony</w:t>
      </w:r>
      <w:r w:rsidR="008021D1" w:rsidRPr="00C437B8">
        <w:rPr>
          <w:rFonts w:asciiTheme="minorHAnsi" w:hAnsiTheme="minorHAnsi" w:cstheme="minorBidi"/>
          <w:sz w:val="20"/>
          <w:lang w:eastAsia="pl-PL"/>
        </w:rPr>
        <w:t xml:space="preserve">, </w:t>
      </w:r>
      <w:r w:rsidR="00ED6499" w:rsidRPr="00C437B8">
        <w:rPr>
          <w:rFonts w:asciiTheme="minorHAnsi" w:hAnsiTheme="minorHAnsi" w:cstheme="minorBidi"/>
          <w:sz w:val="20"/>
          <w:lang w:eastAsia="pl-PL"/>
        </w:rPr>
        <w:t>a jego O</w:t>
      </w:r>
      <w:r w:rsidR="008021D1" w:rsidRPr="00C437B8">
        <w:rPr>
          <w:rFonts w:asciiTheme="minorHAnsi" w:hAnsiTheme="minorHAnsi" w:cstheme="minorBidi"/>
          <w:sz w:val="20"/>
          <w:lang w:eastAsia="pl-PL"/>
        </w:rPr>
        <w:t>ferta zostanie odrzucona</w:t>
      </w:r>
      <w:r w:rsidRPr="00C437B8">
        <w:rPr>
          <w:rFonts w:asciiTheme="minorHAnsi" w:hAnsiTheme="minorHAnsi" w:cstheme="minorBidi"/>
          <w:sz w:val="20"/>
          <w:lang w:eastAsia="pl-PL"/>
        </w:rPr>
        <w:t>.</w:t>
      </w:r>
      <w:bookmarkEnd w:id="84"/>
      <w:bookmarkEnd w:id="85"/>
      <w:bookmarkEnd w:id="86"/>
      <w:bookmarkEnd w:id="87"/>
      <w:bookmarkEnd w:id="88"/>
    </w:p>
    <w:p w14:paraId="30522590" w14:textId="77777777" w:rsidR="000B3117" w:rsidRPr="00C437B8" w:rsidRDefault="000B3117">
      <w:pPr>
        <w:pStyle w:val="Nagwek1"/>
        <w:numPr>
          <w:ilvl w:val="0"/>
          <w:numId w:val="47"/>
        </w:numPr>
        <w:rPr>
          <w:rFonts w:cstheme="minorBidi"/>
          <w:sz w:val="20"/>
          <w:szCs w:val="20"/>
        </w:rPr>
      </w:pPr>
      <w:bookmarkStart w:id="89" w:name="_Toc354752385"/>
      <w:bookmarkStart w:id="90" w:name="_Toc516738824"/>
      <w:bookmarkStart w:id="91" w:name="_Toc69029868"/>
      <w:r w:rsidRPr="007D2151">
        <w:rPr>
          <w:rFonts w:cstheme="minorBidi"/>
          <w:sz w:val="20"/>
          <w:szCs w:val="20"/>
        </w:rPr>
        <w:t>OPIS SPOSOBU PRZYGOTOWANIA OFERTY</w:t>
      </w:r>
      <w:bookmarkEnd w:id="89"/>
      <w:bookmarkEnd w:id="90"/>
      <w:bookmarkEnd w:id="91"/>
    </w:p>
    <w:p w14:paraId="594D4A43" w14:textId="7448EC1E"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92" w:name="_Toc354752410"/>
      <w:bookmarkStart w:id="93" w:name="_Toc516566348"/>
      <w:bookmarkStart w:id="94" w:name="_Toc516581618"/>
      <w:bookmarkStart w:id="95" w:name="_Toc516734803"/>
      <w:bookmarkStart w:id="96" w:name="_Toc516738833"/>
      <w:bookmarkStart w:id="97" w:name="_Toc354752386"/>
      <w:bookmarkStart w:id="98" w:name="_Toc516566337"/>
      <w:bookmarkStart w:id="99" w:name="_Toc516581607"/>
      <w:bookmarkStart w:id="100" w:name="_Toc516734795"/>
      <w:bookmarkStart w:id="101" w:name="_Toc516738825"/>
      <w:bookmarkStart w:id="102" w:name="_Toc43108607"/>
      <w:r w:rsidRPr="007D2151">
        <w:rPr>
          <w:rFonts w:asciiTheme="minorHAnsi" w:hAnsiTheme="minorHAnsi" w:cstheme="minorBidi"/>
          <w:b/>
          <w:bCs/>
          <w:sz w:val="20"/>
        </w:rPr>
        <w:t>Wykonawca składa Ofertę w postaci elektronicznej za p</w:t>
      </w:r>
      <w:r w:rsidR="00FD4F98" w:rsidRPr="007D2151">
        <w:rPr>
          <w:rFonts w:asciiTheme="minorHAnsi" w:hAnsiTheme="minorHAnsi" w:cstheme="minorBidi"/>
          <w:b/>
          <w:bCs/>
          <w:sz w:val="20"/>
        </w:rPr>
        <w:t>ośrednictwem Systemu Zakupowego</w:t>
      </w:r>
      <w:r w:rsidRPr="002320CF">
        <w:rPr>
          <w:rFonts w:asciiTheme="minorHAnsi" w:hAnsiTheme="minorHAnsi" w:cstheme="minorBidi"/>
          <w:b/>
          <w:bCs/>
          <w:sz w:val="20"/>
        </w:rPr>
        <w:t>.</w:t>
      </w:r>
      <w:r w:rsidR="006E4A5C" w:rsidRPr="002320CF">
        <w:rPr>
          <w:rFonts w:asciiTheme="minorHAnsi" w:hAnsiTheme="minorHAnsi" w:cstheme="minorBidi"/>
          <w:b/>
          <w:bCs/>
          <w:sz w:val="20"/>
        </w:rPr>
        <w:t xml:space="preserve"> </w:t>
      </w:r>
      <w:r w:rsidR="006E4A5C" w:rsidRPr="00C437B8">
        <w:rPr>
          <w:rFonts w:asciiTheme="minorHAnsi" w:hAnsiTheme="minorHAnsi" w:cstheme="minorBidi"/>
          <w:sz w:val="20"/>
        </w:rPr>
        <w:t>Oferta w Systemie Zakupowym musi być złożona z konta Wykonawcy, który składa Ofertę, na wzorach stanowiących Załączniki do SWZ.</w:t>
      </w:r>
    </w:p>
    <w:p w14:paraId="0526D565" w14:textId="35D2D49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b/>
          <w:bCs/>
          <w:sz w:val="20"/>
        </w:rPr>
        <w:t>Wykonawca może złożyć tylko jedną Ofertę</w:t>
      </w:r>
      <w:r w:rsidRPr="007D2151">
        <w:rPr>
          <w:rFonts w:asciiTheme="minorHAnsi" w:hAnsiTheme="minorHAnsi" w:cstheme="minorBidi"/>
          <w:sz w:val="20"/>
        </w:rPr>
        <w:t>. Jeżeli Wykonawca złoży więcej niż jedną Ofertę, tj. samodzielnie lub samodzielnie i wspólnie z innymi Wykonawcami, wszy</w:t>
      </w:r>
      <w:r w:rsidRPr="002320CF">
        <w:rPr>
          <w:rFonts w:asciiTheme="minorHAnsi" w:hAnsiTheme="minorHAnsi" w:cstheme="minorBidi"/>
          <w:sz w:val="20"/>
        </w:rPr>
        <w:t xml:space="preserve">stkie złożone przez niego Oferty zostaną odrzucone. </w:t>
      </w:r>
    </w:p>
    <w:p w14:paraId="0F90B1AE" w14:textId="0C959257" w:rsidR="00A5482F" w:rsidRPr="00C437B8" w:rsidRDefault="00A5482F"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Przez Ofertę w postaci elektronicznej rozumie się dokument sporządzony zgodnie z wymaganiami S</w:t>
      </w:r>
      <w:r w:rsidR="0052002C" w:rsidRPr="007D2151">
        <w:rPr>
          <w:rFonts w:asciiTheme="minorHAnsi" w:hAnsiTheme="minorHAnsi" w:cstheme="minorBidi"/>
          <w:sz w:val="20"/>
        </w:rPr>
        <w:t xml:space="preserve">WZ, wg </w:t>
      </w:r>
      <w:r w:rsidRPr="002320CF">
        <w:rPr>
          <w:rFonts w:asciiTheme="minorHAnsi" w:hAnsiTheme="minorHAnsi" w:cstheme="minorBidi"/>
          <w:sz w:val="20"/>
        </w:rPr>
        <w:t xml:space="preserve">wzoru stanowiącego </w:t>
      </w:r>
      <w:r w:rsidRPr="002320CF">
        <w:rPr>
          <w:rFonts w:asciiTheme="minorHAnsi" w:hAnsiTheme="minorHAnsi" w:cstheme="minorBidi"/>
          <w:b/>
          <w:bCs/>
          <w:sz w:val="20"/>
        </w:rPr>
        <w:t xml:space="preserve">Załącznik nr </w:t>
      </w:r>
      <w:r w:rsidR="000D106A"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(Formularz Oferty), opatrzony </w:t>
      </w:r>
      <w:r w:rsidRPr="00C437B8">
        <w:rPr>
          <w:rFonts w:asciiTheme="minorHAnsi" w:hAnsiTheme="minorHAnsi" w:cstheme="minorBidi"/>
          <w:sz w:val="20"/>
        </w:rPr>
        <w:t xml:space="preserve">kwalifikowanym podpisem elektronicznym </w:t>
      </w:r>
      <w:r w:rsidR="0052002C" w:rsidRPr="00C437B8">
        <w:rPr>
          <w:rFonts w:asciiTheme="minorHAnsi" w:hAnsiTheme="minorHAnsi" w:cstheme="minorBidi"/>
          <w:sz w:val="20"/>
        </w:rPr>
        <w:t>lub</w:t>
      </w:r>
      <w:r w:rsidRPr="00C437B8">
        <w:rPr>
          <w:rFonts w:asciiTheme="minorHAnsi" w:hAnsiTheme="minorHAnsi" w:cstheme="minorBidi"/>
          <w:sz w:val="20"/>
        </w:rPr>
        <w:t xml:space="preserve"> innym niż kwalifikowany rodzajem podpisu cyfrowego opatrzonego stosownym certyfikatem umożliwiającym identyfikację osoby go składa</w:t>
      </w:r>
      <w:r w:rsidR="0052002C" w:rsidRPr="00C437B8">
        <w:rPr>
          <w:rFonts w:asciiTheme="minorHAnsi" w:hAnsiTheme="minorHAnsi" w:cstheme="minorBidi"/>
          <w:sz w:val="20"/>
        </w:rPr>
        <w:t>jącej.</w:t>
      </w:r>
      <w:r w:rsidRPr="00C437B8">
        <w:rPr>
          <w:rFonts w:asciiTheme="minorHAnsi" w:hAnsiTheme="minorHAnsi" w:cstheme="minorBidi"/>
          <w:sz w:val="20"/>
        </w:rPr>
        <w:t xml:space="preserve"> Dopuszcza się również skan podpisanego własnoręcznie dokumentu Formularza Oferty stanowiącego </w:t>
      </w:r>
      <w:r w:rsidRPr="00C437B8">
        <w:rPr>
          <w:rFonts w:asciiTheme="minorHAnsi" w:hAnsiTheme="minorHAnsi" w:cstheme="minorBidi"/>
          <w:b/>
          <w:bCs/>
          <w:sz w:val="20"/>
        </w:rPr>
        <w:t xml:space="preserve">Załącznik nr </w:t>
      </w:r>
      <w:r w:rsidR="007F66B9" w:rsidRPr="00C437B8">
        <w:rPr>
          <w:rFonts w:asciiTheme="minorHAnsi" w:hAnsiTheme="minorHAnsi" w:cstheme="minorBidi"/>
          <w:b/>
          <w:bCs/>
          <w:sz w:val="20"/>
        </w:rPr>
        <w:t>3</w:t>
      </w:r>
      <w:r w:rsidR="0052002C"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w:t>
      </w:r>
      <w:r w:rsidRPr="00C437B8">
        <w:rPr>
          <w:rFonts w:asciiTheme="minorHAnsi" w:hAnsiTheme="minorHAnsi" w:cstheme="minorBidi"/>
          <w:sz w:val="20"/>
        </w:rPr>
        <w:t>lub inne jego odwzorowanie.</w:t>
      </w:r>
    </w:p>
    <w:p w14:paraId="35BE14CC" w14:textId="11CADE97" w:rsidR="0027034A"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b/>
          <w:bCs/>
          <w:sz w:val="20"/>
        </w:rPr>
      </w:pPr>
      <w:r w:rsidRPr="007D2151">
        <w:rPr>
          <w:rFonts w:asciiTheme="minorHAnsi" w:hAnsiTheme="minorHAnsi" w:cstheme="minorBidi"/>
          <w:b/>
          <w:bCs/>
          <w:sz w:val="20"/>
        </w:rPr>
        <w:t>N</w:t>
      </w:r>
      <w:r w:rsidR="004B78BB" w:rsidRPr="007D2151">
        <w:rPr>
          <w:rFonts w:asciiTheme="minorHAnsi" w:hAnsiTheme="minorHAnsi" w:cstheme="minorBidi"/>
          <w:b/>
          <w:bCs/>
          <w:sz w:val="20"/>
        </w:rPr>
        <w:t xml:space="preserve">a kompletną Ofertę składają się dokumenty </w:t>
      </w:r>
      <w:r w:rsidR="00A12FBB" w:rsidRPr="002320CF">
        <w:rPr>
          <w:rFonts w:asciiTheme="minorHAnsi" w:hAnsiTheme="minorHAnsi" w:cstheme="minorBidi"/>
          <w:b/>
          <w:bCs/>
          <w:sz w:val="20"/>
        </w:rPr>
        <w:t>wymienione w pkt 3 Załącznika nr 2 do SWZ.</w:t>
      </w:r>
    </w:p>
    <w:p w14:paraId="21F5C143" w14:textId="77777777" w:rsidR="00502D83"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sz w:val="20"/>
        </w:rPr>
      </w:pPr>
      <w:r w:rsidRPr="007D2151">
        <w:rPr>
          <w:rFonts w:asciiTheme="minorHAnsi" w:hAnsiTheme="minorHAnsi" w:cstheme="minorBidi"/>
          <w:sz w:val="20"/>
        </w:rPr>
        <w:t>Składając ofertę za pośrednictwem Systemu Zakupowego Wykonawca zobowiązany jest wypełnić w Systemie formularz systemowy, w którym określi całkowitą wartość zamó</w:t>
      </w:r>
      <w:r w:rsidR="00502D83" w:rsidRPr="002320CF">
        <w:rPr>
          <w:rFonts w:asciiTheme="minorHAnsi" w:hAnsiTheme="minorHAnsi" w:cstheme="minorBidi"/>
          <w:sz w:val="20"/>
        </w:rPr>
        <w:t>wienia w PLN (netto i brutto).</w:t>
      </w:r>
    </w:p>
    <w:p w14:paraId="3D288633" w14:textId="1E4205FC" w:rsidR="0068060C" w:rsidRPr="00C437B8" w:rsidRDefault="0027034A" w:rsidP="00C437B8">
      <w:pPr>
        <w:pStyle w:val="Tekstpodstawowy"/>
        <w:ind w:left="567"/>
        <w:rPr>
          <w:rFonts w:asciiTheme="minorHAnsi" w:hAnsiTheme="minorHAnsi" w:cstheme="minorBidi"/>
          <w:b/>
          <w:bCs/>
          <w:sz w:val="20"/>
        </w:rPr>
      </w:pPr>
      <w:r w:rsidRPr="007D2151">
        <w:rPr>
          <w:rFonts w:asciiTheme="minorHAnsi" w:hAnsiTheme="minorHAnsi" w:cstheme="minorBidi"/>
          <w:sz w:val="20"/>
        </w:rPr>
        <w:t xml:space="preserve">UWAGA: wypełniony formularz systemowy w Systemie Zakupowym stanowi jedynie techniczne potwierdzenie Oferty złożonej na Formularzu Oferty wg </w:t>
      </w:r>
      <w:r w:rsidRPr="002320CF">
        <w:rPr>
          <w:rFonts w:asciiTheme="minorHAnsi" w:hAnsiTheme="minorHAnsi" w:cstheme="minorBidi"/>
          <w:b/>
          <w:bCs/>
          <w:sz w:val="20"/>
        </w:rPr>
        <w:t xml:space="preserve">Załącznika nr </w:t>
      </w:r>
      <w:r w:rsidR="007F66B9" w:rsidRPr="002320CF">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 w przypadku rozbieżności wartości Zakupu pomiędzy Ofertą złożoną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lastRenderedPageBreak/>
        <w:t xml:space="preserve">a formularzem systemowym Systemu Zakupowego wiążącą i podlegającą ocenie jest Oferta złożona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Pr="00C437B8">
        <w:rPr>
          <w:rFonts w:asciiTheme="minorHAnsi" w:hAnsiTheme="minorHAnsi" w:cstheme="minorBidi"/>
          <w:sz w:val="20"/>
        </w:rPr>
        <w:t>.</w:t>
      </w:r>
      <w:r w:rsidR="0049166F" w:rsidRPr="00C437B8">
        <w:rPr>
          <w:rFonts w:asciiTheme="minorHAnsi" w:hAnsiTheme="minorHAnsi" w:cstheme="minorBidi"/>
          <w:sz w:val="20"/>
        </w:rPr>
        <w:t xml:space="preserve"> Wypełnienie wyłącznie formularza systemowego Systemu Zakupowego nie stanowi skutecznego złożenia oferty. Wymaga się złożenia oferty zgodnie z pkt.6.3. SWZ.</w:t>
      </w:r>
    </w:p>
    <w:p w14:paraId="35D7FFA6" w14:textId="37546EB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03" w:name="_Toc8212164"/>
      <w:bookmarkEnd w:id="92"/>
      <w:bookmarkEnd w:id="93"/>
      <w:bookmarkEnd w:id="94"/>
      <w:bookmarkEnd w:id="95"/>
      <w:bookmarkEnd w:id="96"/>
    </w:p>
    <w:p w14:paraId="3A774F82" w14:textId="3486941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04" w:name="_Toc8212165"/>
      <w:bookmarkEnd w:id="103"/>
      <w:r w:rsidRPr="007D2151">
        <w:rPr>
          <w:rFonts w:asciiTheme="minorHAnsi" w:hAnsiTheme="minorHAnsi" w:cstheme="minorBidi"/>
          <w:sz w:val="20"/>
        </w:rPr>
        <w:t>Wykonawca ma prawo zastrzec poufność informacji stanowiących tajemnicę handlową jego przedsiębiorstwa. Informacj</w:t>
      </w:r>
      <w:r w:rsidR="0029506E" w:rsidRPr="007D2151">
        <w:rPr>
          <w:rFonts w:asciiTheme="minorHAnsi" w:hAnsiTheme="minorHAnsi" w:cstheme="minorBidi"/>
          <w:sz w:val="20"/>
        </w:rPr>
        <w:t xml:space="preserve">e przeznaczone tylko do użytku </w:t>
      </w:r>
      <w:r w:rsidRPr="002320CF">
        <w:rPr>
          <w:rFonts w:asciiTheme="minorHAnsi" w:hAnsiTheme="minorHAnsi" w:cstheme="minorBidi"/>
          <w:sz w:val="20"/>
        </w:rPr>
        <w:t xml:space="preserve">Zamawiającego, powinny zostać złożone w osobnym pliku, w Sekcji Systemu Zakupowego „Dokumenty” w katalogu „Dokument niejawny (tajemnica przedsiębiorstwa)”, zgodnie z postanowieniami </w:t>
      </w:r>
      <w:r w:rsidR="005029AE" w:rsidRPr="00C437B8">
        <w:rPr>
          <w:rFonts w:asciiTheme="minorHAnsi" w:hAnsiTheme="minorHAnsi" w:cstheme="minorBidi"/>
          <w:sz w:val="20"/>
        </w:rPr>
        <w:t>opisanymi w pkt. 4.3.4 „Szczegółowej instrukcji korzystania z Systemu Zakupowego dla Wykonawców</w:t>
      </w:r>
      <w:r w:rsidRPr="007D2151">
        <w:rPr>
          <w:rFonts w:asciiTheme="minorHAnsi" w:hAnsiTheme="minorHAnsi" w:cstheme="minorBidi"/>
          <w:sz w:val="20"/>
        </w:rPr>
        <w:t>”.</w:t>
      </w:r>
      <w:r w:rsidR="0005057E" w:rsidRPr="4D2067D5">
        <w:rPr>
          <w:rFonts w:asciiTheme="minorHAnsi" w:hAnsiTheme="minorHAnsi"/>
        </w:rPr>
        <w:t xml:space="preserve"> </w:t>
      </w:r>
      <w:r w:rsidR="0005057E" w:rsidRPr="007D2151">
        <w:rPr>
          <w:rFonts w:asciiTheme="minorHAnsi" w:hAnsiTheme="minorHAnsi" w:cstheme="minorBidi"/>
          <w:sz w:val="20"/>
        </w:rPr>
        <w:t>Wykonawca powinien również zamieścić wyjaśnienie powodów ich zastrzeżenia.</w:t>
      </w:r>
    </w:p>
    <w:p w14:paraId="0E31FDA7"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05" w:name="_Toc8212166"/>
      <w:bookmarkEnd w:id="104"/>
      <w:r w:rsidRPr="007D2151">
        <w:rPr>
          <w:rFonts w:asciiTheme="minorHAnsi" w:hAnsiTheme="minorHAnsi" w:cstheme="minorBidi"/>
          <w:sz w:val="20"/>
        </w:rPr>
        <w:t>Wykonawca ponosi wszelkie koszty związane z przygotowaniem i złożeniem Oferty. Zamawiający nie przewiduje zwrotu kosztów udziału w Postępowaniu.</w:t>
      </w:r>
    </w:p>
    <w:p w14:paraId="2EDCB7D3"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może przed upływem terminu do składania Ofert wycofać Ofertę.</w:t>
      </w:r>
    </w:p>
    <w:p w14:paraId="6484F06B" w14:textId="1CBB166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Wycofanie oferty odbywa się w sposób opisany w pkt </w:t>
      </w:r>
      <w:r w:rsidR="00096417" w:rsidRPr="007D2151">
        <w:rPr>
          <w:rFonts w:asciiTheme="minorHAnsi" w:hAnsiTheme="minorHAnsi" w:cstheme="minorBidi"/>
          <w:sz w:val="20"/>
        </w:rPr>
        <w:t>5</w:t>
      </w:r>
      <w:r w:rsidR="00083F05" w:rsidRPr="007D2151">
        <w:rPr>
          <w:rFonts w:asciiTheme="minorHAnsi" w:hAnsiTheme="minorHAnsi" w:cstheme="minorBidi"/>
          <w:sz w:val="20"/>
        </w:rPr>
        <w:t xml:space="preserve">.9 </w:t>
      </w:r>
      <w:r w:rsidRPr="007D2151">
        <w:rPr>
          <w:rFonts w:asciiTheme="minorHAnsi" w:hAnsiTheme="minorHAnsi" w:cstheme="minorBidi"/>
          <w:sz w:val="20"/>
        </w:rPr>
        <w:t>„</w:t>
      </w:r>
      <w:r w:rsidR="00096417" w:rsidRPr="007D2151">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w:t>
      </w:r>
      <w:bookmarkEnd w:id="105"/>
    </w:p>
    <w:p w14:paraId="305225AE" w14:textId="2FCC652F" w:rsidR="005E71EB" w:rsidRPr="00C437B8" w:rsidRDefault="005E71EB">
      <w:pPr>
        <w:pStyle w:val="Nagwek1"/>
        <w:numPr>
          <w:ilvl w:val="0"/>
          <w:numId w:val="6"/>
        </w:numPr>
        <w:rPr>
          <w:rFonts w:cstheme="minorBidi"/>
          <w:sz w:val="20"/>
          <w:szCs w:val="20"/>
        </w:rPr>
      </w:pPr>
      <w:bookmarkStart w:id="106" w:name="_Toc354752429"/>
      <w:bookmarkStart w:id="107" w:name="_Toc516738853"/>
      <w:bookmarkStart w:id="108" w:name="_Toc69029869"/>
      <w:bookmarkEnd w:id="97"/>
      <w:bookmarkEnd w:id="98"/>
      <w:bookmarkEnd w:id="99"/>
      <w:bookmarkEnd w:id="100"/>
      <w:bookmarkEnd w:id="101"/>
      <w:bookmarkEnd w:id="102"/>
      <w:r w:rsidRPr="007D2151">
        <w:rPr>
          <w:rFonts w:cstheme="minorBidi"/>
          <w:sz w:val="20"/>
          <w:szCs w:val="20"/>
        </w:rPr>
        <w:t xml:space="preserve">WYJAŚNIENIA I MODYFIKACJA </w:t>
      </w:r>
      <w:bookmarkEnd w:id="106"/>
      <w:r w:rsidR="00F73B45" w:rsidRPr="007D2151">
        <w:rPr>
          <w:rFonts w:cstheme="minorBidi"/>
          <w:sz w:val="20"/>
          <w:szCs w:val="20"/>
        </w:rPr>
        <w:t xml:space="preserve">OGŁOSZENIA O ZAKUPIE I </w:t>
      </w:r>
      <w:r w:rsidR="00C244DC" w:rsidRPr="002320CF">
        <w:rPr>
          <w:rFonts w:cstheme="minorBidi"/>
          <w:sz w:val="20"/>
          <w:szCs w:val="20"/>
        </w:rPr>
        <w:t>S</w:t>
      </w:r>
      <w:r w:rsidR="00D245A7" w:rsidRPr="002320CF">
        <w:rPr>
          <w:rFonts w:cstheme="minorBidi"/>
          <w:sz w:val="20"/>
          <w:szCs w:val="20"/>
        </w:rPr>
        <w:t>WZ</w:t>
      </w:r>
      <w:bookmarkEnd w:id="107"/>
      <w:bookmarkEnd w:id="108"/>
    </w:p>
    <w:p w14:paraId="305225AF" w14:textId="1D17A33C" w:rsidR="005E71EB" w:rsidRPr="00C437B8" w:rsidRDefault="005E71EB" w:rsidP="00C437B8">
      <w:pPr>
        <w:numPr>
          <w:ilvl w:val="1"/>
          <w:numId w:val="6"/>
        </w:numPr>
        <w:spacing w:before="120" w:line="24" w:lineRule="atLeast"/>
        <w:outlineLvl w:val="0"/>
        <w:rPr>
          <w:rFonts w:asciiTheme="minorHAnsi" w:hAnsiTheme="minorHAnsi" w:cstheme="minorBidi"/>
          <w:sz w:val="20"/>
        </w:rPr>
      </w:pPr>
      <w:bookmarkStart w:id="109" w:name="_Toc354752430"/>
      <w:bookmarkStart w:id="110" w:name="_Toc516566369"/>
      <w:bookmarkStart w:id="111" w:name="_Toc516581639"/>
      <w:bookmarkStart w:id="112" w:name="_Toc516734824"/>
      <w:bookmarkStart w:id="113" w:name="_Toc516738854"/>
      <w:r w:rsidRPr="007D2151">
        <w:rPr>
          <w:rFonts w:asciiTheme="minorHAnsi" w:hAnsiTheme="minorHAnsi" w:cstheme="minorBidi"/>
          <w:sz w:val="20"/>
        </w:rPr>
        <w:t xml:space="preserve">Wykonawca może zwrócić się do Zamawiającego o wyjaśnienie treści </w:t>
      </w:r>
      <w:r w:rsidR="00F1450E" w:rsidRPr="007D2151">
        <w:rPr>
          <w:rFonts w:asciiTheme="minorHAnsi" w:hAnsiTheme="minorHAnsi" w:cstheme="minorBidi"/>
          <w:sz w:val="20"/>
        </w:rPr>
        <w:t>Ogłoszenia o Z</w:t>
      </w:r>
      <w:r w:rsidR="00F73B45" w:rsidRPr="002320CF">
        <w:rPr>
          <w:rFonts w:asciiTheme="minorHAnsi" w:hAnsiTheme="minorHAnsi" w:cstheme="minorBidi"/>
          <w:sz w:val="20"/>
        </w:rPr>
        <w:t>akupie i </w:t>
      </w:r>
      <w:r w:rsidR="00C244DC" w:rsidRPr="002320CF">
        <w:rPr>
          <w:rFonts w:asciiTheme="minorHAnsi" w:hAnsiTheme="minorHAnsi" w:cstheme="minorBidi"/>
          <w:sz w:val="20"/>
        </w:rPr>
        <w:t>S</w:t>
      </w:r>
      <w:r w:rsidR="00F72718" w:rsidRPr="00C437B8">
        <w:rPr>
          <w:rFonts w:asciiTheme="minorHAnsi" w:hAnsiTheme="minorHAnsi" w:cstheme="minorBidi"/>
          <w:sz w:val="20"/>
        </w:rPr>
        <w:t>WZ</w:t>
      </w:r>
      <w:r w:rsidRPr="00C437B8">
        <w:rPr>
          <w:rFonts w:asciiTheme="minorHAnsi" w:hAnsiTheme="minorHAnsi" w:cstheme="minorBidi"/>
          <w:sz w:val="20"/>
        </w:rPr>
        <w:t xml:space="preserve">. </w:t>
      </w:r>
      <w:r w:rsidR="00B154E2" w:rsidRPr="00C437B8">
        <w:rPr>
          <w:rFonts w:asciiTheme="minorHAnsi" w:hAnsiTheme="minorHAnsi" w:cstheme="minorBid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09"/>
      <w:bookmarkEnd w:id="110"/>
      <w:bookmarkEnd w:id="111"/>
      <w:bookmarkEnd w:id="112"/>
      <w:bookmarkEnd w:id="113"/>
    </w:p>
    <w:p w14:paraId="305225B0" w14:textId="7967B2E1"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14" w:name="_Toc516581640"/>
      <w:bookmarkStart w:id="115" w:name="_Toc516734825"/>
      <w:bookmarkStart w:id="116" w:name="_Toc516738855"/>
      <w:r w:rsidRPr="007D2151">
        <w:rPr>
          <w:rFonts w:asciiTheme="minorHAnsi" w:hAnsiTheme="minorHAnsi" w:cstheme="minorBidi"/>
          <w:sz w:val="20"/>
        </w:rPr>
        <w:t xml:space="preserve">Treść </w:t>
      </w:r>
      <w:r w:rsidR="00971E50" w:rsidRPr="007D2151">
        <w:rPr>
          <w:rFonts w:asciiTheme="minorHAnsi" w:hAnsiTheme="minorHAnsi" w:cstheme="minorBidi"/>
          <w:sz w:val="20"/>
        </w:rPr>
        <w:t xml:space="preserve">pytań i </w:t>
      </w:r>
      <w:r w:rsidRPr="002320CF">
        <w:rPr>
          <w:rFonts w:asciiTheme="minorHAnsi" w:hAnsiTheme="minorHAnsi" w:cstheme="minorBid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w:t>
      </w:r>
      <w:r w:rsidRPr="00C437B8">
        <w:rPr>
          <w:rFonts w:asciiTheme="minorHAnsi" w:hAnsiTheme="minorHAnsi" w:cstheme="minorBidi"/>
          <w:sz w:val="20"/>
        </w:rPr>
        <w:t>zw własnych Wykonawcy lub danych personalnych osoby pozwalających na identyfikację składającego pytanie.</w:t>
      </w:r>
      <w:bookmarkEnd w:id="114"/>
      <w:bookmarkEnd w:id="115"/>
      <w:bookmarkEnd w:id="116"/>
    </w:p>
    <w:p w14:paraId="305225B1" w14:textId="39912EAB"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17" w:name="_Toc354752432"/>
      <w:bookmarkStart w:id="118" w:name="_Toc516566371"/>
      <w:bookmarkStart w:id="119" w:name="_Toc516581641"/>
      <w:bookmarkStart w:id="120" w:name="_Toc516734826"/>
      <w:bookmarkStart w:id="121" w:name="_Toc516738856"/>
      <w:r w:rsidRPr="007D2151">
        <w:rPr>
          <w:rFonts w:asciiTheme="minorHAnsi" w:hAnsiTheme="minorHAnsi" w:cstheme="minorBid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2320CF">
        <w:rPr>
          <w:rFonts w:asciiTheme="minorHAnsi" w:hAnsiTheme="minorHAnsi" w:cstheme="minorBidi"/>
          <w:sz w:val="20"/>
        </w:rPr>
        <w:t>9</w:t>
      </w:r>
      <w:r w:rsidRPr="002320CF">
        <w:rPr>
          <w:rFonts w:asciiTheme="minorHAnsi" w:hAnsiTheme="minorHAnsi" w:cstheme="minorBidi"/>
          <w:sz w:val="20"/>
        </w:rPr>
        <w:t xml:space="preserve"> SWZ.</w:t>
      </w:r>
      <w:bookmarkEnd w:id="117"/>
      <w:bookmarkEnd w:id="118"/>
      <w:bookmarkEnd w:id="119"/>
      <w:bookmarkEnd w:id="120"/>
      <w:bookmarkEnd w:id="121"/>
    </w:p>
    <w:p w14:paraId="7AAB48C9" w14:textId="4AE00B47" w:rsidR="007E3C64" w:rsidRPr="00C437B8" w:rsidRDefault="00E66F59" w:rsidP="00C437B8">
      <w:pPr>
        <w:numPr>
          <w:ilvl w:val="1"/>
          <w:numId w:val="6"/>
        </w:numPr>
        <w:spacing w:before="120" w:after="120" w:line="240" w:lineRule="auto"/>
        <w:outlineLvl w:val="0"/>
        <w:rPr>
          <w:rFonts w:asciiTheme="minorHAnsi" w:hAnsiTheme="minorHAnsi" w:cstheme="minorBidi"/>
          <w:sz w:val="20"/>
        </w:rPr>
      </w:pPr>
      <w:bookmarkStart w:id="122" w:name="_Toc354752433"/>
      <w:bookmarkStart w:id="123" w:name="_Toc516566372"/>
      <w:bookmarkStart w:id="124" w:name="_Toc516581642"/>
      <w:bookmarkStart w:id="125" w:name="_Toc516734827"/>
      <w:bookmarkStart w:id="126" w:name="_Toc516738857"/>
      <w:r w:rsidRPr="007D2151">
        <w:rPr>
          <w:rFonts w:asciiTheme="minorHAnsi" w:hAnsiTheme="minorHAnsi" w:cstheme="minorBidi"/>
          <w:sz w:val="20"/>
        </w:rPr>
        <w:t>Zamawiający może dokonywać w toku postępowania modyfikacji treści SWZ. Informację o zmianie Zamawiający przekaże Wykonawcom za pośrednictwem Systemu Zakupowego i będzie ona dla Wykonawców wiążąca.</w:t>
      </w:r>
      <w:bookmarkEnd w:id="122"/>
      <w:bookmarkEnd w:id="123"/>
      <w:bookmarkEnd w:id="124"/>
      <w:bookmarkEnd w:id="125"/>
      <w:bookmarkEnd w:id="126"/>
    </w:p>
    <w:p w14:paraId="305225B3" w14:textId="77777777" w:rsidR="000B3117" w:rsidRPr="00C437B8" w:rsidRDefault="000B3117">
      <w:pPr>
        <w:pStyle w:val="Nagwek1"/>
        <w:numPr>
          <w:ilvl w:val="0"/>
          <w:numId w:val="7"/>
        </w:numPr>
        <w:rPr>
          <w:rFonts w:cstheme="minorBidi"/>
          <w:sz w:val="20"/>
          <w:szCs w:val="20"/>
        </w:rPr>
      </w:pPr>
      <w:bookmarkStart w:id="127" w:name="_Toc354752434"/>
      <w:bookmarkStart w:id="128" w:name="_Toc516738858"/>
      <w:bookmarkStart w:id="129" w:name="_Toc69029870"/>
      <w:r w:rsidRPr="007D2151">
        <w:rPr>
          <w:rFonts w:cstheme="minorBidi"/>
          <w:sz w:val="20"/>
          <w:szCs w:val="20"/>
        </w:rPr>
        <w:t>OPIS SPOSOBU OBLICZANIA CENY</w:t>
      </w:r>
      <w:bookmarkEnd w:id="127"/>
      <w:bookmarkEnd w:id="128"/>
      <w:bookmarkEnd w:id="129"/>
    </w:p>
    <w:p w14:paraId="305225B4" w14:textId="23C916F5" w:rsidR="00E55254" w:rsidRPr="00C437B8" w:rsidRDefault="000E1EA0" w:rsidP="00C437B8">
      <w:pPr>
        <w:pStyle w:val="Tekstpodstawowy"/>
        <w:numPr>
          <w:ilvl w:val="1"/>
          <w:numId w:val="7"/>
        </w:numPr>
        <w:shd w:val="clear" w:color="auto" w:fill="FFFFFF" w:themeFill="background1"/>
        <w:spacing w:before="240" w:line="240" w:lineRule="auto"/>
        <w:ind w:left="567" w:hanging="567"/>
        <w:rPr>
          <w:rFonts w:asciiTheme="minorHAnsi" w:hAnsiTheme="minorHAnsi" w:cstheme="minorBidi"/>
          <w:sz w:val="20"/>
        </w:rPr>
      </w:pPr>
      <w:bookmarkStart w:id="130" w:name="_Toc354752444"/>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ferty musi być podana w polskich złotych. Całoś</w:t>
      </w:r>
      <w:r w:rsidR="00F1450E" w:rsidRPr="002320CF">
        <w:rPr>
          <w:rFonts w:asciiTheme="minorHAnsi" w:hAnsiTheme="minorHAnsi" w:cstheme="minorBidi"/>
          <w:sz w:val="20"/>
        </w:rPr>
        <w:t>ć rozliczeń między Zamawiającym</w:t>
      </w:r>
      <w:r w:rsidR="00E55254" w:rsidRPr="00C437B8">
        <w:rPr>
          <w:rFonts w:asciiTheme="minorHAnsi" w:hAnsiTheme="minorHAnsi" w:cstheme="minorBidi"/>
          <w:sz w:val="20"/>
        </w:rPr>
        <w:t xml:space="preserve"> a</w:t>
      </w:r>
      <w:r w:rsidR="00B502C4" w:rsidRPr="00C437B8">
        <w:rPr>
          <w:rFonts w:asciiTheme="minorHAnsi" w:hAnsiTheme="minorHAnsi" w:cstheme="minorBidi"/>
          <w:sz w:val="20"/>
        </w:rPr>
        <w:t> </w:t>
      </w:r>
      <w:r w:rsidR="00E55254" w:rsidRPr="00C437B8">
        <w:rPr>
          <w:rFonts w:asciiTheme="minorHAnsi" w:hAnsiTheme="minorHAnsi" w:cstheme="minorBidi"/>
          <w:sz w:val="20"/>
        </w:rPr>
        <w:t xml:space="preserve">Wykonawcą będzie prowadzona w złotych polskich. </w:t>
      </w:r>
    </w:p>
    <w:p w14:paraId="305225B5" w14:textId="5D0EEC48" w:rsidR="00E55254" w:rsidRPr="00C437B8" w:rsidRDefault="000E1EA0"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 xml:space="preserve">ferty </w:t>
      </w:r>
      <w:r w:rsidR="00B43F40" w:rsidRPr="002320CF">
        <w:rPr>
          <w:rFonts w:asciiTheme="minorHAnsi" w:hAnsiTheme="minorHAnsi" w:cstheme="minorBidi"/>
          <w:sz w:val="20"/>
        </w:rPr>
        <w:t xml:space="preserve">musi być skalkulowana w sposób jednoznaczny i uwzględniać wszystkie </w:t>
      </w:r>
      <w:r w:rsidR="00C74010" w:rsidRPr="00C437B8">
        <w:rPr>
          <w:rFonts w:asciiTheme="minorHAnsi" w:hAnsiTheme="minorHAnsi" w:cstheme="minorBidi"/>
          <w:sz w:val="20"/>
        </w:rPr>
        <w:t xml:space="preserve">opłaty, podatki i </w:t>
      </w:r>
      <w:r w:rsidR="00B43F40" w:rsidRPr="00C437B8">
        <w:rPr>
          <w:rFonts w:asciiTheme="minorHAnsi" w:hAnsiTheme="minorHAnsi" w:cstheme="minorBidi"/>
          <w:sz w:val="20"/>
        </w:rPr>
        <w:t>świadczenia Wykonawcy konieczne do prawidłowego, pełnego, funkcjonalnego, terminowego wykonania przedmiotu Zakupu nawet, gdy obowiązek wykonania świadczenia nie wynika wprost z doku</w:t>
      </w:r>
      <w:r w:rsidR="0027456A" w:rsidRPr="00C437B8">
        <w:rPr>
          <w:rFonts w:asciiTheme="minorHAnsi" w:hAnsiTheme="minorHAnsi" w:cstheme="minorBidi"/>
          <w:sz w:val="20"/>
        </w:rPr>
        <w:t>mentów P</w:t>
      </w:r>
      <w:r w:rsidR="00B43F40" w:rsidRPr="00C437B8">
        <w:rPr>
          <w:rFonts w:asciiTheme="minorHAnsi" w:hAnsiTheme="minorHAnsi" w:cstheme="minorBidi"/>
          <w:sz w:val="20"/>
        </w:rPr>
        <w:t>ostępowania zakupowego lub innych dokumentów leżących u podstaw Umowy</w:t>
      </w:r>
      <w:r w:rsidR="00E55254" w:rsidRPr="00C437B8">
        <w:rPr>
          <w:rFonts w:asciiTheme="minorHAnsi" w:hAnsiTheme="minorHAnsi" w:cstheme="minorBidi"/>
          <w:sz w:val="20"/>
        </w:rPr>
        <w:t>.</w:t>
      </w:r>
    </w:p>
    <w:p w14:paraId="305225B6" w14:textId="414AFE5B" w:rsidR="00E55254" w:rsidRPr="00C437B8" w:rsidRDefault="00E55254"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nie ulega zmianie przez okres realizacji (wykonania) </w:t>
      </w:r>
      <w:r w:rsidR="00A770B1" w:rsidRPr="007D2151">
        <w:rPr>
          <w:rFonts w:asciiTheme="minorHAnsi" w:hAnsiTheme="minorHAnsi" w:cstheme="minorBidi"/>
          <w:sz w:val="20"/>
        </w:rPr>
        <w:t>Zakupu</w:t>
      </w:r>
      <w:r w:rsidRPr="002320CF">
        <w:rPr>
          <w:rFonts w:asciiTheme="minorHAnsi" w:hAnsiTheme="minorHAnsi" w:cstheme="minorBidi"/>
          <w:sz w:val="20"/>
        </w:rPr>
        <w:t xml:space="preserve">, z zastrzeżeniem warunków wynikających z Umowy, której </w:t>
      </w:r>
      <w:r w:rsidR="007B32A3" w:rsidRPr="002320CF">
        <w:rPr>
          <w:rFonts w:asciiTheme="minorHAnsi" w:hAnsiTheme="minorHAnsi" w:cstheme="minorBidi"/>
          <w:sz w:val="20"/>
        </w:rPr>
        <w:t>projekt</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8F2B9F">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xml:space="preserve">.  </w:t>
      </w:r>
    </w:p>
    <w:p w14:paraId="305225B7" w14:textId="7683F7F8" w:rsidR="00E55254" w:rsidRPr="00C437B8" w:rsidRDefault="00E66F59"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00B048B8" w:rsidRPr="007D2151">
        <w:rPr>
          <w:rFonts w:asciiTheme="minorHAnsi" w:hAnsiTheme="minorHAnsi" w:cstheme="minorBidi"/>
          <w:sz w:val="20"/>
        </w:rPr>
        <w:t xml:space="preserve">Zakupu </w:t>
      </w:r>
      <w:r w:rsidRPr="002320CF">
        <w:rPr>
          <w:rFonts w:asciiTheme="minorHAnsi" w:hAnsiTheme="minorHAnsi" w:cstheme="minorBidi"/>
          <w:sz w:val="20"/>
        </w:rPr>
        <w:t xml:space="preserve">w Formularzu Oferty, </w:t>
      </w:r>
      <w:r w:rsidRPr="002320CF">
        <w:rPr>
          <w:rFonts w:asciiTheme="minorHAnsi" w:hAnsiTheme="minorHAnsi" w:cstheme="minorBidi"/>
          <w:sz w:val="20"/>
        </w:rPr>
        <w:lastRenderedPageBreak/>
        <w:t xml:space="preserve">stanowiącym Załącznik nr </w:t>
      </w:r>
      <w:r w:rsidR="0009533D" w:rsidRPr="002320CF">
        <w:rPr>
          <w:rFonts w:asciiTheme="minorHAnsi" w:hAnsiTheme="minorHAnsi" w:cstheme="minorBidi"/>
          <w:sz w:val="20"/>
        </w:rPr>
        <w:t xml:space="preserve">3 </w:t>
      </w:r>
      <w:r w:rsidRPr="00C437B8">
        <w:rPr>
          <w:rFonts w:asciiTheme="minorHAnsi" w:hAnsiTheme="minorHAnsi" w:cstheme="minorBidi"/>
          <w:sz w:val="20"/>
        </w:rPr>
        <w:t>do SWZ oraz w ustrukturyzowanym formularzu ofertowym Systemu Zakupowego.</w:t>
      </w:r>
      <w:r w:rsidR="00E55254" w:rsidRPr="00C437B8">
        <w:rPr>
          <w:rFonts w:asciiTheme="minorHAnsi" w:hAnsiTheme="minorHAnsi" w:cstheme="minorBidi"/>
          <w:sz w:val="20"/>
        </w:rPr>
        <w:t xml:space="preserve"> </w:t>
      </w:r>
    </w:p>
    <w:p w14:paraId="031242C9" w14:textId="6434B936" w:rsidR="00E66F59" w:rsidRPr="00C437B8" w:rsidRDefault="00E66F5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Całkowita cena netto podana przez Wykonawcę w ustrukturyzowanym formularzu ofertowym Systemu Zakupowym musi być zgodna z całkowitą ceną netto podaną w Formularzu Oferty, stanowiąc</w:t>
      </w:r>
      <w:r w:rsidR="006550D1">
        <w:rPr>
          <w:rFonts w:asciiTheme="minorHAnsi" w:hAnsiTheme="minorHAnsi" w:cstheme="minorBidi"/>
          <w:sz w:val="20"/>
        </w:rPr>
        <w:t>ym</w:t>
      </w:r>
      <w:r w:rsidRPr="007D2151">
        <w:rPr>
          <w:rFonts w:asciiTheme="minorHAnsi" w:hAnsiTheme="minorHAnsi" w:cstheme="minorBidi"/>
          <w:sz w:val="20"/>
        </w:rPr>
        <w:t xml:space="preserve"> Załącznik nr </w:t>
      </w:r>
      <w:r w:rsidR="0009533D" w:rsidRPr="002320CF">
        <w:rPr>
          <w:rFonts w:asciiTheme="minorHAnsi" w:hAnsiTheme="minorHAnsi" w:cstheme="minorBidi"/>
          <w:sz w:val="20"/>
        </w:rPr>
        <w:t xml:space="preserve">3 </w:t>
      </w:r>
      <w:r w:rsidRPr="002320CF">
        <w:rPr>
          <w:rFonts w:asciiTheme="minorHAnsi" w:hAnsiTheme="minorHAnsi" w:cstheme="minorBidi"/>
          <w:sz w:val="20"/>
        </w:rPr>
        <w:t>do SWZ. W przyp</w:t>
      </w:r>
      <w:r w:rsidRPr="00C437B8">
        <w:rPr>
          <w:rFonts w:asciiTheme="minorHAnsi" w:hAnsiTheme="minorHAnsi" w:cstheme="minorBidi"/>
          <w:sz w:val="20"/>
        </w:rPr>
        <w:t xml:space="preserve">adku rozbieżności pomiędzy cenami podanymi w ustrukturyzowanym formularzu Systemu Zakupowego a Formularzu Oferty, wiążące są ceny podane w Formularzu Oferty sporządzonej wg </w:t>
      </w:r>
      <w:r w:rsidRPr="00C437B8">
        <w:rPr>
          <w:rFonts w:asciiTheme="minorHAnsi" w:hAnsiTheme="minorHAnsi" w:cstheme="minorBidi"/>
          <w:b/>
          <w:bCs/>
          <w:sz w:val="20"/>
        </w:rPr>
        <w:t xml:space="preserve">Załącznika nr </w:t>
      </w:r>
      <w:r w:rsidR="0009533D" w:rsidRPr="00C437B8">
        <w:rPr>
          <w:rFonts w:asciiTheme="minorHAnsi" w:hAnsiTheme="minorHAnsi" w:cstheme="minorBidi"/>
          <w:b/>
          <w:bCs/>
          <w:sz w:val="20"/>
        </w:rPr>
        <w:t xml:space="preserve">3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B8" w14:textId="6E7469F8" w:rsidR="00B5607F" w:rsidRPr="00C437B8" w:rsidRDefault="00E55254"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(wartość) musi zostać wyrażona cyfrowo i słownie. </w:t>
      </w:r>
    </w:p>
    <w:p w14:paraId="63182AB5" w14:textId="605925A2" w:rsidR="00444E99" w:rsidRPr="00C437B8" w:rsidRDefault="00444E9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7059510" w14:textId="79599F68" w:rsidR="001B63BB" w:rsidRPr="00C437B8" w:rsidRDefault="001B63BB" w:rsidP="00C437B8">
      <w:pPr>
        <w:pStyle w:val="Akapitzlist"/>
        <w:numPr>
          <w:ilvl w:val="1"/>
          <w:numId w:val="7"/>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została złożona </w:t>
      </w:r>
      <w:r w:rsidR="0098680D" w:rsidRPr="007D2151">
        <w:rPr>
          <w:rFonts w:asciiTheme="minorHAnsi" w:hAnsiTheme="minorHAnsi" w:cstheme="minorBidi"/>
          <w:sz w:val="20"/>
        </w:rPr>
        <w:t>O</w:t>
      </w:r>
      <w:r w:rsidRPr="007D2151">
        <w:rPr>
          <w:rFonts w:asciiTheme="minorHAnsi" w:hAnsiTheme="minorHAnsi" w:cstheme="minorBidi"/>
          <w:sz w:val="20"/>
        </w:rPr>
        <w:t xml:space="preserve">ferta, której wybór prowadziłby do powstania u Zamawiającego obowiązku podatkowego zgodnie z ustawą z dnia 11 marca 2004 r. o podatku od towarów i usług (Dz. U. z 2018 r. poz. 2174, z </w:t>
      </w:r>
      <w:proofErr w:type="spellStart"/>
      <w:r w:rsidRPr="007D2151">
        <w:rPr>
          <w:rFonts w:asciiTheme="minorHAnsi" w:hAnsiTheme="minorHAnsi" w:cstheme="minorBidi"/>
          <w:sz w:val="20"/>
        </w:rPr>
        <w:t>późn</w:t>
      </w:r>
      <w:proofErr w:type="spellEnd"/>
      <w:r w:rsidRPr="007D2151">
        <w:rPr>
          <w:rFonts w:asciiTheme="minorHAnsi" w:hAnsiTheme="minorHAnsi" w:cstheme="minorBidi"/>
          <w:sz w:val="20"/>
        </w:rPr>
        <w:t xml:space="preserve">. zm.15), dla celów zastosowania kryterium ceny lub kosztu Zamawiający dolicza do przedstawionej w tej ofercie ceny </w:t>
      </w:r>
      <w:r w:rsidRPr="002320CF">
        <w:rPr>
          <w:rFonts w:asciiTheme="minorHAnsi" w:hAnsiTheme="minorHAnsi" w:cstheme="minorBidi"/>
          <w:sz w:val="20"/>
        </w:rPr>
        <w:t>kwotę podatku od towarów i usług, którą miałby obowiązek rozliczyć.</w:t>
      </w:r>
    </w:p>
    <w:p w14:paraId="305225BA" w14:textId="77777777" w:rsidR="000B3117" w:rsidRPr="00C437B8" w:rsidRDefault="000B3117">
      <w:pPr>
        <w:pStyle w:val="Nagwek1"/>
        <w:numPr>
          <w:ilvl w:val="0"/>
          <w:numId w:val="8"/>
        </w:numPr>
        <w:rPr>
          <w:rFonts w:cstheme="minorBidi"/>
          <w:sz w:val="20"/>
          <w:szCs w:val="20"/>
        </w:rPr>
      </w:pPr>
      <w:bookmarkStart w:id="131" w:name="_Toc354752445"/>
      <w:bookmarkStart w:id="132" w:name="_Toc516738859"/>
      <w:bookmarkStart w:id="133" w:name="_Toc69029871"/>
      <w:bookmarkEnd w:id="130"/>
      <w:r w:rsidRPr="007D2151">
        <w:rPr>
          <w:rFonts w:cstheme="minorBidi"/>
          <w:sz w:val="20"/>
          <w:szCs w:val="20"/>
        </w:rPr>
        <w:t>SPOSÓB POROZUMIEWANIA SIĘ Z WYKONAWCAMI</w:t>
      </w:r>
      <w:bookmarkEnd w:id="131"/>
      <w:bookmarkEnd w:id="132"/>
      <w:bookmarkEnd w:id="133"/>
    </w:p>
    <w:p w14:paraId="305225BB" w14:textId="77777777" w:rsidR="002330DA" w:rsidRPr="00C437B8" w:rsidRDefault="002330DA"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34" w:name="_Toc354752446"/>
      <w:bookmarkStart w:id="135" w:name="_Toc516566375"/>
      <w:bookmarkStart w:id="136" w:name="_Toc516581645"/>
      <w:bookmarkStart w:id="137" w:name="_Toc516734830"/>
      <w:bookmarkStart w:id="138" w:name="_Toc516738860"/>
      <w:r w:rsidRPr="007D2151">
        <w:rPr>
          <w:rFonts w:asciiTheme="minorHAnsi" w:hAnsiTheme="minorHAnsi" w:cstheme="minorBidi"/>
          <w:sz w:val="20"/>
        </w:rPr>
        <w:t>W niniejszym postępowaniu korespondencja przekazywana będzie:</w:t>
      </w:r>
      <w:bookmarkEnd w:id="134"/>
      <w:bookmarkEnd w:id="135"/>
      <w:bookmarkEnd w:id="136"/>
      <w:bookmarkEnd w:id="137"/>
      <w:bookmarkEnd w:id="138"/>
    </w:p>
    <w:p w14:paraId="305225BC" w14:textId="20835DBC" w:rsidR="002073F1"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39" w:name="_Toc354752447"/>
      <w:bookmarkStart w:id="140" w:name="_Toc516566376"/>
      <w:bookmarkStart w:id="141" w:name="_Toc516581646"/>
      <w:bookmarkStart w:id="142" w:name="_Toc516734831"/>
      <w:bookmarkStart w:id="143" w:name="_Toc516738861"/>
      <w:r w:rsidRPr="007D2151">
        <w:rPr>
          <w:rFonts w:asciiTheme="minorHAnsi" w:hAnsiTheme="minorHAnsi" w:cstheme="minorBidi"/>
          <w:sz w:val="20"/>
        </w:rPr>
        <w:t>Z</w:t>
      </w:r>
      <w:r w:rsidR="00E66F59" w:rsidRPr="007D2151">
        <w:rPr>
          <w:rFonts w:asciiTheme="minorHAnsi" w:hAnsiTheme="minorHAnsi" w:cstheme="minorBidi"/>
          <w:sz w:val="20"/>
        </w:rPr>
        <w:t>a pośrednictwem Systemu Zakupowego (</w:t>
      </w:r>
      <w:hyperlink r:id="rId19" w:history="1">
        <w:r w:rsidRPr="007D2151">
          <w:rPr>
            <w:rStyle w:val="Hipercze"/>
            <w:rFonts w:asciiTheme="minorHAnsi" w:hAnsiTheme="minorHAnsi" w:cstheme="minorBidi"/>
            <w:sz w:val="20"/>
          </w:rPr>
          <w:t>https://swpp2.gkpge.pl</w:t>
        </w:r>
      </w:hyperlink>
      <w:r w:rsidR="00E66F59" w:rsidRPr="007D2151">
        <w:rPr>
          <w:rFonts w:asciiTheme="minorHAnsi" w:hAnsiTheme="minorHAnsi" w:cstheme="minorBidi"/>
          <w:sz w:val="20"/>
        </w:rPr>
        <w:t>) lub</w:t>
      </w:r>
      <w:bookmarkStart w:id="144" w:name="_Toc354752448"/>
      <w:bookmarkEnd w:id="139"/>
      <w:bookmarkEnd w:id="140"/>
      <w:bookmarkEnd w:id="141"/>
      <w:bookmarkEnd w:id="142"/>
      <w:bookmarkEnd w:id="143"/>
    </w:p>
    <w:p w14:paraId="305225BD" w14:textId="3ACBCD15" w:rsidR="00A672D5"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45" w:name="_Toc516566377"/>
      <w:bookmarkStart w:id="146" w:name="_Toc516581647"/>
      <w:bookmarkStart w:id="147" w:name="_Toc516734832"/>
      <w:bookmarkStart w:id="148" w:name="_Toc516738862"/>
      <w:r w:rsidRPr="007D2151">
        <w:rPr>
          <w:rFonts w:asciiTheme="minorHAnsi" w:hAnsiTheme="minorHAnsi" w:cstheme="minorBidi"/>
          <w:sz w:val="20"/>
        </w:rPr>
        <w:t>D</w:t>
      </w:r>
      <w:r w:rsidR="003472D6" w:rsidRPr="007D2151">
        <w:rPr>
          <w:rFonts w:asciiTheme="minorHAnsi" w:hAnsiTheme="minorHAnsi" w:cstheme="minorBidi"/>
          <w:sz w:val="20"/>
        </w:rPr>
        <w:t>rogą elektroniczną</w:t>
      </w:r>
      <w:r w:rsidR="002330DA" w:rsidRPr="002320CF">
        <w:rPr>
          <w:rFonts w:asciiTheme="minorHAnsi" w:hAnsiTheme="minorHAnsi" w:cstheme="minorBidi"/>
          <w:sz w:val="20"/>
        </w:rPr>
        <w:t xml:space="preserve"> </w:t>
      </w:r>
      <w:bookmarkEnd w:id="144"/>
      <w:bookmarkEnd w:id="145"/>
      <w:bookmarkEnd w:id="146"/>
      <w:bookmarkEnd w:id="147"/>
      <w:bookmarkEnd w:id="148"/>
      <w:r w:rsidR="00FD4F98" w:rsidRPr="002320CF">
        <w:rPr>
          <w:rStyle w:val="Hipercze"/>
          <w:rFonts w:asciiTheme="minorHAnsi" w:hAnsiTheme="minorHAnsi" w:cstheme="minorBidi"/>
          <w:color w:val="auto"/>
          <w:sz w:val="20"/>
          <w:u w:val="none"/>
        </w:rPr>
        <w:t>na adres wskazany w pkt 9.2</w:t>
      </w:r>
      <w:r w:rsidR="00C244DC" w:rsidRPr="00C437B8">
        <w:rPr>
          <w:rStyle w:val="Hipercze"/>
          <w:rFonts w:asciiTheme="minorHAnsi" w:hAnsiTheme="minorHAnsi" w:cstheme="minorBidi"/>
          <w:color w:val="auto"/>
          <w:sz w:val="20"/>
          <w:u w:val="none"/>
        </w:rPr>
        <w:t>. S</w:t>
      </w:r>
      <w:r w:rsidR="000F0FF6" w:rsidRPr="00C437B8">
        <w:rPr>
          <w:rStyle w:val="Hipercze"/>
          <w:rFonts w:asciiTheme="minorHAnsi" w:hAnsiTheme="minorHAnsi" w:cstheme="minorBidi"/>
          <w:color w:val="auto"/>
          <w:sz w:val="20"/>
          <w:u w:val="none"/>
        </w:rPr>
        <w:t>WZ</w:t>
      </w:r>
      <w:r w:rsidR="00E66F59" w:rsidRPr="00C437B8">
        <w:rPr>
          <w:rStyle w:val="Hipercze"/>
          <w:rFonts w:asciiTheme="minorHAnsi" w:hAnsiTheme="minorHAnsi" w:cstheme="minorBidi"/>
          <w:color w:val="auto"/>
          <w:sz w:val="20"/>
          <w:u w:val="none"/>
        </w:rPr>
        <w:t xml:space="preserve"> wyłącznie w zakresie wskazanym w pkt. 7.3.</w:t>
      </w:r>
      <w:r w:rsidR="00897864" w:rsidRPr="00C437B8">
        <w:rPr>
          <w:rStyle w:val="Hipercze"/>
          <w:rFonts w:asciiTheme="minorHAnsi" w:hAnsiTheme="minorHAnsi" w:cstheme="minorBidi"/>
          <w:color w:val="auto"/>
          <w:sz w:val="20"/>
          <w:u w:val="none"/>
        </w:rPr>
        <w:t xml:space="preserve"> SWZ.</w:t>
      </w:r>
    </w:p>
    <w:p w14:paraId="622102F2" w14:textId="77777777" w:rsidR="005712F0" w:rsidRPr="00C437B8" w:rsidRDefault="005712F0"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49" w:name="_Toc354752462"/>
      <w:bookmarkStart w:id="150" w:name="_Toc516566388"/>
      <w:bookmarkStart w:id="151" w:name="_Toc516581658"/>
      <w:bookmarkStart w:id="152" w:name="_Toc516734843"/>
      <w:bookmarkStart w:id="153" w:name="_Toc516738873"/>
      <w:bookmarkStart w:id="154" w:name="_Toc516566391"/>
      <w:bookmarkStart w:id="155" w:name="_Toc516581661"/>
      <w:bookmarkStart w:id="156" w:name="_Toc516734846"/>
      <w:bookmarkStart w:id="157" w:name="_Toc516738876"/>
      <w:r w:rsidRPr="007D2151">
        <w:rPr>
          <w:rFonts w:asciiTheme="minorHAnsi" w:hAnsiTheme="minorHAnsi" w:cstheme="minorBidi"/>
          <w:sz w:val="20"/>
        </w:rPr>
        <w:t>Osobą uprawnioną do porozumiewania się z Wykonawcami jest:</w:t>
      </w:r>
      <w:bookmarkEnd w:id="149"/>
      <w:bookmarkEnd w:id="150"/>
      <w:bookmarkEnd w:id="151"/>
      <w:bookmarkEnd w:id="152"/>
      <w:bookmarkEnd w:id="153"/>
    </w:p>
    <w:p w14:paraId="70AEB895" w14:textId="793FA013" w:rsidR="00B50728" w:rsidRDefault="00B50728"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58" w:name="_Toc354752464"/>
      <w:bookmarkStart w:id="159" w:name="_Toc516566389"/>
      <w:bookmarkStart w:id="160" w:name="_Toc516581659"/>
      <w:bookmarkStart w:id="161" w:name="_Toc516734844"/>
      <w:bookmarkStart w:id="162" w:name="_Toc516738874"/>
      <w:r>
        <w:rPr>
          <w:rFonts w:asciiTheme="minorHAnsi" w:hAnsiTheme="minorHAnsi" w:cstheme="minorBidi"/>
          <w:sz w:val="20"/>
        </w:rPr>
        <w:t>Izabela Kaczorowska-Jakubowska</w:t>
      </w:r>
      <w:r w:rsidR="005712F0" w:rsidRPr="00F4106D">
        <w:rPr>
          <w:rFonts w:asciiTheme="minorHAnsi" w:hAnsiTheme="minorHAnsi" w:cstheme="minorBidi"/>
          <w:sz w:val="20"/>
        </w:rPr>
        <w:t xml:space="preserve">, Wydział Zamówień Oddziału </w:t>
      </w:r>
      <w:r w:rsidR="008F2B9F" w:rsidRPr="00F4106D">
        <w:rPr>
          <w:rFonts w:asciiTheme="minorHAnsi" w:hAnsiTheme="minorHAnsi" w:cstheme="minorBidi"/>
          <w:sz w:val="20"/>
        </w:rPr>
        <w:t>Łódź</w:t>
      </w:r>
      <w:r w:rsidR="005712F0" w:rsidRPr="00F4106D">
        <w:rPr>
          <w:rFonts w:asciiTheme="minorHAnsi" w:hAnsiTheme="minorHAnsi" w:cstheme="minorBidi"/>
          <w:sz w:val="20"/>
        </w:rPr>
        <w:t xml:space="preserve"> PGE Dystrybucja S.A., tel.: </w:t>
      </w:r>
      <w:r w:rsidR="008F2B9F" w:rsidRPr="00F4106D">
        <w:rPr>
          <w:rFonts w:asciiTheme="minorHAnsi" w:hAnsiTheme="minorHAnsi" w:cstheme="minorBidi"/>
          <w:sz w:val="20"/>
        </w:rPr>
        <w:t>42 675 17 4</w:t>
      </w:r>
      <w:r>
        <w:rPr>
          <w:rFonts w:asciiTheme="minorHAnsi" w:hAnsiTheme="minorHAnsi" w:cstheme="minorBidi"/>
          <w:sz w:val="20"/>
        </w:rPr>
        <w:t>8</w:t>
      </w:r>
      <w:r w:rsidR="005712F0" w:rsidRPr="00F4106D">
        <w:rPr>
          <w:rFonts w:asciiTheme="minorHAnsi" w:hAnsiTheme="minorHAnsi" w:cstheme="minorBidi"/>
          <w:sz w:val="20"/>
        </w:rPr>
        <w:t xml:space="preserve"> (w godz. 8:00-14:00), e-mail:</w:t>
      </w:r>
      <w:bookmarkEnd w:id="158"/>
      <w:r w:rsidR="008F2B9F" w:rsidRPr="00F4106D">
        <w:rPr>
          <w:rFonts w:asciiTheme="minorHAnsi" w:hAnsiTheme="minorHAnsi" w:cstheme="minorBidi"/>
          <w:sz w:val="20"/>
        </w:rPr>
        <w:t xml:space="preserve"> </w:t>
      </w:r>
      <w:hyperlink r:id="rId20" w:history="1">
        <w:r w:rsidRPr="002D48FF">
          <w:rPr>
            <w:rStyle w:val="Hipercze"/>
            <w:rFonts w:asciiTheme="minorHAnsi" w:hAnsiTheme="minorHAnsi" w:cstheme="minorBidi"/>
            <w:sz w:val="20"/>
          </w:rPr>
          <w:t>Izabela.Kaczorowska-Jakubowska@pgedystrybucja.pl</w:t>
        </w:r>
      </w:hyperlink>
    </w:p>
    <w:p w14:paraId="277ADEE0" w14:textId="62D06B3C" w:rsidR="005712F0" w:rsidRPr="00F4106D" w:rsidRDefault="005712F0" w:rsidP="00B50728">
      <w:pPr>
        <w:pStyle w:val="Akapitzlist"/>
        <w:spacing w:before="120" w:line="24" w:lineRule="atLeast"/>
        <w:ind w:left="1134"/>
        <w:outlineLvl w:val="0"/>
        <w:rPr>
          <w:rFonts w:asciiTheme="minorHAnsi" w:hAnsiTheme="minorHAnsi" w:cstheme="minorBidi"/>
          <w:sz w:val="20"/>
        </w:rPr>
      </w:pPr>
      <w:r w:rsidRPr="00F4106D">
        <w:rPr>
          <w:rFonts w:asciiTheme="minorHAnsi" w:hAnsiTheme="minorHAnsi" w:cstheme="minorBidi"/>
          <w:sz w:val="20"/>
        </w:rPr>
        <w:t xml:space="preserve"> dodatkowo: </w:t>
      </w:r>
      <w:hyperlink r:id="rId21" w:history="1">
        <w:r w:rsidR="00B50728" w:rsidRPr="002D48FF">
          <w:rPr>
            <w:rStyle w:val="Hipercze"/>
            <w:rFonts w:asciiTheme="minorHAnsi" w:hAnsiTheme="minorHAnsi" w:cstheme="minorHAnsi"/>
            <w:sz w:val="20"/>
          </w:rPr>
          <w:t>Magdalena.Goc-Moszynska</w:t>
        </w:r>
        <w:r w:rsidR="00B50728" w:rsidRPr="002D48FF">
          <w:rPr>
            <w:rStyle w:val="Hipercze"/>
            <w:rFonts w:asciiTheme="minorHAnsi" w:hAnsiTheme="minorHAnsi" w:cstheme="minorBidi"/>
            <w:sz w:val="20"/>
          </w:rPr>
          <w:t>@pgedystrybucja.pl</w:t>
        </w:r>
      </w:hyperlink>
      <w:bookmarkStart w:id="163" w:name="_Toc516566390"/>
      <w:bookmarkStart w:id="164" w:name="_Toc516581660"/>
      <w:bookmarkStart w:id="165" w:name="_Toc516734845"/>
      <w:bookmarkStart w:id="166" w:name="_Toc516738875"/>
      <w:bookmarkEnd w:id="159"/>
      <w:bookmarkEnd w:id="160"/>
      <w:bookmarkEnd w:id="161"/>
      <w:bookmarkEnd w:id="162"/>
      <w:r w:rsidR="00E910D1">
        <w:rPr>
          <w:rFonts w:asciiTheme="minorHAnsi" w:hAnsiTheme="minorHAnsi" w:cstheme="minorBidi"/>
          <w:sz w:val="20"/>
        </w:rPr>
        <w:t xml:space="preserve"> </w:t>
      </w:r>
    </w:p>
    <w:p w14:paraId="2FC4EC80" w14:textId="77777777" w:rsidR="005712F0" w:rsidRPr="00C437B8" w:rsidRDefault="005712F0" w:rsidP="00C437B8">
      <w:pPr>
        <w:pStyle w:val="Akapitzlist"/>
        <w:numPr>
          <w:ilvl w:val="2"/>
          <w:numId w:val="8"/>
        </w:numPr>
        <w:spacing w:before="120" w:line="24" w:lineRule="atLeast"/>
        <w:ind w:left="1134" w:hanging="567"/>
        <w:outlineLvl w:val="0"/>
        <w:rPr>
          <w:rFonts w:asciiTheme="minorHAnsi" w:hAnsiTheme="minorHAnsi" w:cstheme="minorBidi"/>
          <w:sz w:val="20"/>
        </w:rPr>
      </w:pPr>
      <w:r w:rsidRPr="007D2151">
        <w:rPr>
          <w:rFonts w:asciiTheme="minorHAnsi" w:hAnsiTheme="minorHAnsi" w:cstheme="minorBidi"/>
          <w:sz w:val="20"/>
        </w:rPr>
        <w:t>Wykonawcy nie są uprawnieni do kontaktowania się w sprawie przedmiotowego postępowania zakupowego w trakcie jego trwania z innymi osobami poza wskazanymi do kontaktu powyżej.</w:t>
      </w:r>
      <w:bookmarkEnd w:id="163"/>
      <w:bookmarkEnd w:id="164"/>
      <w:bookmarkEnd w:id="165"/>
      <w:bookmarkEnd w:id="166"/>
    </w:p>
    <w:p w14:paraId="7F273232" w14:textId="489F65AA" w:rsidR="00FE7F2A" w:rsidRPr="00C437B8" w:rsidRDefault="009F0540" w:rsidP="00C437B8">
      <w:pPr>
        <w:pStyle w:val="Akapitzlist"/>
        <w:numPr>
          <w:ilvl w:val="1"/>
          <w:numId w:val="8"/>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Wykonawcy po</w:t>
      </w:r>
      <w:r w:rsidR="00803284" w:rsidRPr="007D2151">
        <w:rPr>
          <w:rFonts w:asciiTheme="minorHAnsi" w:hAnsiTheme="minorHAnsi" w:cstheme="minorBidi"/>
          <w:sz w:val="20"/>
        </w:rPr>
        <w:t>rozumiewając się z Zamawiającym</w:t>
      </w:r>
      <w:r w:rsidRPr="002320CF">
        <w:rPr>
          <w:rFonts w:asciiTheme="minorHAnsi" w:hAnsiTheme="minorHAnsi" w:cstheme="minorBidi"/>
          <w:sz w:val="20"/>
        </w:rPr>
        <w:t xml:space="preserve"> powinni za każdym razem powoływać się na numer postępowania</w:t>
      </w:r>
      <w:bookmarkEnd w:id="154"/>
      <w:bookmarkEnd w:id="155"/>
      <w:bookmarkEnd w:id="156"/>
      <w:bookmarkEnd w:id="157"/>
      <w:r w:rsidR="00BA3B10" w:rsidRPr="002320CF">
        <w:rPr>
          <w:rFonts w:asciiTheme="minorHAnsi" w:hAnsiTheme="minorHAnsi" w:cstheme="minorBidi"/>
          <w:sz w:val="20"/>
        </w:rPr>
        <w:t>.</w:t>
      </w:r>
    </w:p>
    <w:p w14:paraId="305225CC" w14:textId="2C38A38F" w:rsidR="000B3117" w:rsidRPr="00C437B8" w:rsidRDefault="000B3117">
      <w:pPr>
        <w:pStyle w:val="Nagwek1"/>
        <w:numPr>
          <w:ilvl w:val="0"/>
          <w:numId w:val="9"/>
        </w:numPr>
        <w:rPr>
          <w:rFonts w:cstheme="minorBidi"/>
          <w:sz w:val="20"/>
          <w:szCs w:val="20"/>
        </w:rPr>
      </w:pPr>
      <w:bookmarkStart w:id="167" w:name="_Toc354752465"/>
      <w:bookmarkStart w:id="168" w:name="_Toc516738877"/>
      <w:bookmarkStart w:id="169" w:name="_Toc69029872"/>
      <w:r w:rsidRPr="007D2151">
        <w:rPr>
          <w:rFonts w:cstheme="minorBidi"/>
          <w:sz w:val="20"/>
          <w:szCs w:val="20"/>
        </w:rPr>
        <w:t xml:space="preserve">MIEJSCE ORAZ TERMIN SKŁADANIA </w:t>
      </w:r>
      <w:r w:rsidR="00191304" w:rsidRPr="007D2151">
        <w:rPr>
          <w:rFonts w:cstheme="minorBidi"/>
          <w:sz w:val="20"/>
          <w:szCs w:val="20"/>
        </w:rPr>
        <w:t xml:space="preserve"> </w:t>
      </w:r>
      <w:r w:rsidRPr="002320CF">
        <w:rPr>
          <w:rFonts w:cstheme="minorBidi"/>
          <w:sz w:val="20"/>
          <w:szCs w:val="20"/>
        </w:rPr>
        <w:t>OFERT</w:t>
      </w:r>
      <w:bookmarkEnd w:id="167"/>
      <w:bookmarkEnd w:id="168"/>
      <w:bookmarkEnd w:id="169"/>
    </w:p>
    <w:p w14:paraId="1D6FEC87" w14:textId="0AE7AFD1"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bookmarkStart w:id="170" w:name="_Toc354752466"/>
      <w:bookmarkStart w:id="171" w:name="_Toc516566393"/>
      <w:bookmarkStart w:id="172" w:name="_Toc516581663"/>
      <w:bookmarkStart w:id="173" w:name="_Toc516734848"/>
      <w:bookmarkStart w:id="174" w:name="_Toc516738878"/>
      <w:r w:rsidRPr="007D2151">
        <w:rPr>
          <w:rFonts w:asciiTheme="minorHAnsi" w:hAnsiTheme="minorHAnsi" w:cstheme="minorBidi"/>
          <w:sz w:val="20"/>
        </w:rPr>
        <w:t xml:space="preserve">Ofertę wraz z wymaganymi dokumentami należy złożyć za pośrednictwem Systemu Zakupowego dostępnego pod adresem: </w:t>
      </w:r>
      <w:hyperlink r:id="rId22" w:history="1">
        <w:r w:rsidR="00CD14E1" w:rsidRPr="007D2151">
          <w:rPr>
            <w:rStyle w:val="Hipercze"/>
            <w:rFonts w:asciiTheme="minorHAnsi" w:hAnsiTheme="minorHAnsi" w:cstheme="minorBidi"/>
            <w:sz w:val="20"/>
          </w:rPr>
          <w:t>https://swpp2.gkpge.pl</w:t>
        </w:r>
      </w:hyperlink>
      <w:r w:rsidR="00CD14E1" w:rsidRPr="007D2151">
        <w:rPr>
          <w:rFonts w:asciiTheme="minorHAnsi" w:hAnsiTheme="minorHAnsi" w:cstheme="minorBidi"/>
          <w:sz w:val="20"/>
        </w:rPr>
        <w:t xml:space="preserve"> </w:t>
      </w:r>
    </w:p>
    <w:p w14:paraId="69D1C6C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2FC3313C" w14:textId="531EC448"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W dniu opublikowania postępowania termin składania ofert został wyz</w:t>
      </w:r>
      <w:r w:rsidR="00593215" w:rsidRPr="007D2151">
        <w:rPr>
          <w:rFonts w:asciiTheme="minorHAnsi" w:hAnsiTheme="minorHAnsi" w:cstheme="minorBidi"/>
          <w:sz w:val="20"/>
        </w:rPr>
        <w:t>naczony do dni</w:t>
      </w:r>
      <w:r w:rsidR="00593215" w:rsidRPr="002320CF">
        <w:rPr>
          <w:rFonts w:asciiTheme="minorHAnsi" w:hAnsiTheme="minorHAnsi" w:cstheme="minorBidi"/>
          <w:sz w:val="20"/>
        </w:rPr>
        <w:t>a</w:t>
      </w:r>
      <w:r w:rsidR="002C4D9B">
        <w:rPr>
          <w:rFonts w:asciiTheme="minorHAnsi" w:hAnsiTheme="minorHAnsi" w:cstheme="minorBidi"/>
          <w:sz w:val="20"/>
        </w:rPr>
        <w:t xml:space="preserve"> </w:t>
      </w:r>
      <w:r w:rsidR="00B50728">
        <w:rPr>
          <w:rFonts w:asciiTheme="minorHAnsi" w:hAnsiTheme="minorHAnsi" w:cstheme="minorBidi"/>
          <w:sz w:val="20"/>
        </w:rPr>
        <w:t>2</w:t>
      </w:r>
      <w:r w:rsidR="0020061E">
        <w:rPr>
          <w:rFonts w:asciiTheme="minorHAnsi" w:hAnsiTheme="minorHAnsi" w:cstheme="minorBidi"/>
          <w:sz w:val="20"/>
        </w:rPr>
        <w:t>5</w:t>
      </w:r>
      <w:bookmarkStart w:id="175" w:name="_GoBack"/>
      <w:bookmarkEnd w:id="175"/>
      <w:r w:rsidR="00B50728">
        <w:rPr>
          <w:rFonts w:asciiTheme="minorHAnsi" w:hAnsiTheme="minorHAnsi" w:cstheme="minorBidi"/>
          <w:sz w:val="20"/>
        </w:rPr>
        <w:t>.04</w:t>
      </w:r>
      <w:r w:rsidR="005D72A5">
        <w:rPr>
          <w:rFonts w:asciiTheme="minorHAnsi" w:hAnsiTheme="minorHAnsi" w:cstheme="minorBidi"/>
          <w:sz w:val="20"/>
        </w:rPr>
        <w:t>.</w:t>
      </w:r>
      <w:r w:rsidR="00C42D42">
        <w:rPr>
          <w:rFonts w:asciiTheme="minorHAnsi" w:hAnsiTheme="minorHAnsi" w:cstheme="minorBidi"/>
          <w:sz w:val="20"/>
        </w:rPr>
        <w:t>2025</w:t>
      </w:r>
      <w:r w:rsidR="00F22218">
        <w:rPr>
          <w:rFonts w:asciiTheme="minorHAnsi" w:hAnsiTheme="minorHAnsi" w:cstheme="minorBidi"/>
          <w:sz w:val="20"/>
        </w:rPr>
        <w:t>r.</w:t>
      </w:r>
      <w:r w:rsidR="00593215" w:rsidRPr="002320CF">
        <w:rPr>
          <w:rFonts w:asciiTheme="minorHAnsi" w:hAnsiTheme="minorHAnsi" w:cstheme="minorBidi"/>
          <w:sz w:val="20"/>
        </w:rPr>
        <w:t xml:space="preserve"> do godz. </w:t>
      </w:r>
      <w:r w:rsidR="00F22218">
        <w:rPr>
          <w:rFonts w:asciiTheme="minorHAnsi" w:hAnsiTheme="minorHAnsi" w:cstheme="minorBidi"/>
          <w:sz w:val="20"/>
        </w:rPr>
        <w:t>09:00</w:t>
      </w:r>
      <w:r w:rsidRPr="002320CF">
        <w:rPr>
          <w:rFonts w:asciiTheme="minorHAnsi" w:hAnsiTheme="minorHAnsi" w:cstheme="minorBidi"/>
          <w:sz w:val="20"/>
        </w:rPr>
        <w:t xml:space="preserve"> </w:t>
      </w:r>
    </w:p>
    <w:p w14:paraId="6E44911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577E94A4"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dokonywania zmian terminu aktualny termin składania ofert będzie podany w Systemie Zakupowym. </w:t>
      </w:r>
    </w:p>
    <w:p w14:paraId="2E193278"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17B1E5BC" w14:textId="710A468B" w:rsidR="0015504B" w:rsidRPr="00C437B8" w:rsidRDefault="002C62F5"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b/>
          <w:bCs/>
          <w:sz w:val="20"/>
        </w:rPr>
      </w:pPr>
      <w:r w:rsidRPr="007D2151">
        <w:rPr>
          <w:rFonts w:asciiTheme="minorHAnsi" w:hAnsiTheme="minorHAnsi" w:cstheme="minorBidi"/>
          <w:sz w:val="20"/>
        </w:rPr>
        <w:t>UWAGA: Z</w:t>
      </w:r>
      <w:r w:rsidR="0015504B" w:rsidRPr="007D2151">
        <w:rPr>
          <w:rFonts w:asciiTheme="minorHAnsi" w:hAnsiTheme="minorHAnsi" w:cstheme="minorBidi"/>
          <w:sz w:val="20"/>
        </w:rPr>
        <w:t>a termin złożenia oferty przyjmuje się datę i godzinę wpływu oferty na serwer, a nie datę i godzinę jej wysłania</w:t>
      </w:r>
      <w:r w:rsidR="0015504B" w:rsidRPr="002320CF">
        <w:rPr>
          <w:rFonts w:asciiTheme="minorHAnsi" w:hAnsiTheme="minorHAnsi" w:cstheme="minorBidi"/>
          <w:sz w:val="20"/>
        </w:rPr>
        <w:t xml:space="preserve"> przez Wykonawcę. Po upływie </w:t>
      </w:r>
      <w:r w:rsidRPr="002320CF">
        <w:rPr>
          <w:rFonts w:asciiTheme="minorHAnsi" w:hAnsiTheme="minorHAnsi" w:cstheme="minorBidi"/>
          <w:sz w:val="20"/>
        </w:rPr>
        <w:t xml:space="preserve">wyznaczonego </w:t>
      </w:r>
      <w:r w:rsidR="0015504B" w:rsidRPr="00C437B8">
        <w:rPr>
          <w:rFonts w:asciiTheme="minorHAnsi" w:hAnsiTheme="minorHAnsi" w:cstheme="minorBidi"/>
          <w:sz w:val="20"/>
        </w:rPr>
        <w:t xml:space="preserve">terminu </w:t>
      </w:r>
      <w:r w:rsidRPr="00C437B8">
        <w:rPr>
          <w:rFonts w:asciiTheme="minorHAnsi" w:hAnsiTheme="minorHAnsi" w:cstheme="minorBidi"/>
          <w:sz w:val="20"/>
        </w:rPr>
        <w:t>składania ofert</w:t>
      </w:r>
      <w:r w:rsidR="0015504B" w:rsidRPr="00C437B8">
        <w:rPr>
          <w:rFonts w:asciiTheme="minorHAnsi" w:hAnsiTheme="minorHAnsi" w:cstheme="minorBidi"/>
          <w:sz w:val="20"/>
        </w:rPr>
        <w:t xml:space="preserve"> nie </w:t>
      </w:r>
      <w:r w:rsidR="00907400" w:rsidRPr="00C437B8">
        <w:rPr>
          <w:rFonts w:asciiTheme="minorHAnsi" w:hAnsiTheme="minorHAnsi" w:cstheme="minorBidi"/>
          <w:sz w:val="20"/>
        </w:rPr>
        <w:t xml:space="preserve">będzie możliwe złożenie Oferty. </w:t>
      </w:r>
      <w:r w:rsidR="00B85E16" w:rsidRPr="00C437B8">
        <w:rPr>
          <w:rFonts w:asciiTheme="minorHAnsi" w:hAnsiTheme="minorHAnsi" w:cstheme="minorBidi"/>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r w:rsidR="0015504B" w:rsidRPr="00C437B8">
        <w:rPr>
          <w:rFonts w:asciiTheme="minorHAnsi" w:hAnsiTheme="minorHAnsi" w:cstheme="minorBidi"/>
          <w:b/>
          <w:bCs/>
          <w:sz w:val="20"/>
        </w:rPr>
        <w:t>.</w:t>
      </w:r>
    </w:p>
    <w:p w14:paraId="1EC7235B"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Zamawiający nie przewiduje publicznego otwarcia ofert.</w:t>
      </w:r>
    </w:p>
    <w:p w14:paraId="305225D0" w14:textId="77777777" w:rsidR="000B3117" w:rsidRPr="00C437B8" w:rsidRDefault="000B3117">
      <w:pPr>
        <w:pStyle w:val="Nagwek1"/>
        <w:numPr>
          <w:ilvl w:val="0"/>
          <w:numId w:val="10"/>
        </w:numPr>
        <w:rPr>
          <w:rFonts w:cstheme="minorBidi"/>
          <w:sz w:val="20"/>
          <w:szCs w:val="20"/>
        </w:rPr>
      </w:pPr>
      <w:bookmarkStart w:id="176" w:name="_Toc354752469"/>
      <w:bookmarkStart w:id="177" w:name="_Toc516738881"/>
      <w:bookmarkStart w:id="178" w:name="_Toc69029873"/>
      <w:bookmarkEnd w:id="170"/>
      <w:bookmarkEnd w:id="171"/>
      <w:bookmarkEnd w:id="172"/>
      <w:bookmarkEnd w:id="173"/>
      <w:bookmarkEnd w:id="174"/>
      <w:r w:rsidRPr="007D2151">
        <w:rPr>
          <w:rFonts w:cstheme="minorBidi"/>
          <w:sz w:val="20"/>
          <w:szCs w:val="20"/>
        </w:rPr>
        <w:lastRenderedPageBreak/>
        <w:t>TERMIN ZWIĄZANIA OFERTĄ</w:t>
      </w:r>
      <w:bookmarkEnd w:id="176"/>
      <w:bookmarkEnd w:id="177"/>
      <w:bookmarkEnd w:id="178"/>
    </w:p>
    <w:p w14:paraId="37A07957" w14:textId="43B3224B" w:rsidR="00174BE0" w:rsidRPr="00C437B8" w:rsidRDefault="00A672D5"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bookmarkStart w:id="179" w:name="_Toc354752470"/>
      <w:bookmarkStart w:id="180" w:name="_Toc516566397"/>
      <w:bookmarkStart w:id="181" w:name="_Toc516581667"/>
      <w:bookmarkStart w:id="182" w:name="_Toc516734852"/>
      <w:bookmarkStart w:id="183" w:name="_Toc516738882"/>
      <w:r w:rsidRPr="007D2151">
        <w:rPr>
          <w:rFonts w:asciiTheme="minorHAnsi" w:hAnsiTheme="minorHAnsi" w:cstheme="minorBidi"/>
          <w:sz w:val="20"/>
        </w:rPr>
        <w:t xml:space="preserve">Termin związania </w:t>
      </w:r>
      <w:r w:rsidR="00DA1B76" w:rsidRPr="007D2151">
        <w:rPr>
          <w:rFonts w:asciiTheme="minorHAnsi" w:hAnsiTheme="minorHAnsi" w:cstheme="minorBidi"/>
          <w:sz w:val="20"/>
        </w:rPr>
        <w:t>o</w:t>
      </w:r>
      <w:r w:rsidRPr="002320CF">
        <w:rPr>
          <w:rFonts w:asciiTheme="minorHAnsi" w:hAnsiTheme="minorHAnsi" w:cstheme="minorBidi"/>
          <w:sz w:val="20"/>
        </w:rPr>
        <w:t xml:space="preserve">fertą wynosi </w:t>
      </w:r>
      <w:r w:rsidR="00493728" w:rsidRPr="00093AC7">
        <w:rPr>
          <w:rFonts w:asciiTheme="minorHAnsi" w:hAnsiTheme="minorHAnsi" w:cstheme="minorBidi"/>
          <w:sz w:val="20"/>
        </w:rPr>
        <w:t>45</w:t>
      </w:r>
      <w:r w:rsidR="004F35DA" w:rsidRPr="00C437B8">
        <w:rPr>
          <w:rFonts w:asciiTheme="minorHAnsi" w:hAnsiTheme="minorHAnsi" w:cstheme="minorBidi"/>
          <w:sz w:val="20"/>
        </w:rPr>
        <w:t xml:space="preserve"> dni</w:t>
      </w:r>
      <w:r w:rsidRPr="00C437B8">
        <w:rPr>
          <w:rFonts w:asciiTheme="minorHAnsi" w:hAnsiTheme="minorHAnsi" w:cstheme="minorBidi"/>
          <w:sz w:val="20"/>
        </w:rPr>
        <w:t xml:space="preserve"> licząc od daty upływu terminu składania </w:t>
      </w:r>
      <w:r w:rsidR="00DA1B76" w:rsidRPr="00C437B8">
        <w:rPr>
          <w:rFonts w:asciiTheme="minorHAnsi" w:hAnsiTheme="minorHAnsi" w:cstheme="minorBidi"/>
          <w:sz w:val="20"/>
        </w:rPr>
        <w:t>o</w:t>
      </w:r>
      <w:r w:rsidRPr="00C437B8">
        <w:rPr>
          <w:rFonts w:asciiTheme="minorHAnsi" w:hAnsiTheme="minorHAnsi" w:cstheme="minorBidi"/>
          <w:sz w:val="20"/>
        </w:rPr>
        <w:t>fert.</w:t>
      </w:r>
      <w:bookmarkEnd w:id="179"/>
      <w:bookmarkEnd w:id="180"/>
      <w:bookmarkEnd w:id="181"/>
      <w:bookmarkEnd w:id="182"/>
      <w:bookmarkEnd w:id="183"/>
    </w:p>
    <w:p w14:paraId="10E0AE44" w14:textId="77777777" w:rsidR="007304D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termin związania ofertą okaże się niewystarczający, Zamawiający zwróci się do Wykonawców o wyrażenie zgody na jego przedłużenie. </w:t>
      </w:r>
    </w:p>
    <w:p w14:paraId="20B4A0D3" w14:textId="0756DFA4" w:rsidR="003D482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Przedłużenie</w:t>
      </w:r>
      <w:r w:rsidR="00805F17" w:rsidRPr="007D2151">
        <w:rPr>
          <w:rFonts w:asciiTheme="minorHAnsi" w:hAnsiTheme="minorHAnsi" w:cstheme="minorBidi"/>
          <w:sz w:val="20"/>
        </w:rPr>
        <w:t xml:space="preserve"> terminu związania ofertą jest </w:t>
      </w:r>
      <w:r w:rsidRPr="002320CF">
        <w:rPr>
          <w:rFonts w:asciiTheme="minorHAnsi" w:hAnsiTheme="minorHAnsi" w:cstheme="minorBidi"/>
          <w:sz w:val="20"/>
        </w:rPr>
        <w:t>możliwe z jednoczesnym przedłużeniem okresu ważności wadium, jeżeli było ono wymagane, albo, jeżeli nie jest  to możliwe, z wniesieniem nowego wadium</w:t>
      </w:r>
      <w:r w:rsidR="00A672D5" w:rsidRPr="00C437B8">
        <w:rPr>
          <w:rFonts w:asciiTheme="minorHAnsi" w:hAnsiTheme="minorHAnsi" w:cstheme="minorBidi"/>
          <w:sz w:val="20"/>
        </w:rPr>
        <w:t xml:space="preserve"> </w:t>
      </w:r>
      <w:r w:rsidRPr="00C437B8">
        <w:rPr>
          <w:rFonts w:asciiTheme="minorHAnsi" w:hAnsiTheme="minorHAnsi" w:cstheme="minorBidi"/>
          <w:sz w:val="20"/>
        </w:rPr>
        <w:t>na przed</w:t>
      </w:r>
      <w:r w:rsidR="003013EA" w:rsidRPr="00C437B8">
        <w:rPr>
          <w:rFonts w:asciiTheme="minorHAnsi" w:hAnsiTheme="minorHAnsi" w:cstheme="minorBidi"/>
          <w:sz w:val="20"/>
        </w:rPr>
        <w:t>łużony okres związania ofertą</w:t>
      </w:r>
      <w:r w:rsidR="00805F17" w:rsidRPr="00C437B8">
        <w:rPr>
          <w:rFonts w:asciiTheme="minorHAnsi" w:hAnsiTheme="minorHAnsi" w:cstheme="minorBidi"/>
          <w:sz w:val="20"/>
        </w:rPr>
        <w:t>.</w:t>
      </w:r>
    </w:p>
    <w:p w14:paraId="305225D2" w14:textId="77777777" w:rsidR="000B3117" w:rsidRPr="00C437B8" w:rsidRDefault="0000626B">
      <w:pPr>
        <w:pStyle w:val="Nagwek1"/>
        <w:numPr>
          <w:ilvl w:val="0"/>
          <w:numId w:val="10"/>
        </w:numPr>
        <w:rPr>
          <w:rFonts w:cstheme="minorBidi"/>
          <w:sz w:val="20"/>
          <w:szCs w:val="20"/>
        </w:rPr>
      </w:pPr>
      <w:bookmarkStart w:id="184" w:name="_Toc354752471"/>
      <w:bookmarkStart w:id="185" w:name="_Toc516738883"/>
      <w:bookmarkStart w:id="186" w:name="_Toc69029874"/>
      <w:r w:rsidRPr="007D2151">
        <w:rPr>
          <w:rFonts w:cstheme="minorBidi"/>
          <w:sz w:val="20"/>
          <w:szCs w:val="20"/>
        </w:rPr>
        <w:t xml:space="preserve">INFORMACJE DOTYCZĄCE </w:t>
      </w:r>
      <w:r w:rsidR="000B3117" w:rsidRPr="007D2151">
        <w:rPr>
          <w:rFonts w:cstheme="minorBidi"/>
          <w:sz w:val="20"/>
          <w:szCs w:val="20"/>
        </w:rPr>
        <w:t>OCENY OFERT</w:t>
      </w:r>
      <w:bookmarkEnd w:id="184"/>
      <w:bookmarkEnd w:id="185"/>
      <w:bookmarkEnd w:id="186"/>
      <w:r w:rsidR="008E1326" w:rsidRPr="002320CF">
        <w:rPr>
          <w:rFonts w:cstheme="minorBidi"/>
          <w:sz w:val="20"/>
          <w:szCs w:val="20"/>
        </w:rPr>
        <w:t xml:space="preserve"> </w:t>
      </w:r>
    </w:p>
    <w:p w14:paraId="329B6B4D" w14:textId="44C3AD00" w:rsidR="001D0464" w:rsidRPr="00C437B8" w:rsidRDefault="007121CE" w:rsidP="00C437B8">
      <w:pPr>
        <w:pStyle w:val="Akapitzlist"/>
        <w:numPr>
          <w:ilvl w:val="1"/>
          <w:numId w:val="13"/>
        </w:numPr>
        <w:spacing w:before="120" w:after="120" w:line="24" w:lineRule="atLeast"/>
        <w:ind w:left="567" w:hanging="567"/>
        <w:contextualSpacing w:val="0"/>
        <w:outlineLvl w:val="0"/>
        <w:rPr>
          <w:rFonts w:asciiTheme="minorHAnsi" w:hAnsiTheme="minorHAnsi" w:cstheme="minorBidi"/>
          <w:sz w:val="20"/>
        </w:rPr>
      </w:pPr>
      <w:bookmarkStart w:id="187" w:name="_Toc516566400"/>
      <w:bookmarkStart w:id="188" w:name="_Toc516581670"/>
      <w:bookmarkStart w:id="189" w:name="_Toc516734855"/>
      <w:bookmarkStart w:id="190" w:name="_Toc516738885"/>
      <w:r w:rsidRPr="007D2151">
        <w:rPr>
          <w:rFonts w:asciiTheme="minorHAnsi" w:hAnsiTheme="minorHAnsi" w:cstheme="minorBidi"/>
          <w:sz w:val="20"/>
        </w:rPr>
        <w:t>Z zas</w:t>
      </w:r>
      <w:r w:rsidR="00867D83" w:rsidRPr="007D2151">
        <w:rPr>
          <w:rFonts w:asciiTheme="minorHAnsi" w:hAnsiTheme="minorHAnsi" w:cstheme="minorBidi"/>
          <w:sz w:val="20"/>
        </w:rPr>
        <w:t>trzeżeniem postanowień pkt. 1.3.6</w:t>
      </w:r>
      <w:r w:rsidRPr="002320CF">
        <w:rPr>
          <w:rFonts w:asciiTheme="minorHAnsi" w:hAnsiTheme="minorHAnsi" w:cstheme="minorBidi"/>
          <w:sz w:val="20"/>
        </w:rPr>
        <w:t>.</w:t>
      </w:r>
      <w:r w:rsidR="00867D83" w:rsidRPr="002320CF">
        <w:rPr>
          <w:rFonts w:asciiTheme="minorHAnsi" w:hAnsiTheme="minorHAnsi" w:cstheme="minorBidi"/>
          <w:sz w:val="20"/>
        </w:rPr>
        <w:t xml:space="preserve"> </w:t>
      </w:r>
      <w:r w:rsidR="002C0A85" w:rsidRPr="00C437B8">
        <w:rPr>
          <w:rFonts w:asciiTheme="minorHAnsi" w:hAnsiTheme="minorHAnsi" w:cstheme="minorBidi"/>
          <w:sz w:val="20"/>
        </w:rPr>
        <w:t xml:space="preserve">oraz 1.3.7 </w:t>
      </w:r>
      <w:r w:rsidR="00867D83" w:rsidRPr="00C437B8">
        <w:rPr>
          <w:rFonts w:asciiTheme="minorHAnsi" w:hAnsiTheme="minorHAnsi" w:cstheme="minorBidi"/>
          <w:sz w:val="20"/>
        </w:rPr>
        <w:t>SWZ</w:t>
      </w:r>
      <w:r w:rsidRPr="00C437B8">
        <w:rPr>
          <w:rFonts w:asciiTheme="minorHAnsi" w:hAnsiTheme="minorHAnsi" w:cstheme="minorBidi"/>
          <w:sz w:val="20"/>
        </w:rPr>
        <w:t xml:space="preserve">, </w:t>
      </w:r>
      <w:r w:rsidR="0093545B" w:rsidRPr="00C437B8">
        <w:rPr>
          <w:rFonts w:asciiTheme="minorHAnsi" w:hAnsiTheme="minorHAnsi" w:cstheme="minorBidi"/>
          <w:sz w:val="20"/>
        </w:rPr>
        <w:t>Zamawiający uzna za najkorzystniejszą Ofertę</w:t>
      </w:r>
      <w:r w:rsidRPr="00C437B8">
        <w:rPr>
          <w:rFonts w:asciiTheme="minorHAnsi" w:hAnsiTheme="minorHAnsi" w:cstheme="minorBidi"/>
          <w:sz w:val="20"/>
        </w:rPr>
        <w:t>,</w:t>
      </w:r>
      <w:r w:rsidR="0093545B" w:rsidRPr="00C437B8">
        <w:rPr>
          <w:rFonts w:asciiTheme="minorHAnsi" w:hAnsiTheme="minorHAnsi" w:cstheme="minorBidi"/>
          <w:sz w:val="20"/>
        </w:rPr>
        <w:t xml:space="preserve"> która nie podlega odrzuceniu i zawiera </w:t>
      </w:r>
      <w:r w:rsidR="002677DA" w:rsidRPr="00C437B8">
        <w:rPr>
          <w:rFonts w:asciiTheme="minorHAnsi" w:hAnsiTheme="minorHAnsi" w:cstheme="minorBidi"/>
          <w:sz w:val="20"/>
        </w:rPr>
        <w:t>najniższą cenę</w:t>
      </w:r>
      <w:r w:rsidR="002D0C23" w:rsidRPr="00C437B8">
        <w:rPr>
          <w:rFonts w:asciiTheme="minorHAnsi" w:hAnsiTheme="minorHAnsi" w:cstheme="minorBidi"/>
          <w:sz w:val="20"/>
        </w:rPr>
        <w:t xml:space="preserve"> </w:t>
      </w:r>
      <w:r w:rsidR="007E41EC" w:rsidRPr="00C437B8">
        <w:rPr>
          <w:rFonts w:asciiTheme="minorHAnsi" w:hAnsiTheme="minorHAnsi" w:cstheme="minorBidi"/>
          <w:sz w:val="20"/>
        </w:rPr>
        <w:t>-</w:t>
      </w:r>
      <w:r w:rsidR="002D0C23" w:rsidRPr="00C437B8">
        <w:rPr>
          <w:rFonts w:asciiTheme="minorHAnsi" w:hAnsiTheme="minorHAnsi" w:cstheme="minorBidi"/>
          <w:sz w:val="20"/>
        </w:rPr>
        <w:t xml:space="preserve"> kryterium oceny ofert: cena </w:t>
      </w:r>
      <w:r w:rsidR="00C9208B" w:rsidRPr="00C437B8">
        <w:rPr>
          <w:rFonts w:asciiTheme="minorHAnsi" w:hAnsiTheme="minorHAnsi" w:cstheme="minorBidi"/>
          <w:sz w:val="20"/>
        </w:rPr>
        <w:t xml:space="preserve">netto </w:t>
      </w:r>
      <w:r w:rsidR="007E41EC" w:rsidRPr="00C437B8">
        <w:rPr>
          <w:rFonts w:asciiTheme="minorHAnsi" w:hAnsiTheme="minorHAnsi" w:cstheme="minorBidi"/>
          <w:sz w:val="20"/>
        </w:rPr>
        <w:t>(</w:t>
      </w:r>
      <w:r w:rsidR="000A46EB" w:rsidRPr="00C437B8">
        <w:rPr>
          <w:rFonts w:asciiTheme="minorHAnsi" w:hAnsiTheme="minorHAnsi" w:cstheme="minorBidi"/>
          <w:sz w:val="20"/>
        </w:rPr>
        <w:t xml:space="preserve">waga </w:t>
      </w:r>
      <w:r w:rsidR="00C9208B" w:rsidRPr="00C437B8">
        <w:rPr>
          <w:rFonts w:asciiTheme="minorHAnsi" w:hAnsiTheme="minorHAnsi" w:cstheme="minorBidi"/>
          <w:sz w:val="20"/>
        </w:rPr>
        <w:t>100%</w:t>
      </w:r>
      <w:r w:rsidR="007E41EC" w:rsidRPr="00C437B8">
        <w:rPr>
          <w:rFonts w:asciiTheme="minorHAnsi" w:hAnsiTheme="minorHAnsi" w:cstheme="minorBidi"/>
          <w:sz w:val="20"/>
        </w:rPr>
        <w:t>).</w:t>
      </w:r>
      <w:r w:rsidR="00E44B36">
        <w:rPr>
          <w:rFonts w:asciiTheme="minorHAnsi" w:hAnsiTheme="minorHAnsi" w:cstheme="minorBidi"/>
          <w:sz w:val="20"/>
        </w:rPr>
        <w:t xml:space="preserve"> </w:t>
      </w:r>
    </w:p>
    <w:p w14:paraId="305225DD" w14:textId="579E61AB" w:rsidR="00233C69" w:rsidRPr="00C437B8" w:rsidRDefault="00883CD6" w:rsidP="00C437B8">
      <w:pPr>
        <w:pStyle w:val="Akapitzlist"/>
        <w:numPr>
          <w:ilvl w:val="1"/>
          <w:numId w:val="13"/>
        </w:numPr>
        <w:spacing w:before="120" w:after="120" w:line="24" w:lineRule="atLeast"/>
        <w:contextualSpacing w:val="0"/>
        <w:outlineLvl w:val="0"/>
        <w:rPr>
          <w:sz w:val="20"/>
        </w:rPr>
      </w:pPr>
      <w:bookmarkStart w:id="191" w:name="_Toc516734858"/>
      <w:bookmarkStart w:id="192" w:name="_Toc516738888"/>
      <w:bookmarkEnd w:id="187"/>
      <w:bookmarkEnd w:id="188"/>
      <w:bookmarkEnd w:id="189"/>
      <w:bookmarkEnd w:id="190"/>
      <w:r w:rsidRPr="007D2151">
        <w:rPr>
          <w:rFonts w:asciiTheme="minorHAnsi" w:hAnsiTheme="minorHAnsi" w:cstheme="minorBidi"/>
          <w:sz w:val="20"/>
        </w:rPr>
        <w:t xml:space="preserve">Za najkorzystniejszą zostanie uznana Oferta, która uzyska największą liczbę punktów na podstawie kryteriów oceny Ofert. </w:t>
      </w:r>
      <w:r w:rsidR="00233C69" w:rsidRPr="002320CF">
        <w:rPr>
          <w:rFonts w:asciiTheme="minorHAnsi" w:hAnsiTheme="minorHAnsi" w:cstheme="minorBidi"/>
          <w:sz w:val="20"/>
        </w:rPr>
        <w:t>Wszystkie obliczenia będą dokonywane z dokładnością do dwóch miejsc po przecinku</w:t>
      </w:r>
      <w:r w:rsidR="05FCE286" w:rsidRPr="00C437B8">
        <w:rPr>
          <w:sz w:val="20"/>
        </w:rPr>
        <w:t xml:space="preserve">, </w:t>
      </w:r>
      <w:r w:rsidR="05FCE286" w:rsidRPr="00E44B36">
        <w:rPr>
          <w:rFonts w:asciiTheme="minorHAnsi" w:hAnsiTheme="minorHAnsi" w:cstheme="minorHAnsi"/>
          <w:sz w:val="20"/>
        </w:rPr>
        <w:t>z zastrzeżeniem przypadku, gdy do zaprezentowania rankingu i oceny ofert niezbędna będzie większa dokładność</w:t>
      </w:r>
      <w:bookmarkEnd w:id="191"/>
      <w:bookmarkEnd w:id="192"/>
      <w:r w:rsidR="00E44B36" w:rsidRPr="00E44B36">
        <w:rPr>
          <w:rFonts w:asciiTheme="minorHAnsi" w:hAnsiTheme="minorHAnsi" w:cstheme="minorHAnsi"/>
          <w:sz w:val="20"/>
        </w:rPr>
        <w:t>.</w:t>
      </w:r>
    </w:p>
    <w:p w14:paraId="305225DE" w14:textId="77777777" w:rsidR="001549EF" w:rsidRPr="00C437B8" w:rsidRDefault="001549EF" w:rsidP="00C437B8">
      <w:pPr>
        <w:pStyle w:val="Akapitzlist"/>
        <w:numPr>
          <w:ilvl w:val="1"/>
          <w:numId w:val="13"/>
        </w:numPr>
        <w:spacing w:line="240" w:lineRule="auto"/>
        <w:ind w:left="567" w:hanging="567"/>
        <w:rPr>
          <w:rFonts w:asciiTheme="minorHAnsi" w:hAnsiTheme="minorHAnsi" w:cstheme="minorBidi"/>
          <w:sz w:val="20"/>
        </w:rPr>
      </w:pPr>
      <w:r w:rsidRPr="007D2151">
        <w:rPr>
          <w:rFonts w:asciiTheme="minorHAnsi" w:hAnsiTheme="minorHAnsi" w:cstheme="minorBidi"/>
          <w:sz w:val="20"/>
        </w:rPr>
        <w:t>W toku badania i oceny Ofert Zamawiający może żądać od Wykonawców wyjaśnień dotyczących treści złożonych Ofert.</w:t>
      </w:r>
    </w:p>
    <w:p w14:paraId="305225DF" w14:textId="388D53D5" w:rsidR="000B3117" w:rsidRPr="00C437B8" w:rsidRDefault="00DC0FD4">
      <w:pPr>
        <w:pStyle w:val="Nagwek1"/>
        <w:numPr>
          <w:ilvl w:val="0"/>
          <w:numId w:val="46"/>
        </w:numPr>
        <w:rPr>
          <w:rFonts w:cstheme="minorBidi"/>
          <w:sz w:val="20"/>
          <w:szCs w:val="20"/>
        </w:rPr>
      </w:pPr>
      <w:bookmarkStart w:id="193" w:name="_Toc354752474"/>
      <w:bookmarkStart w:id="194" w:name="_Toc516738889"/>
      <w:bookmarkStart w:id="195" w:name="_Toc69029875"/>
      <w:r w:rsidRPr="007D2151">
        <w:rPr>
          <w:rFonts w:cstheme="minorBidi"/>
          <w:sz w:val="20"/>
          <w:szCs w:val="20"/>
        </w:rPr>
        <w:t>ZABEZPIECZENIE NALEŻ</w:t>
      </w:r>
      <w:r w:rsidR="000B3117" w:rsidRPr="007D2151">
        <w:rPr>
          <w:rFonts w:cstheme="minorBidi"/>
          <w:sz w:val="20"/>
          <w:szCs w:val="20"/>
        </w:rPr>
        <w:t>YTEGO WYKONANIA UMOWY</w:t>
      </w:r>
      <w:bookmarkEnd w:id="193"/>
      <w:bookmarkEnd w:id="194"/>
      <w:bookmarkEnd w:id="195"/>
    </w:p>
    <w:p w14:paraId="305225E0" w14:textId="2181F22D" w:rsidR="00DC0FD4" w:rsidRPr="00743FF6" w:rsidRDefault="00C95AE7"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196" w:name="_Toc516566402"/>
      <w:bookmarkStart w:id="197" w:name="_Toc516581674"/>
      <w:bookmarkStart w:id="198" w:name="_Toc516734860"/>
      <w:bookmarkStart w:id="199" w:name="_Toc516738890"/>
      <w:r>
        <w:rPr>
          <w:rFonts w:asciiTheme="minorHAnsi" w:hAnsiTheme="minorHAnsi" w:cstheme="minorHAnsi"/>
          <w:sz w:val="20"/>
        </w:rPr>
        <w:t>Zamawiający nie wymaga wniesienia zabezpieczenia należytego wykonania umowy</w:t>
      </w:r>
      <w:r w:rsidR="005712F0" w:rsidRPr="00743FF6">
        <w:rPr>
          <w:rFonts w:asciiTheme="minorHAnsi" w:hAnsiTheme="minorHAnsi" w:cstheme="minorBidi"/>
          <w:sz w:val="20"/>
        </w:rPr>
        <w:t xml:space="preserve">. </w:t>
      </w:r>
      <w:bookmarkEnd w:id="196"/>
      <w:bookmarkEnd w:id="197"/>
      <w:bookmarkEnd w:id="198"/>
      <w:bookmarkEnd w:id="199"/>
    </w:p>
    <w:p w14:paraId="708D57F2" w14:textId="60510EC0" w:rsidR="00D03C01" w:rsidRPr="00C437B8" w:rsidRDefault="0000626B">
      <w:pPr>
        <w:pStyle w:val="Nagwek1"/>
        <w:numPr>
          <w:ilvl w:val="0"/>
          <w:numId w:val="18"/>
        </w:numPr>
        <w:rPr>
          <w:rFonts w:cstheme="minorBidi"/>
          <w:sz w:val="20"/>
          <w:szCs w:val="20"/>
        </w:rPr>
      </w:pPr>
      <w:bookmarkStart w:id="200" w:name="_Toc516738893"/>
      <w:bookmarkStart w:id="201" w:name="_Toc69029876"/>
      <w:r w:rsidRPr="007D2151">
        <w:rPr>
          <w:rFonts w:cstheme="minorBidi"/>
          <w:sz w:val="20"/>
          <w:szCs w:val="20"/>
        </w:rPr>
        <w:t>INFORMACJE DOTYCZĄCE ZAWARCIA UMOWY</w:t>
      </w:r>
      <w:bookmarkStart w:id="202" w:name="_Toc516581678"/>
      <w:bookmarkStart w:id="203" w:name="_Toc516734864"/>
      <w:bookmarkStart w:id="204" w:name="_Toc516738894"/>
      <w:bookmarkStart w:id="205" w:name="_Toc354752478"/>
      <w:bookmarkStart w:id="206" w:name="_Toc516566406"/>
      <w:bookmarkEnd w:id="200"/>
      <w:bookmarkEnd w:id="201"/>
    </w:p>
    <w:p w14:paraId="17B830C0" w14:textId="0385026A" w:rsidR="00A76C91" w:rsidRPr="00C437B8" w:rsidRDefault="00383177"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Z Wykonawcą, którego O</w:t>
      </w:r>
      <w:r w:rsidR="0000626B" w:rsidRPr="007D2151">
        <w:rPr>
          <w:rFonts w:asciiTheme="minorHAnsi" w:hAnsiTheme="minorHAnsi" w:cstheme="minorBidi"/>
          <w:sz w:val="20"/>
        </w:rPr>
        <w:t>ferta zostanie uznana za najkorzystniejszą na podstawie kryteriów oceny ofert, Zamawiający podpisze U</w:t>
      </w:r>
      <w:r w:rsidR="00042822" w:rsidRPr="002320CF">
        <w:rPr>
          <w:rFonts w:asciiTheme="minorHAnsi" w:hAnsiTheme="minorHAnsi" w:cstheme="minorBidi"/>
          <w:sz w:val="20"/>
        </w:rPr>
        <w:t>mowę według wzoru określonego w </w:t>
      </w:r>
      <w:r w:rsidR="0000626B" w:rsidRPr="002320CF">
        <w:rPr>
          <w:rFonts w:asciiTheme="minorHAnsi" w:hAnsiTheme="minorHAnsi" w:cstheme="minorBidi"/>
          <w:b/>
          <w:bCs/>
          <w:sz w:val="20"/>
        </w:rPr>
        <w:t xml:space="preserve">Załączniku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0000626B" w:rsidRPr="00C437B8">
        <w:rPr>
          <w:rFonts w:asciiTheme="minorHAnsi" w:hAnsiTheme="minorHAnsi" w:cstheme="minorBidi"/>
          <w:b/>
          <w:bCs/>
          <w:sz w:val="20"/>
        </w:rPr>
        <w:t>WZ</w:t>
      </w:r>
      <w:r w:rsidR="0000626B" w:rsidRPr="00C437B8">
        <w:rPr>
          <w:rFonts w:asciiTheme="minorHAnsi" w:hAnsiTheme="minorHAnsi" w:cstheme="minorBidi"/>
          <w:sz w:val="20"/>
        </w:rPr>
        <w:t>, na warunkach określonych w niniejszym Postępowaniu.</w:t>
      </w:r>
      <w:bookmarkEnd w:id="202"/>
      <w:bookmarkEnd w:id="203"/>
      <w:bookmarkEnd w:id="204"/>
    </w:p>
    <w:p w14:paraId="305225E5" w14:textId="59B2F0B5" w:rsidR="0000626B" w:rsidRPr="00C437B8" w:rsidRDefault="00D03C01"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 xml:space="preserve">Umowa, której </w:t>
      </w:r>
      <w:r w:rsidR="007B32A3" w:rsidRPr="007D2151">
        <w:rPr>
          <w:rFonts w:asciiTheme="minorHAnsi" w:hAnsiTheme="minorHAnsi" w:cstheme="minorBidi"/>
          <w:sz w:val="20"/>
        </w:rPr>
        <w:t>projekt</w:t>
      </w:r>
      <w:r w:rsidRPr="002320CF">
        <w:rPr>
          <w:rFonts w:asciiTheme="minorHAnsi" w:hAnsiTheme="minorHAnsi" w:cstheme="minorBidi"/>
          <w:sz w:val="20"/>
        </w:rPr>
        <w:t xml:space="preserve"> stanowi </w:t>
      </w:r>
      <w:r w:rsidR="0068638D" w:rsidRPr="002320CF">
        <w:rPr>
          <w:rFonts w:asciiTheme="minorHAnsi" w:hAnsiTheme="minorHAnsi" w:cstheme="minorBidi"/>
          <w:b/>
          <w:bCs/>
          <w:sz w:val="20"/>
        </w:rPr>
        <w:t>Załącznik</w:t>
      </w:r>
      <w:r w:rsidRPr="00C437B8">
        <w:rPr>
          <w:rFonts w:asciiTheme="minorHAnsi" w:hAnsiTheme="minorHAnsi" w:cstheme="minorBidi"/>
          <w:b/>
          <w:bCs/>
          <w:sz w:val="20"/>
        </w:rPr>
        <w:t xml:space="preserve">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wymaga, pod rygorem nieważności, zachowania formy pisemnej.</w:t>
      </w:r>
    </w:p>
    <w:p w14:paraId="633F54E1" w14:textId="6319633B" w:rsidR="001A78F7" w:rsidRPr="00C437B8" w:rsidRDefault="00BB3EA1"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Osoby, które będą podpisywać umowę w imieniu Wykonawcy, muszą przedstawić Zamawiającemu przed podpisaniem umowy odpowiednie pełnomocnictwa do wyrażania woli w imieniu Wykonawcy, jeżeli umocowanie ich nie wyni</w:t>
      </w:r>
      <w:r w:rsidR="005C23BF" w:rsidRPr="002320CF">
        <w:rPr>
          <w:rFonts w:asciiTheme="minorHAnsi" w:hAnsiTheme="minorHAnsi" w:cstheme="minorBidi"/>
          <w:sz w:val="20"/>
        </w:rPr>
        <w:t>ka z dokumentów załączonych do O</w:t>
      </w:r>
      <w:r w:rsidRPr="002320CF">
        <w:rPr>
          <w:rFonts w:asciiTheme="minorHAnsi" w:hAnsiTheme="minorHAnsi" w:cstheme="minorBidi"/>
          <w:sz w:val="20"/>
        </w:rPr>
        <w:t>ferty.</w:t>
      </w:r>
    </w:p>
    <w:p w14:paraId="6000AF77" w14:textId="36DE4EB2" w:rsidR="00715485" w:rsidRPr="00C437B8" w:rsidRDefault="00715485"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D359D9">
        <w:rPr>
          <w:rFonts w:asciiTheme="minorHAnsi" w:hAnsiTheme="minorHAnsi" w:cstheme="minorBidi"/>
          <w:sz w:val="20"/>
        </w:rPr>
        <w:t xml:space="preserve"> -finansowy</w:t>
      </w:r>
      <w:r w:rsidRPr="007D2151">
        <w:rPr>
          <w:rFonts w:asciiTheme="minorHAnsi" w:hAnsiTheme="minorHAnsi" w:cstheme="minorBidi"/>
          <w:sz w:val="20"/>
        </w:rPr>
        <w:t>, które podlegać będą akcep</w:t>
      </w:r>
      <w:r w:rsidRPr="002320CF">
        <w:rPr>
          <w:rFonts w:asciiTheme="minorHAnsi" w:hAnsiTheme="minorHAnsi" w:cstheme="minorBidi"/>
          <w:sz w:val="20"/>
        </w:rPr>
        <w:t>tacji przez Inspektora Nadzoru wyznaczonego przez Zamawiającego.</w:t>
      </w:r>
      <w:r w:rsidR="007F396E" w:rsidRPr="002320CF">
        <w:rPr>
          <w:rFonts w:asciiTheme="minorHAnsi" w:hAnsiTheme="minorHAnsi" w:cstheme="minorBidi"/>
          <w:sz w:val="20"/>
        </w:rPr>
        <w:t xml:space="preserve"> </w:t>
      </w:r>
    </w:p>
    <w:p w14:paraId="79839A77" w14:textId="3CD73B50" w:rsidR="00715485" w:rsidRPr="00C437B8" w:rsidRDefault="00715485"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305225E6" w14:textId="77777777" w:rsidR="0000626B" w:rsidRPr="00C437B8" w:rsidRDefault="0000626B">
      <w:pPr>
        <w:pStyle w:val="Nagwek1"/>
        <w:numPr>
          <w:ilvl w:val="0"/>
          <w:numId w:val="18"/>
        </w:numPr>
        <w:rPr>
          <w:rFonts w:cstheme="minorBidi"/>
          <w:sz w:val="20"/>
          <w:szCs w:val="20"/>
        </w:rPr>
      </w:pPr>
      <w:bookmarkStart w:id="207" w:name="_Toc516738895"/>
      <w:bookmarkStart w:id="208" w:name="_Toc69029877"/>
      <w:r w:rsidRPr="007D2151">
        <w:rPr>
          <w:rFonts w:cstheme="minorBidi"/>
          <w:sz w:val="20"/>
          <w:szCs w:val="20"/>
        </w:rPr>
        <w:t>DODATKOWE INFORMACJE</w:t>
      </w:r>
      <w:bookmarkEnd w:id="207"/>
      <w:bookmarkEnd w:id="208"/>
    </w:p>
    <w:p w14:paraId="305225E7" w14:textId="33679EC8" w:rsidR="0000626B" w:rsidRPr="00C437B8" w:rsidRDefault="004635A6"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09" w:name="_Toc516581680"/>
      <w:bookmarkStart w:id="210" w:name="_Toc516734866"/>
      <w:bookmarkStart w:id="211" w:name="_Toc516738896"/>
      <w:r w:rsidRPr="007D2151">
        <w:rPr>
          <w:rFonts w:asciiTheme="minorHAnsi" w:hAnsiTheme="minorHAnsi" w:cstheme="minorBidi"/>
          <w:sz w:val="20"/>
        </w:rPr>
        <w:t xml:space="preserve">Wybór oferty najkorzystniejszej nie oznacza zaciągnięcia zobowiązania przez Zamawiającego do zawarcia </w:t>
      </w:r>
      <w:r w:rsidR="00DC7794" w:rsidRPr="007D2151">
        <w:rPr>
          <w:rFonts w:asciiTheme="minorHAnsi" w:hAnsiTheme="minorHAnsi" w:cstheme="minorBidi"/>
          <w:sz w:val="20"/>
        </w:rPr>
        <w:t>U</w:t>
      </w:r>
      <w:r w:rsidRPr="002320CF">
        <w:rPr>
          <w:rFonts w:asciiTheme="minorHAnsi" w:hAnsiTheme="minorHAnsi" w:cstheme="minorBidi"/>
          <w:sz w:val="20"/>
        </w:rPr>
        <w:t>mowy z Wykonawcą.</w:t>
      </w:r>
      <w:bookmarkStart w:id="212" w:name="_Toc354752479"/>
      <w:bookmarkEnd w:id="205"/>
      <w:bookmarkEnd w:id="206"/>
      <w:bookmarkEnd w:id="209"/>
      <w:bookmarkEnd w:id="210"/>
      <w:bookmarkEnd w:id="211"/>
    </w:p>
    <w:p w14:paraId="305225E8" w14:textId="71E9E2A0" w:rsidR="0000626B" w:rsidRPr="00C437B8" w:rsidRDefault="00A07503"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13" w:name="_Toc516581681"/>
      <w:bookmarkStart w:id="214" w:name="_Toc516734867"/>
      <w:bookmarkStart w:id="215" w:name="_Toc516738897"/>
      <w:r w:rsidRPr="007D2151">
        <w:rPr>
          <w:rFonts w:asciiTheme="minorHAnsi" w:hAnsiTheme="minorHAnsi" w:cstheme="minorBidi"/>
          <w:sz w:val="20"/>
        </w:rPr>
        <w:t xml:space="preserve">W przypadku, gdy Wykonawca, którego </w:t>
      </w:r>
      <w:r w:rsidR="009901CA" w:rsidRPr="007D2151">
        <w:rPr>
          <w:rFonts w:asciiTheme="minorHAnsi" w:hAnsiTheme="minorHAnsi" w:cstheme="minorBidi"/>
          <w:sz w:val="20"/>
        </w:rPr>
        <w:t>O</w:t>
      </w:r>
      <w:r w:rsidRPr="002320CF">
        <w:rPr>
          <w:rFonts w:asciiTheme="minorHAnsi" w:hAnsiTheme="minorHAnsi" w:cstheme="minorBidi"/>
          <w:sz w:val="20"/>
        </w:rPr>
        <w:t xml:space="preserve">ferta została wybrana jako najkorzystniejsza uchyla się od zawarcia umowy, </w:t>
      </w:r>
      <w:r w:rsidR="00A53A20" w:rsidRPr="002320CF">
        <w:rPr>
          <w:rFonts w:asciiTheme="minorHAnsi" w:hAnsiTheme="minorHAnsi" w:cstheme="minorBidi"/>
          <w:sz w:val="20"/>
        </w:rPr>
        <w:t>nie wn</w:t>
      </w:r>
      <w:r w:rsidR="00A53A20" w:rsidRPr="00C437B8">
        <w:rPr>
          <w:rFonts w:asciiTheme="minorHAnsi" w:hAnsiTheme="minorHAnsi" w:cstheme="minorBidi"/>
          <w:sz w:val="20"/>
        </w:rPr>
        <w:t xml:space="preserve">osi wymaganego zabezpieczenia należytego wykonania Umowy, </w:t>
      </w:r>
      <w:r w:rsidRPr="00C437B8">
        <w:rPr>
          <w:rFonts w:asciiTheme="minorHAnsi" w:hAnsiTheme="minorHAnsi" w:cstheme="minorBidi"/>
          <w:sz w:val="20"/>
        </w:rPr>
        <w:t>Zamawiający może wybrać najkorzystniejszą Ofertę spośród pozostałych Ofert chyba, że zachod</w:t>
      </w:r>
      <w:r w:rsidR="00904D37" w:rsidRPr="00C437B8">
        <w:rPr>
          <w:rFonts w:asciiTheme="minorHAnsi" w:hAnsiTheme="minorHAnsi" w:cstheme="minorBidi"/>
          <w:sz w:val="20"/>
        </w:rPr>
        <w:t>zą przesłanki do unieważnienia P</w:t>
      </w:r>
      <w:r w:rsidRPr="00C437B8">
        <w:rPr>
          <w:rFonts w:asciiTheme="minorHAnsi" w:hAnsiTheme="minorHAnsi" w:cstheme="minorBidi"/>
          <w:sz w:val="20"/>
        </w:rPr>
        <w:t>ostępowania</w:t>
      </w:r>
      <w:r w:rsidR="00904D37" w:rsidRPr="00C437B8">
        <w:rPr>
          <w:rFonts w:asciiTheme="minorHAnsi" w:hAnsiTheme="minorHAnsi" w:cstheme="minorBidi"/>
          <w:sz w:val="20"/>
        </w:rPr>
        <w:t xml:space="preserve"> zakupowego</w:t>
      </w:r>
      <w:r w:rsidRPr="00C437B8">
        <w:rPr>
          <w:rFonts w:asciiTheme="minorHAnsi" w:hAnsiTheme="minorHAnsi" w:cstheme="minorBidi"/>
          <w:sz w:val="20"/>
        </w:rPr>
        <w:t>.</w:t>
      </w:r>
      <w:bookmarkEnd w:id="213"/>
      <w:bookmarkEnd w:id="214"/>
      <w:bookmarkEnd w:id="215"/>
    </w:p>
    <w:p w14:paraId="1807924E" w14:textId="55CD320B" w:rsidR="00DB07BC" w:rsidRPr="00C437B8" w:rsidRDefault="00B83212"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16" w:name="_Toc354752480"/>
      <w:bookmarkStart w:id="217" w:name="_Toc516566408"/>
      <w:bookmarkStart w:id="218" w:name="_Toc516581682"/>
      <w:bookmarkStart w:id="219" w:name="_Toc516734868"/>
      <w:bookmarkStart w:id="220" w:name="_Toc516738898"/>
      <w:r w:rsidRPr="007D2151">
        <w:rPr>
          <w:rFonts w:asciiTheme="minorHAnsi" w:hAnsiTheme="minorHAnsi" w:cstheme="minorBidi"/>
          <w:sz w:val="20"/>
        </w:rPr>
        <w:t xml:space="preserve">Zamawiający zastrzega sobie prawo unieważnienia </w:t>
      </w:r>
      <w:r w:rsidR="0091448F" w:rsidRPr="007D2151">
        <w:rPr>
          <w:rFonts w:asciiTheme="minorHAnsi" w:hAnsiTheme="minorHAnsi" w:cstheme="minorBidi"/>
          <w:sz w:val="20"/>
        </w:rPr>
        <w:t>p</w:t>
      </w:r>
      <w:r w:rsidRPr="002320CF">
        <w:rPr>
          <w:rFonts w:asciiTheme="minorHAnsi" w:hAnsiTheme="minorHAnsi" w:cstheme="minorBidi"/>
          <w:sz w:val="20"/>
        </w:rPr>
        <w:t>ostępowania</w:t>
      </w:r>
      <w:r w:rsidR="00F72AE2" w:rsidRPr="4D2067D5">
        <w:rPr>
          <w:rFonts w:asciiTheme="minorHAnsi" w:hAnsiTheme="minorHAnsi" w:cs="Arial"/>
          <w:sz w:val="20"/>
        </w:rPr>
        <w:t xml:space="preserve">, w tym również po wyborze najkorzystniejszej Oferty, </w:t>
      </w:r>
      <w:r w:rsidRPr="007D2151">
        <w:rPr>
          <w:rFonts w:asciiTheme="minorHAnsi" w:hAnsiTheme="minorHAnsi" w:cstheme="minorBidi"/>
          <w:sz w:val="20"/>
        </w:rPr>
        <w:t xml:space="preserve"> bez podania przyczyny. Zamawiający nie ponosi żadnej odpowiedzialności </w:t>
      </w:r>
      <w:r w:rsidR="00F72AE2" w:rsidRPr="007D2151">
        <w:rPr>
          <w:rFonts w:asciiTheme="minorHAnsi" w:hAnsiTheme="minorHAnsi" w:cstheme="minorBidi"/>
          <w:sz w:val="20"/>
        </w:rPr>
        <w:t xml:space="preserve">w stosunku do Wykonawcy, </w:t>
      </w:r>
      <w:r w:rsidRPr="002320CF">
        <w:rPr>
          <w:rFonts w:asciiTheme="minorHAnsi" w:hAnsiTheme="minorHAnsi" w:cstheme="minorBidi"/>
          <w:sz w:val="20"/>
        </w:rPr>
        <w:t>w przypadku wystąpienia powyższego zdarzenia.</w:t>
      </w:r>
      <w:bookmarkStart w:id="221" w:name="_Toc516566409"/>
      <w:bookmarkStart w:id="222" w:name="_Toc516581683"/>
      <w:bookmarkStart w:id="223" w:name="_Toc516734869"/>
      <w:bookmarkStart w:id="224" w:name="_Toc516738899"/>
      <w:bookmarkEnd w:id="216"/>
      <w:bookmarkEnd w:id="217"/>
      <w:bookmarkEnd w:id="218"/>
      <w:bookmarkEnd w:id="219"/>
      <w:bookmarkEnd w:id="220"/>
    </w:p>
    <w:p w14:paraId="398FB1D8" w14:textId="0BBA4678" w:rsidR="00DB07BC" w:rsidRPr="00C437B8" w:rsidRDefault="00264972"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lastRenderedPageBreak/>
        <w:t xml:space="preserve">W sprawach nieuregulowanych w </w:t>
      </w:r>
      <w:r w:rsidR="00C244DC" w:rsidRPr="007D2151">
        <w:rPr>
          <w:rFonts w:asciiTheme="minorHAnsi" w:hAnsiTheme="minorHAnsi" w:cstheme="minorBidi"/>
          <w:sz w:val="20"/>
        </w:rPr>
        <w:t>S</w:t>
      </w:r>
      <w:r w:rsidR="002E39C6" w:rsidRPr="002320CF">
        <w:rPr>
          <w:rFonts w:asciiTheme="minorHAnsi" w:hAnsiTheme="minorHAnsi" w:cstheme="minorBidi"/>
          <w:sz w:val="20"/>
        </w:rPr>
        <w:t>WZ</w:t>
      </w:r>
      <w:r w:rsidRPr="002320CF">
        <w:rPr>
          <w:rFonts w:asciiTheme="minorHAnsi" w:hAnsiTheme="minorHAnsi" w:cstheme="minorBidi"/>
          <w:sz w:val="20"/>
        </w:rPr>
        <w:t xml:space="preserve"> mają zastosowa</w:t>
      </w:r>
      <w:r w:rsidRPr="00C437B8">
        <w:rPr>
          <w:rFonts w:asciiTheme="minorHAnsi" w:hAnsiTheme="minorHAnsi" w:cstheme="minorBidi"/>
          <w:sz w:val="20"/>
        </w:rPr>
        <w:t xml:space="preserve">nie postanowienia </w:t>
      </w:r>
      <w:r w:rsidR="006C55D8" w:rsidRPr="00C437B8">
        <w:rPr>
          <w:rFonts w:asciiTheme="minorHAnsi" w:hAnsiTheme="minorHAnsi" w:cstheme="minorBidi"/>
          <w:sz w:val="20"/>
        </w:rPr>
        <w:t xml:space="preserve">Procedury Zakupów </w:t>
      </w:r>
      <w:r w:rsidR="00682A4B" w:rsidRPr="00C437B8">
        <w:rPr>
          <w:rFonts w:asciiTheme="minorHAnsi" w:hAnsiTheme="minorHAnsi" w:cstheme="minorBidi"/>
          <w:sz w:val="20"/>
        </w:rPr>
        <w:t xml:space="preserve">PGE Dystrybucja S.A. </w:t>
      </w:r>
      <w:r w:rsidRPr="00C437B8">
        <w:rPr>
          <w:rFonts w:asciiTheme="minorHAnsi" w:hAnsiTheme="minorHAnsi" w:cstheme="minorBidi"/>
          <w:sz w:val="20"/>
        </w:rPr>
        <w:t>oraz przepisy Kodeksu cywilnego.</w:t>
      </w:r>
      <w:bookmarkStart w:id="225" w:name="_Toc354752481"/>
      <w:bookmarkStart w:id="226" w:name="_Toc516566410"/>
      <w:bookmarkStart w:id="227" w:name="_Toc516581684"/>
      <w:bookmarkStart w:id="228" w:name="_Toc516734870"/>
      <w:bookmarkStart w:id="229" w:name="_Toc516738900"/>
      <w:bookmarkEnd w:id="212"/>
      <w:bookmarkEnd w:id="221"/>
      <w:bookmarkEnd w:id="222"/>
      <w:bookmarkEnd w:id="223"/>
      <w:bookmarkEnd w:id="224"/>
    </w:p>
    <w:bookmarkEnd w:id="225"/>
    <w:bookmarkEnd w:id="226"/>
    <w:bookmarkEnd w:id="227"/>
    <w:bookmarkEnd w:id="228"/>
    <w:bookmarkEnd w:id="229"/>
    <w:p w14:paraId="34ADB207" w14:textId="74B2607C" w:rsidR="00DB07BC" w:rsidRPr="00C437B8" w:rsidRDefault="001B5C6C"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wyraża zgodę na udostępnienie treści Umowy podmiotom współpracującym z Zamawiającym</w:t>
      </w:r>
      <w:r w:rsidRPr="007D2151">
        <w:rPr>
          <w:rFonts w:asciiTheme="minorHAnsi" w:hAnsiTheme="minorHAnsi" w:cstheme="minorBidi"/>
          <w:i/>
          <w:iCs/>
          <w:sz w:val="20"/>
        </w:rPr>
        <w:t>.</w:t>
      </w:r>
    </w:p>
    <w:p w14:paraId="323C9C33" w14:textId="6C642336" w:rsidR="00DB07BC" w:rsidRPr="00C437B8" w:rsidRDefault="00E52E88"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Zamawiający informuje, że do zapłaty za zobowiązania stosuje mechanizm podzielonej płatności, o którym mowa w art. 108a ustawy o podatku od towarów i usług.</w:t>
      </w:r>
    </w:p>
    <w:p w14:paraId="5D2C51A0" w14:textId="5C1A00D3" w:rsidR="00723624" w:rsidRPr="00C437B8" w:rsidRDefault="00723624" w:rsidP="00C437B8">
      <w:pPr>
        <w:pStyle w:val="Akapitzlist"/>
        <w:numPr>
          <w:ilvl w:val="1"/>
          <w:numId w:val="17"/>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r w:rsidR="00452B34">
        <w:rPr>
          <w:rFonts w:asciiTheme="minorHAnsi" w:hAnsiTheme="minorHAnsi" w:cstheme="minorBidi"/>
          <w:sz w:val="20"/>
        </w:rPr>
        <w:t>– nie dotyczy</w:t>
      </w:r>
    </w:p>
    <w:p w14:paraId="58A7AFF3" w14:textId="4F582A3E" w:rsidR="00723624" w:rsidRPr="00C437B8" w:rsidRDefault="00723624" w:rsidP="00C437B8">
      <w:pPr>
        <w:pStyle w:val="Akapitzlist"/>
        <w:numPr>
          <w:ilvl w:val="1"/>
          <w:numId w:val="17"/>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w:t>
      </w:r>
      <w:r w:rsidRPr="002320CF">
        <w:rPr>
          <w:rFonts w:asciiTheme="minorHAnsi" w:hAnsiTheme="minorHAnsi" w:cstheme="minorBidi"/>
          <w:sz w:val="20"/>
        </w:rPr>
        <w:t xml:space="preserve">tniejszą Ofertę spośród pozostałych Ofert. </w:t>
      </w:r>
      <w:r w:rsidR="00452B34">
        <w:rPr>
          <w:rFonts w:asciiTheme="minorHAnsi" w:hAnsiTheme="minorHAnsi" w:cstheme="minorBidi"/>
          <w:sz w:val="20"/>
        </w:rPr>
        <w:t>– nie dotyczy</w:t>
      </w:r>
    </w:p>
    <w:p w14:paraId="305225EC" w14:textId="2E1A295D" w:rsidR="00CE37BB" w:rsidRPr="00C437B8" w:rsidRDefault="00CE37BB">
      <w:pPr>
        <w:pStyle w:val="Nagwek1"/>
        <w:numPr>
          <w:ilvl w:val="0"/>
          <w:numId w:val="19"/>
        </w:numPr>
        <w:rPr>
          <w:rFonts w:cstheme="minorBidi"/>
          <w:sz w:val="20"/>
          <w:szCs w:val="20"/>
        </w:rPr>
      </w:pPr>
      <w:bookmarkStart w:id="230" w:name="_Toc516738901"/>
      <w:bookmarkStart w:id="231" w:name="_Toc69029878"/>
      <w:r w:rsidRPr="007D2151">
        <w:rPr>
          <w:rFonts w:cstheme="minorBidi"/>
          <w:sz w:val="20"/>
          <w:szCs w:val="20"/>
        </w:rPr>
        <w:t>AUKCJA ELEKTRONICZNA</w:t>
      </w:r>
      <w:bookmarkEnd w:id="230"/>
      <w:bookmarkEnd w:id="231"/>
      <w:r w:rsidR="00F701F1" w:rsidRPr="007D2151">
        <w:rPr>
          <w:rFonts w:cstheme="minorBidi"/>
          <w:sz w:val="20"/>
          <w:szCs w:val="20"/>
        </w:rPr>
        <w:t>/NEGOCJACJE HANDLOWE</w:t>
      </w:r>
    </w:p>
    <w:p w14:paraId="41C55C5D" w14:textId="77777777" w:rsidR="005C3E38" w:rsidRPr="005C3E38" w:rsidRDefault="007E19F8" w:rsidP="005C3E38">
      <w:pPr>
        <w:pStyle w:val="Tekstpodstawowy"/>
        <w:numPr>
          <w:ilvl w:val="1"/>
          <w:numId w:val="19"/>
        </w:numPr>
        <w:shd w:val="clear" w:color="auto" w:fill="FFFFFF" w:themeFill="background1"/>
        <w:tabs>
          <w:tab w:val="left" w:pos="851"/>
        </w:tabs>
        <w:spacing w:after="0" w:line="240" w:lineRule="auto"/>
        <w:ind w:left="567" w:hanging="567"/>
        <w:rPr>
          <w:rFonts w:asciiTheme="minorHAnsi" w:hAnsiTheme="minorHAnsi" w:cstheme="minorBidi"/>
          <w:b/>
          <w:bCs/>
          <w:sz w:val="20"/>
        </w:rPr>
      </w:pPr>
      <w:r w:rsidRPr="0084574C">
        <w:rPr>
          <w:rFonts w:asciiTheme="minorHAnsi" w:hAnsiTheme="minorHAnsi" w:cstheme="minorBidi"/>
          <w:sz w:val="20"/>
        </w:rPr>
        <w:t>Zamawiający</w:t>
      </w:r>
      <w:r w:rsidR="005C3E38">
        <w:rPr>
          <w:rFonts w:asciiTheme="minorHAnsi" w:hAnsiTheme="minorHAnsi" w:cstheme="minorBidi"/>
          <w:sz w:val="20"/>
        </w:rPr>
        <w:t xml:space="preserve"> </w:t>
      </w:r>
      <w:r w:rsidR="005C3E38" w:rsidRPr="005C3E38">
        <w:rPr>
          <w:rFonts w:asciiTheme="minorHAnsi" w:hAnsiTheme="minorHAnsi" w:cstheme="minorBidi"/>
          <w:b/>
          <w:sz w:val="20"/>
          <w:u w:val="single"/>
        </w:rPr>
        <w:t>nie</w:t>
      </w:r>
      <w:r w:rsidRPr="005C3E38">
        <w:rPr>
          <w:rFonts w:asciiTheme="minorHAnsi" w:hAnsiTheme="minorHAnsi" w:cstheme="minorBidi"/>
          <w:b/>
          <w:sz w:val="20"/>
          <w:u w:val="single"/>
        </w:rPr>
        <w:t xml:space="preserve"> przewiduje</w:t>
      </w:r>
      <w:r w:rsidRPr="0084574C">
        <w:rPr>
          <w:rFonts w:asciiTheme="minorHAnsi" w:hAnsiTheme="minorHAnsi" w:cstheme="minorBidi"/>
          <w:sz w:val="20"/>
        </w:rPr>
        <w:t xml:space="preserve"> dokonani</w:t>
      </w:r>
      <w:r w:rsidR="005C3E38">
        <w:rPr>
          <w:rFonts w:asciiTheme="minorHAnsi" w:hAnsiTheme="minorHAnsi" w:cstheme="minorBidi"/>
          <w:sz w:val="20"/>
        </w:rPr>
        <w:t>a</w:t>
      </w:r>
      <w:r w:rsidRPr="0084574C">
        <w:rPr>
          <w:rFonts w:asciiTheme="minorHAnsi" w:hAnsiTheme="minorHAnsi" w:cstheme="minorBidi"/>
          <w:sz w:val="20"/>
        </w:rPr>
        <w:t xml:space="preserve"> wyboru najkorzystniejszej Oferty z zastosowaniem aukcji elektronicznej. </w:t>
      </w:r>
    </w:p>
    <w:p w14:paraId="0C7F7230" w14:textId="52A93E3C" w:rsidR="005C3E38" w:rsidRPr="005C3E38" w:rsidRDefault="005C3E38" w:rsidP="005C3E38">
      <w:pPr>
        <w:pStyle w:val="Tekstpodstawowy"/>
        <w:numPr>
          <w:ilvl w:val="1"/>
          <w:numId w:val="19"/>
        </w:numPr>
        <w:shd w:val="clear" w:color="auto" w:fill="FFFFFF" w:themeFill="background1"/>
        <w:tabs>
          <w:tab w:val="left" w:pos="851"/>
        </w:tabs>
        <w:spacing w:after="0" w:line="240" w:lineRule="auto"/>
        <w:ind w:left="567" w:hanging="567"/>
        <w:rPr>
          <w:rFonts w:asciiTheme="minorHAnsi" w:hAnsiTheme="minorHAnsi" w:cstheme="minorBidi"/>
          <w:bCs/>
          <w:sz w:val="20"/>
        </w:rPr>
      </w:pPr>
      <w:r w:rsidRPr="005C3E38">
        <w:rPr>
          <w:rFonts w:asciiTheme="minorHAnsi" w:hAnsiTheme="minorHAnsi" w:cstheme="minorBidi"/>
          <w:bCs/>
          <w:sz w:val="20"/>
        </w:rPr>
        <w:t xml:space="preserve">Zamawiający </w:t>
      </w:r>
      <w:r w:rsidRPr="005C3E38">
        <w:rPr>
          <w:rFonts w:asciiTheme="minorHAnsi" w:hAnsiTheme="minorHAnsi" w:cstheme="minorBidi"/>
          <w:b/>
          <w:bCs/>
          <w:sz w:val="20"/>
          <w:u w:val="single"/>
        </w:rPr>
        <w:t>przewiduje</w:t>
      </w:r>
      <w:r w:rsidRPr="005C3E38">
        <w:rPr>
          <w:rFonts w:asciiTheme="minorHAnsi" w:hAnsiTheme="minorHAnsi" w:cstheme="minorBidi"/>
          <w:bCs/>
          <w:sz w:val="20"/>
        </w:rPr>
        <w:t xml:space="preserve"> dokonanie wyboru najkorzystniejszej Oferty z zastosowaniem negocjacji handlowych</w:t>
      </w:r>
    </w:p>
    <w:p w14:paraId="491D97A7" w14:textId="77777777" w:rsidR="005C3E38" w:rsidRPr="0084574C" w:rsidRDefault="005C3E38" w:rsidP="005C3E38">
      <w:pPr>
        <w:pStyle w:val="Tekstpodstawowy"/>
        <w:shd w:val="clear" w:color="auto" w:fill="FFFFFF" w:themeFill="background1"/>
        <w:tabs>
          <w:tab w:val="left" w:pos="851"/>
        </w:tabs>
        <w:spacing w:after="0" w:line="240" w:lineRule="auto"/>
        <w:ind w:left="567"/>
        <w:rPr>
          <w:rFonts w:asciiTheme="minorHAnsi" w:hAnsiTheme="minorHAnsi" w:cstheme="minorBidi"/>
          <w:b/>
          <w:bCs/>
          <w:sz w:val="20"/>
        </w:rPr>
      </w:pPr>
    </w:p>
    <w:p w14:paraId="2E56D192" w14:textId="77777777" w:rsidR="001B7E8D" w:rsidRPr="00C437B8" w:rsidRDefault="001B7E8D" w:rsidP="00C437B8">
      <w:pPr>
        <w:pStyle w:val="Tekstpodstawowy"/>
        <w:shd w:val="clear" w:color="auto" w:fill="FFFFFF" w:themeFill="background1"/>
        <w:tabs>
          <w:tab w:val="left" w:pos="851"/>
        </w:tabs>
        <w:spacing w:line="240" w:lineRule="auto"/>
        <w:ind w:left="480"/>
        <w:rPr>
          <w:rFonts w:asciiTheme="minorHAnsi" w:hAnsiTheme="minorHAnsi" w:cstheme="minorBidi"/>
          <w:sz w:val="20"/>
        </w:rPr>
      </w:pPr>
    </w:p>
    <w:p w14:paraId="3E1FE702" w14:textId="17D6F2E0" w:rsidR="00A53A20" w:rsidRPr="00C437B8" w:rsidRDefault="00A53A20" w:rsidP="00C437B8">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Bidi"/>
          <w:b/>
          <w:bCs/>
          <w:sz w:val="20"/>
        </w:rPr>
      </w:pPr>
      <w:bookmarkStart w:id="232" w:name="_Toc8212194"/>
      <w:bookmarkStart w:id="233" w:name="_Toc354752482"/>
      <w:bookmarkStart w:id="234" w:name="_Toc516738902"/>
      <w:r w:rsidRPr="007D2151">
        <w:rPr>
          <w:rFonts w:asciiTheme="minorHAnsi" w:hAnsiTheme="minorHAnsi" w:cstheme="minorBidi"/>
          <w:b/>
          <w:bCs/>
          <w:sz w:val="20"/>
        </w:rPr>
        <w:t xml:space="preserve">SYSTEM ZAKUPOWY </w:t>
      </w:r>
      <w:bookmarkEnd w:id="232"/>
    </w:p>
    <w:p w14:paraId="68EE0979" w14:textId="128573C5"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postępowanie </w:t>
      </w:r>
      <w:r w:rsidR="00340759" w:rsidRPr="007D2151">
        <w:rPr>
          <w:rFonts w:asciiTheme="minorHAnsi" w:hAnsiTheme="minorHAnsi" w:cstheme="minorBidi"/>
          <w:sz w:val="20"/>
        </w:rPr>
        <w:t>zakupowe</w:t>
      </w:r>
      <w:r w:rsidRPr="002320CF">
        <w:rPr>
          <w:rFonts w:asciiTheme="minorHAnsi" w:hAnsiTheme="minorHAnsi" w:cstheme="minorBidi"/>
          <w:sz w:val="20"/>
        </w:rPr>
        <w:t xml:space="preserve"> będzie prowadzone z wykorzystaniem Systemu Zakupowego.</w:t>
      </w:r>
    </w:p>
    <w:p w14:paraId="0EEE4751" w14:textId="117CF0CC"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Aby złożyć ofertę w postępowaniu Wykonawca jest zobowiązany do dokonania rejestracji w Systemie Zakupowym dostępnym pod adresem: </w:t>
      </w:r>
      <w:hyperlink r:id="rId23">
        <w:r w:rsidRPr="007D2151">
          <w:rPr>
            <w:rStyle w:val="czeinternetowe"/>
            <w:rFonts w:asciiTheme="minorHAnsi" w:hAnsiTheme="minorHAnsi" w:cstheme="minorBidi"/>
            <w:sz w:val="20"/>
          </w:rPr>
          <w:t>https://swpp2.gkpge.pl</w:t>
        </w:r>
      </w:hyperlink>
      <w:r w:rsidRPr="007D2151">
        <w:rPr>
          <w:rFonts w:asciiTheme="minorHAnsi" w:hAnsiTheme="minorHAnsi" w:cstheme="minorBidi"/>
          <w:sz w:val="20"/>
        </w:rPr>
        <w:t xml:space="preserve">. System Zakupowy jest zintegrowany z platformą </w:t>
      </w:r>
      <w:proofErr w:type="spellStart"/>
      <w:r w:rsidRPr="007D2151">
        <w:rPr>
          <w:rFonts w:asciiTheme="minorHAnsi" w:hAnsiTheme="minorHAnsi" w:cstheme="minorBidi"/>
          <w:sz w:val="20"/>
        </w:rPr>
        <w:t>OnePlace</w:t>
      </w:r>
      <w:proofErr w:type="spellEnd"/>
      <w:r w:rsidRPr="007D2151">
        <w:rPr>
          <w:rFonts w:asciiTheme="minorHAnsi" w:hAnsiTheme="minorHAnsi" w:cstheme="minorBidi"/>
          <w:sz w:val="20"/>
        </w:rPr>
        <w:t xml:space="preserve"> firmy Otwarty Rynek Elektroniczny S.A. Zamawiający informuje, iż przy pierwszym logowaniu się Wykonawców do Sytemu, konieczne jest przejście przez ścieżkę rejestracji do strefy dostawców </w:t>
      </w:r>
      <w:proofErr w:type="spellStart"/>
      <w:r w:rsidRPr="007D2151">
        <w:rPr>
          <w:rFonts w:asciiTheme="minorHAnsi" w:hAnsiTheme="minorHAnsi" w:cstheme="minorBidi"/>
          <w:sz w:val="20"/>
        </w:rPr>
        <w:t>OnePlace</w:t>
      </w:r>
      <w:proofErr w:type="spellEnd"/>
      <w:r w:rsidRPr="007D2151">
        <w:rPr>
          <w:rFonts w:asciiTheme="minorHAnsi" w:hAnsiTheme="minorHAnsi" w:cstheme="minorBidi"/>
          <w:sz w:val="20"/>
        </w:rPr>
        <w:t xml:space="preserve">. </w:t>
      </w:r>
      <w:r w:rsidRPr="002320CF">
        <w:rPr>
          <w:rFonts w:asciiTheme="minorHAnsi" w:hAnsiTheme="minorHAnsi" w:cstheme="minorBidi"/>
          <w:b/>
          <w:bCs/>
          <w:sz w:val="20"/>
        </w:rPr>
        <w:t xml:space="preserve">Wszystkich zainteresowanych udziałem w postępowaniu zakupowym </w:t>
      </w:r>
      <w:r w:rsidR="00370364" w:rsidRPr="002320CF">
        <w:rPr>
          <w:rFonts w:asciiTheme="minorHAnsi" w:hAnsiTheme="minorHAnsi" w:cstheme="minorBidi"/>
          <w:b/>
          <w:bCs/>
          <w:sz w:val="20"/>
        </w:rPr>
        <w:t>(w</w:t>
      </w:r>
      <w:r w:rsidR="00370364" w:rsidRPr="00C437B8">
        <w:rPr>
          <w:rFonts w:asciiTheme="minorHAnsi" w:hAnsiTheme="minorHAnsi" w:cstheme="minorBidi"/>
          <w:b/>
          <w:bCs/>
          <w:sz w:val="20"/>
        </w:rPr>
        <w:t xml:space="preserve"> tym wszystkich Wykonawców, którzy zamierzają złożyć ofertę wspólnie) </w:t>
      </w:r>
      <w:r w:rsidRPr="00C437B8">
        <w:rPr>
          <w:rFonts w:asciiTheme="minorHAnsi" w:hAnsiTheme="minorHAnsi" w:cstheme="minorBidi"/>
          <w:b/>
          <w:bCs/>
          <w:sz w:val="20"/>
        </w:rPr>
        <w:t xml:space="preserve">prosimy o dokonanie rejestracji bez zbędnej zwłoki ponieważ proces weryfikacji Wykonawcy może potrwać do 3 dni. </w:t>
      </w:r>
    </w:p>
    <w:p w14:paraId="6632B887" w14:textId="4603A07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1E78B8" w:rsidRPr="007D2151">
        <w:rPr>
          <w:rFonts w:asciiTheme="minorHAnsi" w:hAnsiTheme="minorHAnsi" w:cstheme="minorBidi"/>
          <w:sz w:val="20"/>
        </w:rPr>
        <w:t>z</w:t>
      </w:r>
      <w:r w:rsidRPr="007D2151">
        <w:rPr>
          <w:rFonts w:asciiTheme="minorHAnsi" w:hAnsiTheme="minorHAnsi" w:cstheme="minorBidi"/>
          <w:sz w:val="20"/>
        </w:rPr>
        <w:t xml:space="preserve">asady korzystania z Systemu </w:t>
      </w:r>
      <w:r w:rsidR="001E78B8" w:rsidRPr="007D2151">
        <w:rPr>
          <w:rFonts w:asciiTheme="minorHAnsi" w:hAnsiTheme="minorHAnsi" w:cstheme="minorBidi"/>
          <w:sz w:val="20"/>
        </w:rPr>
        <w:t>Zakupowego</w:t>
      </w:r>
      <w:r w:rsidRPr="007D2151">
        <w:rPr>
          <w:rFonts w:asciiTheme="minorHAnsi" w:hAnsiTheme="minorHAnsi" w:cstheme="minorBidi"/>
          <w:sz w:val="20"/>
        </w:rPr>
        <w:t xml:space="preserve"> obsługującego proces zakupowy</w:t>
      </w:r>
      <w:r w:rsidR="001E78B8" w:rsidRPr="002320CF">
        <w:rPr>
          <w:rFonts w:asciiTheme="minorHAnsi" w:hAnsiTheme="minorHAnsi" w:cstheme="minorBidi"/>
          <w:sz w:val="20"/>
        </w:rPr>
        <w:t xml:space="preserve"> pn. „Szczegółowa instrukcja korzystania z Systemu Zakupowego dla Wykonawców” dostępnym w Systemie Zakupowym w zakładce „Dokumenty” </w:t>
      </w:r>
      <w:hyperlink r:id="rId24" w:tooltip="03 Regulacje i procedury obowiązujące w PGE Dystrybucja S.A." w:history="1">
        <w:r w:rsidR="001E78B8" w:rsidRPr="00C437B8">
          <w:rPr>
            <w:rStyle w:val="Hipercze"/>
            <w:rFonts w:asciiTheme="minorHAnsi" w:hAnsiTheme="minorHAnsi" w:cstheme="minorBidi"/>
            <w:sz w:val="20"/>
          </w:rPr>
          <w:t>w pliku „Regulacje i procedury obowiązujące w PGE Dystrybucja S.A.</w:t>
        </w:r>
      </w:hyperlink>
      <w:r w:rsidR="001E78B8" w:rsidRPr="007D2151">
        <w:rPr>
          <w:rFonts w:asciiTheme="minorHAnsi" w:hAnsiTheme="minorHAnsi" w:cstheme="minorBidi"/>
          <w:sz w:val="20"/>
        </w:rPr>
        <w:t>”</w:t>
      </w:r>
    </w:p>
    <w:p w14:paraId="42DE0589"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w:t>
      </w:r>
      <w:r w:rsidRPr="002320CF">
        <w:rPr>
          <w:rFonts w:asciiTheme="minorHAnsi" w:hAnsiTheme="minorHAnsi" w:cstheme="minorBidi"/>
          <w:sz w:val="20"/>
        </w:rPr>
        <w:t xml:space="preserve">enia oferty lub wniosku o dopuszczenie do udziału w postępowaniu, zmiany oferty lub wniosku, wycofania oferty lub wniosku złożenia pytań do postępowania. </w:t>
      </w:r>
    </w:p>
    <w:p w14:paraId="5A872139" w14:textId="438DB248"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Za datę złożenia oferty, wniosków, zawiadomienia, dokumentu elektronicznego, oświadczenia lub elektro</w:t>
      </w:r>
      <w:r w:rsidRPr="002320CF">
        <w:rPr>
          <w:rFonts w:asciiTheme="minorHAnsi" w:hAnsiTheme="minorHAnsi" w:cstheme="minorBidi"/>
          <w:sz w:val="20"/>
        </w:rPr>
        <w:t>nicznej kopii dokumentu lub oświadczenia przyjmuje się datę przekazania (złożenia) w Systemie Zakupowym do Zamawiającego. Moment złożenia oferty/wniosku/informacji następuje wraz z zakończeniem procesu składania</w:t>
      </w:r>
      <w:r w:rsidR="00340759" w:rsidRPr="002320CF">
        <w:rPr>
          <w:rFonts w:asciiTheme="minorHAnsi" w:hAnsiTheme="minorHAnsi" w:cstheme="minorBidi"/>
          <w:sz w:val="20"/>
        </w:rPr>
        <w:t>,</w:t>
      </w:r>
      <w:r w:rsidRPr="00C437B8">
        <w:rPr>
          <w:rFonts w:asciiTheme="minorHAnsi" w:hAnsiTheme="minorHAnsi" w:cstheme="minorBid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lastRenderedPageBreak/>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3CE448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Wymagania techniczne dla sprzętu komputerowego wskazane są w zakładce Pytania i odpowiedzi/FAQ oraz w </w:t>
      </w:r>
      <w:r w:rsidR="00BF7076" w:rsidRPr="007D2151">
        <w:rPr>
          <w:rFonts w:asciiTheme="minorHAnsi" w:hAnsiTheme="minorHAnsi" w:cstheme="minorBidi"/>
          <w:sz w:val="20"/>
        </w:rPr>
        <w:t>i</w:t>
      </w:r>
      <w:r w:rsidRPr="007D2151">
        <w:rPr>
          <w:rFonts w:asciiTheme="minorHAnsi" w:hAnsiTheme="minorHAnsi" w:cstheme="minorBidi"/>
          <w:sz w:val="20"/>
        </w:rPr>
        <w:t xml:space="preserve">nstrukcji dla Wykonawcy „Podpis elektroniczny – </w:t>
      </w:r>
      <w:r w:rsidR="00BF7076" w:rsidRPr="007D2151">
        <w:rPr>
          <w:rFonts w:asciiTheme="minorHAnsi" w:hAnsiTheme="minorHAnsi" w:cstheme="minorBidi"/>
          <w:sz w:val="20"/>
        </w:rPr>
        <w:t>instrukcja</w:t>
      </w:r>
      <w:r w:rsidRPr="007D2151">
        <w:rPr>
          <w:rFonts w:asciiTheme="minorHAnsi" w:hAnsiTheme="minorHAnsi" w:cstheme="minorBidi"/>
          <w:sz w:val="20"/>
        </w:rPr>
        <w:t>”</w:t>
      </w:r>
      <w:r w:rsidR="00BF7076" w:rsidRPr="002320CF">
        <w:rPr>
          <w:rFonts w:asciiTheme="minorHAnsi" w:hAnsiTheme="minorHAnsi" w:cstheme="minorBidi"/>
          <w:sz w:val="20"/>
        </w:rPr>
        <w:t>,</w:t>
      </w:r>
      <w:r w:rsidRPr="002320CF">
        <w:rPr>
          <w:rFonts w:asciiTheme="minorHAnsi" w:hAnsiTheme="minorHAnsi" w:cstheme="minorBidi"/>
          <w:sz w:val="20"/>
        </w:rPr>
        <w:t xml:space="preserve"> a także w „</w:t>
      </w:r>
      <w:r w:rsidR="00BF7076" w:rsidRPr="00C437B8">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w:t>
      </w:r>
    </w:p>
    <w:p w14:paraId="43C6699B" w14:textId="30910133"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Instrukcje dla Wykonawców dotyczące składania ofert / wniosków, składania dokumentów elektronicznych, ele</w:t>
      </w:r>
      <w:r w:rsidRPr="002320CF">
        <w:rPr>
          <w:rFonts w:asciiTheme="minorHAnsi" w:hAnsiTheme="minorHAnsi" w:cstheme="minorBidi"/>
          <w:sz w:val="20"/>
        </w:rPr>
        <w:t>ktronicznych kopii dokumentów i oświadczeń oraz informacji przekazywanych przy ich użyciu Systemu zostały opisane w „</w:t>
      </w:r>
      <w:r w:rsidR="00F60A21" w:rsidRPr="002320CF">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oraz </w:t>
      </w:r>
      <w:r w:rsidR="00F60A21" w:rsidRPr="007D2151">
        <w:rPr>
          <w:rFonts w:asciiTheme="minorHAnsi" w:hAnsiTheme="minorHAnsi" w:cstheme="minorBidi"/>
          <w:sz w:val="20"/>
        </w:rPr>
        <w:t>i</w:t>
      </w:r>
      <w:r w:rsidRPr="007D2151">
        <w:rPr>
          <w:rFonts w:asciiTheme="minorHAnsi" w:hAnsiTheme="minorHAnsi" w:cstheme="minorBidi"/>
          <w:sz w:val="20"/>
        </w:rPr>
        <w:t xml:space="preserve">nstrukcji „Podpis elektroniczny – </w:t>
      </w:r>
      <w:r w:rsidR="00F60A21" w:rsidRPr="007D2151">
        <w:rPr>
          <w:rFonts w:asciiTheme="minorHAnsi" w:hAnsiTheme="minorHAnsi" w:cstheme="minorBidi"/>
          <w:sz w:val="20"/>
        </w:rPr>
        <w:t>instrukcja</w:t>
      </w:r>
      <w:r w:rsidRPr="007D2151">
        <w:rPr>
          <w:rFonts w:asciiTheme="minorHAnsi" w:hAnsiTheme="minorHAnsi" w:cstheme="minorBidi"/>
          <w:sz w:val="20"/>
        </w:rPr>
        <w:t>” dostępnych w za</w:t>
      </w:r>
      <w:r w:rsidR="00340759" w:rsidRPr="002320CF">
        <w:rPr>
          <w:rFonts w:asciiTheme="minorHAnsi" w:hAnsiTheme="minorHAnsi" w:cstheme="minorBidi"/>
          <w:sz w:val="20"/>
        </w:rPr>
        <w:t xml:space="preserve">kładce </w:t>
      </w:r>
      <w:r w:rsidR="00F60A21" w:rsidRPr="002320CF">
        <w:rPr>
          <w:rFonts w:asciiTheme="minorHAnsi" w:hAnsiTheme="minorHAnsi" w:cstheme="minorBidi"/>
          <w:sz w:val="20"/>
        </w:rPr>
        <w:t xml:space="preserve">„Dokumenty” </w:t>
      </w:r>
      <w:hyperlink r:id="rId25" w:tooltip="03 Regulacje i procedury obowiązujące w PGE Dystrybucja S.A." w:history="1">
        <w:r w:rsidR="00F60A21" w:rsidRPr="00C437B8">
          <w:rPr>
            <w:rStyle w:val="Hipercze"/>
            <w:rFonts w:asciiTheme="minorHAnsi" w:hAnsiTheme="minorHAnsi" w:cstheme="minorBidi"/>
            <w:sz w:val="20"/>
          </w:rPr>
          <w:t>w pliku „Regulacje i procedury obowiązujące w PGE Dystrybucja S.A.</w:t>
        </w:r>
      </w:hyperlink>
      <w:r w:rsidR="00F60A21" w:rsidRPr="007D2151">
        <w:rPr>
          <w:rFonts w:asciiTheme="minorHAnsi" w:hAnsiTheme="minorHAnsi" w:cstheme="minorBidi"/>
          <w:sz w:val="20"/>
        </w:rPr>
        <w:t>”</w:t>
      </w:r>
    </w:p>
    <w:p w14:paraId="2DCE3674"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Maksymalny rozmiar plików przesyłanych (zamieszczanych) za pośrednictwem Systemu wynosi 150 MB. Zamawiający określił dopuszczalny format plików zamieszczanych w Systemie jako: Xls, </w:t>
      </w:r>
      <w:proofErr w:type="spellStart"/>
      <w:r w:rsidRPr="007D2151">
        <w:rPr>
          <w:rFonts w:asciiTheme="minorHAnsi" w:hAnsiTheme="minorHAnsi" w:cstheme="minorBidi"/>
          <w:sz w:val="20"/>
        </w:rPr>
        <w:t>xlsx</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doc</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docx</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pptx</w:t>
      </w:r>
      <w:proofErr w:type="spellEnd"/>
      <w:r w:rsidRPr="007D2151">
        <w:rPr>
          <w:rFonts w:asciiTheme="minorHAnsi" w:hAnsiTheme="minorHAnsi" w:cstheme="minorBidi"/>
          <w:sz w:val="20"/>
        </w:rPr>
        <w:t xml:space="preserve">, pdf, </w:t>
      </w:r>
      <w:proofErr w:type="spellStart"/>
      <w:r w:rsidRPr="007D2151">
        <w:rPr>
          <w:rFonts w:asciiTheme="minorHAnsi" w:hAnsiTheme="minorHAnsi" w:cstheme="minorBidi"/>
          <w:sz w:val="20"/>
        </w:rPr>
        <w:t>xml</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rar</w:t>
      </w:r>
      <w:proofErr w:type="spellEnd"/>
      <w:r w:rsidRPr="007D2151">
        <w:rPr>
          <w:rFonts w:asciiTheme="minorHAnsi" w:hAnsiTheme="minorHAnsi" w:cstheme="minorBidi"/>
          <w:sz w:val="20"/>
        </w:rPr>
        <w:t xml:space="preserve">, zip, gif, jpg, </w:t>
      </w:r>
      <w:proofErr w:type="spellStart"/>
      <w:r w:rsidRPr="007D2151">
        <w:rPr>
          <w:rFonts w:asciiTheme="minorHAnsi" w:hAnsiTheme="minorHAnsi" w:cstheme="minorBidi"/>
          <w:sz w:val="20"/>
        </w:rPr>
        <w:t>dwg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tif</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tiff</w:t>
      </w:r>
      <w:proofErr w:type="spellEnd"/>
      <w:r w:rsidRPr="007D2151">
        <w:rPr>
          <w:rFonts w:asciiTheme="minorHAnsi" w:hAnsiTheme="minorHAnsi" w:cstheme="minorBidi"/>
          <w:sz w:val="20"/>
        </w:rPr>
        <w:t xml:space="preserve">, txt, rtf, </w:t>
      </w:r>
      <w:proofErr w:type="spellStart"/>
      <w:r w:rsidRPr="007D2151">
        <w:rPr>
          <w:rFonts w:asciiTheme="minorHAnsi" w:hAnsiTheme="minorHAnsi" w:cstheme="minorBidi"/>
          <w:sz w:val="20"/>
        </w:rPr>
        <w:t>jpeg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bmp</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ath</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kst</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png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asic</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cades</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xades</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pades</w:t>
      </w:r>
      <w:proofErr w:type="spellEnd"/>
      <w:r w:rsidRPr="007D2151">
        <w:rPr>
          <w:rFonts w:asciiTheme="minorHAnsi" w:hAnsiTheme="minorHAnsi" w:cstheme="minorBidi"/>
          <w:sz w:val="20"/>
        </w:rPr>
        <w:t xml:space="preserve">, 7z, mp4, </w:t>
      </w:r>
      <w:proofErr w:type="spellStart"/>
      <w:r w:rsidRPr="007D2151">
        <w:rPr>
          <w:rFonts w:asciiTheme="minorHAnsi" w:hAnsiTheme="minorHAnsi" w:cstheme="minorBidi"/>
          <w:sz w:val="20"/>
        </w:rPr>
        <w:t>msg</w:t>
      </w:r>
      <w:proofErr w:type="spellEnd"/>
      <w:r w:rsidRPr="007D2151">
        <w:rPr>
          <w:rFonts w:asciiTheme="minorHAnsi" w:hAnsiTheme="minorHAnsi" w:cstheme="minorBidi"/>
          <w:sz w:val="20"/>
        </w:rPr>
        <w:t>, przy czym zaleca się wykorzystywanie plików w formacie .pdf.</w:t>
      </w:r>
    </w:p>
    <w:p w14:paraId="5B0BBD22"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Zamawiający informuje, że pliki dołączane do systemu przez Wykonawców są sprawdzane oprogramowaniem antywirusowym. </w:t>
      </w:r>
    </w:p>
    <w:p w14:paraId="4370C20B"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System po upływie terminu składania ofert nie dopuści możliwości złożenia oferty, tym samym zaleca się przygotowanie i złożenie oferty z odpowiednim wyprzedzeniem.</w:t>
      </w:r>
    </w:p>
    <w:p w14:paraId="7ABF703B" w14:textId="7942AC44" w:rsidR="00AE33EC" w:rsidRPr="00C437B8" w:rsidRDefault="00C018E5"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lang w:val="en-GB"/>
        </w:rPr>
      </w:pPr>
      <w:r w:rsidRPr="004A1EED">
        <w:rPr>
          <w:rFonts w:asciiTheme="minorHAnsi" w:hAnsiTheme="minorHAnsi" w:cstheme="minorBidi"/>
          <w:sz w:val="20"/>
        </w:rPr>
        <w:t xml:space="preserve">Za wsparcie techniczne dla Wykonawców w zakresie obsługi Systemu  odpowiada firma Otwarty Rynek Elektroniczny S.A. </w:t>
      </w:r>
      <w:r w:rsidR="00647EC8" w:rsidRPr="004A1EED">
        <w:rPr>
          <w:rFonts w:asciiTheme="minorHAnsi" w:hAnsiTheme="minorHAnsi" w:cstheme="minorBidi"/>
          <w:sz w:val="20"/>
        </w:rPr>
        <w:t>Pomoc techniczna jest realizowana od poniedziałku do piątku w godzinach 08:00-1</w:t>
      </w:r>
      <w:r w:rsidR="1415326A" w:rsidRPr="004A1EED">
        <w:rPr>
          <w:rFonts w:asciiTheme="minorHAnsi" w:hAnsiTheme="minorHAnsi" w:cstheme="minorBidi"/>
          <w:sz w:val="20"/>
        </w:rPr>
        <w:t>6</w:t>
      </w:r>
      <w:r w:rsidR="004A1EED" w:rsidRPr="004A1EED">
        <w:rPr>
          <w:rFonts w:asciiTheme="minorHAnsi" w:hAnsiTheme="minorHAnsi" w:cstheme="minorHAnsi"/>
          <w:sz w:val="20"/>
        </w:rPr>
        <w:t>6</w:t>
      </w:r>
      <w:r w:rsidR="00647EC8" w:rsidRPr="00C437B8">
        <w:rPr>
          <w:rFonts w:asciiTheme="minorHAnsi" w:hAnsiTheme="minorHAnsi" w:cstheme="minorBidi"/>
          <w:sz w:val="20"/>
        </w:rPr>
        <w:t>:00 (z wyłączeniem dni ustawowo wolnych od pracy) za pomocą następujących kanałów kontaktu:</w:t>
      </w:r>
      <w:r w:rsidR="00AE33EC" w:rsidRPr="004A1EED">
        <w:rPr>
          <w:rFonts w:asciiTheme="minorHAnsi" w:hAnsiTheme="minorHAnsi" w:cstheme="minorBidi"/>
          <w:sz w:val="20"/>
          <w:lang w:val="en-GB"/>
        </w:rPr>
        <w:t>tel.: +48 22 576 87 87</w:t>
      </w:r>
    </w:p>
    <w:p w14:paraId="1D417462" w14:textId="77777777" w:rsidR="00AE33EC" w:rsidRPr="00C437B8" w:rsidRDefault="00AE33EC" w:rsidP="00C437B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lang w:val="en-GB"/>
        </w:rPr>
      </w:pPr>
      <w:r w:rsidRPr="007D2151">
        <w:rPr>
          <w:rFonts w:asciiTheme="minorHAnsi" w:hAnsiTheme="minorHAnsi" w:cstheme="minorBidi"/>
          <w:sz w:val="20"/>
          <w:lang w:val="en-GB"/>
        </w:rPr>
        <w:t xml:space="preserve">e-mail: </w:t>
      </w:r>
      <w:hyperlink r:id="rId26" w:history="1">
        <w:r w:rsidRPr="00C437B8">
          <w:rPr>
            <w:rStyle w:val="Hipercze"/>
            <w:rFonts w:asciiTheme="minorHAnsi" w:hAnsiTheme="minorHAnsi" w:cstheme="minorBidi"/>
            <w:sz w:val="20"/>
            <w:lang w:val="en-GB"/>
          </w:rPr>
          <w:t>helpdesk.zakupy@gkpge.pl</w:t>
        </w:r>
      </w:hyperlink>
    </w:p>
    <w:p w14:paraId="731A8B45" w14:textId="77777777" w:rsidR="00AE33EC" w:rsidRPr="00C437B8" w:rsidRDefault="00AE33EC" w:rsidP="00C437B8">
      <w:pPr>
        <w:shd w:val="clear" w:color="auto" w:fill="FFFFFF" w:themeFill="background1"/>
        <w:tabs>
          <w:tab w:val="left" w:pos="851"/>
        </w:tabs>
        <w:suppressAutoHyphens/>
        <w:spacing w:before="120" w:after="120" w:line="240" w:lineRule="auto"/>
        <w:rPr>
          <w:rFonts w:asciiTheme="minorHAnsi" w:hAnsiTheme="minorHAnsi" w:cstheme="minorBidi"/>
          <w:sz w:val="20"/>
        </w:rPr>
      </w:pPr>
      <w:r w:rsidRPr="004A1EED">
        <w:rPr>
          <w:rFonts w:asciiTheme="minorHAnsi" w:hAnsiTheme="minorHAnsi" w:cstheme="minorBidi"/>
          <w:sz w:val="20"/>
        </w:rPr>
        <w:t>Zakres wsparcia dostępny na: https://pgedystrybucja.pl/przetargi</w:t>
      </w:r>
    </w:p>
    <w:p w14:paraId="3052260E" w14:textId="14F2898C" w:rsidR="000B3117" w:rsidRPr="00C437B8" w:rsidRDefault="000B3117">
      <w:pPr>
        <w:pStyle w:val="Nagwek1"/>
        <w:numPr>
          <w:ilvl w:val="0"/>
          <w:numId w:val="19"/>
        </w:numPr>
        <w:shd w:val="clear" w:color="auto" w:fill="C6D9F1" w:themeFill="text2" w:themeFillTint="33"/>
        <w:rPr>
          <w:rFonts w:cstheme="minorBidi"/>
          <w:color w:val="auto"/>
          <w:sz w:val="20"/>
          <w:szCs w:val="20"/>
        </w:rPr>
      </w:pPr>
      <w:bookmarkStart w:id="235" w:name="_Toc69029879"/>
      <w:r w:rsidRPr="007D2151">
        <w:rPr>
          <w:rFonts w:cstheme="minorBidi"/>
          <w:color w:val="auto"/>
          <w:sz w:val="20"/>
          <w:szCs w:val="20"/>
        </w:rPr>
        <w:t>ZAŁĄCZNIKI</w:t>
      </w:r>
      <w:bookmarkEnd w:id="233"/>
      <w:bookmarkEnd w:id="234"/>
      <w:bookmarkEnd w:id="235"/>
    </w:p>
    <w:p w14:paraId="3052260F" w14:textId="4091C63D" w:rsidR="00264972" w:rsidRPr="00C437B8" w:rsidRDefault="00976CAE" w:rsidP="00C437B8">
      <w:pPr>
        <w:pStyle w:val="Akapitzlist"/>
        <w:spacing w:before="120" w:line="24" w:lineRule="atLeast"/>
        <w:ind w:left="567" w:hanging="567"/>
        <w:contextualSpacing w:val="0"/>
        <w:jc w:val="left"/>
        <w:outlineLvl w:val="0"/>
        <w:rPr>
          <w:rFonts w:asciiTheme="minorHAnsi" w:hAnsiTheme="minorHAnsi" w:cstheme="minorBidi"/>
          <w:sz w:val="20"/>
        </w:rPr>
      </w:pPr>
      <w:bookmarkStart w:id="236" w:name="_Toc354752483"/>
      <w:bookmarkStart w:id="237" w:name="_Toc516566412"/>
      <w:bookmarkStart w:id="238" w:name="_Toc516581686"/>
      <w:bookmarkStart w:id="239" w:name="_Toc516734873"/>
      <w:bookmarkStart w:id="240" w:name="_Toc516738903"/>
      <w:r w:rsidRPr="007D2151">
        <w:rPr>
          <w:rFonts w:asciiTheme="minorHAnsi" w:hAnsiTheme="minorHAnsi" w:cstheme="minorBidi"/>
          <w:b/>
          <w:bCs/>
          <w:sz w:val="20"/>
        </w:rPr>
        <w:t>1</w:t>
      </w:r>
      <w:r w:rsidR="00BF766A" w:rsidRPr="007D2151">
        <w:rPr>
          <w:rFonts w:asciiTheme="minorHAnsi" w:hAnsiTheme="minorHAnsi" w:cstheme="minorBidi"/>
          <w:b/>
          <w:bCs/>
          <w:sz w:val="20"/>
        </w:rPr>
        <w:t>8</w:t>
      </w:r>
      <w:r w:rsidRPr="002320CF">
        <w:rPr>
          <w:rFonts w:asciiTheme="minorHAnsi" w:hAnsiTheme="minorHAnsi" w:cstheme="minorBidi"/>
          <w:b/>
          <w:bCs/>
          <w:sz w:val="20"/>
        </w:rPr>
        <w:t xml:space="preserve">.1. </w:t>
      </w:r>
      <w:r w:rsidR="00B824CA" w:rsidRPr="004B4556">
        <w:rPr>
          <w:rFonts w:asciiTheme="minorHAnsi" w:hAnsiTheme="minorHAnsi" w:cstheme="minorHAnsi"/>
          <w:b/>
          <w:sz w:val="20"/>
        </w:rPr>
        <w:tab/>
      </w:r>
      <w:r w:rsidRPr="007D2151">
        <w:rPr>
          <w:rFonts w:asciiTheme="minorHAnsi" w:hAnsiTheme="minorHAnsi" w:cstheme="minorBidi"/>
          <w:sz w:val="20"/>
        </w:rPr>
        <w:t xml:space="preserve">Integralną częścią niniejszej </w:t>
      </w:r>
      <w:r w:rsidR="00C244DC" w:rsidRPr="007D2151">
        <w:rPr>
          <w:rFonts w:asciiTheme="minorHAnsi" w:hAnsiTheme="minorHAnsi" w:cstheme="minorBidi"/>
          <w:sz w:val="20"/>
        </w:rPr>
        <w:t>S</w:t>
      </w:r>
      <w:r w:rsidR="006534F2" w:rsidRPr="002320CF">
        <w:rPr>
          <w:rFonts w:asciiTheme="minorHAnsi" w:hAnsiTheme="minorHAnsi" w:cstheme="minorBidi"/>
          <w:sz w:val="20"/>
        </w:rPr>
        <w:t>WZ</w:t>
      </w:r>
      <w:r w:rsidRPr="002320CF">
        <w:rPr>
          <w:rFonts w:asciiTheme="minorHAnsi" w:hAnsiTheme="minorHAnsi" w:cstheme="minorBidi"/>
          <w:sz w:val="20"/>
        </w:rPr>
        <w:t xml:space="preserve"> są następujące Załączniki:</w:t>
      </w:r>
      <w:bookmarkEnd w:id="236"/>
      <w:bookmarkEnd w:id="237"/>
      <w:bookmarkEnd w:id="238"/>
      <w:bookmarkEnd w:id="239"/>
      <w:bookmarkEnd w:id="240"/>
    </w:p>
    <w:p w14:paraId="061A917B" w14:textId="6B0702C2" w:rsidR="00156D62" w:rsidRPr="00C437B8" w:rsidRDefault="005712F0" w:rsidP="00C437B8">
      <w:pPr>
        <w:spacing w:before="120" w:line="24" w:lineRule="atLeast"/>
        <w:ind w:firstLine="567"/>
        <w:outlineLvl w:val="0"/>
        <w:rPr>
          <w:rFonts w:asciiTheme="minorHAnsi" w:hAnsiTheme="minorHAnsi" w:cstheme="minorBidi"/>
          <w:sz w:val="20"/>
        </w:rPr>
      </w:pPr>
      <w:bookmarkStart w:id="241" w:name="_Toc354752484"/>
      <w:bookmarkStart w:id="242" w:name="_Toc516581687"/>
      <w:bookmarkStart w:id="243" w:name="_Toc516734874"/>
      <w:bookmarkStart w:id="244" w:name="_Toc516738904"/>
      <w:r w:rsidRPr="007D2151">
        <w:rPr>
          <w:rFonts w:asciiTheme="minorHAnsi" w:hAnsiTheme="minorHAnsi" w:cstheme="minorBidi"/>
          <w:b/>
          <w:bCs/>
          <w:sz w:val="20"/>
        </w:rPr>
        <w:t>Załącznik nr 1</w:t>
      </w:r>
      <w:r w:rsidRPr="007D2151">
        <w:rPr>
          <w:rFonts w:asciiTheme="minorHAnsi" w:hAnsiTheme="minorHAnsi" w:cstheme="minorBidi"/>
          <w:sz w:val="20"/>
        </w:rPr>
        <w:t xml:space="preserve"> –</w:t>
      </w:r>
      <w:bookmarkStart w:id="245" w:name="_Toc354752485"/>
      <w:bookmarkEnd w:id="241"/>
      <w:r w:rsidRPr="007D2151">
        <w:rPr>
          <w:rFonts w:asciiTheme="minorHAnsi" w:hAnsiTheme="minorHAnsi" w:cstheme="minorBidi"/>
          <w:sz w:val="20"/>
        </w:rPr>
        <w:t xml:space="preserve"> </w:t>
      </w:r>
      <w:bookmarkEnd w:id="245"/>
      <w:r w:rsidRPr="002320CF">
        <w:rPr>
          <w:rFonts w:asciiTheme="minorHAnsi" w:hAnsiTheme="minorHAnsi" w:cstheme="minorBidi"/>
          <w:sz w:val="20"/>
        </w:rPr>
        <w:t>Szczegółowy Opis Przedmiotu Za</w:t>
      </w:r>
      <w:r w:rsidR="00A87036" w:rsidRPr="002320CF">
        <w:rPr>
          <w:rFonts w:asciiTheme="minorHAnsi" w:hAnsiTheme="minorHAnsi" w:cstheme="minorBidi"/>
          <w:sz w:val="20"/>
        </w:rPr>
        <w:t>mówienia</w:t>
      </w:r>
    </w:p>
    <w:p w14:paraId="13BE714A" w14:textId="0F0A8038" w:rsidR="005712F0" w:rsidRPr="00C437B8" w:rsidRDefault="005712F0" w:rsidP="00C437B8">
      <w:pPr>
        <w:spacing w:before="120" w:line="24" w:lineRule="atLeast"/>
        <w:ind w:left="1985" w:hanging="1418"/>
        <w:outlineLvl w:val="0"/>
        <w:rPr>
          <w:rFonts w:asciiTheme="minorHAnsi" w:hAnsiTheme="minorHAnsi" w:cstheme="minorBidi"/>
          <w:b/>
          <w:bCs/>
          <w:sz w:val="20"/>
        </w:rPr>
      </w:pPr>
      <w:r w:rsidRPr="007D2151">
        <w:rPr>
          <w:rFonts w:asciiTheme="minorHAnsi" w:hAnsiTheme="minorHAnsi" w:cstheme="minorBidi"/>
          <w:b/>
          <w:bCs/>
          <w:sz w:val="20"/>
        </w:rPr>
        <w:t>Załącznik</w:t>
      </w:r>
      <w:r w:rsidR="00156D62" w:rsidRPr="007D2151">
        <w:rPr>
          <w:rFonts w:asciiTheme="minorHAnsi" w:hAnsiTheme="minorHAnsi" w:cstheme="minorBidi"/>
          <w:b/>
          <w:bCs/>
          <w:sz w:val="20"/>
        </w:rPr>
        <w:t xml:space="preserve"> nr </w:t>
      </w:r>
      <w:r w:rsidRPr="002320CF">
        <w:rPr>
          <w:rFonts w:asciiTheme="minorHAnsi" w:hAnsiTheme="minorHAnsi" w:cstheme="minorBidi"/>
          <w:b/>
          <w:bCs/>
          <w:sz w:val="20"/>
        </w:rPr>
        <w:t xml:space="preserve">2 </w:t>
      </w:r>
      <w:r w:rsidRPr="002320CF">
        <w:rPr>
          <w:rFonts w:asciiTheme="minorHAnsi" w:hAnsiTheme="minorHAnsi" w:cstheme="minorBidi"/>
          <w:sz w:val="20"/>
        </w:rPr>
        <w:t>–</w:t>
      </w:r>
      <w:r w:rsidR="00156D62" w:rsidRPr="00C437B8">
        <w:rPr>
          <w:rFonts w:asciiTheme="minorHAnsi" w:hAnsiTheme="minorHAnsi" w:cstheme="minorBidi"/>
          <w:sz w:val="20"/>
        </w:rPr>
        <w:t xml:space="preserve"> Warunki udziału w postępowaniu oraz przesłanki wykluczenia, opis sposobu oceny, elementy składowe oferty</w:t>
      </w:r>
    </w:p>
    <w:p w14:paraId="3084817F" w14:textId="5640EEB9" w:rsidR="00340759" w:rsidRPr="00C437B8" w:rsidRDefault="005712F0" w:rsidP="00C437B8">
      <w:pPr>
        <w:spacing w:before="120" w:line="24" w:lineRule="atLeast"/>
        <w:ind w:firstLine="567"/>
        <w:outlineLvl w:val="0"/>
        <w:rPr>
          <w:rFonts w:asciiTheme="minorHAnsi" w:hAnsiTheme="minorHAnsi" w:cstheme="minorBidi"/>
          <w:sz w:val="20"/>
        </w:rPr>
      </w:pPr>
      <w:r w:rsidRPr="007D2151">
        <w:rPr>
          <w:rFonts w:asciiTheme="minorHAnsi" w:hAnsiTheme="minorHAnsi" w:cstheme="minorBidi"/>
          <w:b/>
          <w:bCs/>
          <w:sz w:val="20"/>
        </w:rPr>
        <w:t>Załącznik nr 3</w:t>
      </w:r>
      <w:r w:rsidRPr="007D2151">
        <w:rPr>
          <w:rFonts w:asciiTheme="minorHAnsi" w:hAnsiTheme="minorHAnsi" w:cstheme="minorBidi"/>
          <w:sz w:val="20"/>
        </w:rPr>
        <w:t xml:space="preserve"> – </w:t>
      </w:r>
      <w:bookmarkEnd w:id="242"/>
      <w:bookmarkEnd w:id="243"/>
      <w:bookmarkEnd w:id="244"/>
      <w:r w:rsidRPr="007D2151">
        <w:rPr>
          <w:rFonts w:asciiTheme="minorHAnsi" w:hAnsiTheme="minorHAnsi" w:cstheme="minorBidi"/>
          <w:sz w:val="20"/>
        </w:rPr>
        <w:t>Formularz Oferty</w:t>
      </w:r>
      <w:r w:rsidR="00340759" w:rsidRPr="002320CF">
        <w:rPr>
          <w:rFonts w:asciiTheme="minorHAnsi" w:hAnsiTheme="minorHAnsi" w:cstheme="minorBidi"/>
          <w:sz w:val="20"/>
        </w:rPr>
        <w:t xml:space="preserve"> (wzór)</w:t>
      </w:r>
    </w:p>
    <w:p w14:paraId="0D0B7992" w14:textId="7D5C3C62" w:rsidR="00340759" w:rsidRPr="00C437B8" w:rsidRDefault="00340759" w:rsidP="00C437B8">
      <w:pPr>
        <w:spacing w:before="120" w:line="24" w:lineRule="atLeast"/>
        <w:ind w:left="1843" w:hanging="1276"/>
        <w:jc w:val="left"/>
        <w:outlineLvl w:val="0"/>
        <w:rPr>
          <w:rFonts w:asciiTheme="minorHAnsi" w:hAnsiTheme="minorHAnsi" w:cstheme="minorBidi"/>
          <w:sz w:val="20"/>
        </w:rPr>
      </w:pPr>
      <w:bookmarkStart w:id="246" w:name="_Toc354752486"/>
      <w:bookmarkStart w:id="247" w:name="_Toc516581688"/>
      <w:bookmarkStart w:id="248" w:name="_Toc516734875"/>
      <w:bookmarkStart w:id="249" w:name="_Toc516738905"/>
      <w:r w:rsidRPr="007D2151">
        <w:rPr>
          <w:rFonts w:asciiTheme="minorHAnsi" w:hAnsiTheme="minorHAnsi" w:cstheme="minorBidi"/>
          <w:b/>
          <w:bCs/>
          <w:sz w:val="20"/>
        </w:rPr>
        <w:t>Załącznik nr</w:t>
      </w:r>
      <w:r w:rsidR="00225E4E" w:rsidRPr="007D2151">
        <w:rPr>
          <w:rFonts w:asciiTheme="minorHAnsi" w:hAnsiTheme="minorHAnsi" w:cstheme="minorBidi"/>
          <w:b/>
          <w:bCs/>
          <w:sz w:val="20"/>
        </w:rPr>
        <w:t xml:space="preserve"> 4</w:t>
      </w:r>
      <w:r w:rsidRPr="007D2151">
        <w:rPr>
          <w:rFonts w:asciiTheme="minorHAnsi" w:hAnsiTheme="minorHAnsi" w:cstheme="minorBidi"/>
          <w:sz w:val="20"/>
        </w:rPr>
        <w:t xml:space="preserve"> – Oświadczenie o braku podstaw wykluczenia </w:t>
      </w:r>
      <w:r w:rsidR="005C40F4" w:rsidRPr="007D2151">
        <w:rPr>
          <w:rFonts w:asciiTheme="minorHAnsi" w:hAnsiTheme="minorHAnsi" w:cstheme="minorBidi"/>
          <w:sz w:val="20"/>
        </w:rPr>
        <w:t xml:space="preserve">na podstawie przesłanek wskazanych w przepisach ustawy o szczególnych rozwiązaniach w zakresie przeciwdziałania wspieraniu agresji na Ukrainę oraz rozporządzenia (UE) 2022/576 z dnia 8 kwietnia 2022 r. </w:t>
      </w:r>
      <w:r w:rsidRPr="002320CF">
        <w:rPr>
          <w:rFonts w:asciiTheme="minorHAnsi" w:hAnsiTheme="minorHAnsi" w:cstheme="minorBidi"/>
          <w:sz w:val="20"/>
        </w:rPr>
        <w:t>(wzór)</w:t>
      </w:r>
    </w:p>
    <w:bookmarkEnd w:id="246"/>
    <w:bookmarkEnd w:id="247"/>
    <w:bookmarkEnd w:id="248"/>
    <w:bookmarkEnd w:id="249"/>
    <w:p w14:paraId="509FB047" w14:textId="0D441F8E" w:rsidR="005712F0" w:rsidRPr="00C437B8" w:rsidRDefault="005712F0" w:rsidP="00C437B8">
      <w:pPr>
        <w:spacing w:before="120" w:line="24" w:lineRule="atLeast"/>
        <w:ind w:firstLine="567"/>
        <w:jc w:val="left"/>
        <w:outlineLvl w:val="0"/>
        <w:rPr>
          <w:rFonts w:asciiTheme="minorHAnsi" w:hAnsiTheme="minorHAnsi" w:cstheme="minorBidi"/>
          <w:sz w:val="20"/>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5</w:t>
      </w:r>
      <w:r w:rsidRPr="002320CF">
        <w:rPr>
          <w:rFonts w:asciiTheme="minorHAnsi" w:hAnsiTheme="minorHAnsi" w:cstheme="minorBidi"/>
          <w:sz w:val="20"/>
        </w:rPr>
        <w:t xml:space="preserve"> – </w:t>
      </w:r>
      <w:r w:rsidR="00E54B4B" w:rsidRPr="00C437B8">
        <w:rPr>
          <w:rFonts w:asciiTheme="minorHAnsi" w:hAnsiTheme="minorHAnsi" w:cstheme="minorBidi"/>
          <w:sz w:val="20"/>
        </w:rPr>
        <w:t>Projekt U</w:t>
      </w:r>
      <w:r w:rsidRPr="00C437B8">
        <w:rPr>
          <w:rFonts w:asciiTheme="minorHAnsi" w:hAnsiTheme="minorHAnsi" w:cstheme="minorBidi"/>
          <w:sz w:val="20"/>
        </w:rPr>
        <w:t>mowy zakupowej</w:t>
      </w:r>
    </w:p>
    <w:sectPr w:rsidR="005712F0" w:rsidRPr="00C437B8" w:rsidSect="007D2151">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EA4FB" w14:textId="77777777" w:rsidR="00AC5868" w:rsidRDefault="00AC5868" w:rsidP="004A302B">
      <w:pPr>
        <w:spacing w:line="240" w:lineRule="auto"/>
      </w:pPr>
      <w:r>
        <w:separator/>
      </w:r>
    </w:p>
  </w:endnote>
  <w:endnote w:type="continuationSeparator" w:id="0">
    <w:p w14:paraId="08C3ECA8" w14:textId="77777777" w:rsidR="00AC5868" w:rsidRDefault="00AC586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AC5868" w:rsidRPr="00DD5C5D" w:rsidRDefault="00AC5868" w:rsidP="00DD5C5D">
    <w:pPr>
      <w:pStyle w:val="Nagwek"/>
      <w:jc w:val="center"/>
      <w:rPr>
        <w:rFonts w:ascii="Calibri" w:hAnsi="Calibri"/>
        <w:bCs/>
        <w:sz w:val="16"/>
        <w:szCs w:val="16"/>
      </w:rPr>
    </w:pPr>
  </w:p>
  <w:p w14:paraId="30522759" w14:textId="238ABA0B" w:rsidR="00AC5868" w:rsidRDefault="00AC5868" w:rsidP="00465B31">
    <w:pPr>
      <w:pStyle w:val="Stopka"/>
      <w:jc w:val="center"/>
    </w:pPr>
    <w:r w:rsidRPr="00DD5C5D">
      <w:rPr>
        <w:rFonts w:ascii="Calibri" w:hAnsi="Calibri"/>
        <w:sz w:val="16"/>
        <w:szCs w:val="16"/>
      </w:rPr>
      <w:t xml:space="preserve">Strona </w:t>
    </w:r>
    <w:r w:rsidRPr="00C437B8">
      <w:rPr>
        <w:rFonts w:ascii="Calibri" w:hAnsi="Calibri"/>
        <w:noProof/>
        <w:sz w:val="16"/>
        <w:szCs w:val="16"/>
      </w:rPr>
      <w:fldChar w:fldCharType="begin"/>
    </w:r>
    <w:r w:rsidRPr="00DD5C5D">
      <w:rPr>
        <w:rFonts w:ascii="Calibri" w:hAnsi="Calibri"/>
        <w:bCs/>
        <w:sz w:val="16"/>
        <w:szCs w:val="16"/>
      </w:rPr>
      <w:instrText>PAGE</w:instrText>
    </w:r>
    <w:r w:rsidRPr="00C437B8">
      <w:rPr>
        <w:rFonts w:ascii="Calibri" w:hAnsi="Calibri"/>
        <w:bCs/>
        <w:sz w:val="16"/>
        <w:szCs w:val="16"/>
      </w:rPr>
      <w:fldChar w:fldCharType="separate"/>
    </w:r>
    <w:r w:rsidR="0020061E">
      <w:rPr>
        <w:rFonts w:ascii="Calibri" w:hAnsi="Calibri"/>
        <w:bCs/>
        <w:noProof/>
        <w:sz w:val="16"/>
        <w:szCs w:val="16"/>
      </w:rPr>
      <w:t>7</w:t>
    </w:r>
    <w:r w:rsidRPr="00C437B8">
      <w:rPr>
        <w:rFonts w:ascii="Calibri" w:hAnsi="Calibri"/>
        <w:noProof/>
        <w:sz w:val="16"/>
        <w:szCs w:val="16"/>
      </w:rPr>
      <w:fldChar w:fldCharType="end"/>
    </w:r>
    <w:r w:rsidRPr="00DD5C5D">
      <w:rPr>
        <w:rFonts w:ascii="Calibri" w:hAnsi="Calibri"/>
        <w:sz w:val="16"/>
        <w:szCs w:val="16"/>
      </w:rPr>
      <w:t xml:space="preserve"> z </w:t>
    </w:r>
    <w:r w:rsidRPr="00C437B8">
      <w:rPr>
        <w:rFonts w:ascii="Calibri" w:hAnsi="Calibri"/>
        <w:noProof/>
        <w:sz w:val="16"/>
        <w:szCs w:val="16"/>
      </w:rPr>
      <w:fldChar w:fldCharType="begin"/>
    </w:r>
    <w:r w:rsidRPr="00DD5C5D">
      <w:rPr>
        <w:rFonts w:ascii="Calibri" w:hAnsi="Calibri"/>
        <w:bCs/>
        <w:sz w:val="16"/>
        <w:szCs w:val="16"/>
      </w:rPr>
      <w:instrText>NUMPAGES</w:instrText>
    </w:r>
    <w:r w:rsidRPr="00C437B8">
      <w:rPr>
        <w:rFonts w:ascii="Calibri" w:hAnsi="Calibri"/>
        <w:bCs/>
        <w:sz w:val="16"/>
        <w:szCs w:val="16"/>
      </w:rPr>
      <w:fldChar w:fldCharType="separate"/>
    </w:r>
    <w:r w:rsidR="0020061E">
      <w:rPr>
        <w:rFonts w:ascii="Calibri" w:hAnsi="Calibri"/>
        <w:bCs/>
        <w:noProof/>
        <w:sz w:val="16"/>
        <w:szCs w:val="16"/>
      </w:rPr>
      <w:t>10</w:t>
    </w:r>
    <w:r w:rsidRPr="00C437B8">
      <w:rPr>
        <w:rFonts w:ascii="Calibri" w:hAnsi="Calibri"/>
        <w:noProof/>
        <w:sz w:val="16"/>
        <w:szCs w:val="16"/>
      </w:rPr>
      <w:fldChar w:fldCharType="end"/>
    </w:r>
  </w:p>
  <w:p w14:paraId="3052275A" w14:textId="77777777" w:rsidR="00AC5868" w:rsidRDefault="00AC58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6BF30" w14:textId="77777777" w:rsidR="00AC5868" w:rsidRDefault="00AC5868" w:rsidP="004A302B">
      <w:pPr>
        <w:spacing w:line="240" w:lineRule="auto"/>
      </w:pPr>
      <w:r>
        <w:separator/>
      </w:r>
    </w:p>
  </w:footnote>
  <w:footnote w:type="continuationSeparator" w:id="0">
    <w:p w14:paraId="29BD0F38" w14:textId="77777777" w:rsidR="00AC5868" w:rsidRDefault="00AC586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B41B34C" w:rsidR="00AC5868" w:rsidRDefault="00517659"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688ACE6" wp14:editId="51E731E5">
          <wp:simplePos x="0" y="0"/>
          <wp:positionH relativeFrom="page">
            <wp:posOffset>342792</wp:posOffset>
          </wp:positionH>
          <wp:positionV relativeFrom="page">
            <wp:posOffset>270196</wp:posOffset>
          </wp:positionV>
          <wp:extent cx="1081101" cy="839655"/>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0A01D98F" w:rsidR="00AC5868" w:rsidRPr="00C437B8" w:rsidRDefault="00517659" w:rsidP="00517659">
    <w:pPr>
      <w:pStyle w:val="Nagwek"/>
      <w:tabs>
        <w:tab w:val="clear" w:pos="4536"/>
        <w:tab w:val="clear" w:pos="9072"/>
        <w:tab w:val="left" w:pos="5265"/>
      </w:tabs>
      <w:spacing w:after="120" w:line="276" w:lineRule="auto"/>
      <w:rPr>
        <w:rFonts w:asciiTheme="minorHAnsi" w:hAnsiTheme="minorHAnsi" w:cstheme="minorBidi"/>
        <w:color w:val="4F81BD" w:themeColor="accent1"/>
      </w:rPr>
    </w:pPr>
    <w:r>
      <w:rPr>
        <w:rFonts w:asciiTheme="minorHAnsi" w:hAnsiTheme="minorHAnsi" w:cstheme="minorBidi"/>
        <w:sz w:val="18"/>
        <w:szCs w:val="18"/>
      </w:rPr>
      <w:t xml:space="preserve">                   </w:t>
    </w:r>
    <w:r w:rsidR="00AC5868" w:rsidRPr="007D2151">
      <w:rPr>
        <w:rFonts w:asciiTheme="minorHAnsi" w:hAnsiTheme="minorHAnsi" w:cstheme="minorBid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42D42">
          <w:rPr>
            <w:rFonts w:asciiTheme="minorHAnsi" w:hAnsiTheme="minorHAnsi" w:cstheme="minorHAnsi"/>
            <w:sz w:val="18"/>
            <w:szCs w:val="18"/>
          </w:rPr>
          <w:t>POST/DYS/OLD/GZ/</w:t>
        </w:r>
        <w:r w:rsidR="00C71DBE">
          <w:rPr>
            <w:rFonts w:asciiTheme="minorHAnsi" w:hAnsiTheme="minorHAnsi" w:cstheme="minorHAnsi"/>
            <w:sz w:val="18"/>
            <w:szCs w:val="18"/>
          </w:rPr>
          <w:t>0</w:t>
        </w:r>
        <w:r w:rsidR="00B50960">
          <w:rPr>
            <w:rFonts w:asciiTheme="minorHAnsi" w:hAnsiTheme="minorHAnsi" w:cstheme="minorHAnsi"/>
            <w:sz w:val="18"/>
            <w:szCs w:val="18"/>
          </w:rPr>
          <w:t>1331</w:t>
        </w:r>
        <w:r>
          <w:rPr>
            <w:rFonts w:asciiTheme="minorHAnsi" w:hAnsiTheme="minorHAnsi" w:cstheme="minorHAnsi"/>
            <w:sz w:val="18"/>
            <w:szCs w:val="18"/>
          </w:rPr>
          <w:t>/2025</w:t>
        </w:r>
      </w:sdtContent>
    </w:sdt>
    <w:r w:rsidR="00AC5868" w:rsidRPr="00A31C7C">
      <w:rPr>
        <w:rFonts w:asciiTheme="minorHAnsi" w:hAnsiTheme="minorHAnsi" w:cstheme="minorHAnsi"/>
        <w:color w:val="4F81BD" w:themeColor="accent1"/>
      </w:rPr>
      <w:tab/>
    </w:r>
  </w:p>
  <w:p w14:paraId="4A5A1557" w14:textId="11562A0C" w:rsidR="00AC5868" w:rsidRPr="000F58B6" w:rsidRDefault="00AC5868"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5712C414"/>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asciiTheme="minorHAnsi" w:hAnsiTheme="minorHAnsi" w:cstheme="minorHAnsi"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F2A59CA"/>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heme="minorHAnsi" w:hAnsiTheme="minorHAnsi" w:cstheme="minorHAnsi"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1FB2602C"/>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A88"/>
    <w:rsid w:val="00046D7B"/>
    <w:rsid w:val="00047E9F"/>
    <w:rsid w:val="0005057E"/>
    <w:rsid w:val="00050E52"/>
    <w:rsid w:val="00051197"/>
    <w:rsid w:val="000518A3"/>
    <w:rsid w:val="000532AE"/>
    <w:rsid w:val="00055178"/>
    <w:rsid w:val="00056DB4"/>
    <w:rsid w:val="00057E00"/>
    <w:rsid w:val="00062C54"/>
    <w:rsid w:val="00064A47"/>
    <w:rsid w:val="00064F26"/>
    <w:rsid w:val="00065CED"/>
    <w:rsid w:val="00066400"/>
    <w:rsid w:val="00071FE3"/>
    <w:rsid w:val="00072501"/>
    <w:rsid w:val="00072BE1"/>
    <w:rsid w:val="000747E2"/>
    <w:rsid w:val="00074AA8"/>
    <w:rsid w:val="00076214"/>
    <w:rsid w:val="0008002B"/>
    <w:rsid w:val="00080BE1"/>
    <w:rsid w:val="00080F94"/>
    <w:rsid w:val="0008249B"/>
    <w:rsid w:val="00082C2E"/>
    <w:rsid w:val="00083F05"/>
    <w:rsid w:val="00084857"/>
    <w:rsid w:val="0008582E"/>
    <w:rsid w:val="00086905"/>
    <w:rsid w:val="00086D98"/>
    <w:rsid w:val="00090541"/>
    <w:rsid w:val="00092A66"/>
    <w:rsid w:val="00093AC7"/>
    <w:rsid w:val="0009533D"/>
    <w:rsid w:val="00096417"/>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28B"/>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5E2E"/>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0330"/>
    <w:rsid w:val="00161CAB"/>
    <w:rsid w:val="001630E0"/>
    <w:rsid w:val="00165652"/>
    <w:rsid w:val="00166625"/>
    <w:rsid w:val="00166E39"/>
    <w:rsid w:val="0016719A"/>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387"/>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5E7"/>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D6ACF"/>
    <w:rsid w:val="001E078F"/>
    <w:rsid w:val="001E10B2"/>
    <w:rsid w:val="001E1AF0"/>
    <w:rsid w:val="001E1F2E"/>
    <w:rsid w:val="001E2A56"/>
    <w:rsid w:val="001E579C"/>
    <w:rsid w:val="001E5A5A"/>
    <w:rsid w:val="001E6355"/>
    <w:rsid w:val="001E7056"/>
    <w:rsid w:val="001E78B8"/>
    <w:rsid w:val="001F0CCF"/>
    <w:rsid w:val="001F0E64"/>
    <w:rsid w:val="001F1A05"/>
    <w:rsid w:val="001F31EA"/>
    <w:rsid w:val="001F4478"/>
    <w:rsid w:val="001F4658"/>
    <w:rsid w:val="001F4BA5"/>
    <w:rsid w:val="001F60DA"/>
    <w:rsid w:val="001F6AB5"/>
    <w:rsid w:val="001F72C0"/>
    <w:rsid w:val="001F7A3D"/>
    <w:rsid w:val="001F7BE8"/>
    <w:rsid w:val="002000A2"/>
    <w:rsid w:val="0020061E"/>
    <w:rsid w:val="00201A92"/>
    <w:rsid w:val="00202905"/>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5E4E"/>
    <w:rsid w:val="00226040"/>
    <w:rsid w:val="00226CF8"/>
    <w:rsid w:val="00231021"/>
    <w:rsid w:val="00231BF0"/>
    <w:rsid w:val="002320CF"/>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CE3"/>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0A85"/>
    <w:rsid w:val="002C107F"/>
    <w:rsid w:val="002C3573"/>
    <w:rsid w:val="002C4D9B"/>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E9"/>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6C2"/>
    <w:rsid w:val="00312A60"/>
    <w:rsid w:val="0031343F"/>
    <w:rsid w:val="003135F5"/>
    <w:rsid w:val="00314589"/>
    <w:rsid w:val="00315624"/>
    <w:rsid w:val="003157EB"/>
    <w:rsid w:val="0031587F"/>
    <w:rsid w:val="00321DD5"/>
    <w:rsid w:val="00325A22"/>
    <w:rsid w:val="00325F85"/>
    <w:rsid w:val="00326AC6"/>
    <w:rsid w:val="00327148"/>
    <w:rsid w:val="00327759"/>
    <w:rsid w:val="00330F8D"/>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1FF"/>
    <w:rsid w:val="003663AF"/>
    <w:rsid w:val="0036678A"/>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B7D48"/>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938"/>
    <w:rsid w:val="00402D6C"/>
    <w:rsid w:val="00403077"/>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2B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7"/>
    <w:rsid w:val="00474A5B"/>
    <w:rsid w:val="00474FC5"/>
    <w:rsid w:val="00475757"/>
    <w:rsid w:val="00477D82"/>
    <w:rsid w:val="004813B1"/>
    <w:rsid w:val="00483F54"/>
    <w:rsid w:val="0048437E"/>
    <w:rsid w:val="004859BD"/>
    <w:rsid w:val="00485DB0"/>
    <w:rsid w:val="00486BA1"/>
    <w:rsid w:val="00487AA0"/>
    <w:rsid w:val="00487E1D"/>
    <w:rsid w:val="004906EB"/>
    <w:rsid w:val="004910E3"/>
    <w:rsid w:val="00491142"/>
    <w:rsid w:val="0049166F"/>
    <w:rsid w:val="00491705"/>
    <w:rsid w:val="00491DF0"/>
    <w:rsid w:val="0049200F"/>
    <w:rsid w:val="00493728"/>
    <w:rsid w:val="00493C9D"/>
    <w:rsid w:val="00494A45"/>
    <w:rsid w:val="00494A9B"/>
    <w:rsid w:val="00494AD6"/>
    <w:rsid w:val="00495CA3"/>
    <w:rsid w:val="00496F80"/>
    <w:rsid w:val="00497A26"/>
    <w:rsid w:val="004A0A4D"/>
    <w:rsid w:val="004A0E3C"/>
    <w:rsid w:val="004A1EED"/>
    <w:rsid w:val="004A2897"/>
    <w:rsid w:val="004A299F"/>
    <w:rsid w:val="004A2CE2"/>
    <w:rsid w:val="004A302B"/>
    <w:rsid w:val="004A3344"/>
    <w:rsid w:val="004A3C45"/>
    <w:rsid w:val="004A41E8"/>
    <w:rsid w:val="004A4E85"/>
    <w:rsid w:val="004A4F09"/>
    <w:rsid w:val="004A57C5"/>
    <w:rsid w:val="004A5A42"/>
    <w:rsid w:val="004A5E5F"/>
    <w:rsid w:val="004A60BD"/>
    <w:rsid w:val="004A629D"/>
    <w:rsid w:val="004A6701"/>
    <w:rsid w:val="004A6AB6"/>
    <w:rsid w:val="004A6F06"/>
    <w:rsid w:val="004B2351"/>
    <w:rsid w:val="004B4556"/>
    <w:rsid w:val="004B5230"/>
    <w:rsid w:val="004B5F30"/>
    <w:rsid w:val="004B6A92"/>
    <w:rsid w:val="004B78BB"/>
    <w:rsid w:val="004B7C5F"/>
    <w:rsid w:val="004C009E"/>
    <w:rsid w:val="004C1641"/>
    <w:rsid w:val="004C1C4B"/>
    <w:rsid w:val="004C485B"/>
    <w:rsid w:val="004C4A0D"/>
    <w:rsid w:val="004C5D8F"/>
    <w:rsid w:val="004C5E08"/>
    <w:rsid w:val="004C6C10"/>
    <w:rsid w:val="004D17D7"/>
    <w:rsid w:val="004D2903"/>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9AE"/>
    <w:rsid w:val="00502D83"/>
    <w:rsid w:val="0050326B"/>
    <w:rsid w:val="00503485"/>
    <w:rsid w:val="005113C7"/>
    <w:rsid w:val="00512BA4"/>
    <w:rsid w:val="0051308E"/>
    <w:rsid w:val="0051539A"/>
    <w:rsid w:val="00515E39"/>
    <w:rsid w:val="0051765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50BF"/>
    <w:rsid w:val="005458D7"/>
    <w:rsid w:val="00546BF6"/>
    <w:rsid w:val="0054759B"/>
    <w:rsid w:val="00547B99"/>
    <w:rsid w:val="00550019"/>
    <w:rsid w:val="005514E8"/>
    <w:rsid w:val="00552276"/>
    <w:rsid w:val="00552376"/>
    <w:rsid w:val="005528DB"/>
    <w:rsid w:val="005542A1"/>
    <w:rsid w:val="00554E15"/>
    <w:rsid w:val="00555426"/>
    <w:rsid w:val="0055664D"/>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2E06"/>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EF6"/>
    <w:rsid w:val="005B6BED"/>
    <w:rsid w:val="005B6C68"/>
    <w:rsid w:val="005C0327"/>
    <w:rsid w:val="005C1069"/>
    <w:rsid w:val="005C18BB"/>
    <w:rsid w:val="005C1E38"/>
    <w:rsid w:val="005C23BF"/>
    <w:rsid w:val="005C318B"/>
    <w:rsid w:val="005C3E38"/>
    <w:rsid w:val="005C40F4"/>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2A5"/>
    <w:rsid w:val="005D7714"/>
    <w:rsid w:val="005E142C"/>
    <w:rsid w:val="005E28DA"/>
    <w:rsid w:val="005E2BCF"/>
    <w:rsid w:val="005E2F93"/>
    <w:rsid w:val="005E400F"/>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6364"/>
    <w:rsid w:val="00637544"/>
    <w:rsid w:val="00645623"/>
    <w:rsid w:val="0064713F"/>
    <w:rsid w:val="00647EC8"/>
    <w:rsid w:val="0065074A"/>
    <w:rsid w:val="00650D35"/>
    <w:rsid w:val="00651CC4"/>
    <w:rsid w:val="006527F9"/>
    <w:rsid w:val="006534F2"/>
    <w:rsid w:val="006536DD"/>
    <w:rsid w:val="006537DA"/>
    <w:rsid w:val="006540CC"/>
    <w:rsid w:val="006550D1"/>
    <w:rsid w:val="0065547D"/>
    <w:rsid w:val="00656B5A"/>
    <w:rsid w:val="00656E25"/>
    <w:rsid w:val="00657CE0"/>
    <w:rsid w:val="006600DF"/>
    <w:rsid w:val="006607AF"/>
    <w:rsid w:val="006616A1"/>
    <w:rsid w:val="0066308D"/>
    <w:rsid w:val="00663728"/>
    <w:rsid w:val="0066557A"/>
    <w:rsid w:val="00666793"/>
    <w:rsid w:val="0066752C"/>
    <w:rsid w:val="00667625"/>
    <w:rsid w:val="006679B9"/>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952"/>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624"/>
    <w:rsid w:val="00723DBB"/>
    <w:rsid w:val="00723F16"/>
    <w:rsid w:val="00724029"/>
    <w:rsid w:val="00726536"/>
    <w:rsid w:val="007276F9"/>
    <w:rsid w:val="007304DE"/>
    <w:rsid w:val="00730560"/>
    <w:rsid w:val="00730FB0"/>
    <w:rsid w:val="00731E14"/>
    <w:rsid w:val="007328FA"/>
    <w:rsid w:val="00734385"/>
    <w:rsid w:val="007379C7"/>
    <w:rsid w:val="00737EE5"/>
    <w:rsid w:val="00741AF7"/>
    <w:rsid w:val="00742E71"/>
    <w:rsid w:val="00743EAC"/>
    <w:rsid w:val="00743FF6"/>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78C"/>
    <w:rsid w:val="0078041D"/>
    <w:rsid w:val="00780B8E"/>
    <w:rsid w:val="00781F47"/>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2151"/>
    <w:rsid w:val="007D437B"/>
    <w:rsid w:val="007D44A7"/>
    <w:rsid w:val="007D6F04"/>
    <w:rsid w:val="007D723B"/>
    <w:rsid w:val="007D7E42"/>
    <w:rsid w:val="007D7E9C"/>
    <w:rsid w:val="007E185F"/>
    <w:rsid w:val="007E19F8"/>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52D0"/>
    <w:rsid w:val="00816FAF"/>
    <w:rsid w:val="00817450"/>
    <w:rsid w:val="00821056"/>
    <w:rsid w:val="0082172A"/>
    <w:rsid w:val="00821E64"/>
    <w:rsid w:val="00822410"/>
    <w:rsid w:val="00822D63"/>
    <w:rsid w:val="00824CAE"/>
    <w:rsid w:val="008254B7"/>
    <w:rsid w:val="00827409"/>
    <w:rsid w:val="00827FDC"/>
    <w:rsid w:val="0083049F"/>
    <w:rsid w:val="0083175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4F05"/>
    <w:rsid w:val="00857C86"/>
    <w:rsid w:val="0086173D"/>
    <w:rsid w:val="008625A3"/>
    <w:rsid w:val="00862D0A"/>
    <w:rsid w:val="00865E3B"/>
    <w:rsid w:val="00865F25"/>
    <w:rsid w:val="00867C48"/>
    <w:rsid w:val="00867D83"/>
    <w:rsid w:val="008700D0"/>
    <w:rsid w:val="008711E1"/>
    <w:rsid w:val="0087290E"/>
    <w:rsid w:val="0087310E"/>
    <w:rsid w:val="00876028"/>
    <w:rsid w:val="00876BC6"/>
    <w:rsid w:val="00877A05"/>
    <w:rsid w:val="00877F1D"/>
    <w:rsid w:val="00880069"/>
    <w:rsid w:val="00880C90"/>
    <w:rsid w:val="00881138"/>
    <w:rsid w:val="00882BA1"/>
    <w:rsid w:val="00883CD6"/>
    <w:rsid w:val="00883EF2"/>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078F"/>
    <w:rsid w:val="008C1260"/>
    <w:rsid w:val="008C127F"/>
    <w:rsid w:val="008C201E"/>
    <w:rsid w:val="008C21CF"/>
    <w:rsid w:val="008C440D"/>
    <w:rsid w:val="008C4E2E"/>
    <w:rsid w:val="008C6568"/>
    <w:rsid w:val="008C65B6"/>
    <w:rsid w:val="008C65F4"/>
    <w:rsid w:val="008D0E90"/>
    <w:rsid w:val="008D18FF"/>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B9F"/>
    <w:rsid w:val="008F4401"/>
    <w:rsid w:val="008F5612"/>
    <w:rsid w:val="008F5F40"/>
    <w:rsid w:val="008F657F"/>
    <w:rsid w:val="008F6C61"/>
    <w:rsid w:val="00901F83"/>
    <w:rsid w:val="00902F35"/>
    <w:rsid w:val="00903DD6"/>
    <w:rsid w:val="00904D37"/>
    <w:rsid w:val="0090629F"/>
    <w:rsid w:val="00907400"/>
    <w:rsid w:val="009076D4"/>
    <w:rsid w:val="00910808"/>
    <w:rsid w:val="00910827"/>
    <w:rsid w:val="00911A6A"/>
    <w:rsid w:val="00911C9C"/>
    <w:rsid w:val="00911FFB"/>
    <w:rsid w:val="009135F5"/>
    <w:rsid w:val="00913DE7"/>
    <w:rsid w:val="0091448F"/>
    <w:rsid w:val="009175F7"/>
    <w:rsid w:val="00920172"/>
    <w:rsid w:val="009205CA"/>
    <w:rsid w:val="00920BDB"/>
    <w:rsid w:val="00921547"/>
    <w:rsid w:val="0092165D"/>
    <w:rsid w:val="009220A1"/>
    <w:rsid w:val="00922502"/>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680D"/>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E7B66"/>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045"/>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6AE"/>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5D7A"/>
    <w:rsid w:val="00A8659D"/>
    <w:rsid w:val="00A865FB"/>
    <w:rsid w:val="00A87036"/>
    <w:rsid w:val="00A8757F"/>
    <w:rsid w:val="00A908CB"/>
    <w:rsid w:val="00A9129E"/>
    <w:rsid w:val="00A923B8"/>
    <w:rsid w:val="00A92AC0"/>
    <w:rsid w:val="00A93740"/>
    <w:rsid w:val="00A93AC0"/>
    <w:rsid w:val="00A95464"/>
    <w:rsid w:val="00A96D95"/>
    <w:rsid w:val="00A97A3A"/>
    <w:rsid w:val="00A97ABB"/>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5868"/>
    <w:rsid w:val="00AD0BC7"/>
    <w:rsid w:val="00AD2645"/>
    <w:rsid w:val="00AD47D7"/>
    <w:rsid w:val="00AD5FBD"/>
    <w:rsid w:val="00AD6553"/>
    <w:rsid w:val="00AE19DD"/>
    <w:rsid w:val="00AE1D6E"/>
    <w:rsid w:val="00AE25E7"/>
    <w:rsid w:val="00AE2ABB"/>
    <w:rsid w:val="00AE2DAA"/>
    <w:rsid w:val="00AE2DB8"/>
    <w:rsid w:val="00AE30F2"/>
    <w:rsid w:val="00AE33EC"/>
    <w:rsid w:val="00AE36CA"/>
    <w:rsid w:val="00AE500B"/>
    <w:rsid w:val="00AE55E1"/>
    <w:rsid w:val="00AE56CC"/>
    <w:rsid w:val="00AE6E5A"/>
    <w:rsid w:val="00AE7004"/>
    <w:rsid w:val="00AE73A5"/>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41D"/>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B55"/>
    <w:rsid w:val="00B42E50"/>
    <w:rsid w:val="00B43BD7"/>
    <w:rsid w:val="00B43F40"/>
    <w:rsid w:val="00B4512C"/>
    <w:rsid w:val="00B454A4"/>
    <w:rsid w:val="00B45FA6"/>
    <w:rsid w:val="00B4637C"/>
    <w:rsid w:val="00B46ABA"/>
    <w:rsid w:val="00B502C4"/>
    <w:rsid w:val="00B50728"/>
    <w:rsid w:val="00B50960"/>
    <w:rsid w:val="00B510BE"/>
    <w:rsid w:val="00B51A7E"/>
    <w:rsid w:val="00B51C0C"/>
    <w:rsid w:val="00B5453C"/>
    <w:rsid w:val="00B54736"/>
    <w:rsid w:val="00B54B0C"/>
    <w:rsid w:val="00B54BAE"/>
    <w:rsid w:val="00B5530A"/>
    <w:rsid w:val="00B55B31"/>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34FC"/>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48CF"/>
    <w:rsid w:val="00BA4965"/>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D8C"/>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076"/>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158"/>
    <w:rsid w:val="00C229FA"/>
    <w:rsid w:val="00C22E0F"/>
    <w:rsid w:val="00C244DC"/>
    <w:rsid w:val="00C25CB5"/>
    <w:rsid w:val="00C26719"/>
    <w:rsid w:val="00C26E7A"/>
    <w:rsid w:val="00C31911"/>
    <w:rsid w:val="00C32775"/>
    <w:rsid w:val="00C339E1"/>
    <w:rsid w:val="00C33A81"/>
    <w:rsid w:val="00C33BAA"/>
    <w:rsid w:val="00C35B29"/>
    <w:rsid w:val="00C36255"/>
    <w:rsid w:val="00C36FD6"/>
    <w:rsid w:val="00C412D6"/>
    <w:rsid w:val="00C41484"/>
    <w:rsid w:val="00C42247"/>
    <w:rsid w:val="00C428BE"/>
    <w:rsid w:val="00C42D42"/>
    <w:rsid w:val="00C431AC"/>
    <w:rsid w:val="00C437B8"/>
    <w:rsid w:val="00C43F2B"/>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1DB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05A6"/>
    <w:rsid w:val="00C9208B"/>
    <w:rsid w:val="00C9366C"/>
    <w:rsid w:val="00C94218"/>
    <w:rsid w:val="00C942E7"/>
    <w:rsid w:val="00C95549"/>
    <w:rsid w:val="00C95AE7"/>
    <w:rsid w:val="00C95BBA"/>
    <w:rsid w:val="00C95F22"/>
    <w:rsid w:val="00CA101E"/>
    <w:rsid w:val="00CA26B1"/>
    <w:rsid w:val="00CA3532"/>
    <w:rsid w:val="00CA4469"/>
    <w:rsid w:val="00CA44E3"/>
    <w:rsid w:val="00CA4D3A"/>
    <w:rsid w:val="00CA6A35"/>
    <w:rsid w:val="00CA6BB0"/>
    <w:rsid w:val="00CB12A5"/>
    <w:rsid w:val="00CB2C41"/>
    <w:rsid w:val="00CB30B5"/>
    <w:rsid w:val="00CB310C"/>
    <w:rsid w:val="00CB39C2"/>
    <w:rsid w:val="00CB40EB"/>
    <w:rsid w:val="00CB5799"/>
    <w:rsid w:val="00CB5B28"/>
    <w:rsid w:val="00CB6674"/>
    <w:rsid w:val="00CC1799"/>
    <w:rsid w:val="00CC431F"/>
    <w:rsid w:val="00CC5DD7"/>
    <w:rsid w:val="00CC6700"/>
    <w:rsid w:val="00CC68CB"/>
    <w:rsid w:val="00CC697A"/>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CB9"/>
    <w:rsid w:val="00CD6D4A"/>
    <w:rsid w:val="00CE0530"/>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9D9"/>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D3E"/>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5AC"/>
    <w:rsid w:val="00DF0B36"/>
    <w:rsid w:val="00DF0E2C"/>
    <w:rsid w:val="00DF1ECB"/>
    <w:rsid w:val="00DF1F03"/>
    <w:rsid w:val="00DF28FE"/>
    <w:rsid w:val="00DF39F0"/>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36"/>
    <w:rsid w:val="00E44BB1"/>
    <w:rsid w:val="00E44D15"/>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6869"/>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FF"/>
    <w:rsid w:val="00E910D1"/>
    <w:rsid w:val="00E91FC8"/>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5E58"/>
    <w:rsid w:val="00EB7AC1"/>
    <w:rsid w:val="00EC0935"/>
    <w:rsid w:val="00EC165E"/>
    <w:rsid w:val="00EC33C8"/>
    <w:rsid w:val="00EC4992"/>
    <w:rsid w:val="00EC4E3D"/>
    <w:rsid w:val="00EC6C1E"/>
    <w:rsid w:val="00EC6FDB"/>
    <w:rsid w:val="00ED0661"/>
    <w:rsid w:val="00ED0668"/>
    <w:rsid w:val="00ED3091"/>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218"/>
    <w:rsid w:val="00F226AB"/>
    <w:rsid w:val="00F24980"/>
    <w:rsid w:val="00F24C61"/>
    <w:rsid w:val="00F259B6"/>
    <w:rsid w:val="00F2639A"/>
    <w:rsid w:val="00F30FC5"/>
    <w:rsid w:val="00F3118B"/>
    <w:rsid w:val="00F32B78"/>
    <w:rsid w:val="00F32E7B"/>
    <w:rsid w:val="00F35535"/>
    <w:rsid w:val="00F37412"/>
    <w:rsid w:val="00F3754A"/>
    <w:rsid w:val="00F4106D"/>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0A21"/>
    <w:rsid w:val="00F61833"/>
    <w:rsid w:val="00F62CAB"/>
    <w:rsid w:val="00F62D7D"/>
    <w:rsid w:val="00F63F16"/>
    <w:rsid w:val="00F641C9"/>
    <w:rsid w:val="00F644E7"/>
    <w:rsid w:val="00F647F7"/>
    <w:rsid w:val="00F65AD5"/>
    <w:rsid w:val="00F65AE5"/>
    <w:rsid w:val="00F66199"/>
    <w:rsid w:val="00F66F89"/>
    <w:rsid w:val="00F701F1"/>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7D51"/>
    <w:rsid w:val="00F90D38"/>
    <w:rsid w:val="00F94B64"/>
    <w:rsid w:val="00F95D6C"/>
    <w:rsid w:val="00F963B0"/>
    <w:rsid w:val="00F9796B"/>
    <w:rsid w:val="00F97A80"/>
    <w:rsid w:val="00FA0252"/>
    <w:rsid w:val="00FA08C4"/>
    <w:rsid w:val="00FA0E61"/>
    <w:rsid w:val="00FA2E02"/>
    <w:rsid w:val="00FA3C3A"/>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1FF"/>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4CE4"/>
    <w:rsid w:val="00FE5FD5"/>
    <w:rsid w:val="00FE7EF9"/>
    <w:rsid w:val="00FE7F2A"/>
    <w:rsid w:val="00FF0185"/>
    <w:rsid w:val="00FF101A"/>
    <w:rsid w:val="00FF1D31"/>
    <w:rsid w:val="00FF2724"/>
    <w:rsid w:val="00FF3953"/>
    <w:rsid w:val="00FF46AE"/>
    <w:rsid w:val="00FF4DA7"/>
    <w:rsid w:val="00FF592D"/>
    <w:rsid w:val="00FF74D8"/>
    <w:rsid w:val="05FCE286"/>
    <w:rsid w:val="1415326A"/>
    <w:rsid w:val="481FF930"/>
    <w:rsid w:val="4D206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Magdalena.Goc-Moszynska@pge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Izabela.Kaczorowska-Jakubowsk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C7176"/>
    <w:rsid w:val="001E3168"/>
    <w:rsid w:val="001F4D89"/>
    <w:rsid w:val="001F6AB2"/>
    <w:rsid w:val="002036E3"/>
    <w:rsid w:val="00263FCB"/>
    <w:rsid w:val="0027219B"/>
    <w:rsid w:val="0027490D"/>
    <w:rsid w:val="002A14E2"/>
    <w:rsid w:val="002A5475"/>
    <w:rsid w:val="002B6D8D"/>
    <w:rsid w:val="002D0025"/>
    <w:rsid w:val="002D5E73"/>
    <w:rsid w:val="002D7537"/>
    <w:rsid w:val="002E672A"/>
    <w:rsid w:val="00305222"/>
    <w:rsid w:val="00334924"/>
    <w:rsid w:val="00337C7B"/>
    <w:rsid w:val="00341F66"/>
    <w:rsid w:val="00361D44"/>
    <w:rsid w:val="0038682C"/>
    <w:rsid w:val="003B4965"/>
    <w:rsid w:val="003C4DB9"/>
    <w:rsid w:val="003D3C04"/>
    <w:rsid w:val="003F09C6"/>
    <w:rsid w:val="003F28CC"/>
    <w:rsid w:val="00411585"/>
    <w:rsid w:val="00411C41"/>
    <w:rsid w:val="0046204C"/>
    <w:rsid w:val="00466F50"/>
    <w:rsid w:val="004755AE"/>
    <w:rsid w:val="00486F64"/>
    <w:rsid w:val="00496BD7"/>
    <w:rsid w:val="004A4ED0"/>
    <w:rsid w:val="004B30AB"/>
    <w:rsid w:val="00504382"/>
    <w:rsid w:val="00504B11"/>
    <w:rsid w:val="00507D73"/>
    <w:rsid w:val="005501CF"/>
    <w:rsid w:val="00572957"/>
    <w:rsid w:val="00584919"/>
    <w:rsid w:val="00593055"/>
    <w:rsid w:val="005A14F1"/>
    <w:rsid w:val="005A7CF4"/>
    <w:rsid w:val="005B35FD"/>
    <w:rsid w:val="005B5BB2"/>
    <w:rsid w:val="005C354C"/>
    <w:rsid w:val="00600D1C"/>
    <w:rsid w:val="00604DBC"/>
    <w:rsid w:val="00657004"/>
    <w:rsid w:val="0067331D"/>
    <w:rsid w:val="00690FBB"/>
    <w:rsid w:val="006A12EA"/>
    <w:rsid w:val="006A4C38"/>
    <w:rsid w:val="006A4DB0"/>
    <w:rsid w:val="006A6AFD"/>
    <w:rsid w:val="006D2F8E"/>
    <w:rsid w:val="00700E56"/>
    <w:rsid w:val="007039E9"/>
    <w:rsid w:val="00703FF4"/>
    <w:rsid w:val="00723176"/>
    <w:rsid w:val="007613B7"/>
    <w:rsid w:val="00774C40"/>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324D2"/>
    <w:rsid w:val="009B2C80"/>
    <w:rsid w:val="00A00EEA"/>
    <w:rsid w:val="00A27FD0"/>
    <w:rsid w:val="00A347BC"/>
    <w:rsid w:val="00A35DF1"/>
    <w:rsid w:val="00A71B43"/>
    <w:rsid w:val="00A72EB3"/>
    <w:rsid w:val="00AD5090"/>
    <w:rsid w:val="00B14DB9"/>
    <w:rsid w:val="00B4616D"/>
    <w:rsid w:val="00B53165"/>
    <w:rsid w:val="00B60536"/>
    <w:rsid w:val="00B90592"/>
    <w:rsid w:val="00BA657E"/>
    <w:rsid w:val="00BB6011"/>
    <w:rsid w:val="00BC642E"/>
    <w:rsid w:val="00BC6FE2"/>
    <w:rsid w:val="00C102F1"/>
    <w:rsid w:val="00C67419"/>
    <w:rsid w:val="00C80E37"/>
    <w:rsid w:val="00C849CA"/>
    <w:rsid w:val="00CA4EBC"/>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441D9"/>
    <w:rsid w:val="00E76B96"/>
    <w:rsid w:val="00E825E6"/>
    <w:rsid w:val="00E91008"/>
    <w:rsid w:val="00ED5DD4"/>
    <w:rsid w:val="00EE11B8"/>
    <w:rsid w:val="00EE39C7"/>
    <w:rsid w:val="00EF5F32"/>
    <w:rsid w:val="00F8384E"/>
    <w:rsid w:val="00F879E4"/>
    <w:rsid w:val="00FD3600"/>
    <w:rsid w:val="00FD767E"/>
    <w:rsid w:val="00FE5356"/>
    <w:rsid w:val="00FE7F65"/>
    <w:rsid w:val="00FF4B27"/>
    <w:rsid w:val="00FF6C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PROC_SWZ.docx</dmsv2BaseFileName>
    <dmsv2BaseDisplayName xmlns="http://schemas.microsoft.com/sharepoint/v3">PROC_SWZ</dmsv2BaseDisplayName>
    <dmsv2SWPP2ObjectNumber xmlns="http://schemas.microsoft.com/sharepoint/v3">POST/DYS/OLD/GZ/01331/2025                        </dmsv2SWPP2ObjectNumber>
    <dmsv2SWPP2SumMD5 xmlns="http://schemas.microsoft.com/sharepoint/v3">1b71f399da63adb225a89191f52225e6</dmsv2SWPP2SumMD5>
    <dmsv2BaseMoved xmlns="http://schemas.microsoft.com/sharepoint/v3">false</dmsv2BaseMoved>
    <dmsv2BaseIsSensitive xmlns="http://schemas.microsoft.com/sharepoint/v3">true</dmsv2BaseIsSensitive>
    <dmsv2SWPP2IDSWPP2 xmlns="http://schemas.microsoft.com/sharepoint/v3">676668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22144095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0000000100070002000000010003</dmsv2SWPP2ObjectDepartment>
    <dmsv2SWPP2ObjectName xmlns="http://schemas.microsoft.com/sharepoint/v3">Postępowanie</dmsv2SWPP2ObjectName>
    <_dlc_DocId xmlns="a19cb1c7-c5c7-46d4-85ae-d83685407bba">MUFVPD5EPY3P-699274413-20284</_dlc_DocId>
    <_dlc_DocIdUrl xmlns="a19cb1c7-c5c7-46d4-85ae-d83685407bba">
      <Url>https://swpp2.dms.gkpge.pl/sites/36/_layouts/15/DocIdRedir.aspx?ID=MUFVPD5EPY3P-699274413-20284</Url>
      <Description>MUFVPD5EPY3P-699274413-20284</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ab6a7fc3-c441-41c3-bbfc-a960266391eb"/>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02690FD-BA85-4A4E-9A35-9824029212F0}"/>
</file>

<file path=customXml/itemProps5.xml><?xml version="1.0" encoding="utf-8"?>
<ds:datastoreItem xmlns:ds="http://schemas.openxmlformats.org/officeDocument/2006/customXml" ds:itemID="{CCC27BDD-7CF7-4DCF-91F2-A178949C7B40}">
  <ds:schemaRefs>
    <ds:schemaRef ds:uri="http://schemas.openxmlformats.org/officeDocument/2006/bibliography"/>
  </ds:schemaRefs>
</ds:datastoreItem>
</file>

<file path=customXml/itemProps6.xml><?xml version="1.0" encoding="utf-8"?>
<ds:datastoreItem xmlns:ds="http://schemas.openxmlformats.org/officeDocument/2006/customXml" ds:itemID="{A6024848-0BB9-4E91-9D48-DB719F0ECDA8}"/>
</file>

<file path=docProps/app.xml><?xml version="1.0" encoding="utf-8"?>
<Properties xmlns="http://schemas.openxmlformats.org/officeDocument/2006/extended-properties" xmlns:vt="http://schemas.openxmlformats.org/officeDocument/2006/docPropsVTypes">
  <Template>Normal</Template>
  <TotalTime>293</TotalTime>
  <Pages>10</Pages>
  <Words>4210</Words>
  <Characters>25260</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POST/DYS/OLD/GZ/01331/2025</dc:subject>
  <dc:creator>Kurpiewska Katarzyna [PGE S.A.]</dc:creator>
  <cp:lastModifiedBy>Kaczorowska-Jakubowska Izabela [PGE Dystr. O.Łódź]</cp:lastModifiedBy>
  <cp:revision>258</cp:revision>
  <cp:lastPrinted>2021-02-26T13:14:00Z</cp:lastPrinted>
  <dcterms:created xsi:type="dcterms:W3CDTF">2021-04-09T12:53:00Z</dcterms:created>
  <dcterms:modified xsi:type="dcterms:W3CDTF">2025-04-08T11:48:00Z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2024-01-19T05:24:32Z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35c9c892-51c5-49b1-8843-fe8c53a4a326</vt:lpwstr>
  </property>
  <property fmtid="{D5CDD505-2E9C-101B-9397-08002B2CF9AE}" pid="9" name="MSIP_Label_66b5d990-821a-4d41-b503-280f184b2126_ContentBits">
    <vt:lpwstr>0</vt:lpwstr>
  </property>
  <property fmtid="{D5CDD505-2E9C-101B-9397-08002B2CF9AE}" pid="10" name="_dlc_DocIdItemGuid">
    <vt:lpwstr>bb1ef27e-d080-4e41-9349-6d3a93b6f9b8</vt:lpwstr>
  </property>
</Properties>
</file>