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7E777B51" w:rsidR="004A302B" w:rsidRPr="004B4556" w:rsidRDefault="00322D27" w:rsidP="000273E9">
      <w:pPr>
        <w:pStyle w:val="Spistreci1"/>
        <w:spacing w:before="120" w:line="24" w:lineRule="atLeast"/>
        <w:jc w:val="center"/>
        <w:rPr>
          <w:rFonts w:cstheme="minorHAnsi"/>
        </w:rPr>
      </w:pPr>
      <w:r>
        <w:rPr>
          <w:noProof/>
          <w:lang w:eastAsia="pl-PL"/>
        </w:rPr>
        <w:drawing>
          <wp:inline distT="0" distB="0" distL="0" distR="0" wp14:anchorId="48C2D4A7" wp14:editId="7564D8D1">
            <wp:extent cx="2252980" cy="1573530"/>
            <wp:effectExtent l="0" t="0" r="0" b="762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2980" cy="1573530"/>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273F1B9C" w:rsidR="00C6017B" w:rsidRPr="00C437B8" w:rsidRDefault="00AC5868" w:rsidP="00AC5868">
      <w:pPr>
        <w:pStyle w:val="Tekstpodstawowy"/>
        <w:jc w:val="center"/>
        <w:rPr>
          <w:rFonts w:asciiTheme="minorHAnsi" w:hAnsiTheme="minorHAnsi" w:cstheme="minorBidi"/>
          <w:b/>
          <w:bCs/>
          <w:color w:val="17365D" w:themeColor="text2" w:themeShade="BF"/>
        </w:rPr>
      </w:pPr>
      <w:r w:rsidRPr="00AC5868">
        <w:rPr>
          <w:rFonts w:asciiTheme="minorHAnsi" w:hAnsiTheme="minorHAnsi" w:cstheme="minorBidi"/>
          <w:b/>
          <w:bCs/>
          <w:color w:val="17365D" w:themeColor="text2" w:themeShade="BF"/>
        </w:rPr>
        <w:t>POST/DYS/OLD/GZ/</w:t>
      </w:r>
      <w:r w:rsidR="00FB76BC">
        <w:rPr>
          <w:rFonts w:asciiTheme="minorHAnsi" w:hAnsiTheme="minorHAnsi" w:cstheme="minorBidi"/>
          <w:b/>
          <w:bCs/>
          <w:color w:val="17365D" w:themeColor="text2" w:themeShade="BF"/>
        </w:rPr>
        <w:t>01241</w:t>
      </w:r>
      <w:r w:rsidRPr="00AC5868">
        <w:rPr>
          <w:rFonts w:asciiTheme="minorHAnsi" w:hAnsiTheme="minorHAnsi" w:cstheme="minorBidi"/>
          <w:b/>
          <w:bCs/>
          <w:color w:val="17365D" w:themeColor="text2" w:themeShade="BF"/>
        </w:rPr>
        <w:t>/202</w:t>
      </w:r>
      <w:r w:rsidR="000378AC">
        <w:rPr>
          <w:rFonts w:asciiTheme="minorHAnsi" w:hAnsiTheme="minorHAnsi" w:cstheme="minorBidi"/>
          <w:b/>
          <w:bCs/>
          <w:color w:val="17365D" w:themeColor="text2" w:themeShade="BF"/>
        </w:rPr>
        <w:t>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381B3FEC" w:rsidR="00C6017B" w:rsidRPr="00C437B8" w:rsidRDefault="00AC5868"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AC5868">
        <w:rPr>
          <w:rFonts w:asciiTheme="minorHAnsi" w:hAnsiTheme="minorHAnsi" w:cstheme="minorBidi"/>
          <w:b/>
          <w:bCs/>
          <w:i/>
          <w:iCs/>
          <w:color w:val="17365D" w:themeColor="text2" w:themeShade="BF"/>
        </w:rPr>
        <w:t xml:space="preserve">Wykonanie robót budowlanych w branży elektroenergetycznej </w:t>
      </w:r>
      <w:r w:rsidR="00124A6A">
        <w:rPr>
          <w:rFonts w:asciiTheme="minorHAnsi" w:hAnsiTheme="minorHAnsi" w:cstheme="minorBidi"/>
          <w:b/>
          <w:bCs/>
          <w:i/>
          <w:iCs/>
          <w:color w:val="17365D" w:themeColor="text2" w:themeShade="BF"/>
        </w:rPr>
        <w:t>na terenie działania OŁD</w:t>
      </w:r>
      <w:r w:rsidRPr="00AC5868">
        <w:rPr>
          <w:rFonts w:asciiTheme="minorHAnsi" w:hAnsiTheme="minorHAnsi" w:cstheme="minorBidi"/>
          <w:b/>
          <w:bCs/>
          <w:i/>
          <w:iCs/>
          <w:color w:val="17365D" w:themeColor="text2" w:themeShade="BF"/>
        </w:rPr>
        <w:t xml:space="preserve"> w RE </w:t>
      </w:r>
      <w:r w:rsidR="00FB76BC">
        <w:rPr>
          <w:rFonts w:asciiTheme="minorHAnsi" w:hAnsiTheme="minorHAnsi" w:cstheme="minorBidi"/>
          <w:b/>
          <w:bCs/>
          <w:i/>
          <w:iCs/>
          <w:color w:val="17365D" w:themeColor="text2" w:themeShade="BF"/>
        </w:rPr>
        <w:t xml:space="preserve">Bełchatów, </w:t>
      </w:r>
      <w:r w:rsidR="00FB76BC" w:rsidRPr="00AC5868">
        <w:rPr>
          <w:rFonts w:asciiTheme="minorHAnsi" w:hAnsiTheme="minorHAnsi" w:cstheme="minorBidi"/>
          <w:b/>
          <w:bCs/>
          <w:i/>
          <w:iCs/>
          <w:color w:val="17365D" w:themeColor="text2" w:themeShade="BF"/>
        </w:rPr>
        <w:t>RE</w:t>
      </w:r>
      <w:r w:rsidR="00FB76BC">
        <w:rPr>
          <w:rFonts w:asciiTheme="minorHAnsi" w:hAnsiTheme="minorHAnsi" w:cstheme="minorBidi"/>
          <w:b/>
          <w:bCs/>
          <w:i/>
          <w:iCs/>
          <w:color w:val="17365D" w:themeColor="text2" w:themeShade="BF"/>
        </w:rPr>
        <w:t xml:space="preserve"> Sieradz i </w:t>
      </w:r>
      <w:r w:rsidR="00FB76BC" w:rsidRPr="00AC5868">
        <w:rPr>
          <w:rFonts w:asciiTheme="minorHAnsi" w:hAnsiTheme="minorHAnsi" w:cstheme="minorBidi"/>
          <w:b/>
          <w:bCs/>
          <w:i/>
          <w:iCs/>
          <w:color w:val="17365D" w:themeColor="text2" w:themeShade="BF"/>
        </w:rPr>
        <w:t>RE</w:t>
      </w:r>
      <w:r w:rsidRPr="00AC5868">
        <w:rPr>
          <w:rFonts w:asciiTheme="minorHAnsi" w:hAnsiTheme="minorHAnsi" w:cstheme="minorBidi"/>
          <w:b/>
          <w:bCs/>
          <w:i/>
          <w:iCs/>
          <w:color w:val="17365D" w:themeColor="text2" w:themeShade="BF"/>
        </w:rPr>
        <w:t xml:space="preserve"> </w:t>
      </w:r>
      <w:r w:rsidR="00FB76BC">
        <w:rPr>
          <w:rFonts w:asciiTheme="minorHAnsi" w:hAnsiTheme="minorHAnsi" w:cstheme="minorBidi"/>
          <w:b/>
          <w:bCs/>
          <w:i/>
          <w:iCs/>
          <w:color w:val="17365D" w:themeColor="text2" w:themeShade="BF"/>
        </w:rPr>
        <w:t xml:space="preserve">Piotrków Trybunalski </w:t>
      </w:r>
      <w:r w:rsidRPr="00AC5868">
        <w:rPr>
          <w:rFonts w:asciiTheme="minorHAnsi" w:hAnsiTheme="minorHAnsi" w:cstheme="minorBidi"/>
          <w:b/>
          <w:bCs/>
          <w:i/>
          <w:iCs/>
          <w:color w:val="17365D" w:themeColor="text2" w:themeShade="BF"/>
        </w:rPr>
        <w:t xml:space="preserve">w podziale na </w:t>
      </w:r>
      <w:r w:rsidR="00FB76BC">
        <w:rPr>
          <w:rFonts w:asciiTheme="minorHAnsi" w:hAnsiTheme="minorHAnsi" w:cstheme="minorBidi"/>
          <w:b/>
          <w:bCs/>
          <w:i/>
          <w:iCs/>
          <w:color w:val="17365D" w:themeColor="text2" w:themeShade="BF"/>
        </w:rPr>
        <w:t>4</w:t>
      </w:r>
      <w:r w:rsidRPr="00AC5868">
        <w:rPr>
          <w:rFonts w:asciiTheme="minorHAnsi" w:hAnsiTheme="minorHAnsi" w:cstheme="minorBidi"/>
          <w:b/>
          <w:bCs/>
          <w:i/>
          <w:iCs/>
          <w:color w:val="17365D" w:themeColor="text2" w:themeShade="BF"/>
        </w:rPr>
        <w:t xml:space="preserve"> części.</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35C7747"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FB76BC">
        <w:rPr>
          <w:rFonts w:asciiTheme="minorHAnsi" w:hAnsiTheme="minorHAnsi" w:cstheme="minorBidi"/>
          <w:color w:val="17365D" w:themeColor="text2" w:themeShade="BF"/>
          <w:sz w:val="20"/>
        </w:rPr>
        <w:t>kwiecień</w:t>
      </w:r>
      <w:r>
        <w:rPr>
          <w:rFonts w:asciiTheme="minorHAnsi" w:hAnsiTheme="minorHAnsi" w:cstheme="minorBidi"/>
          <w:color w:val="17365D" w:themeColor="text2" w:themeShade="BF"/>
          <w:sz w:val="20"/>
        </w:rPr>
        <w:t xml:space="preserve"> 202</w:t>
      </w:r>
      <w:r w:rsidR="000378AC">
        <w:rPr>
          <w:rFonts w:asciiTheme="minorHAnsi" w:hAnsiTheme="minorHAnsi" w:cstheme="minorBidi"/>
          <w:color w:val="17365D" w:themeColor="text2" w:themeShade="BF"/>
          <w:sz w:val="20"/>
        </w:rPr>
        <w:t>5</w:t>
      </w:r>
      <w:r>
        <w:rPr>
          <w:rFonts w:asciiTheme="minorHAnsi" w:hAnsiTheme="minorHAnsi" w:cstheme="minorBidi"/>
          <w:color w:val="17365D" w:themeColor="text2" w:themeShade="BF"/>
          <w:sz w:val="20"/>
        </w:rPr>
        <w:t>r.</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1023F6">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1023F6">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1023F6"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3D2317" w:rsidRDefault="00696835" w:rsidP="00C437B8">
      <w:pPr>
        <w:numPr>
          <w:ilvl w:val="2"/>
          <w:numId w:val="1"/>
        </w:numPr>
        <w:spacing w:before="120" w:after="120" w:line="24" w:lineRule="atLeast"/>
        <w:rPr>
          <w:rFonts w:asciiTheme="minorHAnsi" w:hAnsiTheme="minorHAnsi" w:cstheme="minorBidi"/>
          <w:b/>
          <w:sz w:val="20"/>
        </w:rPr>
      </w:pPr>
      <w:r w:rsidRPr="003D2317">
        <w:rPr>
          <w:rFonts w:asciiTheme="minorHAnsi" w:hAnsiTheme="minorHAnsi" w:cstheme="minorBidi"/>
          <w:b/>
          <w:sz w:val="20"/>
        </w:rPr>
        <w:t xml:space="preserve">Zamawiający </w:t>
      </w:r>
      <w:r w:rsidR="00D42C86" w:rsidRPr="003D2317">
        <w:rPr>
          <w:rFonts w:asciiTheme="minorHAnsi" w:hAnsiTheme="minorHAnsi" w:cstheme="minorBidi"/>
          <w:b/>
          <w:sz w:val="20"/>
        </w:rPr>
        <w:t>najpierw dokona</w:t>
      </w:r>
      <w:r w:rsidRPr="003D2317">
        <w:rPr>
          <w:rFonts w:asciiTheme="minorHAnsi" w:hAnsiTheme="minorHAnsi" w:cstheme="minorBidi"/>
          <w:b/>
          <w:sz w:val="20"/>
        </w:rPr>
        <w:t xml:space="preserve"> oceny Ofert, a następnie zbada</w:t>
      </w:r>
      <w:r w:rsidR="00D42C86" w:rsidRPr="003D2317">
        <w:rPr>
          <w:rFonts w:asciiTheme="minorHAnsi" w:hAnsiTheme="minorHAnsi" w:cstheme="minorBidi"/>
          <w:b/>
          <w:sz w:val="20"/>
        </w:rPr>
        <w:t>,</w:t>
      </w:r>
      <w:r w:rsidRPr="003D2317">
        <w:rPr>
          <w:rFonts w:asciiTheme="minorHAnsi" w:hAnsiTheme="minorHAnsi" w:cstheme="minorBidi"/>
          <w:b/>
          <w:sz w:val="20"/>
        </w:rPr>
        <w:t xml:space="preserve"> czy Wykonawca, którego Oferta została oceniona jako najkorzystniejsza, nie podlega wykluczeniu oraz spełnia warunki udziału w Postępowaniu zakupowym</w:t>
      </w:r>
      <w:r w:rsidR="007379C7" w:rsidRPr="003D2317">
        <w:rPr>
          <w:rFonts w:asciiTheme="minorHAnsi" w:hAnsiTheme="minorHAnsi" w:cstheme="minorHAnsi"/>
          <w:b/>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1023F6"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1023F6"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1023F6"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4CF96AF4" w14:textId="359D2A30" w:rsidR="006B67AA" w:rsidRPr="006B67AA" w:rsidRDefault="005712F0" w:rsidP="006B67AA">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817313" w:rsidRPr="00817313">
        <w:rPr>
          <w:rFonts w:asciiTheme="minorHAnsi" w:hAnsiTheme="minorHAnsi" w:cstheme="minorBidi"/>
          <w:sz w:val="20"/>
        </w:rPr>
        <w:t xml:space="preserve">Wykonanie robót budowlanych w branży elektroenergetycznej na terenie działania OŁD w RE </w:t>
      </w:r>
      <w:r w:rsidR="00992A8F" w:rsidRPr="00992A8F">
        <w:rPr>
          <w:rFonts w:asciiTheme="minorHAnsi" w:hAnsiTheme="minorHAnsi" w:cstheme="minorBidi"/>
          <w:sz w:val="20"/>
        </w:rPr>
        <w:t xml:space="preserve">Bełchatów, RE Sieradz i RE Piotrków Trybunalski w podziale na 4 </w:t>
      </w:r>
      <w:r w:rsidR="006B67AA" w:rsidRPr="006B67AA">
        <w:rPr>
          <w:rFonts w:asciiTheme="minorHAnsi" w:hAnsiTheme="minorHAnsi" w:cstheme="minorBidi"/>
          <w:sz w:val="20"/>
        </w:rPr>
        <w:t>części.</w:t>
      </w:r>
    </w:p>
    <w:p w14:paraId="019B6D1C" w14:textId="0887C30E" w:rsidR="00D74310" w:rsidRPr="002E2998" w:rsidRDefault="005712F0" w:rsidP="00D74310">
      <w:pPr>
        <w:pStyle w:val="Akapitzlist"/>
        <w:numPr>
          <w:ilvl w:val="1"/>
          <w:numId w:val="2"/>
        </w:numPr>
        <w:spacing w:before="120" w:line="24" w:lineRule="atLeast"/>
        <w:contextualSpacing w:val="0"/>
        <w:outlineLvl w:val="0"/>
        <w:rPr>
          <w:rFonts w:asciiTheme="minorHAnsi" w:hAnsiTheme="minorHAnsi" w:cstheme="minorHAnsi"/>
          <w:b/>
          <w:sz w:val="20"/>
        </w:rPr>
      </w:pPr>
      <w:bookmarkStart w:id="61" w:name="_Toc516734756"/>
      <w:bookmarkStart w:id="62" w:name="_Toc516738786"/>
      <w:bookmarkEnd w:id="56"/>
      <w:bookmarkEnd w:id="57"/>
      <w:bookmarkEnd w:id="58"/>
      <w:bookmarkEnd w:id="59"/>
      <w:bookmarkEnd w:id="60"/>
      <w:r w:rsidRPr="00C437B8">
        <w:rPr>
          <w:rFonts w:asciiTheme="minorHAnsi" w:hAnsiTheme="minorHAnsi" w:cstheme="minorBidi"/>
          <w:sz w:val="20"/>
        </w:rPr>
        <w:t xml:space="preserve">Zamawiający </w:t>
      </w:r>
      <w:r w:rsidRPr="00C437B8">
        <w:rPr>
          <w:rFonts w:asciiTheme="minorHAnsi" w:hAnsiTheme="minorHAnsi" w:cstheme="minorBidi"/>
          <w:b/>
          <w:bCs/>
          <w:sz w:val="20"/>
        </w:rPr>
        <w:t>nie dopuszcza</w:t>
      </w:r>
      <w:r w:rsidRPr="00C437B8">
        <w:rPr>
          <w:rFonts w:asciiTheme="minorHAnsi" w:hAnsiTheme="minorHAnsi" w:cstheme="minorBidi"/>
          <w:sz w:val="20"/>
        </w:rPr>
        <w:t xml:space="preserve"> składania ofert wariantowych. Zamawiający </w:t>
      </w:r>
      <w:r w:rsidRPr="00C437B8">
        <w:rPr>
          <w:rFonts w:asciiTheme="minorHAnsi" w:hAnsiTheme="minorHAnsi" w:cstheme="minorBidi"/>
          <w:b/>
          <w:bCs/>
          <w:sz w:val="20"/>
        </w:rPr>
        <w:t>dopuszcza</w:t>
      </w:r>
      <w:r w:rsidRPr="00C437B8">
        <w:rPr>
          <w:rFonts w:asciiTheme="minorHAnsi" w:hAnsiTheme="minorHAnsi" w:cstheme="minorBidi"/>
          <w:sz w:val="20"/>
        </w:rPr>
        <w:t xml:space="preserve"> składanie ofert częściowych. Zakup</w:t>
      </w:r>
      <w:r w:rsidR="00BF1922" w:rsidRPr="00C437B8">
        <w:rPr>
          <w:rFonts w:asciiTheme="minorHAnsi" w:hAnsiTheme="minorHAnsi" w:cstheme="minorBidi"/>
          <w:sz w:val="20"/>
        </w:rPr>
        <w:t xml:space="preserve"> został podzielony na </w:t>
      </w:r>
      <w:r w:rsidR="00992A8F">
        <w:rPr>
          <w:rFonts w:asciiTheme="minorHAnsi" w:hAnsiTheme="minorHAnsi" w:cstheme="minorHAnsi"/>
          <w:sz w:val="20"/>
        </w:rPr>
        <w:t>4</w:t>
      </w:r>
      <w:r w:rsidR="00BF1922" w:rsidRPr="00C437B8">
        <w:rPr>
          <w:rFonts w:asciiTheme="minorHAnsi" w:hAnsiTheme="minorHAnsi" w:cstheme="minorBidi"/>
          <w:sz w:val="20"/>
        </w:rPr>
        <w:t xml:space="preserve"> (</w:t>
      </w:r>
      <w:r w:rsidRPr="00C437B8">
        <w:rPr>
          <w:rFonts w:asciiTheme="minorHAnsi" w:hAnsiTheme="minorHAnsi" w:cstheme="minorBidi"/>
          <w:sz w:val="20"/>
        </w:rPr>
        <w:t>słownie</w:t>
      </w:r>
      <w:r w:rsidR="00BF1922" w:rsidRPr="00C437B8">
        <w:rPr>
          <w:rFonts w:asciiTheme="minorHAnsi" w:hAnsiTheme="minorHAnsi" w:cstheme="minorBidi"/>
          <w:sz w:val="20"/>
        </w:rPr>
        <w:t xml:space="preserve">: </w:t>
      </w:r>
      <w:r w:rsidR="00992A8F">
        <w:rPr>
          <w:rFonts w:asciiTheme="minorHAnsi" w:hAnsiTheme="minorHAnsi" w:cstheme="minorHAnsi"/>
          <w:sz w:val="20"/>
        </w:rPr>
        <w:t>cztery</w:t>
      </w:r>
      <w:r w:rsidR="00FC31FF">
        <w:rPr>
          <w:rFonts w:asciiTheme="minorHAnsi" w:hAnsiTheme="minorHAnsi" w:cstheme="minorHAnsi"/>
          <w:sz w:val="20"/>
        </w:rPr>
        <w:t>) niezależn</w:t>
      </w:r>
      <w:r w:rsidR="00992A8F">
        <w:rPr>
          <w:rFonts w:asciiTheme="minorHAnsi" w:hAnsiTheme="minorHAnsi" w:cstheme="minorHAnsi"/>
          <w:sz w:val="20"/>
        </w:rPr>
        <w:t>e</w:t>
      </w:r>
      <w:r w:rsidRPr="00C437B8">
        <w:rPr>
          <w:rFonts w:asciiTheme="minorHAnsi" w:hAnsiTheme="minorHAnsi" w:cstheme="minorBidi"/>
          <w:sz w:val="20"/>
        </w:rPr>
        <w:t xml:space="preserve"> części w sposób opisany </w:t>
      </w:r>
      <w:bookmarkEnd w:id="61"/>
      <w:bookmarkEnd w:id="62"/>
      <w:r w:rsidR="00D74310" w:rsidRPr="00CA0688">
        <w:rPr>
          <w:rFonts w:asciiTheme="minorHAnsi" w:hAnsiTheme="minorHAnsi" w:cstheme="minorHAnsi"/>
          <w:sz w:val="20"/>
        </w:rPr>
        <w:t>poniżej:</w:t>
      </w:r>
    </w:p>
    <w:p w14:paraId="42B5895D" w14:textId="77777777" w:rsidR="00D74310" w:rsidRPr="00B90B3F" w:rsidRDefault="00D74310" w:rsidP="00D74310">
      <w:pPr>
        <w:pStyle w:val="Akapitzlist"/>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D74310" w:rsidRPr="004B4556" w14:paraId="72D4FE0C" w14:textId="77777777" w:rsidTr="006202BF">
        <w:tc>
          <w:tcPr>
            <w:tcW w:w="1446" w:type="dxa"/>
            <w:shd w:val="clear" w:color="auto" w:fill="DBE5F1" w:themeFill="accent1" w:themeFillTint="33"/>
            <w:vAlign w:val="center"/>
          </w:tcPr>
          <w:p w14:paraId="4963857C" w14:textId="77777777" w:rsidR="00D74310" w:rsidRPr="004B4556" w:rsidRDefault="00D74310" w:rsidP="006202BF">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0A04BD0B" w14:textId="77777777" w:rsidR="00D74310" w:rsidRPr="004B4556" w:rsidRDefault="00D74310" w:rsidP="006202BF">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D74310" w:rsidRPr="004B4556" w14:paraId="716C33F1" w14:textId="77777777" w:rsidTr="006202BF">
        <w:tc>
          <w:tcPr>
            <w:tcW w:w="1446" w:type="dxa"/>
            <w:shd w:val="clear" w:color="auto" w:fill="auto"/>
            <w:vAlign w:val="center"/>
          </w:tcPr>
          <w:p w14:paraId="70231542" w14:textId="77777777" w:rsidR="00D74310" w:rsidRPr="00F0635F" w:rsidRDefault="00D74310" w:rsidP="006202BF">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0CF36B68" w14:textId="256B602C" w:rsidR="00D74310" w:rsidRPr="007B6150" w:rsidRDefault="007B6150" w:rsidP="003B5216">
            <w:pPr>
              <w:autoSpaceDE w:val="0"/>
              <w:autoSpaceDN w:val="0"/>
              <w:adjustRightInd w:val="0"/>
              <w:spacing w:line="240" w:lineRule="auto"/>
              <w:rPr>
                <w:rFonts w:asciiTheme="minorHAnsi" w:hAnsiTheme="minorHAnsi" w:cstheme="minorHAnsi"/>
                <w:sz w:val="20"/>
              </w:rPr>
            </w:pPr>
            <w:r w:rsidRPr="007B6150">
              <w:rPr>
                <w:rFonts w:asciiTheme="minorHAnsi" w:hAnsiTheme="minorHAnsi" w:cstheme="minorHAnsi"/>
                <w:sz w:val="20"/>
              </w:rPr>
              <w:t xml:space="preserve">Budowa sieci SN i </w:t>
            </w:r>
            <w:proofErr w:type="spellStart"/>
            <w:r w:rsidRPr="007B6150">
              <w:rPr>
                <w:rFonts w:asciiTheme="minorHAnsi" w:hAnsiTheme="minorHAnsi" w:cstheme="minorHAnsi"/>
                <w:sz w:val="20"/>
              </w:rPr>
              <w:t>nn</w:t>
            </w:r>
            <w:proofErr w:type="spellEnd"/>
            <w:r w:rsidRPr="007B6150">
              <w:rPr>
                <w:rFonts w:asciiTheme="minorHAnsi" w:hAnsiTheme="minorHAnsi" w:cstheme="minorHAnsi"/>
                <w:sz w:val="20"/>
              </w:rPr>
              <w:t xml:space="preserve"> oraz przebudowa sieci </w:t>
            </w:r>
            <w:proofErr w:type="spellStart"/>
            <w:r w:rsidRPr="007B6150">
              <w:rPr>
                <w:rFonts w:asciiTheme="minorHAnsi" w:hAnsiTheme="minorHAnsi" w:cstheme="minorHAnsi"/>
                <w:sz w:val="20"/>
              </w:rPr>
              <w:t>nn</w:t>
            </w:r>
            <w:proofErr w:type="spellEnd"/>
            <w:r w:rsidRPr="007B6150">
              <w:rPr>
                <w:rFonts w:asciiTheme="minorHAnsi" w:hAnsiTheme="minorHAnsi" w:cstheme="minorHAnsi"/>
                <w:sz w:val="20"/>
              </w:rPr>
              <w:t xml:space="preserve"> w m. Grudna i Szczerców ul. Piłsudskiego, gm. Szczerców.</w:t>
            </w:r>
          </w:p>
        </w:tc>
      </w:tr>
      <w:tr w:rsidR="00D74310" w:rsidRPr="004B4556" w14:paraId="55AA3443" w14:textId="77777777" w:rsidTr="006202BF">
        <w:tc>
          <w:tcPr>
            <w:tcW w:w="1446" w:type="dxa"/>
            <w:shd w:val="clear" w:color="auto" w:fill="auto"/>
            <w:vAlign w:val="center"/>
          </w:tcPr>
          <w:p w14:paraId="5F11A979" w14:textId="77777777" w:rsidR="00D74310" w:rsidRPr="00F0635F" w:rsidRDefault="00D74310" w:rsidP="006202BF">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439F69CA" w14:textId="5AB8EB52" w:rsidR="00D74310" w:rsidRPr="007B6150" w:rsidRDefault="007B6150" w:rsidP="003B5216">
            <w:pPr>
              <w:autoSpaceDE w:val="0"/>
              <w:autoSpaceDN w:val="0"/>
              <w:adjustRightInd w:val="0"/>
              <w:spacing w:line="240" w:lineRule="auto"/>
              <w:rPr>
                <w:rFonts w:asciiTheme="minorHAnsi" w:hAnsiTheme="minorHAnsi" w:cstheme="minorHAnsi"/>
                <w:sz w:val="20"/>
              </w:rPr>
            </w:pPr>
            <w:r w:rsidRPr="007B6150">
              <w:rPr>
                <w:rFonts w:asciiTheme="minorHAnsi" w:hAnsiTheme="minorHAnsi" w:cstheme="minorHAnsi"/>
                <w:sz w:val="20"/>
              </w:rPr>
              <w:t xml:space="preserve">Przebudowa złączy kablowych </w:t>
            </w:r>
            <w:proofErr w:type="spellStart"/>
            <w:r w:rsidRPr="007B6150">
              <w:rPr>
                <w:rFonts w:asciiTheme="minorHAnsi" w:hAnsiTheme="minorHAnsi" w:cstheme="minorHAnsi"/>
                <w:sz w:val="20"/>
              </w:rPr>
              <w:t>nN</w:t>
            </w:r>
            <w:proofErr w:type="spellEnd"/>
            <w:r w:rsidRPr="007B6150">
              <w:rPr>
                <w:rFonts w:asciiTheme="minorHAnsi" w:hAnsiTheme="minorHAnsi" w:cstheme="minorHAnsi"/>
                <w:sz w:val="20"/>
              </w:rPr>
              <w:t xml:space="preserve"> teren RE Bełchatów.</w:t>
            </w:r>
          </w:p>
        </w:tc>
      </w:tr>
      <w:tr w:rsidR="00D74310" w:rsidRPr="004B4556" w14:paraId="30495D87" w14:textId="77777777" w:rsidTr="006202BF">
        <w:tc>
          <w:tcPr>
            <w:tcW w:w="1446" w:type="dxa"/>
            <w:shd w:val="clear" w:color="auto" w:fill="auto"/>
            <w:vAlign w:val="center"/>
          </w:tcPr>
          <w:p w14:paraId="7DA3CBEC" w14:textId="77777777" w:rsidR="00D74310" w:rsidRPr="00F0635F" w:rsidRDefault="00D74310" w:rsidP="006202BF">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vAlign w:val="center"/>
          </w:tcPr>
          <w:p w14:paraId="0FD317EB" w14:textId="0958DF9C" w:rsidR="00D74310" w:rsidRPr="007B6150" w:rsidRDefault="007B6150" w:rsidP="003B5216">
            <w:pPr>
              <w:autoSpaceDE w:val="0"/>
              <w:autoSpaceDN w:val="0"/>
              <w:adjustRightInd w:val="0"/>
              <w:spacing w:line="240" w:lineRule="auto"/>
              <w:rPr>
                <w:rFonts w:asciiTheme="minorHAnsi" w:hAnsiTheme="minorHAnsi" w:cstheme="minorHAnsi"/>
                <w:sz w:val="20"/>
              </w:rPr>
            </w:pPr>
            <w:r w:rsidRPr="007B6150">
              <w:rPr>
                <w:rFonts w:asciiTheme="minorHAnsi" w:hAnsiTheme="minorHAnsi" w:cstheme="minorHAnsi"/>
                <w:sz w:val="20"/>
              </w:rPr>
              <w:t>Wymiana  Linii Kablowej 0,4kV ZE STACJI TRAFO 3-0024 ZDUŃSKA WOLA 18.</w:t>
            </w:r>
          </w:p>
        </w:tc>
      </w:tr>
      <w:tr w:rsidR="0027099A" w:rsidRPr="004B4556" w14:paraId="489063D0" w14:textId="77777777" w:rsidTr="006202BF">
        <w:tc>
          <w:tcPr>
            <w:tcW w:w="1446" w:type="dxa"/>
            <w:shd w:val="clear" w:color="auto" w:fill="auto"/>
            <w:vAlign w:val="center"/>
          </w:tcPr>
          <w:p w14:paraId="58693166" w14:textId="5B65D049" w:rsidR="0027099A" w:rsidRPr="00F0635F" w:rsidRDefault="0027099A" w:rsidP="006202BF">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vAlign w:val="center"/>
          </w:tcPr>
          <w:p w14:paraId="56990CE4" w14:textId="503F87FF" w:rsidR="0027099A" w:rsidRPr="007B6150" w:rsidRDefault="007B6150" w:rsidP="003B5216">
            <w:pPr>
              <w:autoSpaceDE w:val="0"/>
              <w:autoSpaceDN w:val="0"/>
              <w:adjustRightInd w:val="0"/>
              <w:spacing w:line="240" w:lineRule="auto"/>
              <w:rPr>
                <w:rFonts w:asciiTheme="minorHAnsi" w:hAnsiTheme="minorHAnsi" w:cstheme="minorHAnsi"/>
                <w:sz w:val="20"/>
              </w:rPr>
            </w:pPr>
            <w:r w:rsidRPr="007B6150">
              <w:rPr>
                <w:rFonts w:asciiTheme="minorHAnsi" w:hAnsiTheme="minorHAnsi" w:cstheme="minorHAnsi"/>
                <w:sz w:val="20"/>
              </w:rPr>
              <w:t>Przyłączenie do sieci dystrybucyjnej czterech budynków mieszkalnych w m. Piotrków Trybunalski ul. Życzliwa, dz. nr 41/9, 41/10, 41/14, 41/15 obręb 7.</w:t>
            </w:r>
          </w:p>
        </w:tc>
      </w:tr>
    </w:tbl>
    <w:p w14:paraId="02D52FAD" w14:textId="10C95DA5" w:rsidR="00F43AAF" w:rsidRPr="007A53B4" w:rsidRDefault="005712F0" w:rsidP="00C437B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30522560" w14:textId="699F0D53" w:rsidR="000B3117" w:rsidRPr="00C437B8" w:rsidRDefault="000B3117">
      <w:pPr>
        <w:pStyle w:val="Nagwek1"/>
        <w:numPr>
          <w:ilvl w:val="0"/>
          <w:numId w:val="3"/>
        </w:numPr>
        <w:rPr>
          <w:rFonts w:cstheme="minorBidi"/>
          <w:sz w:val="20"/>
          <w:szCs w:val="20"/>
        </w:rPr>
      </w:pPr>
      <w:bookmarkStart w:id="63" w:name="_Toc354752372"/>
      <w:bookmarkStart w:id="64" w:name="_Toc516738788"/>
      <w:bookmarkStart w:id="65" w:name="_Toc69029865"/>
      <w:r w:rsidRPr="007D2151">
        <w:rPr>
          <w:rFonts w:cstheme="minorBidi"/>
          <w:sz w:val="20"/>
          <w:szCs w:val="20"/>
        </w:rPr>
        <w:t>TERMIN WYKONANIA ZAMÓWIENIA</w:t>
      </w:r>
      <w:bookmarkEnd w:id="63"/>
      <w:bookmarkEnd w:id="64"/>
      <w:bookmarkEnd w:id="65"/>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6" w:name="_Toc354752374"/>
      <w:bookmarkStart w:id="67"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rsidP="00541829">
      <w:pPr>
        <w:pStyle w:val="Nagwek1"/>
        <w:numPr>
          <w:ilvl w:val="0"/>
          <w:numId w:val="14"/>
        </w:numPr>
        <w:rPr>
          <w:rFonts w:cstheme="minorBidi"/>
          <w:sz w:val="20"/>
          <w:szCs w:val="20"/>
        </w:rPr>
      </w:pPr>
      <w:bookmarkStart w:id="68" w:name="_Toc69029866"/>
      <w:r w:rsidRPr="007D2151">
        <w:rPr>
          <w:rFonts w:cstheme="minorBidi"/>
          <w:sz w:val="20"/>
          <w:szCs w:val="20"/>
        </w:rPr>
        <w:t>WADIUM</w:t>
      </w:r>
      <w:bookmarkEnd w:id="66"/>
      <w:bookmarkEnd w:id="67"/>
      <w:bookmarkEnd w:id="68"/>
    </w:p>
    <w:p w14:paraId="6749A76F" w14:textId="151A2D07" w:rsidR="001F3890" w:rsidRPr="001F3890" w:rsidRDefault="00F31C67" w:rsidP="005D2315">
      <w:pPr>
        <w:pStyle w:val="Akapitzlist"/>
        <w:numPr>
          <w:ilvl w:val="1"/>
          <w:numId w:val="14"/>
        </w:numPr>
        <w:spacing w:before="120" w:line="24" w:lineRule="atLeast"/>
        <w:ind w:left="567" w:hanging="567"/>
        <w:outlineLvl w:val="0"/>
        <w:rPr>
          <w:rFonts w:asciiTheme="minorHAnsi" w:hAnsiTheme="minorHAnsi" w:cstheme="minorHAnsi"/>
          <w:sz w:val="24"/>
          <w:szCs w:val="24"/>
        </w:rPr>
      </w:pPr>
      <w:bookmarkStart w:id="69" w:name="_Toc516566319"/>
      <w:bookmarkStart w:id="70" w:name="_Toc516581587"/>
      <w:bookmarkStart w:id="71" w:name="_Toc516734760"/>
      <w:bookmarkStart w:id="72" w:name="_Toc516738790"/>
      <w:bookmarkStart w:id="73" w:name="_Toc354752376"/>
      <w:bookmarkStart w:id="74" w:name="_Toc516581596"/>
      <w:bookmarkStart w:id="75" w:name="_Toc516738801"/>
      <w:bookmarkStart w:id="76" w:name="_Toc69029867"/>
      <w:r w:rsidRPr="001F3890">
        <w:rPr>
          <w:rFonts w:asciiTheme="minorHAnsi" w:hAnsiTheme="minorHAnsi" w:cstheme="minorHAnsi"/>
          <w:sz w:val="20"/>
        </w:rPr>
        <w:t xml:space="preserve">Zamawiający </w:t>
      </w:r>
      <w:r w:rsidRPr="001F3890">
        <w:rPr>
          <w:rFonts w:asciiTheme="minorHAnsi" w:hAnsiTheme="minorHAnsi" w:cstheme="minorHAnsi"/>
          <w:b/>
          <w:sz w:val="20"/>
        </w:rPr>
        <w:t>wymaga</w:t>
      </w:r>
      <w:r w:rsidRPr="001F3890">
        <w:rPr>
          <w:rFonts w:asciiTheme="minorHAnsi" w:hAnsiTheme="minorHAnsi" w:cstheme="minorHAnsi"/>
          <w:sz w:val="20"/>
        </w:rPr>
        <w:t xml:space="preserve"> wniesienia wadium </w:t>
      </w:r>
      <w:r w:rsidRPr="008B1F45">
        <w:rPr>
          <w:rFonts w:asciiTheme="minorHAnsi" w:hAnsiTheme="minorHAnsi" w:cstheme="minorHAnsi"/>
          <w:b/>
          <w:szCs w:val="22"/>
        </w:rPr>
        <w:t xml:space="preserve">w zakresie części  </w:t>
      </w:r>
      <w:r w:rsidR="00281983">
        <w:rPr>
          <w:rFonts w:asciiTheme="minorHAnsi" w:hAnsiTheme="minorHAnsi" w:cstheme="minorHAnsi"/>
          <w:b/>
          <w:szCs w:val="22"/>
        </w:rPr>
        <w:t>1</w:t>
      </w:r>
      <w:r w:rsidR="00817313" w:rsidRPr="001F3890">
        <w:rPr>
          <w:rFonts w:asciiTheme="minorHAnsi" w:hAnsiTheme="minorHAnsi" w:cstheme="minorHAnsi"/>
          <w:b/>
          <w:sz w:val="20"/>
        </w:rPr>
        <w:t xml:space="preserve"> </w:t>
      </w:r>
    </w:p>
    <w:p w14:paraId="3099AD2D" w14:textId="77AA9CAE" w:rsidR="00C571AD" w:rsidRPr="001F3890" w:rsidRDefault="00F31C67" w:rsidP="001F3890">
      <w:pPr>
        <w:pStyle w:val="Akapitzlist"/>
        <w:spacing w:before="120" w:line="24" w:lineRule="atLeast"/>
        <w:ind w:left="567"/>
        <w:outlineLvl w:val="0"/>
        <w:rPr>
          <w:rFonts w:asciiTheme="minorHAnsi" w:hAnsiTheme="minorHAnsi" w:cstheme="minorHAnsi"/>
          <w:sz w:val="24"/>
          <w:szCs w:val="24"/>
        </w:rPr>
      </w:pPr>
      <w:r w:rsidRPr="001F3890">
        <w:rPr>
          <w:rFonts w:asciiTheme="minorHAnsi" w:hAnsiTheme="minorHAnsi" w:cstheme="minorHAnsi"/>
          <w:b/>
          <w:sz w:val="24"/>
          <w:szCs w:val="24"/>
        </w:rPr>
        <w:t>Wykonawca zobowiązany będzie do wniesienia wadium przed upływem terminu składania ofert w wysokości:</w:t>
      </w:r>
      <w:r w:rsidRPr="001F3890">
        <w:rPr>
          <w:rFonts w:asciiTheme="minorHAnsi" w:hAnsiTheme="minorHAnsi" w:cstheme="minorHAnsi"/>
          <w:sz w:val="24"/>
          <w:szCs w:val="24"/>
        </w:rPr>
        <w:t xml:space="preserve"> </w:t>
      </w:r>
    </w:p>
    <w:p w14:paraId="7145843F" w14:textId="0FAE05DF" w:rsidR="003C7BB7" w:rsidRPr="001F4C2E" w:rsidRDefault="001F3890" w:rsidP="001F4C2E">
      <w:pPr>
        <w:pStyle w:val="Akapitzlist"/>
        <w:spacing w:before="120" w:line="24" w:lineRule="atLeast"/>
        <w:ind w:left="567"/>
        <w:outlineLvl w:val="0"/>
        <w:rPr>
          <w:rFonts w:asciiTheme="minorHAnsi" w:hAnsiTheme="minorHAnsi" w:cstheme="minorHAnsi"/>
          <w:b/>
          <w:sz w:val="24"/>
          <w:szCs w:val="24"/>
        </w:rPr>
      </w:pPr>
      <w:r>
        <w:rPr>
          <w:rFonts w:asciiTheme="minorHAnsi" w:hAnsiTheme="minorHAnsi" w:cstheme="minorHAnsi"/>
          <w:b/>
          <w:sz w:val="24"/>
          <w:szCs w:val="24"/>
        </w:rPr>
        <w:t xml:space="preserve">  </w:t>
      </w:r>
      <w:r w:rsidR="001F4C2E">
        <w:rPr>
          <w:rFonts w:asciiTheme="minorHAnsi" w:hAnsiTheme="minorHAnsi" w:cstheme="minorHAnsi"/>
          <w:b/>
          <w:sz w:val="24"/>
          <w:szCs w:val="24"/>
        </w:rPr>
        <w:t>3</w:t>
      </w:r>
      <w:r w:rsidR="00561BBC">
        <w:rPr>
          <w:rFonts w:asciiTheme="minorHAnsi" w:hAnsiTheme="minorHAnsi" w:cstheme="minorHAnsi"/>
          <w:b/>
          <w:sz w:val="24"/>
          <w:szCs w:val="24"/>
        </w:rPr>
        <w:t xml:space="preserve"> </w:t>
      </w:r>
      <w:r w:rsidRPr="00817313">
        <w:rPr>
          <w:rFonts w:asciiTheme="minorHAnsi" w:hAnsiTheme="minorHAnsi" w:cstheme="minorHAnsi"/>
          <w:b/>
          <w:sz w:val="24"/>
          <w:szCs w:val="24"/>
        </w:rPr>
        <w:t xml:space="preserve">000,00 zł (słownie złotych: </w:t>
      </w:r>
      <w:r w:rsidR="001F4C2E">
        <w:rPr>
          <w:rFonts w:asciiTheme="minorHAnsi" w:hAnsiTheme="minorHAnsi" w:cstheme="minorHAnsi"/>
          <w:b/>
          <w:sz w:val="24"/>
          <w:szCs w:val="24"/>
        </w:rPr>
        <w:t>trzy tysiące</w:t>
      </w:r>
      <w:r w:rsidRPr="00817313">
        <w:rPr>
          <w:rFonts w:asciiTheme="minorHAnsi" w:hAnsiTheme="minorHAnsi" w:cstheme="minorHAnsi"/>
          <w:b/>
          <w:sz w:val="24"/>
          <w:szCs w:val="24"/>
        </w:rPr>
        <w:t xml:space="preserve"> złotych)</w:t>
      </w:r>
      <w:r w:rsidRPr="00817313">
        <w:rPr>
          <w:rFonts w:asciiTheme="minorHAnsi" w:hAnsiTheme="minorHAnsi" w:cstheme="minorHAnsi"/>
          <w:sz w:val="24"/>
          <w:szCs w:val="24"/>
        </w:rPr>
        <w:t xml:space="preserve">      </w:t>
      </w:r>
      <w:r w:rsidRPr="00817313">
        <w:rPr>
          <w:rFonts w:asciiTheme="minorHAnsi" w:hAnsiTheme="minorHAnsi" w:cstheme="minorHAnsi"/>
          <w:b/>
          <w:sz w:val="24"/>
          <w:szCs w:val="24"/>
        </w:rPr>
        <w:t xml:space="preserve">w zakresie części </w:t>
      </w:r>
      <w:r w:rsidR="00281983">
        <w:rPr>
          <w:rFonts w:asciiTheme="minorHAnsi" w:hAnsiTheme="minorHAnsi" w:cstheme="minorHAnsi"/>
          <w:b/>
          <w:sz w:val="24"/>
          <w:szCs w:val="24"/>
        </w:rPr>
        <w:t>1</w:t>
      </w:r>
    </w:p>
    <w:p w14:paraId="5DB86880" w14:textId="20027DC2" w:rsidR="003C7BB7" w:rsidRPr="00180B94" w:rsidRDefault="003C7BB7" w:rsidP="00180B94">
      <w:pPr>
        <w:pStyle w:val="Akapitzlist"/>
        <w:spacing w:before="120" w:line="24" w:lineRule="atLeast"/>
        <w:ind w:left="567"/>
        <w:outlineLvl w:val="0"/>
        <w:rPr>
          <w:rFonts w:asciiTheme="minorHAnsi" w:hAnsiTheme="minorHAnsi" w:cstheme="minorHAnsi"/>
          <w:b/>
          <w:sz w:val="24"/>
          <w:szCs w:val="24"/>
        </w:rPr>
      </w:pPr>
      <w:r>
        <w:rPr>
          <w:rFonts w:asciiTheme="minorHAnsi" w:hAnsiTheme="minorHAnsi" w:cstheme="minorHAnsi"/>
          <w:b/>
          <w:sz w:val="24"/>
          <w:szCs w:val="24"/>
        </w:rPr>
        <w:t xml:space="preserve">  </w:t>
      </w:r>
    </w:p>
    <w:p w14:paraId="3B5C7D18" w14:textId="77777777" w:rsidR="00F31C67" w:rsidRPr="001F640F" w:rsidRDefault="00F31C67" w:rsidP="00541829">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77" w:name="_Toc516566320"/>
      <w:bookmarkStart w:id="78" w:name="_Toc516581588"/>
      <w:bookmarkStart w:id="79" w:name="_Toc516734761"/>
      <w:bookmarkStart w:id="80" w:name="_Toc516738791"/>
      <w:r w:rsidRPr="001F640F">
        <w:rPr>
          <w:rFonts w:asciiTheme="minorHAnsi" w:hAnsiTheme="minorHAnsi" w:cstheme="minorHAnsi"/>
          <w:sz w:val="20"/>
        </w:rPr>
        <w:t>Wadium wnosi się na</w:t>
      </w:r>
      <w:r w:rsidRPr="001F640F">
        <w:rPr>
          <w:rFonts w:asciiTheme="minorHAnsi" w:hAnsiTheme="minorHAnsi" w:cstheme="minorHAnsi"/>
          <w:bCs/>
          <w:sz w:val="20"/>
        </w:rPr>
        <w:t xml:space="preserve"> cały</w:t>
      </w:r>
      <w:r w:rsidRPr="001F640F">
        <w:rPr>
          <w:rFonts w:asciiTheme="minorHAnsi" w:hAnsiTheme="minorHAnsi" w:cstheme="minorHAnsi"/>
          <w:sz w:val="20"/>
        </w:rPr>
        <w:t xml:space="preserve"> okres związania ofertą</w:t>
      </w:r>
      <w:r w:rsidRPr="001F640F">
        <w:rPr>
          <w:rFonts w:asciiTheme="minorHAnsi" w:hAnsiTheme="minorHAnsi" w:cstheme="minorHAnsi"/>
          <w:bCs/>
          <w:sz w:val="20"/>
        </w:rPr>
        <w:t>.</w:t>
      </w:r>
      <w:bookmarkEnd w:id="77"/>
      <w:bookmarkEnd w:id="78"/>
      <w:bookmarkEnd w:id="79"/>
      <w:bookmarkEnd w:id="80"/>
    </w:p>
    <w:p w14:paraId="6637DBDB" w14:textId="77777777" w:rsidR="00F31C67" w:rsidRPr="001F640F" w:rsidRDefault="00F31C67" w:rsidP="00541829">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1" w:name="_Toc516566321"/>
      <w:bookmarkStart w:id="82" w:name="_Toc516581589"/>
      <w:bookmarkStart w:id="83" w:name="_Toc516734762"/>
      <w:bookmarkStart w:id="84" w:name="_Toc516738792"/>
      <w:r w:rsidRPr="001F640F">
        <w:rPr>
          <w:rFonts w:asciiTheme="minorHAnsi" w:hAnsiTheme="minorHAnsi" w:cstheme="minorHAnsi"/>
          <w:sz w:val="20"/>
        </w:rPr>
        <w:t>Wadium może być wnoszone w jednej lub kilku formach:</w:t>
      </w:r>
      <w:bookmarkEnd w:id="81"/>
      <w:bookmarkEnd w:id="82"/>
      <w:bookmarkEnd w:id="83"/>
      <w:bookmarkEnd w:id="84"/>
    </w:p>
    <w:p w14:paraId="07FA4E1C" w14:textId="77777777" w:rsidR="00F31C67" w:rsidRPr="004B4556" w:rsidRDefault="00F31C67" w:rsidP="00541829">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28932AB7" w14:textId="77777777" w:rsidR="00F31C67" w:rsidRPr="004B4556" w:rsidRDefault="00F31C67" w:rsidP="00541829">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0DA7E35" w14:textId="77777777" w:rsidR="00F31C67" w:rsidRPr="004B4556" w:rsidRDefault="00F31C67" w:rsidP="00541829">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492874EB" w14:textId="77777777" w:rsidR="00F31C67" w:rsidRPr="004B4556" w:rsidRDefault="00F31C67" w:rsidP="00541829">
      <w:pPr>
        <w:pStyle w:val="Akapitzlist"/>
        <w:numPr>
          <w:ilvl w:val="1"/>
          <w:numId w:val="14"/>
        </w:numPr>
        <w:spacing w:before="120" w:line="24" w:lineRule="atLeast"/>
        <w:ind w:left="567" w:hanging="567"/>
        <w:outlineLvl w:val="0"/>
        <w:rPr>
          <w:rFonts w:asciiTheme="minorHAnsi" w:hAnsiTheme="minorHAnsi" w:cstheme="minorHAnsi"/>
          <w:sz w:val="20"/>
        </w:rPr>
      </w:pPr>
      <w:bookmarkStart w:id="85" w:name="_Toc516566322"/>
      <w:bookmarkStart w:id="86" w:name="_Toc516581590"/>
      <w:bookmarkStart w:id="87" w:name="_Toc516734763"/>
      <w:bookmarkStart w:id="88"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5"/>
      <w:bookmarkEnd w:id="86"/>
      <w:bookmarkEnd w:id="87"/>
      <w:bookmarkEnd w:id="88"/>
    </w:p>
    <w:p w14:paraId="301A4805" w14:textId="77777777" w:rsidR="00F31C67" w:rsidRPr="004B4556" w:rsidRDefault="00F31C67" w:rsidP="00541829">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9" w:name="_Toc516566323"/>
      <w:bookmarkStart w:id="90" w:name="_Toc516581591"/>
      <w:bookmarkStart w:id="91" w:name="_Toc516734764"/>
      <w:bookmarkStart w:id="92" w:name="_Toc516738794"/>
      <w:r w:rsidRPr="004B4556">
        <w:rPr>
          <w:rFonts w:asciiTheme="minorHAnsi" w:hAnsiTheme="minorHAnsi" w:cstheme="minorHAnsi"/>
          <w:sz w:val="20"/>
        </w:rPr>
        <w:t>Wadium w pieniądzu należy wnieść na konto:</w:t>
      </w:r>
      <w:bookmarkEnd w:id="89"/>
      <w:bookmarkEnd w:id="90"/>
      <w:bookmarkEnd w:id="91"/>
      <w:bookmarkEnd w:id="92"/>
    </w:p>
    <w:p w14:paraId="7B49A9D3" w14:textId="77777777" w:rsidR="00F31C67" w:rsidRPr="004B4556" w:rsidRDefault="00F31C67" w:rsidP="00F31C67">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40504D4" w14:textId="77777777" w:rsidR="00F31C67" w:rsidRPr="004B4556" w:rsidRDefault="00F31C67" w:rsidP="00F31C67">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715645">
        <w:rPr>
          <w:rFonts w:asciiTheme="minorHAnsi" w:hAnsiTheme="minorHAnsi" w:cstheme="minorHAnsi"/>
          <w:b/>
          <w:sz w:val="20"/>
        </w:rPr>
        <w:t>50 1240 6292 1111 0010 3590 2954</w:t>
      </w:r>
    </w:p>
    <w:p w14:paraId="504F4522" w14:textId="3A9F6122" w:rsidR="00720A4F" w:rsidRDefault="00F31C67" w:rsidP="00720A4F">
      <w:pPr>
        <w:autoSpaceDE w:val="0"/>
        <w:autoSpaceDN w:val="0"/>
        <w:spacing w:before="120" w:after="120" w:line="24" w:lineRule="atLeast"/>
        <w:ind w:left="567"/>
        <w:jc w:val="left"/>
        <w:rPr>
          <w:rFonts w:asciiTheme="minorHAnsi" w:hAnsiTheme="minorHAnsi" w:cstheme="minorHAnsi"/>
          <w:b/>
          <w:szCs w:val="22"/>
        </w:rPr>
      </w:pPr>
      <w:r w:rsidRPr="00487354">
        <w:rPr>
          <w:rFonts w:asciiTheme="minorHAnsi" w:hAnsiTheme="minorHAnsi" w:cstheme="minorHAnsi"/>
          <w:szCs w:val="22"/>
        </w:rPr>
        <w:t xml:space="preserve">W tytule przelewu należy wpisać: </w:t>
      </w:r>
      <w:r w:rsidRPr="00487354">
        <w:rPr>
          <w:rFonts w:asciiTheme="minorHAnsi" w:hAnsiTheme="minorHAnsi" w:cstheme="minorHAnsi"/>
          <w:b/>
          <w:szCs w:val="22"/>
        </w:rPr>
        <w:t>WADIUM, nr postępowania POST/DYS/OLD/GZ/</w:t>
      </w:r>
      <w:r w:rsidR="00180B94">
        <w:rPr>
          <w:rFonts w:asciiTheme="minorHAnsi" w:hAnsiTheme="minorHAnsi" w:cstheme="minorHAnsi"/>
          <w:b/>
          <w:szCs w:val="22"/>
        </w:rPr>
        <w:t>01241</w:t>
      </w:r>
      <w:r w:rsidRPr="00487354">
        <w:rPr>
          <w:rFonts w:asciiTheme="minorHAnsi" w:hAnsiTheme="minorHAnsi" w:cstheme="minorHAnsi"/>
          <w:b/>
          <w:szCs w:val="22"/>
        </w:rPr>
        <w:t>/202</w:t>
      </w:r>
      <w:r w:rsidR="00720A4F">
        <w:rPr>
          <w:rFonts w:asciiTheme="minorHAnsi" w:hAnsiTheme="minorHAnsi" w:cstheme="minorHAnsi"/>
          <w:b/>
          <w:szCs w:val="22"/>
        </w:rPr>
        <w:t>5</w:t>
      </w:r>
      <w:r w:rsidRPr="00487354">
        <w:rPr>
          <w:rFonts w:asciiTheme="minorHAnsi" w:hAnsiTheme="minorHAnsi" w:cstheme="minorHAnsi"/>
          <w:b/>
          <w:szCs w:val="22"/>
        </w:rPr>
        <w:t xml:space="preserve"> </w:t>
      </w:r>
      <w:bookmarkStart w:id="93" w:name="_Toc516566324"/>
      <w:bookmarkStart w:id="94" w:name="_Toc516581592"/>
      <w:bookmarkStart w:id="95" w:name="_Toc516734765"/>
      <w:bookmarkStart w:id="96" w:name="_Toc516738795"/>
      <w:r w:rsidR="00720A4F">
        <w:rPr>
          <w:rFonts w:asciiTheme="minorHAnsi" w:hAnsiTheme="minorHAnsi" w:cstheme="minorHAnsi"/>
          <w:b/>
          <w:szCs w:val="22"/>
        </w:rPr>
        <w:t>część</w:t>
      </w:r>
      <w:r w:rsidR="00561BBC">
        <w:rPr>
          <w:rFonts w:asciiTheme="minorHAnsi" w:hAnsiTheme="minorHAnsi" w:cstheme="minorHAnsi"/>
          <w:b/>
          <w:szCs w:val="22"/>
        </w:rPr>
        <w:t>……</w:t>
      </w:r>
      <w:r w:rsidR="00720A4F">
        <w:rPr>
          <w:rFonts w:asciiTheme="minorHAnsi" w:hAnsiTheme="minorHAnsi" w:cstheme="minorHAnsi"/>
          <w:b/>
          <w:szCs w:val="22"/>
        </w:rPr>
        <w:t xml:space="preserve"> </w:t>
      </w:r>
    </w:p>
    <w:p w14:paraId="4295A367" w14:textId="41896E0A" w:rsidR="00F31C67" w:rsidRDefault="00F31C67" w:rsidP="00720A4F">
      <w:pPr>
        <w:autoSpaceDE w:val="0"/>
        <w:autoSpaceDN w:val="0"/>
        <w:spacing w:before="120" w:after="120" w:line="24" w:lineRule="atLeast"/>
        <w:ind w:left="567"/>
        <w:jc w:val="left"/>
        <w:rPr>
          <w:rFonts w:asciiTheme="minorHAnsi" w:hAnsiTheme="minorHAnsi" w:cstheme="minorHAnsi"/>
          <w:sz w:val="20"/>
        </w:rPr>
      </w:pPr>
      <w:r w:rsidRPr="004B4556">
        <w:rPr>
          <w:rFonts w:asciiTheme="minorHAnsi" w:hAnsiTheme="minorHAnsi" w:cstheme="minorHAnsi"/>
          <w:sz w:val="20"/>
        </w:rPr>
        <w:t>W przypadku, gdy Wykonawca wnosi wad</w:t>
      </w:r>
      <w:r>
        <w:rPr>
          <w:rFonts w:asciiTheme="minorHAnsi" w:hAnsiTheme="minorHAnsi" w:cstheme="minorHAnsi"/>
          <w:sz w:val="20"/>
        </w:rPr>
        <w:t>ium w formie gwarancji bankowej lub</w:t>
      </w:r>
      <w:r w:rsidRPr="004B4556">
        <w:rPr>
          <w:rFonts w:asciiTheme="minorHAnsi" w:hAnsiTheme="minorHAnsi" w:cstheme="minorHAnsi"/>
          <w:sz w:val="20"/>
        </w:rPr>
        <w:t xml:space="preserve">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93"/>
      <w:bookmarkEnd w:id="94"/>
      <w:bookmarkEnd w:id="95"/>
      <w:bookmarkEnd w:id="96"/>
    </w:p>
    <w:p w14:paraId="01AA7984" w14:textId="77777777" w:rsidR="00F31C67"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7" w:name="_Toc516566325"/>
      <w:bookmarkStart w:id="98" w:name="_Toc516581593"/>
      <w:bookmarkStart w:id="99" w:name="_Toc516734766"/>
      <w:bookmarkStart w:id="100"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7"/>
      <w:bookmarkEnd w:id="98"/>
      <w:bookmarkEnd w:id="99"/>
      <w:bookmarkEnd w:id="100"/>
      <w:r>
        <w:rPr>
          <w:rFonts w:asciiTheme="minorHAnsi" w:hAnsiTheme="minorHAnsi" w:cstheme="minorHAnsi"/>
          <w:sz w:val="20"/>
        </w:rPr>
        <w:t xml:space="preserve"> </w:t>
      </w:r>
      <w:r w:rsidRPr="00134B1D">
        <w:rPr>
          <w:rFonts w:asciiTheme="minorHAnsi" w:hAnsiTheme="minorHAnsi" w:cstheme="minorBidi"/>
          <w:sz w:val="20"/>
        </w:rPr>
        <w:t>Oryginał gwarancji wystawionej w formie elektronicznej należy umieścić w Systemie Zakupowym SWPP2 jako osobny plik.</w:t>
      </w:r>
    </w:p>
    <w:p w14:paraId="0404814B" w14:textId="77777777" w:rsidR="00F31C67" w:rsidRPr="003157EB"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lastRenderedPageBreak/>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E0C08A" w14:textId="77777777" w:rsidR="00F31C67" w:rsidRPr="00F44156"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384731A2" w14:textId="77777777" w:rsidR="00F31C67" w:rsidRPr="00F44156"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1E47F7A9" w14:textId="77777777" w:rsidR="00F31C67" w:rsidRPr="00F44156"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49F4BFC6" w14:textId="77777777" w:rsidR="00F31C67" w:rsidRPr="003157EB"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215E7A3B" w14:textId="30C070B3" w:rsidR="006E47A2" w:rsidRPr="006E47A2" w:rsidRDefault="00F31C67" w:rsidP="006E47A2">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715645">
        <w:rPr>
          <w:rFonts w:asciiTheme="minorHAnsi" w:hAnsiTheme="minorHAnsi" w:cstheme="minorHAnsi"/>
          <w:b/>
          <w:sz w:val="20"/>
        </w:rPr>
        <w:t>POST/DYS/OLD/GZ/</w:t>
      </w:r>
      <w:r w:rsidR="008B5E37">
        <w:rPr>
          <w:rFonts w:asciiTheme="minorHAnsi" w:hAnsiTheme="minorHAnsi" w:cstheme="minorHAnsi"/>
          <w:b/>
          <w:sz w:val="20"/>
        </w:rPr>
        <w:t>01241</w:t>
      </w:r>
      <w:r w:rsidRPr="00715645">
        <w:rPr>
          <w:rFonts w:asciiTheme="minorHAnsi" w:hAnsiTheme="minorHAnsi" w:cstheme="minorHAnsi"/>
          <w:b/>
          <w:sz w:val="20"/>
        </w:rPr>
        <w:t>/202</w:t>
      </w:r>
      <w:r w:rsidR="006E47A2">
        <w:rPr>
          <w:rFonts w:asciiTheme="minorHAnsi" w:hAnsiTheme="minorHAnsi" w:cstheme="minorHAnsi"/>
          <w:b/>
          <w:sz w:val="20"/>
        </w:rPr>
        <w:t>5</w:t>
      </w:r>
      <w:r w:rsidRPr="003157EB">
        <w:rPr>
          <w:rFonts w:asciiTheme="minorHAnsi" w:hAnsiTheme="minorHAnsi" w:cstheme="minorHAnsi"/>
          <w:sz w:val="20"/>
        </w:rPr>
        <w:t xml:space="preserve"> nazwa: </w:t>
      </w:r>
      <w:r w:rsidR="006E47A2" w:rsidRPr="006E47A2">
        <w:rPr>
          <w:rFonts w:asciiTheme="minorHAnsi" w:hAnsiTheme="minorHAnsi" w:cstheme="minorHAnsi"/>
          <w:b/>
          <w:sz w:val="20"/>
        </w:rPr>
        <w:t xml:space="preserve">Wykonanie robót budowlanych w branży elektroenergetycznej na terenie działania OŁD w </w:t>
      </w:r>
      <w:r w:rsidR="00DB2353">
        <w:rPr>
          <w:rFonts w:asciiTheme="minorHAnsi" w:hAnsiTheme="minorHAnsi" w:cstheme="minorHAnsi"/>
          <w:b/>
          <w:sz w:val="20"/>
        </w:rPr>
        <w:t xml:space="preserve">RE </w:t>
      </w:r>
      <w:r w:rsidR="008B5E37" w:rsidRPr="008B5E37">
        <w:rPr>
          <w:rFonts w:asciiTheme="minorHAnsi" w:hAnsiTheme="minorHAnsi" w:cstheme="minorHAnsi"/>
          <w:b/>
          <w:sz w:val="20"/>
        </w:rPr>
        <w:t xml:space="preserve">Bełchatów, RE Sieradz i RE Piotrków Trybunalski w podziale na 4 </w:t>
      </w:r>
      <w:r w:rsidR="003733B1">
        <w:rPr>
          <w:rFonts w:asciiTheme="minorHAnsi" w:hAnsiTheme="minorHAnsi" w:cstheme="minorHAnsi"/>
          <w:b/>
          <w:sz w:val="20"/>
        </w:rPr>
        <w:t xml:space="preserve"> części. Część…….</w:t>
      </w:r>
    </w:p>
    <w:p w14:paraId="67DE90CC" w14:textId="307A0533" w:rsidR="002A4EBC" w:rsidRPr="005334F4" w:rsidRDefault="002A4EBC" w:rsidP="00B83DD1">
      <w:pPr>
        <w:spacing w:line="240" w:lineRule="auto"/>
        <w:rPr>
          <w:rFonts w:asciiTheme="minorHAnsi" w:hAnsiTheme="minorHAnsi" w:cstheme="minorHAnsi"/>
          <w:b/>
          <w:sz w:val="20"/>
        </w:rPr>
      </w:pPr>
    </w:p>
    <w:p w14:paraId="61DF7747" w14:textId="35C4BAC6" w:rsidR="00F31C67" w:rsidRDefault="002A4EBC" w:rsidP="00F31C67">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 </w:t>
      </w:r>
      <w:r w:rsidR="00F31C67" w:rsidRPr="003157EB">
        <w:rPr>
          <w:rFonts w:asciiTheme="minorHAnsi" w:hAnsiTheme="minorHAnsi" w:cstheme="minorHAnsi"/>
          <w:sz w:val="20"/>
        </w:rPr>
        <w:t>(</w:t>
      </w:r>
      <w:r w:rsidR="00F31C67" w:rsidRPr="003157EB">
        <w:rPr>
          <w:rFonts w:asciiTheme="minorHAnsi" w:hAnsiTheme="minorHAnsi" w:cstheme="minorHAnsi"/>
          <w:i/>
          <w:sz w:val="20"/>
        </w:rPr>
        <w:t>skan dokumentu zaleca się załączyć do Oferty składanej przez System Zakupowym</w:t>
      </w:r>
      <w:r w:rsidR="00F31C67" w:rsidRPr="003157EB">
        <w:rPr>
          <w:rFonts w:asciiTheme="minorHAnsi" w:hAnsiTheme="minorHAnsi" w:cstheme="minorHAnsi"/>
          <w:sz w:val="20"/>
        </w:rPr>
        <w:t xml:space="preserve">). </w:t>
      </w:r>
    </w:p>
    <w:p w14:paraId="573E0A0E" w14:textId="77777777" w:rsidR="006E47A2" w:rsidRPr="003157EB" w:rsidRDefault="006E47A2" w:rsidP="00F31C67">
      <w:pPr>
        <w:spacing w:line="240" w:lineRule="auto"/>
        <w:ind w:left="567"/>
        <w:rPr>
          <w:rFonts w:asciiTheme="minorHAnsi" w:hAnsiTheme="minorHAnsi" w:cstheme="minorHAnsi"/>
          <w:sz w:val="20"/>
        </w:rPr>
      </w:pPr>
    </w:p>
    <w:p w14:paraId="54EFC06C" w14:textId="77777777" w:rsidR="00F31C67" w:rsidRPr="003157EB" w:rsidRDefault="00F31C67" w:rsidP="00F31C67">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0CB5E314" w14:textId="77777777" w:rsidR="00F31C67" w:rsidRPr="006E47A2" w:rsidRDefault="00F31C67" w:rsidP="00541829">
      <w:pPr>
        <w:pStyle w:val="Akapitzlist"/>
        <w:numPr>
          <w:ilvl w:val="1"/>
          <w:numId w:val="14"/>
        </w:numPr>
        <w:spacing w:before="120" w:after="120" w:line="240" w:lineRule="auto"/>
        <w:ind w:left="567" w:hanging="567"/>
        <w:contextualSpacing w:val="0"/>
        <w:outlineLvl w:val="0"/>
        <w:rPr>
          <w:rFonts w:ascii="Calibri" w:hAnsi="Calibri" w:cs="Calibri"/>
          <w:b/>
          <w:sz w:val="20"/>
        </w:rPr>
      </w:pPr>
      <w:r w:rsidRPr="006E47A2">
        <w:rPr>
          <w:rFonts w:ascii="Calibri" w:hAnsi="Calibri" w:cs="Calibri"/>
          <w:b/>
          <w:sz w:val="20"/>
        </w:rPr>
        <w:t>W przypadku wniesienia wadium w formie pieniężnej zaleca się złożenie wraz z Ofertą dowodu jego wniesienia (tj. potwierdzenie przelewu).</w:t>
      </w:r>
    </w:p>
    <w:p w14:paraId="38D522B3" w14:textId="77777777" w:rsidR="00F31C67" w:rsidRPr="00C46600"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1" w:name="_Toc516566326"/>
      <w:bookmarkStart w:id="102" w:name="_Toc516581594"/>
      <w:bookmarkStart w:id="103" w:name="_Toc516734767"/>
      <w:bookmarkStart w:id="104" w:name="_Toc516738797"/>
      <w:r w:rsidRPr="00C46600">
        <w:rPr>
          <w:rFonts w:asciiTheme="minorHAnsi" w:hAnsiTheme="minorHAnsi" w:cstheme="minorHAnsi"/>
          <w:sz w:val="20"/>
        </w:rPr>
        <w:t>Brak wniesionego wadium w terminie lub w sposób określony w SWZ spowoduje odrzucenie oferty.</w:t>
      </w:r>
      <w:bookmarkEnd w:id="101"/>
      <w:bookmarkEnd w:id="102"/>
      <w:bookmarkEnd w:id="103"/>
      <w:bookmarkEnd w:id="104"/>
    </w:p>
    <w:p w14:paraId="63A0FBDA" w14:textId="77777777" w:rsidR="00F31C67" w:rsidRPr="004B4556"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5" w:name="_Toc516566327"/>
      <w:bookmarkStart w:id="106" w:name="_Toc516581595"/>
      <w:bookmarkStart w:id="107" w:name="_Toc516734768"/>
      <w:bookmarkStart w:id="108"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5"/>
      <w:bookmarkEnd w:id="106"/>
      <w:bookmarkEnd w:id="107"/>
      <w:bookmarkEnd w:id="108"/>
    </w:p>
    <w:p w14:paraId="31EAB755" w14:textId="77777777" w:rsidR="00F31C67" w:rsidRPr="00F83E46"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9" w:name="_Toc516734769"/>
      <w:bookmarkStart w:id="110"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9"/>
      <w:bookmarkEnd w:id="110"/>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14880941" w14:textId="77777777" w:rsidR="00F31C67" w:rsidRPr="002000A2"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41D7C021" w14:textId="77777777" w:rsidR="00F31C67" w:rsidRPr="003F5990" w:rsidRDefault="00F31C67" w:rsidP="00541829">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69"/>
      <w:bookmarkEnd w:id="70"/>
      <w:bookmarkEnd w:id="71"/>
      <w:bookmarkEnd w:id="72"/>
    </w:p>
    <w:p w14:paraId="30522577" w14:textId="4A7AD11C" w:rsidR="000B3117" w:rsidRPr="00C437B8" w:rsidRDefault="00DB6176">
      <w:pPr>
        <w:pStyle w:val="Nagwek1"/>
        <w:numPr>
          <w:ilvl w:val="0"/>
          <w:numId w:val="4"/>
        </w:numPr>
        <w:rPr>
          <w:rFonts w:cstheme="minorBidi"/>
          <w:sz w:val="20"/>
          <w:szCs w:val="20"/>
        </w:rPr>
      </w:pPr>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73"/>
      <w:bookmarkEnd w:id="74"/>
      <w:bookmarkEnd w:id="75"/>
      <w:bookmarkEnd w:id="76"/>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111" w:name="_Toc516734772"/>
      <w:bookmarkStart w:id="112" w:name="_Toc516738802"/>
      <w:bookmarkStart w:id="113" w:name="_Toc354752377"/>
      <w:bookmarkStart w:id="114" w:name="_Toc516566329"/>
      <w:bookmarkStart w:id="115"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111"/>
      <w:bookmarkEnd w:id="112"/>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116"/>
      <w:bookmarkEnd w:id="117"/>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21" w:name="_Toc516734774"/>
      <w:bookmarkStart w:id="122"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121"/>
      <w:bookmarkEnd w:id="122"/>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123" w:name="_Toc516566331"/>
      <w:bookmarkStart w:id="124"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123"/>
    <w:bookmarkEnd w:id="124"/>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7D2151">
        <w:rPr>
          <w:rFonts w:asciiTheme="minorHAnsi" w:hAnsiTheme="minorHAnsi" w:cstheme="minorBidi"/>
          <w:sz w:val="20"/>
          <w:lang w:eastAsia="pl-PL"/>
        </w:rPr>
        <w:lastRenderedPageBreak/>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125"/>
      <w:bookmarkEnd w:id="126"/>
      <w:bookmarkEnd w:id="127"/>
      <w:bookmarkEnd w:id="128"/>
      <w:bookmarkEnd w:id="129"/>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30" w:name="_Toc354752384"/>
      <w:bookmarkStart w:id="131" w:name="_Toc516566335"/>
      <w:bookmarkStart w:id="132" w:name="_Toc516581605"/>
      <w:bookmarkStart w:id="133" w:name="_Toc516734792"/>
      <w:bookmarkStart w:id="134"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130"/>
      <w:bookmarkEnd w:id="131"/>
      <w:bookmarkEnd w:id="132"/>
      <w:bookmarkEnd w:id="133"/>
      <w:bookmarkEnd w:id="134"/>
    </w:p>
    <w:p w14:paraId="30522590" w14:textId="77777777" w:rsidR="000B3117" w:rsidRPr="00C437B8" w:rsidRDefault="000B3117" w:rsidP="00541829">
      <w:pPr>
        <w:pStyle w:val="Nagwek1"/>
        <w:numPr>
          <w:ilvl w:val="0"/>
          <w:numId w:val="23"/>
        </w:numPr>
        <w:rPr>
          <w:rFonts w:cstheme="minorBidi"/>
          <w:sz w:val="20"/>
          <w:szCs w:val="20"/>
        </w:rPr>
      </w:pPr>
      <w:bookmarkStart w:id="135" w:name="_Toc354752385"/>
      <w:bookmarkStart w:id="136" w:name="_Toc516738824"/>
      <w:bookmarkStart w:id="137" w:name="_Toc69029868"/>
      <w:r w:rsidRPr="007D2151">
        <w:rPr>
          <w:rFonts w:cstheme="minorBidi"/>
          <w:sz w:val="20"/>
          <w:szCs w:val="20"/>
        </w:rPr>
        <w:t>OPIS SPOSOBU PRZYGOTOWANIA OFERTY</w:t>
      </w:r>
      <w:bookmarkEnd w:id="135"/>
      <w:bookmarkEnd w:id="136"/>
      <w:bookmarkEnd w:id="137"/>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51"/>
    </w:p>
    <w:p w14:paraId="305225AE" w14:textId="2FCC652F" w:rsidR="005E71EB" w:rsidRPr="00C437B8" w:rsidRDefault="005E71EB">
      <w:pPr>
        <w:pStyle w:val="Nagwek1"/>
        <w:numPr>
          <w:ilvl w:val="0"/>
          <w:numId w:val="6"/>
        </w:numPr>
        <w:rPr>
          <w:rFonts w:cstheme="minorBid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7D2151">
        <w:rPr>
          <w:rFonts w:cstheme="minorBidi"/>
          <w:sz w:val="20"/>
          <w:szCs w:val="20"/>
        </w:rPr>
        <w:lastRenderedPageBreak/>
        <w:t xml:space="preserve">WYJAŚNIENIA I MODYFIKACJA </w:t>
      </w:r>
      <w:bookmarkEnd w:id="152"/>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53"/>
      <w:bookmarkEnd w:id="154"/>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55" w:name="_Toc354752430"/>
      <w:bookmarkStart w:id="156" w:name="_Toc516566369"/>
      <w:bookmarkStart w:id="157" w:name="_Toc516581639"/>
      <w:bookmarkStart w:id="158" w:name="_Toc516734824"/>
      <w:bookmarkStart w:id="159"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60" w:name="_Toc516581640"/>
      <w:bookmarkStart w:id="161" w:name="_Toc516734825"/>
      <w:bookmarkStart w:id="162"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60"/>
      <w:bookmarkEnd w:id="161"/>
      <w:bookmarkEnd w:id="162"/>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63" w:name="_Toc354752432"/>
      <w:bookmarkStart w:id="164" w:name="_Toc516566371"/>
      <w:bookmarkStart w:id="165" w:name="_Toc516581641"/>
      <w:bookmarkStart w:id="166" w:name="_Toc516734826"/>
      <w:bookmarkStart w:id="167" w:name="_Toc516738856"/>
      <w:r w:rsidRPr="007D215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63"/>
      <w:bookmarkEnd w:id="164"/>
      <w:bookmarkEnd w:id="165"/>
      <w:bookmarkEnd w:id="166"/>
      <w:bookmarkEnd w:id="167"/>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68" w:name="_Toc354752433"/>
      <w:bookmarkStart w:id="169" w:name="_Toc516566372"/>
      <w:bookmarkStart w:id="170" w:name="_Toc516581642"/>
      <w:bookmarkStart w:id="171" w:name="_Toc516734827"/>
      <w:bookmarkStart w:id="172"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C437B8" w:rsidRDefault="000B3117">
      <w:pPr>
        <w:pStyle w:val="Nagwek1"/>
        <w:numPr>
          <w:ilvl w:val="0"/>
          <w:numId w:val="7"/>
        </w:numPr>
        <w:rPr>
          <w:rFonts w:cstheme="minorBidi"/>
          <w:sz w:val="20"/>
          <w:szCs w:val="20"/>
        </w:rPr>
      </w:pPr>
      <w:bookmarkStart w:id="173" w:name="_Toc354752434"/>
      <w:bookmarkStart w:id="174" w:name="_Toc516738858"/>
      <w:bookmarkStart w:id="175" w:name="_Toc69029870"/>
      <w:r w:rsidRPr="007D2151">
        <w:rPr>
          <w:rFonts w:cstheme="minorBidi"/>
          <w:sz w:val="20"/>
          <w:szCs w:val="20"/>
        </w:rPr>
        <w:t>OPIS SPOSOBU OBLICZANIA CENY</w:t>
      </w:r>
      <w:bookmarkEnd w:id="173"/>
      <w:bookmarkEnd w:id="174"/>
      <w:bookmarkEnd w:id="175"/>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76"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w:t>
      </w:r>
      <w:proofErr w:type="spellStart"/>
      <w:r w:rsidRPr="007D2151">
        <w:rPr>
          <w:rFonts w:asciiTheme="minorHAnsi" w:hAnsiTheme="minorHAnsi" w:cstheme="minorBidi"/>
          <w:sz w:val="20"/>
        </w:rPr>
        <w:t>późn</w:t>
      </w:r>
      <w:proofErr w:type="spellEnd"/>
      <w:r w:rsidRPr="007D2151">
        <w:rPr>
          <w:rFonts w:asciiTheme="minorHAnsi" w:hAnsiTheme="minorHAnsi" w:cstheme="minorBidi"/>
          <w:sz w:val="20"/>
        </w:rPr>
        <w:t xml:space="preserve">.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77" w:name="_Toc354752445"/>
      <w:bookmarkStart w:id="178" w:name="_Toc516738859"/>
      <w:bookmarkStart w:id="179" w:name="_Toc69029871"/>
      <w:bookmarkEnd w:id="176"/>
      <w:r w:rsidRPr="007D2151">
        <w:rPr>
          <w:rFonts w:cstheme="minorBidi"/>
          <w:sz w:val="20"/>
          <w:szCs w:val="20"/>
        </w:rPr>
        <w:t>SPOSÓB POROZUMIEWANIA SIĘ Z WYKONAWCAMI</w:t>
      </w:r>
      <w:bookmarkEnd w:id="177"/>
      <w:bookmarkEnd w:id="178"/>
      <w:bookmarkEnd w:id="179"/>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80" w:name="_Toc354752446"/>
      <w:bookmarkStart w:id="181" w:name="_Toc516566375"/>
      <w:bookmarkStart w:id="182" w:name="_Toc516581645"/>
      <w:bookmarkStart w:id="183" w:name="_Toc516734830"/>
      <w:bookmarkStart w:id="184" w:name="_Toc516738860"/>
      <w:r w:rsidRPr="007D2151">
        <w:rPr>
          <w:rFonts w:asciiTheme="minorHAnsi" w:hAnsiTheme="minorHAnsi" w:cstheme="minorBidi"/>
          <w:sz w:val="20"/>
        </w:rPr>
        <w:t>W niniejszym postępowaniu korespondencja przekazywana będzie:</w:t>
      </w:r>
      <w:bookmarkEnd w:id="180"/>
      <w:bookmarkEnd w:id="181"/>
      <w:bookmarkEnd w:id="182"/>
      <w:bookmarkEnd w:id="183"/>
      <w:bookmarkEnd w:id="184"/>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5" w:name="_Toc354752447"/>
      <w:bookmarkStart w:id="186" w:name="_Toc516566376"/>
      <w:bookmarkStart w:id="187" w:name="_Toc516581646"/>
      <w:bookmarkStart w:id="188" w:name="_Toc516734831"/>
      <w:bookmarkStart w:id="189"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90" w:name="_Toc354752448"/>
      <w:bookmarkEnd w:id="185"/>
      <w:bookmarkEnd w:id="186"/>
      <w:bookmarkEnd w:id="187"/>
      <w:bookmarkEnd w:id="188"/>
      <w:bookmarkEnd w:id="189"/>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91" w:name="_Toc516566377"/>
      <w:bookmarkStart w:id="192" w:name="_Toc516581647"/>
      <w:bookmarkStart w:id="193" w:name="_Toc516734832"/>
      <w:bookmarkStart w:id="194" w:name="_Toc516738862"/>
      <w:r w:rsidRPr="007D2151">
        <w:rPr>
          <w:rFonts w:asciiTheme="minorHAnsi" w:hAnsiTheme="minorHAnsi" w:cstheme="minorBidi"/>
          <w:sz w:val="20"/>
        </w:rPr>
        <w:lastRenderedPageBreak/>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90"/>
      <w:bookmarkEnd w:id="191"/>
      <w:bookmarkEnd w:id="192"/>
      <w:bookmarkEnd w:id="193"/>
      <w:bookmarkEnd w:id="194"/>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7D2151">
        <w:rPr>
          <w:rFonts w:asciiTheme="minorHAnsi" w:hAnsiTheme="minorHAnsi" w:cstheme="minorBidi"/>
          <w:sz w:val="20"/>
        </w:rPr>
        <w:t>Osobą uprawnioną do porozumiewania się z Wykonawcami jest:</w:t>
      </w:r>
      <w:bookmarkEnd w:id="195"/>
      <w:bookmarkEnd w:id="196"/>
      <w:bookmarkEnd w:id="197"/>
      <w:bookmarkEnd w:id="198"/>
      <w:bookmarkEnd w:id="199"/>
    </w:p>
    <w:p w14:paraId="702FEF73" w14:textId="7CDA2F8D" w:rsidR="00F860D6" w:rsidRDefault="007A53B4"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204" w:name="_Toc354752464"/>
      <w:bookmarkStart w:id="205" w:name="_Toc516566389"/>
      <w:bookmarkStart w:id="206" w:name="_Toc516581659"/>
      <w:bookmarkStart w:id="207" w:name="_Toc516734844"/>
      <w:bookmarkStart w:id="208" w:name="_Toc516738874"/>
      <w:r>
        <w:rPr>
          <w:rFonts w:asciiTheme="minorHAnsi" w:hAnsiTheme="minorHAnsi" w:cstheme="minorBidi"/>
          <w:sz w:val="20"/>
        </w:rPr>
        <w:t>Barbara Stasiak</w:t>
      </w:r>
      <w:r w:rsidR="005712F0" w:rsidRPr="007D2151">
        <w:rPr>
          <w:rFonts w:asciiTheme="minorHAnsi" w:hAnsiTheme="minorHAnsi" w:cstheme="minorBidi"/>
          <w:sz w:val="20"/>
        </w:rPr>
        <w:t xml:space="preserve">, Wydział Zamówień Oddziału </w:t>
      </w:r>
      <w:r w:rsidR="008F2B9F">
        <w:rPr>
          <w:rFonts w:asciiTheme="minorHAnsi" w:hAnsiTheme="minorHAnsi" w:cstheme="minorBidi"/>
          <w:sz w:val="20"/>
        </w:rPr>
        <w:t>Łódź</w:t>
      </w:r>
      <w:r w:rsidR="005712F0" w:rsidRPr="002320CF">
        <w:rPr>
          <w:rFonts w:asciiTheme="minorHAnsi" w:hAnsiTheme="minorHAnsi" w:cstheme="minorBidi"/>
          <w:sz w:val="20"/>
        </w:rPr>
        <w:t xml:space="preserve"> PGE Dystrybucja S.A., tel.: </w:t>
      </w:r>
      <w:r w:rsidR="008F2B9F">
        <w:rPr>
          <w:rFonts w:asciiTheme="minorHAnsi" w:hAnsiTheme="minorHAnsi" w:cstheme="minorBidi"/>
          <w:sz w:val="20"/>
        </w:rPr>
        <w:t xml:space="preserve">42 675 </w:t>
      </w:r>
      <w:r>
        <w:rPr>
          <w:rFonts w:asciiTheme="minorHAnsi" w:hAnsiTheme="minorHAnsi" w:cstheme="minorBidi"/>
          <w:sz w:val="20"/>
        </w:rPr>
        <w:t>11 76</w:t>
      </w:r>
      <w:r w:rsidR="005712F0" w:rsidRPr="002320CF">
        <w:rPr>
          <w:rFonts w:asciiTheme="minorHAnsi" w:hAnsiTheme="minorHAnsi" w:cstheme="minorBidi"/>
          <w:sz w:val="20"/>
        </w:rPr>
        <w:t xml:space="preserve"> (w godz. 8:00-14:00), e-mail:</w:t>
      </w:r>
      <w:bookmarkEnd w:id="204"/>
      <w:r w:rsidR="008F2B9F">
        <w:rPr>
          <w:rFonts w:asciiTheme="minorHAnsi" w:hAnsiTheme="minorHAnsi" w:cstheme="minorBidi"/>
          <w:sz w:val="20"/>
        </w:rPr>
        <w:t xml:space="preserve"> </w:t>
      </w:r>
      <w:hyperlink r:id="rId20" w:history="1">
        <w:r w:rsidR="00F860D6" w:rsidRPr="002403B3">
          <w:rPr>
            <w:rStyle w:val="Hipercze"/>
            <w:rFonts w:asciiTheme="minorHAnsi" w:hAnsiTheme="minorHAnsi" w:cstheme="minorBidi"/>
            <w:sz w:val="20"/>
          </w:rPr>
          <w:t>Barbara.Stasiak@pgedystrybucja.pl</w:t>
        </w:r>
      </w:hyperlink>
    </w:p>
    <w:p w14:paraId="277ADEE0" w14:textId="4D2B3CC3" w:rsidR="005712F0" w:rsidRPr="00C437B8" w:rsidRDefault="005712F0" w:rsidP="00F860D6">
      <w:pPr>
        <w:pStyle w:val="Akapitzlist"/>
        <w:spacing w:before="120" w:line="24" w:lineRule="atLeast"/>
        <w:ind w:left="1134"/>
        <w:outlineLvl w:val="0"/>
        <w:rPr>
          <w:rFonts w:asciiTheme="minorHAnsi" w:hAnsiTheme="minorHAnsi" w:cstheme="minorBidi"/>
          <w:sz w:val="20"/>
        </w:rPr>
      </w:pPr>
      <w:r w:rsidRPr="00C437B8">
        <w:rPr>
          <w:rFonts w:asciiTheme="minorHAnsi" w:hAnsiTheme="minorHAnsi" w:cstheme="minorBidi"/>
          <w:sz w:val="20"/>
        </w:rPr>
        <w:t xml:space="preserve"> dodatkowo: </w:t>
      </w:r>
      <w:hyperlink r:id="rId21" w:history="1">
        <w:r w:rsidR="0013577E" w:rsidRPr="008B4F03">
          <w:rPr>
            <w:rStyle w:val="Hipercze"/>
            <w:rFonts w:asciiTheme="minorHAnsi" w:hAnsiTheme="minorHAnsi" w:cstheme="minorHAnsi"/>
            <w:sz w:val="20"/>
          </w:rPr>
          <w:t>Dariusz.Klimacki</w:t>
        </w:r>
        <w:r w:rsidR="0013577E" w:rsidRPr="008B4F03">
          <w:rPr>
            <w:rStyle w:val="Hipercze"/>
            <w:rFonts w:asciiTheme="minorHAnsi" w:hAnsiTheme="minorHAnsi" w:cstheme="minorBidi"/>
            <w:sz w:val="20"/>
          </w:rPr>
          <w:t>@pgedystrybucja.pl</w:t>
        </w:r>
      </w:hyperlink>
      <w:bookmarkStart w:id="209" w:name="_Toc516566390"/>
      <w:bookmarkStart w:id="210" w:name="_Toc516581660"/>
      <w:bookmarkStart w:id="211" w:name="_Toc516734845"/>
      <w:bookmarkStart w:id="212" w:name="_Toc516738875"/>
      <w:bookmarkEnd w:id="205"/>
      <w:bookmarkEnd w:id="206"/>
      <w:bookmarkEnd w:id="207"/>
      <w:bookmarkEnd w:id="208"/>
      <w:r w:rsidR="006E47A2">
        <w:rPr>
          <w:rFonts w:asciiTheme="minorHAnsi" w:hAnsiTheme="minorHAnsi" w:cstheme="minorBidi"/>
          <w:sz w:val="20"/>
        </w:rPr>
        <w:t xml:space="preserve">  </w:t>
      </w:r>
      <w:r w:rsidR="006E47A2" w:rsidRPr="002320CF">
        <w:rPr>
          <w:rFonts w:asciiTheme="minorHAnsi" w:hAnsiTheme="minorHAnsi" w:cstheme="minorBidi"/>
          <w:sz w:val="20"/>
        </w:rPr>
        <w:t xml:space="preserve">tel.: </w:t>
      </w:r>
      <w:r w:rsidR="006E47A2">
        <w:rPr>
          <w:rFonts w:asciiTheme="minorHAnsi" w:hAnsiTheme="minorHAnsi" w:cstheme="minorBidi"/>
          <w:sz w:val="20"/>
        </w:rPr>
        <w:t xml:space="preserve">42 675 </w:t>
      </w:r>
      <w:r w:rsidR="0013577E">
        <w:rPr>
          <w:rFonts w:asciiTheme="minorHAnsi" w:hAnsiTheme="minorHAnsi" w:cstheme="minorBidi"/>
          <w:sz w:val="20"/>
        </w:rPr>
        <w:t>15 62</w:t>
      </w:r>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200"/>
      <w:bookmarkEnd w:id="201"/>
      <w:bookmarkEnd w:id="202"/>
      <w:bookmarkEnd w:id="203"/>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213" w:name="_Toc354752465"/>
      <w:bookmarkStart w:id="214" w:name="_Toc516738877"/>
      <w:bookmarkStart w:id="215" w:name="_Toc69029872"/>
      <w:r w:rsidRPr="007D2151">
        <w:rPr>
          <w:rFonts w:cstheme="minorBidi"/>
          <w:sz w:val="20"/>
          <w:szCs w:val="20"/>
        </w:rPr>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213"/>
      <w:bookmarkEnd w:id="214"/>
      <w:bookmarkEnd w:id="215"/>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216" w:name="_Toc354752466"/>
      <w:bookmarkStart w:id="217" w:name="_Toc516566393"/>
      <w:bookmarkStart w:id="218" w:name="_Toc516581663"/>
      <w:bookmarkStart w:id="219" w:name="_Toc516734848"/>
      <w:bookmarkStart w:id="220"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2"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184474E4" w:rsidR="0015504B" w:rsidRPr="00A92E24"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A92E24">
        <w:rPr>
          <w:rFonts w:asciiTheme="minorHAnsi" w:hAnsiTheme="minorHAnsi" w:cstheme="minorBidi"/>
          <w:sz w:val="20"/>
        </w:rPr>
        <w:t>W dniu opublikowania postępowania termin składania ofert został wyz</w:t>
      </w:r>
      <w:r w:rsidR="00593215" w:rsidRPr="00A92E24">
        <w:rPr>
          <w:rFonts w:asciiTheme="minorHAnsi" w:hAnsiTheme="minorHAnsi" w:cstheme="minorBidi"/>
          <w:sz w:val="20"/>
        </w:rPr>
        <w:t xml:space="preserve">naczony do dnia </w:t>
      </w:r>
      <w:r w:rsidR="001023F6">
        <w:rPr>
          <w:rFonts w:asciiTheme="minorHAnsi" w:hAnsiTheme="minorHAnsi" w:cstheme="minorBidi"/>
          <w:b/>
          <w:sz w:val="20"/>
        </w:rPr>
        <w:t>18.04.</w:t>
      </w:r>
      <w:bookmarkStart w:id="221" w:name="_GoBack"/>
      <w:bookmarkEnd w:id="221"/>
      <w:r w:rsidR="00566462">
        <w:rPr>
          <w:rFonts w:asciiTheme="minorHAnsi" w:hAnsiTheme="minorHAnsi" w:cstheme="minorBidi"/>
          <w:b/>
          <w:sz w:val="20"/>
        </w:rPr>
        <w:t>2</w:t>
      </w:r>
      <w:r w:rsidR="00F22218" w:rsidRPr="00A92E24">
        <w:rPr>
          <w:rFonts w:asciiTheme="minorHAnsi" w:hAnsiTheme="minorHAnsi" w:cstheme="minorBidi"/>
          <w:b/>
          <w:sz w:val="20"/>
        </w:rPr>
        <w:t>02</w:t>
      </w:r>
      <w:r w:rsidR="00F860D6">
        <w:rPr>
          <w:rFonts w:asciiTheme="minorHAnsi" w:hAnsiTheme="minorHAnsi" w:cstheme="minorBidi"/>
          <w:b/>
          <w:sz w:val="20"/>
        </w:rPr>
        <w:t>5</w:t>
      </w:r>
      <w:r w:rsidR="00F22218" w:rsidRPr="00A92E24">
        <w:rPr>
          <w:rFonts w:asciiTheme="minorHAnsi" w:hAnsiTheme="minorHAnsi" w:cstheme="minorBidi"/>
          <w:b/>
          <w:sz w:val="20"/>
        </w:rPr>
        <w:t>r.</w:t>
      </w:r>
      <w:r w:rsidR="00593215" w:rsidRPr="00A92E24">
        <w:rPr>
          <w:rFonts w:asciiTheme="minorHAnsi" w:hAnsiTheme="minorHAnsi" w:cstheme="minorBidi"/>
          <w:b/>
          <w:sz w:val="20"/>
        </w:rPr>
        <w:t xml:space="preserve"> do godz. </w:t>
      </w:r>
      <w:r w:rsidR="00F22218" w:rsidRPr="00A92E24">
        <w:rPr>
          <w:rFonts w:asciiTheme="minorHAnsi" w:hAnsiTheme="minorHAnsi" w:cstheme="minorBidi"/>
          <w:b/>
          <w:sz w:val="20"/>
        </w:rPr>
        <w:t>09:00</w:t>
      </w:r>
      <w:r w:rsidRPr="00A92E24">
        <w:rPr>
          <w:rFonts w:asciiTheme="minorHAnsi" w:hAnsiTheme="minorHAnsi" w:cstheme="minorBidi"/>
          <w:sz w:val="20"/>
        </w:rPr>
        <w:t xml:space="preserve"> </w:t>
      </w:r>
    </w:p>
    <w:p w14:paraId="6E449114" w14:textId="77777777" w:rsidR="0015504B" w:rsidRPr="00A92E24"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A92E24">
        <w:rPr>
          <w:rFonts w:asciiTheme="minorHAnsi" w:hAnsiTheme="minorHAnsi" w:cstheme="minorBidi"/>
          <w:sz w:val="20"/>
        </w:rPr>
        <w:t>W przypadku dokonywania zmian terminu aktualny termin składania ofert będzie podany</w:t>
      </w:r>
      <w:r w:rsidRPr="007D2151">
        <w:rPr>
          <w:rFonts w:asciiTheme="minorHAnsi" w:hAnsiTheme="minorHAnsi" w:cstheme="minorBidi"/>
          <w:sz w:val="20"/>
        </w:rPr>
        <w:t xml:space="preserve">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222" w:name="_Toc354752469"/>
      <w:bookmarkStart w:id="223" w:name="_Toc516738881"/>
      <w:bookmarkStart w:id="224" w:name="_Toc69029873"/>
      <w:bookmarkEnd w:id="216"/>
      <w:bookmarkEnd w:id="217"/>
      <w:bookmarkEnd w:id="218"/>
      <w:bookmarkEnd w:id="219"/>
      <w:bookmarkEnd w:id="220"/>
      <w:r w:rsidRPr="007D2151">
        <w:rPr>
          <w:rFonts w:cstheme="minorBidi"/>
          <w:sz w:val="20"/>
          <w:szCs w:val="20"/>
        </w:rPr>
        <w:t>TERMIN ZWIĄZANIA OFERTĄ</w:t>
      </w:r>
      <w:bookmarkEnd w:id="222"/>
      <w:bookmarkEnd w:id="223"/>
      <w:bookmarkEnd w:id="224"/>
    </w:p>
    <w:p w14:paraId="37A07957" w14:textId="2DBDBB55"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225" w:name="_Toc354752470"/>
      <w:bookmarkStart w:id="226" w:name="_Toc516566397"/>
      <w:bookmarkStart w:id="227" w:name="_Toc516581667"/>
      <w:bookmarkStart w:id="228" w:name="_Toc516734852"/>
      <w:bookmarkStart w:id="229"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1E3C77">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225"/>
      <w:bookmarkEnd w:id="226"/>
      <w:bookmarkEnd w:id="227"/>
      <w:bookmarkEnd w:id="228"/>
      <w:bookmarkEnd w:id="229"/>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230" w:name="_Toc354752471"/>
      <w:bookmarkStart w:id="231" w:name="_Toc516738883"/>
      <w:bookmarkStart w:id="232" w:name="_Toc69029874"/>
      <w:r w:rsidRPr="007D2151">
        <w:rPr>
          <w:rFonts w:cstheme="minorBidi"/>
          <w:sz w:val="20"/>
          <w:szCs w:val="20"/>
        </w:rPr>
        <w:t xml:space="preserve">INFORMACJE DOTYCZĄCE </w:t>
      </w:r>
      <w:r w:rsidR="000B3117" w:rsidRPr="007D2151">
        <w:rPr>
          <w:rFonts w:cstheme="minorBidi"/>
          <w:sz w:val="20"/>
          <w:szCs w:val="20"/>
        </w:rPr>
        <w:t>OCENY OFERT</w:t>
      </w:r>
      <w:bookmarkEnd w:id="230"/>
      <w:bookmarkEnd w:id="231"/>
      <w:bookmarkEnd w:id="232"/>
      <w:r w:rsidR="008E1326" w:rsidRPr="002320CF">
        <w:rPr>
          <w:rFonts w:cstheme="minorBidi"/>
          <w:sz w:val="20"/>
          <w:szCs w:val="20"/>
        </w:rPr>
        <w:t xml:space="preserve"> </w:t>
      </w:r>
    </w:p>
    <w:p w14:paraId="329B6B4D" w14:textId="44C3AD00" w:rsidR="001D0464" w:rsidRPr="00C437B8" w:rsidRDefault="007121CE" w:rsidP="00541829">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233" w:name="_Toc516566400"/>
      <w:bookmarkStart w:id="234" w:name="_Toc516581670"/>
      <w:bookmarkStart w:id="235" w:name="_Toc516734855"/>
      <w:bookmarkStart w:id="236"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541829">
      <w:pPr>
        <w:pStyle w:val="Akapitzlist"/>
        <w:numPr>
          <w:ilvl w:val="1"/>
          <w:numId w:val="12"/>
        </w:numPr>
        <w:spacing w:before="120" w:after="120" w:line="24" w:lineRule="atLeast"/>
        <w:contextualSpacing w:val="0"/>
        <w:outlineLvl w:val="0"/>
        <w:rPr>
          <w:sz w:val="20"/>
        </w:rPr>
      </w:pPr>
      <w:bookmarkStart w:id="237" w:name="_Toc516734858"/>
      <w:bookmarkStart w:id="238" w:name="_Toc516738888"/>
      <w:bookmarkEnd w:id="233"/>
      <w:bookmarkEnd w:id="234"/>
      <w:bookmarkEnd w:id="235"/>
      <w:bookmarkEnd w:id="236"/>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37"/>
      <w:bookmarkEnd w:id="238"/>
      <w:r w:rsidR="00E44B36" w:rsidRPr="00E44B36">
        <w:rPr>
          <w:rFonts w:asciiTheme="minorHAnsi" w:hAnsiTheme="minorHAnsi" w:cstheme="minorHAnsi"/>
          <w:sz w:val="20"/>
        </w:rPr>
        <w:t>.</w:t>
      </w:r>
    </w:p>
    <w:p w14:paraId="305225DE" w14:textId="77777777" w:rsidR="001549EF" w:rsidRPr="00C437B8" w:rsidRDefault="001549EF" w:rsidP="00541829">
      <w:pPr>
        <w:pStyle w:val="Akapitzlist"/>
        <w:numPr>
          <w:ilvl w:val="1"/>
          <w:numId w:val="12"/>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rsidP="00541829">
      <w:pPr>
        <w:pStyle w:val="Nagwek1"/>
        <w:numPr>
          <w:ilvl w:val="0"/>
          <w:numId w:val="22"/>
        </w:numPr>
        <w:rPr>
          <w:rFonts w:cstheme="minorBidi"/>
          <w:sz w:val="20"/>
          <w:szCs w:val="20"/>
        </w:rPr>
      </w:pPr>
      <w:bookmarkStart w:id="239" w:name="_Toc354752474"/>
      <w:bookmarkStart w:id="240" w:name="_Toc516738889"/>
      <w:bookmarkStart w:id="241" w:name="_Toc69029875"/>
      <w:r w:rsidRPr="007D2151">
        <w:rPr>
          <w:rFonts w:cstheme="minorBidi"/>
          <w:sz w:val="20"/>
          <w:szCs w:val="20"/>
        </w:rPr>
        <w:lastRenderedPageBreak/>
        <w:t>ZABEZPIECZENIE NALEŻ</w:t>
      </w:r>
      <w:r w:rsidR="000B3117" w:rsidRPr="007D2151">
        <w:rPr>
          <w:rFonts w:cstheme="minorBidi"/>
          <w:sz w:val="20"/>
          <w:szCs w:val="20"/>
        </w:rPr>
        <w:t>YTEGO WYKONANIA UMOWY</w:t>
      </w:r>
      <w:bookmarkEnd w:id="239"/>
      <w:bookmarkEnd w:id="240"/>
      <w:bookmarkEnd w:id="241"/>
    </w:p>
    <w:p w14:paraId="50109B82" w14:textId="72FDF717" w:rsidR="00782244" w:rsidRPr="00463FA5" w:rsidRDefault="00782244" w:rsidP="00541829">
      <w:pPr>
        <w:pStyle w:val="Akapitzlist"/>
        <w:numPr>
          <w:ilvl w:val="1"/>
          <w:numId w:val="24"/>
        </w:numPr>
        <w:spacing w:before="120" w:after="120" w:line="24" w:lineRule="atLeast"/>
        <w:outlineLvl w:val="0"/>
        <w:rPr>
          <w:rFonts w:asciiTheme="minorHAnsi" w:hAnsiTheme="minorHAnsi" w:cstheme="minorHAnsi"/>
          <w:szCs w:val="22"/>
        </w:rPr>
      </w:pPr>
      <w:bookmarkStart w:id="242" w:name="_Toc516566402"/>
      <w:bookmarkStart w:id="243" w:name="_Toc516581674"/>
      <w:bookmarkStart w:id="244" w:name="_Toc516734860"/>
      <w:bookmarkStart w:id="245" w:name="_Toc516738890"/>
      <w:bookmarkStart w:id="246" w:name="_Toc516738893"/>
      <w:bookmarkStart w:id="247" w:name="_Toc69029876"/>
      <w:r w:rsidRPr="00541829">
        <w:rPr>
          <w:rFonts w:asciiTheme="minorHAnsi" w:hAnsiTheme="minorHAnsi" w:cstheme="minorHAnsi"/>
          <w:sz w:val="20"/>
        </w:rPr>
        <w:t xml:space="preserve">Zamawiający </w:t>
      </w:r>
      <w:r w:rsidR="00F64E48">
        <w:rPr>
          <w:rFonts w:asciiTheme="minorHAnsi" w:hAnsiTheme="minorHAnsi" w:cstheme="minorHAnsi"/>
          <w:sz w:val="20"/>
        </w:rPr>
        <w:t xml:space="preserve">  </w:t>
      </w:r>
      <w:r w:rsidRPr="00541829">
        <w:rPr>
          <w:rFonts w:asciiTheme="minorHAnsi" w:hAnsiTheme="minorHAnsi" w:cstheme="minorHAnsi"/>
          <w:b/>
          <w:sz w:val="20"/>
        </w:rPr>
        <w:t>wymaga</w:t>
      </w:r>
      <w:r w:rsidRPr="00541829">
        <w:rPr>
          <w:rFonts w:asciiTheme="minorHAnsi" w:hAnsiTheme="minorHAnsi" w:cstheme="minorHAnsi"/>
          <w:sz w:val="20"/>
        </w:rPr>
        <w:t xml:space="preserve"> </w:t>
      </w:r>
      <w:r w:rsidR="00F64E48">
        <w:rPr>
          <w:rFonts w:asciiTheme="minorHAnsi" w:hAnsiTheme="minorHAnsi" w:cstheme="minorHAnsi"/>
          <w:sz w:val="20"/>
        </w:rPr>
        <w:t xml:space="preserve">  </w:t>
      </w:r>
      <w:r w:rsidRPr="00541829">
        <w:rPr>
          <w:rFonts w:asciiTheme="minorHAnsi" w:hAnsiTheme="minorHAnsi" w:cstheme="minorHAnsi"/>
          <w:sz w:val="20"/>
        </w:rPr>
        <w:t xml:space="preserve">wniesienia zabezpieczenia należytego wykonania zamówienia </w:t>
      </w:r>
      <w:r w:rsidR="00F64E48">
        <w:rPr>
          <w:rFonts w:asciiTheme="minorHAnsi" w:hAnsiTheme="minorHAnsi" w:cstheme="minorHAnsi"/>
          <w:b/>
          <w:sz w:val="20"/>
        </w:rPr>
        <w:t xml:space="preserve">w zakresie </w:t>
      </w:r>
      <w:r w:rsidR="00F64E48" w:rsidRPr="00F64E48">
        <w:rPr>
          <w:rFonts w:asciiTheme="minorHAnsi" w:hAnsiTheme="minorHAnsi" w:cstheme="minorHAnsi"/>
          <w:b/>
          <w:szCs w:val="22"/>
        </w:rPr>
        <w:t xml:space="preserve">części </w:t>
      </w:r>
      <w:r w:rsidR="00C23D3F">
        <w:rPr>
          <w:rFonts w:asciiTheme="minorHAnsi" w:hAnsiTheme="minorHAnsi" w:cstheme="minorHAnsi"/>
          <w:b/>
          <w:szCs w:val="22"/>
        </w:rPr>
        <w:t>1</w:t>
      </w:r>
      <w:r w:rsidR="00C74C80" w:rsidRPr="00C74C80">
        <w:rPr>
          <w:rFonts w:asciiTheme="minorHAnsi" w:hAnsiTheme="minorHAnsi" w:cstheme="minorHAnsi"/>
          <w:b/>
          <w:sz w:val="20"/>
        </w:rPr>
        <w:t xml:space="preserve"> </w:t>
      </w:r>
      <w:r w:rsidR="00F64E48">
        <w:rPr>
          <w:rFonts w:asciiTheme="minorHAnsi" w:hAnsiTheme="minorHAnsi" w:cstheme="minorHAnsi"/>
          <w:b/>
          <w:sz w:val="20"/>
        </w:rPr>
        <w:t xml:space="preserve">    </w:t>
      </w:r>
      <w:r w:rsidRPr="00463FA5">
        <w:rPr>
          <w:rFonts w:asciiTheme="minorHAnsi" w:hAnsiTheme="minorHAnsi" w:cstheme="minorHAnsi"/>
          <w:b/>
          <w:szCs w:val="22"/>
        </w:rPr>
        <w:t>Wykonawca zobowiązany będzie do wniesienia zabezpieczenia należytego wykonania umowy w wysokości</w:t>
      </w:r>
      <w:r w:rsidRPr="00463FA5">
        <w:rPr>
          <w:rFonts w:asciiTheme="minorHAnsi" w:hAnsiTheme="minorHAnsi" w:cstheme="minorHAnsi"/>
          <w:szCs w:val="22"/>
        </w:rPr>
        <w:t xml:space="preserve"> </w:t>
      </w:r>
      <w:r w:rsidR="00015B7F">
        <w:rPr>
          <w:rFonts w:asciiTheme="minorHAnsi" w:hAnsiTheme="minorHAnsi" w:cstheme="minorHAnsi"/>
          <w:b/>
          <w:szCs w:val="22"/>
        </w:rPr>
        <w:t>1</w:t>
      </w:r>
      <w:r w:rsidR="00E562D2">
        <w:rPr>
          <w:rFonts w:asciiTheme="minorHAnsi" w:hAnsiTheme="minorHAnsi" w:cstheme="minorHAnsi"/>
          <w:b/>
          <w:szCs w:val="22"/>
        </w:rPr>
        <w:t xml:space="preserve"> </w:t>
      </w:r>
      <w:r w:rsidRPr="00463FA5">
        <w:rPr>
          <w:rFonts w:asciiTheme="minorHAnsi" w:hAnsiTheme="minorHAnsi" w:cstheme="minorHAnsi"/>
          <w:b/>
          <w:szCs w:val="22"/>
        </w:rPr>
        <w:t>% całkowitej ceny ofertowej brutto wynikającego z Umowy</w:t>
      </w:r>
      <w:r w:rsidRPr="00463FA5">
        <w:rPr>
          <w:rFonts w:asciiTheme="minorHAnsi" w:hAnsiTheme="minorHAnsi" w:cstheme="minorHAnsi"/>
          <w:szCs w:val="22"/>
        </w:rPr>
        <w:t>.</w:t>
      </w:r>
    </w:p>
    <w:p w14:paraId="282AB1C7" w14:textId="3C50645C" w:rsidR="00782244" w:rsidRPr="00A71FD2" w:rsidRDefault="00782244" w:rsidP="00A71FD2">
      <w:pPr>
        <w:pStyle w:val="Akapitzlist"/>
        <w:numPr>
          <w:ilvl w:val="1"/>
          <w:numId w:val="24"/>
        </w:numPr>
        <w:autoSpaceDE w:val="0"/>
        <w:autoSpaceDN w:val="0"/>
        <w:spacing w:before="120" w:after="120" w:line="240" w:lineRule="auto"/>
        <w:rPr>
          <w:rFonts w:asciiTheme="minorHAnsi" w:hAnsiTheme="minorHAnsi" w:cstheme="minorHAnsi"/>
          <w:sz w:val="20"/>
        </w:rPr>
      </w:pPr>
      <w:r w:rsidRPr="00A71FD2">
        <w:rPr>
          <w:rFonts w:asciiTheme="minorHAnsi" w:hAnsiTheme="minorHAnsi" w:cstheme="minorHAnsi"/>
          <w:sz w:val="20"/>
        </w:rPr>
        <w:t xml:space="preserve">Termin wniesienia Zabezpieczenia określa wzór umowy stanowiący załącznik nr 5 do SWZ. </w:t>
      </w:r>
    </w:p>
    <w:p w14:paraId="08F2FA2F" w14:textId="77777777" w:rsidR="00782244" w:rsidRPr="004B4556"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E97FDE">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8"/>
      <w:bookmarkEnd w:id="249"/>
      <w:bookmarkEnd w:id="250"/>
      <w:bookmarkEnd w:id="251"/>
    </w:p>
    <w:p w14:paraId="6C749D36" w14:textId="77777777" w:rsidR="00782244" w:rsidRPr="004B4556"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50C00D0A" w14:textId="77777777" w:rsidR="00782244" w:rsidRPr="004B4556"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72C10C2D" w14:textId="77777777" w:rsidR="00782244" w:rsidRPr="00902640"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bookmarkStart w:id="252" w:name="_Toc516566404"/>
      <w:bookmarkStart w:id="253" w:name="_Toc516581676"/>
      <w:bookmarkStart w:id="254" w:name="_Toc516734862"/>
      <w:bookmarkStart w:id="255"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bookmarkEnd w:id="252"/>
      <w:bookmarkEnd w:id="253"/>
      <w:bookmarkEnd w:id="254"/>
      <w:bookmarkEnd w:id="255"/>
      <w:r w:rsidRPr="00304A59">
        <w:rPr>
          <w:rFonts w:asciiTheme="minorHAnsi" w:hAnsiTheme="minorHAnsi" w:cstheme="minorHAnsi"/>
          <w:sz w:val="20"/>
        </w:rPr>
        <w:t>.</w:t>
      </w:r>
      <w:r>
        <w:rPr>
          <w:rFonts w:asciiTheme="minorHAnsi" w:hAnsiTheme="minorHAnsi" w:cstheme="minorHAnsi"/>
          <w:sz w:val="20"/>
        </w:rPr>
        <w:t xml:space="preserve"> </w:t>
      </w:r>
      <w:r w:rsidRPr="00304A59">
        <w:rPr>
          <w:rFonts w:asciiTheme="minorHAnsi" w:hAnsiTheme="minorHAnsi" w:cstheme="minorHAnsi"/>
          <w:sz w:val="20"/>
        </w:rPr>
        <w:t>.</w:t>
      </w:r>
      <w:bookmarkEnd w:id="242"/>
      <w:r w:rsidRPr="00304A59">
        <w:rPr>
          <w:rFonts w:asciiTheme="minorHAnsi" w:hAnsiTheme="minorHAnsi" w:cstheme="minorHAnsi"/>
          <w:sz w:val="20"/>
        </w:rPr>
        <w:t xml:space="preserve"> </w:t>
      </w:r>
      <w:bookmarkEnd w:id="243"/>
      <w:bookmarkEnd w:id="244"/>
      <w:bookmarkEnd w:id="245"/>
    </w:p>
    <w:p w14:paraId="708D57F2" w14:textId="60510EC0" w:rsidR="00D03C01" w:rsidRPr="00C437B8" w:rsidRDefault="0000626B" w:rsidP="00541829">
      <w:pPr>
        <w:pStyle w:val="Nagwek1"/>
        <w:numPr>
          <w:ilvl w:val="0"/>
          <w:numId w:val="16"/>
        </w:numPr>
        <w:rPr>
          <w:rFonts w:cstheme="minorBidi"/>
          <w:sz w:val="20"/>
          <w:szCs w:val="20"/>
        </w:rPr>
      </w:pPr>
      <w:r w:rsidRPr="007D2151">
        <w:rPr>
          <w:rFonts w:cstheme="minorBidi"/>
          <w:sz w:val="20"/>
          <w:szCs w:val="20"/>
        </w:rPr>
        <w:t>INFORMACJE DOTYCZĄCE ZAWARCIA UMOWY</w:t>
      </w:r>
      <w:bookmarkStart w:id="256" w:name="_Toc516581678"/>
      <w:bookmarkStart w:id="257" w:name="_Toc516734864"/>
      <w:bookmarkStart w:id="258" w:name="_Toc516738894"/>
      <w:bookmarkStart w:id="259" w:name="_Toc354752478"/>
      <w:bookmarkStart w:id="260" w:name="_Toc516566406"/>
      <w:bookmarkEnd w:id="246"/>
      <w:bookmarkEnd w:id="247"/>
    </w:p>
    <w:p w14:paraId="17B830C0" w14:textId="0385026A" w:rsidR="00A76C91" w:rsidRPr="00C437B8" w:rsidRDefault="00383177"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56"/>
      <w:bookmarkEnd w:id="257"/>
      <w:bookmarkEnd w:id="258"/>
    </w:p>
    <w:p w14:paraId="305225E5" w14:textId="59B2F0B5" w:rsidR="0000626B" w:rsidRPr="00C437B8" w:rsidRDefault="00D03C01"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rsidP="00541829">
      <w:pPr>
        <w:pStyle w:val="Nagwek1"/>
        <w:numPr>
          <w:ilvl w:val="0"/>
          <w:numId w:val="16"/>
        </w:numPr>
        <w:rPr>
          <w:rFonts w:cstheme="minorBidi"/>
          <w:sz w:val="20"/>
          <w:szCs w:val="20"/>
        </w:rPr>
      </w:pPr>
      <w:bookmarkStart w:id="261" w:name="_Toc516738895"/>
      <w:bookmarkStart w:id="262" w:name="_Toc69029877"/>
      <w:r w:rsidRPr="007D2151">
        <w:rPr>
          <w:rFonts w:cstheme="minorBidi"/>
          <w:sz w:val="20"/>
          <w:szCs w:val="20"/>
        </w:rPr>
        <w:t>DODATKOWE INFORMACJE</w:t>
      </w:r>
      <w:bookmarkEnd w:id="261"/>
      <w:bookmarkEnd w:id="262"/>
    </w:p>
    <w:p w14:paraId="305225E7" w14:textId="33679EC8" w:rsidR="0000626B" w:rsidRPr="00C437B8" w:rsidRDefault="004635A6"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63" w:name="_Toc516581680"/>
      <w:bookmarkStart w:id="264" w:name="_Toc516734866"/>
      <w:bookmarkStart w:id="265"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66" w:name="_Toc354752479"/>
      <w:bookmarkEnd w:id="259"/>
      <w:bookmarkEnd w:id="260"/>
      <w:bookmarkEnd w:id="263"/>
      <w:bookmarkEnd w:id="264"/>
      <w:bookmarkEnd w:id="265"/>
    </w:p>
    <w:p w14:paraId="305225E8" w14:textId="71E9E2A0" w:rsidR="0000626B" w:rsidRPr="00C437B8" w:rsidRDefault="00A07503"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67" w:name="_Toc516581681"/>
      <w:bookmarkStart w:id="268" w:name="_Toc516734867"/>
      <w:bookmarkStart w:id="269"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67"/>
      <w:bookmarkEnd w:id="268"/>
      <w:bookmarkEnd w:id="269"/>
    </w:p>
    <w:p w14:paraId="1807924E" w14:textId="55CD320B" w:rsidR="00DB07BC" w:rsidRPr="00C437B8" w:rsidRDefault="00B83212"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70" w:name="_Toc354752480"/>
      <w:bookmarkStart w:id="271" w:name="_Toc516566408"/>
      <w:bookmarkStart w:id="272" w:name="_Toc516581682"/>
      <w:bookmarkStart w:id="273" w:name="_Toc516734868"/>
      <w:bookmarkStart w:id="274"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75" w:name="_Toc516566409"/>
      <w:bookmarkStart w:id="276" w:name="_Toc516581683"/>
      <w:bookmarkStart w:id="277" w:name="_Toc516734869"/>
      <w:bookmarkStart w:id="278" w:name="_Toc516738899"/>
      <w:bookmarkEnd w:id="270"/>
      <w:bookmarkEnd w:id="271"/>
      <w:bookmarkEnd w:id="272"/>
      <w:bookmarkEnd w:id="273"/>
      <w:bookmarkEnd w:id="274"/>
    </w:p>
    <w:p w14:paraId="398FB1D8" w14:textId="0BBA4678" w:rsidR="00DB07BC" w:rsidRPr="00C437B8" w:rsidRDefault="00264972"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79" w:name="_Toc354752481"/>
      <w:bookmarkStart w:id="280" w:name="_Toc516566410"/>
      <w:bookmarkStart w:id="281" w:name="_Toc516581684"/>
      <w:bookmarkStart w:id="282" w:name="_Toc516734870"/>
      <w:bookmarkStart w:id="283" w:name="_Toc516738900"/>
      <w:bookmarkEnd w:id="266"/>
      <w:bookmarkEnd w:id="275"/>
      <w:bookmarkEnd w:id="276"/>
      <w:bookmarkEnd w:id="277"/>
      <w:bookmarkEnd w:id="278"/>
    </w:p>
    <w:bookmarkEnd w:id="279"/>
    <w:bookmarkEnd w:id="280"/>
    <w:bookmarkEnd w:id="281"/>
    <w:bookmarkEnd w:id="282"/>
    <w:bookmarkEnd w:id="283"/>
    <w:p w14:paraId="34ADB207" w14:textId="74B2607C" w:rsidR="00DB07BC" w:rsidRPr="00C437B8" w:rsidRDefault="001B5C6C"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lastRenderedPageBreak/>
        <w:t>Zamawiający informuje, że do zapłaty za zobowiązania stosuje mechanizm podzielonej płatności, o którym mowa w art. 108a ustawy o podatku od towarów i usług.</w:t>
      </w:r>
    </w:p>
    <w:p w14:paraId="5D2C51A0" w14:textId="77777777" w:rsidR="00723624" w:rsidRPr="00C437B8" w:rsidRDefault="00723624" w:rsidP="00541829">
      <w:pPr>
        <w:pStyle w:val="Akapitzlist"/>
        <w:numPr>
          <w:ilvl w:val="1"/>
          <w:numId w:val="15"/>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541829">
      <w:pPr>
        <w:pStyle w:val="Akapitzlist"/>
        <w:numPr>
          <w:ilvl w:val="1"/>
          <w:numId w:val="15"/>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rsidP="00541829">
      <w:pPr>
        <w:pStyle w:val="Nagwek1"/>
        <w:numPr>
          <w:ilvl w:val="0"/>
          <w:numId w:val="17"/>
        </w:numPr>
        <w:rPr>
          <w:rFonts w:cstheme="minorBidi"/>
          <w:sz w:val="20"/>
          <w:szCs w:val="20"/>
        </w:rPr>
      </w:pPr>
      <w:bookmarkStart w:id="284" w:name="_Toc516738901"/>
      <w:bookmarkStart w:id="285" w:name="_Toc69029878"/>
      <w:r w:rsidRPr="007D2151">
        <w:rPr>
          <w:rFonts w:cstheme="minorBidi"/>
          <w:sz w:val="20"/>
          <w:szCs w:val="20"/>
        </w:rPr>
        <w:t>AUKCJA ELEKTRONICZNA</w:t>
      </w:r>
      <w:bookmarkEnd w:id="284"/>
      <w:bookmarkEnd w:id="285"/>
      <w:r w:rsidR="00F701F1" w:rsidRPr="007D2151">
        <w:rPr>
          <w:rFonts w:cstheme="minorBidi"/>
          <w:sz w:val="20"/>
          <w:szCs w:val="20"/>
        </w:rPr>
        <w:t>/NEGOCJACJE HANDLOWE</w:t>
      </w:r>
    </w:p>
    <w:p w14:paraId="1A15D023" w14:textId="77777777" w:rsidR="00E44B36" w:rsidRDefault="00781F47" w:rsidP="00541829">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622755DC" w:rsidR="00701610" w:rsidRPr="00E44B36" w:rsidRDefault="00781F47" w:rsidP="00E44B36">
      <w:pPr>
        <w:pStyle w:val="Tekstpodstawowy"/>
        <w:shd w:val="clear" w:color="auto" w:fill="FFFFFF"/>
        <w:tabs>
          <w:tab w:val="left" w:pos="851"/>
        </w:tabs>
        <w:spacing w:after="0" w:line="240" w:lineRule="auto"/>
        <w:ind w:left="567"/>
        <w:rPr>
          <w:rFonts w:asciiTheme="minorHAnsi" w:hAnsiTheme="minorHAnsi" w:cstheme="minorHAns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541829">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86" w:name="_Toc8212194"/>
      <w:bookmarkStart w:id="287" w:name="_Toc354752482"/>
      <w:bookmarkStart w:id="288" w:name="_Toc516738902"/>
      <w:r w:rsidRPr="007D2151">
        <w:rPr>
          <w:rFonts w:asciiTheme="minorHAnsi" w:hAnsiTheme="minorHAnsi" w:cstheme="minorBidi"/>
          <w:b/>
          <w:bCs/>
          <w:sz w:val="20"/>
        </w:rPr>
        <w:t xml:space="preserve">SYSTEM ZAKUPOWY </w:t>
      </w:r>
      <w:bookmarkEnd w:id="286"/>
    </w:p>
    <w:p w14:paraId="68EE0979" w14:textId="128573C5"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3">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firmy Otwarty Rynek Elektroniczny S.A. Zamawiający informuje, iż przy pierwszym logowaniu się Wykonawców do Sytemu, konieczne jest przejście przez ścieżkę rejestracji do strefy dostawców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4"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 xml:space="preserve">ktronicznych kopii dokumentów i oświadczeń oraz informacji przekazywanych przy </w:t>
      </w:r>
      <w:r w:rsidRPr="002320CF">
        <w:rPr>
          <w:rFonts w:asciiTheme="minorHAnsi" w:hAnsiTheme="minorHAnsi" w:cstheme="minorBidi"/>
          <w:sz w:val="20"/>
        </w:rPr>
        <w:lastRenderedPageBreak/>
        <w:t>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5"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Maksymalny rozmiar plików przesyłanych (zamieszczanych) za pośrednictwem Systemu wynosi 150 MB. Zamawiający określił dopuszczalny format plików zamieszczanych w Systemie jako: Xls, </w:t>
      </w:r>
      <w:proofErr w:type="spellStart"/>
      <w:r w:rsidRPr="007D2151">
        <w:rPr>
          <w:rFonts w:asciiTheme="minorHAnsi" w:hAnsiTheme="minorHAnsi" w:cstheme="minorBidi"/>
          <w:sz w:val="20"/>
        </w:rPr>
        <w:t>xlsx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pptx</w:t>
      </w:r>
      <w:proofErr w:type="spellEnd"/>
      <w:r w:rsidRPr="007D2151">
        <w:rPr>
          <w:rFonts w:asciiTheme="minorHAnsi" w:hAnsiTheme="minorHAnsi" w:cstheme="minorBidi"/>
          <w:sz w:val="20"/>
        </w:rPr>
        <w:t xml:space="preserve">, pdf, </w:t>
      </w:r>
      <w:proofErr w:type="spellStart"/>
      <w:r w:rsidRPr="007D2151">
        <w:rPr>
          <w:rFonts w:asciiTheme="minorHAnsi" w:hAnsiTheme="minorHAnsi" w:cstheme="minorBidi"/>
          <w:sz w:val="20"/>
        </w:rPr>
        <w:t>xml</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rar</w:t>
      </w:r>
      <w:proofErr w:type="spellEnd"/>
      <w:r w:rsidRPr="007D2151">
        <w:rPr>
          <w:rFonts w:asciiTheme="minorHAnsi" w:hAnsiTheme="minorHAnsi" w:cstheme="minorBidi"/>
          <w:sz w:val="20"/>
        </w:rPr>
        <w:t xml:space="preserve">, zip, gif, jpg, </w:t>
      </w:r>
      <w:proofErr w:type="spellStart"/>
      <w:r w:rsidRPr="007D2151">
        <w:rPr>
          <w:rFonts w:asciiTheme="minorHAnsi" w:hAnsiTheme="minorHAnsi" w:cstheme="minorBidi"/>
          <w:sz w:val="20"/>
        </w:rPr>
        <w:t>dwg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tiff</w:t>
      </w:r>
      <w:proofErr w:type="spellEnd"/>
      <w:r w:rsidRPr="007D2151">
        <w:rPr>
          <w:rFonts w:asciiTheme="minorHAnsi" w:hAnsiTheme="minorHAnsi" w:cstheme="minorBidi"/>
          <w:sz w:val="20"/>
        </w:rPr>
        <w:t xml:space="preserve">, txt, rtf, </w:t>
      </w:r>
      <w:proofErr w:type="spellStart"/>
      <w:r w:rsidRPr="007D2151">
        <w:rPr>
          <w:rFonts w:asciiTheme="minorHAnsi" w:hAnsiTheme="minorHAnsi" w:cstheme="minorBidi"/>
          <w:sz w:val="20"/>
        </w:rPr>
        <w:t>jpeg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bmp</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ath</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kst</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png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asic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cades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xades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pades</w:t>
      </w:r>
      <w:proofErr w:type="spellEnd"/>
      <w:r w:rsidRPr="007D2151">
        <w:rPr>
          <w:rFonts w:asciiTheme="minorHAnsi" w:hAnsiTheme="minorHAnsi" w:cstheme="minorBidi"/>
          <w:sz w:val="20"/>
        </w:rPr>
        <w:t xml:space="preserve">, 7z, mp4, </w:t>
      </w:r>
      <w:proofErr w:type="spellStart"/>
      <w:r w:rsidRPr="007D2151">
        <w:rPr>
          <w:rFonts w:asciiTheme="minorHAnsi" w:hAnsiTheme="minorHAnsi" w:cstheme="minorBidi"/>
          <w:sz w:val="20"/>
        </w:rPr>
        <w:t>msg</w:t>
      </w:r>
      <w:proofErr w:type="spellEnd"/>
      <w:r w:rsidRPr="007D2151">
        <w:rPr>
          <w:rFonts w:asciiTheme="minorHAnsi" w:hAnsiTheme="minorHAnsi" w:cstheme="minorBidi"/>
          <w:sz w:val="20"/>
        </w:rPr>
        <w:t>, przy czym zaleca się wykorzystywanie plików w formacie .pdf.</w:t>
      </w:r>
    </w:p>
    <w:p w14:paraId="5B0BBD22"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2BAF4E11" w:rsidR="00AE33EC" w:rsidRPr="00C437B8" w:rsidRDefault="00C018E5"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6"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rsidP="00541829">
      <w:pPr>
        <w:pStyle w:val="Nagwek1"/>
        <w:numPr>
          <w:ilvl w:val="0"/>
          <w:numId w:val="17"/>
        </w:numPr>
        <w:shd w:val="clear" w:color="auto" w:fill="C6D9F1" w:themeFill="text2" w:themeFillTint="33"/>
        <w:rPr>
          <w:rFonts w:cstheme="minorBidi"/>
          <w:color w:val="auto"/>
          <w:sz w:val="20"/>
          <w:szCs w:val="20"/>
        </w:rPr>
      </w:pPr>
      <w:bookmarkStart w:id="289" w:name="_Toc69029879"/>
      <w:r w:rsidRPr="007D2151">
        <w:rPr>
          <w:rFonts w:cstheme="minorBidi"/>
          <w:color w:val="auto"/>
          <w:sz w:val="20"/>
          <w:szCs w:val="20"/>
        </w:rPr>
        <w:t>ZAŁĄCZNIKI</w:t>
      </w:r>
      <w:bookmarkEnd w:id="287"/>
      <w:bookmarkEnd w:id="288"/>
      <w:bookmarkEnd w:id="289"/>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90" w:name="_Toc354752483"/>
      <w:bookmarkStart w:id="291" w:name="_Toc516566412"/>
      <w:bookmarkStart w:id="292" w:name="_Toc516581686"/>
      <w:bookmarkStart w:id="293" w:name="_Toc516734873"/>
      <w:bookmarkStart w:id="294"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90"/>
      <w:bookmarkEnd w:id="291"/>
      <w:bookmarkEnd w:id="292"/>
      <w:bookmarkEnd w:id="293"/>
      <w:bookmarkEnd w:id="294"/>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95" w:name="_Toc354752484"/>
      <w:bookmarkStart w:id="296" w:name="_Toc516581687"/>
      <w:bookmarkStart w:id="297" w:name="_Toc516734874"/>
      <w:bookmarkStart w:id="298"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99" w:name="_Toc354752485"/>
      <w:bookmarkEnd w:id="295"/>
      <w:r w:rsidRPr="007D2151">
        <w:rPr>
          <w:rFonts w:asciiTheme="minorHAnsi" w:hAnsiTheme="minorHAnsi" w:cstheme="minorBidi"/>
          <w:sz w:val="20"/>
        </w:rPr>
        <w:t xml:space="preserve"> </w:t>
      </w:r>
      <w:bookmarkEnd w:id="299"/>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96"/>
      <w:bookmarkEnd w:id="297"/>
      <w:bookmarkEnd w:id="298"/>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300" w:name="_Toc354752486"/>
      <w:bookmarkStart w:id="301" w:name="_Toc516581688"/>
      <w:bookmarkStart w:id="302" w:name="_Toc516734875"/>
      <w:bookmarkStart w:id="303"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300"/>
    <w:bookmarkEnd w:id="301"/>
    <w:bookmarkEnd w:id="302"/>
    <w:bookmarkEnd w:id="303"/>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18CC9C4F" w14:textId="77777777" w:rsidR="000F04B0" w:rsidRPr="004B4556" w:rsidRDefault="000F04B0" w:rsidP="000F04B0">
      <w:pPr>
        <w:spacing w:before="120" w:line="24" w:lineRule="atLeast"/>
        <w:ind w:firstLine="567"/>
        <w:jc w:val="left"/>
        <w:outlineLvl w:val="0"/>
        <w:rPr>
          <w:rFonts w:asciiTheme="minorHAnsi" w:hAnsiTheme="minorHAnsi" w:cstheme="minorHAnsi"/>
          <w:sz w:val="20"/>
        </w:rPr>
      </w:pPr>
      <w:bookmarkStart w:id="304" w:name="_Toc516734876"/>
      <w:bookmarkStart w:id="305"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304"/>
      <w:bookmarkEnd w:id="305"/>
      <w:r w:rsidRPr="00B42E04">
        <w:rPr>
          <w:rFonts w:asciiTheme="minorHAnsi" w:hAnsiTheme="minorHAnsi" w:cstheme="minorHAnsi"/>
          <w:sz w:val="20"/>
        </w:rPr>
        <w:t>Oświadczenie o dysponowaniu osobami</w:t>
      </w:r>
    </w:p>
    <w:p w14:paraId="07D299E8" w14:textId="7ABC4EA7" w:rsidR="000F04B0" w:rsidRPr="002A070D" w:rsidRDefault="000F04B0" w:rsidP="000F04B0">
      <w:pPr>
        <w:spacing w:before="120" w:line="24" w:lineRule="atLeast"/>
        <w:ind w:left="1843" w:hanging="1276"/>
        <w:jc w:val="left"/>
        <w:outlineLvl w:val="0"/>
        <w:rPr>
          <w:rFonts w:asciiTheme="minorHAnsi" w:hAnsiTheme="minorHAnsi" w:cstheme="minorHAnsi"/>
          <w:b/>
          <w:sz w:val="20"/>
        </w:rPr>
      </w:pPr>
      <w:r>
        <w:rPr>
          <w:rFonts w:asciiTheme="minorHAnsi" w:hAnsiTheme="minorHAnsi" w:cstheme="minorHAnsi"/>
          <w:b/>
          <w:sz w:val="20"/>
        </w:rPr>
        <w:t xml:space="preserve">Załącznik nr </w:t>
      </w:r>
      <w:r w:rsidR="00FA0462">
        <w:rPr>
          <w:rFonts w:asciiTheme="minorHAnsi" w:hAnsiTheme="minorHAnsi" w:cstheme="minorHAnsi"/>
          <w:b/>
          <w:sz w:val="20"/>
        </w:rPr>
        <w:t>9</w:t>
      </w:r>
      <w:r w:rsidRPr="00E44B3E">
        <w:rPr>
          <w:rFonts w:asciiTheme="minorHAnsi" w:hAnsiTheme="minorHAnsi" w:cstheme="minorHAnsi"/>
          <w:sz w:val="20"/>
        </w:rPr>
        <w:t xml:space="preserve"> - </w:t>
      </w:r>
      <w:r w:rsidRPr="002A070D">
        <w:rPr>
          <w:rFonts w:asciiTheme="minorHAnsi" w:hAnsiTheme="minorHAnsi" w:cstheme="minorHAnsi"/>
          <w:b/>
          <w:sz w:val="20"/>
        </w:rPr>
        <w:t>Ankieta weryfikacji Wykonawcy w zakresie zapewnienia gwarancji bezpieczeństwa przetwarzania danych osobowych</w:t>
      </w:r>
    </w:p>
    <w:p w14:paraId="3B72ACDA" w14:textId="36DEB4D8" w:rsidR="003A645A" w:rsidRPr="00C437B8" w:rsidRDefault="003A645A" w:rsidP="000F04B0">
      <w:pPr>
        <w:ind w:firstLine="567"/>
        <w:jc w:val="left"/>
        <w:outlineLvl w:val="0"/>
        <w:rPr>
          <w:rFonts w:asciiTheme="minorHAnsi" w:hAnsiTheme="minorHAnsi" w:cstheme="minorBidi"/>
          <w:sz w:val="20"/>
        </w:rPr>
      </w:pPr>
    </w:p>
    <w:sectPr w:rsidR="003A645A" w:rsidRPr="00C437B8" w:rsidSect="007D2151">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76270A2E"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1023F6">
      <w:rPr>
        <w:rFonts w:ascii="Calibri" w:hAnsi="Calibri"/>
        <w:bCs/>
        <w:noProof/>
        <w:sz w:val="16"/>
        <w:szCs w:val="16"/>
      </w:rPr>
      <w:t>9</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1023F6">
      <w:rPr>
        <w:rFonts w:ascii="Calibri" w:hAnsi="Calibri"/>
        <w:bCs/>
        <w:noProof/>
        <w:sz w:val="16"/>
        <w:szCs w:val="16"/>
      </w:rPr>
      <w:t>12</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B896893" w:rsidR="00AC5868" w:rsidRDefault="00180B7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61312" behindDoc="1" locked="0" layoutInCell="1" allowOverlap="1" wp14:anchorId="217DA772" wp14:editId="6C8D844C">
          <wp:simplePos x="0" y="0"/>
          <wp:positionH relativeFrom="margin">
            <wp:posOffset>0</wp:posOffset>
          </wp:positionH>
          <wp:positionV relativeFrom="topMargin">
            <wp:posOffset>431165</wp:posOffset>
          </wp:positionV>
          <wp:extent cx="868119" cy="639717"/>
          <wp:effectExtent l="0" t="0" r="8255" b="825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E955673" w:rsidR="00AC5868" w:rsidRPr="00C437B8" w:rsidRDefault="00180B7C" w:rsidP="00C437B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Pr>
        <w:rFonts w:asciiTheme="minorHAnsi" w:hAnsiTheme="minorHAnsi" w:cstheme="minorBidi"/>
        <w:sz w:val="18"/>
        <w:szCs w:val="18"/>
      </w:rPr>
      <w:t xml:space="preserve">   </w:t>
    </w:r>
    <w:r w:rsidR="00AC5868"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A48CF" w:rsidRPr="00BA48CF">
          <w:rPr>
            <w:rFonts w:asciiTheme="minorHAnsi" w:hAnsiTheme="minorHAnsi" w:cstheme="minorHAnsi"/>
            <w:sz w:val="18"/>
            <w:szCs w:val="18"/>
          </w:rPr>
          <w:t>POST/DYS/OLD/GZ/</w:t>
        </w:r>
        <w:r w:rsidR="00403FE1">
          <w:rPr>
            <w:rFonts w:asciiTheme="minorHAnsi" w:hAnsiTheme="minorHAnsi" w:cstheme="minorHAnsi"/>
            <w:sz w:val="18"/>
            <w:szCs w:val="18"/>
          </w:rPr>
          <w:t>01241</w:t>
        </w:r>
        <w:r w:rsidR="00BA48CF" w:rsidRPr="00BA48CF">
          <w:rPr>
            <w:rFonts w:asciiTheme="minorHAnsi" w:hAnsiTheme="minorHAnsi" w:cstheme="minorHAnsi"/>
            <w:sz w:val="18"/>
            <w:szCs w:val="18"/>
          </w:rPr>
          <w:t>/202</w:t>
        </w:r>
        <w:r w:rsidR="00311B70">
          <w:rPr>
            <w:rFonts w:asciiTheme="minorHAnsi" w:hAnsiTheme="minorHAnsi" w:cstheme="minorHAnsi"/>
            <w:sz w:val="18"/>
            <w:szCs w:val="18"/>
          </w:rPr>
          <w:t>5</w:t>
        </w:r>
      </w:sdtContent>
    </w:sdt>
    <w:r w:rsidR="00AC5868" w:rsidRPr="00A31C7C">
      <w:rPr>
        <w:rFonts w:asciiTheme="minorHAnsi" w:hAnsiTheme="minorHAnsi" w:cstheme="minorHAnsi"/>
        <w:color w:val="4F81BD" w:themeColor="accent1"/>
      </w:rPr>
      <w:tab/>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F01079"/>
    <w:multiLevelType w:val="multilevel"/>
    <w:tmpl w:val="65B41AA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5"/>
  </w:num>
  <w:num w:numId="3">
    <w:abstractNumId w:val="3"/>
  </w:num>
  <w:num w:numId="4">
    <w:abstractNumId w:val="22"/>
  </w:num>
  <w:num w:numId="5">
    <w:abstractNumId w:val="12"/>
  </w:num>
  <w:num w:numId="6">
    <w:abstractNumId w:val="8"/>
  </w:num>
  <w:num w:numId="7">
    <w:abstractNumId w:val="15"/>
  </w:num>
  <w:num w:numId="8">
    <w:abstractNumId w:val="25"/>
  </w:num>
  <w:num w:numId="9">
    <w:abstractNumId w:val="7"/>
  </w:num>
  <w:num w:numId="10">
    <w:abstractNumId w:val="18"/>
  </w:num>
  <w:num w:numId="11">
    <w:abstractNumId w:val="11"/>
  </w:num>
  <w:num w:numId="12">
    <w:abstractNumId w:val="6"/>
  </w:num>
  <w:num w:numId="13">
    <w:abstractNumId w:val="21"/>
  </w:num>
  <w:num w:numId="14">
    <w:abstractNumId w:val="17"/>
  </w:num>
  <w:num w:numId="15">
    <w:abstractNumId w:val="26"/>
  </w:num>
  <w:num w:numId="16">
    <w:abstractNumId w:val="10"/>
  </w:num>
  <w:num w:numId="17">
    <w:abstractNumId w:val="4"/>
  </w:num>
  <w:num w:numId="18">
    <w:abstractNumId w:val="14"/>
  </w:num>
  <w:num w:numId="19">
    <w:abstractNumId w:val="16"/>
  </w:num>
  <w:num w:numId="20">
    <w:abstractNumId w:val="20"/>
  </w:num>
  <w:num w:numId="21">
    <w:abstractNumId w:val="9"/>
  </w:num>
  <w:num w:numId="22">
    <w:abstractNumId w:val="24"/>
  </w:num>
  <w:num w:numId="23">
    <w:abstractNumId w:val="23"/>
  </w:num>
  <w:num w:numId="24">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7AD"/>
    <w:rsid w:val="00002B6F"/>
    <w:rsid w:val="00004A6B"/>
    <w:rsid w:val="0000502E"/>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5B7F"/>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7D2"/>
    <w:rsid w:val="0003633A"/>
    <w:rsid w:val="000378AC"/>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4A47"/>
    <w:rsid w:val="00064F26"/>
    <w:rsid w:val="00065CED"/>
    <w:rsid w:val="00065E75"/>
    <w:rsid w:val="00066400"/>
    <w:rsid w:val="00071FE3"/>
    <w:rsid w:val="00072501"/>
    <w:rsid w:val="00072BE1"/>
    <w:rsid w:val="000747E2"/>
    <w:rsid w:val="00074AA8"/>
    <w:rsid w:val="0007518F"/>
    <w:rsid w:val="00076214"/>
    <w:rsid w:val="0008002B"/>
    <w:rsid w:val="00080BE1"/>
    <w:rsid w:val="00080F94"/>
    <w:rsid w:val="00082C2E"/>
    <w:rsid w:val="00083F05"/>
    <w:rsid w:val="00084857"/>
    <w:rsid w:val="0008582E"/>
    <w:rsid w:val="00086905"/>
    <w:rsid w:val="00086D98"/>
    <w:rsid w:val="00090541"/>
    <w:rsid w:val="00092A66"/>
    <w:rsid w:val="0009533D"/>
    <w:rsid w:val="00096417"/>
    <w:rsid w:val="00096F2D"/>
    <w:rsid w:val="00097236"/>
    <w:rsid w:val="000A072E"/>
    <w:rsid w:val="000A2EBE"/>
    <w:rsid w:val="000A31C6"/>
    <w:rsid w:val="000A38FC"/>
    <w:rsid w:val="000A3D72"/>
    <w:rsid w:val="000A45E2"/>
    <w:rsid w:val="000A46EB"/>
    <w:rsid w:val="000A488B"/>
    <w:rsid w:val="000A6207"/>
    <w:rsid w:val="000B20CA"/>
    <w:rsid w:val="000B2838"/>
    <w:rsid w:val="000B3117"/>
    <w:rsid w:val="000B36E9"/>
    <w:rsid w:val="000B4623"/>
    <w:rsid w:val="000B5CB4"/>
    <w:rsid w:val="000B7143"/>
    <w:rsid w:val="000C0044"/>
    <w:rsid w:val="000C06E0"/>
    <w:rsid w:val="000C16FD"/>
    <w:rsid w:val="000C246E"/>
    <w:rsid w:val="000C2E11"/>
    <w:rsid w:val="000C3A88"/>
    <w:rsid w:val="000C5FE9"/>
    <w:rsid w:val="000C6B4C"/>
    <w:rsid w:val="000C7F24"/>
    <w:rsid w:val="000C7F71"/>
    <w:rsid w:val="000D0C0F"/>
    <w:rsid w:val="000D106A"/>
    <w:rsid w:val="000D116D"/>
    <w:rsid w:val="000D1426"/>
    <w:rsid w:val="000D1591"/>
    <w:rsid w:val="000D1629"/>
    <w:rsid w:val="000D178D"/>
    <w:rsid w:val="000D3072"/>
    <w:rsid w:val="000D3154"/>
    <w:rsid w:val="000D317D"/>
    <w:rsid w:val="000D4627"/>
    <w:rsid w:val="000D586C"/>
    <w:rsid w:val="000D6A3F"/>
    <w:rsid w:val="000D6ACA"/>
    <w:rsid w:val="000D7007"/>
    <w:rsid w:val="000D756A"/>
    <w:rsid w:val="000D765A"/>
    <w:rsid w:val="000D7931"/>
    <w:rsid w:val="000E1EA0"/>
    <w:rsid w:val="000E3A9E"/>
    <w:rsid w:val="000E5D5A"/>
    <w:rsid w:val="000E76A0"/>
    <w:rsid w:val="000E7C91"/>
    <w:rsid w:val="000F04B0"/>
    <w:rsid w:val="000F0FF6"/>
    <w:rsid w:val="000F328B"/>
    <w:rsid w:val="000F3815"/>
    <w:rsid w:val="000F58B6"/>
    <w:rsid w:val="000F5D2F"/>
    <w:rsid w:val="000F5D37"/>
    <w:rsid w:val="000F6E70"/>
    <w:rsid w:val="000F77CE"/>
    <w:rsid w:val="00100052"/>
    <w:rsid w:val="0010053E"/>
    <w:rsid w:val="001007C3"/>
    <w:rsid w:val="00101C1B"/>
    <w:rsid w:val="00101D38"/>
    <w:rsid w:val="00101F51"/>
    <w:rsid w:val="001023F6"/>
    <w:rsid w:val="00103712"/>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4A6A"/>
    <w:rsid w:val="0012511B"/>
    <w:rsid w:val="00125838"/>
    <w:rsid w:val="001270AE"/>
    <w:rsid w:val="00131A23"/>
    <w:rsid w:val="001324E6"/>
    <w:rsid w:val="001325C6"/>
    <w:rsid w:val="001355C1"/>
    <w:rsid w:val="0013577E"/>
    <w:rsid w:val="00137254"/>
    <w:rsid w:val="001402AB"/>
    <w:rsid w:val="001407D1"/>
    <w:rsid w:val="00141AC2"/>
    <w:rsid w:val="00143271"/>
    <w:rsid w:val="00145336"/>
    <w:rsid w:val="00145825"/>
    <w:rsid w:val="00150013"/>
    <w:rsid w:val="00151B6F"/>
    <w:rsid w:val="001549EF"/>
    <w:rsid w:val="00154DC8"/>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B7C"/>
    <w:rsid w:val="00180B94"/>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099"/>
    <w:rsid w:val="001A0AD4"/>
    <w:rsid w:val="001A23D7"/>
    <w:rsid w:val="001A269F"/>
    <w:rsid w:val="001A33A9"/>
    <w:rsid w:val="001A4CE9"/>
    <w:rsid w:val="001A5D8F"/>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C77"/>
    <w:rsid w:val="001E579C"/>
    <w:rsid w:val="001E5A5A"/>
    <w:rsid w:val="001E6355"/>
    <w:rsid w:val="001E7056"/>
    <w:rsid w:val="001E78B8"/>
    <w:rsid w:val="001F0CCF"/>
    <w:rsid w:val="001F0E64"/>
    <w:rsid w:val="001F147D"/>
    <w:rsid w:val="001F1A05"/>
    <w:rsid w:val="001F31EA"/>
    <w:rsid w:val="001F3890"/>
    <w:rsid w:val="001F4478"/>
    <w:rsid w:val="001F4658"/>
    <w:rsid w:val="001F4BA5"/>
    <w:rsid w:val="001F4C2E"/>
    <w:rsid w:val="001F60DA"/>
    <w:rsid w:val="001F640F"/>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3129"/>
    <w:rsid w:val="002240E4"/>
    <w:rsid w:val="0022468F"/>
    <w:rsid w:val="00224766"/>
    <w:rsid w:val="00224BA8"/>
    <w:rsid w:val="00224F23"/>
    <w:rsid w:val="00225E4E"/>
    <w:rsid w:val="00226040"/>
    <w:rsid w:val="00226CF8"/>
    <w:rsid w:val="00231006"/>
    <w:rsid w:val="00231021"/>
    <w:rsid w:val="00231BF0"/>
    <w:rsid w:val="002320CF"/>
    <w:rsid w:val="002330DA"/>
    <w:rsid w:val="0023336C"/>
    <w:rsid w:val="002337D5"/>
    <w:rsid w:val="00233C69"/>
    <w:rsid w:val="00234000"/>
    <w:rsid w:val="002342F7"/>
    <w:rsid w:val="002355BB"/>
    <w:rsid w:val="002369B6"/>
    <w:rsid w:val="0023739A"/>
    <w:rsid w:val="00240E10"/>
    <w:rsid w:val="00243D0F"/>
    <w:rsid w:val="002441E1"/>
    <w:rsid w:val="00244260"/>
    <w:rsid w:val="00245BB3"/>
    <w:rsid w:val="00245F53"/>
    <w:rsid w:val="00247908"/>
    <w:rsid w:val="0024792E"/>
    <w:rsid w:val="002511EE"/>
    <w:rsid w:val="00252F0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099A"/>
    <w:rsid w:val="00271154"/>
    <w:rsid w:val="00273729"/>
    <w:rsid w:val="002739DD"/>
    <w:rsid w:val="00274508"/>
    <w:rsid w:val="0027456A"/>
    <w:rsid w:val="00274AB8"/>
    <w:rsid w:val="00275B02"/>
    <w:rsid w:val="002774CC"/>
    <w:rsid w:val="002776AC"/>
    <w:rsid w:val="0028016B"/>
    <w:rsid w:val="00280C82"/>
    <w:rsid w:val="0028129B"/>
    <w:rsid w:val="00281983"/>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3D4E"/>
    <w:rsid w:val="0029407F"/>
    <w:rsid w:val="002940E3"/>
    <w:rsid w:val="00294440"/>
    <w:rsid w:val="002946F8"/>
    <w:rsid w:val="0029506E"/>
    <w:rsid w:val="002959FE"/>
    <w:rsid w:val="002962DA"/>
    <w:rsid w:val="00297AA5"/>
    <w:rsid w:val="002A03CC"/>
    <w:rsid w:val="002A1E74"/>
    <w:rsid w:val="002A347B"/>
    <w:rsid w:val="002A3ECF"/>
    <w:rsid w:val="002A4EBC"/>
    <w:rsid w:val="002A5BC6"/>
    <w:rsid w:val="002A6128"/>
    <w:rsid w:val="002B0BCD"/>
    <w:rsid w:val="002B0F0A"/>
    <w:rsid w:val="002B28AF"/>
    <w:rsid w:val="002B2A7B"/>
    <w:rsid w:val="002B2E35"/>
    <w:rsid w:val="002B3312"/>
    <w:rsid w:val="002B3BCD"/>
    <w:rsid w:val="002B47EA"/>
    <w:rsid w:val="002B4BFC"/>
    <w:rsid w:val="002B4D64"/>
    <w:rsid w:val="002B5817"/>
    <w:rsid w:val="002B585A"/>
    <w:rsid w:val="002B62C6"/>
    <w:rsid w:val="002B6F98"/>
    <w:rsid w:val="002B7808"/>
    <w:rsid w:val="002B7865"/>
    <w:rsid w:val="002C0A85"/>
    <w:rsid w:val="002C107F"/>
    <w:rsid w:val="002C3573"/>
    <w:rsid w:val="002C62F5"/>
    <w:rsid w:val="002C6B26"/>
    <w:rsid w:val="002C6CE5"/>
    <w:rsid w:val="002C78E4"/>
    <w:rsid w:val="002C7E68"/>
    <w:rsid w:val="002D0C23"/>
    <w:rsid w:val="002D431C"/>
    <w:rsid w:val="002D58A4"/>
    <w:rsid w:val="002D6DB5"/>
    <w:rsid w:val="002E2F38"/>
    <w:rsid w:val="002E39C6"/>
    <w:rsid w:val="002E3AF0"/>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1CD6"/>
    <w:rsid w:val="00302110"/>
    <w:rsid w:val="00303275"/>
    <w:rsid w:val="00303B31"/>
    <w:rsid w:val="00303DF6"/>
    <w:rsid w:val="00303E68"/>
    <w:rsid w:val="00305A16"/>
    <w:rsid w:val="00305F21"/>
    <w:rsid w:val="003076FA"/>
    <w:rsid w:val="003079D3"/>
    <w:rsid w:val="00311B70"/>
    <w:rsid w:val="00311E7B"/>
    <w:rsid w:val="00312570"/>
    <w:rsid w:val="003126C2"/>
    <w:rsid w:val="00312A60"/>
    <w:rsid w:val="0031343F"/>
    <w:rsid w:val="003135F5"/>
    <w:rsid w:val="00314589"/>
    <w:rsid w:val="00315624"/>
    <w:rsid w:val="003157EB"/>
    <w:rsid w:val="0031587F"/>
    <w:rsid w:val="00321DD5"/>
    <w:rsid w:val="00322D27"/>
    <w:rsid w:val="00325A22"/>
    <w:rsid w:val="00325F85"/>
    <w:rsid w:val="00326AC6"/>
    <w:rsid w:val="00327148"/>
    <w:rsid w:val="00327759"/>
    <w:rsid w:val="003311F0"/>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C3"/>
    <w:rsid w:val="003536F1"/>
    <w:rsid w:val="003545BD"/>
    <w:rsid w:val="003551FC"/>
    <w:rsid w:val="00355A11"/>
    <w:rsid w:val="00355D67"/>
    <w:rsid w:val="00356F74"/>
    <w:rsid w:val="00360A08"/>
    <w:rsid w:val="00360B7D"/>
    <w:rsid w:val="003629C9"/>
    <w:rsid w:val="00364149"/>
    <w:rsid w:val="0036497F"/>
    <w:rsid w:val="003663AF"/>
    <w:rsid w:val="0036678A"/>
    <w:rsid w:val="0036696B"/>
    <w:rsid w:val="003669AE"/>
    <w:rsid w:val="00367795"/>
    <w:rsid w:val="003700A0"/>
    <w:rsid w:val="00370364"/>
    <w:rsid w:val="0037037C"/>
    <w:rsid w:val="00372458"/>
    <w:rsid w:val="00372DD7"/>
    <w:rsid w:val="003733B1"/>
    <w:rsid w:val="00374571"/>
    <w:rsid w:val="00375E4D"/>
    <w:rsid w:val="003766F7"/>
    <w:rsid w:val="00376B53"/>
    <w:rsid w:val="00377017"/>
    <w:rsid w:val="0038146C"/>
    <w:rsid w:val="00381A9B"/>
    <w:rsid w:val="00383177"/>
    <w:rsid w:val="0038440E"/>
    <w:rsid w:val="00385471"/>
    <w:rsid w:val="0038622B"/>
    <w:rsid w:val="003868FF"/>
    <w:rsid w:val="003876F1"/>
    <w:rsid w:val="00387F14"/>
    <w:rsid w:val="003908C4"/>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216"/>
    <w:rsid w:val="003B5FA6"/>
    <w:rsid w:val="003B6281"/>
    <w:rsid w:val="003B6B70"/>
    <w:rsid w:val="003B761C"/>
    <w:rsid w:val="003B7CE5"/>
    <w:rsid w:val="003B7D48"/>
    <w:rsid w:val="003C1023"/>
    <w:rsid w:val="003C1F76"/>
    <w:rsid w:val="003C27F0"/>
    <w:rsid w:val="003C2B99"/>
    <w:rsid w:val="003C2FD0"/>
    <w:rsid w:val="003C39BE"/>
    <w:rsid w:val="003C547E"/>
    <w:rsid w:val="003C64D8"/>
    <w:rsid w:val="003C7649"/>
    <w:rsid w:val="003C7A3B"/>
    <w:rsid w:val="003C7BB7"/>
    <w:rsid w:val="003C7F7D"/>
    <w:rsid w:val="003D2317"/>
    <w:rsid w:val="003D2AD6"/>
    <w:rsid w:val="003D482E"/>
    <w:rsid w:val="003D495E"/>
    <w:rsid w:val="003D4C53"/>
    <w:rsid w:val="003D6001"/>
    <w:rsid w:val="003D640B"/>
    <w:rsid w:val="003D6F63"/>
    <w:rsid w:val="003D7BC9"/>
    <w:rsid w:val="003D7F46"/>
    <w:rsid w:val="003E0C0F"/>
    <w:rsid w:val="003E107C"/>
    <w:rsid w:val="003E3C9A"/>
    <w:rsid w:val="003E4DD7"/>
    <w:rsid w:val="003E6756"/>
    <w:rsid w:val="003E760F"/>
    <w:rsid w:val="003F31AB"/>
    <w:rsid w:val="003F474E"/>
    <w:rsid w:val="003F4BE5"/>
    <w:rsid w:val="003F6611"/>
    <w:rsid w:val="003F6C86"/>
    <w:rsid w:val="003F702A"/>
    <w:rsid w:val="003F78D3"/>
    <w:rsid w:val="00402938"/>
    <w:rsid w:val="00402D6C"/>
    <w:rsid w:val="00403077"/>
    <w:rsid w:val="00403FE1"/>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4CC"/>
    <w:rsid w:val="00454EA7"/>
    <w:rsid w:val="00456A89"/>
    <w:rsid w:val="00456D9B"/>
    <w:rsid w:val="00457F7E"/>
    <w:rsid w:val="004603F4"/>
    <w:rsid w:val="00461844"/>
    <w:rsid w:val="0046209E"/>
    <w:rsid w:val="004620F8"/>
    <w:rsid w:val="004635A6"/>
    <w:rsid w:val="00463FA5"/>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354"/>
    <w:rsid w:val="00487AA0"/>
    <w:rsid w:val="004906EB"/>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7DB"/>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443"/>
    <w:rsid w:val="0050273F"/>
    <w:rsid w:val="005029AE"/>
    <w:rsid w:val="00502D83"/>
    <w:rsid w:val="0050326B"/>
    <w:rsid w:val="00503485"/>
    <w:rsid w:val="0050611E"/>
    <w:rsid w:val="005113C7"/>
    <w:rsid w:val="00512BA4"/>
    <w:rsid w:val="0051308E"/>
    <w:rsid w:val="0051539A"/>
    <w:rsid w:val="00515E39"/>
    <w:rsid w:val="00517D03"/>
    <w:rsid w:val="00517E8A"/>
    <w:rsid w:val="0052002C"/>
    <w:rsid w:val="00520339"/>
    <w:rsid w:val="00520846"/>
    <w:rsid w:val="005216AC"/>
    <w:rsid w:val="00521BBD"/>
    <w:rsid w:val="00522178"/>
    <w:rsid w:val="0052323E"/>
    <w:rsid w:val="00524108"/>
    <w:rsid w:val="005246E5"/>
    <w:rsid w:val="00527036"/>
    <w:rsid w:val="00527343"/>
    <w:rsid w:val="00527EE9"/>
    <w:rsid w:val="005301AB"/>
    <w:rsid w:val="005319E7"/>
    <w:rsid w:val="00532659"/>
    <w:rsid w:val="00533129"/>
    <w:rsid w:val="005334F4"/>
    <w:rsid w:val="00533E90"/>
    <w:rsid w:val="00534AA5"/>
    <w:rsid w:val="0053751B"/>
    <w:rsid w:val="00537956"/>
    <w:rsid w:val="00540974"/>
    <w:rsid w:val="00540CDC"/>
    <w:rsid w:val="00541829"/>
    <w:rsid w:val="00541F0C"/>
    <w:rsid w:val="005434FF"/>
    <w:rsid w:val="005440CE"/>
    <w:rsid w:val="00546BF6"/>
    <w:rsid w:val="0054759B"/>
    <w:rsid w:val="00547B99"/>
    <w:rsid w:val="00550019"/>
    <w:rsid w:val="005514E8"/>
    <w:rsid w:val="00552276"/>
    <w:rsid w:val="00552376"/>
    <w:rsid w:val="005528DB"/>
    <w:rsid w:val="005542A1"/>
    <w:rsid w:val="00554E15"/>
    <w:rsid w:val="00555426"/>
    <w:rsid w:val="0055689B"/>
    <w:rsid w:val="0055697F"/>
    <w:rsid w:val="00556D1A"/>
    <w:rsid w:val="00556E66"/>
    <w:rsid w:val="005577B7"/>
    <w:rsid w:val="00560BBA"/>
    <w:rsid w:val="00561B4B"/>
    <w:rsid w:val="00561BBC"/>
    <w:rsid w:val="00562B36"/>
    <w:rsid w:val="00562EF4"/>
    <w:rsid w:val="00563105"/>
    <w:rsid w:val="00563AA7"/>
    <w:rsid w:val="00563B46"/>
    <w:rsid w:val="00563B50"/>
    <w:rsid w:val="00565ECC"/>
    <w:rsid w:val="00566462"/>
    <w:rsid w:val="005669B3"/>
    <w:rsid w:val="0056761A"/>
    <w:rsid w:val="00570A04"/>
    <w:rsid w:val="005712F0"/>
    <w:rsid w:val="00574607"/>
    <w:rsid w:val="0057723F"/>
    <w:rsid w:val="00580F54"/>
    <w:rsid w:val="00581C93"/>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1C13"/>
    <w:rsid w:val="005A2072"/>
    <w:rsid w:val="005A3BC8"/>
    <w:rsid w:val="005A4B76"/>
    <w:rsid w:val="005A4C41"/>
    <w:rsid w:val="005A65EF"/>
    <w:rsid w:val="005A6B74"/>
    <w:rsid w:val="005A6CC1"/>
    <w:rsid w:val="005A7129"/>
    <w:rsid w:val="005B1ED0"/>
    <w:rsid w:val="005B4295"/>
    <w:rsid w:val="005B48E5"/>
    <w:rsid w:val="005B4B64"/>
    <w:rsid w:val="005B5437"/>
    <w:rsid w:val="005B62FF"/>
    <w:rsid w:val="005B6BED"/>
    <w:rsid w:val="005C0327"/>
    <w:rsid w:val="005C1069"/>
    <w:rsid w:val="005C18BB"/>
    <w:rsid w:val="005C1E38"/>
    <w:rsid w:val="005C23BF"/>
    <w:rsid w:val="005C318B"/>
    <w:rsid w:val="005C40F4"/>
    <w:rsid w:val="005C42D8"/>
    <w:rsid w:val="005C489F"/>
    <w:rsid w:val="005C58F1"/>
    <w:rsid w:val="005C5B9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38BF"/>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2B59"/>
    <w:rsid w:val="00645623"/>
    <w:rsid w:val="0064713F"/>
    <w:rsid w:val="00647EC8"/>
    <w:rsid w:val="0065074A"/>
    <w:rsid w:val="00650D35"/>
    <w:rsid w:val="00651A72"/>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52C"/>
    <w:rsid w:val="00667625"/>
    <w:rsid w:val="00670205"/>
    <w:rsid w:val="00670A6B"/>
    <w:rsid w:val="0067145B"/>
    <w:rsid w:val="00672411"/>
    <w:rsid w:val="00673E6B"/>
    <w:rsid w:val="00674AFB"/>
    <w:rsid w:val="0067570D"/>
    <w:rsid w:val="00676D80"/>
    <w:rsid w:val="0067721F"/>
    <w:rsid w:val="0068060C"/>
    <w:rsid w:val="006810E0"/>
    <w:rsid w:val="00681E01"/>
    <w:rsid w:val="00682A4B"/>
    <w:rsid w:val="00683B8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AAB"/>
    <w:rsid w:val="006A28A2"/>
    <w:rsid w:val="006A3305"/>
    <w:rsid w:val="006A3621"/>
    <w:rsid w:val="006A3F7F"/>
    <w:rsid w:val="006A4A5A"/>
    <w:rsid w:val="006A5561"/>
    <w:rsid w:val="006A59F7"/>
    <w:rsid w:val="006B0C89"/>
    <w:rsid w:val="006B3F08"/>
    <w:rsid w:val="006B43F2"/>
    <w:rsid w:val="006B4440"/>
    <w:rsid w:val="006B46CD"/>
    <w:rsid w:val="006B67AA"/>
    <w:rsid w:val="006B7D80"/>
    <w:rsid w:val="006C0240"/>
    <w:rsid w:val="006C042A"/>
    <w:rsid w:val="006C32B1"/>
    <w:rsid w:val="006C32D7"/>
    <w:rsid w:val="006C33CB"/>
    <w:rsid w:val="006C4030"/>
    <w:rsid w:val="006C4B6B"/>
    <w:rsid w:val="006C55D8"/>
    <w:rsid w:val="006C63E4"/>
    <w:rsid w:val="006C6DDE"/>
    <w:rsid w:val="006D02F5"/>
    <w:rsid w:val="006D3DE6"/>
    <w:rsid w:val="006D630C"/>
    <w:rsid w:val="006D75E6"/>
    <w:rsid w:val="006D77AB"/>
    <w:rsid w:val="006E09F7"/>
    <w:rsid w:val="006E25E8"/>
    <w:rsid w:val="006E349D"/>
    <w:rsid w:val="006E47A2"/>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0A4F"/>
    <w:rsid w:val="00722DA7"/>
    <w:rsid w:val="00723157"/>
    <w:rsid w:val="00723624"/>
    <w:rsid w:val="00723DBB"/>
    <w:rsid w:val="00723F16"/>
    <w:rsid w:val="00724029"/>
    <w:rsid w:val="00725399"/>
    <w:rsid w:val="00726536"/>
    <w:rsid w:val="007276F9"/>
    <w:rsid w:val="007304DE"/>
    <w:rsid w:val="00730560"/>
    <w:rsid w:val="00730FB0"/>
    <w:rsid w:val="00731E14"/>
    <w:rsid w:val="007328FA"/>
    <w:rsid w:val="007338A0"/>
    <w:rsid w:val="00734385"/>
    <w:rsid w:val="007379C7"/>
    <w:rsid w:val="00737EE5"/>
    <w:rsid w:val="00741AF7"/>
    <w:rsid w:val="00742E71"/>
    <w:rsid w:val="00743EAC"/>
    <w:rsid w:val="00744148"/>
    <w:rsid w:val="007470E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071E"/>
    <w:rsid w:val="00771351"/>
    <w:rsid w:val="0077226B"/>
    <w:rsid w:val="00772F7B"/>
    <w:rsid w:val="007742B7"/>
    <w:rsid w:val="00774DBC"/>
    <w:rsid w:val="0077578C"/>
    <w:rsid w:val="0078041D"/>
    <w:rsid w:val="00781E59"/>
    <w:rsid w:val="00781F47"/>
    <w:rsid w:val="00782244"/>
    <w:rsid w:val="00782340"/>
    <w:rsid w:val="0078319C"/>
    <w:rsid w:val="00783534"/>
    <w:rsid w:val="0078376B"/>
    <w:rsid w:val="0078392B"/>
    <w:rsid w:val="00783CC8"/>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B4"/>
    <w:rsid w:val="007A5A0C"/>
    <w:rsid w:val="007A6B8F"/>
    <w:rsid w:val="007B2E2F"/>
    <w:rsid w:val="007B32A3"/>
    <w:rsid w:val="007B372D"/>
    <w:rsid w:val="007B4086"/>
    <w:rsid w:val="007B4602"/>
    <w:rsid w:val="007B495D"/>
    <w:rsid w:val="007B5159"/>
    <w:rsid w:val="007B5AD2"/>
    <w:rsid w:val="007B5E7C"/>
    <w:rsid w:val="007B6150"/>
    <w:rsid w:val="007B6A4B"/>
    <w:rsid w:val="007B6B91"/>
    <w:rsid w:val="007B702C"/>
    <w:rsid w:val="007B7AD1"/>
    <w:rsid w:val="007C0213"/>
    <w:rsid w:val="007C0845"/>
    <w:rsid w:val="007C0888"/>
    <w:rsid w:val="007C114D"/>
    <w:rsid w:val="007C17A8"/>
    <w:rsid w:val="007C1A4C"/>
    <w:rsid w:val="007C2C06"/>
    <w:rsid w:val="007C2F05"/>
    <w:rsid w:val="007C39CE"/>
    <w:rsid w:val="007C5285"/>
    <w:rsid w:val="007C63BF"/>
    <w:rsid w:val="007C6AB4"/>
    <w:rsid w:val="007C7126"/>
    <w:rsid w:val="007C7751"/>
    <w:rsid w:val="007C7771"/>
    <w:rsid w:val="007D19BE"/>
    <w:rsid w:val="007D2151"/>
    <w:rsid w:val="007D423B"/>
    <w:rsid w:val="007D437B"/>
    <w:rsid w:val="007D44A7"/>
    <w:rsid w:val="007D4C26"/>
    <w:rsid w:val="007D6391"/>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4F8C"/>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313"/>
    <w:rsid w:val="00817450"/>
    <w:rsid w:val="00821056"/>
    <w:rsid w:val="008210FF"/>
    <w:rsid w:val="0082172A"/>
    <w:rsid w:val="00821E64"/>
    <w:rsid w:val="00822410"/>
    <w:rsid w:val="00822D63"/>
    <w:rsid w:val="00824CAE"/>
    <w:rsid w:val="008254B7"/>
    <w:rsid w:val="00827409"/>
    <w:rsid w:val="00827FDC"/>
    <w:rsid w:val="0083049F"/>
    <w:rsid w:val="00830D14"/>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173D"/>
    <w:rsid w:val="008625A3"/>
    <w:rsid w:val="00862D0A"/>
    <w:rsid w:val="00862D7D"/>
    <w:rsid w:val="00865E3B"/>
    <w:rsid w:val="00865F25"/>
    <w:rsid w:val="00867C48"/>
    <w:rsid w:val="00867D83"/>
    <w:rsid w:val="008700D0"/>
    <w:rsid w:val="0087016F"/>
    <w:rsid w:val="0087290E"/>
    <w:rsid w:val="0087310E"/>
    <w:rsid w:val="00876028"/>
    <w:rsid w:val="00876BC6"/>
    <w:rsid w:val="00877A05"/>
    <w:rsid w:val="00877F1D"/>
    <w:rsid w:val="00880069"/>
    <w:rsid w:val="00880C90"/>
    <w:rsid w:val="00881138"/>
    <w:rsid w:val="00883CD6"/>
    <w:rsid w:val="00883EF2"/>
    <w:rsid w:val="00885C96"/>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0313"/>
    <w:rsid w:val="008B1F45"/>
    <w:rsid w:val="008B1FD5"/>
    <w:rsid w:val="008B4363"/>
    <w:rsid w:val="008B4FBD"/>
    <w:rsid w:val="008B5203"/>
    <w:rsid w:val="008B5E37"/>
    <w:rsid w:val="008B6029"/>
    <w:rsid w:val="008B65BB"/>
    <w:rsid w:val="008B69B1"/>
    <w:rsid w:val="008B7004"/>
    <w:rsid w:val="008B7D9C"/>
    <w:rsid w:val="008C078F"/>
    <w:rsid w:val="008C1260"/>
    <w:rsid w:val="008C127F"/>
    <w:rsid w:val="008C201E"/>
    <w:rsid w:val="008C21CF"/>
    <w:rsid w:val="008C4E2E"/>
    <w:rsid w:val="008C6568"/>
    <w:rsid w:val="008C65B6"/>
    <w:rsid w:val="008C65F4"/>
    <w:rsid w:val="008D05F0"/>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901F83"/>
    <w:rsid w:val="00902F35"/>
    <w:rsid w:val="00903DD6"/>
    <w:rsid w:val="00904C37"/>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48E6"/>
    <w:rsid w:val="00926866"/>
    <w:rsid w:val="00927900"/>
    <w:rsid w:val="009301AB"/>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2A8F"/>
    <w:rsid w:val="00993536"/>
    <w:rsid w:val="00994027"/>
    <w:rsid w:val="00995AB2"/>
    <w:rsid w:val="00995F52"/>
    <w:rsid w:val="009969CD"/>
    <w:rsid w:val="00996C00"/>
    <w:rsid w:val="00996F30"/>
    <w:rsid w:val="00997487"/>
    <w:rsid w:val="009A0821"/>
    <w:rsid w:val="009A0E43"/>
    <w:rsid w:val="009A0F79"/>
    <w:rsid w:val="009A19E4"/>
    <w:rsid w:val="009A2F3A"/>
    <w:rsid w:val="009A39C5"/>
    <w:rsid w:val="009A3A3B"/>
    <w:rsid w:val="009A409A"/>
    <w:rsid w:val="009A4EA9"/>
    <w:rsid w:val="009A4F7F"/>
    <w:rsid w:val="009A7022"/>
    <w:rsid w:val="009A73BF"/>
    <w:rsid w:val="009B1350"/>
    <w:rsid w:val="009B2C02"/>
    <w:rsid w:val="009B3788"/>
    <w:rsid w:val="009B3C0A"/>
    <w:rsid w:val="009B3C31"/>
    <w:rsid w:val="009B48F4"/>
    <w:rsid w:val="009B5EB1"/>
    <w:rsid w:val="009B67E2"/>
    <w:rsid w:val="009B75CC"/>
    <w:rsid w:val="009C05FD"/>
    <w:rsid w:val="009C1121"/>
    <w:rsid w:val="009C1762"/>
    <w:rsid w:val="009C1CD6"/>
    <w:rsid w:val="009C2FBD"/>
    <w:rsid w:val="009C3596"/>
    <w:rsid w:val="009C38FC"/>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6F6D"/>
    <w:rsid w:val="009F0540"/>
    <w:rsid w:val="009F064A"/>
    <w:rsid w:val="009F24E3"/>
    <w:rsid w:val="009F2A6B"/>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D94"/>
    <w:rsid w:val="00A12FBB"/>
    <w:rsid w:val="00A138C2"/>
    <w:rsid w:val="00A14EEF"/>
    <w:rsid w:val="00A15C48"/>
    <w:rsid w:val="00A1664D"/>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59A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1FD2"/>
    <w:rsid w:val="00A725C9"/>
    <w:rsid w:val="00A72EE0"/>
    <w:rsid w:val="00A735EB"/>
    <w:rsid w:val="00A73AF6"/>
    <w:rsid w:val="00A73E2F"/>
    <w:rsid w:val="00A76C91"/>
    <w:rsid w:val="00A770B1"/>
    <w:rsid w:val="00A777EF"/>
    <w:rsid w:val="00A80705"/>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23B8"/>
    <w:rsid w:val="00A92AC0"/>
    <w:rsid w:val="00A92E24"/>
    <w:rsid w:val="00A93740"/>
    <w:rsid w:val="00A93AC0"/>
    <w:rsid w:val="00A94A29"/>
    <w:rsid w:val="00A95464"/>
    <w:rsid w:val="00A957AD"/>
    <w:rsid w:val="00A96D95"/>
    <w:rsid w:val="00A972F0"/>
    <w:rsid w:val="00A97A3A"/>
    <w:rsid w:val="00AA063E"/>
    <w:rsid w:val="00AA06CD"/>
    <w:rsid w:val="00AA09DA"/>
    <w:rsid w:val="00AA2F0E"/>
    <w:rsid w:val="00AA31D9"/>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6553"/>
    <w:rsid w:val="00AE19DD"/>
    <w:rsid w:val="00AE1D6E"/>
    <w:rsid w:val="00AE25E7"/>
    <w:rsid w:val="00AE2ABB"/>
    <w:rsid w:val="00AE2DAA"/>
    <w:rsid w:val="00AE2DB8"/>
    <w:rsid w:val="00AE30F2"/>
    <w:rsid w:val="00AE33EC"/>
    <w:rsid w:val="00AE36CA"/>
    <w:rsid w:val="00AE4EDA"/>
    <w:rsid w:val="00AE500B"/>
    <w:rsid w:val="00AE56CC"/>
    <w:rsid w:val="00AE6E5A"/>
    <w:rsid w:val="00AE7004"/>
    <w:rsid w:val="00AE76C3"/>
    <w:rsid w:val="00AF0D21"/>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4BBA"/>
    <w:rsid w:val="00B154E2"/>
    <w:rsid w:val="00B15CB6"/>
    <w:rsid w:val="00B16E5F"/>
    <w:rsid w:val="00B16FD2"/>
    <w:rsid w:val="00B1702B"/>
    <w:rsid w:val="00B20A96"/>
    <w:rsid w:val="00B211DD"/>
    <w:rsid w:val="00B21F82"/>
    <w:rsid w:val="00B22FAE"/>
    <w:rsid w:val="00B23DB2"/>
    <w:rsid w:val="00B241AF"/>
    <w:rsid w:val="00B30852"/>
    <w:rsid w:val="00B31C62"/>
    <w:rsid w:val="00B32391"/>
    <w:rsid w:val="00B33C61"/>
    <w:rsid w:val="00B346DC"/>
    <w:rsid w:val="00B3507E"/>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DD1"/>
    <w:rsid w:val="00B8478F"/>
    <w:rsid w:val="00B847AD"/>
    <w:rsid w:val="00B85E16"/>
    <w:rsid w:val="00B86C4B"/>
    <w:rsid w:val="00B871B6"/>
    <w:rsid w:val="00B875B6"/>
    <w:rsid w:val="00B93631"/>
    <w:rsid w:val="00B93845"/>
    <w:rsid w:val="00B9399E"/>
    <w:rsid w:val="00B94436"/>
    <w:rsid w:val="00B94FCA"/>
    <w:rsid w:val="00B96ADB"/>
    <w:rsid w:val="00B975D9"/>
    <w:rsid w:val="00BA0450"/>
    <w:rsid w:val="00BA045A"/>
    <w:rsid w:val="00BA36E3"/>
    <w:rsid w:val="00BA3B10"/>
    <w:rsid w:val="00BA43C0"/>
    <w:rsid w:val="00BA48CF"/>
    <w:rsid w:val="00BA4965"/>
    <w:rsid w:val="00BA5A5C"/>
    <w:rsid w:val="00BA5B0D"/>
    <w:rsid w:val="00BA5E4E"/>
    <w:rsid w:val="00BA6FF1"/>
    <w:rsid w:val="00BB0B40"/>
    <w:rsid w:val="00BB27C2"/>
    <w:rsid w:val="00BB287E"/>
    <w:rsid w:val="00BB3EA1"/>
    <w:rsid w:val="00BB42EE"/>
    <w:rsid w:val="00BB6E1A"/>
    <w:rsid w:val="00BB6FB0"/>
    <w:rsid w:val="00BC1318"/>
    <w:rsid w:val="00BC27C8"/>
    <w:rsid w:val="00BC29DD"/>
    <w:rsid w:val="00BC49EE"/>
    <w:rsid w:val="00BC4B72"/>
    <w:rsid w:val="00BC5051"/>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31D"/>
    <w:rsid w:val="00BE7B7F"/>
    <w:rsid w:val="00BF03DC"/>
    <w:rsid w:val="00BF0FF9"/>
    <w:rsid w:val="00BF1922"/>
    <w:rsid w:val="00BF2A3A"/>
    <w:rsid w:val="00BF3B55"/>
    <w:rsid w:val="00BF520A"/>
    <w:rsid w:val="00BF53A3"/>
    <w:rsid w:val="00BF5F80"/>
    <w:rsid w:val="00BF702F"/>
    <w:rsid w:val="00BF7076"/>
    <w:rsid w:val="00BF7635"/>
    <w:rsid w:val="00BF766A"/>
    <w:rsid w:val="00BF7A5A"/>
    <w:rsid w:val="00BF7C87"/>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5C00"/>
    <w:rsid w:val="00C167E3"/>
    <w:rsid w:val="00C16976"/>
    <w:rsid w:val="00C207C9"/>
    <w:rsid w:val="00C20C80"/>
    <w:rsid w:val="00C20EA5"/>
    <w:rsid w:val="00C21F52"/>
    <w:rsid w:val="00C22158"/>
    <w:rsid w:val="00C229FA"/>
    <w:rsid w:val="00C22E0F"/>
    <w:rsid w:val="00C23D3F"/>
    <w:rsid w:val="00C244DC"/>
    <w:rsid w:val="00C25CB5"/>
    <w:rsid w:val="00C26719"/>
    <w:rsid w:val="00C26E7A"/>
    <w:rsid w:val="00C31911"/>
    <w:rsid w:val="00C32775"/>
    <w:rsid w:val="00C339E1"/>
    <w:rsid w:val="00C33BAA"/>
    <w:rsid w:val="00C35B29"/>
    <w:rsid w:val="00C36255"/>
    <w:rsid w:val="00C36FD6"/>
    <w:rsid w:val="00C412D6"/>
    <w:rsid w:val="00C41484"/>
    <w:rsid w:val="00C428BE"/>
    <w:rsid w:val="00C431AC"/>
    <w:rsid w:val="00C437B8"/>
    <w:rsid w:val="00C4527C"/>
    <w:rsid w:val="00C46600"/>
    <w:rsid w:val="00C46734"/>
    <w:rsid w:val="00C467E6"/>
    <w:rsid w:val="00C46EC5"/>
    <w:rsid w:val="00C46F6A"/>
    <w:rsid w:val="00C50E3F"/>
    <w:rsid w:val="00C519D4"/>
    <w:rsid w:val="00C529E4"/>
    <w:rsid w:val="00C52A3C"/>
    <w:rsid w:val="00C5340E"/>
    <w:rsid w:val="00C53C93"/>
    <w:rsid w:val="00C56978"/>
    <w:rsid w:val="00C571AD"/>
    <w:rsid w:val="00C57AC1"/>
    <w:rsid w:val="00C57DFD"/>
    <w:rsid w:val="00C6017B"/>
    <w:rsid w:val="00C604DC"/>
    <w:rsid w:val="00C60C4F"/>
    <w:rsid w:val="00C6130D"/>
    <w:rsid w:val="00C62B00"/>
    <w:rsid w:val="00C63650"/>
    <w:rsid w:val="00C63783"/>
    <w:rsid w:val="00C63E38"/>
    <w:rsid w:val="00C65B49"/>
    <w:rsid w:val="00C661EE"/>
    <w:rsid w:val="00C726E2"/>
    <w:rsid w:val="00C73794"/>
    <w:rsid w:val="00C74010"/>
    <w:rsid w:val="00C74A32"/>
    <w:rsid w:val="00C74C80"/>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180A"/>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CF7648"/>
    <w:rsid w:val="00D00395"/>
    <w:rsid w:val="00D03C01"/>
    <w:rsid w:val="00D041BB"/>
    <w:rsid w:val="00D04E35"/>
    <w:rsid w:val="00D054C9"/>
    <w:rsid w:val="00D06E24"/>
    <w:rsid w:val="00D072C7"/>
    <w:rsid w:val="00D07D6F"/>
    <w:rsid w:val="00D10096"/>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3698"/>
    <w:rsid w:val="00D46A1C"/>
    <w:rsid w:val="00D477A5"/>
    <w:rsid w:val="00D52AB1"/>
    <w:rsid w:val="00D538A7"/>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4310"/>
    <w:rsid w:val="00D76085"/>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1A"/>
    <w:rsid w:val="00D936DC"/>
    <w:rsid w:val="00DA07F7"/>
    <w:rsid w:val="00DA1A9E"/>
    <w:rsid w:val="00DA1B76"/>
    <w:rsid w:val="00DA3029"/>
    <w:rsid w:val="00DA3E03"/>
    <w:rsid w:val="00DA64E0"/>
    <w:rsid w:val="00DA7E70"/>
    <w:rsid w:val="00DB07BC"/>
    <w:rsid w:val="00DB196C"/>
    <w:rsid w:val="00DB19A3"/>
    <w:rsid w:val="00DB235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CBC"/>
    <w:rsid w:val="00DE0DEB"/>
    <w:rsid w:val="00DE0F15"/>
    <w:rsid w:val="00DE2281"/>
    <w:rsid w:val="00DE457A"/>
    <w:rsid w:val="00DE4B3C"/>
    <w:rsid w:val="00DE4E27"/>
    <w:rsid w:val="00DE6F1D"/>
    <w:rsid w:val="00DE6FE6"/>
    <w:rsid w:val="00DE75AC"/>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71A"/>
    <w:rsid w:val="00E0598A"/>
    <w:rsid w:val="00E05DF7"/>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5BFC"/>
    <w:rsid w:val="00E46CD9"/>
    <w:rsid w:val="00E47BF9"/>
    <w:rsid w:val="00E5047C"/>
    <w:rsid w:val="00E507A1"/>
    <w:rsid w:val="00E51651"/>
    <w:rsid w:val="00E52B74"/>
    <w:rsid w:val="00E52E88"/>
    <w:rsid w:val="00E5398D"/>
    <w:rsid w:val="00E54216"/>
    <w:rsid w:val="00E5431E"/>
    <w:rsid w:val="00E54B4B"/>
    <w:rsid w:val="00E54BCD"/>
    <w:rsid w:val="00E55254"/>
    <w:rsid w:val="00E559F6"/>
    <w:rsid w:val="00E55CE3"/>
    <w:rsid w:val="00E562D2"/>
    <w:rsid w:val="00E563DF"/>
    <w:rsid w:val="00E5646E"/>
    <w:rsid w:val="00E5684A"/>
    <w:rsid w:val="00E56869"/>
    <w:rsid w:val="00E57950"/>
    <w:rsid w:val="00E61A45"/>
    <w:rsid w:val="00E6298A"/>
    <w:rsid w:val="00E6349E"/>
    <w:rsid w:val="00E640E1"/>
    <w:rsid w:val="00E64768"/>
    <w:rsid w:val="00E6638D"/>
    <w:rsid w:val="00E66F59"/>
    <w:rsid w:val="00E67204"/>
    <w:rsid w:val="00E7019F"/>
    <w:rsid w:val="00E70CF4"/>
    <w:rsid w:val="00E72C6A"/>
    <w:rsid w:val="00E731A1"/>
    <w:rsid w:val="00E74B78"/>
    <w:rsid w:val="00E75DF0"/>
    <w:rsid w:val="00E7632B"/>
    <w:rsid w:val="00E770AB"/>
    <w:rsid w:val="00E801DE"/>
    <w:rsid w:val="00E81367"/>
    <w:rsid w:val="00E8230E"/>
    <w:rsid w:val="00E82DF1"/>
    <w:rsid w:val="00E831C3"/>
    <w:rsid w:val="00E85104"/>
    <w:rsid w:val="00E85487"/>
    <w:rsid w:val="00E85FEA"/>
    <w:rsid w:val="00E90C95"/>
    <w:rsid w:val="00E90EF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C797E"/>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36AC"/>
    <w:rsid w:val="00F1450E"/>
    <w:rsid w:val="00F158A3"/>
    <w:rsid w:val="00F165ED"/>
    <w:rsid w:val="00F16DCF"/>
    <w:rsid w:val="00F2017D"/>
    <w:rsid w:val="00F2052C"/>
    <w:rsid w:val="00F20FCB"/>
    <w:rsid w:val="00F22218"/>
    <w:rsid w:val="00F226AB"/>
    <w:rsid w:val="00F24883"/>
    <w:rsid w:val="00F24980"/>
    <w:rsid w:val="00F24C61"/>
    <w:rsid w:val="00F259B6"/>
    <w:rsid w:val="00F30FC5"/>
    <w:rsid w:val="00F3118B"/>
    <w:rsid w:val="00F31C67"/>
    <w:rsid w:val="00F32B78"/>
    <w:rsid w:val="00F32E7B"/>
    <w:rsid w:val="00F35535"/>
    <w:rsid w:val="00F36D23"/>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4E48"/>
    <w:rsid w:val="00F65AD5"/>
    <w:rsid w:val="00F65AE5"/>
    <w:rsid w:val="00F66199"/>
    <w:rsid w:val="00F66F89"/>
    <w:rsid w:val="00F70158"/>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0D6"/>
    <w:rsid w:val="00F903E0"/>
    <w:rsid w:val="00F90D38"/>
    <w:rsid w:val="00F94B64"/>
    <w:rsid w:val="00F95D6C"/>
    <w:rsid w:val="00F963B0"/>
    <w:rsid w:val="00F97038"/>
    <w:rsid w:val="00F9796B"/>
    <w:rsid w:val="00F97A80"/>
    <w:rsid w:val="00FA0252"/>
    <w:rsid w:val="00FA046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B76BC"/>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5843"/>
    <w:rsid w:val="00FD618F"/>
    <w:rsid w:val="00FD785F"/>
    <w:rsid w:val="00FE1399"/>
    <w:rsid w:val="00FE3525"/>
    <w:rsid w:val="00FE3B17"/>
    <w:rsid w:val="00FE3DCB"/>
    <w:rsid w:val="00FE458C"/>
    <w:rsid w:val="00FE4CE4"/>
    <w:rsid w:val="00FE7EF9"/>
    <w:rsid w:val="00FE7F2A"/>
    <w:rsid w:val="00FF0185"/>
    <w:rsid w:val="00FF101A"/>
    <w:rsid w:val="00FF1D31"/>
    <w:rsid w:val="00FF2724"/>
    <w:rsid w:val="00FF3953"/>
    <w:rsid w:val="00FF46AE"/>
    <w:rsid w:val="00FF4DA7"/>
    <w:rsid w:val="00FF5031"/>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2155736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79222930">
      <w:bodyDiv w:val="1"/>
      <w:marLeft w:val="0"/>
      <w:marRight w:val="0"/>
      <w:marTop w:val="0"/>
      <w:marBottom w:val="0"/>
      <w:divBdr>
        <w:top w:val="none" w:sz="0" w:space="0" w:color="auto"/>
        <w:left w:val="none" w:sz="0" w:space="0" w:color="auto"/>
        <w:bottom w:val="none" w:sz="0" w:space="0" w:color="auto"/>
        <w:right w:val="none" w:sz="0" w:space="0" w:color="auto"/>
      </w:divBdr>
    </w:div>
    <w:div w:id="175947702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Dariusz.Klimacki@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SWZ_1241.docx</dmsv2BaseFileName>
    <dmsv2BaseDisplayName xmlns="http://schemas.microsoft.com/sharepoint/v3">SWZ_1241</dmsv2BaseDisplayName>
    <dmsv2SWPP2ObjectNumber xmlns="http://schemas.microsoft.com/sharepoint/v3">POST/DYS/OLD/GZ/01241/2025                        </dmsv2SWPP2ObjectNumber>
    <dmsv2SWPP2SumMD5 xmlns="http://schemas.microsoft.com/sharepoint/v3">e9bf9262ef8088ea99ba2cdeb6ae567f</dmsv2SWPP2SumMD5>
    <dmsv2BaseMoved xmlns="http://schemas.microsoft.com/sharepoint/v3">false</dmsv2BaseMoved>
    <dmsv2BaseIsSensitive xmlns="http://schemas.microsoft.com/sharepoint/v3">true</dmsv2BaseIsSensitive>
    <dmsv2SWPP2IDSWPP2 xmlns="http://schemas.microsoft.com/sharepoint/v3">676100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22084653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MUFVPD5EPY3P-699274413-6268</_dlc_DocId>
    <_dlc_DocIdUrl xmlns="a19cb1c7-c5c7-46d4-85ae-d83685407bba">
      <Url>https://swpp2.dms.gkpge.pl/sites/36/_layouts/15/DocIdRedir.aspx?ID=MUFVPD5EPY3P-699274413-6268</Url>
      <Description>MUFVPD5EPY3P-699274413-6268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8188217-9822-4191-B28A-6F7FD46330F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41BA900-5690-4D8E-B6C7-C218C26CD256}">
  <ds:schemaRefs>
    <ds:schemaRef ds:uri="http://schemas.openxmlformats.org/officeDocument/2006/bibliography"/>
  </ds:schemaRefs>
</ds:datastoreItem>
</file>

<file path=customXml/itemProps6.xml><?xml version="1.0" encoding="utf-8"?>
<ds:datastoreItem xmlns:ds="http://schemas.openxmlformats.org/officeDocument/2006/customXml" ds:itemID="{34C0F67B-F1FE-4C4B-BAA3-34867E9716C3}"/>
</file>

<file path=docProps/app.xml><?xml version="1.0" encoding="utf-8"?>
<Properties xmlns="http://schemas.openxmlformats.org/officeDocument/2006/extended-properties" xmlns:vt="http://schemas.openxmlformats.org/officeDocument/2006/docPropsVTypes">
  <Template>Normal</Template>
  <TotalTime>382</TotalTime>
  <Pages>12</Pages>
  <Words>5174</Words>
  <Characters>31048</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POST/DYS/OLD/GZ/01241/2025</dc:subject>
  <dc:creator>Kurpiewska Katarzyna [PGE S.A.]</dc:creator>
  <cp:lastModifiedBy>Stasiak Barbara [PGE Dystr. O.Łódź]</cp:lastModifiedBy>
  <cp:revision>457</cp:revision>
  <cp:lastPrinted>2021-02-26T13:14:00Z</cp:lastPrinted>
  <dcterms:created xsi:type="dcterms:W3CDTF">2021-04-09T12:53:00Z</dcterms:created>
  <dcterms:modified xsi:type="dcterms:W3CDTF">2025-04-04T05:57:00Z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05f6c586-99da-42de-9362-39b40f14e3dc</vt:lpwstr>
  </property>
</Properties>
</file>