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31E02" w14:textId="617EEACC" w:rsidR="00597095" w:rsidRPr="0028557D" w:rsidRDefault="00597095" w:rsidP="00CF59D1">
      <w:pPr>
        <w:pStyle w:val="Nagwek1"/>
        <w:rPr>
          <w:rFonts w:ascii="Verdana" w:hAnsi="Verdana"/>
          <w:sz w:val="20"/>
          <w:szCs w:val="20"/>
        </w:rPr>
      </w:pPr>
      <w:bookmarkStart w:id="0" w:name="_Ref528247246"/>
      <w:bookmarkStart w:id="1" w:name="_Toc528334785"/>
      <w:bookmarkStart w:id="2" w:name="_Toc19182899"/>
      <w:bookmarkStart w:id="3" w:name="_Toc161146701"/>
      <w:r w:rsidRPr="0028557D">
        <w:rPr>
          <w:rFonts w:ascii="Verdana" w:hAnsi="Verdana"/>
          <w:sz w:val="20"/>
          <w:szCs w:val="20"/>
        </w:rPr>
        <w:t xml:space="preserve">ZAŁĄCZNIK NR 3 DO SWZ -  </w:t>
      </w:r>
      <w:bookmarkEnd w:id="0"/>
      <w:bookmarkEnd w:id="1"/>
      <w:bookmarkEnd w:id="2"/>
      <w:r w:rsidRPr="0028557D">
        <w:rPr>
          <w:rFonts w:ascii="Verdana" w:hAnsi="Verdana"/>
          <w:sz w:val="20"/>
          <w:szCs w:val="20"/>
        </w:rPr>
        <w:t>FORMULARZ OFERTY</w:t>
      </w:r>
      <w:bookmarkEnd w:id="3"/>
      <w:r w:rsidR="002B5363">
        <w:rPr>
          <w:rFonts w:ascii="Verdana" w:hAnsi="Verdana"/>
          <w:sz w:val="20"/>
          <w:szCs w:val="20"/>
        </w:rPr>
        <w:t xml:space="preserve"> </w:t>
      </w:r>
    </w:p>
    <w:p w14:paraId="1E7318B5" w14:textId="77777777" w:rsidR="00597095" w:rsidRPr="0028557D" w:rsidRDefault="00597095" w:rsidP="00597095">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597095" w:rsidRPr="0028557D" w14:paraId="00AFF376" w14:textId="77777777" w:rsidTr="008044E7">
        <w:trPr>
          <w:trHeight w:val="1820"/>
          <w:jc w:val="center"/>
        </w:trPr>
        <w:tc>
          <w:tcPr>
            <w:tcW w:w="3965" w:type="dxa"/>
            <w:tcBorders>
              <w:right w:val="single" w:sz="4" w:space="0" w:color="auto"/>
            </w:tcBorders>
          </w:tcPr>
          <w:p w14:paraId="40879366" w14:textId="77777777" w:rsidR="00597095" w:rsidRPr="0028557D" w:rsidRDefault="00597095" w:rsidP="00CB31C8">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14:paraId="2C2E7A03" w14:textId="77777777" w:rsidR="00597095" w:rsidRPr="0028557D" w:rsidRDefault="00597095" w:rsidP="00CB31C8">
            <w:pPr>
              <w:ind w:right="28"/>
              <w:jc w:val="left"/>
              <w:rPr>
                <w:rFonts w:ascii="Verdana" w:hAnsi="Verdana" w:cstheme="minorHAnsi"/>
                <w:sz w:val="20"/>
              </w:rPr>
            </w:pPr>
          </w:p>
          <w:p w14:paraId="0E0B8349" w14:textId="77777777" w:rsidR="00597095" w:rsidRPr="0028557D" w:rsidRDefault="00597095" w:rsidP="002B5363">
            <w:pPr>
              <w:spacing w:before="600" w:line="240" w:lineRule="auto"/>
              <w:ind w:right="28"/>
              <w:jc w:val="center"/>
              <w:rPr>
                <w:rFonts w:ascii="Verdana" w:hAnsi="Verdana" w:cstheme="minorHAnsi"/>
                <w:sz w:val="20"/>
              </w:rPr>
            </w:pPr>
            <w:r w:rsidRPr="0028557D">
              <w:rPr>
                <w:rFonts w:ascii="Verdana" w:hAnsi="Verdana" w:cstheme="minorHAnsi"/>
                <w:sz w:val="20"/>
              </w:rPr>
              <w:t>…………………………………………………</w:t>
            </w:r>
          </w:p>
          <w:p w14:paraId="6AB831DA" w14:textId="77777777" w:rsidR="00597095" w:rsidRPr="0028557D" w:rsidRDefault="00597095" w:rsidP="00CB31C8">
            <w:pPr>
              <w:ind w:right="28"/>
              <w:jc w:val="center"/>
              <w:rPr>
                <w:rFonts w:ascii="Verdana" w:hAnsi="Verdana" w:cstheme="minorHAnsi"/>
                <w:sz w:val="20"/>
              </w:rPr>
            </w:pPr>
            <w:r w:rsidRPr="0028557D">
              <w:rPr>
                <w:rFonts w:ascii="Verdana" w:hAnsi="Verdana" w:cstheme="minorHAnsi"/>
                <w:sz w:val="20"/>
              </w:rPr>
              <w:t>……………………………………………….</w:t>
            </w:r>
          </w:p>
          <w:p w14:paraId="375D6A16" w14:textId="77777777" w:rsidR="00597095" w:rsidRPr="0028557D" w:rsidRDefault="00597095" w:rsidP="00CB31C8">
            <w:pPr>
              <w:ind w:right="28"/>
              <w:jc w:val="center"/>
              <w:rPr>
                <w:rFonts w:ascii="Verdana" w:hAnsi="Verdana" w:cstheme="minorHAnsi"/>
                <w:i/>
                <w:sz w:val="20"/>
              </w:rPr>
            </w:pPr>
            <w:r w:rsidRPr="0028557D">
              <w:rPr>
                <w:rFonts w:ascii="Verdana" w:hAnsi="Verdana" w:cstheme="minorHAnsi"/>
                <w:i/>
                <w:sz w:val="20"/>
              </w:rPr>
              <w:t>Nazwa i adres</w:t>
            </w:r>
          </w:p>
          <w:p w14:paraId="15BBAB6E" w14:textId="77777777" w:rsidR="00597095" w:rsidRPr="0028557D" w:rsidRDefault="00597095" w:rsidP="00CB31C8">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5BAC61D7" w14:textId="77777777" w:rsidR="00597095" w:rsidRPr="0028557D" w:rsidRDefault="00597095" w:rsidP="00CB31C8">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7F326EDC" w14:textId="77777777" w:rsidR="00597095" w:rsidRPr="0028557D" w:rsidRDefault="00597095" w:rsidP="00CB31C8">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2DB9E703" w14:textId="77777777" w:rsidR="00C9572D" w:rsidRPr="0028557D" w:rsidRDefault="00C9572D" w:rsidP="00C9572D">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14:paraId="4FE01BFB" w14:textId="77777777" w:rsidR="00C9572D" w:rsidRPr="0028557D" w:rsidRDefault="00C9572D" w:rsidP="00C9572D">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14:paraId="639E475F" w14:textId="77777777" w:rsidR="00C9572D" w:rsidRPr="0028557D" w:rsidRDefault="00C9572D" w:rsidP="00C9572D">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14:paraId="4A24E386" w14:textId="77777777" w:rsidR="00C9572D" w:rsidRPr="0028557D" w:rsidRDefault="00C9572D" w:rsidP="00C9572D">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14:paraId="0439679F" w14:textId="77777777" w:rsidR="00C9572D" w:rsidRPr="0028557D" w:rsidRDefault="00C9572D" w:rsidP="00C9572D">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14:paraId="2595D8EE" w14:textId="586820A9" w:rsidR="00597095" w:rsidRPr="0028557D" w:rsidRDefault="00597095" w:rsidP="00CB31C8">
            <w:pPr>
              <w:spacing w:line="360" w:lineRule="auto"/>
              <w:jc w:val="center"/>
              <w:rPr>
                <w:rFonts w:ascii="Verdana" w:eastAsiaTheme="majorEastAsia" w:hAnsi="Verdana" w:cstheme="minorHAnsi"/>
                <w:i/>
                <w:iCs/>
                <w:sz w:val="20"/>
              </w:rPr>
            </w:pPr>
          </w:p>
        </w:tc>
      </w:tr>
    </w:tbl>
    <w:p w14:paraId="3744AF3C" w14:textId="77777777" w:rsidR="00597095" w:rsidRPr="0028557D" w:rsidRDefault="00597095" w:rsidP="00597095">
      <w:pPr>
        <w:pStyle w:val="Nagwek2"/>
        <w:keepNext w:val="0"/>
        <w:keepLines w:val="0"/>
        <w:widowControl w:val="0"/>
        <w:spacing w:before="480" w:after="480" w:line="240" w:lineRule="auto"/>
        <w:ind w:left="-284"/>
        <w:jc w:val="center"/>
        <w:rPr>
          <w:rFonts w:ascii="Verdana" w:hAnsi="Verdana" w:cstheme="minorHAnsi"/>
          <w:sz w:val="20"/>
          <w:szCs w:val="20"/>
          <w:lang w:eastAsia="pl-PL"/>
        </w:rPr>
      </w:pPr>
      <w:r w:rsidRPr="0028557D">
        <w:rPr>
          <w:rFonts w:ascii="Verdana" w:hAnsi="Verdana" w:cstheme="minorHAnsi"/>
          <w:sz w:val="20"/>
          <w:szCs w:val="20"/>
          <w:lang w:eastAsia="pl-PL"/>
        </w:rPr>
        <w:t>OFERTA</w:t>
      </w:r>
    </w:p>
    <w:p w14:paraId="610364CA" w14:textId="00DBF134" w:rsidR="00597095" w:rsidRPr="0028557D" w:rsidRDefault="00597095" w:rsidP="003B2526">
      <w:pPr>
        <w:spacing w:after="80" w:line="240" w:lineRule="exact"/>
        <w:ind w:left="-284"/>
        <w:rPr>
          <w:rFonts w:ascii="Verdana" w:hAnsi="Verdana" w:cstheme="minorHAnsi"/>
          <w:sz w:val="20"/>
        </w:rPr>
      </w:pPr>
      <w:r w:rsidRPr="0028557D">
        <w:rPr>
          <w:rFonts w:ascii="Verdana" w:hAnsi="Verdana" w:cstheme="minorHAnsi"/>
          <w:sz w:val="20"/>
          <w:lang w:eastAsia="pl-PL"/>
        </w:rPr>
        <w:t xml:space="preserve">Dotyczy postępowania zakupowego nr </w:t>
      </w:r>
      <w:r w:rsidR="00E06931">
        <w:rPr>
          <w:rFonts w:ascii="Verdana" w:hAnsi="Verdana" w:cstheme="minorHAnsi"/>
          <w:b/>
          <w:sz w:val="20"/>
          <w:lang w:eastAsia="pl-PL"/>
        </w:rPr>
        <w:t>POST/DYS/OL/LZA/02886/2024</w:t>
      </w:r>
      <w:r w:rsidRPr="00AA5270">
        <w:rPr>
          <w:rFonts w:ascii="Verdana" w:hAnsi="Verdana" w:cstheme="minorHAnsi"/>
          <w:sz w:val="20"/>
          <w:lang w:eastAsia="pl-PL"/>
        </w:rPr>
        <w:t xml:space="preserve"> prowadzonego w trybie przetargu nieograniczonego pn.</w:t>
      </w:r>
      <w:r w:rsidR="00DA2261" w:rsidRPr="00AA5270">
        <w:rPr>
          <w:rFonts w:ascii="Verdana" w:hAnsi="Verdana" w:cstheme="minorHAnsi"/>
          <w:b/>
          <w:sz w:val="20"/>
        </w:rPr>
        <w:t xml:space="preserve"> „</w:t>
      </w:r>
      <w:r w:rsidR="00431930" w:rsidRPr="00431930">
        <w:rPr>
          <w:rFonts w:ascii="Verdana" w:hAnsi="Verdana" w:cstheme="minorHAnsi"/>
          <w:b/>
          <w:sz w:val="20"/>
        </w:rPr>
        <w:t xml:space="preserve">Projekt i budowa SN - </w:t>
      </w:r>
      <w:r w:rsidR="00E06931">
        <w:rPr>
          <w:rFonts w:ascii="Verdana" w:hAnsi="Verdana" w:cstheme="minorHAnsi"/>
          <w:b/>
          <w:sz w:val="20"/>
        </w:rPr>
        <w:t>5 zadań</w:t>
      </w:r>
      <w:r w:rsidR="00D03929" w:rsidRPr="00AA5270">
        <w:rPr>
          <w:rFonts w:ascii="Verdana" w:hAnsi="Verdana" w:cs="Arial"/>
          <w:b/>
          <w:color w:val="0F243E" w:themeColor="text2" w:themeShade="80"/>
          <w:sz w:val="20"/>
        </w:rPr>
        <w:t xml:space="preserve">” </w:t>
      </w:r>
      <w:r w:rsidR="003B2526" w:rsidRPr="00AA5270">
        <w:rPr>
          <w:rFonts w:ascii="Verdana" w:hAnsi="Verdana" w:cstheme="minorHAnsi"/>
          <w:sz w:val="20"/>
        </w:rPr>
        <w:t>zadanie nr</w:t>
      </w:r>
      <w:r w:rsidR="003B2526">
        <w:rPr>
          <w:rFonts w:ascii="Verdana" w:hAnsi="Verdana" w:cstheme="minorHAnsi"/>
          <w:sz w:val="20"/>
        </w:rPr>
        <w:t xml:space="preserve"> ……………………..-</w:t>
      </w:r>
      <w:r w:rsidR="00C9572D" w:rsidRPr="0028557D">
        <w:rPr>
          <w:rFonts w:ascii="Verdana" w:hAnsi="Verdana" w:cstheme="minorHAnsi"/>
          <w:sz w:val="20"/>
        </w:rPr>
        <w:t>…</w:t>
      </w:r>
      <w:r w:rsidR="00307932">
        <w:rPr>
          <w:rFonts w:ascii="Verdana" w:hAnsi="Verdana" w:cstheme="minorHAnsi"/>
          <w:sz w:val="20"/>
        </w:rPr>
        <w:t>…………………………………………………………</w:t>
      </w:r>
    </w:p>
    <w:p w14:paraId="5A3E8AF9" w14:textId="77777777" w:rsidR="00597095" w:rsidRPr="0028557D" w:rsidRDefault="00597095" w:rsidP="00597095">
      <w:pPr>
        <w:spacing w:after="80" w:line="240" w:lineRule="exact"/>
        <w:ind w:left="-284"/>
        <w:rPr>
          <w:rFonts w:ascii="Verdana" w:hAnsi="Verdana" w:cstheme="minorHAnsi"/>
          <w:sz w:val="20"/>
        </w:rPr>
      </w:pPr>
    </w:p>
    <w:p w14:paraId="2C665A62" w14:textId="77777777" w:rsidR="00597095" w:rsidRPr="0028557D" w:rsidRDefault="00597095" w:rsidP="003B4B33">
      <w:pPr>
        <w:pStyle w:val="Akapitzlist"/>
        <w:numPr>
          <w:ilvl w:val="5"/>
          <w:numId w:val="33"/>
        </w:numPr>
        <w:spacing w:after="80" w:line="240" w:lineRule="exact"/>
        <w:ind w:left="0" w:hanging="284"/>
        <w:rPr>
          <w:rFonts w:ascii="Verdana" w:hAnsi="Verdana" w:cstheme="minorHAnsi"/>
          <w:b/>
          <w:color w:val="4F81BD" w:themeColor="accent1"/>
          <w:sz w:val="20"/>
        </w:rPr>
      </w:pPr>
      <w:r w:rsidRPr="0028557D">
        <w:rPr>
          <w:rFonts w:ascii="Verdana" w:hAnsi="Verdana" w:cstheme="minorHAnsi"/>
          <w:b/>
          <w:color w:val="4F81BD" w:themeColor="accent1"/>
          <w:sz w:val="20"/>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97095" w:rsidRPr="0028557D" w14:paraId="7E76FF47" w14:textId="77777777" w:rsidTr="008044E7">
        <w:trPr>
          <w:trHeight w:val="409"/>
          <w:jc w:val="center"/>
        </w:trPr>
        <w:tc>
          <w:tcPr>
            <w:tcW w:w="2694" w:type="dxa"/>
            <w:tcBorders>
              <w:top w:val="single" w:sz="4" w:space="0" w:color="auto"/>
              <w:left w:val="single" w:sz="4" w:space="0" w:color="auto"/>
            </w:tcBorders>
            <w:shd w:val="clear" w:color="auto" w:fill="FFFFFF" w:themeFill="background1"/>
            <w:vAlign w:val="center"/>
          </w:tcPr>
          <w:p w14:paraId="6DA638F7" w14:textId="77777777" w:rsidR="00597095" w:rsidRPr="0028557D" w:rsidRDefault="00597095" w:rsidP="00CB31C8">
            <w:pPr>
              <w:spacing w:before="100" w:beforeAutospacing="1" w:after="100" w:afterAutospacing="1" w:line="240" w:lineRule="auto"/>
              <w:ind w:left="1134"/>
              <w:jc w:val="center"/>
              <w:rPr>
                <w:rFonts w:ascii="Verdana" w:hAnsi="Verdana" w:cs="Arial"/>
                <w:sz w:val="20"/>
                <w:lang w:eastAsia="pl-PL"/>
              </w:rPr>
            </w:pPr>
          </w:p>
        </w:tc>
        <w:tc>
          <w:tcPr>
            <w:tcW w:w="6520" w:type="dxa"/>
            <w:shd w:val="clear" w:color="auto" w:fill="FFFFFF" w:themeFill="background1"/>
            <w:vAlign w:val="center"/>
          </w:tcPr>
          <w:p w14:paraId="1CE453FE" w14:textId="77777777" w:rsidR="00597095" w:rsidRPr="0028557D" w:rsidRDefault="00597095" w:rsidP="00CB31C8">
            <w:pPr>
              <w:spacing w:before="100" w:beforeAutospacing="1" w:after="100" w:afterAutospacing="1" w:line="240" w:lineRule="auto"/>
              <w:ind w:left="-70"/>
              <w:jc w:val="center"/>
              <w:rPr>
                <w:rFonts w:ascii="Verdana" w:hAnsi="Verdana" w:cs="Arial"/>
                <w:sz w:val="20"/>
                <w:lang w:eastAsia="pl-PL"/>
              </w:rPr>
            </w:pPr>
            <w:r w:rsidRPr="0028557D">
              <w:rPr>
                <w:rFonts w:ascii="Verdana" w:hAnsi="Verdana" w:cs="Arial"/>
                <w:sz w:val="20"/>
                <w:lang w:eastAsia="pl-PL"/>
              </w:rPr>
              <w:t>Nazwa i adres Wykonawcy, NIP, REGON</w:t>
            </w:r>
          </w:p>
        </w:tc>
      </w:tr>
      <w:tr w:rsidR="00597095" w:rsidRPr="0028557D" w14:paraId="39D3A8E9" w14:textId="77777777" w:rsidTr="008044E7">
        <w:trPr>
          <w:trHeight w:val="532"/>
          <w:jc w:val="center"/>
        </w:trPr>
        <w:tc>
          <w:tcPr>
            <w:tcW w:w="2694" w:type="dxa"/>
            <w:vAlign w:val="center"/>
          </w:tcPr>
          <w:p w14:paraId="362C35FD" w14:textId="77777777" w:rsidR="00597095" w:rsidRPr="0028557D" w:rsidRDefault="00597095" w:rsidP="00CB31C8">
            <w:pPr>
              <w:spacing w:before="100" w:beforeAutospacing="1" w:after="100" w:afterAutospacing="1" w:line="240" w:lineRule="auto"/>
              <w:jc w:val="center"/>
              <w:rPr>
                <w:rFonts w:ascii="Verdana" w:hAnsi="Verdana" w:cs="Arial"/>
                <w:b/>
                <w:sz w:val="20"/>
                <w:lang w:eastAsia="pl-PL"/>
              </w:rPr>
            </w:pPr>
            <w:r w:rsidRPr="0028557D">
              <w:rPr>
                <w:rFonts w:ascii="Verdana" w:hAnsi="Verdana" w:cs="Arial"/>
                <w:b/>
                <w:sz w:val="20"/>
                <w:lang w:eastAsia="pl-PL"/>
              </w:rPr>
              <w:t>Wykonawca</w:t>
            </w:r>
            <w:r w:rsidRPr="0028557D">
              <w:rPr>
                <w:rFonts w:ascii="Verdana" w:hAnsi="Verdana" w:cs="Arial"/>
                <w:b/>
                <w:sz w:val="20"/>
                <w:vertAlign w:val="superscript"/>
                <w:lang w:eastAsia="pl-PL"/>
              </w:rPr>
              <w:footnoteReference w:id="1"/>
            </w:r>
          </w:p>
        </w:tc>
        <w:tc>
          <w:tcPr>
            <w:tcW w:w="6520" w:type="dxa"/>
            <w:vAlign w:val="center"/>
          </w:tcPr>
          <w:p w14:paraId="591FF3AA" w14:textId="77777777" w:rsidR="00597095" w:rsidRPr="0028557D" w:rsidRDefault="00597095" w:rsidP="00CB31C8">
            <w:pPr>
              <w:spacing w:before="100" w:beforeAutospacing="1" w:after="100" w:afterAutospacing="1" w:line="240" w:lineRule="auto"/>
              <w:ind w:left="-70"/>
              <w:jc w:val="center"/>
              <w:rPr>
                <w:rFonts w:ascii="Verdana" w:hAnsi="Verdana" w:cs="Arial"/>
                <w:color w:val="000000"/>
                <w:sz w:val="20"/>
                <w:lang w:eastAsia="pl-PL"/>
              </w:rPr>
            </w:pPr>
          </w:p>
        </w:tc>
      </w:tr>
    </w:tbl>
    <w:p w14:paraId="0803B88E" w14:textId="77777777" w:rsidR="00597095" w:rsidRPr="0028557D" w:rsidRDefault="00597095" w:rsidP="00597095">
      <w:pPr>
        <w:pStyle w:val="Akapitzlist"/>
        <w:spacing w:after="80" w:line="240" w:lineRule="exact"/>
        <w:ind w:left="0"/>
        <w:rPr>
          <w:rFonts w:ascii="Verdana" w:hAnsi="Verdana" w:cstheme="minorHAnsi"/>
          <w:b/>
          <w:sz w:val="20"/>
        </w:rPr>
      </w:pPr>
    </w:p>
    <w:p w14:paraId="11CBE51F" w14:textId="77777777" w:rsidR="00597095" w:rsidRPr="0028557D" w:rsidRDefault="00597095" w:rsidP="004F1194">
      <w:pPr>
        <w:pStyle w:val="Akapitzlist"/>
        <w:numPr>
          <w:ilvl w:val="5"/>
          <w:numId w:val="33"/>
        </w:numPr>
        <w:spacing w:after="80" w:line="240" w:lineRule="exact"/>
        <w:ind w:left="142" w:hanging="426"/>
        <w:rPr>
          <w:rFonts w:ascii="Verdana" w:hAnsi="Verdana" w:cstheme="minorHAnsi"/>
          <w:b/>
          <w:color w:val="4F81BD" w:themeColor="accent1"/>
          <w:sz w:val="20"/>
        </w:rPr>
      </w:pPr>
      <w:r w:rsidRPr="0028557D">
        <w:rPr>
          <w:rFonts w:ascii="Verdana" w:hAnsi="Verdana" w:cstheme="minorHAnsi"/>
          <w:b/>
          <w:color w:val="4F81BD" w:themeColor="accent1"/>
          <w:sz w:val="20"/>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97095" w:rsidRPr="0028557D" w14:paraId="3D145BC8" w14:textId="77777777" w:rsidTr="008044E7">
        <w:trPr>
          <w:jc w:val="center"/>
        </w:trPr>
        <w:tc>
          <w:tcPr>
            <w:tcW w:w="2694" w:type="dxa"/>
            <w:shd w:val="clear" w:color="auto" w:fill="F2F2F2" w:themeFill="background1" w:themeFillShade="F2"/>
          </w:tcPr>
          <w:p w14:paraId="56219F51" w14:textId="77777777" w:rsidR="00597095" w:rsidRPr="0028557D" w:rsidRDefault="00597095" w:rsidP="00CB31C8">
            <w:pPr>
              <w:spacing w:before="100" w:line="240" w:lineRule="exact"/>
              <w:jc w:val="center"/>
              <w:rPr>
                <w:rFonts w:ascii="Verdana" w:hAnsi="Verdana" w:cstheme="minorHAnsi"/>
                <w:b/>
                <w:sz w:val="20"/>
              </w:rPr>
            </w:pPr>
            <w:r w:rsidRPr="0028557D">
              <w:rPr>
                <w:rFonts w:ascii="Verdana" w:hAnsi="Verdana" w:cstheme="minorHAnsi"/>
                <w:b/>
                <w:sz w:val="20"/>
              </w:rPr>
              <w:t>Imię i nazwisko</w:t>
            </w:r>
          </w:p>
        </w:tc>
        <w:tc>
          <w:tcPr>
            <w:tcW w:w="6520" w:type="dxa"/>
          </w:tcPr>
          <w:p w14:paraId="62E9C416" w14:textId="77777777" w:rsidR="00597095" w:rsidRPr="0028557D" w:rsidRDefault="00597095" w:rsidP="00CB31C8">
            <w:pPr>
              <w:spacing w:before="100" w:line="240" w:lineRule="exact"/>
              <w:rPr>
                <w:rFonts w:ascii="Verdana" w:hAnsi="Verdana" w:cstheme="minorHAnsi"/>
                <w:sz w:val="20"/>
              </w:rPr>
            </w:pPr>
          </w:p>
        </w:tc>
      </w:tr>
      <w:tr w:rsidR="00597095" w:rsidRPr="0028557D" w14:paraId="4A108A08" w14:textId="77777777" w:rsidTr="008044E7">
        <w:trPr>
          <w:jc w:val="center"/>
        </w:trPr>
        <w:tc>
          <w:tcPr>
            <w:tcW w:w="2694" w:type="dxa"/>
            <w:shd w:val="clear" w:color="auto" w:fill="F2F2F2" w:themeFill="background1" w:themeFillShade="F2"/>
          </w:tcPr>
          <w:p w14:paraId="5111CEB0" w14:textId="77777777" w:rsidR="00597095" w:rsidRPr="0028557D" w:rsidRDefault="00597095" w:rsidP="00CB31C8">
            <w:pPr>
              <w:spacing w:before="100" w:line="240" w:lineRule="exact"/>
              <w:jc w:val="center"/>
              <w:rPr>
                <w:rFonts w:ascii="Verdana" w:hAnsi="Verdana" w:cstheme="minorHAnsi"/>
                <w:b/>
                <w:sz w:val="20"/>
              </w:rPr>
            </w:pPr>
            <w:r w:rsidRPr="0028557D">
              <w:rPr>
                <w:rFonts w:ascii="Verdana" w:hAnsi="Verdana" w:cstheme="minorHAnsi"/>
                <w:b/>
                <w:sz w:val="20"/>
              </w:rPr>
              <w:t>Firma i adres</w:t>
            </w:r>
          </w:p>
        </w:tc>
        <w:tc>
          <w:tcPr>
            <w:tcW w:w="6520" w:type="dxa"/>
          </w:tcPr>
          <w:p w14:paraId="33331745" w14:textId="77777777" w:rsidR="00597095" w:rsidRPr="0028557D" w:rsidRDefault="00597095" w:rsidP="00CB31C8">
            <w:pPr>
              <w:spacing w:before="100" w:line="240" w:lineRule="exact"/>
              <w:rPr>
                <w:rFonts w:ascii="Verdana" w:hAnsi="Verdana" w:cstheme="minorHAnsi"/>
                <w:sz w:val="20"/>
              </w:rPr>
            </w:pPr>
          </w:p>
        </w:tc>
      </w:tr>
      <w:tr w:rsidR="00597095" w:rsidRPr="0028557D" w14:paraId="13916211" w14:textId="77777777" w:rsidTr="008044E7">
        <w:trPr>
          <w:jc w:val="center"/>
        </w:trPr>
        <w:tc>
          <w:tcPr>
            <w:tcW w:w="2694" w:type="dxa"/>
            <w:shd w:val="clear" w:color="auto" w:fill="F2F2F2" w:themeFill="background1" w:themeFillShade="F2"/>
          </w:tcPr>
          <w:p w14:paraId="778C382F" w14:textId="77777777" w:rsidR="00597095" w:rsidRPr="0028557D" w:rsidRDefault="00597095" w:rsidP="00CB31C8">
            <w:pPr>
              <w:spacing w:before="100" w:line="240" w:lineRule="exact"/>
              <w:jc w:val="center"/>
              <w:rPr>
                <w:rFonts w:ascii="Verdana" w:hAnsi="Verdana" w:cstheme="minorHAnsi"/>
                <w:b/>
                <w:sz w:val="20"/>
              </w:rPr>
            </w:pPr>
            <w:r w:rsidRPr="0028557D">
              <w:rPr>
                <w:rFonts w:ascii="Verdana" w:hAnsi="Verdana" w:cstheme="minorHAnsi"/>
                <w:b/>
                <w:sz w:val="20"/>
              </w:rPr>
              <w:t>Telefon</w:t>
            </w:r>
          </w:p>
        </w:tc>
        <w:tc>
          <w:tcPr>
            <w:tcW w:w="6520" w:type="dxa"/>
          </w:tcPr>
          <w:p w14:paraId="595456C3" w14:textId="77777777" w:rsidR="00597095" w:rsidRPr="0028557D" w:rsidRDefault="00597095" w:rsidP="00CB31C8">
            <w:pPr>
              <w:spacing w:before="100" w:line="240" w:lineRule="exact"/>
              <w:rPr>
                <w:rFonts w:ascii="Verdana" w:hAnsi="Verdana" w:cstheme="minorHAnsi"/>
                <w:sz w:val="20"/>
              </w:rPr>
            </w:pPr>
          </w:p>
        </w:tc>
      </w:tr>
      <w:tr w:rsidR="00597095" w:rsidRPr="0028557D" w14:paraId="639E6E0A" w14:textId="77777777" w:rsidTr="008044E7">
        <w:trPr>
          <w:jc w:val="center"/>
        </w:trPr>
        <w:tc>
          <w:tcPr>
            <w:tcW w:w="2694" w:type="dxa"/>
            <w:shd w:val="clear" w:color="auto" w:fill="F2F2F2" w:themeFill="background1" w:themeFillShade="F2"/>
          </w:tcPr>
          <w:p w14:paraId="4B6BD6E1" w14:textId="77777777" w:rsidR="00597095" w:rsidRPr="0028557D" w:rsidRDefault="00597095" w:rsidP="00CB31C8">
            <w:pPr>
              <w:spacing w:before="100" w:line="240" w:lineRule="exact"/>
              <w:jc w:val="center"/>
              <w:rPr>
                <w:rFonts w:ascii="Verdana" w:hAnsi="Verdana" w:cstheme="minorHAnsi"/>
                <w:b/>
                <w:sz w:val="20"/>
                <w:lang w:val="de-DE"/>
              </w:rPr>
            </w:pPr>
            <w:proofErr w:type="spellStart"/>
            <w:r w:rsidRPr="0028557D">
              <w:rPr>
                <w:rFonts w:ascii="Verdana" w:hAnsi="Verdana" w:cstheme="minorHAnsi"/>
                <w:b/>
                <w:sz w:val="20"/>
                <w:lang w:val="de-DE"/>
              </w:rPr>
              <w:t>e-mail</w:t>
            </w:r>
            <w:proofErr w:type="spellEnd"/>
          </w:p>
        </w:tc>
        <w:tc>
          <w:tcPr>
            <w:tcW w:w="6520" w:type="dxa"/>
          </w:tcPr>
          <w:p w14:paraId="031F5221" w14:textId="77777777" w:rsidR="00597095" w:rsidRPr="0028557D" w:rsidRDefault="00597095" w:rsidP="00CB31C8">
            <w:pPr>
              <w:spacing w:before="100" w:line="240" w:lineRule="exact"/>
              <w:rPr>
                <w:rFonts w:ascii="Verdana" w:hAnsi="Verdana" w:cstheme="minorHAnsi"/>
                <w:sz w:val="20"/>
                <w:lang w:val="de-DE"/>
              </w:rPr>
            </w:pPr>
          </w:p>
        </w:tc>
      </w:tr>
    </w:tbl>
    <w:p w14:paraId="4FF05C5C" w14:textId="77777777" w:rsidR="00597095" w:rsidRPr="0028557D" w:rsidRDefault="00597095" w:rsidP="00597095">
      <w:pPr>
        <w:tabs>
          <w:tab w:val="center" w:pos="4536"/>
          <w:tab w:val="right" w:pos="9072"/>
        </w:tabs>
        <w:spacing w:line="240" w:lineRule="exact"/>
        <w:rPr>
          <w:rFonts w:ascii="Verdana" w:hAnsi="Verdana" w:cstheme="minorHAnsi"/>
          <w:sz w:val="20"/>
        </w:rPr>
      </w:pPr>
    </w:p>
    <w:p w14:paraId="788AD708" w14:textId="08A53D0B" w:rsidR="00ED1B16" w:rsidRPr="0028557D" w:rsidRDefault="00ED1B16" w:rsidP="00ED1B16">
      <w:pPr>
        <w:pStyle w:val="Akapitzlist"/>
        <w:numPr>
          <w:ilvl w:val="5"/>
          <w:numId w:val="33"/>
        </w:numPr>
        <w:spacing w:after="80" w:line="240" w:lineRule="exact"/>
        <w:ind w:left="142" w:hanging="426"/>
        <w:rPr>
          <w:rFonts w:ascii="Verdana" w:hAnsi="Verdana" w:cstheme="minorHAnsi"/>
          <w:color w:val="4F81BD" w:themeColor="accent1"/>
          <w:sz w:val="20"/>
        </w:rPr>
      </w:pPr>
      <w:r w:rsidRPr="0028557D">
        <w:rPr>
          <w:rFonts w:ascii="Verdana" w:hAnsi="Verdana" w:cstheme="minorHAnsi"/>
          <w:b/>
          <w:color w:val="4F81BD" w:themeColor="accent1"/>
          <w:sz w:val="20"/>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D1B16" w:rsidRPr="0028557D" w14:paraId="0C8C3C9F" w14:textId="77777777" w:rsidTr="00D63EC6">
        <w:trPr>
          <w:jc w:val="center"/>
        </w:trPr>
        <w:tc>
          <w:tcPr>
            <w:tcW w:w="2694" w:type="dxa"/>
            <w:shd w:val="clear" w:color="auto" w:fill="F2F2F2" w:themeFill="background1" w:themeFillShade="F2"/>
          </w:tcPr>
          <w:p w14:paraId="01683F34" w14:textId="77777777" w:rsidR="00ED1B16" w:rsidRPr="0028557D" w:rsidRDefault="00ED1B16" w:rsidP="004F3B55">
            <w:pPr>
              <w:spacing w:before="100" w:line="240" w:lineRule="exact"/>
              <w:jc w:val="center"/>
              <w:rPr>
                <w:rFonts w:ascii="Verdana" w:hAnsi="Verdana" w:cstheme="minorHAnsi"/>
                <w:b/>
                <w:sz w:val="20"/>
              </w:rPr>
            </w:pPr>
            <w:r w:rsidRPr="0028557D">
              <w:rPr>
                <w:rFonts w:ascii="Verdana" w:hAnsi="Verdana" w:cstheme="minorHAnsi"/>
                <w:b/>
                <w:sz w:val="20"/>
              </w:rPr>
              <w:t>Imię i nazwisko</w:t>
            </w:r>
          </w:p>
        </w:tc>
        <w:tc>
          <w:tcPr>
            <w:tcW w:w="6520" w:type="dxa"/>
            <w:tcBorders>
              <w:tl2br w:val="nil"/>
            </w:tcBorders>
          </w:tcPr>
          <w:p w14:paraId="174D5395" w14:textId="77777777" w:rsidR="00ED1B16" w:rsidRPr="0028557D" w:rsidRDefault="00ED1B16" w:rsidP="004F3B55">
            <w:pPr>
              <w:spacing w:before="100" w:line="240" w:lineRule="exact"/>
              <w:rPr>
                <w:rFonts w:ascii="Verdana" w:hAnsi="Verdana" w:cstheme="minorHAnsi"/>
                <w:sz w:val="20"/>
              </w:rPr>
            </w:pPr>
            <w:r w:rsidRPr="0028557D">
              <w:rPr>
                <w:rFonts w:ascii="Verdana" w:hAnsi="Verdana" w:cstheme="minorHAnsi"/>
                <w:noProof/>
                <w:sz w:val="20"/>
                <w:lang w:eastAsia="pl-PL"/>
              </w:rPr>
              <mc:AlternateContent>
                <mc:Choice Requires="wps">
                  <w:drawing>
                    <wp:anchor distT="0" distB="0" distL="114300" distR="114300" simplePos="0" relativeHeight="251659264" behindDoc="0" locked="0" layoutInCell="1" allowOverlap="1" wp14:anchorId="0A595914" wp14:editId="20BB0353">
                      <wp:simplePos x="0" y="0"/>
                      <wp:positionH relativeFrom="column">
                        <wp:posOffset>-1660783</wp:posOffset>
                      </wp:positionH>
                      <wp:positionV relativeFrom="paragraph">
                        <wp:posOffset>941760</wp:posOffset>
                      </wp:positionV>
                      <wp:extent cx="5767670" cy="0"/>
                      <wp:effectExtent l="0" t="0" r="24130" b="19050"/>
                      <wp:wrapNone/>
                      <wp:docPr id="2" name="Łącznik prosty 2"/>
                      <wp:cNvGraphicFramePr/>
                      <a:graphic xmlns:a="http://schemas.openxmlformats.org/drawingml/2006/main">
                        <a:graphicData uri="http://schemas.microsoft.com/office/word/2010/wordprocessingShape">
                          <wps:wsp>
                            <wps:cNvCnPr/>
                            <wps:spPr>
                              <a:xfrm flipV="1">
                                <a:off x="0" y="0"/>
                                <a:ext cx="576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56490C"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75pt,74.15pt" to="323.4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" strokecolor="black [3040]"/>
                  </w:pict>
                </mc:Fallback>
              </mc:AlternateContent>
            </w:r>
          </w:p>
        </w:tc>
      </w:tr>
      <w:tr w:rsidR="00ED1B16" w:rsidRPr="0028557D" w14:paraId="4F0B50CC" w14:textId="77777777" w:rsidTr="00D63EC6">
        <w:trPr>
          <w:jc w:val="center"/>
        </w:trPr>
        <w:tc>
          <w:tcPr>
            <w:tcW w:w="2694" w:type="dxa"/>
            <w:shd w:val="clear" w:color="auto" w:fill="F2F2F2" w:themeFill="background1" w:themeFillShade="F2"/>
          </w:tcPr>
          <w:p w14:paraId="7AFE554B" w14:textId="77777777" w:rsidR="00ED1B16" w:rsidRPr="0028557D" w:rsidRDefault="00ED1B16" w:rsidP="004F3B55">
            <w:pPr>
              <w:spacing w:before="100" w:line="240" w:lineRule="exact"/>
              <w:jc w:val="center"/>
              <w:rPr>
                <w:rFonts w:ascii="Verdana" w:hAnsi="Verdana" w:cstheme="minorHAnsi"/>
                <w:b/>
                <w:sz w:val="20"/>
              </w:rPr>
            </w:pPr>
            <w:r w:rsidRPr="0028557D">
              <w:rPr>
                <w:rFonts w:ascii="Verdana" w:hAnsi="Verdana" w:cstheme="minorHAnsi"/>
                <w:b/>
                <w:sz w:val="20"/>
              </w:rPr>
              <w:t>Firma i adres</w:t>
            </w:r>
          </w:p>
        </w:tc>
        <w:tc>
          <w:tcPr>
            <w:tcW w:w="6520" w:type="dxa"/>
            <w:tcBorders>
              <w:tl2br w:val="nil"/>
            </w:tcBorders>
          </w:tcPr>
          <w:p w14:paraId="0A1B2947" w14:textId="77777777" w:rsidR="00ED1B16" w:rsidRPr="0028557D" w:rsidRDefault="00ED1B16" w:rsidP="004F3B55">
            <w:pPr>
              <w:spacing w:before="100" w:line="240" w:lineRule="exact"/>
              <w:rPr>
                <w:rFonts w:ascii="Verdana" w:hAnsi="Verdana" w:cstheme="minorHAnsi"/>
                <w:sz w:val="20"/>
              </w:rPr>
            </w:pPr>
          </w:p>
        </w:tc>
      </w:tr>
      <w:tr w:rsidR="00ED1B16" w:rsidRPr="0028557D" w14:paraId="19082883" w14:textId="77777777" w:rsidTr="00D63EC6">
        <w:trPr>
          <w:jc w:val="center"/>
        </w:trPr>
        <w:tc>
          <w:tcPr>
            <w:tcW w:w="2694" w:type="dxa"/>
            <w:shd w:val="clear" w:color="auto" w:fill="F2F2F2" w:themeFill="background1" w:themeFillShade="F2"/>
          </w:tcPr>
          <w:p w14:paraId="0027914F" w14:textId="77777777" w:rsidR="00ED1B16" w:rsidRPr="0028557D" w:rsidRDefault="00ED1B16" w:rsidP="004F3B55">
            <w:pPr>
              <w:spacing w:before="100" w:line="240" w:lineRule="exact"/>
              <w:jc w:val="center"/>
              <w:rPr>
                <w:rFonts w:ascii="Verdana" w:hAnsi="Verdana" w:cstheme="minorHAnsi"/>
                <w:b/>
                <w:sz w:val="20"/>
              </w:rPr>
            </w:pPr>
            <w:r w:rsidRPr="0028557D">
              <w:rPr>
                <w:rFonts w:ascii="Verdana" w:hAnsi="Verdana" w:cstheme="minorHAnsi"/>
                <w:b/>
                <w:sz w:val="20"/>
              </w:rPr>
              <w:t>Telefon</w:t>
            </w:r>
          </w:p>
        </w:tc>
        <w:tc>
          <w:tcPr>
            <w:tcW w:w="6520" w:type="dxa"/>
            <w:tcBorders>
              <w:tl2br w:val="nil"/>
            </w:tcBorders>
          </w:tcPr>
          <w:p w14:paraId="08FE2618" w14:textId="77777777" w:rsidR="00ED1B16" w:rsidRPr="0028557D" w:rsidRDefault="00ED1B16" w:rsidP="004F3B55">
            <w:pPr>
              <w:spacing w:before="100" w:line="240" w:lineRule="exact"/>
              <w:rPr>
                <w:rFonts w:ascii="Verdana" w:hAnsi="Verdana" w:cstheme="minorHAnsi"/>
                <w:sz w:val="20"/>
              </w:rPr>
            </w:pPr>
          </w:p>
        </w:tc>
      </w:tr>
      <w:tr w:rsidR="00ED1B16" w:rsidRPr="0028557D" w14:paraId="33F99F19" w14:textId="77777777" w:rsidTr="00D63EC6">
        <w:trPr>
          <w:jc w:val="center"/>
        </w:trPr>
        <w:tc>
          <w:tcPr>
            <w:tcW w:w="2694" w:type="dxa"/>
            <w:shd w:val="clear" w:color="auto" w:fill="F2F2F2" w:themeFill="background1" w:themeFillShade="F2"/>
          </w:tcPr>
          <w:p w14:paraId="6906D782" w14:textId="77777777" w:rsidR="00ED1B16" w:rsidRPr="0028557D" w:rsidRDefault="00ED1B16" w:rsidP="004F3B55">
            <w:pPr>
              <w:spacing w:before="100" w:line="240" w:lineRule="exact"/>
              <w:jc w:val="center"/>
              <w:rPr>
                <w:rFonts w:ascii="Verdana" w:hAnsi="Verdana" w:cstheme="minorHAnsi"/>
                <w:b/>
                <w:sz w:val="20"/>
                <w:lang w:val="de-DE"/>
              </w:rPr>
            </w:pPr>
            <w:proofErr w:type="spellStart"/>
            <w:r w:rsidRPr="0028557D">
              <w:rPr>
                <w:rFonts w:ascii="Verdana" w:hAnsi="Verdana" w:cstheme="minorHAnsi"/>
                <w:b/>
                <w:sz w:val="20"/>
                <w:lang w:val="de-DE"/>
              </w:rPr>
              <w:t>e-mail</w:t>
            </w:r>
            <w:proofErr w:type="spellEnd"/>
          </w:p>
        </w:tc>
        <w:tc>
          <w:tcPr>
            <w:tcW w:w="6520" w:type="dxa"/>
            <w:tcBorders>
              <w:tl2br w:val="nil"/>
            </w:tcBorders>
          </w:tcPr>
          <w:p w14:paraId="46869471" w14:textId="77777777" w:rsidR="00ED1B16" w:rsidRPr="0028557D" w:rsidRDefault="00ED1B16" w:rsidP="004F3B55">
            <w:pPr>
              <w:spacing w:before="100" w:line="240" w:lineRule="exact"/>
              <w:rPr>
                <w:rFonts w:ascii="Verdana" w:hAnsi="Verdana" w:cstheme="minorHAnsi"/>
                <w:sz w:val="20"/>
                <w:lang w:val="de-DE"/>
              </w:rPr>
            </w:pPr>
          </w:p>
        </w:tc>
      </w:tr>
    </w:tbl>
    <w:p w14:paraId="21A257B1" w14:textId="3DACEDE9" w:rsidR="00ED1B16" w:rsidRDefault="00ED1B16" w:rsidP="00ED1B16">
      <w:pPr>
        <w:pStyle w:val="Akapitzlist"/>
        <w:spacing w:after="80" w:line="240" w:lineRule="exact"/>
        <w:ind w:left="142"/>
        <w:rPr>
          <w:rFonts w:ascii="Verdana" w:hAnsi="Verdana" w:cstheme="minorHAnsi"/>
          <w:b/>
          <w:color w:val="4F81BD" w:themeColor="accent1"/>
          <w:sz w:val="20"/>
        </w:rPr>
      </w:pPr>
    </w:p>
    <w:p w14:paraId="2E2FDFF5" w14:textId="77777777" w:rsidR="00DB6478" w:rsidRDefault="00DB6478" w:rsidP="00ED1B16">
      <w:pPr>
        <w:pStyle w:val="Akapitzlist"/>
        <w:spacing w:after="80" w:line="240" w:lineRule="exact"/>
        <w:ind w:left="142"/>
        <w:rPr>
          <w:rFonts w:ascii="Verdana" w:hAnsi="Verdana" w:cstheme="minorHAnsi"/>
          <w:b/>
          <w:color w:val="4F81BD" w:themeColor="accent1"/>
          <w:sz w:val="20"/>
        </w:rPr>
      </w:pPr>
    </w:p>
    <w:p w14:paraId="5D874119" w14:textId="3FFB2AB6" w:rsidR="00597095" w:rsidRPr="0028557D" w:rsidRDefault="00597095" w:rsidP="004F1194">
      <w:pPr>
        <w:pStyle w:val="Akapitzlist"/>
        <w:numPr>
          <w:ilvl w:val="5"/>
          <w:numId w:val="33"/>
        </w:numPr>
        <w:spacing w:after="80" w:line="240" w:lineRule="exact"/>
        <w:ind w:left="142" w:hanging="426"/>
        <w:rPr>
          <w:rFonts w:ascii="Verdana" w:hAnsi="Verdana" w:cstheme="minorHAnsi"/>
          <w:b/>
          <w:color w:val="4F81BD" w:themeColor="accent1"/>
          <w:sz w:val="20"/>
        </w:rPr>
      </w:pPr>
      <w:r w:rsidRPr="0028557D">
        <w:rPr>
          <w:rFonts w:ascii="Verdana" w:hAnsi="Verdana" w:cstheme="minorHAnsi"/>
          <w:b/>
          <w:color w:val="4F81BD" w:themeColor="accent1"/>
          <w:sz w:val="20"/>
        </w:rPr>
        <w:t>CENA OFERTY</w:t>
      </w:r>
      <w:r w:rsidRPr="0028557D">
        <w:rPr>
          <w:rStyle w:val="Odwoanieprzypisudolnego"/>
          <w:rFonts w:ascii="Verdana" w:hAnsi="Verdana" w:cstheme="minorHAnsi"/>
          <w:b/>
          <w:color w:val="4F81BD" w:themeColor="accent1"/>
          <w:sz w:val="20"/>
        </w:rPr>
        <w:footnoteReference w:id="2"/>
      </w:r>
      <w:r w:rsidRPr="0028557D">
        <w:rPr>
          <w:rFonts w:ascii="Verdana" w:hAnsi="Verdana" w:cstheme="minorHAnsi"/>
          <w:b/>
          <w:color w:val="4F81BD" w:themeColor="accent1"/>
          <w:sz w:val="20"/>
        </w:rPr>
        <w:t>:</w:t>
      </w:r>
    </w:p>
    <w:p w14:paraId="28D94D00" w14:textId="561A3B51" w:rsidR="00597095" w:rsidRPr="0028557D" w:rsidRDefault="00597095" w:rsidP="002B5363">
      <w:pPr>
        <w:pStyle w:val="Akapitzlist"/>
        <w:spacing w:before="120" w:after="120" w:line="360" w:lineRule="auto"/>
        <w:ind w:left="425" w:hanging="425"/>
        <w:contextualSpacing w:val="0"/>
        <w:rPr>
          <w:rFonts w:ascii="Verdana" w:hAnsi="Verdana" w:cstheme="minorHAnsi"/>
          <w:sz w:val="20"/>
        </w:rPr>
      </w:pPr>
      <w:r w:rsidRPr="0028557D">
        <w:rPr>
          <w:rFonts w:ascii="Verdana" w:hAnsi="Verdana" w:cstheme="minorHAnsi"/>
          <w:b/>
          <w:sz w:val="20"/>
        </w:rPr>
        <w:t>Cena netto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r w:rsidR="008044E7" w:rsidRPr="0028557D">
        <w:rPr>
          <w:rFonts w:ascii="Verdana" w:hAnsi="Verdana" w:cstheme="minorHAnsi"/>
          <w:sz w:val="20"/>
        </w:rPr>
        <w:t>......................</w:t>
      </w:r>
      <w:r w:rsidRPr="0028557D">
        <w:rPr>
          <w:rFonts w:ascii="Verdana" w:hAnsi="Verdana" w:cstheme="minorHAnsi"/>
          <w:sz w:val="20"/>
        </w:rPr>
        <w:t>.....)</w:t>
      </w:r>
    </w:p>
    <w:p w14:paraId="336BC893" w14:textId="77777777" w:rsidR="00597095" w:rsidRPr="0028557D" w:rsidRDefault="00597095" w:rsidP="002B5363">
      <w:pPr>
        <w:pStyle w:val="Akapitzlist"/>
        <w:spacing w:before="120" w:after="120" w:line="360" w:lineRule="auto"/>
        <w:ind w:left="425" w:hanging="425"/>
        <w:contextualSpacing w:val="0"/>
        <w:rPr>
          <w:rFonts w:ascii="Verdana" w:hAnsi="Verdana" w:cstheme="minorHAnsi"/>
          <w:sz w:val="20"/>
        </w:rPr>
      </w:pPr>
      <w:r w:rsidRPr="0028557D">
        <w:rPr>
          <w:rFonts w:ascii="Verdana" w:hAnsi="Verdana" w:cstheme="minorHAnsi"/>
          <w:b/>
          <w:sz w:val="20"/>
        </w:rPr>
        <w:t>Wartość podatku VAT</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według stawki ……..…. %</w:t>
      </w:r>
    </w:p>
    <w:p w14:paraId="48FA857F" w14:textId="343CDE65" w:rsidR="00597095" w:rsidRDefault="00597095" w:rsidP="002B5363">
      <w:pPr>
        <w:pStyle w:val="Akapitzlist"/>
        <w:spacing w:before="120" w:after="120" w:line="360" w:lineRule="auto"/>
        <w:ind w:left="425" w:hanging="425"/>
        <w:contextualSpacing w:val="0"/>
        <w:rPr>
          <w:rFonts w:ascii="Verdana" w:hAnsi="Verdana" w:cstheme="minorHAnsi"/>
          <w:sz w:val="20"/>
        </w:rPr>
      </w:pPr>
      <w:r w:rsidRPr="0028557D">
        <w:rPr>
          <w:rFonts w:ascii="Verdana" w:hAnsi="Verdana" w:cstheme="minorHAnsi"/>
          <w:b/>
          <w:sz w:val="20"/>
        </w:rPr>
        <w:t>Cena brutto</w:t>
      </w:r>
      <w:r w:rsidRPr="0028557D">
        <w:rPr>
          <w:rFonts w:ascii="Verdana" w:hAnsi="Verdana" w:cstheme="minorHAnsi"/>
          <w:sz w:val="20"/>
        </w:rPr>
        <w:t xml:space="preserve"> ................................. </w:t>
      </w:r>
      <w:r w:rsidRPr="0028557D">
        <w:rPr>
          <w:rFonts w:ascii="Verdana" w:hAnsi="Verdana" w:cstheme="minorHAnsi"/>
          <w:b/>
          <w:sz w:val="20"/>
        </w:rPr>
        <w:t>zł</w:t>
      </w:r>
      <w:r w:rsidRPr="0028557D">
        <w:rPr>
          <w:rFonts w:ascii="Verdana" w:hAnsi="Verdana" w:cstheme="minorHAnsi"/>
          <w:sz w:val="20"/>
        </w:rPr>
        <w:t xml:space="preserve"> (słownie ........................................</w:t>
      </w:r>
      <w:r w:rsidR="008044E7" w:rsidRPr="0028557D">
        <w:rPr>
          <w:rFonts w:ascii="Verdana" w:hAnsi="Verdana" w:cstheme="minorHAnsi"/>
          <w:sz w:val="20"/>
        </w:rPr>
        <w:t>.......................</w:t>
      </w:r>
      <w:r w:rsidRPr="0028557D">
        <w:rPr>
          <w:rFonts w:ascii="Verdana" w:hAnsi="Verdana" w:cstheme="minorHAnsi"/>
          <w:sz w:val="20"/>
        </w:rPr>
        <w:t>...)</w:t>
      </w:r>
    </w:p>
    <w:p w14:paraId="4EAFF5D0" w14:textId="77777777" w:rsidR="00260E63" w:rsidRDefault="00260E63" w:rsidP="00260E63">
      <w:pPr>
        <w:pStyle w:val="Akapitzlist"/>
        <w:spacing w:before="120" w:after="120" w:line="360" w:lineRule="auto"/>
        <w:ind w:left="425" w:hanging="425"/>
        <w:contextualSpacing w:val="0"/>
        <w:rPr>
          <w:rFonts w:ascii="Verdana" w:hAnsi="Verdana" w:cstheme="minorHAnsi"/>
          <w:sz w:val="20"/>
        </w:rPr>
      </w:pPr>
      <w:r>
        <w:rPr>
          <w:rFonts w:ascii="Verdana" w:hAnsi="Verdana" w:cstheme="minorHAnsi"/>
          <w:sz w:val="20"/>
        </w:rPr>
        <w:t>Na cenę oferty składają się elementy z poniższej tabeli:</w:t>
      </w:r>
    </w:p>
    <w:p w14:paraId="4F761131" w14:textId="77777777" w:rsidR="00260E63" w:rsidRDefault="00260E63" w:rsidP="00260E63">
      <w:pPr>
        <w:pStyle w:val="Akapitzlist"/>
        <w:spacing w:before="120" w:after="120" w:line="360" w:lineRule="auto"/>
        <w:ind w:left="425" w:hanging="425"/>
        <w:contextualSpacing w:val="0"/>
        <w:rPr>
          <w:rFonts w:ascii="Verdana" w:hAnsi="Verdana" w:cstheme="minorHAnsi"/>
          <w:sz w:val="20"/>
        </w:rPr>
      </w:pPr>
    </w:p>
    <w:p w14:paraId="7F7E5C77" w14:textId="77777777" w:rsidR="00260E63" w:rsidRDefault="00260E63" w:rsidP="00260E63">
      <w:pPr>
        <w:pStyle w:val="Akapitzlist"/>
        <w:spacing w:before="120" w:after="120" w:line="360" w:lineRule="auto"/>
        <w:ind w:left="425" w:hanging="425"/>
        <w:contextualSpacing w:val="0"/>
        <w:rPr>
          <w:rFonts w:ascii="Verdana" w:hAnsi="Verdana"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260E63" w:rsidRPr="00591B2D" w14:paraId="307FD7C8" w14:textId="77777777" w:rsidTr="007107BD">
        <w:trPr>
          <w:trHeight w:val="666"/>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AE2F00"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4DF0E3"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Cena netto</w:t>
            </w:r>
          </w:p>
          <w:p w14:paraId="5F1EFECB"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2192C7"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08BEBF"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Podatek VAT</w:t>
            </w:r>
          </w:p>
          <w:p w14:paraId="3C8A9927"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223912"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Cena brutto</w:t>
            </w:r>
          </w:p>
          <w:p w14:paraId="37F44174" w14:textId="77777777" w:rsidR="00260E63" w:rsidRPr="00591B2D" w:rsidRDefault="00260E63" w:rsidP="007107B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r>
      <w:tr w:rsidR="00260E63" w:rsidRPr="00591B2D" w14:paraId="55B62649" w14:textId="77777777" w:rsidTr="007107BD">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385E8ED" w14:textId="77777777" w:rsidR="00260E63" w:rsidRPr="00591B2D" w:rsidRDefault="00260E63" w:rsidP="007107BD">
            <w:pPr>
              <w:spacing w:before="100" w:beforeAutospacing="1" w:after="100" w:afterAutospacing="1"/>
              <w:jc w:val="center"/>
              <w:rPr>
                <w:rFonts w:ascii="Trebuchet MS" w:hAnsi="Trebuchet MS" w:cs="Calibri"/>
                <w:b/>
              </w:rPr>
            </w:pPr>
            <w:r w:rsidRPr="00591B2D">
              <w:rPr>
                <w:rFonts w:ascii="Trebuchet MS" w:hAnsi="Trebuchet MS" w:cs="Calibr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3459AB3"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14:paraId="104C8D43" w14:textId="77777777" w:rsidR="00260E63" w:rsidRPr="00591B2D" w:rsidRDefault="00260E63" w:rsidP="007107B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tcPr>
          <w:p w14:paraId="63D3FAB6"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14:paraId="5645FADF" w14:textId="77777777" w:rsidR="00260E63" w:rsidRPr="00591B2D" w:rsidRDefault="00260E63" w:rsidP="007107BD">
            <w:pPr>
              <w:spacing w:before="100" w:beforeAutospacing="1" w:after="100" w:afterAutospacing="1"/>
              <w:rPr>
                <w:rFonts w:ascii="Trebuchet MS" w:hAnsi="Trebuchet MS" w:cs="Calibri"/>
                <w:b/>
              </w:rPr>
            </w:pPr>
          </w:p>
        </w:tc>
      </w:tr>
      <w:tr w:rsidR="00260E63" w:rsidRPr="00591B2D" w14:paraId="1F23E34D" w14:textId="77777777" w:rsidTr="007107BD">
        <w:trPr>
          <w:trHeight w:val="666"/>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47E7A03A" w14:textId="77777777" w:rsidR="00260E63" w:rsidRPr="00591B2D" w:rsidRDefault="00260E63" w:rsidP="007107BD">
            <w:pPr>
              <w:spacing w:before="100" w:beforeAutospacing="1" w:after="100" w:afterAutospacing="1"/>
              <w:jc w:val="center"/>
              <w:rPr>
                <w:rFonts w:ascii="Trebuchet MS" w:hAnsi="Trebuchet MS" w:cs="Calibri"/>
                <w:b/>
              </w:rPr>
            </w:pPr>
            <w:r w:rsidRPr="00591B2D">
              <w:rPr>
                <w:rFonts w:ascii="Trebuchet MS" w:hAnsi="Trebuchet MS" w:cs="Calibri"/>
                <w:b/>
              </w:rPr>
              <w:t>Roboty budowlane</w:t>
            </w:r>
          </w:p>
        </w:tc>
        <w:tc>
          <w:tcPr>
            <w:tcW w:w="1749" w:type="dxa"/>
            <w:tcBorders>
              <w:top w:val="single" w:sz="4" w:space="0" w:color="auto"/>
              <w:left w:val="single" w:sz="4" w:space="0" w:color="auto"/>
              <w:bottom w:val="single" w:sz="4" w:space="0" w:color="auto"/>
              <w:right w:val="single" w:sz="4" w:space="0" w:color="auto"/>
            </w:tcBorders>
          </w:tcPr>
          <w:p w14:paraId="1BFAA584"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14:paraId="79AC87A0" w14:textId="77777777" w:rsidR="00260E63" w:rsidRPr="00591B2D" w:rsidRDefault="00260E63" w:rsidP="007107B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tcPr>
          <w:p w14:paraId="6ADBFAAF"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14:paraId="142D0BA1" w14:textId="77777777" w:rsidR="00260E63" w:rsidRPr="00591B2D" w:rsidRDefault="00260E63" w:rsidP="007107BD">
            <w:pPr>
              <w:spacing w:before="100" w:beforeAutospacing="1" w:after="100" w:afterAutospacing="1"/>
              <w:rPr>
                <w:rFonts w:ascii="Trebuchet MS" w:hAnsi="Trebuchet MS" w:cs="Calibri"/>
                <w:b/>
              </w:rPr>
            </w:pPr>
          </w:p>
        </w:tc>
      </w:tr>
      <w:tr w:rsidR="00260E63" w:rsidRPr="00591B2D" w14:paraId="0FB9F40B" w14:textId="77777777" w:rsidTr="007107BD">
        <w:trPr>
          <w:trHeight w:val="694"/>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D3C336" w14:textId="77777777" w:rsidR="00260E63" w:rsidRPr="00591B2D" w:rsidRDefault="00260E63" w:rsidP="007107BD">
            <w:pPr>
              <w:spacing w:before="100" w:beforeAutospacing="1" w:after="100" w:afterAutospacing="1"/>
              <w:jc w:val="right"/>
              <w:rPr>
                <w:rFonts w:ascii="Trebuchet MS" w:hAnsi="Trebuchet MS" w:cs="Calibri"/>
                <w:b/>
              </w:rPr>
            </w:pPr>
            <w:r w:rsidRPr="00591B2D">
              <w:rPr>
                <w:rFonts w:ascii="Trebuchet MS" w:hAnsi="Trebuchet M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CF4B7F8"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3429EA1" w14:textId="77777777" w:rsidR="00260E63" w:rsidRPr="00591B2D" w:rsidRDefault="00260E63" w:rsidP="007107B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DCC51CB" w14:textId="77777777" w:rsidR="00260E63" w:rsidRPr="00591B2D" w:rsidRDefault="00260E63" w:rsidP="007107B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426AA147" w14:textId="77777777" w:rsidR="00260E63" w:rsidRPr="00591B2D" w:rsidRDefault="00260E63" w:rsidP="007107BD">
            <w:pPr>
              <w:spacing w:before="100" w:beforeAutospacing="1" w:after="100" w:afterAutospacing="1"/>
              <w:rPr>
                <w:rFonts w:ascii="Trebuchet MS" w:hAnsi="Trebuchet MS" w:cs="Calibri"/>
                <w:b/>
              </w:rPr>
            </w:pPr>
          </w:p>
        </w:tc>
      </w:tr>
    </w:tbl>
    <w:p w14:paraId="6BD3F5E7" w14:textId="77777777" w:rsidR="00260E63" w:rsidRPr="00EC06C7" w:rsidRDefault="00260E63" w:rsidP="00260E63">
      <w:pPr>
        <w:pStyle w:val="Bezodstpw"/>
        <w:rPr>
          <w:rFonts w:ascii="Trebuchet MS" w:hAnsi="Trebuchet MS" w:cs="Calibri"/>
          <w:b/>
          <w:color w:val="FF0000"/>
          <w:sz w:val="20"/>
        </w:rPr>
      </w:pPr>
      <w:r w:rsidRPr="00EC06C7">
        <w:rPr>
          <w:rFonts w:ascii="Trebuchet MS" w:hAnsi="Trebuchet MS" w:cs="Calibri"/>
          <w:b/>
          <w:color w:val="FF0000"/>
          <w:sz w:val="20"/>
        </w:rPr>
        <w:t>UWAGA!</w:t>
      </w:r>
    </w:p>
    <w:p w14:paraId="3D8D89B1" w14:textId="77777777" w:rsidR="00260E63" w:rsidRDefault="00260E63" w:rsidP="00260E63">
      <w:pPr>
        <w:pStyle w:val="Bezodstpw"/>
        <w:rPr>
          <w:rFonts w:ascii="Trebuchet MS" w:hAnsi="Trebuchet MS" w:cs="Calibri"/>
          <w:sz w:val="20"/>
        </w:rPr>
      </w:pPr>
      <w:r w:rsidRPr="00EC06C7">
        <w:rPr>
          <w:rFonts w:ascii="Trebuchet MS" w:hAnsi="Trebuchet MS" w:cs="Calibri"/>
          <w:color w:val="FF0000"/>
          <w:sz w:val="20"/>
        </w:rPr>
        <w:t>Cena dokumentacji nie może przekraczać 10 % ceny ofertowej</w:t>
      </w:r>
      <w:r>
        <w:rPr>
          <w:rFonts w:ascii="Trebuchet MS" w:hAnsi="Trebuchet MS" w:cs="Calibri"/>
          <w:sz w:val="20"/>
        </w:rPr>
        <w:t>.</w:t>
      </w:r>
    </w:p>
    <w:p w14:paraId="2BEFD711" w14:textId="54055C22" w:rsidR="00597095" w:rsidRPr="0028557D" w:rsidRDefault="00597095" w:rsidP="003B4B33">
      <w:pPr>
        <w:pStyle w:val="Nagwek2"/>
        <w:widowControl w:val="0"/>
        <w:numPr>
          <w:ilvl w:val="5"/>
          <w:numId w:val="33"/>
        </w:numPr>
        <w:spacing w:before="120" w:after="120" w:line="240" w:lineRule="exact"/>
        <w:ind w:left="426" w:hanging="426"/>
        <w:rPr>
          <w:rFonts w:ascii="Verdana" w:hAnsi="Verdana" w:cstheme="minorHAnsi"/>
          <w:sz w:val="20"/>
          <w:szCs w:val="20"/>
        </w:rPr>
      </w:pPr>
      <w:r w:rsidRPr="0028557D">
        <w:rPr>
          <w:rFonts w:ascii="Verdana" w:hAnsi="Verdana" w:cstheme="minorHAnsi"/>
          <w:sz w:val="20"/>
          <w:szCs w:val="20"/>
        </w:rPr>
        <w:t>OŚWIADCZENIA I INFORMACJE:</w:t>
      </w:r>
    </w:p>
    <w:p w14:paraId="2B1A70D5" w14:textId="77777777" w:rsidR="00597095" w:rsidRPr="0028557D" w:rsidRDefault="00597095" w:rsidP="00597095">
      <w:pPr>
        <w:pStyle w:val="Akapitzlist"/>
        <w:spacing w:line="240" w:lineRule="exact"/>
        <w:ind w:left="0"/>
        <w:rPr>
          <w:rFonts w:ascii="Verdana" w:hAnsi="Verdana" w:cstheme="minorHAnsi"/>
          <w:sz w:val="20"/>
        </w:rPr>
      </w:pPr>
      <w:r w:rsidRPr="0028557D">
        <w:rPr>
          <w:rFonts w:ascii="Verdana" w:hAnsi="Verdana" w:cstheme="minorHAnsi"/>
          <w:b/>
          <w:sz w:val="20"/>
        </w:rPr>
        <w:t>My, niżej podpisani, niniejszym oświadczamy, co następuje</w:t>
      </w:r>
      <w:r w:rsidRPr="0028557D">
        <w:rPr>
          <w:rFonts w:ascii="Verdana" w:hAnsi="Verdana" w:cstheme="minorHAnsi"/>
          <w:sz w:val="20"/>
        </w:rPr>
        <w:t>:</w:t>
      </w:r>
    </w:p>
    <w:p w14:paraId="30676410" w14:textId="1667F040"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t xml:space="preserve">Spełniamy warunki udziału w postępowaniu wskazane w pkt. 1.2 Załącznika nr 2 do SWZ, jeśli Zamawiający wskazał takie warunki. </w:t>
      </w:r>
      <w:r w:rsidRPr="0028557D">
        <w:rPr>
          <w:rFonts w:ascii="Verdana" w:hAnsi="Verdana" w:cstheme="minorHAnsi"/>
          <w:sz w:val="20"/>
        </w:rPr>
        <w:t>W zakresie warunków udziału w postępowaniu, o których mowa powyżej zamierzamy/nie zamierzamy</w:t>
      </w:r>
      <w:r w:rsidRPr="0028557D">
        <w:rPr>
          <w:rStyle w:val="Odwoanieprzypisudolnego"/>
          <w:rFonts w:ascii="Verdana" w:hAnsi="Verdana" w:cstheme="minorHAnsi"/>
          <w:sz w:val="20"/>
        </w:rPr>
        <w:footnoteReference w:id="3"/>
      </w:r>
      <w:r w:rsidRPr="0028557D">
        <w:rPr>
          <w:rFonts w:ascii="Verdana" w:hAnsi="Verdana" w:cstheme="minorHAnsi"/>
          <w:sz w:val="20"/>
        </w:rPr>
        <w:t xml:space="preserve">  polegać na potencjale następującego podmiotu udostępniającego zasoby, tj. ……………………………. Zobowiązanie podmiotu do udostępnienia zasobów przekazujemy w załączeniu.</w:t>
      </w:r>
    </w:p>
    <w:p w14:paraId="097674A3" w14:textId="489F3E89"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rPr>
        <w:t xml:space="preserve">Nie podlegamy wykluczeniu na podstawie przesłanek określonych w pkt. 1.1. Załącznika nr 2 do SWZ. Oświadczenie/a o braku podstaw do wykluczenia na postawie </w:t>
      </w:r>
      <w:r w:rsidRPr="0028557D">
        <w:rPr>
          <w:rFonts w:ascii="Verdana" w:hAnsi="Verdana" w:cstheme="minorHAnsi"/>
          <w:sz w:val="20"/>
          <w:lang w:eastAsia="pl-PL"/>
        </w:rPr>
        <w:t xml:space="preserve">przesłanek określonych w pkt. 1.1. </w:t>
      </w:r>
      <w:proofErr w:type="spellStart"/>
      <w:r w:rsidRPr="0028557D">
        <w:rPr>
          <w:rFonts w:ascii="Verdana" w:hAnsi="Verdana" w:cstheme="minorHAnsi"/>
          <w:sz w:val="20"/>
          <w:lang w:eastAsia="pl-PL"/>
        </w:rPr>
        <w:t>ppkt</w:t>
      </w:r>
      <w:proofErr w:type="spellEnd"/>
      <w:r w:rsidRPr="0028557D">
        <w:rPr>
          <w:rFonts w:ascii="Verdana" w:hAnsi="Verdana" w:cstheme="minorHAnsi"/>
          <w:sz w:val="20"/>
          <w:lang w:eastAsia="pl-PL"/>
        </w:rPr>
        <w:t xml:space="preserve"> 1)-4) Załącznika nr 2 do SWZ (zgodnie z pkt. 9.4.3.1-9.4.3.4 Procedury Zakupów PGE Dystrybucja S.A.) składamy w odrębnym oświadczeniu</w:t>
      </w:r>
      <w:r w:rsidR="00A35A10" w:rsidRPr="0028557D">
        <w:rPr>
          <w:rFonts w:ascii="Verdana" w:hAnsi="Verdana" w:cstheme="minorHAnsi"/>
          <w:sz w:val="20"/>
          <w:lang w:eastAsia="pl-PL"/>
        </w:rPr>
        <w:t xml:space="preserve"> (</w:t>
      </w:r>
      <w:r w:rsidR="00A35A10" w:rsidRPr="0028557D">
        <w:rPr>
          <w:rFonts w:ascii="Verdana" w:hAnsi="Verdana" w:cstheme="minorHAnsi"/>
          <w:b/>
          <w:sz w:val="20"/>
          <w:lang w:eastAsia="pl-PL"/>
        </w:rPr>
        <w:t>Załącznik nr 4 do SWZ)</w:t>
      </w:r>
      <w:r w:rsidRPr="0028557D">
        <w:rPr>
          <w:rFonts w:ascii="Verdana" w:hAnsi="Verdana" w:cstheme="minorHAnsi"/>
          <w:sz w:val="20"/>
          <w:lang w:eastAsia="pl-PL"/>
        </w:rPr>
        <w:t>, które przekazujemy w załączeniu.</w:t>
      </w:r>
    </w:p>
    <w:p w14:paraId="206534E2" w14:textId="77777777"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AA8742" w14:textId="77777777"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A13E1EA" w14:textId="77777777"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 niedoszacowanie, pominięcie lub brak należytego rozpoznania przez nas zakresu przedmiotu Zamówienia nie jest podstawą do żądania zmiany ceny.</w:t>
      </w:r>
    </w:p>
    <w:p w14:paraId="47CEC046" w14:textId="39815027" w:rsidR="00597095" w:rsidRPr="0028557D" w:rsidRDefault="00597095" w:rsidP="00597095">
      <w:pPr>
        <w:pStyle w:val="Akapitzlist"/>
        <w:numPr>
          <w:ilvl w:val="3"/>
          <w:numId w:val="11"/>
        </w:numPr>
        <w:spacing w:line="240" w:lineRule="auto"/>
        <w:ind w:left="426" w:hanging="426"/>
        <w:rPr>
          <w:rFonts w:ascii="Verdana" w:hAnsi="Verdana" w:cstheme="minorHAnsi"/>
          <w:color w:val="1F497D" w:themeColor="text2"/>
          <w:sz w:val="20"/>
          <w:lang w:eastAsia="pl-PL"/>
        </w:rPr>
      </w:pPr>
      <w:r w:rsidRPr="0028557D">
        <w:rPr>
          <w:rFonts w:ascii="Verdana" w:hAnsi="Verdana"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28557D">
        <w:rPr>
          <w:rFonts w:ascii="Verdana" w:hAnsi="Verdana" w:cstheme="minorHAnsi"/>
          <w:color w:val="1F497D" w:themeColor="text2"/>
          <w:sz w:val="20"/>
          <w:lang w:eastAsia="pl-PL"/>
        </w:rPr>
        <w:t>. Oświadczamy, że dołożymy należyte</w:t>
      </w:r>
      <w:r w:rsidR="00A35A10" w:rsidRPr="0028557D">
        <w:rPr>
          <w:rFonts w:ascii="Verdana" w:hAnsi="Verdana" w:cstheme="minorHAnsi"/>
          <w:color w:val="1F497D" w:themeColor="text2"/>
          <w:sz w:val="20"/>
          <w:lang w:eastAsia="pl-PL"/>
        </w:rPr>
        <w:t>j</w:t>
      </w:r>
      <w:r w:rsidRPr="0028557D">
        <w:rPr>
          <w:rFonts w:ascii="Verdana" w:hAnsi="Verdana" w:cstheme="minorHAnsi"/>
          <w:color w:val="1F497D" w:themeColor="text2"/>
          <w:sz w:val="20"/>
          <w:lang w:eastAsia="pl-PL"/>
        </w:rPr>
        <w:t xml:space="preserve"> staranności, aby </w:t>
      </w:r>
      <w:r w:rsidRPr="0028557D">
        <w:rPr>
          <w:rFonts w:ascii="Verdana" w:hAnsi="Verdana" w:cstheme="minorHAnsi"/>
          <w:sz w:val="20"/>
          <w:lang w:eastAsia="pl-PL"/>
        </w:rPr>
        <w:t>nasi pracownicy, współpracownicy, podwykonawcy lub  osoby, przy pomocy, których będziemy świadczyć usługi/dostawy/roboty budowlane przestrzegali postanowień wyżej wymienionych dokumentów</w:t>
      </w:r>
      <w:r w:rsidRPr="0028557D">
        <w:rPr>
          <w:rFonts w:ascii="Verdana" w:hAnsi="Verdana" w:cstheme="minorHAnsi"/>
          <w:color w:val="1F497D" w:themeColor="text2"/>
          <w:sz w:val="20"/>
          <w:lang w:eastAsia="pl-PL"/>
        </w:rPr>
        <w:t>.</w:t>
      </w:r>
    </w:p>
    <w:p w14:paraId="61B31758" w14:textId="77777777"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lang w:eastAsia="pl-PL"/>
        </w:rPr>
        <w:t>Otrzymaliśmy konieczne informacje do przygotowania Oferty i wykonania Zakupu.</w:t>
      </w:r>
    </w:p>
    <w:p w14:paraId="2E93639C" w14:textId="33DE0DF1" w:rsidR="00597095" w:rsidRPr="0028557D" w:rsidRDefault="00597095" w:rsidP="00597095">
      <w:pPr>
        <w:pStyle w:val="Akapitzlist"/>
        <w:numPr>
          <w:ilvl w:val="3"/>
          <w:numId w:val="11"/>
        </w:numPr>
        <w:spacing w:line="240" w:lineRule="auto"/>
        <w:ind w:left="426" w:hanging="426"/>
        <w:rPr>
          <w:rFonts w:ascii="Verdana" w:hAnsi="Verdana" w:cstheme="minorHAnsi"/>
          <w:sz w:val="20"/>
          <w:lang w:eastAsia="pl-PL"/>
        </w:rPr>
      </w:pPr>
      <w:r w:rsidRPr="0028557D">
        <w:rPr>
          <w:rFonts w:ascii="Verdana" w:hAnsi="Verdana" w:cstheme="minorHAnsi"/>
          <w:sz w:val="20"/>
        </w:rPr>
        <w:t>Oświadczamy, że</w:t>
      </w:r>
      <w:r w:rsidRPr="0028557D">
        <w:rPr>
          <w:rStyle w:val="Odwoanieprzypisudolnego"/>
          <w:rFonts w:ascii="Verdana" w:hAnsi="Verdana" w:cstheme="minorHAnsi"/>
          <w:sz w:val="20"/>
        </w:rPr>
        <w:footnoteReference w:id="4"/>
      </w:r>
      <w:r w:rsidRPr="0028557D">
        <w:rPr>
          <w:rFonts w:ascii="Verdana" w:hAnsi="Verdana" w:cstheme="minorHAnsi"/>
          <w:sz w:val="20"/>
        </w:rPr>
        <w:t xml:space="preserve"> </w:t>
      </w:r>
    </w:p>
    <w:p w14:paraId="67612CF0" w14:textId="77777777" w:rsidR="00597095" w:rsidRPr="0028557D" w:rsidRDefault="00F70F58" w:rsidP="00597095">
      <w:pPr>
        <w:spacing w:line="240" w:lineRule="exact"/>
        <w:ind w:left="567" w:right="-284" w:hanging="141"/>
        <w:rPr>
          <w:rFonts w:ascii="Verdana" w:hAnsi="Verdana" w:cstheme="minorHAnsi"/>
          <w:sz w:val="20"/>
        </w:rPr>
      </w:pPr>
      <w:sdt>
        <w:sdtPr>
          <w:rPr>
            <w:rFonts w:ascii="Verdana" w:hAnsi="Verdana" w:cstheme="minorHAnsi"/>
            <w:sz w:val="20"/>
          </w:rPr>
          <w:id w:val="-1603793853"/>
          <w14:checkbox>
            <w14:checked w14:val="0"/>
            <w14:checkedState w14:val="2612" w14:font="MS Gothic"/>
            <w14:uncheckedState w14:val="2610" w14:font="MS Gothic"/>
          </w14:checkbox>
        </w:sdtPr>
        <w:sdtEndPr/>
        <w:sdtContent>
          <w:r w:rsidR="00597095" w:rsidRPr="0028557D">
            <w:rPr>
              <w:rFonts w:ascii="Segoe UI Symbol" w:eastAsia="MS Gothic" w:hAnsi="Segoe UI Symbol" w:cs="Segoe UI Symbol"/>
              <w:sz w:val="20"/>
            </w:rPr>
            <w:t>☐</w:t>
          </w:r>
        </w:sdtContent>
      </w:sdt>
      <w:r w:rsidR="00597095" w:rsidRPr="0028557D">
        <w:rPr>
          <w:rFonts w:ascii="Verdana" w:hAnsi="Verdana" w:cstheme="minorHAnsi"/>
          <w:sz w:val="20"/>
        </w:rPr>
        <w:tab/>
        <w:t>Przedmiot zamówienia wykonamy siłami własnymi;</w:t>
      </w:r>
    </w:p>
    <w:p w14:paraId="1605E827" w14:textId="77777777" w:rsidR="00597095" w:rsidRPr="0028557D" w:rsidRDefault="00F70F58" w:rsidP="00597095">
      <w:pPr>
        <w:spacing w:line="240" w:lineRule="exact"/>
        <w:ind w:left="567" w:right="-284" w:hanging="141"/>
        <w:rPr>
          <w:rFonts w:ascii="Verdana" w:hAnsi="Verdana" w:cstheme="minorHAnsi"/>
          <w:sz w:val="20"/>
        </w:rPr>
      </w:pPr>
      <w:sdt>
        <w:sdtPr>
          <w:rPr>
            <w:rFonts w:ascii="Verdana" w:hAnsi="Verdana" w:cstheme="minorHAnsi"/>
            <w:sz w:val="20"/>
          </w:rPr>
          <w:id w:val="-1117062687"/>
          <w14:checkbox>
            <w14:checked w14:val="0"/>
            <w14:checkedState w14:val="2612" w14:font="MS Gothic"/>
            <w14:uncheckedState w14:val="2610" w14:font="MS Gothic"/>
          </w14:checkbox>
        </w:sdtPr>
        <w:sdtEndPr/>
        <w:sdtContent>
          <w:r w:rsidR="00597095" w:rsidRPr="0028557D">
            <w:rPr>
              <w:rFonts w:ascii="Segoe UI Symbol" w:eastAsia="MS Gothic" w:hAnsi="Segoe UI Symbol" w:cs="Segoe UI Symbol"/>
              <w:sz w:val="20"/>
            </w:rPr>
            <w:t>☐</w:t>
          </w:r>
        </w:sdtContent>
      </w:sdt>
      <w:r w:rsidR="00597095" w:rsidRPr="0028557D">
        <w:rPr>
          <w:rFonts w:ascii="Verdana" w:hAnsi="Verdana" w:cstheme="minorHAnsi"/>
          <w:sz w:val="20"/>
        </w:rPr>
        <w:tab/>
        <w:t>Powierzymy następującym podwykonawcom realizację następujących części:</w:t>
      </w:r>
    </w:p>
    <w:p w14:paraId="7BA7E865" w14:textId="77777777" w:rsidR="00597095" w:rsidRPr="0028557D" w:rsidRDefault="00597095" w:rsidP="00597095">
      <w:pPr>
        <w:spacing w:line="240" w:lineRule="exact"/>
        <w:ind w:left="709" w:right="-284"/>
        <w:jc w:val="center"/>
        <w:rPr>
          <w:rFonts w:ascii="Verdana" w:hAnsi="Verdana" w:cstheme="minorHAnsi"/>
          <w:sz w:val="20"/>
        </w:rPr>
      </w:pPr>
    </w:p>
    <w:tbl>
      <w:tblPr>
        <w:tblStyle w:val="Tabela-Siatka"/>
        <w:tblW w:w="8367" w:type="dxa"/>
        <w:jc w:val="center"/>
        <w:tblLook w:val="04A0" w:firstRow="1" w:lastRow="0" w:firstColumn="1" w:lastColumn="0" w:noHBand="0" w:noVBand="1"/>
      </w:tblPr>
      <w:tblGrid>
        <w:gridCol w:w="525"/>
        <w:gridCol w:w="3372"/>
        <w:gridCol w:w="4470"/>
      </w:tblGrid>
      <w:tr w:rsidR="00597095" w:rsidRPr="0028557D" w14:paraId="1E872FF0" w14:textId="77777777" w:rsidTr="00CB31C8">
        <w:trPr>
          <w:jc w:val="center"/>
        </w:trPr>
        <w:tc>
          <w:tcPr>
            <w:tcW w:w="429" w:type="dxa"/>
            <w:shd w:val="clear" w:color="auto" w:fill="F2F2F2" w:themeFill="background1" w:themeFillShade="F2"/>
          </w:tcPr>
          <w:p w14:paraId="738B6ECA" w14:textId="77777777" w:rsidR="00597095" w:rsidRPr="0028557D" w:rsidRDefault="00597095" w:rsidP="00CB31C8">
            <w:pPr>
              <w:spacing w:line="240" w:lineRule="exact"/>
              <w:ind w:right="-284"/>
              <w:jc w:val="left"/>
              <w:rPr>
                <w:rFonts w:ascii="Verdana" w:hAnsi="Verdana" w:cstheme="minorHAnsi"/>
                <w:sz w:val="20"/>
              </w:rPr>
            </w:pPr>
            <w:r w:rsidRPr="0028557D">
              <w:rPr>
                <w:rFonts w:ascii="Verdana" w:hAnsi="Verdana" w:cstheme="minorHAnsi"/>
                <w:sz w:val="20"/>
              </w:rPr>
              <w:t>Lp.</w:t>
            </w:r>
          </w:p>
        </w:tc>
        <w:tc>
          <w:tcPr>
            <w:tcW w:w="3408" w:type="dxa"/>
            <w:shd w:val="clear" w:color="auto" w:fill="F2F2F2" w:themeFill="background1" w:themeFillShade="F2"/>
          </w:tcPr>
          <w:p w14:paraId="47261E37" w14:textId="77777777" w:rsidR="00597095" w:rsidRPr="0028557D" w:rsidRDefault="00597095" w:rsidP="00CB31C8">
            <w:pPr>
              <w:spacing w:line="240" w:lineRule="exact"/>
              <w:ind w:right="-284"/>
              <w:jc w:val="center"/>
              <w:rPr>
                <w:rFonts w:ascii="Verdana" w:hAnsi="Verdana" w:cstheme="minorHAnsi"/>
                <w:sz w:val="20"/>
              </w:rPr>
            </w:pPr>
            <w:r w:rsidRPr="0028557D">
              <w:rPr>
                <w:rFonts w:ascii="Verdana" w:hAnsi="Verdana" w:cstheme="minorHAnsi"/>
                <w:sz w:val="20"/>
              </w:rPr>
              <w:t>Nazwa i adres podwykonawcy</w:t>
            </w:r>
          </w:p>
        </w:tc>
        <w:tc>
          <w:tcPr>
            <w:tcW w:w="4530" w:type="dxa"/>
            <w:shd w:val="clear" w:color="auto" w:fill="F2F2F2" w:themeFill="background1" w:themeFillShade="F2"/>
          </w:tcPr>
          <w:p w14:paraId="1C61EDF0" w14:textId="77777777" w:rsidR="00597095" w:rsidRPr="0028557D" w:rsidRDefault="00597095" w:rsidP="00CB31C8">
            <w:pPr>
              <w:spacing w:line="240" w:lineRule="exact"/>
              <w:ind w:right="-284"/>
              <w:jc w:val="center"/>
              <w:rPr>
                <w:rFonts w:ascii="Verdana" w:hAnsi="Verdana" w:cstheme="minorHAnsi"/>
                <w:sz w:val="20"/>
              </w:rPr>
            </w:pPr>
            <w:r w:rsidRPr="0028557D">
              <w:rPr>
                <w:rFonts w:ascii="Verdana" w:hAnsi="Verdana" w:cstheme="minorHAnsi"/>
                <w:sz w:val="20"/>
              </w:rPr>
              <w:t>Zakres zamówienia, który</w:t>
            </w:r>
          </w:p>
          <w:p w14:paraId="73F1CE60" w14:textId="77777777" w:rsidR="00597095" w:rsidRPr="0028557D" w:rsidRDefault="00597095" w:rsidP="00CB31C8">
            <w:pPr>
              <w:spacing w:line="240" w:lineRule="exact"/>
              <w:ind w:right="-284"/>
              <w:jc w:val="center"/>
              <w:rPr>
                <w:rFonts w:ascii="Verdana" w:hAnsi="Verdana" w:cstheme="minorHAnsi"/>
                <w:sz w:val="20"/>
              </w:rPr>
            </w:pPr>
            <w:r w:rsidRPr="0028557D">
              <w:rPr>
                <w:rFonts w:ascii="Verdana" w:hAnsi="Verdana" w:cstheme="minorHAnsi"/>
                <w:sz w:val="20"/>
              </w:rPr>
              <w:t>zostanie powierzony podwykonawcy</w:t>
            </w:r>
          </w:p>
        </w:tc>
      </w:tr>
      <w:tr w:rsidR="00597095" w:rsidRPr="0028557D" w14:paraId="5BD6A136" w14:textId="77777777" w:rsidTr="00CB31C8">
        <w:trPr>
          <w:jc w:val="center"/>
        </w:trPr>
        <w:tc>
          <w:tcPr>
            <w:tcW w:w="429" w:type="dxa"/>
          </w:tcPr>
          <w:p w14:paraId="4346D5CA" w14:textId="77777777" w:rsidR="00597095" w:rsidRPr="0028557D" w:rsidRDefault="00597095" w:rsidP="00CB31C8">
            <w:pPr>
              <w:spacing w:line="240" w:lineRule="exact"/>
              <w:ind w:right="-284"/>
              <w:jc w:val="center"/>
              <w:rPr>
                <w:rFonts w:ascii="Verdana" w:hAnsi="Verdana" w:cstheme="minorHAnsi"/>
                <w:sz w:val="20"/>
              </w:rPr>
            </w:pPr>
          </w:p>
        </w:tc>
        <w:tc>
          <w:tcPr>
            <w:tcW w:w="3408" w:type="dxa"/>
          </w:tcPr>
          <w:p w14:paraId="0F848ACA" w14:textId="77777777" w:rsidR="00597095" w:rsidRPr="0028557D" w:rsidRDefault="00597095" w:rsidP="00CB31C8">
            <w:pPr>
              <w:spacing w:line="240" w:lineRule="exact"/>
              <w:ind w:right="-284"/>
              <w:jc w:val="center"/>
              <w:rPr>
                <w:rFonts w:ascii="Verdana" w:hAnsi="Verdana" w:cstheme="minorHAnsi"/>
                <w:sz w:val="20"/>
              </w:rPr>
            </w:pPr>
          </w:p>
        </w:tc>
        <w:tc>
          <w:tcPr>
            <w:tcW w:w="4530" w:type="dxa"/>
          </w:tcPr>
          <w:p w14:paraId="6ACD2A24" w14:textId="77777777" w:rsidR="00597095" w:rsidRPr="0028557D" w:rsidRDefault="00597095" w:rsidP="00CB31C8">
            <w:pPr>
              <w:spacing w:line="240" w:lineRule="exact"/>
              <w:ind w:right="-284"/>
              <w:jc w:val="center"/>
              <w:rPr>
                <w:rFonts w:ascii="Verdana" w:hAnsi="Verdana" w:cstheme="minorHAnsi"/>
                <w:sz w:val="20"/>
              </w:rPr>
            </w:pPr>
          </w:p>
        </w:tc>
      </w:tr>
      <w:tr w:rsidR="00597095" w:rsidRPr="0028557D" w14:paraId="329553FF" w14:textId="77777777" w:rsidTr="00CB31C8">
        <w:trPr>
          <w:jc w:val="center"/>
        </w:trPr>
        <w:tc>
          <w:tcPr>
            <w:tcW w:w="429" w:type="dxa"/>
          </w:tcPr>
          <w:p w14:paraId="53F37174" w14:textId="77777777" w:rsidR="00597095" w:rsidRPr="0028557D" w:rsidRDefault="00597095" w:rsidP="00CB31C8">
            <w:pPr>
              <w:spacing w:line="240" w:lineRule="exact"/>
              <w:ind w:right="-284"/>
              <w:jc w:val="center"/>
              <w:rPr>
                <w:rFonts w:ascii="Verdana" w:hAnsi="Verdana" w:cstheme="minorHAnsi"/>
                <w:sz w:val="20"/>
              </w:rPr>
            </w:pPr>
          </w:p>
        </w:tc>
        <w:tc>
          <w:tcPr>
            <w:tcW w:w="3408" w:type="dxa"/>
          </w:tcPr>
          <w:p w14:paraId="3D544B01" w14:textId="77777777" w:rsidR="00597095" w:rsidRPr="0028557D" w:rsidRDefault="00597095" w:rsidP="00CB31C8">
            <w:pPr>
              <w:spacing w:line="240" w:lineRule="exact"/>
              <w:ind w:right="-284"/>
              <w:jc w:val="center"/>
              <w:rPr>
                <w:rFonts w:ascii="Verdana" w:hAnsi="Verdana" w:cstheme="minorHAnsi"/>
                <w:sz w:val="20"/>
              </w:rPr>
            </w:pPr>
          </w:p>
        </w:tc>
        <w:tc>
          <w:tcPr>
            <w:tcW w:w="4530" w:type="dxa"/>
          </w:tcPr>
          <w:p w14:paraId="65CE335D" w14:textId="77777777" w:rsidR="00597095" w:rsidRPr="0028557D" w:rsidRDefault="00597095" w:rsidP="00CB31C8">
            <w:pPr>
              <w:spacing w:line="240" w:lineRule="exact"/>
              <w:ind w:right="-284"/>
              <w:jc w:val="center"/>
              <w:rPr>
                <w:rFonts w:ascii="Verdana" w:hAnsi="Verdana" w:cstheme="minorHAnsi"/>
                <w:sz w:val="20"/>
              </w:rPr>
            </w:pPr>
          </w:p>
        </w:tc>
      </w:tr>
    </w:tbl>
    <w:p w14:paraId="25C435FB" w14:textId="77777777" w:rsidR="00597095" w:rsidRPr="0028557D" w:rsidRDefault="00597095" w:rsidP="00597095">
      <w:pPr>
        <w:pStyle w:val="Akapitzlist"/>
        <w:spacing w:line="240" w:lineRule="auto"/>
        <w:ind w:left="426"/>
        <w:rPr>
          <w:rFonts w:ascii="Verdana" w:hAnsi="Verdana" w:cstheme="minorHAnsi"/>
          <w:sz w:val="20"/>
          <w:lang w:eastAsia="pl-PL"/>
        </w:rPr>
      </w:pPr>
    </w:p>
    <w:p w14:paraId="73579793" w14:textId="3D6A500E"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iCs/>
          <w:sz w:val="20"/>
        </w:rPr>
        <w:t>Wybór naszej Oferty</w:t>
      </w:r>
      <w:r w:rsidRPr="0028557D">
        <w:rPr>
          <w:rFonts w:ascii="Verdana" w:hAnsi="Verdana" w:cstheme="minorHAnsi"/>
          <w:iCs/>
          <w:sz w:val="20"/>
          <w:vertAlign w:val="superscript"/>
        </w:rPr>
        <w:footnoteReference w:id="5"/>
      </w:r>
      <w:r w:rsidRPr="0028557D">
        <w:rPr>
          <w:rFonts w:ascii="Verdana" w:hAnsi="Verdana" w:cstheme="minorHAnsi"/>
          <w:iCs/>
          <w:sz w:val="20"/>
        </w:rPr>
        <w:t xml:space="preserve"> </w:t>
      </w:r>
      <w:r w:rsidR="008044E7" w:rsidRPr="0028557D">
        <w:rPr>
          <w:rFonts w:ascii="Verdana" w:hAnsi="Verdana" w:cstheme="minorHAnsi"/>
          <w:iCs/>
          <w:sz w:val="20"/>
        </w:rPr>
        <w:t>[</w:t>
      </w:r>
      <w:r w:rsidR="008044E7" w:rsidRPr="002B5363">
        <w:rPr>
          <w:rFonts w:ascii="Verdana" w:hAnsi="Verdana" w:cstheme="minorHAnsi"/>
          <w:b/>
          <w:iCs/>
          <w:sz w:val="20"/>
        </w:rPr>
        <w:t>dotyczy wykonawców z siedzibą za granicą</w:t>
      </w:r>
      <w:r w:rsidR="008044E7" w:rsidRPr="0028557D">
        <w:rPr>
          <w:rFonts w:ascii="Verdana" w:hAnsi="Verdana" w:cstheme="minorHAnsi"/>
          <w:iCs/>
          <w:sz w:val="20"/>
        </w:rPr>
        <w:t>]</w:t>
      </w:r>
    </w:p>
    <w:p w14:paraId="025EE7DB" w14:textId="77777777" w:rsidR="00597095" w:rsidRPr="0028557D" w:rsidRDefault="00597095" w:rsidP="00597095">
      <w:pPr>
        <w:spacing w:line="240" w:lineRule="exact"/>
        <w:ind w:left="709" w:hanging="283"/>
        <w:rPr>
          <w:rFonts w:ascii="Verdana" w:hAnsi="Verdana" w:cstheme="minorHAnsi"/>
          <w:iCs/>
          <w:sz w:val="20"/>
        </w:rPr>
      </w:pPr>
      <w:r w:rsidRPr="0028557D">
        <w:rPr>
          <w:rFonts w:ascii="Segoe UI Symbol" w:hAnsi="Segoe UI Symbol" w:cs="Segoe UI Symbol"/>
          <w:iCs/>
          <w:sz w:val="20"/>
        </w:rPr>
        <w:t>☐</w:t>
      </w:r>
      <w:r w:rsidRPr="0028557D">
        <w:rPr>
          <w:rFonts w:ascii="Verdana" w:hAnsi="Verdana" w:cstheme="minorHAnsi"/>
          <w:iCs/>
          <w:sz w:val="20"/>
        </w:rPr>
        <w:t xml:space="preserve">  </w:t>
      </w:r>
      <w:r w:rsidRPr="0028557D">
        <w:rPr>
          <w:rFonts w:ascii="Verdana" w:hAnsi="Verdana" w:cstheme="minorHAnsi"/>
          <w:iCs/>
          <w:sz w:val="20"/>
        </w:rPr>
        <w:tab/>
        <w:t>nie 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w:t>
      </w:r>
    </w:p>
    <w:p w14:paraId="0DF15D02" w14:textId="572B2E10" w:rsidR="00597095" w:rsidRPr="0028557D" w:rsidRDefault="00597095" w:rsidP="00597095">
      <w:pPr>
        <w:spacing w:line="240" w:lineRule="exact"/>
        <w:ind w:left="709" w:hanging="283"/>
        <w:rPr>
          <w:rFonts w:ascii="Verdana" w:hAnsi="Verdana" w:cstheme="minorHAnsi"/>
          <w:iCs/>
          <w:sz w:val="20"/>
        </w:rPr>
      </w:pPr>
      <w:r w:rsidRPr="0028557D">
        <w:rPr>
          <w:rFonts w:ascii="Segoe UI Symbol" w:hAnsi="Segoe UI Symbol" w:cs="Segoe UI Symbol"/>
          <w:iCs/>
          <w:sz w:val="20"/>
        </w:rPr>
        <w:lastRenderedPageBreak/>
        <w:t>☐</w:t>
      </w:r>
      <w:r w:rsidRPr="0028557D">
        <w:rPr>
          <w:rFonts w:ascii="Verdana" w:hAnsi="Verdana" w:cstheme="minorHAnsi"/>
          <w:iCs/>
          <w:sz w:val="20"/>
        </w:rPr>
        <w:t xml:space="preserve">  </w:t>
      </w:r>
      <w:r w:rsidRPr="0028557D">
        <w:rPr>
          <w:rFonts w:ascii="Verdana" w:hAnsi="Verdana" w:cstheme="minorHAnsi"/>
          <w:iCs/>
          <w:sz w:val="20"/>
        </w:rPr>
        <w:tab/>
        <w:t>b</w:t>
      </w:r>
      <w:r w:rsidRPr="0028557D">
        <w:rPr>
          <w:rFonts w:ascii="Verdana" w:hAnsi="Verdana" w:cs="Calibri"/>
          <w:iCs/>
          <w:sz w:val="20"/>
        </w:rPr>
        <w:t>ę</w:t>
      </w:r>
      <w:r w:rsidRPr="0028557D">
        <w:rPr>
          <w:rFonts w:ascii="Verdana" w:hAnsi="Verdana" w:cstheme="minorHAnsi"/>
          <w:iCs/>
          <w:sz w:val="20"/>
        </w:rPr>
        <w:t>dzie prowadzi</w:t>
      </w:r>
      <w:r w:rsidRPr="0028557D">
        <w:rPr>
          <w:rFonts w:ascii="Verdana" w:hAnsi="Verdana" w:cs="Calibri"/>
          <w:iCs/>
          <w:sz w:val="20"/>
        </w:rPr>
        <w:t>ć</w:t>
      </w:r>
      <w:r w:rsidRPr="0028557D">
        <w:rPr>
          <w:rFonts w:ascii="Verdana" w:hAnsi="Verdana" w:cstheme="minorHAnsi"/>
          <w:iCs/>
          <w:sz w:val="20"/>
        </w:rPr>
        <w:t xml:space="preserve"> do powstania u Zamawiaj</w:t>
      </w:r>
      <w:r w:rsidRPr="0028557D">
        <w:rPr>
          <w:rFonts w:ascii="Verdana" w:hAnsi="Verdana" w:cs="Calibri"/>
          <w:iCs/>
          <w:sz w:val="20"/>
        </w:rPr>
        <w:t>ą</w:t>
      </w:r>
      <w:r w:rsidRPr="0028557D">
        <w:rPr>
          <w:rFonts w:ascii="Verdana" w:hAnsi="Verdana" w:cstheme="minorHAnsi"/>
          <w:iCs/>
          <w:sz w:val="20"/>
        </w:rPr>
        <w:t>cego obowi</w:t>
      </w:r>
      <w:r w:rsidRPr="0028557D">
        <w:rPr>
          <w:rFonts w:ascii="Verdana" w:hAnsi="Verdana" w:cs="Calibri"/>
          <w:iCs/>
          <w:sz w:val="20"/>
        </w:rPr>
        <w:t>ą</w:t>
      </w:r>
      <w:r w:rsidRPr="0028557D">
        <w:rPr>
          <w:rFonts w:ascii="Verdana" w:hAnsi="Verdana" w:cstheme="minorHAnsi"/>
          <w:iCs/>
          <w:sz w:val="20"/>
        </w:rPr>
        <w:t>zku podatkowego. Wskazujemy nazw</w:t>
      </w:r>
      <w:r w:rsidRPr="0028557D">
        <w:rPr>
          <w:rFonts w:ascii="Verdana" w:hAnsi="Verdana" w:cs="Calibri"/>
          <w:iCs/>
          <w:sz w:val="20"/>
        </w:rPr>
        <w:t>ę</w:t>
      </w:r>
      <w:r w:rsidRPr="0028557D">
        <w:rPr>
          <w:rFonts w:ascii="Verdana" w:hAnsi="Verdana" w:cstheme="minorHAnsi"/>
          <w:iCs/>
          <w:sz w:val="20"/>
        </w:rPr>
        <w:t xml:space="preserve"> (rodzaj) towaru lub us</w:t>
      </w:r>
      <w:r w:rsidRPr="0028557D">
        <w:rPr>
          <w:rFonts w:ascii="Verdana" w:hAnsi="Verdana" w:cs="Calibri"/>
          <w:iCs/>
          <w:sz w:val="20"/>
        </w:rPr>
        <w:t>ł</w:t>
      </w:r>
      <w:r w:rsidRPr="0028557D">
        <w:rPr>
          <w:rFonts w:ascii="Verdana" w:hAnsi="Verdana" w:cstheme="minorHAnsi"/>
          <w:iCs/>
          <w:sz w:val="20"/>
        </w:rPr>
        <w:t>ugi, kt</w:t>
      </w:r>
      <w:r w:rsidRPr="0028557D">
        <w:rPr>
          <w:rFonts w:ascii="Verdana" w:hAnsi="Verdana" w:cs="Calibri"/>
          <w:iCs/>
          <w:sz w:val="20"/>
        </w:rPr>
        <w:t>ó</w:t>
      </w:r>
      <w:r w:rsidRPr="0028557D">
        <w:rPr>
          <w:rFonts w:ascii="Verdana" w:hAnsi="Verdana" w:cstheme="minorHAnsi"/>
          <w:iCs/>
          <w:sz w:val="20"/>
        </w:rPr>
        <w:t>rych dostawa lub świadczenie będzie prowadzić do jego powstania, ich wartość bez kwoty podatku oraz stawkę podatku, która zgodnie z wiedzą Wykonawcy, będzie miała zastosowanie: …........................................................</w:t>
      </w:r>
      <w:r w:rsidR="008044E7" w:rsidRPr="0028557D">
        <w:rPr>
          <w:rFonts w:ascii="Verdana" w:hAnsi="Verdana" w:cstheme="minorHAnsi"/>
          <w:iCs/>
          <w:sz w:val="20"/>
        </w:rPr>
        <w:t>..............</w:t>
      </w:r>
    </w:p>
    <w:p w14:paraId="7F89BBCA"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Uważamy się za związanych niniejszą Ofertą przez okres wskazany w pkt 11.1. SWZ.</w:t>
      </w:r>
    </w:p>
    <w:p w14:paraId="61F62FB7"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28557D">
        <w:rPr>
          <w:rFonts w:ascii="Verdana" w:hAnsi="Verdana"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8557D">
        <w:rPr>
          <w:rStyle w:val="Odwoanieprzypisudolnego"/>
          <w:rFonts w:ascii="Verdana" w:hAnsi="Verdana" w:cstheme="minorHAnsi"/>
          <w:i/>
          <w:sz w:val="20"/>
        </w:rPr>
        <w:footnoteReference w:id="6"/>
      </w:r>
    </w:p>
    <w:p w14:paraId="3C9158B8"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F05717F" w14:textId="6820027B" w:rsidR="00597095" w:rsidRPr="004C0187"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4C0187">
        <w:rPr>
          <w:rFonts w:ascii="Verdana" w:hAnsi="Verdana" w:cstheme="minorHAnsi"/>
          <w:sz w:val="20"/>
          <w:lang w:eastAsia="pl-PL"/>
        </w:rPr>
        <w:t xml:space="preserve">Wadium o wartości ………………….. zł zostało wniesione w formie …............................................ </w:t>
      </w:r>
    </w:p>
    <w:p w14:paraId="6EFF8894"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C277DB1" w14:textId="332F06DB" w:rsidR="00597095" w:rsidRPr="0028557D" w:rsidRDefault="008044E7" w:rsidP="00597095">
      <w:pPr>
        <w:pStyle w:val="Akapitzlist"/>
        <w:spacing w:before="120" w:line="240" w:lineRule="auto"/>
        <w:ind w:left="993" w:hanging="567"/>
        <w:rPr>
          <w:rFonts w:ascii="Verdana" w:hAnsi="Verdana" w:cstheme="minorHAnsi"/>
          <w:sz w:val="20"/>
        </w:rPr>
      </w:pPr>
      <w:r w:rsidRPr="0028557D">
        <w:rPr>
          <w:rFonts w:ascii="Verdana" w:hAnsi="Verdana" w:cstheme="minorHAnsi"/>
          <w:sz w:val="20"/>
          <w:lang w:eastAsia="pl-PL"/>
        </w:rPr>
        <w:t>14</w:t>
      </w:r>
      <w:r w:rsidR="00597095" w:rsidRPr="0028557D">
        <w:rPr>
          <w:rFonts w:ascii="Verdana" w:hAnsi="Verdana" w:cstheme="minorHAnsi"/>
          <w:sz w:val="20"/>
          <w:lang w:eastAsia="pl-PL"/>
        </w:rPr>
        <w:t>.1.</w:t>
      </w:r>
      <w:r w:rsidR="00597095" w:rsidRPr="0028557D">
        <w:rPr>
          <w:rFonts w:ascii="Verdana" w:hAnsi="Verdana" w:cstheme="minorHAnsi"/>
          <w:sz w:val="20"/>
          <w:lang w:eastAsia="pl-PL"/>
        </w:rPr>
        <w:tab/>
      </w:r>
      <w:r w:rsidR="00597095" w:rsidRPr="0028557D">
        <w:rPr>
          <w:rFonts w:ascii="Verdana" w:hAnsi="Verdana"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597095" w:rsidRPr="0028557D">
        <w:rPr>
          <w:rStyle w:val="Odwoanieprzypisudolnego"/>
          <w:rFonts w:ascii="Verdana" w:hAnsi="Verdana" w:cstheme="minorHAnsi"/>
          <w:sz w:val="20"/>
        </w:rPr>
        <w:footnoteReference w:id="7"/>
      </w:r>
    </w:p>
    <w:p w14:paraId="720DC6BD" w14:textId="12FC4587" w:rsidR="00597095" w:rsidRPr="0028557D" w:rsidRDefault="008044E7" w:rsidP="00597095">
      <w:pPr>
        <w:pStyle w:val="Akapitzlist"/>
        <w:spacing w:before="120" w:line="240" w:lineRule="auto"/>
        <w:ind w:left="993" w:hanging="567"/>
        <w:rPr>
          <w:rFonts w:ascii="Verdana" w:hAnsi="Verdana" w:cstheme="minorHAnsi"/>
          <w:sz w:val="20"/>
        </w:rPr>
      </w:pPr>
      <w:r w:rsidRPr="0028557D">
        <w:rPr>
          <w:rFonts w:ascii="Verdana" w:hAnsi="Verdana" w:cstheme="minorHAnsi"/>
          <w:sz w:val="20"/>
        </w:rPr>
        <w:t>14</w:t>
      </w:r>
      <w:r w:rsidR="00597095" w:rsidRPr="0028557D">
        <w:rPr>
          <w:rFonts w:ascii="Verdana" w:hAnsi="Verdana" w:cstheme="minorHAnsi"/>
          <w:sz w:val="20"/>
        </w:rPr>
        <w:t>.2.</w:t>
      </w:r>
      <w:r w:rsidR="00597095" w:rsidRPr="0028557D">
        <w:rPr>
          <w:rFonts w:ascii="Verdana" w:hAnsi="Verdana" w:cstheme="minorHAnsi"/>
          <w:sz w:val="20"/>
        </w:rPr>
        <w:tab/>
      </w:r>
      <w:r w:rsidR="00597095" w:rsidRPr="0028557D">
        <w:rPr>
          <w:rFonts w:ascii="Verdana" w:hAnsi="Verdana"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8E3FE4" w14:textId="77777777" w:rsidR="00597095" w:rsidRPr="0028557D" w:rsidRDefault="00597095" w:rsidP="003B4B33">
      <w:pPr>
        <w:pStyle w:val="Akapitzlist"/>
        <w:numPr>
          <w:ilvl w:val="1"/>
          <w:numId w:val="34"/>
        </w:numPr>
        <w:spacing w:line="240" w:lineRule="exact"/>
        <w:ind w:left="1418" w:hanging="425"/>
        <w:rPr>
          <w:rFonts w:ascii="Verdana" w:hAnsi="Verdana" w:cstheme="minorHAnsi"/>
          <w:sz w:val="20"/>
          <w:lang w:eastAsia="pl-PL"/>
        </w:rPr>
      </w:pPr>
      <w:r w:rsidRPr="0028557D">
        <w:rPr>
          <w:rFonts w:ascii="Verdana" w:hAnsi="Verdana"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D35D1CB" w14:textId="77777777" w:rsidR="00597095" w:rsidRPr="0028557D" w:rsidRDefault="00597095" w:rsidP="003B4B33">
      <w:pPr>
        <w:pStyle w:val="Akapitzlist"/>
        <w:numPr>
          <w:ilvl w:val="1"/>
          <w:numId w:val="34"/>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Zapoznaliśmy się z klauzulą informacyjną dotyczącą przetwarzania danych osobowych osób fizycznych zamieszczoną na stronie internetowej:</w:t>
      </w:r>
    </w:p>
    <w:p w14:paraId="64BE028E" w14:textId="77777777" w:rsidR="00597095" w:rsidRPr="0028557D" w:rsidRDefault="00F70F58" w:rsidP="00597095">
      <w:pPr>
        <w:pStyle w:val="Akapitzlist"/>
        <w:spacing w:before="120" w:after="120" w:line="240" w:lineRule="exact"/>
        <w:ind w:left="1418" w:hanging="2"/>
        <w:rPr>
          <w:rFonts w:ascii="Verdana" w:hAnsi="Verdana" w:cstheme="minorHAnsi"/>
          <w:sz w:val="20"/>
          <w:lang w:eastAsia="pl-PL"/>
        </w:rPr>
      </w:pPr>
      <w:hyperlink r:id="rId12" w:history="1">
        <w:r w:rsidR="00597095" w:rsidRPr="0028557D">
          <w:rPr>
            <w:rStyle w:val="Hipercze"/>
            <w:rFonts w:ascii="Verdana" w:hAnsi="Verdana" w:cstheme="minorHAnsi"/>
            <w:sz w:val="20"/>
          </w:rPr>
          <w:t>https://pgedystrybucja.pl/przetargi/przetargi-zakupowe</w:t>
        </w:r>
      </w:hyperlink>
      <w:r w:rsidR="00597095" w:rsidRPr="0028557D">
        <w:rPr>
          <w:rFonts w:ascii="Verdana" w:hAnsi="Verdana" w:cstheme="minorHAnsi"/>
          <w:i/>
          <w:sz w:val="20"/>
          <w:lang w:eastAsia="pl-PL"/>
        </w:rPr>
        <w:t>;</w:t>
      </w:r>
    </w:p>
    <w:p w14:paraId="6874E90F" w14:textId="77777777" w:rsidR="00597095" w:rsidRPr="0028557D" w:rsidRDefault="00597095" w:rsidP="003B4B33">
      <w:pPr>
        <w:pStyle w:val="Akapitzlist"/>
        <w:numPr>
          <w:ilvl w:val="1"/>
          <w:numId w:val="34"/>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81DDEBB" w14:textId="77777777" w:rsidR="00597095" w:rsidRPr="0028557D" w:rsidRDefault="00F70F58" w:rsidP="00597095">
      <w:pPr>
        <w:pStyle w:val="Akapitzlist"/>
        <w:spacing w:before="120" w:after="120" w:line="240" w:lineRule="exact"/>
        <w:ind w:left="1418" w:hanging="2"/>
        <w:rPr>
          <w:rFonts w:ascii="Verdana" w:hAnsi="Verdana" w:cstheme="minorHAnsi"/>
          <w:sz w:val="20"/>
          <w:lang w:eastAsia="pl-PL"/>
        </w:rPr>
      </w:pPr>
      <w:hyperlink r:id="rId13" w:history="1">
        <w:r w:rsidR="00597095" w:rsidRPr="0028557D">
          <w:rPr>
            <w:rStyle w:val="Hipercze"/>
            <w:rFonts w:ascii="Verdana" w:hAnsi="Verdana" w:cstheme="minorHAnsi"/>
            <w:sz w:val="20"/>
          </w:rPr>
          <w:t>https://pgedystrybucja.pl/przetargi/przetargi-zakupowe</w:t>
        </w:r>
      </w:hyperlink>
      <w:r w:rsidR="00597095" w:rsidRPr="0028557D">
        <w:rPr>
          <w:rFonts w:ascii="Verdana" w:hAnsi="Verdana" w:cstheme="minorHAnsi"/>
          <w:sz w:val="20"/>
          <w:lang w:eastAsia="pl-PL"/>
        </w:rPr>
        <w:t>;</w:t>
      </w:r>
    </w:p>
    <w:p w14:paraId="5CF6968E" w14:textId="77777777" w:rsidR="00597095" w:rsidRPr="0028557D" w:rsidRDefault="00597095" w:rsidP="003B4B33">
      <w:pPr>
        <w:pStyle w:val="Akapitzlist"/>
        <w:numPr>
          <w:ilvl w:val="1"/>
          <w:numId w:val="34"/>
        </w:numPr>
        <w:spacing w:before="120" w:after="120" w:line="240" w:lineRule="exact"/>
        <w:ind w:left="1418" w:hanging="425"/>
        <w:rPr>
          <w:rFonts w:ascii="Verdana" w:hAnsi="Verdana" w:cstheme="minorHAnsi"/>
          <w:sz w:val="20"/>
          <w:lang w:eastAsia="pl-PL"/>
        </w:rPr>
      </w:pPr>
      <w:r w:rsidRPr="0028557D">
        <w:rPr>
          <w:rFonts w:ascii="Verdana" w:hAnsi="Verdana"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AFAB1A1" w14:textId="77777777" w:rsidR="00597095" w:rsidRPr="0028557D" w:rsidRDefault="00597095" w:rsidP="00597095">
      <w:pPr>
        <w:pStyle w:val="Akapitzlist"/>
        <w:spacing w:before="120" w:line="240" w:lineRule="auto"/>
        <w:ind w:left="426"/>
        <w:rPr>
          <w:rFonts w:ascii="Verdana" w:hAnsi="Verdana" w:cstheme="minorHAnsi"/>
          <w:b/>
          <w:sz w:val="20"/>
          <w:lang w:eastAsia="pl-PL"/>
        </w:rPr>
      </w:pPr>
    </w:p>
    <w:p w14:paraId="7E7D6AD7"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lastRenderedPageBreak/>
        <w:t>Przekazywane przez nas dane osobowe mogą być wykorzystane wyłącznie w  celach związanych z niniejszym postępowaniem zakupowym.</w:t>
      </w:r>
    </w:p>
    <w:p w14:paraId="2C78B5F7" w14:textId="77777777" w:rsidR="00597095" w:rsidRPr="0028557D" w:rsidRDefault="00597095" w:rsidP="00597095">
      <w:pPr>
        <w:pStyle w:val="Akapitzlist"/>
        <w:numPr>
          <w:ilvl w:val="3"/>
          <w:numId w:val="11"/>
        </w:numPr>
        <w:spacing w:before="120" w:line="240" w:lineRule="auto"/>
        <w:ind w:left="426" w:hanging="426"/>
        <w:rPr>
          <w:rFonts w:ascii="Verdana" w:hAnsi="Verdana" w:cstheme="minorHAnsi"/>
          <w:sz w:val="20"/>
          <w:lang w:eastAsia="pl-PL"/>
        </w:rPr>
      </w:pPr>
      <w:r w:rsidRPr="0028557D">
        <w:rPr>
          <w:rFonts w:ascii="Verdana" w:hAnsi="Verdana" w:cstheme="minorHAnsi"/>
          <w:sz w:val="20"/>
          <w:lang w:eastAsia="pl-PL"/>
        </w:rPr>
        <w:t>Do niniejszej oferty są dołączone następujące załączniki:</w:t>
      </w:r>
    </w:p>
    <w:p w14:paraId="2DE981F3" w14:textId="77777777" w:rsidR="00597095" w:rsidRPr="0028557D" w:rsidRDefault="00597095" w:rsidP="00597095">
      <w:pPr>
        <w:tabs>
          <w:tab w:val="left" w:pos="426"/>
        </w:tabs>
        <w:spacing w:line="240" w:lineRule="auto"/>
        <w:ind w:firstLine="426"/>
        <w:jc w:val="left"/>
        <w:rPr>
          <w:rFonts w:ascii="Verdana" w:hAnsi="Verdana" w:cstheme="minorHAnsi"/>
          <w:bCs/>
          <w:sz w:val="20"/>
        </w:rPr>
      </w:pPr>
      <w:r w:rsidRPr="0028557D">
        <w:rPr>
          <w:rFonts w:ascii="Verdana" w:hAnsi="Verdana" w:cstheme="minorHAnsi"/>
          <w:bCs/>
          <w:sz w:val="20"/>
        </w:rPr>
        <w:t>Załącznik nr 1 - …………</w:t>
      </w:r>
    </w:p>
    <w:p w14:paraId="722B0A1C" w14:textId="77777777" w:rsidR="00597095" w:rsidRPr="0028557D" w:rsidRDefault="00597095" w:rsidP="00597095">
      <w:pPr>
        <w:tabs>
          <w:tab w:val="left" w:pos="426"/>
        </w:tabs>
        <w:spacing w:line="240" w:lineRule="auto"/>
        <w:ind w:firstLine="426"/>
        <w:jc w:val="left"/>
        <w:rPr>
          <w:rFonts w:ascii="Verdana" w:hAnsi="Verdana" w:cstheme="minorHAnsi"/>
          <w:bCs/>
          <w:sz w:val="20"/>
        </w:rPr>
      </w:pPr>
      <w:r w:rsidRPr="0028557D">
        <w:rPr>
          <w:rFonts w:ascii="Verdana" w:hAnsi="Verdana" w:cstheme="minorHAnsi"/>
          <w:bCs/>
          <w:sz w:val="20"/>
        </w:rPr>
        <w:t>Załącznik nr 2 - …………</w:t>
      </w:r>
    </w:p>
    <w:p w14:paraId="782FD545" w14:textId="6D83D040" w:rsidR="00597095" w:rsidRPr="0028557D" w:rsidRDefault="00597095" w:rsidP="00597095">
      <w:pPr>
        <w:spacing w:after="80" w:line="240" w:lineRule="exact"/>
        <w:ind w:left="4690" w:right="-993" w:firstLine="708"/>
        <w:rPr>
          <w:rFonts w:ascii="Verdana" w:hAnsi="Verdana" w:cstheme="minorHAnsi"/>
          <w:sz w:val="16"/>
          <w:szCs w:val="16"/>
        </w:rPr>
      </w:pPr>
      <w:bookmarkStart w:id="4" w:name="_Ref528247260"/>
      <w:bookmarkStart w:id="5" w:name="_Toc528334789"/>
      <w:bookmarkStart w:id="6" w:name="_Toc19182901"/>
      <w:r w:rsidRPr="0028557D">
        <w:rPr>
          <w:rFonts w:ascii="Verdana" w:hAnsi="Verdana" w:cstheme="minorHAnsi"/>
          <w:sz w:val="16"/>
          <w:szCs w:val="16"/>
        </w:rPr>
        <w:t>................................................</w:t>
      </w:r>
      <w:r w:rsidR="00802C6C" w:rsidRPr="0028557D">
        <w:rPr>
          <w:rFonts w:ascii="Verdana" w:hAnsi="Verdana" w:cstheme="minorHAnsi"/>
          <w:sz w:val="16"/>
          <w:szCs w:val="16"/>
        </w:rPr>
        <w:t>..........................</w:t>
      </w:r>
    </w:p>
    <w:p w14:paraId="5E15B711" w14:textId="77777777" w:rsidR="00597095" w:rsidRPr="0028557D" w:rsidRDefault="00597095" w:rsidP="00597095">
      <w:pPr>
        <w:ind w:left="5398" w:right="68" w:hanging="153"/>
        <w:jc w:val="center"/>
        <w:rPr>
          <w:rFonts w:ascii="Verdana" w:hAnsi="Verdana" w:cstheme="minorHAnsi"/>
          <w:i/>
          <w:sz w:val="16"/>
          <w:szCs w:val="16"/>
        </w:rPr>
      </w:pPr>
      <w:r w:rsidRPr="0028557D">
        <w:rPr>
          <w:rFonts w:ascii="Verdana" w:hAnsi="Verdana" w:cstheme="minorHAnsi"/>
          <w:i/>
          <w:sz w:val="16"/>
          <w:szCs w:val="16"/>
        </w:rPr>
        <w:t>Data i podpisy osób uprawnionych do składania</w:t>
      </w:r>
    </w:p>
    <w:p w14:paraId="021D02E3" w14:textId="2F5D79DF" w:rsidR="00597095" w:rsidRPr="0028557D" w:rsidRDefault="00597095" w:rsidP="00597095">
      <w:pPr>
        <w:ind w:left="5398" w:right="68" w:hanging="153"/>
        <w:jc w:val="center"/>
        <w:rPr>
          <w:rFonts w:ascii="Verdana" w:hAnsi="Verdana" w:cstheme="minorHAnsi"/>
          <w:i/>
          <w:sz w:val="16"/>
          <w:szCs w:val="16"/>
        </w:rPr>
      </w:pPr>
      <w:r w:rsidRPr="0028557D">
        <w:rPr>
          <w:rFonts w:ascii="Verdana" w:hAnsi="Verdana" w:cstheme="minorHAnsi"/>
          <w:i/>
          <w:sz w:val="16"/>
          <w:szCs w:val="16"/>
        </w:rPr>
        <w:t>oświadczeń woli w imieniu Wykonawcy</w:t>
      </w:r>
    </w:p>
    <w:p w14:paraId="30192B51" w14:textId="1BA6CE2F" w:rsidR="00FF4154" w:rsidRDefault="00FF4154">
      <w:pPr>
        <w:spacing w:after="200" w:line="276" w:lineRule="auto"/>
        <w:jc w:val="left"/>
        <w:rPr>
          <w:rFonts w:ascii="Verdana" w:hAnsi="Verdana" w:cstheme="minorHAnsi"/>
          <w:i/>
          <w:sz w:val="16"/>
          <w:szCs w:val="16"/>
        </w:rPr>
      </w:pPr>
      <w:r>
        <w:rPr>
          <w:rFonts w:ascii="Verdana" w:hAnsi="Verdana" w:cstheme="minorHAnsi"/>
          <w:i/>
          <w:sz w:val="16"/>
          <w:szCs w:val="16"/>
        </w:rPr>
        <w:br w:type="page"/>
      </w:r>
    </w:p>
    <w:p w14:paraId="3EB7917C" w14:textId="77777777" w:rsidR="008044E7" w:rsidRPr="0028557D" w:rsidRDefault="008044E7" w:rsidP="008044E7">
      <w:pPr>
        <w:ind w:left="5103" w:right="1" w:hanging="4961"/>
        <w:jc w:val="center"/>
        <w:rPr>
          <w:rFonts w:ascii="Verdana" w:hAnsi="Verdana" w:cstheme="minorHAnsi"/>
          <w:i/>
          <w:sz w:val="16"/>
          <w:szCs w:val="16"/>
        </w:rPr>
        <w:sectPr w:rsidR="008044E7" w:rsidRPr="0028557D" w:rsidSect="00B05EC2">
          <w:headerReference w:type="even" r:id="rId14"/>
          <w:headerReference w:type="default" r:id="rId15"/>
          <w:footerReference w:type="even" r:id="rId16"/>
          <w:footerReference w:type="default" r:id="rId17"/>
          <w:headerReference w:type="first" r:id="rId18"/>
          <w:footerReference w:type="first" r:id="rId19"/>
          <w:pgSz w:w="11909" w:h="16834" w:code="9"/>
          <w:pgMar w:top="851" w:right="851" w:bottom="851" w:left="851" w:header="567" w:footer="57" w:gutter="0"/>
          <w:cols w:space="708"/>
          <w:titlePg/>
          <w:docGrid w:linePitch="299"/>
        </w:sectPr>
      </w:pPr>
    </w:p>
    <w:p w14:paraId="46642C02" w14:textId="31CAD634" w:rsidR="00DE05FB" w:rsidRPr="00DE05FB" w:rsidRDefault="004F1194" w:rsidP="00DE05FB">
      <w:pPr>
        <w:pStyle w:val="Nagwek1"/>
        <w:rPr>
          <w:rFonts w:cstheme="minorHAnsi"/>
          <w:color w:val="1F497D" w:themeColor="text2"/>
        </w:rPr>
      </w:pPr>
      <w:bookmarkStart w:id="7" w:name="_Toc161146702"/>
      <w:bookmarkEnd w:id="4"/>
      <w:bookmarkEnd w:id="5"/>
      <w:bookmarkEnd w:id="6"/>
      <w:r w:rsidRPr="00DE05FB">
        <w:rPr>
          <w:color w:val="1F497D" w:themeColor="text2"/>
          <w:szCs w:val="20"/>
        </w:rPr>
        <w:lastRenderedPageBreak/>
        <w:t>ZAŁĄCZNIK NR 4 DO SWZ</w:t>
      </w:r>
      <w:r w:rsidR="00DE05FB" w:rsidRPr="00DE05FB">
        <w:rPr>
          <w:rFonts w:cstheme="minorHAnsi"/>
          <w:color w:val="1F497D" w:themeColor="text2"/>
        </w:rPr>
        <w:t>–  OŚWIADCZENIE O BRAKU PODSTAW WYKLUCZENIA NA PODSTAWIE PRZESŁANEK WSKAZANYCH W PRZEPISACH USTAWY O SZCZEGÓLNYCH ROZWIĄZANIACH W ZAKRESIE PRZECIWDZIAŁANIA WSPIERANIU AGRESJI NA UKRAINĘ ORAZ ROZPORZĄDZENIA (UE) 2022/576 Z DNIA 8 KWIETNIA 2022 R. (WZÓR)</w:t>
      </w:r>
      <w:bookmarkEnd w:id="7"/>
    </w:p>
    <w:p w14:paraId="0BF927E4" w14:textId="77777777" w:rsidR="00DE05FB" w:rsidRDefault="00DE05FB" w:rsidP="00DE05FB">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DE05FB" w:rsidRPr="006B56FD" w14:paraId="6D313BA7" w14:textId="77777777" w:rsidTr="00DC5CEF">
        <w:trPr>
          <w:trHeight w:val="1820"/>
          <w:jc w:val="center"/>
        </w:trPr>
        <w:tc>
          <w:tcPr>
            <w:tcW w:w="3965" w:type="dxa"/>
            <w:tcBorders>
              <w:right w:val="single" w:sz="4" w:space="0" w:color="auto"/>
            </w:tcBorders>
          </w:tcPr>
          <w:p w14:paraId="707BFD2A" w14:textId="77777777" w:rsidR="00DE05FB" w:rsidRPr="006B56FD" w:rsidRDefault="00DE05FB" w:rsidP="00DC5C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FAC1BF5" w14:textId="77777777" w:rsidR="00DE05FB" w:rsidRPr="006B56FD" w:rsidRDefault="00DE05FB" w:rsidP="00DC5CEF">
            <w:pPr>
              <w:ind w:right="28"/>
              <w:jc w:val="left"/>
              <w:rPr>
                <w:rFonts w:asciiTheme="minorHAnsi" w:hAnsiTheme="minorHAnsi" w:cstheme="minorHAnsi"/>
              </w:rPr>
            </w:pPr>
          </w:p>
          <w:p w14:paraId="68B96ED4" w14:textId="77777777" w:rsidR="00DE05FB" w:rsidRPr="006B56FD" w:rsidRDefault="00DE05FB" w:rsidP="00DC5CEF">
            <w:pPr>
              <w:ind w:right="28"/>
              <w:jc w:val="center"/>
              <w:rPr>
                <w:rFonts w:asciiTheme="minorHAnsi" w:hAnsiTheme="minorHAnsi" w:cstheme="minorHAnsi"/>
              </w:rPr>
            </w:pPr>
            <w:r w:rsidRPr="006B56FD">
              <w:rPr>
                <w:rFonts w:asciiTheme="minorHAnsi" w:hAnsiTheme="minorHAnsi" w:cstheme="minorHAnsi"/>
              </w:rPr>
              <w:t>…………………………………………………</w:t>
            </w:r>
          </w:p>
          <w:p w14:paraId="2CDD9947" w14:textId="77777777" w:rsidR="00DE05FB" w:rsidRPr="006B56FD" w:rsidRDefault="00DE05FB" w:rsidP="00DC5CEF">
            <w:pPr>
              <w:ind w:right="28"/>
              <w:jc w:val="center"/>
              <w:rPr>
                <w:rFonts w:asciiTheme="minorHAnsi" w:hAnsiTheme="minorHAnsi" w:cstheme="minorHAnsi"/>
              </w:rPr>
            </w:pPr>
            <w:r w:rsidRPr="006B56FD">
              <w:rPr>
                <w:rFonts w:asciiTheme="minorHAnsi" w:hAnsiTheme="minorHAnsi" w:cstheme="minorHAnsi"/>
              </w:rPr>
              <w:t>……………………………………………….</w:t>
            </w:r>
          </w:p>
          <w:p w14:paraId="4C4DFF9A" w14:textId="77777777" w:rsidR="00DE05FB" w:rsidRPr="006B56FD" w:rsidRDefault="00DE05FB" w:rsidP="00DC5CEF">
            <w:pPr>
              <w:ind w:right="28"/>
              <w:jc w:val="center"/>
              <w:rPr>
                <w:rFonts w:asciiTheme="minorHAnsi" w:hAnsiTheme="minorHAnsi" w:cstheme="minorHAnsi"/>
                <w:i/>
              </w:rPr>
            </w:pPr>
            <w:r w:rsidRPr="006B56FD">
              <w:rPr>
                <w:rFonts w:asciiTheme="minorHAnsi" w:hAnsiTheme="minorHAnsi" w:cstheme="minorHAnsi"/>
                <w:i/>
              </w:rPr>
              <w:t>Nazwa i adres</w:t>
            </w:r>
          </w:p>
          <w:p w14:paraId="6753835F" w14:textId="77777777" w:rsidR="00DE05FB" w:rsidRPr="006B56FD" w:rsidRDefault="00DE05FB" w:rsidP="00DC5CEF">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9E3B7D8" w14:textId="77777777" w:rsidR="00DE05FB" w:rsidRPr="006B56FD" w:rsidRDefault="00DE05FB" w:rsidP="00DC5C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00109544" w14:textId="77777777" w:rsidR="00DE05FB" w:rsidRPr="006B56FD" w:rsidRDefault="00DE05FB" w:rsidP="00DC5C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3B033C" w14:textId="77777777" w:rsidR="00DE05FB" w:rsidRPr="006B56FD" w:rsidRDefault="00DE05FB" w:rsidP="00DC5CEF">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4DF7CABF" w14:textId="77777777" w:rsidR="00DE05FB" w:rsidRPr="006B56FD" w:rsidRDefault="00DE05FB" w:rsidP="00DC5CEF">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629E07E" w14:textId="77777777" w:rsidR="00DE05FB" w:rsidRPr="006B56FD" w:rsidRDefault="00DE05FB" w:rsidP="00DC5CEF">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Pr="006B56FD">
              <w:rPr>
                <w:rFonts w:asciiTheme="minorHAnsi" w:eastAsia="Calibri" w:hAnsiTheme="minorHAnsi" w:cstheme="minorHAnsi"/>
              </w:rPr>
              <w:t>………….</w:t>
            </w:r>
          </w:p>
          <w:p w14:paraId="7F9600A2" w14:textId="77777777" w:rsidR="00DE05FB" w:rsidRPr="006B56FD" w:rsidRDefault="00DE05FB" w:rsidP="00DC5CEF">
            <w:pPr>
              <w:spacing w:before="120" w:after="120" w:line="240" w:lineRule="auto"/>
              <w:contextualSpacing/>
              <w:jc w:val="center"/>
              <w:rPr>
                <w:rFonts w:asciiTheme="minorHAnsi" w:eastAsia="Calibri" w:hAnsiTheme="minorHAnsi" w:cstheme="minorHAnsi"/>
                <w:color w:val="000000"/>
              </w:rPr>
            </w:pPr>
            <w:r w:rsidRPr="006B56FD">
              <w:rPr>
                <w:rFonts w:asciiTheme="minorHAnsi" w:eastAsia="Calibri" w:hAnsiTheme="minorHAnsi" w:cstheme="minorHAnsi"/>
                <w:color w:val="000000"/>
              </w:rPr>
              <w:t>………………………………….</w:t>
            </w:r>
          </w:p>
          <w:p w14:paraId="38A35644" w14:textId="77777777" w:rsidR="00DE05FB" w:rsidRPr="006B56FD" w:rsidRDefault="00DE05FB" w:rsidP="00DC5CEF">
            <w:pPr>
              <w:spacing w:line="360" w:lineRule="auto"/>
              <w:jc w:val="center"/>
              <w:rPr>
                <w:rFonts w:asciiTheme="minorHAnsi" w:eastAsiaTheme="majorEastAsia" w:hAnsiTheme="minorHAnsi" w:cstheme="minorHAnsi"/>
                <w:i/>
                <w:iCs/>
              </w:rPr>
            </w:pPr>
            <w:r w:rsidRPr="006B56FD">
              <w:rPr>
                <w:rFonts w:asciiTheme="minorHAnsi" w:eastAsia="Calibri" w:hAnsiTheme="minorHAnsi" w:cstheme="minorHAnsi"/>
                <w:color w:val="000000"/>
              </w:rPr>
              <w:t>………………………………..</w:t>
            </w:r>
          </w:p>
        </w:tc>
      </w:tr>
    </w:tbl>
    <w:p w14:paraId="14CA646A" w14:textId="77777777" w:rsidR="00DE05FB" w:rsidRDefault="00DE05FB" w:rsidP="00DE05FB">
      <w:pPr>
        <w:spacing w:after="80" w:line="240" w:lineRule="exact"/>
        <w:jc w:val="left"/>
        <w:rPr>
          <w:rFonts w:asciiTheme="minorHAnsi" w:hAnsiTheme="minorHAnsi" w:cstheme="minorHAnsi"/>
          <w:sz w:val="20"/>
        </w:rPr>
      </w:pPr>
    </w:p>
    <w:p w14:paraId="337AFBF8" w14:textId="77777777" w:rsidR="00DE05FB" w:rsidRDefault="00DE05FB" w:rsidP="00DE05FB">
      <w:pPr>
        <w:spacing w:after="80" w:line="240" w:lineRule="exact"/>
        <w:jc w:val="left"/>
        <w:rPr>
          <w:rFonts w:asciiTheme="minorHAnsi" w:hAnsiTheme="minorHAnsi" w:cstheme="minorHAnsi"/>
          <w:sz w:val="20"/>
        </w:rPr>
      </w:pPr>
    </w:p>
    <w:p w14:paraId="10211B2F" w14:textId="77777777" w:rsidR="00DE05FB" w:rsidRDefault="00DE05FB" w:rsidP="00DE05FB">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611C957E" w14:textId="77777777" w:rsidR="00DE05FB" w:rsidRDefault="00DE05FB" w:rsidP="00DE05FB">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209FDE30" w14:textId="77777777" w:rsidR="00DE05FB" w:rsidRPr="00830003" w:rsidRDefault="00DE05FB" w:rsidP="00DE05FB">
      <w:pPr>
        <w:spacing w:after="80" w:line="240" w:lineRule="exact"/>
        <w:jc w:val="center"/>
        <w:rPr>
          <w:rFonts w:asciiTheme="minorHAnsi" w:hAnsiTheme="minorHAnsi" w:cstheme="minorHAnsi"/>
          <w:sz w:val="20"/>
        </w:rPr>
      </w:pPr>
    </w:p>
    <w:p w14:paraId="301BA1FE" w14:textId="77777777" w:rsidR="00DE05FB" w:rsidRPr="007623D7" w:rsidRDefault="00DE05FB" w:rsidP="00DE05FB">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F225CD9" w14:textId="77777777" w:rsidR="00DE05FB" w:rsidRPr="007623D7" w:rsidRDefault="00DE05FB" w:rsidP="00DE05FB">
      <w:pPr>
        <w:rPr>
          <w:rFonts w:asciiTheme="minorHAnsi" w:hAnsiTheme="minorHAnsi" w:cstheme="minorHAnsi"/>
          <w:sz w:val="20"/>
        </w:rPr>
      </w:pPr>
    </w:p>
    <w:p w14:paraId="5450C6EC"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Pr="007623D7">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Pr>
          <w:rFonts w:asciiTheme="minorHAnsi" w:hAnsiTheme="minorHAnsi" w:cstheme="minorHAnsi"/>
          <w:b/>
          <w:sz w:val="20"/>
        </w:rPr>
        <w:t>………………..</w:t>
      </w:r>
      <w:r w:rsidRPr="007623D7">
        <w:rPr>
          <w:rFonts w:asciiTheme="minorHAnsi" w:hAnsiTheme="minorHAnsi" w:cstheme="minorHAnsi"/>
          <w:sz w:val="20"/>
        </w:rPr>
        <w:t>, prowadzonego przez ……</w:t>
      </w:r>
      <w:r>
        <w:rPr>
          <w:rFonts w:asciiTheme="minorHAnsi" w:hAnsiTheme="minorHAnsi" w:cstheme="minorHAnsi"/>
          <w:sz w:val="20"/>
        </w:rPr>
        <w:t>……..</w:t>
      </w:r>
      <w:r w:rsidRPr="007623D7">
        <w:rPr>
          <w:rFonts w:asciiTheme="minorHAnsi" w:hAnsiTheme="minorHAnsi" w:cstheme="minorHAnsi"/>
          <w:sz w:val="20"/>
        </w:rPr>
        <w:t>………...</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39EC40A0" w14:textId="77777777" w:rsidR="00DE05FB" w:rsidRPr="007623D7" w:rsidRDefault="00DE05FB" w:rsidP="00DE05FB">
      <w:pPr>
        <w:rPr>
          <w:rFonts w:asciiTheme="minorHAnsi" w:hAnsiTheme="minorHAnsi" w:cstheme="minorHAnsi"/>
          <w:sz w:val="20"/>
        </w:rPr>
      </w:pPr>
    </w:p>
    <w:p w14:paraId="3777FB63" w14:textId="77777777" w:rsidR="00DE05FB" w:rsidRPr="007623D7" w:rsidRDefault="00DE05FB" w:rsidP="00DE05FB">
      <w:pPr>
        <w:rPr>
          <w:rFonts w:asciiTheme="minorHAnsi" w:hAnsiTheme="minorHAnsi" w:cstheme="minorHAnsi"/>
          <w:b/>
          <w:sz w:val="20"/>
        </w:rPr>
      </w:pPr>
      <w:r w:rsidRPr="007623D7">
        <w:rPr>
          <w:rFonts w:asciiTheme="minorHAnsi" w:hAnsiTheme="minorHAnsi" w:cstheme="minorHAnsi"/>
          <w:b/>
          <w:sz w:val="20"/>
        </w:rPr>
        <w:t>OŚWIADCZENIA DOTYCZĄCE WYKONAWCY:</w:t>
      </w:r>
    </w:p>
    <w:p w14:paraId="10F3E6D3" w14:textId="77777777" w:rsidR="00DE05FB" w:rsidRPr="009555EB" w:rsidRDefault="00DE05FB" w:rsidP="00DE05FB">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77EAE8AB" w14:textId="77777777" w:rsidR="00DE05FB" w:rsidRPr="007623D7" w:rsidRDefault="00DE05FB" w:rsidP="00DE05FB">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9ECD4EC" w14:textId="77777777" w:rsidR="00DE05FB" w:rsidRPr="007623D7" w:rsidRDefault="00DE05FB" w:rsidP="00DE05FB">
      <w:pPr>
        <w:rPr>
          <w:rFonts w:asciiTheme="minorHAnsi" w:hAnsiTheme="minorHAnsi" w:cstheme="minorHAnsi"/>
          <w:b/>
          <w:bCs/>
          <w:sz w:val="20"/>
        </w:rPr>
      </w:pPr>
    </w:p>
    <w:p w14:paraId="5DB10B51" w14:textId="77777777" w:rsidR="00DE05FB" w:rsidRPr="007623D7" w:rsidRDefault="00DE05FB" w:rsidP="00DE05FB">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C0C1B5C"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78278B5"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35D7AF7" w14:textId="77777777" w:rsidR="00DE05FB" w:rsidRPr="007623D7" w:rsidRDefault="00DE05FB" w:rsidP="00DE05FB">
      <w:pPr>
        <w:rPr>
          <w:rFonts w:asciiTheme="minorHAnsi" w:hAnsiTheme="minorHAnsi" w:cstheme="minorHAnsi"/>
          <w:sz w:val="20"/>
        </w:rPr>
      </w:pPr>
    </w:p>
    <w:p w14:paraId="44432CF2" w14:textId="77777777" w:rsidR="00DE05FB" w:rsidRPr="007623D7" w:rsidRDefault="00DE05FB" w:rsidP="00DE05FB">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60202A3C"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013655"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428E425B" w14:textId="77777777" w:rsidR="00DE05FB" w:rsidRPr="007623D7" w:rsidRDefault="00DE05FB" w:rsidP="00DE05FB">
      <w:pPr>
        <w:rPr>
          <w:rFonts w:asciiTheme="minorHAnsi" w:hAnsiTheme="minorHAnsi" w:cstheme="minorHAnsi"/>
          <w:i/>
          <w:sz w:val="20"/>
        </w:rPr>
      </w:pPr>
    </w:p>
    <w:p w14:paraId="669470FA" w14:textId="77777777" w:rsidR="00DE05FB" w:rsidRPr="007623D7" w:rsidRDefault="00DE05FB" w:rsidP="00DE05FB">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BF1171"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0D0819" w14:textId="77777777" w:rsidR="00DE05FB" w:rsidRPr="007623D7" w:rsidRDefault="00DE05FB" w:rsidP="00DE05FB">
      <w:pPr>
        <w:rPr>
          <w:rFonts w:asciiTheme="minorHAnsi" w:hAnsiTheme="minorHAnsi" w:cstheme="minorHAnsi"/>
          <w:sz w:val="20"/>
        </w:rPr>
      </w:pPr>
    </w:p>
    <w:p w14:paraId="16FC7E14" w14:textId="77777777" w:rsidR="00DE05FB" w:rsidRPr="007623D7" w:rsidRDefault="00DE05FB" w:rsidP="00DE05FB">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w:t>
      </w:r>
      <w:r>
        <w:rPr>
          <w:rFonts w:asciiTheme="minorHAnsi" w:hAnsiTheme="minorHAnsi" w:cstheme="minorHAnsi"/>
          <w:b/>
          <w:sz w:val="20"/>
        </w:rPr>
        <w:t>/</w:t>
      </w:r>
      <w:r w:rsidRPr="007623D7">
        <w:rPr>
          <w:rFonts w:asciiTheme="minorHAnsi" w:hAnsiTheme="minorHAnsi" w:cstheme="minorHAnsi"/>
          <w:b/>
          <w:sz w:val="20"/>
        </w:rPr>
        <w:t>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6F7D7451"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w:t>
      </w:r>
      <w:r>
        <w:rPr>
          <w:rFonts w:asciiTheme="minorHAnsi" w:hAnsiTheme="minorHAnsi" w:cstheme="minorHAnsi"/>
          <w:sz w:val="20"/>
        </w:rPr>
        <w:t>ce beneficjentów rzeczywistych/</w:t>
      </w:r>
      <w:r w:rsidRPr="007623D7">
        <w:rPr>
          <w:rFonts w:asciiTheme="minorHAnsi" w:hAnsiTheme="minorHAnsi" w:cstheme="minorHAnsi"/>
          <w:sz w:val="20"/>
        </w:rPr>
        <w:t>podmiotowe środki dowodowe, które można uzyskać za pomocą bezpłatnyc</w:t>
      </w:r>
      <w:r>
        <w:rPr>
          <w:rFonts w:asciiTheme="minorHAnsi" w:hAnsiTheme="minorHAnsi" w:cstheme="minorHAnsi"/>
          <w:sz w:val="20"/>
        </w:rPr>
        <w:t>h i ogólnodostępnych baz danych</w:t>
      </w:r>
      <w:r w:rsidRPr="007623D7">
        <w:rPr>
          <w:rFonts w:asciiTheme="minorHAnsi" w:hAnsiTheme="minorHAnsi" w:cstheme="minorHAnsi"/>
          <w:sz w:val="20"/>
        </w:rPr>
        <w:t xml:space="preserve"> oraz dane umożliwiające dostęp do tych środków dokumentów:</w:t>
      </w:r>
    </w:p>
    <w:p w14:paraId="3AE44A53"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1) .....................................................................................................................................................</w:t>
      </w:r>
    </w:p>
    <w:p w14:paraId="63043894"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i/>
          <w:sz w:val="20"/>
        </w:rPr>
        <w:t>(wskazać dokumenty rejestrowe</w:t>
      </w:r>
      <w:r>
        <w:rPr>
          <w:rFonts w:asciiTheme="minorHAnsi" w:hAnsiTheme="minorHAnsi" w:cstheme="minorHAnsi"/>
          <w:i/>
          <w:sz w:val="20"/>
        </w:rPr>
        <w:t>/</w:t>
      </w:r>
      <w:r w:rsidRPr="007623D7">
        <w:rPr>
          <w:rFonts w:asciiTheme="minorHAnsi" w:hAnsiTheme="minorHAnsi" w:cstheme="minorHAnsi"/>
          <w:i/>
          <w:sz w:val="20"/>
        </w:rPr>
        <w:t>podmiotowy środek dowodowy, adres internetowy, wydający urząd lub organ, dokładne dane referencyjne dokumentacji)</w:t>
      </w:r>
    </w:p>
    <w:p w14:paraId="33FB6B38" w14:textId="77777777" w:rsidR="00DE05FB" w:rsidRPr="007623D7" w:rsidRDefault="00DE05FB" w:rsidP="00DE05FB">
      <w:pPr>
        <w:rPr>
          <w:rFonts w:asciiTheme="minorHAnsi" w:hAnsiTheme="minorHAnsi" w:cstheme="minorHAnsi"/>
          <w:sz w:val="20"/>
        </w:rPr>
      </w:pPr>
      <w:r w:rsidRPr="007623D7">
        <w:rPr>
          <w:rFonts w:asciiTheme="minorHAnsi" w:hAnsiTheme="minorHAnsi" w:cstheme="minorHAnsi"/>
          <w:sz w:val="20"/>
        </w:rPr>
        <w:t>2) .....................................................................................................................................................</w:t>
      </w:r>
    </w:p>
    <w:p w14:paraId="4F4D1AEF" w14:textId="77777777" w:rsidR="00DE05FB" w:rsidRPr="007623D7" w:rsidRDefault="00DE05FB" w:rsidP="00DE05FB">
      <w:pPr>
        <w:rPr>
          <w:rFonts w:asciiTheme="minorHAnsi" w:hAnsiTheme="minorHAnsi" w:cstheme="minorHAnsi"/>
          <w:i/>
          <w:sz w:val="20"/>
        </w:rPr>
      </w:pPr>
      <w:r w:rsidRPr="007623D7">
        <w:rPr>
          <w:rFonts w:asciiTheme="minorHAnsi" w:hAnsiTheme="minorHAnsi" w:cstheme="minorHAnsi"/>
          <w:i/>
          <w:sz w:val="20"/>
        </w:rPr>
        <w:t>(wskazać dokumenty określaj</w:t>
      </w:r>
      <w:r>
        <w:rPr>
          <w:rFonts w:asciiTheme="minorHAnsi" w:hAnsiTheme="minorHAnsi" w:cstheme="minorHAnsi"/>
          <w:i/>
          <w:sz w:val="20"/>
        </w:rPr>
        <w:t>ące beneficjentów rzeczywistych/</w:t>
      </w:r>
      <w:r w:rsidRPr="007623D7">
        <w:rPr>
          <w:rFonts w:asciiTheme="minorHAnsi" w:hAnsiTheme="minorHAnsi" w:cstheme="minorHAnsi"/>
          <w:i/>
          <w:sz w:val="20"/>
        </w:rPr>
        <w:t>podmiotowy środek dowodowy, adres internetowy, wydający urząd lub organ, dokładne dane referencyjne dokumentacji)</w:t>
      </w:r>
    </w:p>
    <w:p w14:paraId="5C0F29A0" w14:textId="77777777" w:rsidR="00DE05FB" w:rsidRPr="009C2468" w:rsidRDefault="00DE05FB" w:rsidP="00DE05FB">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CBCC10E" w14:textId="77777777" w:rsidR="00DE05FB" w:rsidRDefault="00DE05FB" w:rsidP="00DE05F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471F70" w14:textId="77777777" w:rsidR="00DE05FB" w:rsidRDefault="00DE05FB" w:rsidP="00DE05F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16E96C94" w14:textId="36EFA5DB" w:rsidR="00DE05FB" w:rsidRPr="0028557D" w:rsidRDefault="00DE05FB" w:rsidP="00DE05FB">
      <w:pPr>
        <w:pStyle w:val="Nagwek1"/>
        <w:spacing w:before="120"/>
        <w:rPr>
          <w:rFonts w:ascii="Verdana" w:hAnsi="Verdana" w:cstheme="minorHAnsi"/>
          <w:b w:val="0"/>
          <w:sz w:val="20"/>
        </w:rPr>
      </w:pPr>
    </w:p>
    <w:p w14:paraId="78F35028" w14:textId="4569F4C2" w:rsidR="00A87430" w:rsidRPr="0028557D" w:rsidRDefault="00A87430" w:rsidP="00FD092B">
      <w:pPr>
        <w:ind w:left="5398" w:right="68" w:hanging="153"/>
        <w:jc w:val="center"/>
        <w:rPr>
          <w:rFonts w:ascii="Verdana" w:hAnsi="Verdana" w:cstheme="minorHAnsi"/>
          <w:b/>
          <w:sz w:val="20"/>
        </w:rPr>
      </w:pPr>
      <w:r w:rsidRPr="0028557D">
        <w:rPr>
          <w:rFonts w:ascii="Verdana" w:hAnsi="Verdana" w:cstheme="minorHAnsi"/>
          <w:b/>
          <w:sz w:val="20"/>
        </w:rPr>
        <w:br w:type="page"/>
      </w:r>
    </w:p>
    <w:p w14:paraId="011C6D36" w14:textId="0BFC298B" w:rsidR="00CB31C8" w:rsidRPr="0028557D" w:rsidRDefault="00CB31C8" w:rsidP="007B2EFF">
      <w:pPr>
        <w:pStyle w:val="Nagwek1"/>
        <w:rPr>
          <w:rFonts w:ascii="Verdana" w:hAnsi="Verdana"/>
          <w:sz w:val="20"/>
          <w:szCs w:val="20"/>
        </w:rPr>
      </w:pPr>
      <w:bookmarkStart w:id="9" w:name="_Toc161146704"/>
      <w:r w:rsidRPr="0028557D">
        <w:rPr>
          <w:rFonts w:ascii="Verdana" w:hAnsi="Verdana"/>
          <w:sz w:val="20"/>
          <w:szCs w:val="20"/>
        </w:rPr>
        <w:lastRenderedPageBreak/>
        <w:t>ZAŁĄCZNIK NR 7 DO SWZ – WYKAZ WYKONANYCH ZAMÓWIEŃ</w:t>
      </w:r>
      <w:bookmarkEnd w:id="9"/>
    </w:p>
    <w:p w14:paraId="3A96606C" w14:textId="77777777" w:rsidR="00CB31C8" w:rsidRPr="0028557D" w:rsidRDefault="00CB31C8" w:rsidP="00CB31C8">
      <w:pPr>
        <w:rPr>
          <w:rFonts w:ascii="Verdana" w:hAnsi="Verdana" w:cstheme="minorHAnsi"/>
          <w:sz w:val="20"/>
        </w:rPr>
      </w:pPr>
    </w:p>
    <w:p w14:paraId="35FDE4BB" w14:textId="77777777" w:rsidR="00CB31C8" w:rsidRPr="0028557D" w:rsidRDefault="00CB31C8" w:rsidP="00CB31C8">
      <w:pPr>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CB31C8" w:rsidRPr="0028557D" w14:paraId="79BE5B38" w14:textId="77777777" w:rsidTr="008B349A">
        <w:trPr>
          <w:trHeight w:val="1820"/>
          <w:jc w:val="center"/>
        </w:trPr>
        <w:tc>
          <w:tcPr>
            <w:tcW w:w="3965" w:type="dxa"/>
            <w:tcBorders>
              <w:right w:val="single" w:sz="4" w:space="0" w:color="auto"/>
            </w:tcBorders>
          </w:tcPr>
          <w:p w14:paraId="683CA289" w14:textId="77777777" w:rsidR="00CB31C8" w:rsidRPr="0028557D" w:rsidRDefault="00CB31C8" w:rsidP="00CB31C8">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14:paraId="79346258" w14:textId="77777777" w:rsidR="00CB31C8" w:rsidRPr="0028557D" w:rsidRDefault="00CB31C8" w:rsidP="00CB31C8">
            <w:pPr>
              <w:ind w:right="28"/>
              <w:jc w:val="left"/>
              <w:rPr>
                <w:rFonts w:ascii="Verdana" w:hAnsi="Verdana" w:cstheme="minorHAnsi"/>
                <w:sz w:val="20"/>
              </w:rPr>
            </w:pPr>
          </w:p>
          <w:p w14:paraId="69ADBE7B"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49715FE8"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1D791E5A" w14:textId="77777777" w:rsidR="00CB31C8" w:rsidRPr="0028557D" w:rsidRDefault="00CB31C8" w:rsidP="00CB31C8">
            <w:pPr>
              <w:ind w:right="28"/>
              <w:jc w:val="center"/>
              <w:rPr>
                <w:rFonts w:ascii="Verdana" w:hAnsi="Verdana" w:cstheme="minorHAnsi"/>
                <w:i/>
                <w:sz w:val="20"/>
              </w:rPr>
            </w:pPr>
            <w:r w:rsidRPr="0028557D">
              <w:rPr>
                <w:rFonts w:ascii="Verdana" w:hAnsi="Verdana" w:cstheme="minorHAnsi"/>
                <w:i/>
                <w:sz w:val="20"/>
              </w:rPr>
              <w:t>Nazwa i adres</w:t>
            </w:r>
          </w:p>
          <w:p w14:paraId="4A8E18B8" w14:textId="77777777" w:rsidR="00CB31C8" w:rsidRPr="0028557D" w:rsidRDefault="00CB31C8" w:rsidP="00CB31C8">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48572342" w14:textId="77777777" w:rsidR="00CB31C8" w:rsidRPr="0028557D" w:rsidRDefault="00CB31C8" w:rsidP="00CB31C8">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51F081B4" w14:textId="77777777" w:rsidR="00CB31C8" w:rsidRPr="0028557D" w:rsidRDefault="00CB31C8" w:rsidP="00CB31C8">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6B86F15F"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14:paraId="32E6A72C" w14:textId="77777777" w:rsidR="00CB31C8" w:rsidRPr="0028557D" w:rsidRDefault="00CB31C8" w:rsidP="00CB31C8">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14:paraId="55A81EEC"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14:paraId="2DB718B4" w14:textId="77777777" w:rsidR="00CB31C8" w:rsidRPr="0028557D" w:rsidRDefault="00CB31C8" w:rsidP="00CB31C8">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14:paraId="643B8A7A" w14:textId="77777777" w:rsidR="00CB31C8" w:rsidRPr="0028557D" w:rsidRDefault="00CB31C8" w:rsidP="00CB31C8">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14:paraId="6A848A66" w14:textId="2BE78285" w:rsidR="00CB31C8" w:rsidRPr="0028557D" w:rsidRDefault="00CB31C8" w:rsidP="00CB31C8">
            <w:pPr>
              <w:spacing w:line="360" w:lineRule="auto"/>
              <w:jc w:val="center"/>
              <w:rPr>
                <w:rFonts w:ascii="Verdana" w:eastAsiaTheme="majorEastAsia" w:hAnsi="Verdana" w:cstheme="minorHAnsi"/>
                <w:i/>
                <w:iCs/>
                <w:sz w:val="20"/>
              </w:rPr>
            </w:pPr>
          </w:p>
        </w:tc>
      </w:tr>
    </w:tbl>
    <w:p w14:paraId="16BE7054" w14:textId="77777777" w:rsidR="00CB31C8" w:rsidRPr="0028557D" w:rsidRDefault="00CB31C8" w:rsidP="00CB31C8">
      <w:pPr>
        <w:rPr>
          <w:rFonts w:ascii="Verdana" w:hAnsi="Verdana" w:cstheme="minorHAnsi"/>
          <w:sz w:val="20"/>
        </w:rPr>
      </w:pPr>
    </w:p>
    <w:p w14:paraId="22E7F918" w14:textId="77777777" w:rsidR="00CB31C8" w:rsidRPr="0028557D" w:rsidRDefault="00CB31C8" w:rsidP="00CB31C8">
      <w:pPr>
        <w:rPr>
          <w:rFonts w:ascii="Verdana" w:hAnsi="Verdana" w:cstheme="minorHAnsi"/>
          <w:sz w:val="20"/>
        </w:rPr>
      </w:pPr>
    </w:p>
    <w:p w14:paraId="384BD87F" w14:textId="77777777" w:rsidR="00CB31C8" w:rsidRPr="0028557D" w:rsidRDefault="00CB31C8" w:rsidP="00CB31C8">
      <w:pPr>
        <w:spacing w:line="240" w:lineRule="auto"/>
        <w:jc w:val="center"/>
        <w:rPr>
          <w:rFonts w:ascii="Verdana" w:hAnsi="Verdana" w:cstheme="minorHAnsi"/>
          <w:b/>
          <w:sz w:val="20"/>
        </w:rPr>
      </w:pPr>
      <w:r w:rsidRPr="0028557D">
        <w:rPr>
          <w:rFonts w:ascii="Verdana" w:hAnsi="Verdana" w:cstheme="minorHAnsi"/>
          <w:b/>
          <w:sz w:val="20"/>
        </w:rPr>
        <w:t xml:space="preserve">WYKAZ WYKONANYCH ZAMÓWIEŃ </w:t>
      </w:r>
    </w:p>
    <w:p w14:paraId="50BD649D" w14:textId="77777777" w:rsidR="00CB31C8" w:rsidRPr="0028557D" w:rsidRDefault="00CB31C8" w:rsidP="00CB31C8">
      <w:pPr>
        <w:rPr>
          <w:rFonts w:ascii="Verdana" w:hAnsi="Verdana" w:cstheme="minorHAnsi"/>
          <w:sz w:val="20"/>
        </w:rPr>
      </w:pPr>
    </w:p>
    <w:p w14:paraId="0CC9CB22" w14:textId="77777777" w:rsidR="00CB31C8" w:rsidRPr="0028557D" w:rsidRDefault="00CB31C8" w:rsidP="00CB31C8">
      <w:pPr>
        <w:rPr>
          <w:rFonts w:ascii="Verdana" w:hAnsi="Verdana" w:cstheme="minorHAnsi"/>
          <w:sz w:val="20"/>
        </w:rPr>
      </w:pPr>
    </w:p>
    <w:p w14:paraId="348280A3" w14:textId="0EA2BAC9" w:rsidR="00CB31C8" w:rsidRPr="0028557D" w:rsidRDefault="00CB31C8" w:rsidP="00CB31C8">
      <w:pPr>
        <w:spacing w:after="120" w:line="240" w:lineRule="auto"/>
        <w:rPr>
          <w:rFonts w:ascii="Verdana" w:hAnsi="Verdana" w:cstheme="minorHAnsi"/>
          <w:sz w:val="20"/>
          <w:lang w:eastAsia="pl-PL"/>
        </w:rPr>
      </w:pPr>
      <w:r w:rsidRPr="0028557D">
        <w:rPr>
          <w:rFonts w:ascii="Verdana" w:hAnsi="Verdana" w:cstheme="minorHAnsi"/>
          <w:sz w:val="20"/>
          <w:lang w:eastAsia="pl-PL"/>
        </w:rPr>
        <w:t>Składając Ofertę w postępowaniu za</w:t>
      </w:r>
      <w:r w:rsidR="00D230CE" w:rsidRPr="0028557D">
        <w:rPr>
          <w:rFonts w:ascii="Verdana" w:hAnsi="Verdana" w:cstheme="minorHAnsi"/>
          <w:sz w:val="20"/>
          <w:lang w:eastAsia="pl-PL"/>
        </w:rPr>
        <w:t xml:space="preserve">kupowym nr </w:t>
      </w:r>
      <w:r w:rsidR="00E06931">
        <w:rPr>
          <w:rFonts w:ascii="Verdana" w:hAnsi="Verdana" w:cstheme="minorHAnsi"/>
          <w:b/>
          <w:sz w:val="20"/>
          <w:lang w:eastAsia="pl-PL"/>
        </w:rPr>
        <w:t>POST/DYS/OL/LZA/02886/2024</w:t>
      </w:r>
      <w:r w:rsidRPr="001C0FF4">
        <w:rPr>
          <w:rFonts w:ascii="Verdana" w:hAnsi="Verdana" w:cstheme="minorHAnsi"/>
          <w:sz w:val="20"/>
          <w:lang w:eastAsia="pl-PL"/>
        </w:rPr>
        <w:t xml:space="preserve"> prowadzonym w trybie przetargu nieograniczonego pn.</w:t>
      </w:r>
      <w:r w:rsidR="0012622A" w:rsidRPr="001C0FF4">
        <w:rPr>
          <w:rFonts w:ascii="Verdana" w:hAnsi="Verdana" w:cs="Arial"/>
          <w:b/>
          <w:color w:val="000000"/>
          <w:sz w:val="20"/>
          <w:shd w:val="clear" w:color="auto" w:fill="FDFDFD"/>
        </w:rPr>
        <w:t xml:space="preserve"> </w:t>
      </w:r>
      <w:r w:rsidR="003837E6" w:rsidRPr="001C0FF4">
        <w:rPr>
          <w:rFonts w:ascii="Verdana" w:hAnsi="Verdana" w:cs="Arial"/>
          <w:b/>
          <w:sz w:val="20"/>
          <w:shd w:val="clear" w:color="auto" w:fill="FDFDFD"/>
        </w:rPr>
        <w:t>„</w:t>
      </w:r>
      <w:r w:rsidR="007A6E03" w:rsidRPr="007A6E03">
        <w:rPr>
          <w:rFonts w:ascii="Verdana" w:hAnsi="Verdana" w:cstheme="minorHAnsi"/>
          <w:b/>
          <w:sz w:val="20"/>
        </w:rPr>
        <w:t>Projekt i budowa SN - 5 zadań</w:t>
      </w:r>
      <w:r w:rsidR="00431930">
        <w:rPr>
          <w:rFonts w:ascii="Verdana" w:hAnsi="Verdana" w:cstheme="minorHAnsi"/>
          <w:b/>
          <w:sz w:val="20"/>
        </w:rPr>
        <w:t xml:space="preserve">” </w:t>
      </w:r>
      <w:r w:rsidRPr="0028557D">
        <w:rPr>
          <w:rFonts w:ascii="Verdana" w:hAnsi="Verdana" w:cstheme="minorHAnsi"/>
          <w:b/>
          <w:sz w:val="20"/>
          <w:lang w:eastAsia="pl-PL"/>
        </w:rPr>
        <w:t>oświadczamy</w:t>
      </w:r>
      <w:r w:rsidRPr="0028557D">
        <w:rPr>
          <w:rFonts w:ascii="Verdana" w:hAnsi="Verdana" w:cstheme="minorHAnsi"/>
          <w:sz w:val="20"/>
          <w:lang w:eastAsia="pl-PL"/>
        </w:rPr>
        <w:t xml:space="preserve">, </w:t>
      </w:r>
      <w:r w:rsidRPr="0028557D">
        <w:rPr>
          <w:rFonts w:ascii="Verdana" w:hAnsi="Verdana" w:cstheme="minorHAnsi"/>
          <w:bCs/>
          <w:sz w:val="20"/>
          <w:lang w:eastAsia="pl-PL"/>
        </w:rPr>
        <w:t>że</w:t>
      </w:r>
      <w:r w:rsidRPr="0028557D">
        <w:rPr>
          <w:rFonts w:ascii="Verdana" w:hAnsi="Verdana" w:cstheme="minorHAnsi"/>
          <w:sz w:val="20"/>
          <w:lang w:eastAsia="pl-PL"/>
        </w:rPr>
        <w:t xml:space="preserve"> w okresie ostatnich </w:t>
      </w:r>
      <w:r w:rsidR="002B6247" w:rsidRPr="0028557D">
        <w:rPr>
          <w:rFonts w:ascii="Verdana" w:hAnsi="Verdana" w:cstheme="minorHAnsi"/>
          <w:sz w:val="20"/>
          <w:lang w:eastAsia="pl-PL"/>
        </w:rPr>
        <w:t>5</w:t>
      </w:r>
      <w:r w:rsidRPr="0028557D">
        <w:rPr>
          <w:rFonts w:ascii="Verdana" w:hAnsi="Verdana" w:cstheme="minorHAnsi"/>
          <w:sz w:val="20"/>
          <w:lang w:eastAsia="pl-PL"/>
        </w:rPr>
        <w:t xml:space="preserve"> lat</w:t>
      </w:r>
      <w:r w:rsidR="00196E6A">
        <w:rPr>
          <w:rFonts w:ascii="Verdana" w:hAnsi="Verdana" w:cstheme="minorHAnsi"/>
          <w:sz w:val="20"/>
          <w:lang w:eastAsia="pl-PL"/>
        </w:rPr>
        <w:t xml:space="preserve"> </w:t>
      </w:r>
      <w:r w:rsidRPr="0028557D">
        <w:rPr>
          <w:rFonts w:ascii="Verdana" w:hAnsi="Verdana" w:cstheme="minorHAnsi"/>
          <w:sz w:val="20"/>
          <w:lang w:eastAsia="pl-PL"/>
        </w:rPr>
        <w:t>upływem terminu składania Ofert wykonaliśmy następujące roboty</w:t>
      </w:r>
      <w:r w:rsidR="00196E6A">
        <w:rPr>
          <w:rFonts w:ascii="Verdana" w:hAnsi="Verdana" w:cstheme="minorHAnsi"/>
          <w:sz w:val="20"/>
          <w:lang w:eastAsia="pl-PL"/>
        </w:rPr>
        <w:t>, projekty</w:t>
      </w:r>
      <w:r w:rsidRPr="0028557D">
        <w:rPr>
          <w:rFonts w:ascii="Verdana" w:hAnsi="Verdana" w:cstheme="minorHAnsi"/>
          <w:sz w:val="20"/>
          <w:lang w:eastAsia="pl-PL"/>
        </w:rPr>
        <w:t>:</w:t>
      </w:r>
    </w:p>
    <w:p w14:paraId="0D8DCA47" w14:textId="77777777" w:rsidR="00CB31C8" w:rsidRPr="0028557D" w:rsidRDefault="00CB31C8" w:rsidP="00CB31C8">
      <w:pPr>
        <w:widowControl w:val="0"/>
        <w:snapToGrid w:val="0"/>
        <w:spacing w:line="240" w:lineRule="auto"/>
        <w:ind w:right="170"/>
        <w:rPr>
          <w:rFonts w:ascii="Verdana" w:hAnsi="Verdana" w:cstheme="minorHAnsi"/>
          <w:sz w:val="20"/>
          <w:lang w:eastAsia="pl-PL"/>
        </w:rPr>
      </w:pPr>
    </w:p>
    <w:p w14:paraId="7560F629" w14:textId="77777777" w:rsidR="00CB31C8" w:rsidRPr="0028557D" w:rsidRDefault="00CB31C8" w:rsidP="00CB31C8">
      <w:pPr>
        <w:spacing w:after="120" w:line="240" w:lineRule="auto"/>
        <w:rPr>
          <w:rFonts w:ascii="Verdana" w:hAnsi="Verdana" w:cstheme="minorHAnsi"/>
          <w:sz w:val="20"/>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3"/>
        <w:gridCol w:w="1565"/>
        <w:gridCol w:w="2126"/>
      </w:tblGrid>
      <w:tr w:rsidR="00CB31C8" w:rsidRPr="0028557D" w14:paraId="7E790234" w14:textId="77777777" w:rsidTr="008B349A">
        <w:trPr>
          <w:cantSplit/>
          <w:trHeight w:val="737"/>
          <w:tblHeader/>
          <w:jc w:val="center"/>
        </w:trPr>
        <w:tc>
          <w:tcPr>
            <w:tcW w:w="568" w:type="dxa"/>
            <w:vMerge w:val="restart"/>
            <w:tcBorders>
              <w:top w:val="single" w:sz="4" w:space="0" w:color="auto"/>
              <w:left w:val="single" w:sz="4" w:space="0" w:color="auto"/>
            </w:tcBorders>
            <w:shd w:val="clear" w:color="auto" w:fill="C6D9F1" w:themeFill="text2" w:themeFillTint="33"/>
            <w:vAlign w:val="center"/>
          </w:tcPr>
          <w:p w14:paraId="23D08798" w14:textId="77777777" w:rsidR="00CB31C8" w:rsidRPr="0028557D" w:rsidRDefault="00CB31C8" w:rsidP="00CB31C8">
            <w:pPr>
              <w:jc w:val="center"/>
              <w:rPr>
                <w:rFonts w:ascii="Verdana" w:hAnsi="Verdana" w:cstheme="minorHAnsi"/>
                <w:b/>
                <w:sz w:val="20"/>
              </w:rPr>
            </w:pPr>
            <w:r w:rsidRPr="0028557D">
              <w:rPr>
                <w:rFonts w:ascii="Verdana" w:hAnsi="Verdana" w:cstheme="minorHAnsi"/>
                <w:b/>
                <w:sz w:val="20"/>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EEA013" w14:textId="77777777" w:rsidR="00CB31C8" w:rsidRPr="0028557D" w:rsidRDefault="00CB31C8" w:rsidP="00CB31C8">
            <w:pPr>
              <w:jc w:val="center"/>
              <w:rPr>
                <w:rFonts w:ascii="Verdana" w:hAnsi="Verdana" w:cstheme="minorHAnsi"/>
                <w:b/>
                <w:sz w:val="20"/>
              </w:rPr>
            </w:pPr>
          </w:p>
          <w:p w14:paraId="0A7FA1D1" w14:textId="77777777" w:rsidR="00CB31C8" w:rsidRPr="0028557D" w:rsidRDefault="00CB31C8" w:rsidP="00CB31C8">
            <w:pPr>
              <w:spacing w:line="240" w:lineRule="auto"/>
              <w:jc w:val="center"/>
              <w:rPr>
                <w:rFonts w:ascii="Verdana" w:hAnsi="Verdana" w:cstheme="minorHAnsi"/>
                <w:b/>
                <w:sz w:val="20"/>
              </w:rPr>
            </w:pPr>
            <w:r w:rsidRPr="0028557D">
              <w:rPr>
                <w:rFonts w:ascii="Verdana" w:hAnsi="Verdana" w:cstheme="minorHAnsi"/>
                <w:b/>
                <w:sz w:val="20"/>
              </w:rPr>
              <w:t>Przedmiot zakupu</w:t>
            </w:r>
          </w:p>
          <w:p w14:paraId="5D6F8925" w14:textId="77777777" w:rsidR="00CB31C8" w:rsidRPr="0028557D" w:rsidRDefault="00CB31C8" w:rsidP="00CB31C8">
            <w:pPr>
              <w:spacing w:line="240" w:lineRule="auto"/>
              <w:jc w:val="center"/>
              <w:rPr>
                <w:rFonts w:ascii="Verdana" w:hAnsi="Verdana" w:cstheme="minorHAnsi"/>
                <w:b/>
                <w:sz w:val="20"/>
              </w:rPr>
            </w:pPr>
          </w:p>
        </w:tc>
        <w:tc>
          <w:tcPr>
            <w:tcW w:w="2126" w:type="dxa"/>
            <w:vMerge w:val="restart"/>
            <w:tcBorders>
              <w:top w:val="single" w:sz="4" w:space="0" w:color="auto"/>
            </w:tcBorders>
            <w:shd w:val="clear" w:color="auto" w:fill="C6D9F1" w:themeFill="text2" w:themeFillTint="33"/>
          </w:tcPr>
          <w:p w14:paraId="1AED2F74" w14:textId="77777777" w:rsidR="00CB31C8" w:rsidRPr="0028557D" w:rsidRDefault="00CB31C8" w:rsidP="00CB31C8">
            <w:pPr>
              <w:jc w:val="center"/>
              <w:rPr>
                <w:rFonts w:ascii="Verdana" w:hAnsi="Verdana" w:cstheme="minorHAnsi"/>
                <w:b/>
                <w:sz w:val="20"/>
              </w:rPr>
            </w:pPr>
          </w:p>
          <w:p w14:paraId="184234E8" w14:textId="16668BEC" w:rsidR="00CB31C8" w:rsidRPr="0028557D" w:rsidRDefault="00CB31C8" w:rsidP="00CB31C8">
            <w:pPr>
              <w:jc w:val="center"/>
              <w:rPr>
                <w:rFonts w:ascii="Verdana" w:hAnsi="Verdana" w:cstheme="minorHAnsi"/>
                <w:b/>
                <w:sz w:val="20"/>
              </w:rPr>
            </w:pPr>
            <w:r w:rsidRPr="0028557D">
              <w:rPr>
                <w:rFonts w:ascii="Verdana" w:hAnsi="Verdana" w:cstheme="minorHAnsi"/>
                <w:b/>
                <w:sz w:val="20"/>
              </w:rPr>
              <w:t>Wart</w:t>
            </w:r>
            <w:r w:rsidR="0077484A" w:rsidRPr="0028557D">
              <w:rPr>
                <w:rFonts w:ascii="Verdana" w:hAnsi="Verdana" w:cstheme="minorHAnsi"/>
                <w:b/>
                <w:sz w:val="20"/>
              </w:rPr>
              <w:t>ość zrealizowanyc</w:t>
            </w:r>
            <w:r w:rsidR="007E4682" w:rsidRPr="0028557D">
              <w:rPr>
                <w:rFonts w:ascii="Verdana" w:hAnsi="Verdana" w:cstheme="minorHAnsi"/>
                <w:b/>
                <w:sz w:val="20"/>
              </w:rPr>
              <w:t>h robót budowlanych</w:t>
            </w:r>
          </w:p>
        </w:tc>
        <w:tc>
          <w:tcPr>
            <w:tcW w:w="2948" w:type="dxa"/>
            <w:gridSpan w:val="2"/>
            <w:tcBorders>
              <w:top w:val="single" w:sz="4" w:space="0" w:color="auto"/>
              <w:bottom w:val="single" w:sz="4" w:space="0" w:color="auto"/>
            </w:tcBorders>
            <w:shd w:val="clear" w:color="auto" w:fill="C6D9F1" w:themeFill="text2" w:themeFillTint="33"/>
            <w:vAlign w:val="center"/>
          </w:tcPr>
          <w:p w14:paraId="3EF471DC" w14:textId="04929FD8" w:rsidR="00CB31C8" w:rsidRPr="0028557D" w:rsidRDefault="00CB31C8" w:rsidP="007E4682">
            <w:pPr>
              <w:jc w:val="center"/>
              <w:rPr>
                <w:rFonts w:ascii="Verdana" w:hAnsi="Verdana" w:cstheme="minorHAnsi"/>
                <w:b/>
                <w:sz w:val="20"/>
              </w:rPr>
            </w:pPr>
            <w:r w:rsidRPr="0028557D">
              <w:rPr>
                <w:rFonts w:ascii="Verdana" w:hAnsi="Verdana" w:cstheme="minorHAnsi"/>
                <w:b/>
                <w:sz w:val="20"/>
              </w:rPr>
              <w:t>T</w:t>
            </w:r>
            <w:r w:rsidR="007E4682" w:rsidRPr="0028557D">
              <w:rPr>
                <w:rFonts w:ascii="Verdana" w:hAnsi="Verdana" w:cstheme="minorHAnsi"/>
                <w:b/>
                <w:sz w:val="20"/>
              </w:rPr>
              <w:t xml:space="preserve">ermin  realizacji </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42C0ECFF" w14:textId="77777777" w:rsidR="00CB31C8" w:rsidRPr="0028557D" w:rsidRDefault="00CB31C8" w:rsidP="00CB31C8">
            <w:pPr>
              <w:spacing w:line="240" w:lineRule="auto"/>
              <w:jc w:val="center"/>
              <w:rPr>
                <w:rFonts w:ascii="Verdana" w:hAnsi="Verdana" w:cstheme="minorHAnsi"/>
                <w:b/>
                <w:sz w:val="20"/>
                <w:lang w:eastAsia="pl-PL"/>
              </w:rPr>
            </w:pPr>
            <w:r w:rsidRPr="0028557D">
              <w:rPr>
                <w:rFonts w:ascii="Verdana" w:hAnsi="Verdana" w:cstheme="minorHAnsi"/>
                <w:b/>
                <w:sz w:val="20"/>
                <w:lang w:eastAsia="pl-PL"/>
              </w:rPr>
              <w:t>Nazwa Odbiorcy</w:t>
            </w:r>
          </w:p>
          <w:p w14:paraId="7E50D7F0" w14:textId="77777777" w:rsidR="00CB31C8" w:rsidRPr="0028557D" w:rsidRDefault="00CB31C8" w:rsidP="00CB31C8">
            <w:pPr>
              <w:spacing w:line="240" w:lineRule="auto"/>
              <w:jc w:val="center"/>
              <w:rPr>
                <w:rFonts w:ascii="Verdana" w:hAnsi="Verdana" w:cstheme="minorHAnsi"/>
                <w:i/>
                <w:sz w:val="20"/>
                <w:lang w:eastAsia="pl-PL"/>
              </w:rPr>
            </w:pPr>
            <w:r w:rsidRPr="0028557D">
              <w:rPr>
                <w:rFonts w:ascii="Verdana" w:hAnsi="Verdana" w:cstheme="minorHAnsi"/>
                <w:i/>
                <w:sz w:val="20"/>
                <w:lang w:eastAsia="pl-PL"/>
              </w:rPr>
              <w:t>(wraz z adresem i nr telefonu)</w:t>
            </w:r>
          </w:p>
        </w:tc>
      </w:tr>
      <w:tr w:rsidR="00CB31C8" w:rsidRPr="0028557D" w14:paraId="4D6BBB89" w14:textId="77777777" w:rsidTr="00431930">
        <w:trPr>
          <w:cantSplit/>
          <w:trHeight w:val="504"/>
          <w:tblHeader/>
          <w:jc w:val="center"/>
        </w:trPr>
        <w:tc>
          <w:tcPr>
            <w:tcW w:w="568" w:type="dxa"/>
            <w:vMerge/>
            <w:tcBorders>
              <w:left w:val="single" w:sz="4" w:space="0" w:color="auto"/>
            </w:tcBorders>
            <w:vAlign w:val="center"/>
          </w:tcPr>
          <w:p w14:paraId="03567403" w14:textId="77777777" w:rsidR="00CB31C8" w:rsidRPr="0028557D" w:rsidRDefault="00CB31C8" w:rsidP="00CB31C8">
            <w:pPr>
              <w:jc w:val="center"/>
              <w:rPr>
                <w:rFonts w:ascii="Verdana" w:hAnsi="Verdana" w:cstheme="minorHAnsi"/>
                <w:i/>
                <w:sz w:val="20"/>
              </w:rPr>
            </w:pPr>
          </w:p>
        </w:tc>
        <w:tc>
          <w:tcPr>
            <w:tcW w:w="1730" w:type="dxa"/>
            <w:vMerge/>
            <w:tcBorders>
              <w:top w:val="nil"/>
              <w:right w:val="single" w:sz="4" w:space="0" w:color="auto"/>
            </w:tcBorders>
            <w:vAlign w:val="center"/>
          </w:tcPr>
          <w:p w14:paraId="26AD58F4" w14:textId="77777777" w:rsidR="00CB31C8" w:rsidRPr="0028557D" w:rsidRDefault="00CB31C8" w:rsidP="00CB31C8">
            <w:pPr>
              <w:jc w:val="center"/>
              <w:rPr>
                <w:rFonts w:ascii="Verdana" w:hAnsi="Verdana" w:cstheme="minorHAnsi"/>
                <w:i/>
                <w:sz w:val="20"/>
              </w:rPr>
            </w:pPr>
          </w:p>
        </w:tc>
        <w:tc>
          <w:tcPr>
            <w:tcW w:w="2126" w:type="dxa"/>
            <w:vMerge/>
          </w:tcPr>
          <w:p w14:paraId="633A5584" w14:textId="77777777" w:rsidR="00CB31C8" w:rsidRPr="0028557D" w:rsidRDefault="00CB31C8" w:rsidP="00CB31C8">
            <w:pPr>
              <w:jc w:val="center"/>
              <w:rPr>
                <w:rFonts w:ascii="Verdana" w:hAnsi="Verdana" w:cstheme="minorHAnsi"/>
                <w:i/>
                <w:sz w:val="20"/>
              </w:rPr>
            </w:pPr>
          </w:p>
        </w:tc>
        <w:tc>
          <w:tcPr>
            <w:tcW w:w="1383" w:type="dxa"/>
            <w:tcBorders>
              <w:top w:val="nil"/>
            </w:tcBorders>
            <w:shd w:val="clear" w:color="auto" w:fill="DBE5F1" w:themeFill="accent1" w:themeFillTint="33"/>
            <w:vAlign w:val="center"/>
          </w:tcPr>
          <w:p w14:paraId="4FEF90BA" w14:textId="77777777" w:rsidR="00CB31C8" w:rsidRPr="0028557D" w:rsidRDefault="00CB31C8" w:rsidP="00CB31C8">
            <w:pPr>
              <w:jc w:val="center"/>
              <w:rPr>
                <w:rFonts w:ascii="Verdana" w:hAnsi="Verdana" w:cstheme="minorHAnsi"/>
                <w:i/>
                <w:sz w:val="20"/>
              </w:rPr>
            </w:pPr>
            <w:r w:rsidRPr="0028557D">
              <w:rPr>
                <w:rFonts w:ascii="Verdana" w:hAnsi="Verdana" w:cstheme="minorHAnsi"/>
                <w:i/>
                <w:sz w:val="20"/>
              </w:rPr>
              <w:t>Data</w:t>
            </w:r>
          </w:p>
          <w:p w14:paraId="34901F5D" w14:textId="77777777" w:rsidR="00CB31C8" w:rsidRPr="0028557D" w:rsidRDefault="00CB31C8" w:rsidP="00CB31C8">
            <w:pPr>
              <w:jc w:val="center"/>
              <w:rPr>
                <w:rFonts w:ascii="Verdana" w:hAnsi="Verdana" w:cstheme="minorHAnsi"/>
                <w:i/>
                <w:sz w:val="20"/>
              </w:rPr>
            </w:pPr>
            <w:r w:rsidRPr="0028557D">
              <w:rPr>
                <w:rFonts w:ascii="Verdana" w:hAnsi="Verdana" w:cstheme="minorHAnsi"/>
                <w:i/>
                <w:sz w:val="20"/>
              </w:rPr>
              <w:t>Rozpoczęcia</w:t>
            </w:r>
          </w:p>
        </w:tc>
        <w:tc>
          <w:tcPr>
            <w:tcW w:w="1565" w:type="dxa"/>
            <w:tcBorders>
              <w:top w:val="nil"/>
              <w:right w:val="single" w:sz="4" w:space="0" w:color="auto"/>
            </w:tcBorders>
            <w:shd w:val="clear" w:color="auto" w:fill="DBE5F1" w:themeFill="accent1" w:themeFillTint="33"/>
            <w:vAlign w:val="center"/>
          </w:tcPr>
          <w:p w14:paraId="18100CED" w14:textId="77777777" w:rsidR="00CB31C8" w:rsidRPr="0028557D" w:rsidRDefault="00CB31C8" w:rsidP="00CB31C8">
            <w:pPr>
              <w:jc w:val="center"/>
              <w:rPr>
                <w:rFonts w:ascii="Verdana" w:hAnsi="Verdana" w:cstheme="minorHAnsi"/>
                <w:i/>
                <w:sz w:val="20"/>
              </w:rPr>
            </w:pPr>
            <w:r w:rsidRPr="0028557D">
              <w:rPr>
                <w:rFonts w:ascii="Verdana" w:hAnsi="Verdana" w:cstheme="minorHAnsi"/>
                <w:i/>
                <w:sz w:val="20"/>
              </w:rPr>
              <w:t>Data</w:t>
            </w:r>
          </w:p>
          <w:p w14:paraId="3ACCA748" w14:textId="77777777" w:rsidR="00CB31C8" w:rsidRPr="0028557D" w:rsidRDefault="00CB31C8" w:rsidP="00CB31C8">
            <w:pPr>
              <w:jc w:val="center"/>
              <w:rPr>
                <w:rFonts w:ascii="Verdana" w:hAnsi="Verdana" w:cstheme="minorHAnsi"/>
                <w:i/>
                <w:sz w:val="20"/>
              </w:rPr>
            </w:pPr>
            <w:r w:rsidRPr="0028557D">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583A3E0F" w14:textId="77777777" w:rsidR="00CB31C8" w:rsidRPr="0028557D" w:rsidRDefault="00CB31C8" w:rsidP="00CB31C8">
            <w:pPr>
              <w:jc w:val="center"/>
              <w:rPr>
                <w:rFonts w:ascii="Verdana" w:hAnsi="Verdana" w:cstheme="minorHAnsi"/>
                <w:i/>
                <w:sz w:val="20"/>
              </w:rPr>
            </w:pPr>
          </w:p>
        </w:tc>
      </w:tr>
      <w:tr w:rsidR="00CB31C8" w:rsidRPr="0028557D" w14:paraId="7301BC7C" w14:textId="77777777" w:rsidTr="00431930">
        <w:trPr>
          <w:trHeight w:val="843"/>
          <w:jc w:val="center"/>
        </w:trPr>
        <w:tc>
          <w:tcPr>
            <w:tcW w:w="568" w:type="dxa"/>
            <w:vAlign w:val="center"/>
          </w:tcPr>
          <w:p w14:paraId="39065ACD" w14:textId="77777777" w:rsidR="00CB31C8" w:rsidRPr="0028557D" w:rsidRDefault="00CB31C8" w:rsidP="00CB31C8">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14:paraId="43D630C1" w14:textId="77777777" w:rsidR="00CB31C8" w:rsidRPr="0028557D" w:rsidRDefault="00CB31C8" w:rsidP="00CB31C8">
            <w:pPr>
              <w:spacing w:before="120"/>
              <w:jc w:val="center"/>
              <w:rPr>
                <w:rFonts w:ascii="Verdana" w:hAnsi="Verdana" w:cstheme="minorHAnsi"/>
                <w:sz w:val="20"/>
              </w:rPr>
            </w:pPr>
          </w:p>
        </w:tc>
        <w:tc>
          <w:tcPr>
            <w:tcW w:w="2126" w:type="dxa"/>
            <w:vAlign w:val="center"/>
          </w:tcPr>
          <w:p w14:paraId="0B19447E" w14:textId="77777777" w:rsidR="00CB31C8" w:rsidRPr="0028557D" w:rsidRDefault="00CB31C8" w:rsidP="00CB31C8">
            <w:pPr>
              <w:spacing w:before="120"/>
              <w:jc w:val="center"/>
              <w:rPr>
                <w:rFonts w:ascii="Verdana" w:hAnsi="Verdana" w:cstheme="minorHAnsi"/>
                <w:sz w:val="20"/>
              </w:rPr>
            </w:pPr>
          </w:p>
        </w:tc>
        <w:tc>
          <w:tcPr>
            <w:tcW w:w="1383" w:type="dxa"/>
            <w:tcBorders>
              <w:top w:val="nil"/>
              <w:bottom w:val="nil"/>
            </w:tcBorders>
            <w:vAlign w:val="center"/>
          </w:tcPr>
          <w:p w14:paraId="63654A39" w14:textId="77777777" w:rsidR="00CB31C8" w:rsidRPr="0028557D" w:rsidRDefault="00CB31C8" w:rsidP="00CB31C8">
            <w:pPr>
              <w:spacing w:before="120"/>
              <w:jc w:val="center"/>
              <w:rPr>
                <w:rFonts w:ascii="Verdana" w:hAnsi="Verdana" w:cstheme="minorHAnsi"/>
                <w:sz w:val="20"/>
              </w:rPr>
            </w:pPr>
          </w:p>
        </w:tc>
        <w:tc>
          <w:tcPr>
            <w:tcW w:w="1565" w:type="dxa"/>
            <w:tcBorders>
              <w:top w:val="nil"/>
              <w:bottom w:val="nil"/>
              <w:right w:val="single" w:sz="4" w:space="0" w:color="auto"/>
            </w:tcBorders>
            <w:vAlign w:val="center"/>
          </w:tcPr>
          <w:p w14:paraId="3FDD4C3E" w14:textId="77777777" w:rsidR="00CB31C8" w:rsidRPr="0028557D" w:rsidRDefault="00CB31C8" w:rsidP="00CB31C8">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7C2B0B4" w14:textId="77777777" w:rsidR="00CB31C8" w:rsidRPr="0028557D" w:rsidRDefault="00CB31C8" w:rsidP="00CB31C8">
            <w:pPr>
              <w:spacing w:before="120"/>
              <w:jc w:val="center"/>
              <w:rPr>
                <w:rFonts w:ascii="Verdana" w:hAnsi="Verdana" w:cstheme="minorHAnsi"/>
                <w:sz w:val="20"/>
              </w:rPr>
            </w:pPr>
          </w:p>
        </w:tc>
      </w:tr>
      <w:tr w:rsidR="00CB31C8" w:rsidRPr="0028557D" w14:paraId="72F6DC40" w14:textId="77777777" w:rsidTr="00431930">
        <w:trPr>
          <w:trHeight w:val="843"/>
          <w:jc w:val="center"/>
        </w:trPr>
        <w:tc>
          <w:tcPr>
            <w:tcW w:w="568" w:type="dxa"/>
            <w:vAlign w:val="center"/>
          </w:tcPr>
          <w:p w14:paraId="10307929" w14:textId="77777777" w:rsidR="00CB31C8" w:rsidRPr="0028557D" w:rsidRDefault="00CB31C8" w:rsidP="00CB31C8">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14:paraId="2EA4E2E0" w14:textId="77777777" w:rsidR="00CB31C8" w:rsidRPr="0028557D" w:rsidRDefault="00CB31C8" w:rsidP="00CB31C8">
            <w:pPr>
              <w:spacing w:before="120"/>
              <w:jc w:val="center"/>
              <w:rPr>
                <w:rFonts w:ascii="Verdana" w:hAnsi="Verdana" w:cstheme="minorHAnsi"/>
                <w:sz w:val="20"/>
              </w:rPr>
            </w:pPr>
          </w:p>
        </w:tc>
        <w:tc>
          <w:tcPr>
            <w:tcW w:w="2126" w:type="dxa"/>
            <w:vAlign w:val="center"/>
          </w:tcPr>
          <w:p w14:paraId="06A08212" w14:textId="77777777" w:rsidR="00CB31C8" w:rsidRPr="0028557D" w:rsidRDefault="00CB31C8" w:rsidP="00CB31C8">
            <w:pPr>
              <w:spacing w:before="120"/>
              <w:jc w:val="center"/>
              <w:rPr>
                <w:rFonts w:ascii="Verdana" w:hAnsi="Verdana" w:cstheme="minorHAnsi"/>
                <w:sz w:val="20"/>
              </w:rPr>
            </w:pPr>
          </w:p>
        </w:tc>
        <w:tc>
          <w:tcPr>
            <w:tcW w:w="1383" w:type="dxa"/>
            <w:tcBorders>
              <w:top w:val="nil"/>
              <w:bottom w:val="nil"/>
            </w:tcBorders>
            <w:vAlign w:val="center"/>
          </w:tcPr>
          <w:p w14:paraId="56AAA615" w14:textId="77777777" w:rsidR="00CB31C8" w:rsidRPr="0028557D" w:rsidRDefault="00CB31C8" w:rsidP="00CB31C8">
            <w:pPr>
              <w:spacing w:before="120"/>
              <w:jc w:val="center"/>
              <w:rPr>
                <w:rFonts w:ascii="Verdana" w:hAnsi="Verdana" w:cstheme="minorHAnsi"/>
                <w:sz w:val="20"/>
              </w:rPr>
            </w:pPr>
          </w:p>
        </w:tc>
        <w:tc>
          <w:tcPr>
            <w:tcW w:w="1565" w:type="dxa"/>
            <w:tcBorders>
              <w:top w:val="nil"/>
              <w:bottom w:val="nil"/>
              <w:right w:val="single" w:sz="4" w:space="0" w:color="auto"/>
            </w:tcBorders>
            <w:vAlign w:val="center"/>
          </w:tcPr>
          <w:p w14:paraId="6BB260A6" w14:textId="77777777" w:rsidR="00CB31C8" w:rsidRPr="0028557D" w:rsidRDefault="00CB31C8" w:rsidP="00CB31C8">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532A529" w14:textId="77777777" w:rsidR="00CB31C8" w:rsidRPr="0028557D" w:rsidRDefault="00CB31C8" w:rsidP="00CB31C8">
            <w:pPr>
              <w:spacing w:before="120"/>
              <w:jc w:val="center"/>
              <w:rPr>
                <w:rFonts w:ascii="Verdana" w:hAnsi="Verdana" w:cstheme="minorHAnsi"/>
                <w:sz w:val="20"/>
              </w:rPr>
            </w:pPr>
          </w:p>
        </w:tc>
      </w:tr>
      <w:tr w:rsidR="00CB31C8" w:rsidRPr="0028557D" w14:paraId="1C72569B" w14:textId="77777777" w:rsidTr="00431930">
        <w:trPr>
          <w:trHeight w:val="843"/>
          <w:jc w:val="center"/>
        </w:trPr>
        <w:tc>
          <w:tcPr>
            <w:tcW w:w="568" w:type="dxa"/>
            <w:vAlign w:val="center"/>
          </w:tcPr>
          <w:p w14:paraId="1FBDECF9" w14:textId="77777777" w:rsidR="00CB31C8" w:rsidRPr="0028557D" w:rsidRDefault="00CB31C8" w:rsidP="00CB31C8">
            <w:pPr>
              <w:pStyle w:val="Akapitzlist"/>
              <w:tabs>
                <w:tab w:val="left" w:pos="71"/>
              </w:tabs>
              <w:autoSpaceDE w:val="0"/>
              <w:autoSpaceDN w:val="0"/>
              <w:spacing w:before="120" w:after="200" w:line="240" w:lineRule="auto"/>
              <w:ind w:left="841"/>
              <w:rPr>
                <w:rFonts w:ascii="Verdana" w:hAnsi="Verdana" w:cstheme="minorHAnsi"/>
                <w:i/>
                <w:sz w:val="20"/>
              </w:rPr>
            </w:pPr>
          </w:p>
        </w:tc>
        <w:tc>
          <w:tcPr>
            <w:tcW w:w="1730" w:type="dxa"/>
            <w:tcBorders>
              <w:right w:val="single" w:sz="4" w:space="0" w:color="auto"/>
            </w:tcBorders>
            <w:vAlign w:val="center"/>
          </w:tcPr>
          <w:p w14:paraId="5438E219" w14:textId="77777777" w:rsidR="00CB31C8" w:rsidRPr="0028557D" w:rsidRDefault="00CB31C8" w:rsidP="00CB31C8">
            <w:pPr>
              <w:spacing w:before="120"/>
              <w:jc w:val="center"/>
              <w:rPr>
                <w:rFonts w:ascii="Verdana" w:hAnsi="Verdana" w:cstheme="minorHAnsi"/>
                <w:sz w:val="20"/>
              </w:rPr>
            </w:pPr>
          </w:p>
        </w:tc>
        <w:tc>
          <w:tcPr>
            <w:tcW w:w="2126" w:type="dxa"/>
            <w:vAlign w:val="center"/>
          </w:tcPr>
          <w:p w14:paraId="2546CA87" w14:textId="77777777" w:rsidR="00CB31C8" w:rsidRPr="0028557D" w:rsidRDefault="00CB31C8" w:rsidP="00CB31C8">
            <w:pPr>
              <w:spacing w:before="120"/>
              <w:jc w:val="center"/>
              <w:rPr>
                <w:rFonts w:ascii="Verdana" w:hAnsi="Verdana" w:cstheme="minorHAnsi"/>
                <w:sz w:val="20"/>
              </w:rPr>
            </w:pPr>
          </w:p>
        </w:tc>
        <w:tc>
          <w:tcPr>
            <w:tcW w:w="1383" w:type="dxa"/>
            <w:tcBorders>
              <w:top w:val="nil"/>
            </w:tcBorders>
            <w:vAlign w:val="center"/>
          </w:tcPr>
          <w:p w14:paraId="27D450AC" w14:textId="77777777" w:rsidR="00CB31C8" w:rsidRPr="0028557D" w:rsidRDefault="00CB31C8" w:rsidP="00CB31C8">
            <w:pPr>
              <w:spacing w:before="120"/>
              <w:jc w:val="center"/>
              <w:rPr>
                <w:rFonts w:ascii="Verdana" w:hAnsi="Verdana" w:cstheme="minorHAnsi"/>
                <w:sz w:val="20"/>
              </w:rPr>
            </w:pPr>
          </w:p>
        </w:tc>
        <w:tc>
          <w:tcPr>
            <w:tcW w:w="1565" w:type="dxa"/>
            <w:tcBorders>
              <w:top w:val="nil"/>
              <w:right w:val="single" w:sz="4" w:space="0" w:color="auto"/>
            </w:tcBorders>
            <w:vAlign w:val="center"/>
          </w:tcPr>
          <w:p w14:paraId="17278FBB" w14:textId="77777777" w:rsidR="00CB31C8" w:rsidRPr="0028557D" w:rsidRDefault="00CB31C8" w:rsidP="00CB31C8">
            <w:pPr>
              <w:spacing w:before="120"/>
              <w:jc w:val="center"/>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3C1CA14" w14:textId="77777777" w:rsidR="00CB31C8" w:rsidRPr="0028557D" w:rsidRDefault="00CB31C8" w:rsidP="00CB31C8">
            <w:pPr>
              <w:spacing w:before="120"/>
              <w:jc w:val="center"/>
              <w:rPr>
                <w:rFonts w:ascii="Verdana" w:hAnsi="Verdana" w:cstheme="minorHAnsi"/>
                <w:sz w:val="20"/>
              </w:rPr>
            </w:pPr>
          </w:p>
        </w:tc>
      </w:tr>
    </w:tbl>
    <w:p w14:paraId="24A8CBBF" w14:textId="77777777" w:rsidR="00CB31C8" w:rsidRPr="0028557D" w:rsidRDefault="00CB31C8" w:rsidP="00CB31C8">
      <w:pPr>
        <w:spacing w:before="120"/>
        <w:ind w:left="-284" w:right="-569"/>
        <w:outlineLvl w:val="0"/>
        <w:rPr>
          <w:rFonts w:ascii="Verdana" w:hAnsi="Verdana" w:cstheme="minorHAnsi"/>
          <w:i/>
          <w:sz w:val="20"/>
        </w:rPr>
      </w:pPr>
      <w:r w:rsidRPr="0028557D">
        <w:rPr>
          <w:rFonts w:ascii="Verdana" w:hAnsi="Verdana" w:cstheme="minorHAnsi"/>
          <w:i/>
          <w:sz w:val="20"/>
        </w:rPr>
        <w:t>UWAGA: Należy dostosować ilość wierszy do ilości wykazywanych zamówień</w:t>
      </w:r>
    </w:p>
    <w:p w14:paraId="7A88F180" w14:textId="255EB4C6" w:rsidR="00CB31C8" w:rsidRPr="0028557D" w:rsidRDefault="00CB31C8" w:rsidP="00CB31C8">
      <w:pPr>
        <w:spacing w:before="120" w:line="240" w:lineRule="auto"/>
        <w:ind w:right="28"/>
        <w:outlineLvl w:val="0"/>
        <w:rPr>
          <w:rFonts w:ascii="Verdana" w:hAnsi="Verdana" w:cstheme="minorHAnsi"/>
          <w:i/>
          <w:sz w:val="20"/>
        </w:rPr>
      </w:pPr>
      <w:r w:rsidRPr="0028557D">
        <w:rPr>
          <w:rFonts w:ascii="Verdana" w:hAnsi="Verdana" w:cstheme="minorHAnsi"/>
          <w:sz w:val="20"/>
        </w:rPr>
        <w:t xml:space="preserve">Do niniejszego wykazu dołączamy dowody </w:t>
      </w:r>
      <w:r w:rsidR="007E4682" w:rsidRPr="0028557D">
        <w:rPr>
          <w:rFonts w:ascii="Verdana" w:hAnsi="Verdana" w:cstheme="minorHAnsi"/>
          <w:sz w:val="20"/>
        </w:rPr>
        <w:t xml:space="preserve">potwierdzające, że ww. roboty </w:t>
      </w:r>
      <w:r w:rsidRPr="0028557D">
        <w:rPr>
          <w:rFonts w:ascii="Verdana" w:hAnsi="Verdana" w:cstheme="minorHAnsi"/>
          <w:sz w:val="20"/>
        </w:rPr>
        <w:t>zostały wykonane lub są wykonywane należycie.</w:t>
      </w:r>
    </w:p>
    <w:p w14:paraId="66941020" w14:textId="77777777" w:rsidR="008F7E9B" w:rsidRPr="0028557D" w:rsidRDefault="008F7E9B" w:rsidP="007E4682">
      <w:pPr>
        <w:spacing w:after="80" w:line="240" w:lineRule="exact"/>
        <w:ind w:right="-993"/>
        <w:rPr>
          <w:rFonts w:ascii="Verdana" w:hAnsi="Verdana" w:cstheme="minorHAnsi"/>
          <w:sz w:val="20"/>
        </w:rPr>
      </w:pPr>
    </w:p>
    <w:p w14:paraId="3B8A0602" w14:textId="77777777" w:rsidR="008F7E9B" w:rsidRPr="0028557D" w:rsidRDefault="008F7E9B" w:rsidP="007E4682">
      <w:pPr>
        <w:spacing w:after="80" w:line="240" w:lineRule="exact"/>
        <w:ind w:right="-993"/>
        <w:rPr>
          <w:rFonts w:ascii="Verdana" w:hAnsi="Verdana" w:cstheme="minorHAnsi"/>
          <w:sz w:val="20"/>
        </w:rPr>
      </w:pPr>
    </w:p>
    <w:p w14:paraId="01B65438" w14:textId="77777777" w:rsidR="008F7E9B" w:rsidRPr="0028557D" w:rsidRDefault="008F7E9B" w:rsidP="007E4682">
      <w:pPr>
        <w:spacing w:after="80" w:line="240" w:lineRule="exact"/>
        <w:ind w:right="-993"/>
        <w:rPr>
          <w:rFonts w:ascii="Verdana" w:hAnsi="Verdana" w:cstheme="minorHAnsi"/>
          <w:sz w:val="20"/>
        </w:rPr>
      </w:pPr>
    </w:p>
    <w:p w14:paraId="5E8A2ED5" w14:textId="601ADDA8" w:rsidR="00CB31C8" w:rsidRPr="0028557D" w:rsidRDefault="00CB31C8" w:rsidP="007E4682">
      <w:pPr>
        <w:spacing w:after="80" w:line="240" w:lineRule="exact"/>
        <w:ind w:right="-993"/>
        <w:rPr>
          <w:rFonts w:ascii="Verdana" w:hAnsi="Verdana" w:cstheme="minorHAnsi"/>
          <w:sz w:val="20"/>
        </w:rPr>
      </w:pPr>
      <w:r w:rsidRPr="0028557D">
        <w:rPr>
          <w:rFonts w:ascii="Verdana" w:hAnsi="Verdana" w:cstheme="minorHAnsi"/>
          <w:sz w:val="20"/>
        </w:rPr>
        <w:t xml:space="preserve">           </w:t>
      </w: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r w:rsidR="0077484A" w:rsidRPr="0028557D">
        <w:rPr>
          <w:rFonts w:ascii="Verdana" w:hAnsi="Verdana" w:cstheme="minorHAnsi"/>
          <w:sz w:val="20"/>
        </w:rPr>
        <w:t>...........................</w:t>
      </w:r>
    </w:p>
    <w:p w14:paraId="76338555" w14:textId="77777777" w:rsidR="00CB31C8" w:rsidRPr="0028557D" w:rsidRDefault="00CB31C8" w:rsidP="00CB31C8">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14:paraId="085AAA7C" w14:textId="1CD79D4E" w:rsidR="0077484A" w:rsidRPr="0028557D" w:rsidRDefault="00CB31C8" w:rsidP="007E4682">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14:paraId="5AE534D7" w14:textId="7AB18C27" w:rsidR="00CB31C8" w:rsidRPr="0028557D" w:rsidRDefault="00CB31C8" w:rsidP="0077484A">
      <w:pPr>
        <w:ind w:left="5398" w:right="68" w:hanging="153"/>
        <w:rPr>
          <w:rFonts w:ascii="Verdana" w:hAnsi="Verdana" w:cstheme="minorHAnsi"/>
          <w:b/>
          <w:sz w:val="20"/>
        </w:rPr>
      </w:pPr>
      <w:r w:rsidRPr="0028557D">
        <w:rPr>
          <w:rFonts w:ascii="Verdana" w:hAnsi="Verdana" w:cstheme="minorHAnsi"/>
          <w:b/>
          <w:sz w:val="20"/>
        </w:rPr>
        <w:br w:type="page"/>
      </w:r>
    </w:p>
    <w:p w14:paraId="06809607" w14:textId="6BD10DA7" w:rsidR="00CB31C8" w:rsidRPr="0028557D" w:rsidRDefault="00CB31C8" w:rsidP="00160B69">
      <w:pPr>
        <w:pStyle w:val="Nagwek1"/>
        <w:tabs>
          <w:tab w:val="left" w:pos="6298"/>
        </w:tabs>
        <w:rPr>
          <w:rFonts w:ascii="Verdana" w:hAnsi="Verdana"/>
          <w:sz w:val="20"/>
          <w:szCs w:val="20"/>
        </w:rPr>
      </w:pPr>
      <w:bookmarkStart w:id="10" w:name="_Toc161146705"/>
      <w:r w:rsidRPr="0028557D">
        <w:rPr>
          <w:rFonts w:ascii="Verdana" w:hAnsi="Verdana"/>
          <w:sz w:val="20"/>
          <w:szCs w:val="20"/>
        </w:rPr>
        <w:lastRenderedPageBreak/>
        <w:t>ZAŁĄCZNIK NR</w:t>
      </w:r>
      <w:r w:rsidR="007B2EFF" w:rsidRPr="0028557D">
        <w:rPr>
          <w:rFonts w:ascii="Verdana" w:hAnsi="Verdana"/>
          <w:sz w:val="20"/>
          <w:szCs w:val="20"/>
        </w:rPr>
        <w:t xml:space="preserve"> 8</w:t>
      </w:r>
      <w:r w:rsidRPr="0028557D">
        <w:rPr>
          <w:rFonts w:ascii="Verdana" w:hAnsi="Verdana"/>
          <w:sz w:val="20"/>
          <w:szCs w:val="20"/>
        </w:rPr>
        <w:t xml:space="preserve"> DO SWZ – WYKAZ OSÓB</w:t>
      </w:r>
      <w:bookmarkEnd w:id="10"/>
      <w:r w:rsidR="00160B69" w:rsidRPr="0028557D">
        <w:rPr>
          <w:rFonts w:ascii="Verdana" w:hAnsi="Verdana"/>
          <w:sz w:val="20"/>
          <w:szCs w:val="20"/>
        </w:rPr>
        <w:tab/>
      </w:r>
    </w:p>
    <w:p w14:paraId="0E084BA9" w14:textId="77777777" w:rsidR="00CB31C8" w:rsidRPr="0028557D" w:rsidRDefault="00CB31C8" w:rsidP="00CB31C8">
      <w:pPr>
        <w:pStyle w:val="Akapitzlist"/>
        <w:spacing w:before="120" w:line="276" w:lineRule="auto"/>
        <w:ind w:left="284"/>
        <w:jc w:val="left"/>
        <w:outlineLvl w:val="0"/>
        <w:rPr>
          <w:rFonts w:ascii="Verdana" w:hAnsi="Verdana"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CB31C8" w:rsidRPr="0028557D" w14:paraId="63C8D109" w14:textId="77777777" w:rsidTr="008B349A">
        <w:trPr>
          <w:trHeight w:val="1820"/>
          <w:jc w:val="center"/>
        </w:trPr>
        <w:tc>
          <w:tcPr>
            <w:tcW w:w="3965" w:type="dxa"/>
            <w:tcBorders>
              <w:right w:val="single" w:sz="4" w:space="0" w:color="auto"/>
            </w:tcBorders>
          </w:tcPr>
          <w:p w14:paraId="6F4B3FF3" w14:textId="77777777" w:rsidR="00CB31C8" w:rsidRPr="0028557D" w:rsidRDefault="00CB31C8" w:rsidP="00CB31C8">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14:paraId="34E137E7" w14:textId="77777777" w:rsidR="00CB31C8" w:rsidRPr="0028557D" w:rsidRDefault="00CB31C8" w:rsidP="00CB31C8">
            <w:pPr>
              <w:ind w:right="28"/>
              <w:jc w:val="left"/>
              <w:rPr>
                <w:rFonts w:ascii="Verdana" w:hAnsi="Verdana" w:cstheme="minorHAnsi"/>
                <w:sz w:val="20"/>
              </w:rPr>
            </w:pPr>
          </w:p>
          <w:p w14:paraId="3F2A5EAD"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577EF0CE"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3BE9067F" w14:textId="77777777" w:rsidR="00CB31C8" w:rsidRPr="0028557D" w:rsidRDefault="00CB31C8" w:rsidP="00CB31C8">
            <w:pPr>
              <w:ind w:right="28"/>
              <w:jc w:val="center"/>
              <w:rPr>
                <w:rFonts w:ascii="Verdana" w:hAnsi="Verdana" w:cstheme="minorHAnsi"/>
                <w:i/>
                <w:sz w:val="20"/>
              </w:rPr>
            </w:pPr>
            <w:r w:rsidRPr="0028557D">
              <w:rPr>
                <w:rFonts w:ascii="Verdana" w:hAnsi="Verdana" w:cstheme="minorHAnsi"/>
                <w:i/>
                <w:sz w:val="20"/>
              </w:rPr>
              <w:t>Nazwa i adres</w:t>
            </w:r>
          </w:p>
          <w:p w14:paraId="75AB130B" w14:textId="77777777" w:rsidR="00CB31C8" w:rsidRPr="0028557D" w:rsidRDefault="00CB31C8" w:rsidP="00CB31C8">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3F069631" w14:textId="77777777" w:rsidR="00CB31C8" w:rsidRPr="0028557D" w:rsidRDefault="00CB31C8" w:rsidP="00CB31C8">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7ABC9FC0" w14:textId="77777777" w:rsidR="00CB31C8" w:rsidRPr="0028557D" w:rsidRDefault="00CB31C8" w:rsidP="00CB31C8">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4B4C0E90"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14:paraId="3FD788F3" w14:textId="77777777" w:rsidR="00CB31C8" w:rsidRPr="0028557D" w:rsidRDefault="00CB31C8" w:rsidP="00CB31C8">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14:paraId="4AAD9590"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14:paraId="004F9380" w14:textId="77777777" w:rsidR="00CB31C8" w:rsidRPr="0028557D" w:rsidRDefault="00CB31C8" w:rsidP="00CB31C8">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14:paraId="07DA5558" w14:textId="77777777" w:rsidR="00CB31C8" w:rsidRPr="0028557D" w:rsidRDefault="00CB31C8" w:rsidP="00CB31C8">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14:paraId="266DF7D1" w14:textId="51F1FB8C" w:rsidR="00CB31C8" w:rsidRPr="0028557D" w:rsidRDefault="00CB31C8" w:rsidP="00CB31C8">
            <w:pPr>
              <w:spacing w:line="360" w:lineRule="auto"/>
              <w:jc w:val="center"/>
              <w:rPr>
                <w:rFonts w:ascii="Verdana" w:eastAsiaTheme="majorEastAsia" w:hAnsi="Verdana" w:cstheme="minorHAnsi"/>
                <w:i/>
                <w:iCs/>
                <w:sz w:val="20"/>
              </w:rPr>
            </w:pPr>
          </w:p>
        </w:tc>
      </w:tr>
    </w:tbl>
    <w:p w14:paraId="2A082462" w14:textId="77777777" w:rsidR="00CB31C8" w:rsidRPr="0028557D" w:rsidRDefault="00CB31C8" w:rsidP="00CB31C8">
      <w:pPr>
        <w:pStyle w:val="Akapitzlist"/>
        <w:spacing w:before="120" w:line="276" w:lineRule="auto"/>
        <w:ind w:left="284"/>
        <w:jc w:val="left"/>
        <w:outlineLvl w:val="0"/>
        <w:rPr>
          <w:rFonts w:ascii="Verdana" w:hAnsi="Verdana" w:cstheme="minorHAnsi"/>
          <w:b/>
          <w:sz w:val="20"/>
        </w:rPr>
      </w:pPr>
    </w:p>
    <w:p w14:paraId="15687C7A" w14:textId="77777777" w:rsidR="00CB31C8" w:rsidRPr="0028557D" w:rsidRDefault="00CB31C8" w:rsidP="00CB31C8">
      <w:pPr>
        <w:pStyle w:val="Akapitzlist"/>
        <w:spacing w:before="120" w:line="276" w:lineRule="auto"/>
        <w:ind w:left="284"/>
        <w:jc w:val="left"/>
        <w:outlineLvl w:val="0"/>
        <w:rPr>
          <w:rFonts w:ascii="Verdana" w:hAnsi="Verdana" w:cstheme="minorHAnsi"/>
          <w:b/>
          <w:sz w:val="20"/>
        </w:rPr>
      </w:pPr>
    </w:p>
    <w:p w14:paraId="647C02A0" w14:textId="77777777" w:rsidR="00CB31C8" w:rsidRPr="0028557D" w:rsidRDefault="00CB31C8" w:rsidP="00CB31C8">
      <w:pPr>
        <w:pStyle w:val="Akapitzlist"/>
        <w:spacing w:before="120" w:line="276" w:lineRule="auto"/>
        <w:ind w:left="284"/>
        <w:jc w:val="center"/>
        <w:outlineLvl w:val="0"/>
        <w:rPr>
          <w:rFonts w:ascii="Verdana" w:hAnsi="Verdana" w:cstheme="minorHAnsi"/>
          <w:b/>
          <w:sz w:val="20"/>
        </w:rPr>
      </w:pPr>
      <w:r w:rsidRPr="0028557D">
        <w:rPr>
          <w:rFonts w:ascii="Verdana" w:hAnsi="Verdana" w:cstheme="minorHAnsi"/>
          <w:b/>
          <w:sz w:val="20"/>
        </w:rPr>
        <w:t>WYKAZ OSÓB</w:t>
      </w:r>
    </w:p>
    <w:p w14:paraId="6131BD97" w14:textId="77777777" w:rsidR="00CB31C8" w:rsidRPr="0028557D" w:rsidRDefault="00CB31C8" w:rsidP="00CB31C8">
      <w:pPr>
        <w:pStyle w:val="Akapitzlist"/>
        <w:spacing w:before="120" w:line="276" w:lineRule="auto"/>
        <w:ind w:left="284"/>
        <w:jc w:val="left"/>
        <w:outlineLvl w:val="0"/>
        <w:rPr>
          <w:rFonts w:ascii="Verdana" w:hAnsi="Verdana" w:cstheme="minorHAnsi"/>
          <w:b/>
          <w:sz w:val="20"/>
        </w:rPr>
      </w:pPr>
    </w:p>
    <w:p w14:paraId="4C432498" w14:textId="30D149F6" w:rsidR="00CB31C8" w:rsidRPr="0028557D" w:rsidRDefault="00CB31C8" w:rsidP="00CB31C8">
      <w:pPr>
        <w:widowControl w:val="0"/>
        <w:snapToGrid w:val="0"/>
        <w:spacing w:line="240" w:lineRule="auto"/>
        <w:ind w:left="170" w:right="170"/>
        <w:rPr>
          <w:rFonts w:ascii="Verdana" w:hAnsi="Verdana" w:cstheme="minorHAnsi"/>
          <w:sz w:val="20"/>
          <w:lang w:eastAsia="pl-PL"/>
        </w:rPr>
      </w:pPr>
      <w:r w:rsidRPr="0028557D">
        <w:rPr>
          <w:rFonts w:ascii="Verdana" w:hAnsi="Verdana" w:cstheme="minorHAnsi"/>
          <w:sz w:val="20"/>
          <w:lang w:eastAsia="pl-PL"/>
        </w:rPr>
        <w:t>Składając Ofertę w postępowaniu za</w:t>
      </w:r>
      <w:r w:rsidR="00371B39" w:rsidRPr="0028557D">
        <w:rPr>
          <w:rFonts w:ascii="Verdana" w:hAnsi="Verdana" w:cstheme="minorHAnsi"/>
          <w:sz w:val="20"/>
          <w:lang w:eastAsia="pl-PL"/>
        </w:rPr>
        <w:t xml:space="preserve">kupowym nr </w:t>
      </w:r>
      <w:r w:rsidR="00E06931">
        <w:rPr>
          <w:rFonts w:ascii="Verdana" w:hAnsi="Verdana" w:cstheme="minorHAnsi"/>
          <w:b/>
          <w:sz w:val="20"/>
          <w:lang w:eastAsia="pl-PL"/>
        </w:rPr>
        <w:t>POST/DYS/OL/LZA/02886/2024</w:t>
      </w:r>
      <w:r w:rsidRPr="001B03F6">
        <w:rPr>
          <w:rFonts w:ascii="Verdana" w:hAnsi="Verdana" w:cstheme="minorHAnsi"/>
          <w:sz w:val="20"/>
          <w:lang w:eastAsia="pl-PL"/>
        </w:rPr>
        <w:t xml:space="preserve"> prowadzonym w trybie przetargu nieograniczonego pn.</w:t>
      </w:r>
      <w:r w:rsidR="00A573A1" w:rsidRPr="001B03F6">
        <w:rPr>
          <w:rFonts w:ascii="Verdana" w:hAnsi="Verdana" w:cs="Arial"/>
          <w:b/>
          <w:color w:val="000000"/>
          <w:sz w:val="20"/>
          <w:shd w:val="clear" w:color="auto" w:fill="FDFDFD"/>
        </w:rPr>
        <w:t xml:space="preserve"> </w:t>
      </w:r>
      <w:r w:rsidR="00AA56C3" w:rsidRPr="001B03F6">
        <w:rPr>
          <w:rFonts w:ascii="Verdana" w:hAnsi="Verdana" w:cs="Arial"/>
          <w:b/>
          <w:color w:val="000000"/>
          <w:sz w:val="20"/>
          <w:shd w:val="clear" w:color="auto" w:fill="FDFDFD"/>
        </w:rPr>
        <w:t>„</w:t>
      </w:r>
      <w:r w:rsidR="007A6E03" w:rsidRPr="007A6E03">
        <w:rPr>
          <w:rFonts w:ascii="Verdana" w:hAnsi="Verdana" w:cstheme="minorHAnsi"/>
          <w:b/>
          <w:sz w:val="20"/>
        </w:rPr>
        <w:t>Projekt i budowa SN - 5 zadań</w:t>
      </w:r>
      <w:r w:rsidR="00AA56C3" w:rsidRPr="001B03F6">
        <w:rPr>
          <w:rFonts w:ascii="Verdana" w:hAnsi="Verdana" w:cs="Arial"/>
          <w:b/>
          <w:color w:val="000000"/>
          <w:sz w:val="20"/>
          <w:shd w:val="clear" w:color="auto" w:fill="FDFDFD"/>
        </w:rPr>
        <w:t>”</w:t>
      </w:r>
      <w:r w:rsidRPr="001B03F6">
        <w:rPr>
          <w:rFonts w:ascii="Verdana" w:hAnsi="Verdana" w:cstheme="minorHAnsi"/>
          <w:sz w:val="20"/>
          <w:lang w:eastAsia="pl-PL"/>
        </w:rPr>
        <w:t>,</w:t>
      </w:r>
      <w:r w:rsidRPr="001B03F6">
        <w:rPr>
          <w:rFonts w:ascii="Verdana" w:hAnsi="Verdana" w:cstheme="minorHAnsi"/>
          <w:b/>
          <w:sz w:val="20"/>
          <w:lang w:eastAsia="pl-PL"/>
        </w:rPr>
        <w:t xml:space="preserve"> oświadczamy</w:t>
      </w:r>
      <w:r w:rsidRPr="0028557D">
        <w:rPr>
          <w:rFonts w:ascii="Verdana" w:hAnsi="Verdana" w:cstheme="minorHAnsi"/>
          <w:sz w:val="20"/>
          <w:lang w:eastAsia="pl-PL"/>
        </w:rPr>
        <w:t>, że dysponujemy następującymi osobami zdolnymi do realizacji zadania zdolnymi do wykonana przedmiotu Zakupu:</w:t>
      </w:r>
    </w:p>
    <w:p w14:paraId="46DFB3C9" w14:textId="77777777" w:rsidR="00CB31C8" w:rsidRPr="0028557D" w:rsidRDefault="00CB31C8" w:rsidP="00CB31C8">
      <w:pPr>
        <w:widowControl w:val="0"/>
        <w:snapToGrid w:val="0"/>
        <w:spacing w:line="240" w:lineRule="auto"/>
        <w:ind w:left="170" w:right="170"/>
        <w:rPr>
          <w:rFonts w:ascii="Verdana" w:hAnsi="Verdana" w:cstheme="minorHAnsi"/>
          <w:sz w:val="20"/>
          <w:lang w:eastAsia="pl-PL"/>
        </w:rPr>
      </w:pPr>
    </w:p>
    <w:p w14:paraId="0F00F453" w14:textId="77777777" w:rsidR="00CB31C8" w:rsidRPr="0028557D" w:rsidRDefault="00CB31C8" w:rsidP="00CB31C8">
      <w:pPr>
        <w:widowControl w:val="0"/>
        <w:snapToGrid w:val="0"/>
        <w:spacing w:line="240" w:lineRule="auto"/>
        <w:ind w:left="170" w:right="170"/>
        <w:rPr>
          <w:rFonts w:ascii="Verdana" w:hAnsi="Verdana" w:cstheme="minorHAnsi"/>
          <w:sz w:val="20"/>
          <w:lang w:eastAsia="pl-PL"/>
        </w:rPr>
      </w:pPr>
    </w:p>
    <w:p w14:paraId="354B2972" w14:textId="77777777" w:rsidR="00CB31C8" w:rsidRPr="0028557D" w:rsidRDefault="00CB31C8" w:rsidP="00CB31C8">
      <w:pPr>
        <w:widowControl w:val="0"/>
        <w:snapToGrid w:val="0"/>
        <w:spacing w:line="240" w:lineRule="auto"/>
        <w:ind w:right="170"/>
        <w:rPr>
          <w:rFonts w:ascii="Verdana" w:hAnsi="Verdana"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160"/>
        <w:gridCol w:w="2409"/>
        <w:gridCol w:w="1584"/>
        <w:gridCol w:w="2553"/>
      </w:tblGrid>
      <w:tr w:rsidR="006A18E4" w:rsidRPr="0028557D" w14:paraId="66C0E1E2" w14:textId="77777777" w:rsidTr="006A18E4">
        <w:trPr>
          <w:jc w:val="center"/>
        </w:trPr>
        <w:tc>
          <w:tcPr>
            <w:tcW w:w="52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F81DBAC" w14:textId="77777777" w:rsidR="006A18E4" w:rsidRPr="0028557D" w:rsidRDefault="006A18E4" w:rsidP="00CB31C8">
            <w:pPr>
              <w:widowControl w:val="0"/>
              <w:tabs>
                <w:tab w:val="left" w:pos="415"/>
              </w:tabs>
              <w:snapToGrid w:val="0"/>
              <w:spacing w:line="240" w:lineRule="auto"/>
              <w:jc w:val="center"/>
              <w:rPr>
                <w:rFonts w:ascii="Verdana" w:hAnsi="Verdana" w:cstheme="minorHAnsi"/>
                <w:b/>
                <w:sz w:val="20"/>
                <w:lang w:eastAsia="pl-PL"/>
              </w:rPr>
            </w:pPr>
            <w:r w:rsidRPr="0028557D">
              <w:rPr>
                <w:rFonts w:ascii="Verdana" w:hAnsi="Verdana" w:cstheme="minorHAnsi"/>
                <w:b/>
                <w:sz w:val="20"/>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D5267B" w14:textId="77777777" w:rsidR="006A18E4" w:rsidRPr="0028557D" w:rsidRDefault="006A18E4" w:rsidP="00CB31C8">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322416" w14:textId="77777777" w:rsidR="006A18E4" w:rsidRPr="0028557D" w:rsidRDefault="006A18E4" w:rsidP="00CB31C8">
            <w:pPr>
              <w:widowControl w:val="0"/>
              <w:snapToGrid w:val="0"/>
              <w:spacing w:line="240" w:lineRule="auto"/>
              <w:ind w:left="-51" w:right="85"/>
              <w:jc w:val="center"/>
              <w:rPr>
                <w:rFonts w:ascii="Verdana" w:hAnsi="Verdana" w:cstheme="minorHAnsi"/>
                <w:b/>
                <w:sz w:val="20"/>
                <w:lang w:eastAsia="pl-PL"/>
              </w:rPr>
            </w:pPr>
            <w:r w:rsidRPr="0028557D">
              <w:rPr>
                <w:rFonts w:ascii="Verdana" w:hAnsi="Verdana" w:cstheme="minorHAnsi"/>
                <w:b/>
                <w:sz w:val="20"/>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9F2CF2" w14:textId="77777777" w:rsidR="006A18E4" w:rsidRPr="0028557D" w:rsidRDefault="006A18E4" w:rsidP="00CB31C8">
            <w:pPr>
              <w:widowControl w:val="0"/>
              <w:snapToGrid w:val="0"/>
              <w:spacing w:line="240" w:lineRule="auto"/>
              <w:ind w:right="170"/>
              <w:jc w:val="right"/>
              <w:rPr>
                <w:rFonts w:ascii="Verdana" w:hAnsi="Verdana" w:cstheme="minorHAnsi"/>
                <w:b/>
                <w:sz w:val="20"/>
                <w:lang w:eastAsia="pl-PL"/>
              </w:rPr>
            </w:pPr>
            <w:r w:rsidRPr="0028557D">
              <w:rPr>
                <w:rFonts w:ascii="Verdana" w:hAnsi="Verdana" w:cstheme="minorHAnsi"/>
                <w:b/>
                <w:sz w:val="20"/>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68C084B" w14:textId="77777777" w:rsidR="006A18E4" w:rsidRPr="0028557D" w:rsidRDefault="006A18E4" w:rsidP="00CB31C8">
            <w:pPr>
              <w:widowControl w:val="0"/>
              <w:snapToGrid w:val="0"/>
              <w:spacing w:line="240" w:lineRule="auto"/>
              <w:ind w:right="170"/>
              <w:jc w:val="center"/>
              <w:rPr>
                <w:rFonts w:ascii="Verdana" w:hAnsi="Verdana" w:cstheme="minorHAnsi"/>
                <w:b/>
                <w:sz w:val="20"/>
                <w:lang w:eastAsia="pl-PL"/>
              </w:rPr>
            </w:pPr>
            <w:r w:rsidRPr="0028557D">
              <w:rPr>
                <w:rFonts w:ascii="Verdana" w:hAnsi="Verdana" w:cstheme="minorHAnsi"/>
                <w:b/>
                <w:sz w:val="20"/>
                <w:lang w:eastAsia="pl-PL"/>
              </w:rPr>
              <w:t>Zakres wykonywanych czynności</w:t>
            </w:r>
          </w:p>
        </w:tc>
      </w:tr>
      <w:tr w:rsidR="006A18E4" w:rsidRPr="0028557D" w14:paraId="31CF654B" w14:textId="77777777" w:rsidTr="006A18E4">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0A68521" w14:textId="77777777" w:rsidR="006A18E4" w:rsidRPr="0028557D" w:rsidRDefault="006A18E4" w:rsidP="00CB31C8">
            <w:pPr>
              <w:widowControl w:val="0"/>
              <w:tabs>
                <w:tab w:val="left" w:pos="415"/>
              </w:tabs>
              <w:snapToGrid w:val="0"/>
              <w:spacing w:line="300" w:lineRule="auto"/>
              <w:jc w:val="center"/>
              <w:rPr>
                <w:rFonts w:ascii="Verdana" w:hAnsi="Verdana" w:cstheme="minorHAnsi"/>
                <w:sz w:val="20"/>
                <w:lang w:eastAsia="pl-PL"/>
              </w:rPr>
            </w:pPr>
            <w:r w:rsidRPr="0028557D">
              <w:rPr>
                <w:rFonts w:ascii="Verdana" w:hAnsi="Verdana" w:cstheme="minorHAnsi"/>
                <w:sz w:val="20"/>
                <w:lang w:eastAsia="pl-PL"/>
              </w:rPr>
              <w:t>1</w:t>
            </w:r>
          </w:p>
        </w:tc>
        <w:tc>
          <w:tcPr>
            <w:tcW w:w="2160" w:type="dxa"/>
            <w:tcBorders>
              <w:top w:val="single" w:sz="4" w:space="0" w:color="auto"/>
              <w:left w:val="single" w:sz="4" w:space="0" w:color="auto"/>
              <w:bottom w:val="single" w:sz="4" w:space="0" w:color="auto"/>
              <w:right w:val="single" w:sz="4" w:space="0" w:color="auto"/>
            </w:tcBorders>
          </w:tcPr>
          <w:p w14:paraId="5F4DF749"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14:paraId="4D14A37B"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2BD0781B" w14:textId="77777777" w:rsidR="006A18E4" w:rsidRPr="0028557D" w:rsidRDefault="006A18E4" w:rsidP="00CB31C8">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14:paraId="779C7627"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r>
      <w:tr w:rsidR="006A18E4" w:rsidRPr="0028557D" w14:paraId="33A89068" w14:textId="77777777" w:rsidTr="006A18E4">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C6DCB4E" w14:textId="77777777" w:rsidR="006A18E4" w:rsidRPr="0028557D" w:rsidRDefault="006A18E4" w:rsidP="00CB31C8">
            <w:pPr>
              <w:widowControl w:val="0"/>
              <w:tabs>
                <w:tab w:val="left" w:pos="415"/>
              </w:tabs>
              <w:snapToGrid w:val="0"/>
              <w:spacing w:line="300" w:lineRule="auto"/>
              <w:jc w:val="center"/>
              <w:rPr>
                <w:rFonts w:ascii="Verdana" w:hAnsi="Verdana" w:cstheme="minorHAnsi"/>
                <w:sz w:val="20"/>
                <w:lang w:eastAsia="pl-PL"/>
              </w:rPr>
            </w:pPr>
            <w:r w:rsidRPr="0028557D">
              <w:rPr>
                <w:rFonts w:ascii="Verdana" w:hAnsi="Verdana" w:cstheme="minorHAnsi"/>
                <w:sz w:val="20"/>
                <w:lang w:eastAsia="pl-PL"/>
              </w:rPr>
              <w:t>2</w:t>
            </w:r>
          </w:p>
        </w:tc>
        <w:tc>
          <w:tcPr>
            <w:tcW w:w="2160" w:type="dxa"/>
            <w:tcBorders>
              <w:top w:val="single" w:sz="4" w:space="0" w:color="auto"/>
              <w:left w:val="single" w:sz="4" w:space="0" w:color="auto"/>
              <w:bottom w:val="single" w:sz="4" w:space="0" w:color="auto"/>
              <w:right w:val="single" w:sz="4" w:space="0" w:color="auto"/>
            </w:tcBorders>
          </w:tcPr>
          <w:p w14:paraId="1B1D601B"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14:paraId="50FCAD85"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0899ACA0" w14:textId="77777777" w:rsidR="006A18E4" w:rsidRPr="0028557D" w:rsidRDefault="006A18E4" w:rsidP="00CB31C8">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14:paraId="0A80196B"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r>
      <w:tr w:rsidR="006A18E4" w:rsidRPr="0028557D" w14:paraId="44B12245" w14:textId="77777777" w:rsidTr="006A18E4">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4B8AFE2" w14:textId="77777777" w:rsidR="006A18E4" w:rsidRPr="0028557D" w:rsidRDefault="006A18E4" w:rsidP="00CB31C8">
            <w:pPr>
              <w:widowControl w:val="0"/>
              <w:tabs>
                <w:tab w:val="left" w:pos="415"/>
              </w:tabs>
              <w:snapToGrid w:val="0"/>
              <w:spacing w:line="300" w:lineRule="auto"/>
              <w:jc w:val="center"/>
              <w:rPr>
                <w:rFonts w:ascii="Verdana" w:hAnsi="Verdana" w:cstheme="minorHAnsi"/>
                <w:sz w:val="20"/>
                <w:lang w:eastAsia="pl-PL"/>
              </w:rPr>
            </w:pPr>
            <w:r w:rsidRPr="0028557D">
              <w:rPr>
                <w:rFonts w:ascii="Verdana" w:hAnsi="Verdana" w:cstheme="minorHAnsi"/>
                <w:sz w:val="20"/>
                <w:lang w:eastAsia="pl-PL"/>
              </w:rPr>
              <w:t>3</w:t>
            </w:r>
          </w:p>
        </w:tc>
        <w:tc>
          <w:tcPr>
            <w:tcW w:w="2160" w:type="dxa"/>
            <w:tcBorders>
              <w:top w:val="single" w:sz="4" w:space="0" w:color="auto"/>
              <w:left w:val="single" w:sz="4" w:space="0" w:color="auto"/>
              <w:bottom w:val="single" w:sz="4" w:space="0" w:color="auto"/>
              <w:right w:val="single" w:sz="4" w:space="0" w:color="auto"/>
            </w:tcBorders>
          </w:tcPr>
          <w:p w14:paraId="1C406398"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14:paraId="6D3986AC"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2F06720" w14:textId="77777777" w:rsidR="006A18E4" w:rsidRPr="0028557D" w:rsidRDefault="006A18E4" w:rsidP="00CB31C8">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14:paraId="6BB10D2A"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r>
      <w:tr w:rsidR="006A18E4" w:rsidRPr="0028557D" w14:paraId="34FDC831" w14:textId="77777777" w:rsidTr="006A18E4">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5A7C7CBF" w14:textId="77777777" w:rsidR="006A18E4" w:rsidRPr="0028557D" w:rsidRDefault="006A18E4" w:rsidP="00CB31C8">
            <w:pPr>
              <w:widowControl w:val="0"/>
              <w:tabs>
                <w:tab w:val="left" w:pos="415"/>
              </w:tabs>
              <w:snapToGrid w:val="0"/>
              <w:spacing w:line="300" w:lineRule="auto"/>
              <w:jc w:val="center"/>
              <w:rPr>
                <w:rFonts w:ascii="Verdana" w:hAnsi="Verdana" w:cstheme="minorHAnsi"/>
                <w:b/>
                <w:sz w:val="20"/>
                <w:lang w:eastAsia="pl-PL"/>
              </w:rPr>
            </w:pPr>
          </w:p>
        </w:tc>
        <w:tc>
          <w:tcPr>
            <w:tcW w:w="2160" w:type="dxa"/>
            <w:tcBorders>
              <w:top w:val="single" w:sz="4" w:space="0" w:color="auto"/>
              <w:left w:val="single" w:sz="4" w:space="0" w:color="auto"/>
              <w:bottom w:val="single" w:sz="4" w:space="0" w:color="auto"/>
              <w:right w:val="single" w:sz="4" w:space="0" w:color="auto"/>
            </w:tcBorders>
          </w:tcPr>
          <w:p w14:paraId="74CA8765"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14:paraId="18B92FFF"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1372F852" w14:textId="77777777" w:rsidR="006A18E4" w:rsidRPr="0028557D" w:rsidRDefault="006A18E4" w:rsidP="00CB31C8">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14:paraId="3CAD1B7C"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r>
      <w:tr w:rsidR="006A18E4" w:rsidRPr="0028557D" w14:paraId="34716257" w14:textId="77777777" w:rsidTr="006A18E4">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06F5C6C3" w14:textId="77777777" w:rsidR="006A18E4" w:rsidRPr="0028557D" w:rsidRDefault="006A18E4" w:rsidP="00CB31C8">
            <w:pPr>
              <w:widowControl w:val="0"/>
              <w:tabs>
                <w:tab w:val="left" w:pos="415"/>
              </w:tabs>
              <w:snapToGrid w:val="0"/>
              <w:spacing w:line="300" w:lineRule="auto"/>
              <w:jc w:val="center"/>
              <w:rPr>
                <w:rFonts w:ascii="Verdana" w:hAnsi="Verdana" w:cstheme="minorHAnsi"/>
                <w:b/>
                <w:sz w:val="20"/>
                <w:lang w:eastAsia="pl-PL"/>
              </w:rPr>
            </w:pPr>
          </w:p>
        </w:tc>
        <w:tc>
          <w:tcPr>
            <w:tcW w:w="2160" w:type="dxa"/>
            <w:tcBorders>
              <w:top w:val="single" w:sz="4" w:space="0" w:color="auto"/>
              <w:left w:val="single" w:sz="4" w:space="0" w:color="auto"/>
              <w:bottom w:val="single" w:sz="4" w:space="0" w:color="auto"/>
              <w:right w:val="single" w:sz="4" w:space="0" w:color="auto"/>
            </w:tcBorders>
          </w:tcPr>
          <w:p w14:paraId="1DD6DAD8"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2409" w:type="dxa"/>
            <w:tcBorders>
              <w:top w:val="single" w:sz="4" w:space="0" w:color="auto"/>
              <w:left w:val="single" w:sz="4" w:space="0" w:color="auto"/>
              <w:bottom w:val="single" w:sz="4" w:space="0" w:color="auto"/>
              <w:right w:val="single" w:sz="4" w:space="0" w:color="auto"/>
            </w:tcBorders>
          </w:tcPr>
          <w:p w14:paraId="56964631"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E0FA8B4" w14:textId="77777777" w:rsidR="006A18E4" w:rsidRPr="0028557D" w:rsidRDefault="006A18E4" w:rsidP="00CB31C8">
            <w:pPr>
              <w:widowControl w:val="0"/>
              <w:snapToGrid w:val="0"/>
              <w:spacing w:line="300" w:lineRule="auto"/>
              <w:ind w:right="170"/>
              <w:jc w:val="center"/>
              <w:rPr>
                <w:rFonts w:ascii="Verdana" w:hAnsi="Verdana" w:cstheme="minorHAnsi"/>
                <w:b/>
                <w:sz w:val="20"/>
                <w:lang w:eastAsia="pl-PL"/>
              </w:rPr>
            </w:pPr>
          </w:p>
        </w:tc>
        <w:tc>
          <w:tcPr>
            <w:tcW w:w="2553" w:type="dxa"/>
            <w:tcBorders>
              <w:top w:val="single" w:sz="4" w:space="0" w:color="auto"/>
              <w:left w:val="single" w:sz="4" w:space="0" w:color="auto"/>
              <w:bottom w:val="single" w:sz="4" w:space="0" w:color="auto"/>
              <w:right w:val="single" w:sz="4" w:space="0" w:color="auto"/>
            </w:tcBorders>
          </w:tcPr>
          <w:p w14:paraId="19C7F89B" w14:textId="77777777" w:rsidR="006A18E4" w:rsidRPr="0028557D" w:rsidRDefault="006A18E4" w:rsidP="00CB31C8">
            <w:pPr>
              <w:widowControl w:val="0"/>
              <w:snapToGrid w:val="0"/>
              <w:spacing w:line="300" w:lineRule="auto"/>
              <w:ind w:right="170"/>
              <w:rPr>
                <w:rFonts w:ascii="Verdana" w:hAnsi="Verdana" w:cstheme="minorHAnsi"/>
                <w:b/>
                <w:sz w:val="20"/>
                <w:lang w:eastAsia="pl-PL"/>
              </w:rPr>
            </w:pPr>
          </w:p>
        </w:tc>
      </w:tr>
    </w:tbl>
    <w:p w14:paraId="7CD66B3C" w14:textId="77777777" w:rsidR="00CB31C8" w:rsidRPr="0028557D" w:rsidRDefault="00CB31C8" w:rsidP="00CB31C8">
      <w:pPr>
        <w:widowControl w:val="0"/>
        <w:snapToGrid w:val="0"/>
        <w:spacing w:line="300" w:lineRule="auto"/>
        <w:ind w:left="142" w:right="170"/>
        <w:rPr>
          <w:rFonts w:ascii="Verdana" w:hAnsi="Verdana" w:cstheme="minorHAnsi"/>
          <w:b/>
          <w:sz w:val="20"/>
          <w:lang w:eastAsia="pl-PL"/>
        </w:rPr>
      </w:pPr>
    </w:p>
    <w:p w14:paraId="48DCCF83" w14:textId="77777777" w:rsidR="00CB31C8" w:rsidRPr="0028557D" w:rsidRDefault="00CB31C8" w:rsidP="00CB31C8">
      <w:pPr>
        <w:widowControl w:val="0"/>
        <w:snapToGrid w:val="0"/>
        <w:spacing w:line="240" w:lineRule="auto"/>
        <w:ind w:right="170"/>
        <w:rPr>
          <w:rFonts w:ascii="Verdana" w:hAnsi="Verdana" w:cstheme="minorHAnsi"/>
          <w:sz w:val="20"/>
          <w:lang w:eastAsia="pl-PL"/>
        </w:rPr>
      </w:pPr>
    </w:p>
    <w:p w14:paraId="5A11B206" w14:textId="77777777" w:rsidR="00CB31C8" w:rsidRPr="0028557D" w:rsidRDefault="00CB31C8" w:rsidP="00CB31C8">
      <w:pPr>
        <w:spacing w:after="80" w:line="240" w:lineRule="exact"/>
        <w:ind w:left="4690" w:right="-993" w:firstLine="708"/>
        <w:rPr>
          <w:rFonts w:ascii="Verdana" w:hAnsi="Verdana" w:cstheme="minorHAnsi"/>
          <w:sz w:val="20"/>
        </w:rPr>
      </w:pPr>
      <w:r w:rsidRPr="0028557D">
        <w:rPr>
          <w:rFonts w:ascii="Verdana" w:hAnsi="Verdana" w:cstheme="minorHAnsi"/>
          <w:sz w:val="20"/>
        </w:rPr>
        <w:tab/>
        <w:t xml:space="preserve">              </w:t>
      </w:r>
      <w:r w:rsidRPr="0028557D">
        <w:rPr>
          <w:rFonts w:ascii="Verdana" w:hAnsi="Verdana" w:cstheme="minorHAnsi"/>
          <w:sz w:val="20"/>
        </w:rPr>
        <w:tab/>
        <w:t xml:space="preserve">        </w:t>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r>
      <w:r w:rsidRPr="0028557D">
        <w:rPr>
          <w:rFonts w:ascii="Verdana" w:hAnsi="Verdana" w:cstheme="minorHAnsi"/>
          <w:sz w:val="20"/>
        </w:rPr>
        <w:tab/>
        <w:t>..........................................................................</w:t>
      </w:r>
    </w:p>
    <w:p w14:paraId="73E77D6C" w14:textId="77777777" w:rsidR="00CB31C8" w:rsidRPr="0028557D" w:rsidRDefault="00CB31C8" w:rsidP="00CB31C8">
      <w:pPr>
        <w:ind w:left="5398" w:right="68" w:hanging="153"/>
        <w:jc w:val="center"/>
        <w:rPr>
          <w:rFonts w:ascii="Verdana" w:hAnsi="Verdana" w:cstheme="minorHAnsi"/>
          <w:i/>
          <w:sz w:val="20"/>
        </w:rPr>
      </w:pPr>
      <w:r w:rsidRPr="0028557D">
        <w:rPr>
          <w:rFonts w:ascii="Verdana" w:hAnsi="Verdana" w:cstheme="minorHAnsi"/>
          <w:i/>
          <w:sz w:val="20"/>
        </w:rPr>
        <w:t>Data i podpisy osób uprawnionych do składania</w:t>
      </w:r>
    </w:p>
    <w:p w14:paraId="12C391FF" w14:textId="77777777" w:rsidR="00CB31C8" w:rsidRPr="0028557D" w:rsidRDefault="00CB31C8" w:rsidP="00CB31C8">
      <w:pPr>
        <w:ind w:left="5398" w:right="68" w:hanging="153"/>
        <w:jc w:val="center"/>
        <w:rPr>
          <w:rFonts w:ascii="Verdana" w:hAnsi="Verdana" w:cstheme="minorHAnsi"/>
          <w:i/>
          <w:sz w:val="20"/>
        </w:rPr>
      </w:pPr>
      <w:r w:rsidRPr="0028557D">
        <w:rPr>
          <w:rFonts w:ascii="Verdana" w:hAnsi="Verdana" w:cstheme="minorHAnsi"/>
          <w:i/>
          <w:sz w:val="20"/>
        </w:rPr>
        <w:t>oświadczeń woli w imieniu Wykonawcy</w:t>
      </w:r>
    </w:p>
    <w:p w14:paraId="73C49D8E" w14:textId="77777777" w:rsidR="00CB31C8" w:rsidRPr="0028557D" w:rsidRDefault="00CB31C8" w:rsidP="00CB31C8">
      <w:pPr>
        <w:ind w:left="5398" w:right="68" w:hanging="153"/>
        <w:jc w:val="center"/>
        <w:rPr>
          <w:rFonts w:ascii="Verdana" w:hAnsi="Verdana" w:cstheme="minorHAnsi"/>
          <w:i/>
          <w:sz w:val="18"/>
          <w:szCs w:val="18"/>
        </w:rPr>
      </w:pPr>
    </w:p>
    <w:p w14:paraId="77F5C3AF" w14:textId="771035E5" w:rsidR="00CB31C8" w:rsidRPr="0028557D" w:rsidRDefault="00CB31C8">
      <w:pPr>
        <w:spacing w:after="200" w:line="276" w:lineRule="auto"/>
        <w:jc w:val="left"/>
        <w:rPr>
          <w:rFonts w:ascii="Verdana" w:hAnsi="Verdana" w:cstheme="minorHAnsi"/>
          <w:b/>
          <w:sz w:val="18"/>
          <w:szCs w:val="18"/>
        </w:rPr>
      </w:pPr>
      <w:r w:rsidRPr="0028557D">
        <w:rPr>
          <w:rFonts w:ascii="Verdana" w:hAnsi="Verdana" w:cstheme="minorHAnsi"/>
          <w:b/>
          <w:sz w:val="18"/>
          <w:szCs w:val="18"/>
        </w:rPr>
        <w:br w:type="page"/>
      </w:r>
    </w:p>
    <w:p w14:paraId="7769B664" w14:textId="7D82190E" w:rsidR="00CB31C8" w:rsidRPr="0028557D" w:rsidRDefault="00CB31C8" w:rsidP="007B2EFF">
      <w:pPr>
        <w:pStyle w:val="Nagwek1"/>
        <w:rPr>
          <w:rFonts w:ascii="Verdana" w:hAnsi="Verdana"/>
          <w:sz w:val="20"/>
          <w:szCs w:val="20"/>
        </w:rPr>
      </w:pPr>
      <w:bookmarkStart w:id="11" w:name="_Toc161146706"/>
      <w:r w:rsidRPr="0028557D">
        <w:rPr>
          <w:rFonts w:ascii="Verdana" w:hAnsi="Verdana"/>
          <w:sz w:val="20"/>
          <w:szCs w:val="20"/>
        </w:rPr>
        <w:lastRenderedPageBreak/>
        <w:t xml:space="preserve">ZAŁĄCZNIK NR </w:t>
      </w:r>
      <w:r w:rsidR="007B2EFF" w:rsidRPr="0028557D">
        <w:rPr>
          <w:rFonts w:ascii="Verdana" w:hAnsi="Verdana"/>
          <w:sz w:val="20"/>
          <w:szCs w:val="20"/>
        </w:rPr>
        <w:t xml:space="preserve">9 </w:t>
      </w:r>
      <w:r w:rsidRPr="0028557D">
        <w:rPr>
          <w:rFonts w:ascii="Verdana" w:hAnsi="Verdana"/>
          <w:sz w:val="20"/>
          <w:szCs w:val="20"/>
        </w:rPr>
        <w:t>DO SWZ – ZOBOWIĄZANIE PODMIOTU DO UDOSTEPNIENIA ZASOBÓW</w:t>
      </w:r>
      <w:bookmarkEnd w:id="11"/>
      <w:r w:rsidRPr="0028557D">
        <w:rPr>
          <w:rFonts w:ascii="Verdana" w:hAnsi="Verdana"/>
          <w:sz w:val="20"/>
          <w:szCs w:val="20"/>
        </w:rPr>
        <w:t xml:space="preserve"> </w:t>
      </w:r>
    </w:p>
    <w:p w14:paraId="2D8717C2" w14:textId="77777777" w:rsidR="00CB31C8" w:rsidRPr="0028557D" w:rsidRDefault="00CB31C8" w:rsidP="00CB31C8">
      <w:pPr>
        <w:tabs>
          <w:tab w:val="left" w:pos="2100"/>
        </w:tabs>
        <w:rPr>
          <w:rFonts w:ascii="Verdana" w:hAnsi="Verdana" w:cstheme="minorHAnsi"/>
          <w:sz w:val="20"/>
        </w:rPr>
      </w:pPr>
    </w:p>
    <w:p w14:paraId="32A74A04" w14:textId="77777777" w:rsidR="00CB31C8" w:rsidRPr="0028557D" w:rsidRDefault="00CB31C8" w:rsidP="00CB31C8">
      <w:pPr>
        <w:tabs>
          <w:tab w:val="left" w:pos="540"/>
        </w:tabs>
        <w:spacing w:line="240" w:lineRule="auto"/>
        <w:jc w:val="center"/>
        <w:rPr>
          <w:rFonts w:ascii="Verdana" w:hAnsi="Verdana"/>
          <w:b/>
          <w:sz w:val="20"/>
        </w:rPr>
      </w:pPr>
    </w:p>
    <w:tbl>
      <w:tblPr>
        <w:tblStyle w:val="Tabela-Siatka"/>
        <w:tblW w:w="0" w:type="auto"/>
        <w:jc w:val="center"/>
        <w:tblLook w:val="04A0" w:firstRow="1" w:lastRow="0" w:firstColumn="1" w:lastColumn="0" w:noHBand="0" w:noVBand="1"/>
      </w:tblPr>
      <w:tblGrid>
        <w:gridCol w:w="3965"/>
        <w:gridCol w:w="850"/>
        <w:gridCol w:w="4134"/>
      </w:tblGrid>
      <w:tr w:rsidR="00CB31C8" w:rsidRPr="0028557D" w14:paraId="5F8C0583" w14:textId="77777777" w:rsidTr="00CB31C8">
        <w:trPr>
          <w:trHeight w:val="1488"/>
          <w:jc w:val="center"/>
        </w:trPr>
        <w:tc>
          <w:tcPr>
            <w:tcW w:w="3965" w:type="dxa"/>
            <w:tcBorders>
              <w:right w:val="single" w:sz="4" w:space="0" w:color="auto"/>
            </w:tcBorders>
          </w:tcPr>
          <w:p w14:paraId="56CF3B71" w14:textId="77777777" w:rsidR="00CB31C8" w:rsidRPr="0028557D" w:rsidRDefault="00CB31C8" w:rsidP="00CB31C8">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14:paraId="67283C89" w14:textId="77777777" w:rsidR="00CB31C8" w:rsidRPr="0028557D" w:rsidRDefault="00CB31C8" w:rsidP="00CB31C8">
            <w:pPr>
              <w:ind w:right="28"/>
              <w:jc w:val="left"/>
              <w:rPr>
                <w:rFonts w:ascii="Verdana" w:hAnsi="Verdana" w:cstheme="minorHAnsi"/>
                <w:sz w:val="20"/>
              </w:rPr>
            </w:pPr>
          </w:p>
          <w:p w14:paraId="0DA72F7C"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61D5681C" w14:textId="77777777" w:rsidR="00CB31C8" w:rsidRPr="0028557D" w:rsidRDefault="00CB31C8" w:rsidP="00CB31C8">
            <w:pPr>
              <w:ind w:right="28"/>
              <w:jc w:val="center"/>
              <w:rPr>
                <w:rFonts w:ascii="Verdana" w:hAnsi="Verdana" w:cstheme="minorHAnsi"/>
                <w:sz w:val="20"/>
              </w:rPr>
            </w:pPr>
            <w:r w:rsidRPr="0028557D">
              <w:rPr>
                <w:rFonts w:ascii="Verdana" w:hAnsi="Verdana" w:cstheme="minorHAnsi"/>
                <w:sz w:val="20"/>
              </w:rPr>
              <w:t>……………………………………………….</w:t>
            </w:r>
          </w:p>
          <w:p w14:paraId="5307DFA0" w14:textId="77777777" w:rsidR="00CB31C8" w:rsidRPr="0028557D" w:rsidRDefault="00CB31C8" w:rsidP="00CB31C8">
            <w:pPr>
              <w:ind w:right="28"/>
              <w:jc w:val="center"/>
              <w:rPr>
                <w:rFonts w:ascii="Verdana" w:hAnsi="Verdana" w:cstheme="minorHAnsi"/>
                <w:i/>
                <w:sz w:val="20"/>
              </w:rPr>
            </w:pPr>
            <w:r w:rsidRPr="0028557D">
              <w:rPr>
                <w:rFonts w:ascii="Verdana" w:hAnsi="Verdana" w:cstheme="minorHAnsi"/>
                <w:i/>
                <w:sz w:val="20"/>
              </w:rPr>
              <w:t>Nazwa i adres</w:t>
            </w:r>
          </w:p>
        </w:tc>
        <w:tc>
          <w:tcPr>
            <w:tcW w:w="850" w:type="dxa"/>
            <w:tcBorders>
              <w:top w:val="nil"/>
              <w:left w:val="single" w:sz="4" w:space="0" w:color="auto"/>
              <w:bottom w:val="nil"/>
              <w:right w:val="single" w:sz="4" w:space="0" w:color="auto"/>
            </w:tcBorders>
          </w:tcPr>
          <w:p w14:paraId="701AD4B7" w14:textId="77777777" w:rsidR="00CB31C8" w:rsidRPr="0028557D" w:rsidRDefault="00CB31C8" w:rsidP="00CB31C8">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  </w:t>
            </w:r>
          </w:p>
        </w:tc>
        <w:tc>
          <w:tcPr>
            <w:tcW w:w="4134" w:type="dxa"/>
            <w:tcBorders>
              <w:left w:val="single" w:sz="4" w:space="0" w:color="auto"/>
            </w:tcBorders>
          </w:tcPr>
          <w:p w14:paraId="505F5748" w14:textId="77777777" w:rsidR="00CB31C8" w:rsidRPr="0028557D" w:rsidRDefault="00CB31C8" w:rsidP="00CB31C8">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5B537394"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14:paraId="2B85D02E" w14:textId="77777777" w:rsidR="00CB31C8" w:rsidRPr="0028557D" w:rsidRDefault="00CB31C8" w:rsidP="00CB31C8">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14:paraId="47903F44" w14:textId="77777777" w:rsidR="00CB31C8" w:rsidRPr="0028557D" w:rsidRDefault="00CB31C8" w:rsidP="00CB31C8">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 xml:space="preserve">PGE Dystrybucja S.A. Oddział </w:t>
            </w:r>
            <w:r w:rsidRPr="0028557D">
              <w:rPr>
                <w:rFonts w:ascii="Verdana" w:eastAsia="Calibri" w:hAnsi="Verdana" w:cstheme="minorHAnsi"/>
                <w:sz w:val="20"/>
              </w:rPr>
              <w:t xml:space="preserve"> Lublin</w:t>
            </w:r>
          </w:p>
          <w:p w14:paraId="03D7E348" w14:textId="77777777" w:rsidR="00CB31C8" w:rsidRPr="0028557D" w:rsidRDefault="00CB31C8" w:rsidP="00CB31C8">
            <w:pPr>
              <w:spacing w:before="120" w:after="120" w:line="240" w:lineRule="auto"/>
              <w:contextualSpacing/>
              <w:jc w:val="center"/>
              <w:rPr>
                <w:rFonts w:ascii="Verdana" w:eastAsia="Calibri" w:hAnsi="Verdana" w:cs="Arial"/>
                <w:b/>
                <w:sz w:val="20"/>
              </w:rPr>
            </w:pPr>
            <w:r w:rsidRPr="0028557D">
              <w:rPr>
                <w:rFonts w:ascii="Verdana" w:eastAsia="Calibri" w:hAnsi="Verdana" w:cs="Arial"/>
                <w:b/>
                <w:sz w:val="20"/>
              </w:rPr>
              <w:t>ul. Garbarska 21</w:t>
            </w:r>
          </w:p>
          <w:p w14:paraId="0C36F0E4" w14:textId="77777777" w:rsidR="00CB31C8" w:rsidRPr="0028557D" w:rsidRDefault="00CB31C8" w:rsidP="00CB31C8">
            <w:pPr>
              <w:spacing w:line="360" w:lineRule="auto"/>
              <w:jc w:val="center"/>
              <w:rPr>
                <w:rFonts w:ascii="Verdana" w:eastAsiaTheme="majorEastAsia" w:hAnsi="Verdana" w:cstheme="majorBidi"/>
                <w:i/>
                <w:iCs/>
                <w:sz w:val="20"/>
              </w:rPr>
            </w:pPr>
            <w:r w:rsidRPr="0028557D">
              <w:rPr>
                <w:rFonts w:ascii="Verdana" w:eastAsia="Calibri" w:hAnsi="Verdana" w:cs="Arial"/>
                <w:b/>
                <w:sz w:val="20"/>
              </w:rPr>
              <w:t>20-340 Lublin</w:t>
            </w:r>
          </w:p>
          <w:p w14:paraId="32FE4439" w14:textId="37B2A43C" w:rsidR="00CB31C8" w:rsidRPr="0028557D" w:rsidRDefault="00CB31C8" w:rsidP="00CB31C8">
            <w:pPr>
              <w:spacing w:before="120" w:after="120" w:line="240" w:lineRule="auto"/>
              <w:contextualSpacing/>
              <w:jc w:val="center"/>
              <w:rPr>
                <w:rFonts w:ascii="Verdana" w:eastAsia="Calibri" w:hAnsi="Verdana" w:cstheme="minorHAnsi"/>
                <w:color w:val="000000"/>
                <w:sz w:val="20"/>
              </w:rPr>
            </w:pPr>
          </w:p>
        </w:tc>
      </w:tr>
    </w:tbl>
    <w:p w14:paraId="19BC6562" w14:textId="77777777" w:rsidR="00CB31C8" w:rsidRPr="0028557D" w:rsidRDefault="00CB31C8" w:rsidP="00CB31C8">
      <w:pPr>
        <w:spacing w:after="80" w:line="240" w:lineRule="auto"/>
        <w:rPr>
          <w:rFonts w:ascii="Verdana" w:eastAsia="Calibri" w:hAnsi="Verdana" w:cstheme="minorHAnsi"/>
          <w:sz w:val="20"/>
          <w:lang w:eastAsia="pl-PL"/>
        </w:rPr>
      </w:pPr>
    </w:p>
    <w:p w14:paraId="6B8A1E91" w14:textId="77777777" w:rsidR="00CB31C8" w:rsidRPr="0028557D" w:rsidRDefault="00CB31C8" w:rsidP="00CB31C8">
      <w:pPr>
        <w:spacing w:after="80" w:line="240" w:lineRule="auto"/>
        <w:jc w:val="center"/>
        <w:rPr>
          <w:rFonts w:ascii="Verdana" w:eastAsia="Calibri" w:hAnsi="Verdana" w:cstheme="minorHAnsi"/>
          <w:sz w:val="20"/>
          <w:lang w:eastAsia="pl-PL"/>
        </w:rPr>
      </w:pPr>
      <w:r w:rsidRPr="0028557D">
        <w:rPr>
          <w:rFonts w:ascii="Verdana" w:eastAsia="Calibri" w:hAnsi="Verdana" w:cstheme="minorHAnsi"/>
          <w:b/>
          <w:bCs/>
          <w:sz w:val="20"/>
          <w:lang w:eastAsia="pl-PL"/>
        </w:rPr>
        <w:t>ZOBOWIĄZANIE PODMIOTU DO UDOSTĘPNENIA ZASOBÓW</w:t>
      </w:r>
    </w:p>
    <w:p w14:paraId="2CC382D5" w14:textId="77777777" w:rsidR="00CB31C8" w:rsidRPr="0028557D" w:rsidRDefault="00CB31C8" w:rsidP="00CB31C8">
      <w:pPr>
        <w:spacing w:after="80" w:line="240" w:lineRule="auto"/>
        <w:ind w:left="-142"/>
        <w:rPr>
          <w:rFonts w:ascii="Verdana" w:eastAsia="Calibri" w:hAnsi="Verdana" w:cstheme="minorHAnsi"/>
          <w:sz w:val="20"/>
          <w:lang w:eastAsia="pl-PL"/>
        </w:rPr>
      </w:pPr>
    </w:p>
    <w:p w14:paraId="637EFD6B" w14:textId="1B6575C5" w:rsidR="00CB31C8" w:rsidRPr="0028557D" w:rsidRDefault="00CB31C8" w:rsidP="00CB31C8">
      <w:pPr>
        <w:spacing w:after="80" w:line="240" w:lineRule="auto"/>
        <w:ind w:left="-142"/>
        <w:rPr>
          <w:rFonts w:ascii="Verdana" w:eastAsia="Calibri" w:hAnsi="Verdana" w:cstheme="minorHAnsi"/>
          <w:sz w:val="20"/>
          <w:lang w:eastAsia="pl-PL"/>
        </w:rPr>
      </w:pPr>
      <w:r w:rsidRPr="0028557D">
        <w:rPr>
          <w:rFonts w:ascii="Verdana" w:eastAsia="Calibri" w:hAnsi="Verdana" w:cstheme="minorHAnsi"/>
          <w:sz w:val="20"/>
          <w:lang w:eastAsia="pl-PL"/>
        </w:rPr>
        <w:t xml:space="preserve">Dotyczy postępowania zakupowego nr </w:t>
      </w:r>
      <w:r w:rsidR="00E06931">
        <w:rPr>
          <w:rFonts w:ascii="Verdana" w:hAnsi="Verdana" w:cstheme="minorHAnsi"/>
          <w:b/>
          <w:sz w:val="20"/>
          <w:lang w:eastAsia="pl-PL"/>
        </w:rPr>
        <w:t>POST/DYS/OL/LZA/02886/2024</w:t>
      </w:r>
      <w:r w:rsidRPr="00A5521B">
        <w:rPr>
          <w:rFonts w:ascii="Verdana" w:eastAsia="Calibri" w:hAnsi="Verdana" w:cstheme="minorHAnsi"/>
          <w:sz w:val="20"/>
          <w:lang w:eastAsia="pl-PL"/>
        </w:rPr>
        <w:t xml:space="preserve"> prowadzonego w trybie przetargu nieograniczonego pn.</w:t>
      </w:r>
      <w:r w:rsidR="00A5521B" w:rsidRPr="00A5521B">
        <w:rPr>
          <w:rFonts w:ascii="Verdana" w:hAnsi="Verdana" w:cs="Arial"/>
          <w:b/>
          <w:color w:val="000000"/>
          <w:sz w:val="20"/>
          <w:shd w:val="clear" w:color="auto" w:fill="FDFDFD"/>
        </w:rPr>
        <w:t xml:space="preserve"> </w:t>
      </w:r>
      <w:r w:rsidR="00CC256F" w:rsidRPr="00A5521B">
        <w:rPr>
          <w:rFonts w:ascii="Verdana" w:hAnsi="Verdana" w:cs="Arial"/>
          <w:b/>
          <w:sz w:val="20"/>
          <w:shd w:val="clear" w:color="auto" w:fill="FDFDFD"/>
        </w:rPr>
        <w:t>„</w:t>
      </w:r>
      <w:r w:rsidR="007A6E03" w:rsidRPr="007A6E03">
        <w:rPr>
          <w:rFonts w:ascii="Verdana" w:hAnsi="Verdana" w:cstheme="minorHAnsi"/>
          <w:b/>
          <w:sz w:val="20"/>
        </w:rPr>
        <w:t>Projekt i budowa SN - 5 zadań</w:t>
      </w:r>
      <w:r w:rsidR="00981FF6" w:rsidRPr="00A5521B">
        <w:rPr>
          <w:rFonts w:ascii="Verdana" w:hAnsi="Verdana" w:cs="Arial"/>
          <w:b/>
          <w:color w:val="000000"/>
          <w:sz w:val="20"/>
          <w:shd w:val="clear" w:color="auto" w:fill="FDFDFD"/>
        </w:rPr>
        <w:t>”</w:t>
      </w:r>
    </w:p>
    <w:p w14:paraId="19CCDC1F" w14:textId="77777777" w:rsidR="00CB31C8" w:rsidRPr="0028557D" w:rsidRDefault="00CB31C8" w:rsidP="00CB31C8">
      <w:pPr>
        <w:spacing w:after="80" w:line="240" w:lineRule="auto"/>
        <w:ind w:left="-142"/>
        <w:rPr>
          <w:rFonts w:ascii="Verdana" w:eastAsia="Calibri" w:hAnsi="Verdana" w:cstheme="minorHAnsi"/>
          <w:sz w:val="20"/>
          <w:lang w:eastAsia="pl-PL"/>
        </w:rPr>
      </w:pPr>
    </w:p>
    <w:p w14:paraId="63255A77" w14:textId="77777777" w:rsidR="00CB31C8" w:rsidRPr="0028557D" w:rsidRDefault="00CB31C8" w:rsidP="00CB31C8">
      <w:pPr>
        <w:spacing w:after="80" w:line="240" w:lineRule="auto"/>
        <w:ind w:left="-142"/>
        <w:rPr>
          <w:rFonts w:ascii="Verdana" w:eastAsia="Calibri" w:hAnsi="Verdana" w:cstheme="minorHAnsi"/>
          <w:sz w:val="20"/>
          <w:lang w:eastAsia="pl-PL"/>
        </w:rPr>
      </w:pPr>
      <w:r w:rsidRPr="0028557D">
        <w:rPr>
          <w:rFonts w:ascii="Verdana" w:eastAsia="Calibri" w:hAnsi="Verdana" w:cstheme="minorHAnsi"/>
          <w:b/>
          <w:sz w:val="20"/>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CB31C8" w:rsidRPr="0028557D" w14:paraId="40BD7102" w14:textId="77777777" w:rsidTr="008B349A">
        <w:trPr>
          <w:cantSplit/>
          <w:trHeight w:val="532"/>
          <w:jc w:val="center"/>
        </w:trPr>
        <w:tc>
          <w:tcPr>
            <w:tcW w:w="4253" w:type="dxa"/>
            <w:shd w:val="clear" w:color="auto" w:fill="C6D9F1"/>
            <w:vAlign w:val="center"/>
          </w:tcPr>
          <w:p w14:paraId="2B0C72D4" w14:textId="77777777" w:rsidR="00CB31C8" w:rsidRPr="0028557D" w:rsidRDefault="00CB31C8" w:rsidP="00CB31C8">
            <w:pPr>
              <w:spacing w:line="240" w:lineRule="auto"/>
              <w:jc w:val="center"/>
              <w:rPr>
                <w:rFonts w:ascii="Verdana" w:hAnsi="Verdana"/>
                <w:sz w:val="20"/>
              </w:rPr>
            </w:pPr>
            <w:r w:rsidRPr="0028557D">
              <w:rPr>
                <w:rFonts w:ascii="Verdana" w:hAnsi="Verdana"/>
                <w:sz w:val="20"/>
              </w:rPr>
              <w:t>Pełna nazwa podmiotu oddającego do dyspozycji niezbędne zasoby</w:t>
            </w:r>
          </w:p>
        </w:tc>
        <w:tc>
          <w:tcPr>
            <w:tcW w:w="2835" w:type="dxa"/>
            <w:shd w:val="clear" w:color="auto" w:fill="C6D9F1"/>
            <w:vAlign w:val="center"/>
          </w:tcPr>
          <w:p w14:paraId="179E0290" w14:textId="77777777" w:rsidR="00CB31C8" w:rsidRPr="0028557D" w:rsidRDefault="00CB31C8" w:rsidP="00CB31C8">
            <w:pPr>
              <w:spacing w:line="240" w:lineRule="auto"/>
              <w:ind w:left="214" w:hanging="142"/>
              <w:jc w:val="center"/>
              <w:rPr>
                <w:rFonts w:ascii="Verdana" w:hAnsi="Verdana"/>
                <w:sz w:val="20"/>
              </w:rPr>
            </w:pPr>
            <w:r w:rsidRPr="0028557D">
              <w:rPr>
                <w:rFonts w:ascii="Verdana" w:hAnsi="Verdana"/>
                <w:sz w:val="20"/>
              </w:rPr>
              <w:t>Adres podmiotu</w:t>
            </w:r>
          </w:p>
        </w:tc>
        <w:tc>
          <w:tcPr>
            <w:tcW w:w="2619" w:type="dxa"/>
            <w:shd w:val="clear" w:color="auto" w:fill="C6D9F1"/>
            <w:vAlign w:val="center"/>
          </w:tcPr>
          <w:p w14:paraId="23D51619" w14:textId="77777777" w:rsidR="00CB31C8" w:rsidRPr="0028557D" w:rsidRDefault="00CB31C8" w:rsidP="00CB31C8">
            <w:pPr>
              <w:spacing w:line="240" w:lineRule="auto"/>
              <w:ind w:firstLine="72"/>
              <w:jc w:val="center"/>
              <w:rPr>
                <w:rFonts w:ascii="Verdana" w:hAnsi="Verdana"/>
                <w:sz w:val="20"/>
              </w:rPr>
            </w:pPr>
            <w:r w:rsidRPr="0028557D">
              <w:rPr>
                <w:rFonts w:ascii="Verdana" w:hAnsi="Verdana"/>
                <w:sz w:val="20"/>
              </w:rPr>
              <w:t>NIP/REGON</w:t>
            </w:r>
          </w:p>
        </w:tc>
      </w:tr>
      <w:tr w:rsidR="00CB31C8" w:rsidRPr="0028557D" w14:paraId="6DFDBED4" w14:textId="77777777" w:rsidTr="008B349A">
        <w:trPr>
          <w:cantSplit/>
          <w:trHeight w:val="145"/>
          <w:jc w:val="center"/>
        </w:trPr>
        <w:tc>
          <w:tcPr>
            <w:tcW w:w="4253" w:type="dxa"/>
          </w:tcPr>
          <w:p w14:paraId="3EA52ED8" w14:textId="77777777" w:rsidR="00CB31C8" w:rsidRPr="0028557D" w:rsidRDefault="00CB31C8" w:rsidP="00CB31C8">
            <w:pPr>
              <w:ind w:hanging="1418"/>
              <w:jc w:val="center"/>
              <w:rPr>
                <w:rFonts w:ascii="Verdana" w:hAnsi="Verdana"/>
                <w:sz w:val="20"/>
              </w:rPr>
            </w:pPr>
          </w:p>
          <w:p w14:paraId="6202FB7E" w14:textId="77777777" w:rsidR="00CB31C8" w:rsidRPr="0028557D" w:rsidRDefault="00CB31C8" w:rsidP="00CB31C8">
            <w:pPr>
              <w:ind w:hanging="1418"/>
              <w:rPr>
                <w:rFonts w:ascii="Verdana" w:hAnsi="Verdana"/>
                <w:sz w:val="20"/>
              </w:rPr>
            </w:pPr>
          </w:p>
        </w:tc>
        <w:tc>
          <w:tcPr>
            <w:tcW w:w="2835" w:type="dxa"/>
          </w:tcPr>
          <w:p w14:paraId="2777079D" w14:textId="77777777" w:rsidR="00CB31C8" w:rsidRPr="0028557D" w:rsidRDefault="00CB31C8" w:rsidP="00CB31C8">
            <w:pPr>
              <w:ind w:hanging="1418"/>
              <w:jc w:val="center"/>
              <w:rPr>
                <w:rFonts w:ascii="Verdana" w:hAnsi="Verdana"/>
                <w:sz w:val="20"/>
              </w:rPr>
            </w:pPr>
          </w:p>
        </w:tc>
        <w:tc>
          <w:tcPr>
            <w:tcW w:w="2619" w:type="dxa"/>
          </w:tcPr>
          <w:p w14:paraId="1C6BC8A9" w14:textId="77777777" w:rsidR="00CB31C8" w:rsidRPr="0028557D" w:rsidRDefault="00CB31C8" w:rsidP="00CB31C8">
            <w:pPr>
              <w:ind w:hanging="1418"/>
              <w:jc w:val="center"/>
              <w:rPr>
                <w:rFonts w:ascii="Verdana" w:hAnsi="Verdana"/>
                <w:sz w:val="20"/>
              </w:rPr>
            </w:pPr>
          </w:p>
        </w:tc>
      </w:tr>
    </w:tbl>
    <w:p w14:paraId="3A8EB723" w14:textId="77777777" w:rsidR="00CB31C8" w:rsidRPr="0028557D" w:rsidRDefault="00CB31C8" w:rsidP="00CB31C8">
      <w:pPr>
        <w:spacing w:after="80" w:line="240" w:lineRule="auto"/>
        <w:ind w:left="-142"/>
        <w:rPr>
          <w:rFonts w:ascii="Verdana" w:eastAsia="Calibri" w:hAnsi="Verdana" w:cstheme="minorHAnsi"/>
          <w:sz w:val="20"/>
          <w:lang w:eastAsia="pl-PL"/>
        </w:rPr>
      </w:pPr>
    </w:p>
    <w:p w14:paraId="101497C1" w14:textId="77777777" w:rsidR="00CB31C8" w:rsidRPr="0028557D" w:rsidRDefault="00CB31C8" w:rsidP="00CB31C8">
      <w:pPr>
        <w:spacing w:after="80" w:line="240" w:lineRule="auto"/>
        <w:ind w:left="-142"/>
        <w:rPr>
          <w:rFonts w:ascii="Verdana" w:hAnsi="Verdana"/>
          <w:sz w:val="20"/>
        </w:rPr>
      </w:pPr>
      <w:r w:rsidRPr="0028557D">
        <w:rPr>
          <w:rFonts w:ascii="Verdana" w:eastAsia="Calibri" w:hAnsi="Verdana" w:cstheme="minorHAnsi"/>
          <w:b/>
          <w:sz w:val="20"/>
          <w:lang w:eastAsia="pl-PL"/>
        </w:rPr>
        <w:t>Oświadczamy</w:t>
      </w:r>
      <w:r w:rsidRPr="0028557D">
        <w:rPr>
          <w:rFonts w:ascii="Verdana" w:hAnsi="Verdana"/>
          <w:sz w:val="20"/>
        </w:rPr>
        <w:t>, że zobowiązujemy się do oddania Wykonawcy ………………………………….……... (</w:t>
      </w:r>
      <w:r w:rsidRPr="0028557D">
        <w:rPr>
          <w:rFonts w:ascii="Verdana" w:hAnsi="Verdana"/>
          <w:i/>
          <w:sz w:val="20"/>
        </w:rPr>
        <w:t>nazwa Wykonawcy</w:t>
      </w:r>
      <w:r w:rsidRPr="0028557D">
        <w:rPr>
          <w:rFonts w:ascii="Verdana" w:hAnsi="Verdana"/>
          <w:sz w:val="20"/>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CB31C8" w:rsidRPr="0028557D" w14:paraId="7542F0A6" w14:textId="77777777" w:rsidTr="008B349A">
        <w:trPr>
          <w:trHeight w:val="1104"/>
          <w:jc w:val="center"/>
        </w:trPr>
        <w:tc>
          <w:tcPr>
            <w:tcW w:w="659" w:type="pct"/>
            <w:shd w:val="clear" w:color="auto" w:fill="C6D9F1" w:themeFill="text2" w:themeFillTint="33"/>
            <w:vAlign w:val="center"/>
          </w:tcPr>
          <w:p w14:paraId="010E7905"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Warunek na spełnienie którego Podmiot udostępnia zasoby</w:t>
            </w:r>
          </w:p>
        </w:tc>
        <w:tc>
          <w:tcPr>
            <w:tcW w:w="1235" w:type="pct"/>
            <w:shd w:val="clear" w:color="auto" w:fill="C6D9F1" w:themeFill="text2" w:themeFillTint="33"/>
            <w:vAlign w:val="center"/>
          </w:tcPr>
          <w:p w14:paraId="2345673F" w14:textId="60AAE515"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 xml:space="preserve">Rodzaj zasobu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 xml:space="preserve">) </w:t>
            </w:r>
          </w:p>
        </w:tc>
        <w:tc>
          <w:tcPr>
            <w:tcW w:w="771" w:type="pct"/>
            <w:shd w:val="clear" w:color="auto" w:fill="C6D9F1" w:themeFill="text2" w:themeFillTint="33"/>
            <w:vAlign w:val="center"/>
          </w:tcPr>
          <w:p w14:paraId="389698BB"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Zakres udostępnianych zasobów</w:t>
            </w:r>
          </w:p>
        </w:tc>
        <w:tc>
          <w:tcPr>
            <w:tcW w:w="711" w:type="pct"/>
            <w:shd w:val="clear" w:color="auto" w:fill="C6D9F1" w:themeFill="text2" w:themeFillTint="33"/>
            <w:vAlign w:val="center"/>
          </w:tcPr>
          <w:p w14:paraId="046E0FCC"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Sposób udostępnienia Wykonawcy i wykorzystania przez niego zasobów przy wykonywaniu Zakupu</w:t>
            </w:r>
          </w:p>
        </w:tc>
        <w:tc>
          <w:tcPr>
            <w:tcW w:w="776" w:type="pct"/>
            <w:shd w:val="clear" w:color="auto" w:fill="C6D9F1" w:themeFill="text2" w:themeFillTint="33"/>
            <w:vAlign w:val="center"/>
          </w:tcPr>
          <w:p w14:paraId="0D60B66A"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Czy zasoby są udostępniane na cały okres realizacji Zakupu/Umowy (TAK/NIE</w:t>
            </w:r>
            <w:r w:rsidRPr="0028557D">
              <w:rPr>
                <w:rFonts w:ascii="Verdana" w:hAnsi="Verdana"/>
                <w:sz w:val="20"/>
                <w:vertAlign w:val="superscript"/>
              </w:rPr>
              <w:footnoteReference w:id="10"/>
            </w:r>
            <w:r w:rsidRPr="0028557D">
              <w:rPr>
                <w:rFonts w:ascii="Verdana" w:hAnsi="Verdana"/>
                <w:sz w:val="20"/>
              </w:rPr>
              <w:t xml:space="preserve">) </w:t>
            </w:r>
          </w:p>
          <w:p w14:paraId="5242C7EA"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Okres udostępnienia zasobów</w:t>
            </w:r>
          </w:p>
        </w:tc>
        <w:tc>
          <w:tcPr>
            <w:tcW w:w="848" w:type="pct"/>
            <w:shd w:val="clear" w:color="auto" w:fill="C6D9F1" w:themeFill="text2" w:themeFillTint="33"/>
          </w:tcPr>
          <w:p w14:paraId="66FC39D1"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 xml:space="preserve">Udział oraz zakres Podmiotu udostępniającego zasoby w realizacji Usług </w:t>
            </w:r>
            <w:r w:rsidRPr="0028557D">
              <w:rPr>
                <w:rFonts w:ascii="Verdana" w:hAnsi="Verdana" w:cstheme="minorHAnsi"/>
                <w:i/>
                <w:sz w:val="20"/>
              </w:rPr>
              <w:t>(</w:t>
            </w:r>
            <w:r w:rsidRPr="0028557D">
              <w:rPr>
                <w:rFonts w:ascii="Verdana" w:hAnsi="Verdana"/>
                <w:i/>
                <w:sz w:val="20"/>
              </w:rPr>
              <w:t>jeśli dotyczy</w:t>
            </w:r>
            <w:r w:rsidRPr="0028557D">
              <w:rPr>
                <w:rFonts w:ascii="Verdana" w:hAnsi="Verdana" w:cstheme="minorHAnsi"/>
                <w:i/>
                <w:sz w:val="20"/>
              </w:rPr>
              <w:t>)</w:t>
            </w:r>
          </w:p>
        </w:tc>
      </w:tr>
      <w:tr w:rsidR="00CB31C8" w:rsidRPr="0028557D" w14:paraId="1B90D2FF" w14:textId="77777777" w:rsidTr="008B349A">
        <w:trPr>
          <w:trHeight w:val="277"/>
          <w:jc w:val="center"/>
        </w:trPr>
        <w:tc>
          <w:tcPr>
            <w:tcW w:w="659" w:type="pct"/>
            <w:shd w:val="clear" w:color="auto" w:fill="F2F2F2" w:themeFill="background1" w:themeFillShade="F2"/>
            <w:vAlign w:val="center"/>
          </w:tcPr>
          <w:p w14:paraId="2416F576"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Sytuacja ekonomiczna lub finansowa</w:t>
            </w:r>
          </w:p>
        </w:tc>
        <w:tc>
          <w:tcPr>
            <w:tcW w:w="1235" w:type="pct"/>
            <w:shd w:val="clear" w:color="auto" w:fill="F2F2F2" w:themeFill="background1" w:themeFillShade="F2"/>
            <w:vAlign w:val="center"/>
          </w:tcPr>
          <w:p w14:paraId="1FD36BBD" w14:textId="77777777" w:rsidR="00CB31C8" w:rsidRPr="0028557D" w:rsidRDefault="00CB31C8" w:rsidP="00CB31C8">
            <w:pPr>
              <w:autoSpaceDE w:val="0"/>
              <w:autoSpaceDN w:val="0"/>
              <w:adjustRightInd w:val="0"/>
              <w:spacing w:line="240" w:lineRule="auto"/>
              <w:jc w:val="center"/>
              <w:rPr>
                <w:rFonts w:ascii="Verdana" w:hAnsi="Verdana"/>
                <w:i/>
                <w:sz w:val="20"/>
              </w:rPr>
            </w:pPr>
            <w:r w:rsidRPr="0028557D">
              <w:rPr>
                <w:rFonts w:ascii="Verdana" w:hAnsi="Verdana"/>
                <w:i/>
                <w:sz w:val="20"/>
              </w:rPr>
              <w:t>Polisa OC</w:t>
            </w:r>
          </w:p>
        </w:tc>
        <w:tc>
          <w:tcPr>
            <w:tcW w:w="771" w:type="pct"/>
          </w:tcPr>
          <w:p w14:paraId="0CD8EA29" w14:textId="77777777" w:rsidR="00CB31C8" w:rsidRPr="0028557D" w:rsidRDefault="00CB31C8" w:rsidP="00CB31C8">
            <w:pPr>
              <w:autoSpaceDE w:val="0"/>
              <w:autoSpaceDN w:val="0"/>
              <w:adjustRightInd w:val="0"/>
              <w:spacing w:line="240" w:lineRule="auto"/>
              <w:jc w:val="center"/>
              <w:rPr>
                <w:rFonts w:ascii="Verdana" w:hAnsi="Verdana"/>
                <w:i/>
                <w:sz w:val="20"/>
              </w:rPr>
            </w:pPr>
          </w:p>
        </w:tc>
        <w:tc>
          <w:tcPr>
            <w:tcW w:w="711" w:type="pct"/>
          </w:tcPr>
          <w:p w14:paraId="789BD8B8" w14:textId="77777777" w:rsidR="00CB31C8" w:rsidRPr="0028557D" w:rsidRDefault="00CB31C8" w:rsidP="00CB31C8">
            <w:pPr>
              <w:autoSpaceDE w:val="0"/>
              <w:autoSpaceDN w:val="0"/>
              <w:adjustRightInd w:val="0"/>
              <w:spacing w:line="240" w:lineRule="auto"/>
              <w:jc w:val="center"/>
              <w:rPr>
                <w:rFonts w:ascii="Verdana" w:hAnsi="Verdana"/>
                <w:i/>
                <w:sz w:val="20"/>
              </w:rPr>
            </w:pPr>
          </w:p>
        </w:tc>
        <w:tc>
          <w:tcPr>
            <w:tcW w:w="776" w:type="pct"/>
          </w:tcPr>
          <w:p w14:paraId="0DD60308" w14:textId="77777777" w:rsidR="00CB31C8" w:rsidRPr="0028557D" w:rsidRDefault="00CB31C8" w:rsidP="00CB31C8">
            <w:pPr>
              <w:autoSpaceDE w:val="0"/>
              <w:autoSpaceDN w:val="0"/>
              <w:adjustRightInd w:val="0"/>
              <w:spacing w:line="240" w:lineRule="auto"/>
              <w:jc w:val="center"/>
              <w:rPr>
                <w:rFonts w:ascii="Verdana" w:hAnsi="Verdana"/>
                <w:i/>
                <w:sz w:val="20"/>
              </w:rPr>
            </w:pPr>
          </w:p>
        </w:tc>
        <w:tc>
          <w:tcPr>
            <w:tcW w:w="848" w:type="pct"/>
          </w:tcPr>
          <w:p w14:paraId="663F0ADE" w14:textId="77777777" w:rsidR="00CB31C8" w:rsidRPr="0028557D" w:rsidRDefault="00CB31C8" w:rsidP="00CB31C8">
            <w:pPr>
              <w:autoSpaceDE w:val="0"/>
              <w:autoSpaceDN w:val="0"/>
              <w:adjustRightInd w:val="0"/>
              <w:spacing w:line="240" w:lineRule="auto"/>
              <w:jc w:val="center"/>
              <w:rPr>
                <w:rFonts w:ascii="Verdana" w:hAnsi="Verdana"/>
                <w:i/>
                <w:sz w:val="20"/>
              </w:rPr>
            </w:pPr>
          </w:p>
        </w:tc>
      </w:tr>
      <w:tr w:rsidR="00CB31C8" w:rsidRPr="0028557D" w14:paraId="1C11420C" w14:textId="77777777" w:rsidTr="008B349A">
        <w:trPr>
          <w:trHeight w:val="425"/>
          <w:jc w:val="center"/>
        </w:trPr>
        <w:tc>
          <w:tcPr>
            <w:tcW w:w="659" w:type="pct"/>
            <w:vMerge w:val="restart"/>
            <w:shd w:val="clear" w:color="auto" w:fill="F2F2F2" w:themeFill="background1" w:themeFillShade="F2"/>
            <w:vAlign w:val="center"/>
          </w:tcPr>
          <w:p w14:paraId="6D07821A" w14:textId="77777777" w:rsidR="00CB31C8" w:rsidRPr="0028557D" w:rsidRDefault="00CB31C8" w:rsidP="00CB31C8">
            <w:pPr>
              <w:autoSpaceDE w:val="0"/>
              <w:autoSpaceDN w:val="0"/>
              <w:adjustRightInd w:val="0"/>
              <w:spacing w:line="240" w:lineRule="auto"/>
              <w:jc w:val="center"/>
              <w:rPr>
                <w:rFonts w:ascii="Verdana" w:hAnsi="Verdana"/>
                <w:sz w:val="20"/>
              </w:rPr>
            </w:pPr>
            <w:r w:rsidRPr="0028557D">
              <w:rPr>
                <w:rFonts w:ascii="Verdana" w:hAnsi="Verdana"/>
                <w:sz w:val="20"/>
              </w:rPr>
              <w:t>Zdolność techniczna lub zawodowa</w:t>
            </w:r>
          </w:p>
        </w:tc>
        <w:tc>
          <w:tcPr>
            <w:tcW w:w="1235" w:type="pct"/>
            <w:shd w:val="clear" w:color="auto" w:fill="F2F2F2" w:themeFill="background1" w:themeFillShade="F2"/>
            <w:vAlign w:val="center"/>
          </w:tcPr>
          <w:p w14:paraId="541703A0" w14:textId="77777777" w:rsidR="00CB31C8" w:rsidRPr="0028557D" w:rsidRDefault="00CB31C8" w:rsidP="00CB31C8">
            <w:pPr>
              <w:autoSpaceDE w:val="0"/>
              <w:autoSpaceDN w:val="0"/>
              <w:adjustRightInd w:val="0"/>
              <w:spacing w:line="240" w:lineRule="auto"/>
              <w:jc w:val="center"/>
              <w:rPr>
                <w:rFonts w:ascii="Verdana" w:hAnsi="Verdana"/>
                <w:i/>
                <w:sz w:val="20"/>
              </w:rPr>
            </w:pPr>
            <w:r w:rsidRPr="0028557D">
              <w:rPr>
                <w:rFonts w:ascii="Verdana" w:hAnsi="Verdana"/>
                <w:i/>
                <w:sz w:val="20"/>
              </w:rPr>
              <w:t>Wykształcenie/kwalifikacje zawodowe</w:t>
            </w:r>
          </w:p>
        </w:tc>
        <w:tc>
          <w:tcPr>
            <w:tcW w:w="771" w:type="pct"/>
          </w:tcPr>
          <w:p w14:paraId="11F2E56C" w14:textId="77777777" w:rsidR="00CB31C8" w:rsidRPr="0028557D" w:rsidRDefault="00CB31C8" w:rsidP="00CB31C8">
            <w:pPr>
              <w:autoSpaceDE w:val="0"/>
              <w:autoSpaceDN w:val="0"/>
              <w:adjustRightInd w:val="0"/>
              <w:spacing w:line="240" w:lineRule="auto"/>
              <w:rPr>
                <w:rFonts w:ascii="Verdana" w:hAnsi="Verdana"/>
                <w:sz w:val="20"/>
              </w:rPr>
            </w:pPr>
          </w:p>
        </w:tc>
        <w:tc>
          <w:tcPr>
            <w:tcW w:w="711" w:type="pct"/>
          </w:tcPr>
          <w:p w14:paraId="2E5820F9" w14:textId="77777777" w:rsidR="00CB31C8" w:rsidRPr="0028557D" w:rsidRDefault="00CB31C8" w:rsidP="00CB31C8">
            <w:pPr>
              <w:autoSpaceDE w:val="0"/>
              <w:autoSpaceDN w:val="0"/>
              <w:adjustRightInd w:val="0"/>
              <w:spacing w:line="240" w:lineRule="auto"/>
              <w:rPr>
                <w:rFonts w:ascii="Verdana" w:hAnsi="Verdana"/>
                <w:sz w:val="20"/>
              </w:rPr>
            </w:pPr>
          </w:p>
        </w:tc>
        <w:tc>
          <w:tcPr>
            <w:tcW w:w="776" w:type="pct"/>
          </w:tcPr>
          <w:p w14:paraId="05F5C7E7" w14:textId="77777777" w:rsidR="00CB31C8" w:rsidRPr="0028557D" w:rsidRDefault="00CB31C8" w:rsidP="00CB31C8">
            <w:pPr>
              <w:autoSpaceDE w:val="0"/>
              <w:autoSpaceDN w:val="0"/>
              <w:adjustRightInd w:val="0"/>
              <w:spacing w:line="240" w:lineRule="auto"/>
              <w:rPr>
                <w:rFonts w:ascii="Verdana" w:hAnsi="Verdana"/>
                <w:sz w:val="20"/>
              </w:rPr>
            </w:pPr>
          </w:p>
        </w:tc>
        <w:tc>
          <w:tcPr>
            <w:tcW w:w="848" w:type="pct"/>
          </w:tcPr>
          <w:p w14:paraId="41029B6B" w14:textId="77777777" w:rsidR="00CB31C8" w:rsidRPr="0028557D" w:rsidRDefault="00CB31C8" w:rsidP="00CB31C8">
            <w:pPr>
              <w:autoSpaceDE w:val="0"/>
              <w:autoSpaceDN w:val="0"/>
              <w:adjustRightInd w:val="0"/>
              <w:spacing w:line="240" w:lineRule="auto"/>
              <w:rPr>
                <w:rFonts w:ascii="Verdana" w:hAnsi="Verdana"/>
                <w:sz w:val="20"/>
              </w:rPr>
            </w:pPr>
          </w:p>
        </w:tc>
      </w:tr>
      <w:tr w:rsidR="00CB31C8" w:rsidRPr="0028557D" w14:paraId="6209AC92" w14:textId="77777777" w:rsidTr="008B349A">
        <w:trPr>
          <w:trHeight w:val="425"/>
          <w:jc w:val="center"/>
        </w:trPr>
        <w:tc>
          <w:tcPr>
            <w:tcW w:w="659" w:type="pct"/>
            <w:vMerge/>
            <w:shd w:val="clear" w:color="auto" w:fill="F2F2F2" w:themeFill="background1" w:themeFillShade="F2"/>
            <w:vAlign w:val="center"/>
          </w:tcPr>
          <w:p w14:paraId="5D1F8898" w14:textId="77777777" w:rsidR="00CB31C8" w:rsidRPr="0028557D" w:rsidRDefault="00CB31C8" w:rsidP="00CB31C8">
            <w:pPr>
              <w:autoSpaceDE w:val="0"/>
              <w:autoSpaceDN w:val="0"/>
              <w:adjustRightInd w:val="0"/>
              <w:spacing w:line="240" w:lineRule="auto"/>
              <w:jc w:val="center"/>
              <w:rPr>
                <w:rFonts w:ascii="Verdana" w:hAnsi="Verdana"/>
                <w:sz w:val="20"/>
              </w:rPr>
            </w:pPr>
          </w:p>
        </w:tc>
        <w:tc>
          <w:tcPr>
            <w:tcW w:w="1235" w:type="pct"/>
            <w:shd w:val="clear" w:color="auto" w:fill="F2F2F2" w:themeFill="background1" w:themeFillShade="F2"/>
            <w:vAlign w:val="center"/>
          </w:tcPr>
          <w:p w14:paraId="1DC81EF0" w14:textId="77777777" w:rsidR="00CB31C8" w:rsidRPr="0028557D" w:rsidRDefault="00CB31C8" w:rsidP="00CB31C8">
            <w:pPr>
              <w:autoSpaceDE w:val="0"/>
              <w:autoSpaceDN w:val="0"/>
              <w:adjustRightInd w:val="0"/>
              <w:spacing w:line="240" w:lineRule="auto"/>
              <w:jc w:val="center"/>
              <w:rPr>
                <w:rFonts w:ascii="Verdana" w:hAnsi="Verdana"/>
                <w:i/>
                <w:sz w:val="20"/>
              </w:rPr>
            </w:pPr>
            <w:r w:rsidRPr="0028557D">
              <w:rPr>
                <w:rFonts w:ascii="Verdana" w:hAnsi="Verdana"/>
                <w:i/>
                <w:sz w:val="20"/>
              </w:rPr>
              <w:t>Doświadczenie</w:t>
            </w:r>
          </w:p>
        </w:tc>
        <w:tc>
          <w:tcPr>
            <w:tcW w:w="771" w:type="pct"/>
          </w:tcPr>
          <w:p w14:paraId="2157B05C" w14:textId="77777777" w:rsidR="00CB31C8" w:rsidRPr="0028557D" w:rsidRDefault="00CB31C8" w:rsidP="00CB31C8">
            <w:pPr>
              <w:autoSpaceDE w:val="0"/>
              <w:autoSpaceDN w:val="0"/>
              <w:adjustRightInd w:val="0"/>
              <w:spacing w:line="240" w:lineRule="auto"/>
              <w:rPr>
                <w:rFonts w:ascii="Verdana" w:hAnsi="Verdana"/>
                <w:sz w:val="20"/>
              </w:rPr>
            </w:pPr>
          </w:p>
        </w:tc>
        <w:tc>
          <w:tcPr>
            <w:tcW w:w="711" w:type="pct"/>
          </w:tcPr>
          <w:p w14:paraId="3C1584BA" w14:textId="77777777" w:rsidR="00CB31C8" w:rsidRPr="0028557D" w:rsidRDefault="00CB31C8" w:rsidP="00CB31C8">
            <w:pPr>
              <w:autoSpaceDE w:val="0"/>
              <w:autoSpaceDN w:val="0"/>
              <w:adjustRightInd w:val="0"/>
              <w:spacing w:line="240" w:lineRule="auto"/>
              <w:rPr>
                <w:rFonts w:ascii="Verdana" w:hAnsi="Verdana"/>
                <w:sz w:val="20"/>
              </w:rPr>
            </w:pPr>
          </w:p>
        </w:tc>
        <w:tc>
          <w:tcPr>
            <w:tcW w:w="776" w:type="pct"/>
          </w:tcPr>
          <w:p w14:paraId="20919C1A" w14:textId="77777777" w:rsidR="00CB31C8" w:rsidRPr="0028557D" w:rsidRDefault="00CB31C8" w:rsidP="00CB31C8">
            <w:pPr>
              <w:autoSpaceDE w:val="0"/>
              <w:autoSpaceDN w:val="0"/>
              <w:adjustRightInd w:val="0"/>
              <w:spacing w:line="240" w:lineRule="auto"/>
              <w:rPr>
                <w:rFonts w:ascii="Verdana" w:hAnsi="Verdana"/>
                <w:sz w:val="20"/>
              </w:rPr>
            </w:pPr>
          </w:p>
        </w:tc>
        <w:tc>
          <w:tcPr>
            <w:tcW w:w="848" w:type="pct"/>
          </w:tcPr>
          <w:p w14:paraId="0D1E64B2" w14:textId="77777777" w:rsidR="00CB31C8" w:rsidRPr="0028557D" w:rsidRDefault="00CB31C8" w:rsidP="00CB31C8">
            <w:pPr>
              <w:autoSpaceDE w:val="0"/>
              <w:autoSpaceDN w:val="0"/>
              <w:adjustRightInd w:val="0"/>
              <w:spacing w:line="240" w:lineRule="auto"/>
              <w:rPr>
                <w:rFonts w:ascii="Verdana" w:hAnsi="Verdana"/>
                <w:sz w:val="20"/>
              </w:rPr>
            </w:pPr>
          </w:p>
        </w:tc>
      </w:tr>
    </w:tbl>
    <w:p w14:paraId="46DABE7E" w14:textId="77777777" w:rsidR="00CB31C8" w:rsidRPr="0028557D" w:rsidRDefault="00CB31C8" w:rsidP="00CB31C8">
      <w:pPr>
        <w:autoSpaceDE w:val="0"/>
        <w:autoSpaceDN w:val="0"/>
        <w:adjustRightInd w:val="0"/>
        <w:spacing w:line="240" w:lineRule="auto"/>
        <w:rPr>
          <w:rFonts w:ascii="Verdana" w:hAnsi="Verdana"/>
          <w:sz w:val="20"/>
        </w:rPr>
      </w:pPr>
    </w:p>
    <w:p w14:paraId="50CAB4B9" w14:textId="77777777" w:rsidR="00CB31C8" w:rsidRPr="0028557D" w:rsidRDefault="00CB31C8" w:rsidP="00CB31C8">
      <w:pPr>
        <w:autoSpaceDE w:val="0"/>
        <w:autoSpaceDN w:val="0"/>
        <w:adjustRightInd w:val="0"/>
        <w:spacing w:line="240" w:lineRule="auto"/>
        <w:rPr>
          <w:rFonts w:ascii="Verdana" w:hAnsi="Verdana"/>
          <w:sz w:val="20"/>
        </w:rPr>
      </w:pPr>
      <w:r w:rsidRPr="0028557D">
        <w:rPr>
          <w:rFonts w:ascii="Verdana" w:hAnsi="Verdana"/>
          <w:sz w:val="20"/>
        </w:rPr>
        <w:t xml:space="preserve">Ponadto </w:t>
      </w:r>
      <w:r w:rsidRPr="0028557D">
        <w:rPr>
          <w:rFonts w:ascii="Verdana" w:hAnsi="Verdana"/>
          <w:b/>
          <w:sz w:val="20"/>
        </w:rPr>
        <w:t>OŚWIADCZAMY</w:t>
      </w:r>
      <w:r w:rsidRPr="0028557D">
        <w:rPr>
          <w:rFonts w:ascii="Verdana" w:hAnsi="Verdana"/>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28557D">
        <w:rPr>
          <w:rFonts w:ascii="Verdana" w:hAnsi="Verdana"/>
          <w:sz w:val="20"/>
          <w:vertAlign w:val="superscript"/>
        </w:rPr>
        <w:footnoteReference w:id="11"/>
      </w:r>
      <w:r w:rsidRPr="0028557D">
        <w:rPr>
          <w:rFonts w:ascii="Verdana" w:hAnsi="Verdana"/>
          <w:sz w:val="20"/>
        </w:rPr>
        <w:t>.</w:t>
      </w:r>
    </w:p>
    <w:p w14:paraId="0B840BF4" w14:textId="77777777" w:rsidR="00CB31C8" w:rsidRPr="0028557D" w:rsidRDefault="00CB31C8" w:rsidP="00CB31C8">
      <w:pPr>
        <w:autoSpaceDE w:val="0"/>
        <w:autoSpaceDN w:val="0"/>
        <w:adjustRightInd w:val="0"/>
        <w:spacing w:line="240" w:lineRule="auto"/>
        <w:rPr>
          <w:rFonts w:ascii="Verdana" w:hAnsi="Verdana"/>
          <w:sz w:val="20"/>
        </w:rPr>
      </w:pPr>
    </w:p>
    <w:p w14:paraId="63CB54F3" w14:textId="77777777" w:rsidR="00CB31C8" w:rsidRPr="0028557D" w:rsidRDefault="00CB31C8" w:rsidP="00CB31C8">
      <w:pPr>
        <w:autoSpaceDE w:val="0"/>
        <w:autoSpaceDN w:val="0"/>
        <w:adjustRightInd w:val="0"/>
        <w:spacing w:line="240" w:lineRule="auto"/>
        <w:rPr>
          <w:rFonts w:ascii="Verdana" w:hAnsi="Verdana"/>
          <w:i/>
          <w:sz w:val="20"/>
        </w:rPr>
      </w:pPr>
      <w:r w:rsidRPr="0028557D">
        <w:rPr>
          <w:rFonts w:ascii="Verdana" w:hAnsi="Verdana"/>
          <w:i/>
          <w:sz w:val="20"/>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0A86C8CB" w14:textId="77777777" w:rsidR="00CB31C8" w:rsidRPr="0028557D" w:rsidRDefault="00CB31C8" w:rsidP="00CB31C8">
      <w:pPr>
        <w:rPr>
          <w:rFonts w:ascii="Verdana" w:hAnsi="Verdana" w:cs="Arial"/>
          <w:sz w:val="20"/>
        </w:rPr>
      </w:pPr>
    </w:p>
    <w:p w14:paraId="6FD1D767" w14:textId="77777777" w:rsidR="00CB31C8" w:rsidRPr="0028557D" w:rsidRDefault="00CB31C8" w:rsidP="006A18E4">
      <w:pPr>
        <w:ind w:right="170"/>
        <w:jc w:val="right"/>
        <w:rPr>
          <w:rFonts w:ascii="Verdana" w:hAnsi="Verdana" w:cs="Calibri"/>
          <w:sz w:val="20"/>
        </w:rPr>
      </w:pP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r>
      <w:r w:rsidRPr="0028557D">
        <w:rPr>
          <w:rFonts w:ascii="Verdana" w:hAnsi="Verdana" w:cs="Calibri"/>
          <w:sz w:val="20"/>
        </w:rPr>
        <w:tab/>
        <w:t xml:space="preserve">              </w:t>
      </w:r>
      <w:r w:rsidRPr="0028557D">
        <w:rPr>
          <w:rFonts w:ascii="Verdana" w:hAnsi="Verdana" w:cs="Calibri"/>
          <w:sz w:val="20"/>
        </w:rPr>
        <w:tab/>
        <w:t xml:space="preserve">        </w:t>
      </w:r>
      <w:r w:rsidRPr="0028557D">
        <w:rPr>
          <w:rFonts w:ascii="Verdana" w:hAnsi="Verdana" w:cs="Calibri"/>
          <w:sz w:val="20"/>
        </w:rPr>
        <w:tab/>
        <w:t xml:space="preserve"> …….………..…................................</w:t>
      </w:r>
    </w:p>
    <w:p w14:paraId="60418B71" w14:textId="77777777" w:rsidR="00CB31C8" w:rsidRPr="0028557D" w:rsidRDefault="00CB31C8" w:rsidP="00CB31C8">
      <w:pPr>
        <w:spacing w:line="240" w:lineRule="auto"/>
        <w:ind w:left="5670" w:right="68"/>
        <w:jc w:val="center"/>
        <w:rPr>
          <w:rFonts w:ascii="Verdana" w:hAnsi="Verdana" w:cs="Calibri"/>
          <w:i/>
          <w:sz w:val="20"/>
        </w:rPr>
      </w:pPr>
      <w:r w:rsidRPr="0028557D">
        <w:rPr>
          <w:rFonts w:ascii="Verdana" w:hAnsi="Verdana" w:cs="Calibri"/>
          <w:i/>
          <w:sz w:val="20"/>
        </w:rPr>
        <w:t>Data i podpis osoby/osób umocowanej(</w:t>
      </w:r>
      <w:proofErr w:type="spellStart"/>
      <w:r w:rsidRPr="0028557D">
        <w:rPr>
          <w:rFonts w:ascii="Verdana" w:hAnsi="Verdana" w:cs="Calibri"/>
          <w:i/>
          <w:sz w:val="20"/>
        </w:rPr>
        <w:t>ych</w:t>
      </w:r>
      <w:proofErr w:type="spellEnd"/>
      <w:r w:rsidRPr="0028557D">
        <w:rPr>
          <w:rFonts w:ascii="Verdana" w:hAnsi="Verdana" w:cs="Calibri"/>
          <w:i/>
          <w:sz w:val="20"/>
        </w:rPr>
        <w:t xml:space="preserve">) do złożenia podpisu </w:t>
      </w:r>
      <w:r w:rsidRPr="0028557D">
        <w:rPr>
          <w:rFonts w:ascii="Verdana" w:hAnsi="Verdana" w:cs="Calibri"/>
          <w:b/>
          <w:i/>
          <w:sz w:val="20"/>
        </w:rPr>
        <w:t>w imieniu Podmiotu udostępniającego zasoby</w:t>
      </w:r>
    </w:p>
    <w:p w14:paraId="4D8F6629" w14:textId="77777777" w:rsidR="00CB31C8" w:rsidRPr="0028557D" w:rsidRDefault="00CB31C8" w:rsidP="00CB31C8">
      <w:pPr>
        <w:tabs>
          <w:tab w:val="left" w:pos="2100"/>
        </w:tabs>
        <w:rPr>
          <w:rFonts w:ascii="Verdana" w:hAnsi="Verdana" w:cstheme="minorHAnsi"/>
          <w:sz w:val="20"/>
        </w:rPr>
      </w:pPr>
    </w:p>
    <w:p w14:paraId="43F07B64" w14:textId="10E36248" w:rsidR="005C6E7F" w:rsidRPr="0028557D" w:rsidRDefault="005C6E7F">
      <w:pPr>
        <w:spacing w:after="200" w:line="276" w:lineRule="auto"/>
        <w:jc w:val="left"/>
        <w:rPr>
          <w:rFonts w:ascii="Verdana" w:hAnsi="Verdana" w:cstheme="minorHAnsi"/>
          <w:b/>
          <w:sz w:val="20"/>
        </w:rPr>
      </w:pPr>
      <w:r w:rsidRPr="0028557D">
        <w:rPr>
          <w:rFonts w:ascii="Verdana" w:hAnsi="Verdana" w:cstheme="minorHAnsi"/>
          <w:b/>
          <w:sz w:val="20"/>
        </w:rPr>
        <w:br w:type="page"/>
      </w:r>
    </w:p>
    <w:p w14:paraId="2A78A826" w14:textId="166B8189" w:rsidR="005C6E7F" w:rsidRPr="0028557D" w:rsidRDefault="005C6E7F" w:rsidP="007B2EFF">
      <w:pPr>
        <w:pStyle w:val="Nagwek1"/>
        <w:rPr>
          <w:rFonts w:ascii="Verdana" w:hAnsi="Verdana"/>
          <w:sz w:val="20"/>
          <w:szCs w:val="20"/>
        </w:rPr>
      </w:pPr>
      <w:bookmarkStart w:id="12" w:name="_Toc113874297"/>
      <w:bookmarkStart w:id="13" w:name="_Toc122430432"/>
      <w:bookmarkStart w:id="14" w:name="_Toc161146707"/>
      <w:r w:rsidRPr="0028557D">
        <w:rPr>
          <w:rFonts w:ascii="Verdana" w:hAnsi="Verdana"/>
          <w:sz w:val="20"/>
          <w:szCs w:val="20"/>
        </w:rPr>
        <w:lastRenderedPageBreak/>
        <w:t>ZAŁĄCZNIK NR 10 DO SWZ – OŚWIADCZENIE O ZACHOWANIU POUFNOŚCI</w:t>
      </w:r>
      <w:bookmarkEnd w:id="12"/>
      <w:bookmarkEnd w:id="13"/>
      <w:bookmarkEnd w:id="14"/>
      <w:r w:rsidRPr="0028557D">
        <w:rPr>
          <w:rFonts w:ascii="Verdana" w:hAnsi="Verdana"/>
          <w:sz w:val="20"/>
          <w:szCs w:val="20"/>
        </w:rPr>
        <w:t xml:space="preserve"> </w:t>
      </w:r>
    </w:p>
    <w:p w14:paraId="71D79211" w14:textId="77777777" w:rsidR="005C6E7F" w:rsidRPr="0028557D" w:rsidRDefault="005C6E7F" w:rsidP="005C6E7F">
      <w:pPr>
        <w:tabs>
          <w:tab w:val="left" w:pos="2100"/>
        </w:tabs>
        <w:rPr>
          <w:rFonts w:ascii="Verdana" w:hAnsi="Verdana" w:cstheme="minorHAnsi"/>
          <w:sz w:val="20"/>
        </w:rPr>
      </w:pPr>
    </w:p>
    <w:p w14:paraId="760B9553" w14:textId="77777777" w:rsidR="005C6E7F" w:rsidRPr="0028557D" w:rsidRDefault="005C6E7F" w:rsidP="005C6E7F">
      <w:pPr>
        <w:tabs>
          <w:tab w:val="left" w:pos="2100"/>
        </w:tabs>
        <w:rPr>
          <w:rFonts w:ascii="Verdana" w:hAnsi="Verdana"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5C6E7F" w:rsidRPr="0028557D" w14:paraId="64A2A5B2" w14:textId="77777777" w:rsidTr="009F7C6F">
        <w:trPr>
          <w:trHeight w:val="1488"/>
          <w:jc w:val="center"/>
        </w:trPr>
        <w:tc>
          <w:tcPr>
            <w:tcW w:w="3965" w:type="dxa"/>
            <w:tcBorders>
              <w:top w:val="single" w:sz="4" w:space="0" w:color="auto"/>
              <w:left w:val="single" w:sz="4" w:space="0" w:color="auto"/>
              <w:bottom w:val="single" w:sz="4" w:space="0" w:color="auto"/>
              <w:right w:val="single" w:sz="4" w:space="0" w:color="auto"/>
            </w:tcBorders>
          </w:tcPr>
          <w:p w14:paraId="356C9ACC" w14:textId="77777777" w:rsidR="005C6E7F" w:rsidRPr="0028557D" w:rsidRDefault="005C6E7F" w:rsidP="009F7C6F">
            <w:pPr>
              <w:ind w:right="28"/>
              <w:jc w:val="left"/>
              <w:rPr>
                <w:rFonts w:ascii="Verdana" w:hAnsi="Verdana" w:cstheme="minorHAnsi"/>
                <w:b/>
                <w:i/>
                <w:iCs/>
                <w:sz w:val="20"/>
                <w:u w:val="single"/>
                <w:lang w:eastAsia="pl-PL"/>
              </w:rPr>
            </w:pPr>
            <w:r w:rsidRPr="0028557D">
              <w:rPr>
                <w:rFonts w:ascii="Verdana" w:hAnsi="Verdana" w:cstheme="minorHAnsi"/>
                <w:b/>
                <w:i/>
                <w:iCs/>
                <w:sz w:val="20"/>
                <w:u w:val="single"/>
                <w:lang w:eastAsia="pl-PL"/>
              </w:rPr>
              <w:t>Wykonawca</w:t>
            </w:r>
          </w:p>
          <w:p w14:paraId="227B5183" w14:textId="77777777" w:rsidR="005C6E7F" w:rsidRPr="0028557D" w:rsidRDefault="005C6E7F" w:rsidP="009F7C6F">
            <w:pPr>
              <w:ind w:right="28"/>
              <w:jc w:val="left"/>
              <w:rPr>
                <w:rFonts w:ascii="Verdana" w:hAnsi="Verdana" w:cstheme="minorHAnsi"/>
                <w:sz w:val="20"/>
                <w:lang w:eastAsia="pl-PL"/>
              </w:rPr>
            </w:pPr>
          </w:p>
          <w:p w14:paraId="6FF2DA6A" w14:textId="77777777" w:rsidR="005C6E7F" w:rsidRPr="0028557D" w:rsidRDefault="005C6E7F" w:rsidP="009F7C6F">
            <w:pPr>
              <w:ind w:right="28"/>
              <w:jc w:val="center"/>
              <w:rPr>
                <w:rFonts w:ascii="Verdana" w:hAnsi="Verdana" w:cstheme="minorHAnsi"/>
                <w:sz w:val="20"/>
                <w:lang w:eastAsia="pl-PL"/>
              </w:rPr>
            </w:pPr>
            <w:r w:rsidRPr="0028557D">
              <w:rPr>
                <w:rFonts w:ascii="Verdana" w:hAnsi="Verdana" w:cstheme="minorHAnsi"/>
                <w:sz w:val="20"/>
                <w:lang w:eastAsia="pl-PL"/>
              </w:rPr>
              <w:t>…………………………………………………</w:t>
            </w:r>
          </w:p>
          <w:p w14:paraId="52B20DD1" w14:textId="77777777" w:rsidR="005C6E7F" w:rsidRPr="0028557D" w:rsidRDefault="005C6E7F" w:rsidP="009F7C6F">
            <w:pPr>
              <w:ind w:right="28"/>
              <w:jc w:val="center"/>
              <w:rPr>
                <w:rFonts w:ascii="Verdana" w:hAnsi="Verdana" w:cstheme="minorHAnsi"/>
                <w:sz w:val="20"/>
                <w:lang w:eastAsia="pl-PL"/>
              </w:rPr>
            </w:pPr>
            <w:r w:rsidRPr="0028557D">
              <w:rPr>
                <w:rFonts w:ascii="Verdana" w:hAnsi="Verdana" w:cstheme="minorHAnsi"/>
                <w:sz w:val="20"/>
                <w:lang w:eastAsia="pl-PL"/>
              </w:rPr>
              <w:t>……………………………………………….</w:t>
            </w:r>
          </w:p>
          <w:p w14:paraId="13C8E7C4" w14:textId="77777777" w:rsidR="005C6E7F" w:rsidRPr="0028557D" w:rsidRDefault="005C6E7F" w:rsidP="009F7C6F">
            <w:pPr>
              <w:ind w:right="28"/>
              <w:jc w:val="center"/>
              <w:rPr>
                <w:rFonts w:ascii="Verdana" w:hAnsi="Verdana" w:cstheme="minorHAnsi"/>
                <w:i/>
                <w:sz w:val="20"/>
                <w:lang w:eastAsia="pl-PL"/>
              </w:rPr>
            </w:pPr>
            <w:r w:rsidRPr="0028557D">
              <w:rPr>
                <w:rFonts w:ascii="Verdana" w:hAnsi="Verdana" w:cstheme="minorHAnsi"/>
                <w:i/>
                <w:sz w:val="20"/>
                <w:lang w:eastAsia="pl-PL"/>
              </w:rPr>
              <w:t>Nazwa i adres</w:t>
            </w:r>
          </w:p>
          <w:p w14:paraId="1D6FFFB4" w14:textId="77777777" w:rsidR="005C6E7F" w:rsidRPr="0028557D" w:rsidRDefault="005C6E7F" w:rsidP="009F7C6F">
            <w:pPr>
              <w:ind w:right="28"/>
              <w:jc w:val="center"/>
              <w:rPr>
                <w:rFonts w:ascii="Verdana" w:hAnsi="Verdana" w:cstheme="minorHAnsi"/>
                <w:b/>
                <w:i/>
                <w:sz w:val="20"/>
                <w:lang w:eastAsia="pl-PL"/>
              </w:rPr>
            </w:pPr>
          </w:p>
        </w:tc>
        <w:tc>
          <w:tcPr>
            <w:tcW w:w="850" w:type="dxa"/>
            <w:tcBorders>
              <w:top w:val="nil"/>
              <w:left w:val="single" w:sz="4" w:space="0" w:color="auto"/>
              <w:bottom w:val="nil"/>
              <w:right w:val="single" w:sz="4" w:space="0" w:color="auto"/>
            </w:tcBorders>
            <w:hideMark/>
          </w:tcPr>
          <w:p w14:paraId="6CB16A63" w14:textId="77777777" w:rsidR="005C6E7F" w:rsidRPr="0028557D" w:rsidRDefault="005C6E7F" w:rsidP="009F7C6F">
            <w:pPr>
              <w:spacing w:line="360" w:lineRule="auto"/>
              <w:rPr>
                <w:rFonts w:ascii="Verdana" w:eastAsiaTheme="majorEastAsia" w:hAnsi="Verdana" w:cstheme="minorHAnsi"/>
                <w:b/>
                <w:i/>
                <w:iCs/>
                <w:sz w:val="20"/>
                <w:u w:val="single"/>
                <w:lang w:eastAsia="pl-PL"/>
              </w:rPr>
            </w:pPr>
            <w:r w:rsidRPr="0028557D">
              <w:rPr>
                <w:rFonts w:ascii="Verdana" w:eastAsiaTheme="majorEastAsia" w:hAnsi="Verdana" w:cstheme="minorHAnsi"/>
                <w:b/>
                <w:i/>
                <w:iCs/>
                <w:sz w:val="20"/>
                <w:u w:val="single"/>
                <w:lang w:eastAsia="pl-PL"/>
              </w:rPr>
              <w:t xml:space="preserve">  </w:t>
            </w:r>
          </w:p>
        </w:tc>
        <w:tc>
          <w:tcPr>
            <w:tcW w:w="4134" w:type="dxa"/>
            <w:tcBorders>
              <w:top w:val="single" w:sz="4" w:space="0" w:color="auto"/>
              <w:left w:val="single" w:sz="4" w:space="0" w:color="auto"/>
              <w:bottom w:val="single" w:sz="4" w:space="0" w:color="auto"/>
              <w:right w:val="single" w:sz="4" w:space="0" w:color="auto"/>
            </w:tcBorders>
            <w:hideMark/>
          </w:tcPr>
          <w:p w14:paraId="6D4B5B89" w14:textId="77777777" w:rsidR="005C6E7F" w:rsidRPr="0028557D" w:rsidRDefault="005C6E7F" w:rsidP="009F7C6F">
            <w:pPr>
              <w:spacing w:line="360" w:lineRule="auto"/>
              <w:rPr>
                <w:rFonts w:ascii="Verdana" w:eastAsiaTheme="majorEastAsia" w:hAnsi="Verdana" w:cstheme="minorHAnsi"/>
                <w:b/>
                <w:i/>
                <w:iCs/>
                <w:sz w:val="20"/>
                <w:u w:val="single"/>
                <w:lang w:eastAsia="pl-PL"/>
              </w:rPr>
            </w:pPr>
            <w:r w:rsidRPr="0028557D">
              <w:rPr>
                <w:rFonts w:ascii="Verdana" w:eastAsiaTheme="majorEastAsia" w:hAnsi="Verdana" w:cstheme="minorHAnsi"/>
                <w:b/>
                <w:i/>
                <w:iCs/>
                <w:sz w:val="20"/>
                <w:u w:val="single"/>
                <w:lang w:eastAsia="pl-PL"/>
              </w:rPr>
              <w:t xml:space="preserve">Zamawiający </w:t>
            </w:r>
          </w:p>
          <w:p w14:paraId="7F039578" w14:textId="77777777" w:rsidR="005C6E7F" w:rsidRPr="0028557D" w:rsidRDefault="005C6E7F" w:rsidP="009F7C6F">
            <w:pPr>
              <w:spacing w:before="120" w:after="120" w:line="240" w:lineRule="auto"/>
              <w:contextualSpacing/>
              <w:jc w:val="center"/>
              <w:rPr>
                <w:rFonts w:ascii="Verdana" w:eastAsia="Calibri" w:hAnsi="Verdana" w:cstheme="minorHAnsi"/>
                <w:b/>
                <w:sz w:val="20"/>
                <w:lang w:eastAsia="pl-PL"/>
              </w:rPr>
            </w:pPr>
            <w:r w:rsidRPr="0028557D">
              <w:rPr>
                <w:rFonts w:ascii="Verdana" w:eastAsia="Calibri" w:hAnsi="Verdana" w:cstheme="minorHAnsi"/>
                <w:b/>
                <w:sz w:val="20"/>
                <w:lang w:eastAsia="pl-PL"/>
              </w:rPr>
              <w:t>PGE Dystrybucja S.A.</w:t>
            </w:r>
          </w:p>
          <w:p w14:paraId="478A22CA" w14:textId="77777777" w:rsidR="005C6E7F" w:rsidRPr="0028557D" w:rsidRDefault="005C6E7F" w:rsidP="009F7C6F">
            <w:pPr>
              <w:spacing w:before="120" w:after="120" w:line="240" w:lineRule="auto"/>
              <w:contextualSpacing/>
              <w:jc w:val="center"/>
              <w:rPr>
                <w:rFonts w:ascii="Verdana" w:eastAsia="Calibri" w:hAnsi="Verdana" w:cstheme="minorHAnsi"/>
                <w:sz w:val="20"/>
                <w:lang w:eastAsia="pl-PL"/>
              </w:rPr>
            </w:pPr>
            <w:r w:rsidRPr="0028557D">
              <w:rPr>
                <w:rFonts w:ascii="Verdana" w:eastAsia="Calibri" w:hAnsi="Verdana" w:cstheme="minorHAnsi"/>
                <w:sz w:val="20"/>
                <w:lang w:eastAsia="pl-PL"/>
              </w:rPr>
              <w:t>w imieniu i na rzecz której działa:</w:t>
            </w:r>
          </w:p>
          <w:p w14:paraId="19658583" w14:textId="77777777" w:rsidR="005C6E7F" w:rsidRPr="0028557D" w:rsidRDefault="005C6E7F" w:rsidP="009F7C6F">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lang w:eastAsia="pl-PL"/>
              </w:rPr>
              <w:t xml:space="preserve">PGE Dystrybucja S.A. Oddział </w:t>
            </w:r>
            <w:r w:rsidRPr="0028557D">
              <w:rPr>
                <w:rFonts w:ascii="Verdana" w:eastAsia="Calibri" w:hAnsi="Verdana" w:cstheme="minorHAnsi"/>
                <w:b/>
                <w:sz w:val="20"/>
              </w:rPr>
              <w:t>Lublin</w:t>
            </w:r>
          </w:p>
          <w:p w14:paraId="66BFBC2B" w14:textId="77777777" w:rsidR="005C6E7F" w:rsidRPr="0028557D" w:rsidRDefault="005C6E7F" w:rsidP="009F7C6F">
            <w:pPr>
              <w:spacing w:before="120" w:after="120" w:line="240" w:lineRule="auto"/>
              <w:contextualSpacing/>
              <w:jc w:val="center"/>
              <w:rPr>
                <w:rFonts w:ascii="Verdana" w:eastAsia="Calibri" w:hAnsi="Verdana" w:cstheme="minorHAnsi"/>
                <w:color w:val="000000"/>
                <w:sz w:val="20"/>
                <w:lang w:eastAsia="pl-PL"/>
              </w:rPr>
            </w:pPr>
            <w:r w:rsidRPr="0028557D">
              <w:rPr>
                <w:rFonts w:ascii="Verdana" w:eastAsia="Calibri" w:hAnsi="Verdana" w:cstheme="minorHAnsi"/>
                <w:color w:val="000000"/>
                <w:sz w:val="20"/>
              </w:rPr>
              <w:t>ul. Garbarska 21,  20-340 Lublin</w:t>
            </w:r>
          </w:p>
        </w:tc>
      </w:tr>
    </w:tbl>
    <w:p w14:paraId="4EBB82F7" w14:textId="77777777" w:rsidR="005C6E7F" w:rsidRPr="0028557D" w:rsidRDefault="005C6E7F" w:rsidP="005C6E7F">
      <w:pPr>
        <w:spacing w:after="80" w:line="240" w:lineRule="auto"/>
        <w:rPr>
          <w:rFonts w:ascii="Verdana" w:eastAsia="Calibri" w:hAnsi="Verdana" w:cstheme="minorHAnsi"/>
          <w:sz w:val="20"/>
          <w:lang w:eastAsia="pl-PL"/>
        </w:rPr>
      </w:pPr>
    </w:p>
    <w:p w14:paraId="0A9C2DC0" w14:textId="77777777" w:rsidR="005C6E7F" w:rsidRPr="0028557D" w:rsidRDefault="005C6E7F" w:rsidP="005C6E7F">
      <w:pPr>
        <w:spacing w:after="80" w:line="240" w:lineRule="auto"/>
        <w:rPr>
          <w:rFonts w:ascii="Verdana" w:eastAsia="Calibri" w:hAnsi="Verdana" w:cstheme="minorHAnsi"/>
          <w:sz w:val="20"/>
          <w:lang w:eastAsia="pl-PL"/>
        </w:rPr>
      </w:pPr>
    </w:p>
    <w:p w14:paraId="2493E76F" w14:textId="77777777" w:rsidR="005C6E7F" w:rsidRPr="0028557D" w:rsidRDefault="005C6E7F" w:rsidP="005C6E7F">
      <w:pPr>
        <w:autoSpaceDE w:val="0"/>
        <w:autoSpaceDN w:val="0"/>
        <w:adjustRightInd w:val="0"/>
        <w:spacing w:before="120" w:after="120" w:line="240" w:lineRule="auto"/>
        <w:jc w:val="center"/>
        <w:outlineLvl w:val="0"/>
        <w:rPr>
          <w:rFonts w:ascii="Verdana" w:eastAsia="Calibri" w:hAnsi="Verdana" w:cstheme="minorHAnsi"/>
          <w:sz w:val="20"/>
        </w:rPr>
      </w:pPr>
      <w:r w:rsidRPr="0028557D">
        <w:rPr>
          <w:rFonts w:ascii="Verdana" w:eastAsia="Calibri" w:hAnsi="Verdana" w:cstheme="minorHAnsi"/>
          <w:b/>
          <w:bCs/>
          <w:sz w:val="20"/>
        </w:rPr>
        <w:t xml:space="preserve">OŚWIADCZENIE O ZACHOWANIU POUFNOŚCI </w:t>
      </w:r>
    </w:p>
    <w:p w14:paraId="59224824" w14:textId="77777777" w:rsidR="005C6E7F" w:rsidRPr="0028557D" w:rsidRDefault="005C6E7F" w:rsidP="005C6E7F">
      <w:pPr>
        <w:autoSpaceDE w:val="0"/>
        <w:autoSpaceDN w:val="0"/>
        <w:adjustRightInd w:val="0"/>
        <w:spacing w:before="120" w:after="120" w:line="240" w:lineRule="auto"/>
        <w:ind w:right="1" w:firstLine="709"/>
        <w:outlineLvl w:val="0"/>
        <w:rPr>
          <w:rFonts w:ascii="Verdana" w:eastAsia="Calibri" w:hAnsi="Verdana" w:cstheme="minorHAnsi"/>
          <w:sz w:val="20"/>
        </w:rPr>
      </w:pPr>
    </w:p>
    <w:p w14:paraId="13367D79" w14:textId="18CCDAB3" w:rsidR="005C6E7F" w:rsidRPr="0028557D" w:rsidRDefault="005C6E7F" w:rsidP="005C6E7F">
      <w:pPr>
        <w:spacing w:after="80" w:line="240" w:lineRule="auto"/>
        <w:rPr>
          <w:rFonts w:ascii="Verdana" w:eastAsia="Calibri" w:hAnsi="Verdana" w:cstheme="minorHAnsi"/>
          <w:sz w:val="20"/>
        </w:rPr>
      </w:pPr>
      <w:r w:rsidRPr="0028557D">
        <w:rPr>
          <w:rFonts w:ascii="Verdana" w:eastAsia="Calibri" w:hAnsi="Verdana" w:cstheme="minorHAnsi"/>
          <w:sz w:val="20"/>
          <w:lang w:eastAsia="pl-PL"/>
        </w:rPr>
        <w:t xml:space="preserve">Dotyczy postępowania zakupowego nr </w:t>
      </w:r>
      <w:r w:rsidR="00E06931">
        <w:rPr>
          <w:rFonts w:ascii="Verdana" w:hAnsi="Verdana" w:cstheme="minorHAnsi"/>
          <w:b/>
          <w:sz w:val="20"/>
          <w:lang w:eastAsia="pl-PL"/>
        </w:rPr>
        <w:t>POST/DYS/OL/LZA/02886/2024</w:t>
      </w:r>
      <w:r w:rsidRPr="00A5521B">
        <w:rPr>
          <w:rFonts w:ascii="Verdana" w:hAnsi="Verdana" w:cstheme="minorHAnsi"/>
          <w:sz w:val="20"/>
          <w:lang w:eastAsia="pl-PL"/>
        </w:rPr>
        <w:t xml:space="preserve"> prowadzonego w trybie przetargu nieograniczonego pn</w:t>
      </w:r>
      <w:r w:rsidR="003B3334" w:rsidRPr="00A5521B">
        <w:rPr>
          <w:rFonts w:ascii="Verdana" w:hAnsi="Verdana" w:cstheme="minorHAnsi"/>
          <w:sz w:val="20"/>
          <w:lang w:eastAsia="pl-PL"/>
        </w:rPr>
        <w:t>.</w:t>
      </w:r>
      <w:r w:rsidRPr="00A5521B">
        <w:rPr>
          <w:rFonts w:ascii="Verdana" w:hAnsi="Verdana" w:cstheme="minorHAnsi"/>
          <w:sz w:val="20"/>
          <w:lang w:eastAsia="pl-PL"/>
        </w:rPr>
        <w:t xml:space="preserve"> </w:t>
      </w:r>
      <w:r w:rsidRPr="00A5521B">
        <w:rPr>
          <w:rFonts w:ascii="Verdana" w:hAnsi="Verdana" w:cstheme="minorHAnsi"/>
          <w:b/>
          <w:sz w:val="20"/>
          <w:lang w:eastAsia="pl-PL"/>
        </w:rPr>
        <w:t>„</w:t>
      </w:r>
      <w:r w:rsidR="007A6E03" w:rsidRPr="007A6E03">
        <w:rPr>
          <w:rFonts w:ascii="Verdana" w:hAnsi="Verdana" w:cstheme="minorHAnsi"/>
          <w:b/>
          <w:sz w:val="20"/>
        </w:rPr>
        <w:t>Projekt i budowa SN - 5 zadań</w:t>
      </w:r>
      <w:r w:rsidRPr="00A5521B">
        <w:rPr>
          <w:rFonts w:ascii="Verdana" w:hAnsi="Verdana" w:cs="Calibri"/>
          <w:b/>
          <w:bCs/>
          <w:sz w:val="20"/>
        </w:rPr>
        <w:t>”</w:t>
      </w:r>
      <w:r w:rsidR="00A72DEE" w:rsidRPr="0028557D">
        <w:rPr>
          <w:rFonts w:ascii="Verdana" w:hAnsi="Verdana" w:cstheme="minorHAnsi"/>
          <w:b/>
          <w:sz w:val="20"/>
        </w:rPr>
        <w:t xml:space="preserve"> dla zadania </w:t>
      </w:r>
      <w:r w:rsidR="00107F29">
        <w:rPr>
          <w:rFonts w:ascii="Verdana" w:hAnsi="Verdana" w:cstheme="minorHAnsi"/>
          <w:b/>
          <w:sz w:val="20"/>
        </w:rPr>
        <w:br/>
      </w:r>
      <w:r w:rsidR="00A72DEE" w:rsidRPr="0028557D">
        <w:rPr>
          <w:rFonts w:ascii="Verdana" w:hAnsi="Verdana" w:cstheme="minorHAnsi"/>
          <w:b/>
          <w:sz w:val="20"/>
        </w:rPr>
        <w:t>nr ………………………….</w:t>
      </w:r>
    </w:p>
    <w:p w14:paraId="2C78501E" w14:textId="77777777" w:rsidR="005C6E7F" w:rsidRPr="0028557D" w:rsidRDefault="005C6E7F" w:rsidP="005C6E7F">
      <w:pPr>
        <w:autoSpaceDE w:val="0"/>
        <w:autoSpaceDN w:val="0"/>
        <w:adjustRightInd w:val="0"/>
        <w:spacing w:before="120" w:after="120" w:line="240" w:lineRule="auto"/>
        <w:outlineLvl w:val="0"/>
        <w:rPr>
          <w:rFonts w:ascii="Verdana" w:eastAsia="Calibri" w:hAnsi="Verdana" w:cstheme="minorHAnsi"/>
          <w:color w:val="FF0000"/>
          <w:sz w:val="20"/>
        </w:rPr>
      </w:pPr>
      <w:r w:rsidRPr="0028557D">
        <w:rPr>
          <w:rFonts w:ascii="Verdana" w:eastAsia="Calibri" w:hAnsi="Verdana" w:cstheme="minorHAnsi"/>
          <w:sz w:val="20"/>
        </w:rPr>
        <w:t>M</w:t>
      </w:r>
      <w:r w:rsidRPr="0028557D">
        <w:rPr>
          <w:rFonts w:ascii="Verdana" w:eastAsia="Calibri" w:hAnsi="Verdana" w:cstheme="minorHAnsi"/>
          <w:color w:val="000000"/>
          <w:sz w:val="20"/>
        </w:rPr>
        <w:t>ając na uwadze</w:t>
      </w:r>
      <w:r w:rsidRPr="0028557D">
        <w:rPr>
          <w:rFonts w:ascii="Verdana" w:eastAsia="Calibri" w:hAnsi="Verdana" w:cstheme="minorHAnsi"/>
          <w:sz w:val="20"/>
        </w:rPr>
        <w:t xml:space="preserve"> potrzebę zapewnienia ochrony i bezpieczeństwa informacji przekazywanych przez Zamawiającego, oświadczamy niniejszym, iż </w:t>
      </w:r>
      <w:r w:rsidRPr="0028557D">
        <w:rPr>
          <w:rFonts w:ascii="Verdana" w:eastAsia="Calibri" w:hAnsi="Verdana"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EA65B7A" w14:textId="77777777" w:rsidR="005C6E7F" w:rsidRPr="0028557D" w:rsidRDefault="005C6E7F" w:rsidP="003B4B33">
      <w:pPr>
        <w:numPr>
          <w:ilvl w:val="1"/>
          <w:numId w:val="37"/>
        </w:numPr>
        <w:autoSpaceDE w:val="0"/>
        <w:autoSpaceDN w:val="0"/>
        <w:adjustRightInd w:val="0"/>
        <w:spacing w:before="120" w:after="120" w:line="240" w:lineRule="auto"/>
        <w:ind w:left="357"/>
        <w:rPr>
          <w:rFonts w:ascii="Verdana" w:eastAsia="Calibri" w:hAnsi="Verdana" w:cstheme="minorHAnsi"/>
          <w:sz w:val="20"/>
        </w:rPr>
      </w:pPr>
      <w:r w:rsidRPr="0028557D">
        <w:rPr>
          <w:rFonts w:ascii="Verdana" w:eastAsia="Calibri" w:hAnsi="Verdana"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6F102338" w14:textId="77777777" w:rsidR="005C6E7F" w:rsidRPr="0028557D" w:rsidRDefault="005C6E7F" w:rsidP="003B4B33">
      <w:pPr>
        <w:numPr>
          <w:ilvl w:val="1"/>
          <w:numId w:val="37"/>
        </w:numPr>
        <w:autoSpaceDE w:val="0"/>
        <w:autoSpaceDN w:val="0"/>
        <w:adjustRightInd w:val="0"/>
        <w:spacing w:before="120" w:after="120" w:line="240" w:lineRule="auto"/>
        <w:ind w:left="357"/>
        <w:rPr>
          <w:rFonts w:ascii="Verdana" w:eastAsia="Calibri" w:hAnsi="Verdana" w:cstheme="minorHAnsi"/>
          <w:sz w:val="20"/>
        </w:rPr>
      </w:pPr>
      <w:r w:rsidRPr="0028557D">
        <w:rPr>
          <w:rFonts w:ascii="Verdana" w:eastAsia="Calibri" w:hAnsi="Verdana" w:cstheme="minorHAnsi"/>
          <w:sz w:val="20"/>
        </w:rPr>
        <w:t xml:space="preserve">Zapewnienia wyżej wymienionym informacjom ochrony przed nieuprawnionym ujawnieniem, upublicznieniem, udostępnieniem lub utratą;  </w:t>
      </w:r>
    </w:p>
    <w:p w14:paraId="59241B9F" w14:textId="77777777" w:rsidR="005C6E7F" w:rsidRPr="0028557D" w:rsidRDefault="005C6E7F" w:rsidP="003B4B33">
      <w:pPr>
        <w:numPr>
          <w:ilvl w:val="1"/>
          <w:numId w:val="37"/>
        </w:numPr>
        <w:autoSpaceDE w:val="0"/>
        <w:autoSpaceDN w:val="0"/>
        <w:adjustRightInd w:val="0"/>
        <w:spacing w:before="120" w:after="120" w:line="240" w:lineRule="auto"/>
        <w:ind w:left="357"/>
        <w:rPr>
          <w:rFonts w:ascii="Verdana" w:eastAsia="Calibri" w:hAnsi="Verdana" w:cstheme="minorHAnsi"/>
          <w:sz w:val="20"/>
        </w:rPr>
      </w:pPr>
      <w:r w:rsidRPr="0028557D">
        <w:rPr>
          <w:rFonts w:ascii="Verdana" w:eastAsia="Calibri" w:hAnsi="Verdana" w:cstheme="minorHAnsi"/>
          <w:sz w:val="20"/>
        </w:rPr>
        <w:t>Wykorzystania wyżej wymienionych informacji wyłącznie w zakresie niezbędnym dla realizacji oczekiwań PGE Dystrybucja S.A. i celów niniejszego postępowania oraz niewykorzystywania tych informacji w żadnym innym celu;</w:t>
      </w:r>
    </w:p>
    <w:p w14:paraId="59447B67" w14:textId="77777777" w:rsidR="005C6E7F" w:rsidRPr="0028557D" w:rsidRDefault="005C6E7F" w:rsidP="003B4B33">
      <w:pPr>
        <w:numPr>
          <w:ilvl w:val="1"/>
          <w:numId w:val="37"/>
        </w:numPr>
        <w:autoSpaceDE w:val="0"/>
        <w:autoSpaceDN w:val="0"/>
        <w:adjustRightInd w:val="0"/>
        <w:spacing w:before="120" w:after="120" w:line="240" w:lineRule="auto"/>
        <w:contextualSpacing/>
        <w:rPr>
          <w:rFonts w:ascii="Verdana" w:eastAsia="Calibri" w:hAnsi="Verdana" w:cstheme="minorHAnsi"/>
          <w:sz w:val="20"/>
        </w:rPr>
      </w:pPr>
      <w:r w:rsidRPr="0028557D">
        <w:rPr>
          <w:rFonts w:ascii="Verdana" w:eastAsia="Calibri" w:hAnsi="Verdana" w:cstheme="minorHAnsi"/>
          <w:sz w:val="20"/>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14:paraId="333EF3B0" w14:textId="77777777" w:rsidR="005C6E7F" w:rsidRPr="0028557D" w:rsidRDefault="005C6E7F" w:rsidP="005C6E7F">
      <w:pPr>
        <w:autoSpaceDE w:val="0"/>
        <w:autoSpaceDN w:val="0"/>
        <w:adjustRightInd w:val="0"/>
        <w:spacing w:before="120" w:after="120" w:line="240" w:lineRule="auto"/>
        <w:ind w:left="360"/>
        <w:contextualSpacing/>
        <w:rPr>
          <w:rFonts w:ascii="Verdana" w:eastAsia="Calibri" w:hAnsi="Verdana" w:cstheme="minorHAnsi"/>
          <w:sz w:val="20"/>
        </w:rPr>
      </w:pPr>
      <w:r w:rsidRPr="0028557D">
        <w:rPr>
          <w:rFonts w:ascii="Verdana" w:eastAsia="Calibri" w:hAnsi="Verdana" w:cstheme="minorHAnsi"/>
          <w:sz w:val="20"/>
        </w:rPr>
        <w:t xml:space="preserve"> </w:t>
      </w:r>
    </w:p>
    <w:p w14:paraId="1117758A" w14:textId="77777777" w:rsidR="005C6E7F" w:rsidRPr="0028557D" w:rsidRDefault="005C6E7F" w:rsidP="005C6E7F">
      <w:pPr>
        <w:autoSpaceDE w:val="0"/>
        <w:autoSpaceDN w:val="0"/>
        <w:adjustRightInd w:val="0"/>
        <w:spacing w:before="120" w:after="120" w:line="240" w:lineRule="auto"/>
        <w:rPr>
          <w:rFonts w:ascii="Verdana" w:eastAsia="Calibri" w:hAnsi="Verdana" w:cstheme="minorHAnsi"/>
          <w:sz w:val="20"/>
        </w:rPr>
      </w:pPr>
      <w:r w:rsidRPr="0028557D">
        <w:rPr>
          <w:rFonts w:ascii="Verdana" w:eastAsia="Calibri" w:hAnsi="Verdana" w:cstheme="minorHAnsi"/>
          <w:sz w:val="20"/>
        </w:rPr>
        <w:t>Zobowiązujemy się dochować powyższych wymogów zarówno w trakcie prowadzenia postępowania, jak i po jego zakończeniu.</w:t>
      </w:r>
    </w:p>
    <w:p w14:paraId="4C04F75D" w14:textId="77777777" w:rsidR="005C6E7F" w:rsidRPr="0028557D" w:rsidRDefault="005C6E7F" w:rsidP="005C6E7F">
      <w:pPr>
        <w:autoSpaceDE w:val="0"/>
        <w:autoSpaceDN w:val="0"/>
        <w:adjustRightInd w:val="0"/>
        <w:spacing w:before="120" w:after="120" w:line="240" w:lineRule="auto"/>
        <w:rPr>
          <w:rFonts w:ascii="Verdana" w:eastAsia="Calibri" w:hAnsi="Verdana" w:cstheme="minorHAnsi"/>
          <w:sz w:val="20"/>
        </w:rPr>
      </w:pPr>
      <w:r w:rsidRPr="0028557D">
        <w:rPr>
          <w:rFonts w:ascii="Verdana" w:eastAsia="Calibri" w:hAnsi="Verdana"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28557D">
        <w:rPr>
          <w:rFonts w:ascii="Verdana" w:eastAsia="Calibri" w:hAnsi="Verdana" w:cstheme="minorHAnsi"/>
          <w:sz w:val="20"/>
        </w:rPr>
        <w:t>t.j</w:t>
      </w:r>
      <w:proofErr w:type="spellEnd"/>
      <w:r w:rsidRPr="0028557D">
        <w:rPr>
          <w:rFonts w:ascii="Verdana" w:eastAsia="Calibri" w:hAnsi="Verdana" w:cstheme="minorHAnsi"/>
          <w:sz w:val="20"/>
        </w:rPr>
        <w:t>. Dz. U. 2020, poz. 1913 ze zm.).</w:t>
      </w:r>
    </w:p>
    <w:p w14:paraId="75928884" w14:textId="77777777" w:rsidR="005C6E7F" w:rsidRPr="0028557D" w:rsidRDefault="005C6E7F" w:rsidP="005C6E7F">
      <w:pPr>
        <w:ind w:firstLine="426"/>
        <w:rPr>
          <w:rFonts w:ascii="Verdana" w:eastAsia="Calibri" w:hAnsi="Verdana" w:cstheme="minorHAnsi"/>
          <w:b/>
          <w:sz w:val="20"/>
        </w:rPr>
      </w:pPr>
    </w:p>
    <w:tbl>
      <w:tblPr>
        <w:tblW w:w="4922" w:type="dxa"/>
        <w:tblInd w:w="4593" w:type="dxa"/>
        <w:tblLook w:val="01E0" w:firstRow="1" w:lastRow="1" w:firstColumn="1" w:lastColumn="1" w:noHBand="0" w:noVBand="0"/>
      </w:tblPr>
      <w:tblGrid>
        <w:gridCol w:w="4922"/>
      </w:tblGrid>
      <w:tr w:rsidR="005C6E7F" w:rsidRPr="0028557D" w14:paraId="4B7650F6" w14:textId="77777777" w:rsidTr="009F7C6F">
        <w:trPr>
          <w:trHeight w:val="284"/>
        </w:trPr>
        <w:tc>
          <w:tcPr>
            <w:tcW w:w="4922" w:type="dxa"/>
            <w:hideMark/>
          </w:tcPr>
          <w:p w14:paraId="118C3913" w14:textId="77777777" w:rsidR="005C6E7F" w:rsidRPr="0028557D" w:rsidRDefault="005C6E7F" w:rsidP="009F7C6F">
            <w:pPr>
              <w:tabs>
                <w:tab w:val="left" w:pos="-360"/>
              </w:tabs>
              <w:spacing w:line="240" w:lineRule="auto"/>
              <w:jc w:val="center"/>
              <w:rPr>
                <w:rFonts w:ascii="Verdana" w:hAnsi="Verdana" w:cstheme="minorHAnsi"/>
                <w:sz w:val="20"/>
                <w:lang w:eastAsia="pl-PL"/>
              </w:rPr>
            </w:pPr>
            <w:r w:rsidRPr="0028557D">
              <w:rPr>
                <w:rFonts w:ascii="Verdana" w:hAnsi="Verdana" w:cstheme="minorHAnsi"/>
                <w:sz w:val="20"/>
                <w:lang w:eastAsia="pl-PL"/>
              </w:rPr>
              <w:t>…………………..……………................................</w:t>
            </w:r>
          </w:p>
        </w:tc>
      </w:tr>
      <w:tr w:rsidR="005C6E7F" w:rsidRPr="0028557D" w14:paraId="4F8474AB" w14:textId="77777777" w:rsidTr="009F7C6F">
        <w:trPr>
          <w:trHeight w:val="284"/>
        </w:trPr>
        <w:tc>
          <w:tcPr>
            <w:tcW w:w="4922" w:type="dxa"/>
            <w:hideMark/>
          </w:tcPr>
          <w:p w14:paraId="150CDD03" w14:textId="77777777" w:rsidR="005C6E7F" w:rsidRPr="0028557D" w:rsidRDefault="005C6E7F" w:rsidP="009F7C6F">
            <w:pPr>
              <w:tabs>
                <w:tab w:val="left" w:pos="-360"/>
              </w:tabs>
              <w:spacing w:line="240" w:lineRule="auto"/>
              <w:jc w:val="center"/>
              <w:rPr>
                <w:rFonts w:ascii="Verdana" w:hAnsi="Verdana" w:cstheme="minorHAnsi"/>
                <w:i/>
                <w:sz w:val="20"/>
                <w:lang w:eastAsia="pl-PL"/>
              </w:rPr>
            </w:pPr>
            <w:r w:rsidRPr="0028557D">
              <w:rPr>
                <w:rFonts w:ascii="Verdana" w:hAnsi="Verdana" w:cstheme="minorHAnsi"/>
                <w:i/>
                <w:sz w:val="20"/>
                <w:lang w:eastAsia="pl-PL"/>
              </w:rPr>
              <w:t>Podpis osoby/osób umocowanych do składania</w:t>
            </w:r>
          </w:p>
          <w:p w14:paraId="2987884B" w14:textId="77777777" w:rsidR="005C6E7F" w:rsidRPr="0028557D" w:rsidRDefault="005C6E7F" w:rsidP="009F7C6F">
            <w:pPr>
              <w:tabs>
                <w:tab w:val="left" w:pos="-360"/>
              </w:tabs>
              <w:spacing w:line="240" w:lineRule="auto"/>
              <w:jc w:val="center"/>
              <w:rPr>
                <w:rFonts w:ascii="Verdana" w:hAnsi="Verdana" w:cstheme="minorHAnsi"/>
                <w:i/>
                <w:sz w:val="20"/>
                <w:lang w:eastAsia="pl-PL"/>
              </w:rPr>
            </w:pPr>
            <w:r w:rsidRPr="0028557D">
              <w:rPr>
                <w:rFonts w:ascii="Verdana" w:hAnsi="Verdana" w:cstheme="minorHAnsi"/>
                <w:i/>
                <w:sz w:val="20"/>
                <w:lang w:eastAsia="pl-PL"/>
              </w:rPr>
              <w:t xml:space="preserve"> oświadczeń woli w imieniu Wykonawcy  </w:t>
            </w:r>
          </w:p>
        </w:tc>
      </w:tr>
    </w:tbl>
    <w:p w14:paraId="277CB2A4" w14:textId="77777777" w:rsidR="005C6E7F" w:rsidRPr="0028557D" w:rsidRDefault="005C6E7F" w:rsidP="005C6E7F">
      <w:pPr>
        <w:spacing w:after="200" w:line="276" w:lineRule="auto"/>
        <w:jc w:val="left"/>
        <w:rPr>
          <w:rFonts w:ascii="Verdana" w:hAnsi="Verdana" w:cstheme="minorHAnsi"/>
          <w:sz w:val="20"/>
        </w:rPr>
      </w:pPr>
    </w:p>
    <w:p w14:paraId="75DE1458" w14:textId="77777777" w:rsidR="005C6E7F" w:rsidRPr="0028557D" w:rsidRDefault="005C6E7F" w:rsidP="005C6E7F">
      <w:pPr>
        <w:spacing w:after="200" w:line="276" w:lineRule="auto"/>
        <w:jc w:val="left"/>
        <w:rPr>
          <w:rFonts w:ascii="Verdana" w:hAnsi="Verdana" w:cstheme="minorHAnsi"/>
          <w:sz w:val="20"/>
        </w:rPr>
      </w:pPr>
      <w:r w:rsidRPr="0028557D">
        <w:rPr>
          <w:rFonts w:ascii="Verdana" w:hAnsi="Verdana" w:cstheme="minorHAnsi"/>
          <w:sz w:val="20"/>
        </w:rPr>
        <w:br w:type="page"/>
      </w:r>
    </w:p>
    <w:p w14:paraId="51A7D566" w14:textId="5762763D" w:rsidR="00503082" w:rsidRPr="0028557D" w:rsidRDefault="00503082" w:rsidP="007B2EFF">
      <w:pPr>
        <w:pStyle w:val="Nagwek1"/>
        <w:rPr>
          <w:rFonts w:ascii="Verdana" w:hAnsi="Verdana"/>
          <w:sz w:val="20"/>
          <w:szCs w:val="20"/>
        </w:rPr>
      </w:pPr>
      <w:bookmarkStart w:id="15" w:name="_Toc161146708"/>
      <w:r w:rsidRPr="0028557D">
        <w:rPr>
          <w:rFonts w:ascii="Verdana" w:hAnsi="Verdana"/>
          <w:sz w:val="20"/>
          <w:szCs w:val="20"/>
        </w:rPr>
        <w:lastRenderedPageBreak/>
        <w:t>ZAŁĄCZNIK NR 11 DO SWZ – ANKIETA WERYFIKACJI WYKONAWCY W ZAKRESIE ZAPEWNIENIA GWARANCJI BEZPIECZEŃSTWA PRZETWARZANIA DANYCH OSOBOWYCH</w:t>
      </w:r>
      <w:bookmarkEnd w:id="15"/>
    </w:p>
    <w:p w14:paraId="2EB29CD9"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p w14:paraId="1537EECD"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503082" w:rsidRPr="0028557D" w14:paraId="365EBD44" w14:textId="77777777" w:rsidTr="008B349A">
        <w:trPr>
          <w:trHeight w:val="1820"/>
          <w:jc w:val="center"/>
        </w:trPr>
        <w:tc>
          <w:tcPr>
            <w:tcW w:w="3965" w:type="dxa"/>
            <w:tcBorders>
              <w:right w:val="single" w:sz="4" w:space="0" w:color="auto"/>
            </w:tcBorders>
          </w:tcPr>
          <w:p w14:paraId="1DD0EA45" w14:textId="77777777" w:rsidR="00503082" w:rsidRPr="0028557D" w:rsidRDefault="00503082" w:rsidP="009F7C6F">
            <w:pPr>
              <w:ind w:right="28"/>
              <w:jc w:val="left"/>
              <w:rPr>
                <w:rFonts w:ascii="Verdana" w:hAnsi="Verdana" w:cstheme="minorHAnsi"/>
                <w:b/>
                <w:i/>
                <w:iCs/>
                <w:sz w:val="20"/>
                <w:u w:val="single"/>
              </w:rPr>
            </w:pPr>
            <w:r w:rsidRPr="0028557D">
              <w:rPr>
                <w:rFonts w:ascii="Verdana" w:hAnsi="Verdana" w:cstheme="minorHAnsi"/>
                <w:b/>
                <w:i/>
                <w:iCs/>
                <w:sz w:val="20"/>
                <w:u w:val="single"/>
              </w:rPr>
              <w:t>Wykonawca (podmiot przetwarzający)</w:t>
            </w:r>
          </w:p>
          <w:p w14:paraId="72B80A97" w14:textId="77777777" w:rsidR="00503082" w:rsidRPr="0028557D" w:rsidRDefault="00503082" w:rsidP="009F7C6F">
            <w:pPr>
              <w:ind w:right="28"/>
              <w:jc w:val="left"/>
              <w:rPr>
                <w:rFonts w:ascii="Verdana" w:hAnsi="Verdana" w:cstheme="minorHAnsi"/>
                <w:sz w:val="20"/>
              </w:rPr>
            </w:pPr>
          </w:p>
          <w:p w14:paraId="197B4588" w14:textId="77777777" w:rsidR="00503082" w:rsidRPr="0028557D" w:rsidRDefault="00503082" w:rsidP="009F7C6F">
            <w:pPr>
              <w:ind w:right="28"/>
              <w:jc w:val="center"/>
              <w:rPr>
                <w:rFonts w:ascii="Verdana" w:hAnsi="Verdana" w:cstheme="minorHAnsi"/>
                <w:sz w:val="20"/>
              </w:rPr>
            </w:pPr>
            <w:r w:rsidRPr="0028557D">
              <w:rPr>
                <w:rFonts w:ascii="Verdana" w:hAnsi="Verdana" w:cstheme="minorHAnsi"/>
                <w:sz w:val="20"/>
              </w:rPr>
              <w:t>…………………………………………………</w:t>
            </w:r>
          </w:p>
          <w:p w14:paraId="292743DB" w14:textId="77777777" w:rsidR="00503082" w:rsidRPr="0028557D" w:rsidRDefault="00503082" w:rsidP="009F7C6F">
            <w:pPr>
              <w:ind w:right="28"/>
              <w:jc w:val="center"/>
              <w:rPr>
                <w:rFonts w:ascii="Verdana" w:hAnsi="Verdana" w:cstheme="minorHAnsi"/>
                <w:sz w:val="20"/>
              </w:rPr>
            </w:pPr>
            <w:r w:rsidRPr="0028557D">
              <w:rPr>
                <w:rFonts w:ascii="Verdana" w:hAnsi="Verdana" w:cstheme="minorHAnsi"/>
                <w:sz w:val="20"/>
              </w:rPr>
              <w:t>……………………………………………….</w:t>
            </w:r>
          </w:p>
          <w:p w14:paraId="6262ED0B" w14:textId="77777777" w:rsidR="00503082" w:rsidRPr="0028557D" w:rsidRDefault="00503082" w:rsidP="009F7C6F">
            <w:pPr>
              <w:ind w:right="28"/>
              <w:jc w:val="center"/>
              <w:rPr>
                <w:rFonts w:ascii="Verdana" w:hAnsi="Verdana" w:cstheme="minorHAnsi"/>
                <w:i/>
                <w:sz w:val="20"/>
              </w:rPr>
            </w:pPr>
            <w:r w:rsidRPr="0028557D">
              <w:rPr>
                <w:rFonts w:ascii="Verdana" w:hAnsi="Verdana" w:cstheme="minorHAnsi"/>
                <w:i/>
                <w:sz w:val="20"/>
              </w:rPr>
              <w:t>Nazwa i adres</w:t>
            </w:r>
          </w:p>
          <w:p w14:paraId="082C9997" w14:textId="77777777" w:rsidR="00503082" w:rsidRPr="0028557D" w:rsidRDefault="00503082" w:rsidP="009F7C6F">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320CDA1F" w14:textId="77777777" w:rsidR="00503082" w:rsidRPr="0028557D" w:rsidRDefault="00503082" w:rsidP="009F7C6F">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3218ADCE" w14:textId="77777777" w:rsidR="00503082" w:rsidRPr="0028557D" w:rsidRDefault="00503082" w:rsidP="009F7C6F">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2A5E59B5" w14:textId="77777777" w:rsidR="00503082" w:rsidRPr="0028557D" w:rsidRDefault="00503082" w:rsidP="00503082">
            <w:pPr>
              <w:spacing w:before="120" w:after="120" w:line="240" w:lineRule="auto"/>
              <w:contextualSpacing/>
              <w:jc w:val="center"/>
              <w:rPr>
                <w:rFonts w:ascii="Verdana" w:eastAsia="Calibri" w:hAnsi="Verdana" w:cstheme="minorHAnsi"/>
                <w:b/>
                <w:sz w:val="20"/>
                <w:lang w:eastAsia="pl-PL"/>
              </w:rPr>
            </w:pPr>
            <w:r w:rsidRPr="0028557D">
              <w:rPr>
                <w:rFonts w:ascii="Verdana" w:eastAsia="Calibri" w:hAnsi="Verdana" w:cstheme="minorHAnsi"/>
                <w:b/>
                <w:sz w:val="20"/>
                <w:lang w:eastAsia="pl-PL"/>
              </w:rPr>
              <w:t>PGE Dystrybucja S.A.</w:t>
            </w:r>
          </w:p>
          <w:p w14:paraId="00A45172" w14:textId="77777777" w:rsidR="00503082" w:rsidRPr="0028557D" w:rsidRDefault="00503082" w:rsidP="00503082">
            <w:pPr>
              <w:spacing w:before="120" w:after="120" w:line="240" w:lineRule="auto"/>
              <w:contextualSpacing/>
              <w:jc w:val="center"/>
              <w:rPr>
                <w:rFonts w:ascii="Verdana" w:eastAsia="Calibri" w:hAnsi="Verdana" w:cstheme="minorHAnsi"/>
                <w:sz w:val="20"/>
                <w:lang w:eastAsia="pl-PL"/>
              </w:rPr>
            </w:pPr>
            <w:r w:rsidRPr="0028557D">
              <w:rPr>
                <w:rFonts w:ascii="Verdana" w:eastAsia="Calibri" w:hAnsi="Verdana" w:cstheme="minorHAnsi"/>
                <w:sz w:val="20"/>
                <w:lang w:eastAsia="pl-PL"/>
              </w:rPr>
              <w:t>w imieniu i na rzecz której działa:</w:t>
            </w:r>
          </w:p>
          <w:p w14:paraId="3AD529FA" w14:textId="77777777" w:rsidR="00503082" w:rsidRPr="0028557D" w:rsidRDefault="00503082" w:rsidP="00503082">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lang w:eastAsia="pl-PL"/>
              </w:rPr>
              <w:t xml:space="preserve">PGE Dystrybucja S.A. Oddział </w:t>
            </w:r>
            <w:r w:rsidRPr="0028557D">
              <w:rPr>
                <w:rFonts w:ascii="Verdana" w:eastAsia="Calibri" w:hAnsi="Verdana" w:cstheme="minorHAnsi"/>
                <w:b/>
                <w:sz w:val="20"/>
              </w:rPr>
              <w:t>Lublin</w:t>
            </w:r>
          </w:p>
          <w:p w14:paraId="56A5EC15" w14:textId="1EB83211" w:rsidR="00503082" w:rsidRPr="0028557D" w:rsidRDefault="00503082" w:rsidP="00503082">
            <w:pPr>
              <w:spacing w:line="360" w:lineRule="auto"/>
              <w:jc w:val="center"/>
              <w:rPr>
                <w:rFonts w:ascii="Verdana" w:eastAsiaTheme="majorEastAsia" w:hAnsi="Verdana" w:cstheme="minorHAnsi"/>
                <w:i/>
                <w:iCs/>
                <w:sz w:val="20"/>
              </w:rPr>
            </w:pPr>
            <w:r w:rsidRPr="0028557D">
              <w:rPr>
                <w:rFonts w:ascii="Verdana" w:eastAsia="Calibri" w:hAnsi="Verdana" w:cstheme="minorHAnsi"/>
                <w:color w:val="000000"/>
                <w:sz w:val="20"/>
              </w:rPr>
              <w:t>ul. Garbarska 21,  20-340 Lublin</w:t>
            </w:r>
          </w:p>
        </w:tc>
      </w:tr>
    </w:tbl>
    <w:p w14:paraId="03BF4379"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p w14:paraId="2B2FB465" w14:textId="74831DE2" w:rsidR="00503082" w:rsidRPr="0028557D" w:rsidRDefault="00503082" w:rsidP="007B2EFF">
      <w:pPr>
        <w:tabs>
          <w:tab w:val="left" w:pos="1628"/>
        </w:tabs>
        <w:jc w:val="center"/>
        <w:rPr>
          <w:rFonts w:ascii="Verdana" w:hAnsi="Verdana" w:cstheme="minorHAnsi"/>
          <w:b/>
          <w:sz w:val="20"/>
        </w:rPr>
      </w:pPr>
      <w:r w:rsidRPr="0028557D">
        <w:rPr>
          <w:rFonts w:ascii="Verdana" w:hAnsi="Verdana" w:cstheme="minorHAnsi"/>
          <w:b/>
          <w:sz w:val="20"/>
        </w:rPr>
        <w:t>ANKIETA WERYFIKACJI WYKONAWCY W ZAKRESIE ZAPEWNIENIA GWARANCJI BEZPIECZEŃSTWA PRZETWARZANIA DANYCH OSOBOWYCH</w:t>
      </w:r>
    </w:p>
    <w:p w14:paraId="602852BE" w14:textId="77777777" w:rsidR="00503082" w:rsidRPr="0028557D" w:rsidRDefault="00503082" w:rsidP="00503082">
      <w:pPr>
        <w:rPr>
          <w:rFonts w:ascii="Verdana" w:hAnsi="Verdana" w:cstheme="minorHAnsi"/>
          <w:sz w:val="20"/>
        </w:rPr>
      </w:pPr>
    </w:p>
    <w:p w14:paraId="05FB2AE1" w14:textId="4BEC51E1" w:rsidR="00503082" w:rsidRPr="0028557D" w:rsidRDefault="00503082" w:rsidP="00503082">
      <w:pPr>
        <w:spacing w:after="120" w:line="240" w:lineRule="auto"/>
        <w:rPr>
          <w:rFonts w:ascii="Verdana" w:hAnsi="Verdana" w:cstheme="minorHAnsi"/>
          <w:sz w:val="20"/>
          <w:lang w:eastAsia="pl-PL"/>
        </w:rPr>
      </w:pPr>
      <w:r w:rsidRPr="0028557D">
        <w:rPr>
          <w:rFonts w:ascii="Verdana" w:hAnsi="Verdana" w:cstheme="minorHAnsi"/>
          <w:sz w:val="20"/>
          <w:lang w:eastAsia="pl-PL"/>
        </w:rPr>
        <w:t xml:space="preserve">W związku z Ofertą Wykonawcy złożoną w postępowaniu zakupowym nr </w:t>
      </w:r>
      <w:r w:rsidR="00E06931">
        <w:rPr>
          <w:rFonts w:ascii="Verdana" w:hAnsi="Verdana" w:cstheme="minorHAnsi"/>
          <w:b/>
          <w:sz w:val="20"/>
          <w:lang w:eastAsia="pl-PL"/>
        </w:rPr>
        <w:t>POST/DYS/OL/LZA/02886/2024</w:t>
      </w:r>
      <w:r w:rsidRPr="00996F0F">
        <w:rPr>
          <w:rFonts w:ascii="Verdana" w:hAnsi="Verdana" w:cstheme="minorHAnsi"/>
          <w:sz w:val="20"/>
          <w:lang w:eastAsia="pl-PL"/>
        </w:rPr>
        <w:t xml:space="preserve"> prowadzonym w trybi</w:t>
      </w:r>
      <w:r w:rsidR="009459A7" w:rsidRPr="00996F0F">
        <w:rPr>
          <w:rFonts w:ascii="Verdana" w:hAnsi="Verdana" w:cstheme="minorHAnsi"/>
          <w:sz w:val="20"/>
          <w:lang w:eastAsia="pl-PL"/>
        </w:rPr>
        <w:t xml:space="preserve">e przetargu nieograniczonego pn. </w:t>
      </w:r>
      <w:r w:rsidR="009459A7" w:rsidRPr="00996F0F">
        <w:rPr>
          <w:rFonts w:ascii="Verdana" w:hAnsi="Verdana" w:cstheme="minorHAnsi"/>
          <w:b/>
          <w:sz w:val="20"/>
          <w:lang w:eastAsia="pl-PL"/>
        </w:rPr>
        <w:t>„</w:t>
      </w:r>
      <w:r w:rsidR="007A6E03" w:rsidRPr="007A6E03">
        <w:rPr>
          <w:rFonts w:ascii="Verdana" w:hAnsi="Verdana" w:cstheme="minorHAnsi"/>
          <w:b/>
          <w:sz w:val="20"/>
        </w:rPr>
        <w:t>Projekt i budowa SN - 5 zadań</w:t>
      </w:r>
      <w:r w:rsidR="003D6FDF" w:rsidRPr="00996F0F">
        <w:rPr>
          <w:rFonts w:ascii="Verdana" w:hAnsi="Verdana" w:cs="Arial"/>
          <w:b/>
          <w:color w:val="000000"/>
          <w:sz w:val="20"/>
          <w:shd w:val="clear" w:color="auto" w:fill="FDFDFD"/>
        </w:rPr>
        <w:t>”</w:t>
      </w:r>
      <w:r w:rsidRPr="00996F0F">
        <w:rPr>
          <w:rFonts w:ascii="Verdana" w:hAnsi="Verdana" w:cstheme="minorHAnsi"/>
          <w:sz w:val="20"/>
        </w:rPr>
        <w:t>,</w:t>
      </w:r>
      <w:r w:rsidRPr="0028557D">
        <w:rPr>
          <w:rFonts w:ascii="Verdana" w:hAnsi="Verdana" w:cstheme="minorHAnsi"/>
          <w:sz w:val="20"/>
        </w:rPr>
        <w:t xml:space="preserve"> po</w:t>
      </w:r>
      <w:r w:rsidRPr="0028557D">
        <w:rPr>
          <w:rFonts w:ascii="Verdana" w:hAnsi="Verdana" w:cstheme="minorHAnsi"/>
          <w:sz w:val="20"/>
          <w:lang w:eastAsia="pl-PL"/>
        </w:rPr>
        <w:t>niżej wskazujemy informacje dotyczące zapewnienia gwarancji bezpieczeństwa przetwarzania danych osobowych:</w:t>
      </w:r>
    </w:p>
    <w:p w14:paraId="0FA8A3C7" w14:textId="77777777" w:rsidR="00503082" w:rsidRPr="0028557D" w:rsidRDefault="00503082" w:rsidP="00503082">
      <w:pPr>
        <w:widowControl w:val="0"/>
        <w:snapToGrid w:val="0"/>
        <w:spacing w:line="240" w:lineRule="auto"/>
        <w:ind w:right="170"/>
        <w:rPr>
          <w:rFonts w:ascii="Verdana" w:hAnsi="Verdana" w:cstheme="minorHAnsi"/>
          <w:sz w:val="20"/>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9499"/>
      </w:tblGrid>
      <w:tr w:rsidR="00503082" w:rsidRPr="0028557D" w14:paraId="24911C21" w14:textId="77777777" w:rsidTr="008B349A">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9FB8F2" w14:textId="77777777" w:rsidR="00503082" w:rsidRPr="0028557D" w:rsidRDefault="00503082" w:rsidP="009F7C6F">
            <w:pPr>
              <w:pStyle w:val="opis"/>
              <w:tabs>
                <w:tab w:val="left" w:pos="415"/>
              </w:tabs>
              <w:spacing w:line="300" w:lineRule="auto"/>
              <w:ind w:left="0" w:right="0"/>
              <w:jc w:val="center"/>
              <w:rPr>
                <w:rFonts w:ascii="Verdana" w:hAnsi="Verdana" w:cstheme="minorHAnsi"/>
                <w:i/>
                <w:sz w:val="20"/>
              </w:rPr>
            </w:pPr>
            <w:r w:rsidRPr="0028557D">
              <w:rPr>
                <w:rFonts w:ascii="Verdana" w:hAnsi="Verdana" w:cstheme="minorHAnsi"/>
                <w:i/>
                <w:sz w:val="20"/>
              </w:rPr>
              <w:t>Lp.</w:t>
            </w:r>
          </w:p>
        </w:tc>
        <w:tc>
          <w:tcPr>
            <w:tcW w:w="4659"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18709D6" w14:textId="77777777" w:rsidR="00503082" w:rsidRPr="0028557D" w:rsidRDefault="00503082" w:rsidP="009F7C6F">
            <w:pPr>
              <w:pStyle w:val="opis"/>
              <w:spacing w:line="300" w:lineRule="auto"/>
              <w:ind w:left="0"/>
              <w:jc w:val="center"/>
              <w:rPr>
                <w:rFonts w:ascii="Verdana" w:hAnsi="Verdana" w:cstheme="minorHAnsi"/>
                <w:i/>
                <w:sz w:val="20"/>
              </w:rPr>
            </w:pPr>
            <w:r w:rsidRPr="0028557D">
              <w:rPr>
                <w:rFonts w:ascii="Verdana" w:hAnsi="Verdana" w:cstheme="minorHAnsi"/>
                <w:i/>
                <w:sz w:val="20"/>
              </w:rPr>
              <w:t>Wymagany przez Zmawiającego zakres informacji / Informacje Wykonawcy (podmiotu przetwarzającego dane osobowe)</w:t>
            </w:r>
          </w:p>
        </w:tc>
      </w:tr>
      <w:tr w:rsidR="00503082" w:rsidRPr="0028557D" w14:paraId="29033F9C" w14:textId="77777777" w:rsidTr="008B349A">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14:paraId="6DF0D91B"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w:t>
            </w:r>
          </w:p>
        </w:tc>
        <w:tc>
          <w:tcPr>
            <w:tcW w:w="4659" w:type="pct"/>
            <w:tcBorders>
              <w:top w:val="single" w:sz="4" w:space="0" w:color="auto"/>
              <w:left w:val="single" w:sz="4" w:space="0" w:color="auto"/>
              <w:bottom w:val="single" w:sz="4" w:space="0" w:color="auto"/>
              <w:right w:val="single" w:sz="4" w:space="0" w:color="auto"/>
            </w:tcBorders>
            <w:vAlign w:val="center"/>
          </w:tcPr>
          <w:p w14:paraId="4BC5C6B6"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Pełna nazwa podmiotu przetwarzającego dane osobowe:</w:t>
            </w:r>
          </w:p>
          <w:p w14:paraId="7D650F27"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68B25B8B" w14:textId="77777777" w:rsidTr="008B349A">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14:paraId="7CAC01A2"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2</w:t>
            </w:r>
          </w:p>
        </w:tc>
        <w:tc>
          <w:tcPr>
            <w:tcW w:w="4659" w:type="pct"/>
            <w:tcBorders>
              <w:top w:val="single" w:sz="4" w:space="0" w:color="auto"/>
              <w:left w:val="single" w:sz="4" w:space="0" w:color="auto"/>
              <w:bottom w:val="single" w:sz="4" w:space="0" w:color="auto"/>
              <w:right w:val="single" w:sz="4" w:space="0" w:color="auto"/>
            </w:tcBorders>
            <w:vAlign w:val="center"/>
          </w:tcPr>
          <w:p w14:paraId="6DC7AC5E" w14:textId="77777777" w:rsidR="00503082" w:rsidRPr="0028557D" w:rsidRDefault="00503082" w:rsidP="009F7C6F">
            <w:pPr>
              <w:rPr>
                <w:rFonts w:ascii="Verdana" w:hAnsi="Verdana" w:cstheme="minorHAnsi"/>
                <w:sz w:val="20"/>
              </w:rPr>
            </w:pPr>
            <w:r w:rsidRPr="0028557D">
              <w:rPr>
                <w:rFonts w:ascii="Verdana" w:hAnsi="Verdana" w:cstheme="minorHAnsi"/>
                <w:sz w:val="20"/>
              </w:rPr>
              <w:t>Adres siedziby podmiotu przetwarzającego - prosimy o podanie adresu siedziby z CEIDG lub KRS:</w:t>
            </w:r>
          </w:p>
          <w:p w14:paraId="202C908E"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72501BF0" w14:textId="77777777" w:rsidTr="008B349A">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14:paraId="1D6EDA09"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3</w:t>
            </w:r>
          </w:p>
        </w:tc>
        <w:tc>
          <w:tcPr>
            <w:tcW w:w="4659" w:type="pct"/>
            <w:tcBorders>
              <w:top w:val="single" w:sz="4" w:space="0" w:color="auto"/>
              <w:left w:val="single" w:sz="4" w:space="0" w:color="auto"/>
              <w:bottom w:val="single" w:sz="4" w:space="0" w:color="auto"/>
              <w:right w:val="single" w:sz="4" w:space="0" w:color="auto"/>
            </w:tcBorders>
            <w:vAlign w:val="center"/>
          </w:tcPr>
          <w:p w14:paraId="40AF4C62" w14:textId="77777777" w:rsidR="00503082" w:rsidRPr="0028557D" w:rsidRDefault="00503082" w:rsidP="009F7C6F">
            <w:pPr>
              <w:rPr>
                <w:rFonts w:ascii="Verdana" w:hAnsi="Verdana" w:cstheme="minorHAnsi"/>
                <w:sz w:val="20"/>
              </w:rPr>
            </w:pPr>
            <w:r w:rsidRPr="0028557D">
              <w:rPr>
                <w:rFonts w:ascii="Verdana" w:hAnsi="Verdana" w:cstheme="minorHAnsi"/>
                <w:sz w:val="20"/>
              </w:rPr>
              <w:t xml:space="preserve">Prosimy o podanie krótkiego opisu charakterystyki prowadzonej działalności przez podmiot przetwarzający - w kilku zdaniach: </w:t>
            </w:r>
          </w:p>
          <w:p w14:paraId="20121F86"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0A73C8CB" w14:textId="77777777" w:rsidTr="008B349A">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14:paraId="064CB23D"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4</w:t>
            </w:r>
          </w:p>
        </w:tc>
        <w:tc>
          <w:tcPr>
            <w:tcW w:w="4659" w:type="pct"/>
            <w:tcBorders>
              <w:top w:val="single" w:sz="4" w:space="0" w:color="auto"/>
              <w:left w:val="single" w:sz="4" w:space="0" w:color="auto"/>
              <w:bottom w:val="single" w:sz="4" w:space="0" w:color="auto"/>
              <w:right w:val="single" w:sz="4" w:space="0" w:color="auto"/>
            </w:tcBorders>
            <w:vAlign w:val="center"/>
          </w:tcPr>
          <w:p w14:paraId="475E7EF0" w14:textId="77777777" w:rsidR="00503082" w:rsidRPr="0028557D" w:rsidRDefault="00503082" w:rsidP="009F7C6F">
            <w:pPr>
              <w:rPr>
                <w:rFonts w:ascii="Verdana" w:hAnsi="Verdana" w:cstheme="minorHAnsi"/>
                <w:sz w:val="20"/>
              </w:rPr>
            </w:pPr>
            <w:r w:rsidRPr="0028557D">
              <w:rPr>
                <w:rFonts w:ascii="Verdana" w:hAnsi="Verdana" w:cstheme="minorHAnsi"/>
                <w:sz w:val="20"/>
              </w:rPr>
              <w:t>Czy podmiot przetwarzający wyznaczył Inspektora Ochrony Danych Osobowych lub osobę odpowiedzialna za ochronę danych osobowych? Prosimy o wskazanie danych teleadresowych (telefon, email):</w:t>
            </w:r>
          </w:p>
          <w:p w14:paraId="0F38A08C"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5C261B9A"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6EAD47D"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5</w:t>
            </w:r>
          </w:p>
        </w:tc>
        <w:tc>
          <w:tcPr>
            <w:tcW w:w="4659" w:type="pct"/>
            <w:tcBorders>
              <w:top w:val="single" w:sz="4" w:space="0" w:color="auto"/>
              <w:left w:val="single" w:sz="4" w:space="0" w:color="auto"/>
              <w:bottom w:val="single" w:sz="4" w:space="0" w:color="auto"/>
              <w:right w:val="single" w:sz="4" w:space="0" w:color="auto"/>
            </w:tcBorders>
            <w:vAlign w:val="center"/>
          </w:tcPr>
          <w:p w14:paraId="49E6707D" w14:textId="77777777" w:rsidR="00503082" w:rsidRPr="0028557D" w:rsidRDefault="00503082" w:rsidP="009F7C6F">
            <w:pPr>
              <w:rPr>
                <w:rFonts w:ascii="Verdana" w:hAnsi="Verdana" w:cstheme="minorHAnsi"/>
                <w:sz w:val="20"/>
              </w:rPr>
            </w:pPr>
            <w:r w:rsidRPr="0028557D">
              <w:rPr>
                <w:rFonts w:ascii="Verdana" w:hAnsi="Verdana" w:cstheme="minorHAnsi"/>
                <w:sz w:val="20"/>
              </w:rPr>
              <w:t>Czy podmiot przetwarzający prowadzi rejestr kategorii czynności przetwarzania zawierający wszystkie informacje wskazane w art. 30 RODO?*</w:t>
            </w:r>
          </w:p>
          <w:p w14:paraId="28764447"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5203AB9F"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CFDCB8C"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6</w:t>
            </w:r>
          </w:p>
        </w:tc>
        <w:tc>
          <w:tcPr>
            <w:tcW w:w="4659" w:type="pct"/>
            <w:tcBorders>
              <w:top w:val="single" w:sz="4" w:space="0" w:color="auto"/>
              <w:left w:val="single" w:sz="4" w:space="0" w:color="auto"/>
              <w:bottom w:val="single" w:sz="4" w:space="0" w:color="auto"/>
              <w:right w:val="single" w:sz="4" w:space="0" w:color="auto"/>
            </w:tcBorders>
            <w:vAlign w:val="center"/>
          </w:tcPr>
          <w:p w14:paraId="6F768336" w14:textId="77777777" w:rsidR="00503082" w:rsidRPr="0028557D" w:rsidRDefault="00503082" w:rsidP="009F7C6F">
            <w:pPr>
              <w:rPr>
                <w:rFonts w:ascii="Verdana" w:hAnsi="Verdana" w:cstheme="minorHAnsi"/>
                <w:sz w:val="20"/>
              </w:rPr>
            </w:pPr>
            <w:r w:rsidRPr="0028557D">
              <w:rPr>
                <w:rFonts w:ascii="Verdana" w:hAnsi="Verdana" w:cstheme="minorHAnsi"/>
                <w:sz w:val="20"/>
              </w:rPr>
              <w:t>Czy podmiot przetwarzający opracował polityki/procedury w zakresie ochrony danych osobowych?*</w:t>
            </w:r>
          </w:p>
          <w:p w14:paraId="3094A827"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0DD7515C"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71DBC93A"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7</w:t>
            </w:r>
          </w:p>
        </w:tc>
        <w:tc>
          <w:tcPr>
            <w:tcW w:w="4659" w:type="pct"/>
            <w:tcBorders>
              <w:top w:val="single" w:sz="4" w:space="0" w:color="auto"/>
              <w:left w:val="single" w:sz="4" w:space="0" w:color="auto"/>
              <w:bottom w:val="single" w:sz="4" w:space="0" w:color="auto"/>
              <w:right w:val="single" w:sz="4" w:space="0" w:color="auto"/>
            </w:tcBorders>
            <w:vAlign w:val="center"/>
          </w:tcPr>
          <w:p w14:paraId="17C3A771" w14:textId="77777777" w:rsidR="00503082" w:rsidRPr="0028557D" w:rsidRDefault="00503082" w:rsidP="009F7C6F">
            <w:pPr>
              <w:rPr>
                <w:rFonts w:ascii="Verdana" w:hAnsi="Verdana" w:cstheme="minorHAnsi"/>
                <w:sz w:val="20"/>
              </w:rPr>
            </w:pPr>
            <w:r w:rsidRPr="0028557D">
              <w:rPr>
                <w:rFonts w:ascii="Verdana" w:hAnsi="Verdana" w:cstheme="minorHAnsi"/>
                <w:sz w:val="20"/>
              </w:rPr>
              <w:t xml:space="preserve">Czy pracownicy podmiotu przetwarzającego zostali przeszkoleni w zakresie ochrony danych osobowych oraz czy posiadają upoważnienia do przetwarzania danych osobowych? </w:t>
            </w:r>
          </w:p>
          <w:p w14:paraId="47FB46C8"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12C05969"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858DCB7"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8</w:t>
            </w:r>
          </w:p>
        </w:tc>
        <w:tc>
          <w:tcPr>
            <w:tcW w:w="4659" w:type="pct"/>
            <w:tcBorders>
              <w:top w:val="single" w:sz="4" w:space="0" w:color="auto"/>
              <w:left w:val="single" w:sz="4" w:space="0" w:color="auto"/>
              <w:bottom w:val="single" w:sz="4" w:space="0" w:color="auto"/>
              <w:right w:val="single" w:sz="4" w:space="0" w:color="auto"/>
            </w:tcBorders>
            <w:vAlign w:val="center"/>
          </w:tcPr>
          <w:p w14:paraId="241804FD" w14:textId="77777777" w:rsidR="00503082" w:rsidRPr="0028557D" w:rsidRDefault="00503082" w:rsidP="009F7C6F">
            <w:pPr>
              <w:rPr>
                <w:rFonts w:ascii="Verdana" w:hAnsi="Verdana" w:cstheme="minorHAnsi"/>
                <w:sz w:val="20"/>
              </w:rPr>
            </w:pPr>
            <w:r w:rsidRPr="0028557D">
              <w:rPr>
                <w:rFonts w:ascii="Verdana" w:hAnsi="Verdana" w:cstheme="minorHAnsi"/>
                <w:sz w:val="20"/>
              </w:rPr>
              <w:t>Czy pracownicy podmiotu zostali zobowiązani do zachowania poufności przetwarzanych danych osobowych?</w:t>
            </w:r>
          </w:p>
          <w:p w14:paraId="488433B4" w14:textId="77777777" w:rsidR="00503082" w:rsidRPr="0028557D" w:rsidRDefault="00503082" w:rsidP="009F7C6F">
            <w:pPr>
              <w:pStyle w:val="opis"/>
              <w:spacing w:line="300" w:lineRule="auto"/>
              <w:ind w:left="0"/>
              <w:jc w:val="left"/>
              <w:rPr>
                <w:rFonts w:ascii="Verdana" w:hAnsi="Verdana" w:cstheme="minorHAnsi"/>
                <w:sz w:val="20"/>
              </w:rPr>
            </w:pPr>
            <w:r w:rsidRPr="0028557D">
              <w:rPr>
                <w:rFonts w:ascii="Verdana" w:hAnsi="Verdana" w:cstheme="minorHAnsi"/>
                <w:sz w:val="20"/>
              </w:rPr>
              <w:t>...</w:t>
            </w:r>
          </w:p>
        </w:tc>
      </w:tr>
      <w:tr w:rsidR="00503082" w:rsidRPr="0028557D" w14:paraId="77A8348C"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7832BC86"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9</w:t>
            </w:r>
          </w:p>
        </w:tc>
        <w:tc>
          <w:tcPr>
            <w:tcW w:w="4659" w:type="pct"/>
            <w:tcBorders>
              <w:top w:val="single" w:sz="4" w:space="0" w:color="auto"/>
              <w:left w:val="single" w:sz="4" w:space="0" w:color="auto"/>
              <w:bottom w:val="single" w:sz="4" w:space="0" w:color="auto"/>
              <w:right w:val="single" w:sz="4" w:space="0" w:color="auto"/>
            </w:tcBorders>
            <w:vAlign w:val="center"/>
          </w:tcPr>
          <w:p w14:paraId="4D776766" w14:textId="77777777" w:rsidR="00503082" w:rsidRPr="0028557D" w:rsidRDefault="00503082" w:rsidP="009F7C6F">
            <w:pPr>
              <w:rPr>
                <w:rFonts w:ascii="Verdana" w:hAnsi="Verdana" w:cstheme="minorHAnsi"/>
                <w:sz w:val="20"/>
              </w:rPr>
            </w:pPr>
            <w:r w:rsidRPr="0028557D">
              <w:rPr>
                <w:rFonts w:ascii="Verdana" w:hAnsi="Verdana" w:cstheme="minorHAnsi"/>
                <w:sz w:val="20"/>
              </w:rPr>
              <w:t>Czy podmiot przetwarzający zastosował środki kontroli fizycznej lub technicznej dostępu do budynków własnych/wynajmowanych lub wynajmowanej powierzchni w celu minimalizacji ryzyka utraty danych osobowych?</w:t>
            </w:r>
          </w:p>
          <w:p w14:paraId="78C6A4AB"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0255FC04"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AF4C597"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lastRenderedPageBreak/>
              <w:t>10</w:t>
            </w:r>
          </w:p>
        </w:tc>
        <w:tc>
          <w:tcPr>
            <w:tcW w:w="4659" w:type="pct"/>
            <w:tcBorders>
              <w:top w:val="single" w:sz="4" w:space="0" w:color="auto"/>
              <w:left w:val="single" w:sz="4" w:space="0" w:color="auto"/>
              <w:bottom w:val="single" w:sz="4" w:space="0" w:color="auto"/>
              <w:right w:val="single" w:sz="4" w:space="0" w:color="auto"/>
            </w:tcBorders>
            <w:vAlign w:val="center"/>
          </w:tcPr>
          <w:p w14:paraId="6B4CE687" w14:textId="77777777" w:rsidR="00503082" w:rsidRPr="0028557D" w:rsidRDefault="00503082" w:rsidP="009F7C6F">
            <w:pPr>
              <w:rPr>
                <w:rFonts w:ascii="Verdana" w:hAnsi="Verdana" w:cstheme="minorHAnsi"/>
                <w:sz w:val="20"/>
              </w:rPr>
            </w:pPr>
            <w:r w:rsidRPr="0028557D">
              <w:rPr>
                <w:rFonts w:ascii="Verdana" w:hAnsi="Verdana" w:cstheme="minorHAnsi"/>
                <w:sz w:val="20"/>
              </w:rPr>
              <w:t>Czy podmiot przetwarzający korzysta wyłącznie z licencjonowanych programów/systemów teleinformatycznych?</w:t>
            </w:r>
          </w:p>
          <w:p w14:paraId="0034BD7C"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63F44047"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7B1E140"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11</w:t>
            </w:r>
          </w:p>
        </w:tc>
        <w:tc>
          <w:tcPr>
            <w:tcW w:w="4659" w:type="pct"/>
            <w:tcBorders>
              <w:top w:val="single" w:sz="4" w:space="0" w:color="auto"/>
              <w:left w:val="single" w:sz="4" w:space="0" w:color="auto"/>
              <w:bottom w:val="single" w:sz="4" w:space="0" w:color="auto"/>
              <w:right w:val="single" w:sz="4" w:space="0" w:color="auto"/>
            </w:tcBorders>
            <w:vAlign w:val="center"/>
          </w:tcPr>
          <w:p w14:paraId="3E1B1427" w14:textId="77777777" w:rsidR="00503082" w:rsidRPr="0028557D" w:rsidRDefault="00503082" w:rsidP="009F7C6F">
            <w:pPr>
              <w:rPr>
                <w:rFonts w:ascii="Verdana" w:hAnsi="Verdana" w:cstheme="minorHAnsi"/>
                <w:sz w:val="20"/>
              </w:rPr>
            </w:pPr>
            <w:r w:rsidRPr="0028557D">
              <w:rPr>
                <w:rFonts w:ascii="Verdana" w:hAnsi="Verdana"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FE0F3C3"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20A955BD"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2C52C5BA"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12</w:t>
            </w:r>
          </w:p>
        </w:tc>
        <w:tc>
          <w:tcPr>
            <w:tcW w:w="4659" w:type="pct"/>
            <w:tcBorders>
              <w:top w:val="single" w:sz="4" w:space="0" w:color="auto"/>
              <w:left w:val="single" w:sz="4" w:space="0" w:color="auto"/>
              <w:bottom w:val="single" w:sz="4" w:space="0" w:color="auto"/>
              <w:right w:val="single" w:sz="4" w:space="0" w:color="auto"/>
            </w:tcBorders>
            <w:vAlign w:val="center"/>
          </w:tcPr>
          <w:p w14:paraId="7E78338D" w14:textId="77777777" w:rsidR="00503082" w:rsidRPr="0028557D" w:rsidRDefault="00503082" w:rsidP="009F7C6F">
            <w:pPr>
              <w:rPr>
                <w:rFonts w:ascii="Verdana" w:hAnsi="Verdana" w:cstheme="minorHAnsi"/>
                <w:sz w:val="20"/>
              </w:rPr>
            </w:pPr>
            <w:r w:rsidRPr="0028557D">
              <w:rPr>
                <w:rFonts w:ascii="Verdana" w:hAnsi="Verdana" w:cstheme="minorHAnsi"/>
                <w:sz w:val="20"/>
              </w:rPr>
              <w:t xml:space="preserve">Czy podmiot przetwarzający tworzy kopie zapasowe dla systemów teleinformatycznych? </w:t>
            </w:r>
          </w:p>
          <w:p w14:paraId="645EB742"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797C84C2"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B4B09AE"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13</w:t>
            </w:r>
          </w:p>
        </w:tc>
        <w:tc>
          <w:tcPr>
            <w:tcW w:w="4659" w:type="pct"/>
            <w:tcBorders>
              <w:top w:val="single" w:sz="4" w:space="0" w:color="auto"/>
              <w:left w:val="single" w:sz="4" w:space="0" w:color="auto"/>
              <w:bottom w:val="single" w:sz="4" w:space="0" w:color="auto"/>
              <w:right w:val="single" w:sz="4" w:space="0" w:color="auto"/>
            </w:tcBorders>
            <w:vAlign w:val="center"/>
          </w:tcPr>
          <w:p w14:paraId="28BF1FC5" w14:textId="77777777" w:rsidR="00503082" w:rsidRPr="0028557D" w:rsidRDefault="00503082" w:rsidP="009F7C6F">
            <w:pPr>
              <w:rPr>
                <w:rFonts w:ascii="Verdana" w:hAnsi="Verdana" w:cstheme="minorHAnsi"/>
                <w:sz w:val="20"/>
              </w:rPr>
            </w:pPr>
            <w:r w:rsidRPr="0028557D">
              <w:rPr>
                <w:rFonts w:ascii="Verdana" w:hAnsi="Verdana" w:cstheme="minorHAnsi"/>
                <w:sz w:val="20"/>
              </w:rPr>
              <w:t xml:space="preserve">Czy podmiot przetwarzający umożliwia realizację prawa jednostki zgodnie z RODO? </w:t>
            </w:r>
          </w:p>
          <w:p w14:paraId="47328DF3"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0C2355D5"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8FDEC61"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14</w:t>
            </w:r>
          </w:p>
        </w:tc>
        <w:tc>
          <w:tcPr>
            <w:tcW w:w="4659" w:type="pct"/>
            <w:tcBorders>
              <w:top w:val="single" w:sz="4" w:space="0" w:color="auto"/>
              <w:left w:val="single" w:sz="4" w:space="0" w:color="auto"/>
              <w:bottom w:val="single" w:sz="4" w:space="0" w:color="auto"/>
              <w:right w:val="single" w:sz="4" w:space="0" w:color="auto"/>
            </w:tcBorders>
            <w:vAlign w:val="center"/>
          </w:tcPr>
          <w:p w14:paraId="00622048" w14:textId="77777777" w:rsidR="00503082" w:rsidRPr="0028557D" w:rsidRDefault="00503082" w:rsidP="009F7C6F">
            <w:pPr>
              <w:rPr>
                <w:rFonts w:ascii="Verdana" w:hAnsi="Verdana" w:cstheme="minorHAnsi"/>
                <w:sz w:val="20"/>
              </w:rPr>
            </w:pPr>
            <w:r w:rsidRPr="0028557D">
              <w:rPr>
                <w:rFonts w:ascii="Verdana" w:hAnsi="Verdana" w:cstheme="minorHAnsi"/>
                <w:sz w:val="20"/>
              </w:rPr>
              <w:t xml:space="preserve">W jaki sposób postępuje podmiot przetwarzając w sytuacji naruszenia ochrony danych osobowych? Czy naruszenie zgłaszane jest do Urzędu Ochrony Danych oraz/lub administratora danych (Zamawiającego)? </w:t>
            </w:r>
          </w:p>
          <w:p w14:paraId="4F7D11DE"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r w:rsidR="00503082" w:rsidRPr="0028557D" w14:paraId="2E947A9A" w14:textId="77777777" w:rsidTr="008B349A">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2A0889F" w14:textId="77777777" w:rsidR="00503082" w:rsidRPr="0028557D" w:rsidRDefault="00503082" w:rsidP="009F7C6F">
            <w:pPr>
              <w:pStyle w:val="opis"/>
              <w:tabs>
                <w:tab w:val="left" w:pos="415"/>
              </w:tabs>
              <w:spacing w:line="300" w:lineRule="auto"/>
              <w:ind w:left="0" w:right="0"/>
              <w:jc w:val="center"/>
              <w:rPr>
                <w:rFonts w:ascii="Verdana" w:hAnsi="Verdana" w:cstheme="minorHAnsi"/>
                <w:sz w:val="20"/>
              </w:rPr>
            </w:pPr>
            <w:r w:rsidRPr="0028557D">
              <w:rPr>
                <w:rFonts w:ascii="Verdana" w:hAnsi="Verdana" w:cstheme="minorHAnsi"/>
                <w:sz w:val="20"/>
              </w:rPr>
              <w:t>15</w:t>
            </w:r>
          </w:p>
        </w:tc>
        <w:tc>
          <w:tcPr>
            <w:tcW w:w="4659" w:type="pct"/>
            <w:tcBorders>
              <w:top w:val="single" w:sz="4" w:space="0" w:color="auto"/>
              <w:left w:val="single" w:sz="4" w:space="0" w:color="auto"/>
              <w:bottom w:val="single" w:sz="4" w:space="0" w:color="auto"/>
              <w:right w:val="single" w:sz="4" w:space="0" w:color="auto"/>
            </w:tcBorders>
            <w:vAlign w:val="center"/>
          </w:tcPr>
          <w:p w14:paraId="23A6171A" w14:textId="77777777" w:rsidR="00503082" w:rsidRPr="0028557D" w:rsidRDefault="00503082" w:rsidP="009F7C6F">
            <w:pPr>
              <w:rPr>
                <w:rFonts w:ascii="Verdana" w:hAnsi="Verdana" w:cstheme="minorHAnsi"/>
                <w:sz w:val="20"/>
              </w:rPr>
            </w:pPr>
            <w:r w:rsidRPr="0028557D">
              <w:rPr>
                <w:rFonts w:ascii="Verdana" w:hAnsi="Verdana" w:cstheme="minorHAnsi"/>
                <w:sz w:val="20"/>
              </w:rPr>
              <w:t>Prosimy o wskazanie danych osoby wypełniającej ankietę (imię, nazwisko, stanowisko, telefon, adres email):</w:t>
            </w:r>
          </w:p>
          <w:p w14:paraId="35D10408" w14:textId="77777777" w:rsidR="00503082" w:rsidRPr="0028557D" w:rsidRDefault="00503082" w:rsidP="009F7C6F">
            <w:pPr>
              <w:rPr>
                <w:rFonts w:ascii="Verdana" w:hAnsi="Verdana" w:cstheme="minorHAnsi"/>
                <w:sz w:val="20"/>
              </w:rPr>
            </w:pPr>
            <w:r w:rsidRPr="0028557D">
              <w:rPr>
                <w:rFonts w:ascii="Verdana" w:hAnsi="Verdana" w:cstheme="minorHAnsi"/>
                <w:sz w:val="20"/>
              </w:rPr>
              <w:t>...</w:t>
            </w:r>
          </w:p>
        </w:tc>
      </w:tr>
    </w:tbl>
    <w:p w14:paraId="11303BAB" w14:textId="77777777" w:rsidR="00503082" w:rsidRPr="0028557D" w:rsidRDefault="00503082" w:rsidP="00503082">
      <w:pPr>
        <w:rPr>
          <w:rFonts w:ascii="Verdana" w:hAnsi="Verdana" w:cstheme="minorHAnsi"/>
          <w:sz w:val="20"/>
        </w:rPr>
      </w:pPr>
    </w:p>
    <w:p w14:paraId="026DBACF" w14:textId="77777777" w:rsidR="00503082" w:rsidRPr="0028557D" w:rsidRDefault="00503082" w:rsidP="00503082">
      <w:pPr>
        <w:rPr>
          <w:rFonts w:ascii="Verdana" w:hAnsi="Verdana" w:cstheme="minorHAnsi"/>
          <w:sz w:val="20"/>
        </w:rPr>
      </w:pPr>
      <w:r w:rsidRPr="0028557D">
        <w:rPr>
          <w:rFonts w:ascii="Verdana" w:hAnsi="Verdana" w:cstheme="minorHAnsi"/>
          <w:sz w:val="20"/>
        </w:rPr>
        <w:t>*Zamawiający może zażądać przedstawienia ww. dokumentów.</w:t>
      </w:r>
    </w:p>
    <w:p w14:paraId="46A446B4" w14:textId="77777777" w:rsidR="00503082" w:rsidRPr="0028557D" w:rsidRDefault="00503082" w:rsidP="00503082">
      <w:pPr>
        <w:rPr>
          <w:rFonts w:ascii="Verdana" w:hAnsi="Verdana" w:cstheme="minorHAnsi"/>
          <w:sz w:val="20"/>
        </w:rPr>
      </w:pPr>
    </w:p>
    <w:p w14:paraId="27394761" w14:textId="77777777" w:rsidR="00503082" w:rsidRPr="0028557D" w:rsidRDefault="00503082" w:rsidP="00503082">
      <w:pPr>
        <w:rPr>
          <w:rFonts w:ascii="Verdana" w:hAnsi="Verdana" w:cstheme="minorHAnsi"/>
          <w:sz w:val="18"/>
        </w:rPr>
      </w:pPr>
    </w:p>
    <w:p w14:paraId="5B741281" w14:textId="77777777" w:rsidR="00503082" w:rsidRPr="0028557D" w:rsidRDefault="00503082" w:rsidP="00503082">
      <w:pPr>
        <w:rPr>
          <w:rFonts w:ascii="Verdana" w:hAnsi="Verdana" w:cstheme="minorHAnsi"/>
          <w:sz w:val="18"/>
        </w:rPr>
      </w:pPr>
    </w:p>
    <w:p w14:paraId="0EF6B688" w14:textId="67DB745E" w:rsidR="00503082" w:rsidRPr="0028557D" w:rsidRDefault="00503082" w:rsidP="00503082">
      <w:pPr>
        <w:spacing w:after="80" w:line="240" w:lineRule="exact"/>
        <w:ind w:left="4690" w:right="-993" w:firstLine="708"/>
        <w:rPr>
          <w:rFonts w:ascii="Verdana" w:hAnsi="Verdana" w:cstheme="minorHAnsi"/>
          <w:sz w:val="18"/>
        </w:rPr>
      </w:pPr>
      <w:r w:rsidRPr="0028557D">
        <w:rPr>
          <w:rFonts w:ascii="Verdana" w:hAnsi="Verdana" w:cstheme="minorHAnsi"/>
          <w:sz w:val="18"/>
        </w:rPr>
        <w:t>..............................................................</w:t>
      </w:r>
    </w:p>
    <w:p w14:paraId="29C546D1" w14:textId="77777777" w:rsidR="00503082" w:rsidRPr="0028557D" w:rsidRDefault="00503082" w:rsidP="00503082">
      <w:pPr>
        <w:ind w:left="5398" w:right="68" w:hanging="153"/>
        <w:jc w:val="center"/>
        <w:rPr>
          <w:rFonts w:ascii="Verdana" w:hAnsi="Verdana" w:cstheme="minorHAnsi"/>
          <w:i/>
          <w:sz w:val="18"/>
        </w:rPr>
      </w:pPr>
      <w:r w:rsidRPr="0028557D">
        <w:rPr>
          <w:rFonts w:ascii="Verdana" w:hAnsi="Verdana" w:cstheme="minorHAnsi"/>
          <w:i/>
          <w:sz w:val="18"/>
        </w:rPr>
        <w:t>Data i podpisy osób uprawnionych do składania</w:t>
      </w:r>
    </w:p>
    <w:p w14:paraId="103A7760" w14:textId="77777777" w:rsidR="00503082" w:rsidRPr="0028557D" w:rsidRDefault="00503082" w:rsidP="00503082">
      <w:pPr>
        <w:ind w:left="5398" w:right="68" w:hanging="153"/>
        <w:jc w:val="center"/>
        <w:rPr>
          <w:rFonts w:ascii="Verdana" w:hAnsi="Verdana" w:cstheme="minorHAnsi"/>
          <w:i/>
          <w:sz w:val="18"/>
        </w:rPr>
      </w:pPr>
      <w:r w:rsidRPr="0028557D">
        <w:rPr>
          <w:rFonts w:ascii="Verdana" w:hAnsi="Verdana" w:cstheme="minorHAnsi"/>
          <w:i/>
          <w:sz w:val="18"/>
        </w:rPr>
        <w:t>oświadczeń woli w imieniu Wykonawcy</w:t>
      </w:r>
    </w:p>
    <w:p w14:paraId="2C591FF4" w14:textId="77777777" w:rsidR="00503082" w:rsidRPr="0028557D" w:rsidRDefault="00503082" w:rsidP="00503082">
      <w:pPr>
        <w:ind w:right="68"/>
        <w:rPr>
          <w:rFonts w:ascii="Verdana" w:hAnsi="Verdana" w:cstheme="minorHAnsi"/>
          <w:i/>
          <w:sz w:val="20"/>
        </w:rPr>
      </w:pPr>
    </w:p>
    <w:p w14:paraId="23206520" w14:textId="7C599BA9" w:rsidR="00503082" w:rsidRPr="0028557D" w:rsidRDefault="005C6E7F" w:rsidP="005C6E7F">
      <w:pPr>
        <w:pStyle w:val="Nagwek1"/>
        <w:rPr>
          <w:rFonts w:ascii="Verdana" w:hAnsi="Verdana"/>
          <w:sz w:val="20"/>
          <w:szCs w:val="20"/>
        </w:rPr>
      </w:pPr>
      <w:r w:rsidRPr="0028557D">
        <w:rPr>
          <w:rFonts w:ascii="Verdana" w:hAnsi="Verdana"/>
          <w:sz w:val="20"/>
          <w:szCs w:val="20"/>
        </w:rPr>
        <w:t xml:space="preserve"> </w:t>
      </w:r>
    </w:p>
    <w:p w14:paraId="14B5A29A" w14:textId="77777777" w:rsidR="00503082" w:rsidRPr="0028557D" w:rsidRDefault="00503082">
      <w:pPr>
        <w:spacing w:after="200" w:line="276" w:lineRule="auto"/>
        <w:jc w:val="left"/>
        <w:rPr>
          <w:rFonts w:ascii="Verdana" w:eastAsiaTheme="majorEastAsia" w:hAnsi="Verdana" w:cstheme="majorBidi"/>
          <w:b/>
          <w:bCs/>
          <w:color w:val="365F91" w:themeColor="accent1" w:themeShade="BF"/>
          <w:szCs w:val="22"/>
        </w:rPr>
      </w:pPr>
      <w:r w:rsidRPr="0028557D">
        <w:rPr>
          <w:rFonts w:ascii="Verdana" w:hAnsi="Verdana"/>
        </w:rPr>
        <w:br w:type="page"/>
      </w:r>
    </w:p>
    <w:p w14:paraId="36B0206C" w14:textId="422160B0" w:rsidR="00503082" w:rsidRPr="0028557D" w:rsidRDefault="00AE0B78" w:rsidP="007B2EFF">
      <w:pPr>
        <w:pStyle w:val="Nagwek1"/>
        <w:rPr>
          <w:rFonts w:ascii="Verdana" w:hAnsi="Verdana"/>
          <w:sz w:val="20"/>
          <w:szCs w:val="20"/>
        </w:rPr>
      </w:pPr>
      <w:bookmarkStart w:id="16" w:name="_Toc122430434"/>
      <w:bookmarkStart w:id="17" w:name="_Toc161146709"/>
      <w:r w:rsidRPr="0028557D">
        <w:rPr>
          <w:rFonts w:ascii="Verdana" w:hAnsi="Verdana"/>
          <w:sz w:val="20"/>
          <w:szCs w:val="20"/>
        </w:rPr>
        <w:lastRenderedPageBreak/>
        <w:t>ZAŁĄCZNIK NR 12</w:t>
      </w:r>
      <w:r w:rsidR="00503082" w:rsidRPr="0028557D">
        <w:rPr>
          <w:rFonts w:ascii="Verdana" w:hAnsi="Verdana"/>
          <w:sz w:val="20"/>
          <w:szCs w:val="20"/>
        </w:rPr>
        <w:t xml:space="preserve"> DO SWZ– OŚWIADCZENIE W SPRAWIE ZEZWOLENIA NA WYTWARZANIE ODPADÓW</w:t>
      </w:r>
      <w:bookmarkEnd w:id="16"/>
      <w:bookmarkEnd w:id="17"/>
      <w:r w:rsidR="00503082" w:rsidRPr="0028557D">
        <w:rPr>
          <w:rFonts w:ascii="Verdana" w:hAnsi="Verdana"/>
          <w:sz w:val="20"/>
          <w:szCs w:val="20"/>
        </w:rPr>
        <w:t xml:space="preserve"> </w:t>
      </w:r>
    </w:p>
    <w:p w14:paraId="1DD89226"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p w14:paraId="186B7727"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503082" w:rsidRPr="0028557D" w14:paraId="41CD2C5F" w14:textId="77777777" w:rsidTr="008B349A">
        <w:trPr>
          <w:trHeight w:val="1820"/>
          <w:jc w:val="center"/>
        </w:trPr>
        <w:tc>
          <w:tcPr>
            <w:tcW w:w="3965" w:type="dxa"/>
            <w:tcBorders>
              <w:right w:val="single" w:sz="4" w:space="0" w:color="auto"/>
            </w:tcBorders>
          </w:tcPr>
          <w:p w14:paraId="6DC6C13F" w14:textId="77777777" w:rsidR="00503082" w:rsidRPr="0028557D" w:rsidRDefault="00503082" w:rsidP="009F7C6F">
            <w:pPr>
              <w:ind w:right="28"/>
              <w:jc w:val="left"/>
              <w:rPr>
                <w:rFonts w:ascii="Verdana" w:hAnsi="Verdana" w:cstheme="minorHAnsi"/>
                <w:b/>
                <w:i/>
                <w:iCs/>
                <w:sz w:val="20"/>
                <w:u w:val="single"/>
              </w:rPr>
            </w:pPr>
            <w:r w:rsidRPr="0028557D">
              <w:rPr>
                <w:rFonts w:ascii="Verdana" w:hAnsi="Verdana" w:cstheme="minorHAnsi"/>
                <w:b/>
                <w:i/>
                <w:iCs/>
                <w:sz w:val="20"/>
                <w:u w:val="single"/>
              </w:rPr>
              <w:t>Wykonawca</w:t>
            </w:r>
          </w:p>
          <w:p w14:paraId="7CF082EC" w14:textId="77777777" w:rsidR="00503082" w:rsidRPr="0028557D" w:rsidRDefault="00503082" w:rsidP="009F7C6F">
            <w:pPr>
              <w:ind w:right="28"/>
              <w:jc w:val="left"/>
              <w:rPr>
                <w:rFonts w:ascii="Verdana" w:hAnsi="Verdana" w:cstheme="minorHAnsi"/>
                <w:sz w:val="20"/>
              </w:rPr>
            </w:pPr>
          </w:p>
          <w:p w14:paraId="31DB8D73" w14:textId="77777777" w:rsidR="00503082" w:rsidRPr="0028557D" w:rsidRDefault="00503082" w:rsidP="009F7C6F">
            <w:pPr>
              <w:ind w:right="28"/>
              <w:jc w:val="center"/>
              <w:rPr>
                <w:rFonts w:ascii="Verdana" w:hAnsi="Verdana" w:cstheme="minorHAnsi"/>
                <w:sz w:val="20"/>
              </w:rPr>
            </w:pPr>
            <w:r w:rsidRPr="0028557D">
              <w:rPr>
                <w:rFonts w:ascii="Verdana" w:hAnsi="Verdana" w:cstheme="minorHAnsi"/>
                <w:sz w:val="20"/>
              </w:rPr>
              <w:t>…………………………………………………</w:t>
            </w:r>
          </w:p>
          <w:p w14:paraId="4ECE360A" w14:textId="77777777" w:rsidR="00503082" w:rsidRPr="0028557D" w:rsidRDefault="00503082" w:rsidP="009F7C6F">
            <w:pPr>
              <w:ind w:right="28"/>
              <w:jc w:val="center"/>
              <w:rPr>
                <w:rFonts w:ascii="Verdana" w:hAnsi="Verdana" w:cstheme="minorHAnsi"/>
                <w:sz w:val="20"/>
              </w:rPr>
            </w:pPr>
            <w:r w:rsidRPr="0028557D">
              <w:rPr>
                <w:rFonts w:ascii="Verdana" w:hAnsi="Verdana" w:cstheme="minorHAnsi"/>
                <w:sz w:val="20"/>
              </w:rPr>
              <w:t>……………………………………………….</w:t>
            </w:r>
          </w:p>
          <w:p w14:paraId="57FBFF7D" w14:textId="77777777" w:rsidR="00503082" w:rsidRPr="0028557D" w:rsidRDefault="00503082" w:rsidP="009F7C6F">
            <w:pPr>
              <w:ind w:right="28"/>
              <w:jc w:val="center"/>
              <w:rPr>
                <w:rFonts w:ascii="Verdana" w:hAnsi="Verdana" w:cstheme="minorHAnsi"/>
                <w:i/>
                <w:sz w:val="20"/>
              </w:rPr>
            </w:pPr>
            <w:r w:rsidRPr="0028557D">
              <w:rPr>
                <w:rFonts w:ascii="Verdana" w:hAnsi="Verdana" w:cstheme="minorHAnsi"/>
                <w:i/>
                <w:sz w:val="20"/>
              </w:rPr>
              <w:t>Nazwa i adres</w:t>
            </w:r>
          </w:p>
          <w:p w14:paraId="798540CA" w14:textId="77777777" w:rsidR="00503082" w:rsidRPr="0028557D" w:rsidRDefault="00503082" w:rsidP="009F7C6F">
            <w:pPr>
              <w:ind w:right="28"/>
              <w:jc w:val="left"/>
              <w:rPr>
                <w:rFonts w:ascii="Verdana" w:hAnsi="Verdana" w:cstheme="minorHAnsi"/>
                <w:sz w:val="20"/>
              </w:rPr>
            </w:pPr>
          </w:p>
        </w:tc>
        <w:tc>
          <w:tcPr>
            <w:tcW w:w="850" w:type="dxa"/>
            <w:tcBorders>
              <w:top w:val="nil"/>
              <w:left w:val="single" w:sz="4" w:space="0" w:color="auto"/>
              <w:bottom w:val="nil"/>
              <w:right w:val="single" w:sz="4" w:space="0" w:color="auto"/>
            </w:tcBorders>
          </w:tcPr>
          <w:p w14:paraId="0813722F" w14:textId="77777777" w:rsidR="00503082" w:rsidRPr="0028557D" w:rsidRDefault="00503082" w:rsidP="009F7C6F">
            <w:pPr>
              <w:spacing w:line="360" w:lineRule="auto"/>
              <w:rPr>
                <w:rFonts w:ascii="Verdana" w:eastAsiaTheme="majorEastAsia" w:hAnsi="Verdana" w:cstheme="minorHAnsi"/>
                <w:b/>
                <w:i/>
                <w:iCs/>
                <w:sz w:val="20"/>
                <w:u w:val="single"/>
              </w:rPr>
            </w:pPr>
          </w:p>
        </w:tc>
        <w:tc>
          <w:tcPr>
            <w:tcW w:w="4134" w:type="dxa"/>
            <w:tcBorders>
              <w:left w:val="single" w:sz="4" w:space="0" w:color="auto"/>
            </w:tcBorders>
          </w:tcPr>
          <w:p w14:paraId="6D101EA8" w14:textId="77777777" w:rsidR="00503082" w:rsidRPr="0028557D" w:rsidRDefault="00503082" w:rsidP="009F7C6F">
            <w:pPr>
              <w:spacing w:line="360" w:lineRule="auto"/>
              <w:rPr>
                <w:rFonts w:ascii="Verdana" w:eastAsiaTheme="majorEastAsia" w:hAnsi="Verdana" w:cstheme="minorHAnsi"/>
                <w:b/>
                <w:i/>
                <w:iCs/>
                <w:sz w:val="20"/>
                <w:u w:val="single"/>
              </w:rPr>
            </w:pPr>
            <w:r w:rsidRPr="0028557D">
              <w:rPr>
                <w:rFonts w:ascii="Verdana" w:eastAsiaTheme="majorEastAsia" w:hAnsi="Verdana" w:cstheme="minorHAnsi"/>
                <w:b/>
                <w:i/>
                <w:iCs/>
                <w:sz w:val="20"/>
                <w:u w:val="single"/>
              </w:rPr>
              <w:t xml:space="preserve">Zamawiający </w:t>
            </w:r>
          </w:p>
          <w:p w14:paraId="1E750BF8" w14:textId="77777777" w:rsidR="00503082" w:rsidRPr="0028557D" w:rsidRDefault="00503082" w:rsidP="009F7C6F">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w:t>
            </w:r>
          </w:p>
          <w:p w14:paraId="0B58E32B" w14:textId="77777777" w:rsidR="00503082" w:rsidRPr="0028557D" w:rsidRDefault="00503082" w:rsidP="009F7C6F">
            <w:pPr>
              <w:spacing w:before="120" w:after="120" w:line="240" w:lineRule="auto"/>
              <w:contextualSpacing/>
              <w:jc w:val="center"/>
              <w:rPr>
                <w:rFonts w:ascii="Verdana" w:eastAsia="Calibri" w:hAnsi="Verdana" w:cstheme="minorHAnsi"/>
                <w:sz w:val="20"/>
              </w:rPr>
            </w:pPr>
            <w:r w:rsidRPr="0028557D">
              <w:rPr>
                <w:rFonts w:ascii="Verdana" w:eastAsia="Calibri" w:hAnsi="Verdana" w:cstheme="minorHAnsi"/>
                <w:sz w:val="20"/>
              </w:rPr>
              <w:t>w imieniu i na rzecz której działa:</w:t>
            </w:r>
          </w:p>
          <w:p w14:paraId="6C0F9354" w14:textId="77777777" w:rsidR="00503082" w:rsidRPr="0028557D" w:rsidRDefault="00503082" w:rsidP="009F7C6F">
            <w:pPr>
              <w:spacing w:before="120" w:after="120" w:line="240" w:lineRule="auto"/>
              <w:contextualSpacing/>
              <w:jc w:val="center"/>
              <w:rPr>
                <w:rFonts w:ascii="Verdana" w:eastAsia="Calibri" w:hAnsi="Verdana" w:cstheme="minorHAnsi"/>
                <w:b/>
                <w:sz w:val="20"/>
              </w:rPr>
            </w:pPr>
            <w:r w:rsidRPr="0028557D">
              <w:rPr>
                <w:rFonts w:ascii="Verdana" w:eastAsia="Calibri" w:hAnsi="Verdana" w:cstheme="minorHAnsi"/>
                <w:b/>
                <w:sz w:val="20"/>
              </w:rPr>
              <w:t>PGE Dystrybucja S.A. Oddział Lublin</w:t>
            </w:r>
          </w:p>
          <w:p w14:paraId="2C93EBE3" w14:textId="77777777" w:rsidR="00503082" w:rsidRPr="0028557D" w:rsidRDefault="00503082" w:rsidP="009F7C6F">
            <w:pPr>
              <w:spacing w:line="360" w:lineRule="auto"/>
              <w:jc w:val="center"/>
              <w:rPr>
                <w:rFonts w:ascii="Verdana" w:eastAsiaTheme="majorEastAsia" w:hAnsi="Verdana" w:cstheme="minorHAnsi"/>
                <w:i/>
                <w:iCs/>
                <w:sz w:val="20"/>
              </w:rPr>
            </w:pPr>
            <w:r w:rsidRPr="0028557D">
              <w:rPr>
                <w:rFonts w:ascii="Verdana" w:eastAsia="Calibri" w:hAnsi="Verdana" w:cstheme="minorHAnsi"/>
                <w:color w:val="000000"/>
                <w:sz w:val="20"/>
              </w:rPr>
              <w:t>ul. Garbarska 21,  20-340 Lublin</w:t>
            </w:r>
          </w:p>
        </w:tc>
      </w:tr>
    </w:tbl>
    <w:p w14:paraId="772C083B"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p w14:paraId="6F44C9D3" w14:textId="77777777" w:rsidR="00503082" w:rsidRPr="0028557D" w:rsidRDefault="00503082" w:rsidP="00503082">
      <w:pPr>
        <w:pStyle w:val="Akapitzlist"/>
        <w:spacing w:before="120" w:line="276" w:lineRule="auto"/>
        <w:ind w:left="284"/>
        <w:jc w:val="left"/>
        <w:outlineLvl w:val="0"/>
        <w:rPr>
          <w:rFonts w:ascii="Verdana" w:hAnsi="Verdana" w:cstheme="minorHAnsi"/>
          <w:b/>
          <w:sz w:val="20"/>
        </w:rPr>
      </w:pPr>
    </w:p>
    <w:p w14:paraId="33527BEE" w14:textId="0784EE95" w:rsidR="00503082" w:rsidRPr="0028557D" w:rsidRDefault="00503082" w:rsidP="00F84AB2">
      <w:pPr>
        <w:spacing w:before="120" w:line="276" w:lineRule="auto"/>
        <w:jc w:val="left"/>
        <w:outlineLvl w:val="0"/>
        <w:rPr>
          <w:rFonts w:ascii="Verdana" w:hAnsi="Verdana" w:cstheme="minorHAnsi"/>
          <w:b/>
          <w:sz w:val="20"/>
        </w:rPr>
      </w:pPr>
    </w:p>
    <w:p w14:paraId="00C7C5D5" w14:textId="173CBB91" w:rsidR="00503082" w:rsidRPr="0028557D" w:rsidRDefault="00503082" w:rsidP="00F84AB2">
      <w:pPr>
        <w:tabs>
          <w:tab w:val="left" w:pos="1628"/>
        </w:tabs>
        <w:jc w:val="center"/>
        <w:rPr>
          <w:rFonts w:ascii="Verdana" w:hAnsi="Verdana" w:cstheme="minorHAnsi"/>
          <w:sz w:val="20"/>
        </w:rPr>
      </w:pPr>
      <w:r w:rsidRPr="0028557D">
        <w:rPr>
          <w:rFonts w:ascii="Verdana" w:hAnsi="Verdana" w:cstheme="minorHAnsi"/>
          <w:b/>
          <w:sz w:val="20"/>
        </w:rPr>
        <w:t>OŚWIADCZENIE W SPRAWIE ZEZWOLENIA NA WYTWARZANIE ODPADÓW</w:t>
      </w:r>
    </w:p>
    <w:p w14:paraId="0AFD3E52" w14:textId="77777777" w:rsidR="00503082" w:rsidRPr="0028557D" w:rsidRDefault="00503082" w:rsidP="00503082">
      <w:pPr>
        <w:rPr>
          <w:rFonts w:ascii="Verdana" w:hAnsi="Verdana" w:cstheme="minorHAnsi"/>
          <w:sz w:val="20"/>
        </w:rPr>
      </w:pPr>
    </w:p>
    <w:p w14:paraId="304C7D46" w14:textId="79C7870D" w:rsidR="00503082" w:rsidRPr="0028557D" w:rsidRDefault="00503082" w:rsidP="00503082">
      <w:pPr>
        <w:spacing w:before="120" w:after="120" w:line="240" w:lineRule="auto"/>
        <w:rPr>
          <w:rFonts w:ascii="Verdana" w:hAnsi="Verdana" w:cstheme="minorHAnsi"/>
          <w:sz w:val="20"/>
        </w:rPr>
      </w:pPr>
      <w:r w:rsidRPr="0028557D">
        <w:rPr>
          <w:rFonts w:ascii="Verdana" w:hAnsi="Verdana" w:cstheme="minorHAnsi"/>
          <w:sz w:val="20"/>
          <w:lang w:eastAsia="pl-PL"/>
        </w:rPr>
        <w:t>Składając Ofertę w postępowaniu za</w:t>
      </w:r>
      <w:r w:rsidR="00E72B9D" w:rsidRPr="0028557D">
        <w:rPr>
          <w:rFonts w:ascii="Verdana" w:hAnsi="Verdana" w:cstheme="minorHAnsi"/>
          <w:sz w:val="20"/>
          <w:lang w:eastAsia="pl-PL"/>
        </w:rPr>
        <w:t xml:space="preserve">kupowym nr </w:t>
      </w:r>
      <w:r w:rsidR="00E06931">
        <w:rPr>
          <w:rFonts w:ascii="Verdana" w:hAnsi="Verdana" w:cstheme="minorHAnsi"/>
          <w:b/>
          <w:sz w:val="20"/>
          <w:lang w:eastAsia="pl-PL"/>
        </w:rPr>
        <w:t>POST/DYS/OL/LZA/02886/2024</w:t>
      </w:r>
      <w:r w:rsidRPr="00581A4A">
        <w:rPr>
          <w:rFonts w:ascii="Verdana" w:hAnsi="Verdana" w:cstheme="minorHAnsi"/>
          <w:sz w:val="20"/>
          <w:lang w:eastAsia="pl-PL"/>
        </w:rPr>
        <w:t xml:space="preserve"> prowadzonym w trybie przetargu nieograniczonego pn. </w:t>
      </w:r>
      <w:r w:rsidRPr="00581A4A">
        <w:rPr>
          <w:rFonts w:ascii="Verdana" w:hAnsi="Verdana" w:cstheme="minorHAnsi"/>
          <w:b/>
          <w:sz w:val="20"/>
          <w:lang w:eastAsia="pl-PL"/>
        </w:rPr>
        <w:t>„</w:t>
      </w:r>
      <w:r w:rsidR="00F70F58" w:rsidRPr="00F70F58">
        <w:rPr>
          <w:rFonts w:ascii="Verdana" w:hAnsi="Verdana" w:cstheme="minorHAnsi"/>
          <w:b/>
          <w:sz w:val="20"/>
        </w:rPr>
        <w:t>Projekt i budowa SN - 5 zadań</w:t>
      </w:r>
      <w:bookmarkStart w:id="18" w:name="_GoBack"/>
      <w:bookmarkEnd w:id="18"/>
      <w:r w:rsidRPr="00581A4A">
        <w:rPr>
          <w:rFonts w:ascii="Verdana" w:hAnsi="Verdana" w:cstheme="minorHAnsi"/>
          <w:b/>
          <w:sz w:val="20"/>
        </w:rPr>
        <w:t>”</w:t>
      </w:r>
      <w:r w:rsidRPr="0028557D">
        <w:rPr>
          <w:rFonts w:ascii="Verdana" w:hAnsi="Verdana" w:cstheme="minorHAnsi"/>
          <w:sz w:val="20"/>
        </w:rPr>
        <w:t xml:space="preserve"> </w:t>
      </w:r>
      <w:r w:rsidRPr="0028557D">
        <w:rPr>
          <w:rFonts w:ascii="Verdana" w:hAnsi="Verdana" w:cstheme="minorHAnsi"/>
          <w:b/>
          <w:sz w:val="20"/>
          <w:lang w:eastAsia="pl-PL"/>
        </w:rPr>
        <w:t>oświadczamy</w:t>
      </w:r>
      <w:r w:rsidRPr="0028557D">
        <w:rPr>
          <w:rFonts w:ascii="Verdana" w:hAnsi="Verdana" w:cstheme="minorHAnsi"/>
          <w:sz w:val="20"/>
          <w:lang w:eastAsia="pl-PL"/>
        </w:rPr>
        <w:t xml:space="preserve">, </w:t>
      </w:r>
      <w:r w:rsidRPr="0028557D">
        <w:rPr>
          <w:rFonts w:ascii="Verdana" w:hAnsi="Verdana" w:cstheme="minorHAnsi"/>
          <w:bCs/>
          <w:sz w:val="20"/>
          <w:lang w:eastAsia="pl-PL"/>
        </w:rPr>
        <w:t>że</w:t>
      </w:r>
      <w:r w:rsidRPr="0028557D">
        <w:rPr>
          <w:rFonts w:ascii="Verdana" w:hAnsi="Verdana" w:cstheme="minorHAnsi"/>
          <w:sz w:val="20"/>
          <w:lang w:eastAsia="pl-PL"/>
        </w:rPr>
        <w:t xml:space="preserve"> </w:t>
      </w:r>
      <w:r w:rsidRPr="0028557D">
        <w:rPr>
          <w:rFonts w:ascii="Verdana" w:hAnsi="Verdana" w:cstheme="minorHAns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0E44F62A" w14:textId="77777777" w:rsidR="00503082" w:rsidRPr="0028557D" w:rsidRDefault="00503082" w:rsidP="00503082">
      <w:pPr>
        <w:widowControl w:val="0"/>
        <w:snapToGrid w:val="0"/>
        <w:spacing w:line="240" w:lineRule="auto"/>
        <w:ind w:right="170"/>
        <w:rPr>
          <w:rFonts w:ascii="Verdana" w:hAnsi="Verdana" w:cstheme="minorHAnsi"/>
          <w:sz w:val="18"/>
          <w:highlight w:val="yellow"/>
          <w:lang w:eastAsia="pl-PL"/>
        </w:rPr>
      </w:pPr>
    </w:p>
    <w:p w14:paraId="06A459EE" w14:textId="520E778F" w:rsidR="00503082" w:rsidRPr="0028557D" w:rsidRDefault="00503082" w:rsidP="00503082">
      <w:pPr>
        <w:spacing w:after="80" w:line="240" w:lineRule="exact"/>
        <w:ind w:left="4690" w:right="-993" w:firstLine="708"/>
        <w:rPr>
          <w:rFonts w:ascii="Verdana" w:hAnsi="Verdana" w:cstheme="minorHAnsi"/>
          <w:sz w:val="18"/>
        </w:rPr>
      </w:pPr>
    </w:p>
    <w:p w14:paraId="100D8A96" w14:textId="77777777" w:rsidR="008F7E9B" w:rsidRPr="0028557D" w:rsidRDefault="008F7E9B" w:rsidP="00503082">
      <w:pPr>
        <w:spacing w:after="80" w:line="240" w:lineRule="exact"/>
        <w:ind w:left="4690" w:right="-993" w:firstLine="708"/>
        <w:rPr>
          <w:rFonts w:ascii="Verdana" w:hAnsi="Verdana" w:cstheme="minorHAnsi"/>
          <w:sz w:val="18"/>
        </w:rPr>
      </w:pPr>
    </w:p>
    <w:p w14:paraId="6A1AAA51" w14:textId="77777777" w:rsidR="00503082" w:rsidRPr="0028557D" w:rsidRDefault="00503082" w:rsidP="00503082">
      <w:pPr>
        <w:spacing w:after="80" w:line="240" w:lineRule="exact"/>
        <w:ind w:left="4690" w:right="-993" w:firstLine="708"/>
        <w:rPr>
          <w:rFonts w:ascii="Verdana" w:hAnsi="Verdana" w:cstheme="minorHAnsi"/>
          <w:sz w:val="18"/>
        </w:rPr>
      </w:pPr>
      <w:r w:rsidRPr="0028557D">
        <w:rPr>
          <w:rFonts w:ascii="Verdana" w:hAnsi="Verdana" w:cstheme="minorHAnsi"/>
          <w:sz w:val="18"/>
        </w:rPr>
        <w:t>.................................................................</w:t>
      </w:r>
    </w:p>
    <w:p w14:paraId="1C04E1BC" w14:textId="77777777" w:rsidR="00503082" w:rsidRPr="0028557D" w:rsidRDefault="00503082" w:rsidP="00503082">
      <w:pPr>
        <w:ind w:left="5398" w:right="68" w:hanging="153"/>
        <w:jc w:val="center"/>
        <w:rPr>
          <w:rFonts w:ascii="Verdana" w:hAnsi="Verdana" w:cstheme="minorHAnsi"/>
          <w:i/>
          <w:sz w:val="18"/>
        </w:rPr>
      </w:pPr>
      <w:r w:rsidRPr="0028557D">
        <w:rPr>
          <w:rFonts w:ascii="Verdana" w:hAnsi="Verdana" w:cstheme="minorHAnsi"/>
          <w:i/>
          <w:sz w:val="18"/>
        </w:rPr>
        <w:t>Data i podpisy osób uprawnionych do składania</w:t>
      </w:r>
    </w:p>
    <w:p w14:paraId="0254A9E4" w14:textId="77777777" w:rsidR="00503082" w:rsidRPr="0028557D" w:rsidRDefault="00503082" w:rsidP="00503082">
      <w:pPr>
        <w:ind w:left="5398" w:right="68" w:hanging="153"/>
        <w:jc w:val="center"/>
        <w:rPr>
          <w:rFonts w:ascii="Verdana" w:hAnsi="Verdana" w:cstheme="minorHAnsi"/>
          <w:i/>
          <w:sz w:val="18"/>
        </w:rPr>
      </w:pPr>
      <w:r w:rsidRPr="0028557D">
        <w:rPr>
          <w:rFonts w:ascii="Verdana" w:hAnsi="Verdana" w:cstheme="minorHAnsi"/>
          <w:i/>
          <w:sz w:val="18"/>
        </w:rPr>
        <w:t>oświadczeń woli w imieniu Wykonawcy</w:t>
      </w:r>
    </w:p>
    <w:p w14:paraId="050632F9" w14:textId="77777777" w:rsidR="00503082" w:rsidRPr="0028557D" w:rsidRDefault="00503082" w:rsidP="00503082">
      <w:pPr>
        <w:spacing w:after="200" w:line="276" w:lineRule="auto"/>
        <w:jc w:val="left"/>
        <w:rPr>
          <w:rFonts w:ascii="Verdana" w:hAnsi="Verdana" w:cstheme="minorHAnsi"/>
          <w:sz w:val="20"/>
        </w:rPr>
      </w:pPr>
    </w:p>
    <w:p w14:paraId="1E173BB0" w14:textId="77777777" w:rsidR="005C6E7F" w:rsidRPr="0028557D" w:rsidRDefault="005C6E7F" w:rsidP="005C6E7F">
      <w:pPr>
        <w:pStyle w:val="Nagwek1"/>
        <w:rPr>
          <w:rFonts w:ascii="Verdana" w:hAnsi="Verdana"/>
          <w:sz w:val="20"/>
          <w:szCs w:val="20"/>
        </w:rPr>
      </w:pPr>
    </w:p>
    <w:p w14:paraId="7E3E29E9" w14:textId="77777777" w:rsidR="005D3A64" w:rsidRPr="0028557D" w:rsidRDefault="005D3A64" w:rsidP="005712F0">
      <w:pPr>
        <w:spacing w:before="120" w:line="24" w:lineRule="atLeast"/>
        <w:ind w:firstLine="567"/>
        <w:jc w:val="left"/>
        <w:outlineLvl w:val="0"/>
        <w:rPr>
          <w:rFonts w:ascii="Verdana" w:hAnsi="Verdana" w:cstheme="minorHAnsi"/>
          <w:b/>
          <w:sz w:val="20"/>
        </w:rPr>
      </w:pPr>
    </w:p>
    <w:sectPr w:rsidR="005D3A64" w:rsidRPr="0028557D" w:rsidSect="00D64019">
      <w:footerReference w:type="default" r:id="rId20"/>
      <w:pgSz w:w="11906" w:h="16838"/>
      <w:pgMar w:top="851"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7107BD" w:rsidRDefault="007107BD" w:rsidP="004A302B">
      <w:pPr>
        <w:spacing w:line="240" w:lineRule="auto"/>
      </w:pPr>
      <w:r>
        <w:separator/>
      </w:r>
    </w:p>
  </w:endnote>
  <w:endnote w:type="continuationSeparator" w:id="0">
    <w:p w14:paraId="10697F09" w14:textId="77777777" w:rsidR="007107BD" w:rsidRDefault="007107B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62239" w14:textId="77777777" w:rsidR="00E06931" w:rsidRDefault="00E069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F816" w14:textId="77777777" w:rsidR="007107BD" w:rsidRPr="0072383F" w:rsidRDefault="007107BD" w:rsidP="00CB31C8">
    <w:pPr>
      <w:pStyle w:val="Nagwek"/>
      <w:jc w:val="center"/>
      <w:rPr>
        <w:rFonts w:ascii="Calibri" w:hAnsi="Calibri"/>
        <w:b/>
        <w:szCs w:val="16"/>
      </w:rPr>
    </w:pPr>
    <w:r w:rsidRPr="0072383F">
      <w:rPr>
        <w:rFonts w:ascii="Calibri" w:hAnsi="Calibri"/>
        <w:b/>
        <w:szCs w:val="16"/>
      </w:rPr>
      <w:ptab w:relativeTo="margin" w:alignment="center" w:leader="none"/>
    </w:r>
  </w:p>
  <w:p w14:paraId="01992675" w14:textId="790A700A" w:rsidR="007107BD" w:rsidRDefault="007107BD"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70F58">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70F58">
      <w:rPr>
        <w:rFonts w:ascii="Calibri" w:hAnsi="Calibri"/>
        <w:b/>
        <w:bCs/>
        <w:noProof/>
        <w:szCs w:val="16"/>
      </w:rPr>
      <w:t>14</w:t>
    </w:r>
    <w:r w:rsidRPr="0072383F">
      <w:rPr>
        <w:rFonts w:ascii="Calibri" w:hAnsi="Calibri"/>
        <w:b/>
        <w:bCs/>
        <w:szCs w:val="16"/>
      </w:rPr>
      <w:fldChar w:fldCharType="end"/>
    </w:r>
  </w:p>
  <w:p w14:paraId="6B650E66" w14:textId="77777777" w:rsidR="007107BD" w:rsidRDefault="007107BD" w:rsidP="00CB31C8">
    <w:pPr>
      <w:pStyle w:val="Stopka"/>
      <w:jc w:val="center"/>
    </w:pPr>
  </w:p>
  <w:p w14:paraId="1EE64C3B" w14:textId="77777777" w:rsidR="007107BD" w:rsidRDefault="007107B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24935" w14:textId="7377A734" w:rsidR="007107BD" w:rsidRDefault="007107BD"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70F58">
      <w:rPr>
        <w:rFonts w:ascii="Calibri" w:hAnsi="Calibri"/>
        <w:b/>
        <w:bCs/>
        <w:noProof/>
        <w:szCs w:val="16"/>
      </w:rPr>
      <w:t>5</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70F58">
      <w:rPr>
        <w:rFonts w:ascii="Calibri" w:hAnsi="Calibri"/>
        <w:b/>
        <w:bCs/>
        <w:noProof/>
        <w:szCs w:val="16"/>
      </w:rPr>
      <w:t>14</w:t>
    </w:r>
    <w:r w:rsidRPr="0072383F">
      <w:rPr>
        <w:rFonts w:ascii="Calibri" w:hAnsi="Calibri"/>
        <w:b/>
        <w:bCs/>
        <w:szCs w:val="16"/>
      </w:rPr>
      <w:fldChar w:fldCharType="end"/>
    </w:r>
  </w:p>
  <w:p w14:paraId="5267F85B" w14:textId="77777777" w:rsidR="007107BD" w:rsidRDefault="007107B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7107BD" w:rsidRPr="00DD5C5D" w:rsidRDefault="007107BD" w:rsidP="00DD5C5D">
    <w:pPr>
      <w:pStyle w:val="Nagwek"/>
      <w:jc w:val="center"/>
      <w:rPr>
        <w:rFonts w:ascii="Calibri" w:hAnsi="Calibri"/>
        <w:bCs/>
        <w:sz w:val="16"/>
        <w:szCs w:val="16"/>
      </w:rPr>
    </w:pPr>
  </w:p>
  <w:p w14:paraId="30522759" w14:textId="04655D82" w:rsidR="007107BD" w:rsidRDefault="007107B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70F58">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70F58">
      <w:rPr>
        <w:rFonts w:ascii="Calibri" w:hAnsi="Calibri"/>
        <w:bCs/>
        <w:noProof/>
        <w:sz w:val="16"/>
        <w:szCs w:val="16"/>
      </w:rPr>
      <w:t>14</w:t>
    </w:r>
    <w:r w:rsidRPr="00DD5C5D">
      <w:rPr>
        <w:rFonts w:ascii="Calibri" w:hAnsi="Calibri"/>
        <w:bCs/>
        <w:sz w:val="16"/>
        <w:szCs w:val="16"/>
      </w:rPr>
      <w:fldChar w:fldCharType="end"/>
    </w:r>
  </w:p>
  <w:p w14:paraId="3052275A" w14:textId="77777777" w:rsidR="007107BD" w:rsidRDefault="007107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7107BD" w:rsidRDefault="007107BD" w:rsidP="004A302B">
      <w:pPr>
        <w:spacing w:line="240" w:lineRule="auto"/>
      </w:pPr>
      <w:r>
        <w:separator/>
      </w:r>
    </w:p>
  </w:footnote>
  <w:footnote w:type="continuationSeparator" w:id="0">
    <w:p w14:paraId="25205979" w14:textId="77777777" w:rsidR="007107BD" w:rsidRDefault="007107BD" w:rsidP="004A302B">
      <w:pPr>
        <w:spacing w:line="240" w:lineRule="auto"/>
      </w:pPr>
      <w:r>
        <w:continuationSeparator/>
      </w:r>
    </w:p>
  </w:footnote>
  <w:footnote w:id="1">
    <w:p w14:paraId="7AF02398" w14:textId="77777777" w:rsidR="007107BD" w:rsidRPr="00F2601C" w:rsidRDefault="007107BD" w:rsidP="0059709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9927354" w14:textId="77777777" w:rsidR="007107BD" w:rsidRPr="00F2601C" w:rsidRDefault="007107BD" w:rsidP="0059709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325F5A1F" w14:textId="77777777" w:rsidR="007107BD" w:rsidRPr="001A6201" w:rsidRDefault="007107BD" w:rsidP="0059709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F1133BA" w14:textId="77777777" w:rsidR="007107BD" w:rsidRPr="001A6201" w:rsidRDefault="007107BD" w:rsidP="0059709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FA1F98" w14:textId="77777777" w:rsidR="007107BD" w:rsidRPr="003F2EF3" w:rsidRDefault="007107BD" w:rsidP="0059709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39AC677" w14:textId="77777777" w:rsidR="007107BD" w:rsidRPr="003D4E66" w:rsidRDefault="007107BD" w:rsidP="0059709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33BC7835" w14:textId="77777777" w:rsidR="007107BD" w:rsidRDefault="007107BD" w:rsidP="0059709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438DCE00" w14:textId="77777777" w:rsidR="00DE05FB" w:rsidRPr="00342E37" w:rsidRDefault="00DE05FB" w:rsidP="00DE05FB">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224A653" w14:textId="77777777" w:rsidR="00DE05FB" w:rsidRPr="00342E37" w:rsidRDefault="00DE05FB" w:rsidP="00DE05FB">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30D9B97" w14:textId="77777777" w:rsidR="00DE05FB" w:rsidRPr="00342E37" w:rsidRDefault="00DE05FB" w:rsidP="00DE05FB">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7C16B6BC" w14:textId="77777777" w:rsidR="00DE05FB" w:rsidRPr="00342E37" w:rsidRDefault="00DE05FB" w:rsidP="00DE05FB">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E6D440F" w14:textId="77777777" w:rsidR="00DE05FB" w:rsidRPr="00342E37" w:rsidRDefault="00DE05FB" w:rsidP="00DE05FB">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0D8AD5F" w14:textId="77777777" w:rsidR="00DE05FB" w:rsidRPr="00342E37" w:rsidRDefault="00DE05FB" w:rsidP="00DE05FB">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637FD8A5" w14:textId="77777777" w:rsidR="00DE05FB" w:rsidRPr="00342E37" w:rsidRDefault="00DE05FB" w:rsidP="00DE05FB">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AA7288E" w14:textId="77777777" w:rsidR="00DE05FB" w:rsidRPr="00342E37" w:rsidRDefault="00DE05FB" w:rsidP="00DE05FB">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CB97AB" w14:textId="77777777" w:rsidR="00DE05FB" w:rsidRPr="00896587" w:rsidRDefault="00DE05FB" w:rsidP="00DE05FB">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114F1341" w14:textId="77777777" w:rsidR="007107BD" w:rsidRDefault="007107BD" w:rsidP="00CB31C8">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21A26EB8" w14:textId="77777777" w:rsidR="007107BD" w:rsidRPr="00517ECB" w:rsidRDefault="007107BD" w:rsidP="00CB31C8">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411" w14:textId="77777777" w:rsidR="00E06931" w:rsidRDefault="00E069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5C800" w14:textId="0D6FA16F" w:rsidR="007107BD" w:rsidRPr="00EB683B" w:rsidRDefault="007107BD" w:rsidP="003724D6">
    <w:pPr>
      <w:pStyle w:val="Nagwek"/>
      <w:spacing w:after="120"/>
      <w:jc w:val="center"/>
      <w:rPr>
        <w:rFonts w:ascii="Verdana" w:hAnsi="Verdana" w:cstheme="minorHAnsi"/>
        <w:sz w:val="18"/>
      </w:rPr>
    </w:pPr>
    <w:r w:rsidRPr="00F6638A">
      <w:rPr>
        <w:rFonts w:ascii="Verdana" w:hAnsi="Verdana" w:cstheme="minorHAnsi"/>
        <w:sz w:val="18"/>
      </w:rPr>
      <w:t xml:space="preserve">Postępowanie nr: </w:t>
    </w:r>
    <w:r w:rsidR="00E06931">
      <w:rPr>
        <w:rFonts w:ascii="Verdana" w:hAnsi="Verdana" w:cstheme="minorHAnsi"/>
        <w:sz w:val="18"/>
      </w:rPr>
      <w:t>POST/DYS/OL/LZA/02886/2024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106BC" w14:textId="064E5BD4" w:rsidR="007107BD" w:rsidRDefault="007107BD" w:rsidP="00DF74DE">
    <w:pPr>
      <w:pStyle w:val="Nagwek"/>
      <w:jc w:val="center"/>
    </w:pPr>
    <w:r w:rsidRPr="00F6638A">
      <w:rPr>
        <w:rFonts w:ascii="Verdana" w:hAnsi="Verdana" w:cstheme="minorHAnsi"/>
        <w:sz w:val="18"/>
      </w:rPr>
      <w:t xml:space="preserve">Postępowanie nr: </w:t>
    </w:r>
    <w:r w:rsidR="00E06931" w:rsidRPr="00E06931">
      <w:rPr>
        <w:rFonts w:ascii="Verdana" w:hAnsi="Verdana" w:cstheme="minorHAnsi"/>
        <w:sz w:val="18"/>
      </w:rPr>
      <w:t>POST/DYS/OL/LZA/02886/2024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9A0F9C"/>
    <w:multiLevelType w:val="multilevel"/>
    <w:tmpl w:val="2CBEF368"/>
    <w:lvl w:ilvl="0">
      <w:start w:val="14"/>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31E4E8B"/>
    <w:multiLevelType w:val="multilevel"/>
    <w:tmpl w:val="FF0C19C6"/>
    <w:lvl w:ilvl="0">
      <w:start w:val="9"/>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2690F"/>
    <w:multiLevelType w:val="hybridMultilevel"/>
    <w:tmpl w:val="6D18BCE0"/>
    <w:lvl w:ilvl="0" w:tplc="1714D768">
      <w:start w:val="1"/>
      <w:numFmt w:val="decimal"/>
      <w:lvlText w:val="(%1)"/>
      <w:lvlJc w:val="left"/>
      <w:pPr>
        <w:ind w:left="1440" w:hanging="72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082064ED"/>
    <w:multiLevelType w:val="multilevel"/>
    <w:tmpl w:val="F6607A9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B0762186">
      <w:start w:val="1"/>
      <w:numFmt w:val="decimal"/>
      <w:lvlText w:val="%2."/>
      <w:lvlJc w:val="left"/>
      <w:pPr>
        <w:ind w:left="1296" w:hanging="360"/>
      </w:pPr>
      <w:rPr>
        <w:rFonts w:hint="default"/>
        <w:b/>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0"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6C7AA3"/>
    <w:multiLevelType w:val="hybridMultilevel"/>
    <w:tmpl w:val="253600AA"/>
    <w:lvl w:ilvl="0" w:tplc="C82CE482">
      <w:start w:val="1"/>
      <w:numFmt w:val="decimal"/>
      <w:lvlText w:val="%1)"/>
      <w:lvlJc w:val="left"/>
      <w:pPr>
        <w:ind w:left="720" w:hanging="360"/>
      </w:pPr>
      <w:rPr>
        <w:rFonts w:ascii="Verdana" w:hAnsi="Verdana"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940FF2"/>
    <w:multiLevelType w:val="multilevel"/>
    <w:tmpl w:val="0282B42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3"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84728B"/>
    <w:multiLevelType w:val="multilevel"/>
    <w:tmpl w:val="BE147B6A"/>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a"/>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B401DC"/>
    <w:multiLevelType w:val="multilevel"/>
    <w:tmpl w:val="844A71E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3075AE"/>
    <w:multiLevelType w:val="hybridMultilevel"/>
    <w:tmpl w:val="ACF4A4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4E2528B"/>
    <w:multiLevelType w:val="hybridMultilevel"/>
    <w:tmpl w:val="3B2801D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2" w15:restartNumberingAfterBreak="0">
    <w:nsid w:val="17107C80"/>
    <w:multiLevelType w:val="multilevel"/>
    <w:tmpl w:val="CD469ACC"/>
    <w:lvl w:ilvl="0">
      <w:start w:val="1"/>
      <w:numFmt w:val="decimal"/>
      <w:lvlText w:val="§%1"/>
      <w:lvlJc w:val="left"/>
      <w:pPr>
        <w:ind w:left="425" w:hanging="425"/>
      </w:pPr>
      <w:rPr>
        <w:rFonts w:asciiTheme="minorHAnsi" w:hAnsiTheme="minorHAnsi" w:hint="default"/>
        <w:b/>
        <w:i w:val="0"/>
        <w:caps/>
        <w:strike w:val="0"/>
        <w:dstrike w:val="0"/>
        <w:vanish w:val="0"/>
        <w:color w:val="1F497D"/>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178F00EB"/>
    <w:multiLevelType w:val="multilevel"/>
    <w:tmpl w:val="FBE2D2F2"/>
    <w:lvl w:ilvl="0">
      <w:start w:val="3"/>
      <w:numFmt w:val="decimal"/>
      <w:lvlText w:val="%1."/>
      <w:lvlJc w:val="left"/>
      <w:pPr>
        <w:ind w:left="360" w:hanging="360"/>
      </w:pPr>
    </w:lvl>
    <w:lvl w:ilvl="1">
      <w:start w:val="1"/>
      <w:numFmt w:val="decimal"/>
      <w:lvlText w:val="%1.%2."/>
      <w:lvlJc w:val="left"/>
      <w:pPr>
        <w:ind w:left="397" w:hanging="37"/>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7AE2ABE"/>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9A63BE3"/>
    <w:multiLevelType w:val="multilevel"/>
    <w:tmpl w:val="4F528C92"/>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7" w15:restartNumberingAfterBreak="0">
    <w:nsid w:val="1B857F2D"/>
    <w:multiLevelType w:val="multilevel"/>
    <w:tmpl w:val="CA56F126"/>
    <w:lvl w:ilvl="0">
      <w:start w:val="12"/>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8907B5"/>
    <w:multiLevelType w:val="hybridMultilevel"/>
    <w:tmpl w:val="D59C38D2"/>
    <w:lvl w:ilvl="0" w:tplc="5964B624">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D96407B"/>
    <w:multiLevelType w:val="multilevel"/>
    <w:tmpl w:val="9ED013E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EBE289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F3852F7"/>
    <w:multiLevelType w:val="hybridMultilevel"/>
    <w:tmpl w:val="54B88C02"/>
    <w:lvl w:ilvl="0" w:tplc="941A3A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cs="Times New Roman"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52F2D43"/>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7662EFC"/>
    <w:multiLevelType w:val="multilevel"/>
    <w:tmpl w:val="A18872F2"/>
    <w:lvl w:ilvl="0">
      <w:start w:val="16"/>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BCC5A7E"/>
    <w:multiLevelType w:val="multilevel"/>
    <w:tmpl w:val="9834B286"/>
    <w:lvl w:ilvl="0">
      <w:start w:val="7"/>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28108E"/>
    <w:multiLevelType w:val="hybridMultilevel"/>
    <w:tmpl w:val="2A30D152"/>
    <w:lvl w:ilvl="0" w:tplc="CB981D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997A7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2564D0B"/>
    <w:multiLevelType w:val="hybridMultilevel"/>
    <w:tmpl w:val="B4546A74"/>
    <w:lvl w:ilvl="0" w:tplc="D0664FDE">
      <w:start w:val="2"/>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9002FB"/>
    <w:multiLevelType w:val="multilevel"/>
    <w:tmpl w:val="0A28048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33E1D9B"/>
    <w:multiLevelType w:val="hybridMultilevel"/>
    <w:tmpl w:val="5ABA1E34"/>
    <w:lvl w:ilvl="0" w:tplc="F9E08E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B242DE"/>
    <w:multiLevelType w:val="hybridMultilevel"/>
    <w:tmpl w:val="D194D5C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5427284"/>
    <w:multiLevelType w:val="multilevel"/>
    <w:tmpl w:val="F9329AF6"/>
    <w:lvl w:ilvl="0">
      <w:start w:val="1"/>
      <w:numFmt w:val="decimal"/>
      <w:lvlText w:val="%1)"/>
      <w:lvlJc w:val="left"/>
      <w:pPr>
        <w:ind w:left="360" w:hanging="360"/>
      </w:pPr>
      <w:rPr>
        <w:rFonts w:asciiTheme="minorHAnsi" w:hAnsiTheme="minorHAnsi" w:hint="default"/>
        <w:b w:val="0"/>
        <w:i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78F2459"/>
    <w:multiLevelType w:val="multilevel"/>
    <w:tmpl w:val="D6B21C5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95661A6"/>
    <w:multiLevelType w:val="hybridMultilevel"/>
    <w:tmpl w:val="570E218E"/>
    <w:lvl w:ilvl="0" w:tplc="BCA80F0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95E09C3"/>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C6540DA"/>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DD26E2"/>
    <w:multiLevelType w:val="multilevel"/>
    <w:tmpl w:val="4680F3E6"/>
    <w:lvl w:ilvl="0">
      <w:start w:val="1"/>
      <w:numFmt w:val="decimal"/>
      <w:lvlText w:val="%1."/>
      <w:lvlJc w:val="left"/>
      <w:pPr>
        <w:ind w:left="360" w:hanging="360"/>
      </w:p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3E825308"/>
    <w:multiLevelType w:val="hybridMultilevel"/>
    <w:tmpl w:val="34F4C94E"/>
    <w:lvl w:ilvl="0" w:tplc="C3B0C614">
      <w:start w:val="3"/>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034694"/>
    <w:multiLevelType w:val="hybridMultilevel"/>
    <w:tmpl w:val="D0A0291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1EE7821"/>
    <w:multiLevelType w:val="hybridMultilevel"/>
    <w:tmpl w:val="6290C26E"/>
    <w:lvl w:ilvl="0" w:tplc="7802566A">
      <w:start w:val="1"/>
      <w:numFmt w:val="decimal"/>
      <w:lvlText w:val="%1)"/>
      <w:lvlJc w:val="left"/>
      <w:pPr>
        <w:ind w:left="928"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F3702E"/>
    <w:multiLevelType w:val="multilevel"/>
    <w:tmpl w:val="85A2418E"/>
    <w:lvl w:ilvl="0">
      <w:start w:val="8"/>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4F65808"/>
    <w:multiLevelType w:val="hybridMultilevel"/>
    <w:tmpl w:val="BD7A6650"/>
    <w:lvl w:ilvl="0" w:tplc="9FCA75DC">
      <w:start w:val="1"/>
      <w:numFmt w:val="decimal"/>
      <w:lvlText w:val="%1."/>
      <w:lvlJc w:val="left"/>
      <w:pPr>
        <w:tabs>
          <w:tab w:val="num" w:pos="735"/>
        </w:tabs>
        <w:ind w:left="735" w:hanging="360"/>
      </w:pPr>
      <w:rPr>
        <w:rFonts w:ascii="Verdana" w:hAnsi="Verdana" w:cs="Arial" w:hint="default"/>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59" w15:restartNumberingAfterBreak="0">
    <w:nsid w:val="459B7DC4"/>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75120E9"/>
    <w:multiLevelType w:val="hybridMultilevel"/>
    <w:tmpl w:val="6D18BCE0"/>
    <w:lvl w:ilvl="0" w:tplc="1714D768">
      <w:start w:val="1"/>
      <w:numFmt w:val="decimal"/>
      <w:lvlText w:val="(%1)"/>
      <w:lvlJc w:val="left"/>
      <w:pPr>
        <w:ind w:left="1440" w:hanging="72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47960D57"/>
    <w:multiLevelType w:val="multilevel"/>
    <w:tmpl w:val="03B696CC"/>
    <w:lvl w:ilvl="0">
      <w:start w:val="1"/>
      <w:numFmt w:val="decimal"/>
      <w:lvlText w:val="%1."/>
      <w:lvlJc w:val="left"/>
      <w:pPr>
        <w:ind w:left="425" w:hanging="425"/>
      </w:pPr>
      <w:rPr>
        <w:rFonts w:ascii="Verdana" w:eastAsia="Times New Roman" w:hAnsi="Verdana" w:cs="Arial" w:hint="default"/>
        <w:b/>
        <w:i w:val="0"/>
        <w:caps/>
        <w:strike w:val="0"/>
        <w:dstrike w:val="0"/>
        <w:vanish w:val="0"/>
        <w:color w:val="000000" w:themeColor="text1"/>
        <w:sz w:val="20"/>
        <w:szCs w:val="20"/>
        <w:u w:val="none"/>
        <w:vertAlign w:val="baseline"/>
      </w:rPr>
    </w:lvl>
    <w:lvl w:ilvl="1">
      <w:start w:val="1"/>
      <w:numFmt w:val="decimal"/>
      <w:lvlText w:val="%1.%2."/>
      <w:lvlJc w:val="left"/>
      <w:pPr>
        <w:ind w:left="851" w:hanging="567"/>
      </w:pPr>
      <w:rPr>
        <w:rFonts w:ascii="Arial" w:hAnsi="Arial" w:cs="Arial" w:hint="default"/>
        <w:b w:val="0"/>
        <w:i w:val="0"/>
        <w:caps w:val="0"/>
        <w:strike w:val="0"/>
        <w:dstrike w:val="0"/>
        <w:vanish w:val="0"/>
        <w:color w:val="FF0000"/>
        <w:sz w:val="18"/>
        <w:szCs w:val="18"/>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62" w15:restartNumberingAfterBreak="0">
    <w:nsid w:val="4A490A53"/>
    <w:multiLevelType w:val="multilevel"/>
    <w:tmpl w:val="6F2ECD92"/>
    <w:lvl w:ilvl="0">
      <w:start w:val="11"/>
      <w:numFmt w:val="decimal"/>
      <w:pStyle w:val="StylIIUstpJasnoniebieski"/>
      <w:lvlText w:val="%1."/>
      <w:lvlJc w:val="left"/>
      <w:pPr>
        <w:ind w:left="480" w:hanging="480"/>
      </w:pPr>
      <w:rPr>
        <w:rFonts w:hint="default"/>
      </w:rPr>
    </w:lvl>
    <w:lvl w:ilvl="1">
      <w:start w:val="1"/>
      <w:numFmt w:val="decimal"/>
      <w:lvlText w:val="13.%2."/>
      <w:lvlJc w:val="left"/>
      <w:pPr>
        <w:ind w:left="6958"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4ABE1461"/>
    <w:multiLevelType w:val="multilevel"/>
    <w:tmpl w:val="3198160C"/>
    <w:lvl w:ilvl="0">
      <w:start w:val="15"/>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C9C43D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06921E8"/>
    <w:multiLevelType w:val="hybridMultilevel"/>
    <w:tmpl w:val="06EE56B2"/>
    <w:lvl w:ilvl="0" w:tplc="0415000F">
      <w:start w:val="1"/>
      <w:numFmt w:val="decimal"/>
      <w:lvlText w:val="%1."/>
      <w:lvlJc w:val="left"/>
      <w:pPr>
        <w:ind w:left="360"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8" w15:restartNumberingAfterBreak="0">
    <w:nsid w:val="50D82EE4"/>
    <w:multiLevelType w:val="multilevel"/>
    <w:tmpl w:val="0D2A663E"/>
    <w:lvl w:ilvl="0">
      <w:start w:val="4"/>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3F5362E"/>
    <w:multiLevelType w:val="multilevel"/>
    <w:tmpl w:val="73FCEE68"/>
    <w:lvl w:ilvl="0">
      <w:start w:val="13"/>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88A6ADB"/>
    <w:multiLevelType w:val="multilevel"/>
    <w:tmpl w:val="94BC58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B6C7DE3"/>
    <w:multiLevelType w:val="hybridMultilevel"/>
    <w:tmpl w:val="EC0043EA"/>
    <w:lvl w:ilvl="0" w:tplc="E4E22D1A">
      <w:start w:val="1"/>
      <w:numFmt w:val="lowerLetter"/>
      <w:pStyle w:val="Umowa3"/>
      <w:lvlText w:val="%1)"/>
      <w:lvlJc w:val="left"/>
      <w:pPr>
        <w:ind w:left="1068" w:hanging="360"/>
      </w:pPr>
      <w:rPr>
        <w:rFonts w:hint="default"/>
        <w:b w:val="0"/>
        <w:i w:val="0"/>
        <w:color w:val="000000" w:themeColor="text1"/>
        <w:sz w:val="20"/>
        <w:szCs w:val="20"/>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75" w15:restartNumberingAfterBreak="0">
    <w:nsid w:val="5D960974"/>
    <w:multiLevelType w:val="multilevel"/>
    <w:tmpl w:val="3A3211BC"/>
    <w:lvl w:ilvl="0">
      <w:start w:val="2"/>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0A64AA"/>
    <w:multiLevelType w:val="hybridMultilevel"/>
    <w:tmpl w:val="A99C5CBE"/>
    <w:lvl w:ilvl="0" w:tplc="04150017">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78" w15:restartNumberingAfterBreak="0">
    <w:nsid w:val="5ED6120A"/>
    <w:multiLevelType w:val="multilevel"/>
    <w:tmpl w:val="F8C8D102"/>
    <w:lvl w:ilvl="0">
      <w:start w:val="2"/>
      <w:numFmt w:val="decimal"/>
      <w:lvlText w:val="%1."/>
      <w:lvlJc w:val="left"/>
      <w:pPr>
        <w:ind w:left="360" w:hanging="360"/>
      </w:pPr>
    </w:lvl>
    <w:lvl w:ilvl="1">
      <w:start w:val="6"/>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0DF05D5"/>
    <w:multiLevelType w:val="hybridMultilevel"/>
    <w:tmpl w:val="6D28184C"/>
    <w:lvl w:ilvl="0" w:tplc="7304CA82">
      <w:start w:val="2"/>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17A51C9"/>
    <w:multiLevelType w:val="hybridMultilevel"/>
    <w:tmpl w:val="6290C26E"/>
    <w:lvl w:ilvl="0" w:tplc="7802566A">
      <w:start w:val="1"/>
      <w:numFmt w:val="decimal"/>
      <w:lvlText w:val="%1)"/>
      <w:lvlJc w:val="left"/>
      <w:pPr>
        <w:ind w:left="928"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2A41AE"/>
    <w:multiLevelType w:val="multilevel"/>
    <w:tmpl w:val="F50464E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2C27373"/>
    <w:multiLevelType w:val="hybridMultilevel"/>
    <w:tmpl w:val="B8C889B0"/>
    <w:lvl w:ilvl="0" w:tplc="BB507F14">
      <w:start w:val="1"/>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85" w15:restartNumberingAfterBreak="0">
    <w:nsid w:val="64845533"/>
    <w:multiLevelType w:val="multilevel"/>
    <w:tmpl w:val="0415001D"/>
    <w:styleLink w:val="Styl1"/>
    <w:lvl w:ilvl="0">
      <w:start w:val="2"/>
      <w:numFmt w:val="decimal"/>
      <w:lvlText w:val="%1)"/>
      <w:lvlJc w:val="left"/>
      <w:pPr>
        <w:ind w:left="360" w:hanging="360"/>
      </w:pPr>
    </w:lvl>
    <w:lvl w:ilvl="1">
      <w:start w:val="9"/>
      <w:numFmt w:val="decimal"/>
      <w:lvlText w:val="%2)"/>
      <w:lvlJc w:val="left"/>
      <w:pPr>
        <w:ind w:left="720" w:hanging="360"/>
      </w:pPr>
    </w:lvl>
    <w:lvl w:ilvl="2">
      <w:start w:val="5"/>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64D920E6"/>
    <w:multiLevelType w:val="hybridMultilevel"/>
    <w:tmpl w:val="143A3666"/>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E802A1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2D3EE2"/>
    <w:multiLevelType w:val="multilevel"/>
    <w:tmpl w:val="358CA3F2"/>
    <w:lvl w:ilvl="0">
      <w:start w:val="1"/>
      <w:numFmt w:val="decimal"/>
      <w:lvlText w:val="%1."/>
      <w:lvlJc w:val="left"/>
      <w:pPr>
        <w:ind w:left="360" w:hanging="360"/>
      </w:pPr>
      <w:rPr>
        <w:rFonts w:hint="default"/>
      </w:rPr>
    </w:lvl>
    <w:lvl w:ilvl="1">
      <w:start w:val="1"/>
      <w:numFmt w:val="lowerLetter"/>
      <w:lvlText w:val="%2)"/>
      <w:lvlJc w:val="left"/>
      <w:pPr>
        <w:ind w:left="1152" w:hanging="360"/>
      </w:pPr>
      <w:rPr>
        <w:rFonts w:ascii="Calibri" w:eastAsia="Times New Roman" w:hAnsi="Calibri" w:cs="Calibri"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0"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851457B"/>
    <w:multiLevelType w:val="multilevel"/>
    <w:tmpl w:val="CCFC87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2" w15:restartNumberingAfterBreak="0">
    <w:nsid w:val="6A5D412C"/>
    <w:multiLevelType w:val="hybridMultilevel"/>
    <w:tmpl w:val="F606E91E"/>
    <w:lvl w:ilvl="0" w:tplc="C10EE6DE">
      <w:start w:val="1"/>
      <w:numFmt w:val="decimal"/>
      <w:pStyle w:val="Umowa2"/>
      <w:lvlText w:val="%1)"/>
      <w:lvlJc w:val="left"/>
      <w:pPr>
        <w:ind w:left="786" w:hanging="360"/>
      </w:pPr>
      <w:rPr>
        <w:rFonts w:ascii="Verdana" w:hAnsi="Verdana" w:hint="default"/>
        <w:b w:val="0"/>
        <w:i w:val="0"/>
        <w:color w:val="000000" w:themeColor="text1"/>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B6F5821"/>
    <w:multiLevelType w:val="multilevel"/>
    <w:tmpl w:val="EB3AC8A2"/>
    <w:lvl w:ilvl="0">
      <w:start w:val="6"/>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5" w15:restartNumberingAfterBreak="0">
    <w:nsid w:val="6C374DD0"/>
    <w:multiLevelType w:val="hybridMultilevel"/>
    <w:tmpl w:val="6FE66E8E"/>
    <w:lvl w:ilvl="0" w:tplc="A6384A40">
      <w:start w:val="1"/>
      <w:numFmt w:val="decimal"/>
      <w:lvlText w:val="%1)"/>
      <w:lvlJc w:val="left"/>
      <w:pPr>
        <w:ind w:left="786" w:hanging="360"/>
      </w:pPr>
      <w:rPr>
        <w:rFonts w:ascii="Verdana" w:eastAsia="Times New Roman" w:hAnsi="Verdana"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6C956416"/>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DA9459B"/>
    <w:multiLevelType w:val="hybridMultilevel"/>
    <w:tmpl w:val="87C86D0C"/>
    <w:lvl w:ilvl="0" w:tplc="C2DAA398">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9" w15:restartNumberingAfterBreak="0">
    <w:nsid w:val="709F41E5"/>
    <w:multiLevelType w:val="hybridMultilevel"/>
    <w:tmpl w:val="7F6A883A"/>
    <w:lvl w:ilvl="0" w:tplc="B45246CE">
      <w:start w:val="1"/>
      <w:numFmt w:val="decimal"/>
      <w:lvlText w:val="%1)"/>
      <w:lvlJc w:val="left"/>
      <w:pPr>
        <w:ind w:left="720" w:hanging="360"/>
      </w:pPr>
      <w:rPr>
        <w:rFonts w:asciiTheme="minorHAnsi" w:hAnsi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2" w15:restartNumberingAfterBreak="0">
    <w:nsid w:val="72376EFA"/>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23D53FA"/>
    <w:multiLevelType w:val="multilevel"/>
    <w:tmpl w:val="07AED95C"/>
    <w:lvl w:ilvl="0">
      <w:start w:val="1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737F2BCA"/>
    <w:multiLevelType w:val="hybridMultilevel"/>
    <w:tmpl w:val="B06EEE82"/>
    <w:lvl w:ilvl="0" w:tplc="B4887B02">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color w:val="000000"/>
        <w:spacing w:val="0"/>
        <w:kern w:val="0"/>
        <w:position w:val="0"/>
        <w:sz w:val="20"/>
        <w:szCs w:val="2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53B28D8"/>
    <w:multiLevelType w:val="multilevel"/>
    <w:tmpl w:val="93D60C1A"/>
    <w:lvl w:ilvl="0">
      <w:start w:val="10"/>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8" w15:restartNumberingAfterBreak="0">
    <w:nsid w:val="775B3F43"/>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7C812CF"/>
    <w:multiLevelType w:val="hybridMultilevel"/>
    <w:tmpl w:val="681A33AE"/>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7A2660CA"/>
    <w:multiLevelType w:val="multilevel"/>
    <w:tmpl w:val="E82A567E"/>
    <w:lvl w:ilvl="0">
      <w:start w:val="4"/>
      <w:numFmt w:val="decimal"/>
      <w:lvlText w:val="%1"/>
      <w:lvlJc w:val="left"/>
      <w:pPr>
        <w:ind w:left="480" w:hanging="480"/>
      </w:pPr>
      <w:rPr>
        <w:rFonts w:hint="default"/>
      </w:rPr>
    </w:lvl>
    <w:lvl w:ilvl="1">
      <w:start w:val="3"/>
      <w:numFmt w:val="decimal"/>
      <w:lvlText w:val="%1.%2"/>
      <w:lvlJc w:val="left"/>
      <w:pPr>
        <w:ind w:left="1740" w:hanging="48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111" w15:restartNumberingAfterBreak="0">
    <w:nsid w:val="7A38087A"/>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BC16861"/>
    <w:multiLevelType w:val="multilevel"/>
    <w:tmpl w:val="8FAA15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BC628C0"/>
    <w:multiLevelType w:val="multilevel"/>
    <w:tmpl w:val="1026F7A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1F0CCB"/>
    <w:multiLevelType w:val="multilevel"/>
    <w:tmpl w:val="8DEC10D6"/>
    <w:lvl w:ilvl="0">
      <w:start w:val="5"/>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8"/>
  </w:num>
  <w:num w:numId="2">
    <w:abstractNumId w:val="17"/>
  </w:num>
  <w:num w:numId="3">
    <w:abstractNumId w:val="6"/>
  </w:num>
  <w:num w:numId="4">
    <w:abstractNumId w:val="91"/>
  </w:num>
  <w:num w:numId="5">
    <w:abstractNumId w:val="44"/>
  </w:num>
  <w:num w:numId="6">
    <w:abstractNumId w:val="30"/>
  </w:num>
  <w:num w:numId="7">
    <w:abstractNumId w:val="65"/>
  </w:num>
  <w:num w:numId="8">
    <w:abstractNumId w:val="112"/>
  </w:num>
  <w:num w:numId="9">
    <w:abstractNumId w:val="26"/>
  </w:num>
  <w:num w:numId="10">
    <w:abstractNumId w:val="73"/>
  </w:num>
  <w:num w:numId="11">
    <w:abstractNumId w:val="54"/>
  </w:num>
  <w:num w:numId="12">
    <w:abstractNumId w:val="40"/>
  </w:num>
  <w:num w:numId="13">
    <w:abstractNumId w:val="20"/>
  </w:num>
  <w:num w:numId="14">
    <w:abstractNumId w:val="62"/>
  </w:num>
  <w:num w:numId="15">
    <w:abstractNumId w:val="71"/>
  </w:num>
  <w:num w:numId="16">
    <w:abstractNumId w:val="113"/>
  </w:num>
  <w:num w:numId="17">
    <w:abstractNumId w:val="36"/>
  </w:num>
  <w:num w:numId="18">
    <w:abstractNumId w:val="12"/>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5"/>
  </w:num>
  <w:num w:numId="22">
    <w:abstractNumId w:val="45"/>
  </w:num>
  <w:num w:numId="23">
    <w:abstractNumId w:val="29"/>
  </w:num>
  <w:num w:numId="24">
    <w:abstractNumId w:val="63"/>
  </w:num>
  <w:num w:numId="25">
    <w:abstractNumId w:val="70"/>
  </w:num>
  <w:num w:numId="26">
    <w:abstractNumId w:val="86"/>
  </w:num>
  <w:num w:numId="27">
    <w:abstractNumId w:val="31"/>
  </w:num>
  <w:num w:numId="28">
    <w:abstractNumId w:val="105"/>
  </w:num>
  <w:num w:numId="29">
    <w:abstractNumId w:val="101"/>
  </w:num>
  <w:num w:numId="30">
    <w:abstractNumId w:val="95"/>
  </w:num>
  <w:num w:numId="31">
    <w:abstractNumId w:val="16"/>
  </w:num>
  <w:num w:numId="32">
    <w:abstractNumId w:val="94"/>
  </w:num>
  <w:num w:numId="33">
    <w:abstractNumId w:val="7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0"/>
  </w:num>
  <w:num w:numId="36">
    <w:abstractNumId w:val="72"/>
  </w:num>
  <w:num w:numId="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2"/>
    <w:lvlOverride w:ilvl="0">
      <w:startOverride w:val="1"/>
    </w:lvlOverride>
  </w:num>
  <w:num w:numId="39">
    <w:abstractNumId w:val="9"/>
  </w:num>
  <w:num w:numId="40">
    <w:abstractNumId w:val="97"/>
  </w:num>
  <w:num w:numId="41">
    <w:abstractNumId w:val="104"/>
  </w:num>
  <w:num w:numId="42">
    <w:abstractNumId w:val="104"/>
    <w:lvlOverride w:ilvl="0">
      <w:startOverride w:val="1"/>
    </w:lvlOverride>
  </w:num>
  <w:num w:numId="4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2"/>
  </w:num>
  <w:num w:numId="46">
    <w:abstractNumId w:val="10"/>
  </w:num>
  <w:num w:numId="47">
    <w:abstractNumId w:val="58"/>
  </w:num>
  <w:num w:numId="48">
    <w:abstractNumId w:val="49"/>
  </w:num>
  <w:num w:numId="49">
    <w:abstractNumId w:val="74"/>
  </w:num>
  <w:num w:numId="50">
    <w:abstractNumId w:val="11"/>
  </w:num>
  <w:num w:numId="51">
    <w:abstractNumId w:val="74"/>
    <w:lvlOverride w:ilvl="0">
      <w:startOverride w:val="1"/>
    </w:lvlOverride>
  </w:num>
  <w:num w:numId="52">
    <w:abstractNumId w:val="61"/>
  </w:num>
  <w:num w:numId="53">
    <w:abstractNumId w:val="90"/>
  </w:num>
  <w:num w:numId="54">
    <w:abstractNumId w:val="79"/>
  </w:num>
  <w:num w:numId="55">
    <w:abstractNumId w:val="28"/>
  </w:num>
  <w:num w:numId="56">
    <w:abstractNumId w:val="13"/>
  </w:num>
  <w:num w:numId="57">
    <w:abstractNumId w:val="98"/>
  </w:num>
  <w:num w:numId="58">
    <w:abstractNumId w:val="85"/>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8"/>
  </w:num>
  <w:num w:numId="82">
    <w:abstractNumId w:val="110"/>
  </w:num>
  <w:num w:numId="83">
    <w:abstractNumId w:val="55"/>
  </w:num>
  <w:num w:numId="84">
    <w:abstractNumId w:val="22"/>
  </w:num>
  <w:num w:numId="8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8"/>
  </w:num>
  <w:num w:numId="87">
    <w:abstractNumId w:val="67"/>
  </w:num>
  <w:num w:numId="88">
    <w:abstractNumId w:val="97"/>
    <w:lvlOverride w:ilvl="0">
      <w:startOverride w:val="1"/>
    </w:lvlOverride>
  </w:num>
  <w:num w:numId="89">
    <w:abstractNumId w:val="98"/>
    <w:lvlOverride w:ilvl="0">
      <w:startOverride w:val="1"/>
    </w:lvlOverride>
  </w:num>
  <w:num w:numId="90">
    <w:abstractNumId w:val="98"/>
    <w:lvlOverride w:ilvl="0">
      <w:startOverride w:val="1"/>
    </w:lvlOverride>
  </w:num>
  <w:num w:numId="91">
    <w:abstractNumId w:val="87"/>
  </w:num>
  <w:num w:numId="92">
    <w:abstractNumId w:val="33"/>
  </w:num>
  <w:num w:numId="93">
    <w:abstractNumId w:val="9"/>
    <w:lvlOverride w:ilvl="0">
      <w:startOverride w:val="7"/>
    </w:lvlOverride>
  </w:num>
  <w:num w:numId="94">
    <w:abstractNumId w:val="41"/>
  </w:num>
  <w:num w:numId="95">
    <w:abstractNumId w:val="83"/>
  </w:num>
  <w:num w:numId="96">
    <w:abstractNumId w:val="43"/>
  </w:num>
  <w:num w:numId="97">
    <w:abstractNumId w:val="53"/>
  </w:num>
  <w:num w:numId="98">
    <w:abstractNumId w:val="99"/>
  </w:num>
  <w:num w:numId="99">
    <w:abstractNumId w:val="81"/>
  </w:num>
  <w:num w:numId="100">
    <w:abstractNumId w:val="56"/>
  </w:num>
  <w:num w:numId="101">
    <w:abstractNumId w:val="47"/>
  </w:num>
  <w:num w:numId="102">
    <w:abstractNumId w:val="92"/>
    <w:lvlOverride w:ilvl="0">
      <w:startOverride w:val="1"/>
    </w:lvlOverride>
  </w:num>
  <w:num w:numId="103">
    <w:abstractNumId w:val="92"/>
    <w:lvlOverride w:ilvl="0">
      <w:startOverride w:val="1"/>
    </w:lvlOverride>
  </w:num>
  <w:num w:numId="104">
    <w:abstractNumId w:val="102"/>
  </w:num>
  <w:num w:numId="105">
    <w:abstractNumId w:val="92"/>
    <w:lvlOverride w:ilvl="0">
      <w:startOverride w:val="1"/>
    </w:lvlOverride>
  </w:num>
  <w:num w:numId="106">
    <w:abstractNumId w:val="92"/>
    <w:lvlOverride w:ilvl="0">
      <w:startOverride w:val="1"/>
    </w:lvlOverride>
  </w:num>
  <w:num w:numId="107">
    <w:abstractNumId w:val="37"/>
  </w:num>
  <w:num w:numId="108">
    <w:abstractNumId w:val="92"/>
    <w:lvlOverride w:ilvl="0">
      <w:startOverride w:val="1"/>
    </w:lvlOverride>
  </w:num>
  <w:num w:numId="109">
    <w:abstractNumId w:val="92"/>
    <w:lvlOverride w:ilvl="0">
      <w:startOverride w:val="1"/>
    </w:lvlOverride>
  </w:num>
  <w:num w:numId="110">
    <w:abstractNumId w:val="32"/>
  </w:num>
  <w:num w:numId="111">
    <w:abstractNumId w:val="92"/>
    <w:lvlOverride w:ilvl="0">
      <w:startOverride w:val="1"/>
    </w:lvlOverride>
  </w:num>
  <w:num w:numId="112">
    <w:abstractNumId w:val="59"/>
  </w:num>
  <w:num w:numId="113">
    <w:abstractNumId w:val="92"/>
    <w:lvlOverride w:ilvl="0">
      <w:startOverride w:val="1"/>
    </w:lvlOverride>
  </w:num>
  <w:num w:numId="114">
    <w:abstractNumId w:val="96"/>
  </w:num>
  <w:num w:numId="115">
    <w:abstractNumId w:val="42"/>
  </w:num>
  <w:num w:numId="116">
    <w:abstractNumId w:val="66"/>
  </w:num>
  <w:num w:numId="117">
    <w:abstractNumId w:val="92"/>
    <w:lvlOverride w:ilvl="0">
      <w:startOverride w:val="1"/>
    </w:lvlOverride>
  </w:num>
  <w:num w:numId="118">
    <w:abstractNumId w:val="92"/>
    <w:lvlOverride w:ilvl="0">
      <w:startOverride w:val="1"/>
    </w:lvlOverride>
  </w:num>
  <w:num w:numId="119">
    <w:abstractNumId w:val="92"/>
    <w:lvlOverride w:ilvl="0">
      <w:startOverride w:val="1"/>
    </w:lvlOverride>
  </w:num>
  <w:num w:numId="120">
    <w:abstractNumId w:val="92"/>
    <w:lvlOverride w:ilvl="0">
      <w:startOverride w:val="1"/>
    </w:lvlOverride>
  </w:num>
  <w:num w:numId="121">
    <w:abstractNumId w:val="51"/>
  </w:num>
  <w:num w:numId="122">
    <w:abstractNumId w:val="24"/>
  </w:num>
  <w:num w:numId="123">
    <w:abstractNumId w:val="108"/>
  </w:num>
  <w:num w:numId="124">
    <w:abstractNumId w:val="92"/>
    <w:lvlOverride w:ilvl="0">
      <w:startOverride w:val="1"/>
    </w:lvlOverride>
  </w:num>
  <w:num w:numId="125">
    <w:abstractNumId w:val="50"/>
  </w:num>
  <w:num w:numId="126">
    <w:abstractNumId w:val="8"/>
  </w:num>
  <w:num w:numId="127">
    <w:abstractNumId w:val="46"/>
  </w:num>
  <w:num w:numId="128">
    <w:abstractNumId w:val="109"/>
  </w:num>
  <w:num w:numId="129">
    <w:abstractNumId w:val="107"/>
  </w:num>
  <w:num w:numId="13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0"/>
  </w:num>
  <w:num w:numId="132">
    <w:abstractNumId w:val="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ABF"/>
    <w:rsid w:val="00006BC1"/>
    <w:rsid w:val="00006E36"/>
    <w:rsid w:val="00006F89"/>
    <w:rsid w:val="000073DD"/>
    <w:rsid w:val="000104A1"/>
    <w:rsid w:val="00010C06"/>
    <w:rsid w:val="00011179"/>
    <w:rsid w:val="000113F5"/>
    <w:rsid w:val="00011427"/>
    <w:rsid w:val="0001198D"/>
    <w:rsid w:val="00012F79"/>
    <w:rsid w:val="00012FB0"/>
    <w:rsid w:val="00013600"/>
    <w:rsid w:val="00013A2B"/>
    <w:rsid w:val="00013CBD"/>
    <w:rsid w:val="00013CDB"/>
    <w:rsid w:val="0001441E"/>
    <w:rsid w:val="000149E3"/>
    <w:rsid w:val="0001515A"/>
    <w:rsid w:val="0001784E"/>
    <w:rsid w:val="00017CEA"/>
    <w:rsid w:val="0002064D"/>
    <w:rsid w:val="00020792"/>
    <w:rsid w:val="00020F62"/>
    <w:rsid w:val="00021BB3"/>
    <w:rsid w:val="000239B3"/>
    <w:rsid w:val="00023EDE"/>
    <w:rsid w:val="00025FE0"/>
    <w:rsid w:val="00026466"/>
    <w:rsid w:val="000272CF"/>
    <w:rsid w:val="000273E9"/>
    <w:rsid w:val="00031ABB"/>
    <w:rsid w:val="00032696"/>
    <w:rsid w:val="00032E9D"/>
    <w:rsid w:val="000339B0"/>
    <w:rsid w:val="00034466"/>
    <w:rsid w:val="00035FAA"/>
    <w:rsid w:val="0003633A"/>
    <w:rsid w:val="00036718"/>
    <w:rsid w:val="00037593"/>
    <w:rsid w:val="0004008E"/>
    <w:rsid w:val="0004020B"/>
    <w:rsid w:val="00040735"/>
    <w:rsid w:val="0004075E"/>
    <w:rsid w:val="00040E3C"/>
    <w:rsid w:val="0004124A"/>
    <w:rsid w:val="00041656"/>
    <w:rsid w:val="00041920"/>
    <w:rsid w:val="000419EA"/>
    <w:rsid w:val="00042822"/>
    <w:rsid w:val="0004293D"/>
    <w:rsid w:val="00043769"/>
    <w:rsid w:val="00044396"/>
    <w:rsid w:val="00044543"/>
    <w:rsid w:val="0004486D"/>
    <w:rsid w:val="00044F02"/>
    <w:rsid w:val="00044F7C"/>
    <w:rsid w:val="00046549"/>
    <w:rsid w:val="00046D7B"/>
    <w:rsid w:val="00046F80"/>
    <w:rsid w:val="00047E9F"/>
    <w:rsid w:val="0005057E"/>
    <w:rsid w:val="00050E52"/>
    <w:rsid w:val="00051197"/>
    <w:rsid w:val="000518A3"/>
    <w:rsid w:val="00053075"/>
    <w:rsid w:val="000532AE"/>
    <w:rsid w:val="00055178"/>
    <w:rsid w:val="00056DB4"/>
    <w:rsid w:val="00057E00"/>
    <w:rsid w:val="00060EB6"/>
    <w:rsid w:val="00062C54"/>
    <w:rsid w:val="00063305"/>
    <w:rsid w:val="00064A47"/>
    <w:rsid w:val="00064C09"/>
    <w:rsid w:val="00064F26"/>
    <w:rsid w:val="00066400"/>
    <w:rsid w:val="00066FF1"/>
    <w:rsid w:val="00067865"/>
    <w:rsid w:val="000679B7"/>
    <w:rsid w:val="00070033"/>
    <w:rsid w:val="00071FE3"/>
    <w:rsid w:val="00072501"/>
    <w:rsid w:val="00072BE1"/>
    <w:rsid w:val="000747E2"/>
    <w:rsid w:val="00074AA8"/>
    <w:rsid w:val="00076214"/>
    <w:rsid w:val="00076638"/>
    <w:rsid w:val="00076AE9"/>
    <w:rsid w:val="000772BF"/>
    <w:rsid w:val="0008002B"/>
    <w:rsid w:val="00080261"/>
    <w:rsid w:val="00080BE1"/>
    <w:rsid w:val="00080F94"/>
    <w:rsid w:val="0008296D"/>
    <w:rsid w:val="00082C2E"/>
    <w:rsid w:val="00083142"/>
    <w:rsid w:val="00083F05"/>
    <w:rsid w:val="00084857"/>
    <w:rsid w:val="0008582E"/>
    <w:rsid w:val="00086905"/>
    <w:rsid w:val="00086D98"/>
    <w:rsid w:val="00090541"/>
    <w:rsid w:val="00090610"/>
    <w:rsid w:val="00092A66"/>
    <w:rsid w:val="0009533D"/>
    <w:rsid w:val="00095B08"/>
    <w:rsid w:val="00096F2D"/>
    <w:rsid w:val="00097236"/>
    <w:rsid w:val="000976C5"/>
    <w:rsid w:val="00097D6B"/>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B7C12"/>
    <w:rsid w:val="000C0044"/>
    <w:rsid w:val="000C05BB"/>
    <w:rsid w:val="000C16FD"/>
    <w:rsid w:val="000C246E"/>
    <w:rsid w:val="000C2E11"/>
    <w:rsid w:val="000C345A"/>
    <w:rsid w:val="000C3A88"/>
    <w:rsid w:val="000C56A5"/>
    <w:rsid w:val="000C5DA9"/>
    <w:rsid w:val="000C5FE9"/>
    <w:rsid w:val="000C6B4C"/>
    <w:rsid w:val="000C7F24"/>
    <w:rsid w:val="000C7F71"/>
    <w:rsid w:val="000D03EF"/>
    <w:rsid w:val="000D0C0F"/>
    <w:rsid w:val="000D106A"/>
    <w:rsid w:val="000D116D"/>
    <w:rsid w:val="000D1591"/>
    <w:rsid w:val="000D1629"/>
    <w:rsid w:val="000D2BC7"/>
    <w:rsid w:val="000D3072"/>
    <w:rsid w:val="000D3154"/>
    <w:rsid w:val="000D317D"/>
    <w:rsid w:val="000D4627"/>
    <w:rsid w:val="000D586C"/>
    <w:rsid w:val="000D5949"/>
    <w:rsid w:val="000D6A3F"/>
    <w:rsid w:val="000D7007"/>
    <w:rsid w:val="000D7316"/>
    <w:rsid w:val="000D756A"/>
    <w:rsid w:val="000D765A"/>
    <w:rsid w:val="000D7931"/>
    <w:rsid w:val="000E1EA0"/>
    <w:rsid w:val="000E2A2D"/>
    <w:rsid w:val="000E2C30"/>
    <w:rsid w:val="000E3A9E"/>
    <w:rsid w:val="000E3E17"/>
    <w:rsid w:val="000E5D5A"/>
    <w:rsid w:val="000E76A0"/>
    <w:rsid w:val="000E7C91"/>
    <w:rsid w:val="000F080F"/>
    <w:rsid w:val="000F0FF6"/>
    <w:rsid w:val="000F1FC6"/>
    <w:rsid w:val="000F3815"/>
    <w:rsid w:val="000F391B"/>
    <w:rsid w:val="000F3B42"/>
    <w:rsid w:val="000F3E7A"/>
    <w:rsid w:val="000F58B6"/>
    <w:rsid w:val="000F5D37"/>
    <w:rsid w:val="000F651D"/>
    <w:rsid w:val="000F77CE"/>
    <w:rsid w:val="00100052"/>
    <w:rsid w:val="0010053E"/>
    <w:rsid w:val="001007C3"/>
    <w:rsid w:val="00101C1B"/>
    <w:rsid w:val="00101D38"/>
    <w:rsid w:val="00101F51"/>
    <w:rsid w:val="0010253F"/>
    <w:rsid w:val="00103712"/>
    <w:rsid w:val="001050AB"/>
    <w:rsid w:val="00105610"/>
    <w:rsid w:val="00105B39"/>
    <w:rsid w:val="0010631A"/>
    <w:rsid w:val="0010683E"/>
    <w:rsid w:val="00107F29"/>
    <w:rsid w:val="0011026C"/>
    <w:rsid w:val="00111423"/>
    <w:rsid w:val="001116B5"/>
    <w:rsid w:val="00112269"/>
    <w:rsid w:val="00112825"/>
    <w:rsid w:val="00113970"/>
    <w:rsid w:val="00113C9D"/>
    <w:rsid w:val="00116321"/>
    <w:rsid w:val="00117691"/>
    <w:rsid w:val="0011796C"/>
    <w:rsid w:val="001212B3"/>
    <w:rsid w:val="001228DC"/>
    <w:rsid w:val="00122C4C"/>
    <w:rsid w:val="0012465E"/>
    <w:rsid w:val="0012511B"/>
    <w:rsid w:val="0012622A"/>
    <w:rsid w:val="001270AE"/>
    <w:rsid w:val="00131A23"/>
    <w:rsid w:val="001324E6"/>
    <w:rsid w:val="001325C6"/>
    <w:rsid w:val="00132EC4"/>
    <w:rsid w:val="001355C1"/>
    <w:rsid w:val="00137254"/>
    <w:rsid w:val="001402AB"/>
    <w:rsid w:val="001407D1"/>
    <w:rsid w:val="00143271"/>
    <w:rsid w:val="00145336"/>
    <w:rsid w:val="00145825"/>
    <w:rsid w:val="00150013"/>
    <w:rsid w:val="00151B6F"/>
    <w:rsid w:val="00152DF7"/>
    <w:rsid w:val="001549EF"/>
    <w:rsid w:val="0015504B"/>
    <w:rsid w:val="001558D8"/>
    <w:rsid w:val="001562DA"/>
    <w:rsid w:val="001567FB"/>
    <w:rsid w:val="00156D62"/>
    <w:rsid w:val="0015712B"/>
    <w:rsid w:val="001575B5"/>
    <w:rsid w:val="00157C01"/>
    <w:rsid w:val="00160B69"/>
    <w:rsid w:val="00161CAB"/>
    <w:rsid w:val="001630E0"/>
    <w:rsid w:val="00164657"/>
    <w:rsid w:val="00165652"/>
    <w:rsid w:val="00165A50"/>
    <w:rsid w:val="00166625"/>
    <w:rsid w:val="00166E39"/>
    <w:rsid w:val="00167D1F"/>
    <w:rsid w:val="00171C78"/>
    <w:rsid w:val="001728F5"/>
    <w:rsid w:val="00173A31"/>
    <w:rsid w:val="001741FB"/>
    <w:rsid w:val="00174BE0"/>
    <w:rsid w:val="00175CDB"/>
    <w:rsid w:val="00175D22"/>
    <w:rsid w:val="00176B3E"/>
    <w:rsid w:val="001804D0"/>
    <w:rsid w:val="00180E68"/>
    <w:rsid w:val="00184C77"/>
    <w:rsid w:val="00184E77"/>
    <w:rsid w:val="00185C2D"/>
    <w:rsid w:val="00185E8A"/>
    <w:rsid w:val="001901BD"/>
    <w:rsid w:val="001901F0"/>
    <w:rsid w:val="00190E8B"/>
    <w:rsid w:val="00191304"/>
    <w:rsid w:val="001917F0"/>
    <w:rsid w:val="00191956"/>
    <w:rsid w:val="001920BF"/>
    <w:rsid w:val="00192B9B"/>
    <w:rsid w:val="00192FA8"/>
    <w:rsid w:val="00193DCF"/>
    <w:rsid w:val="001944B1"/>
    <w:rsid w:val="00194C66"/>
    <w:rsid w:val="00195038"/>
    <w:rsid w:val="00196400"/>
    <w:rsid w:val="001966A6"/>
    <w:rsid w:val="00196C53"/>
    <w:rsid w:val="00196E6A"/>
    <w:rsid w:val="00196E97"/>
    <w:rsid w:val="00197433"/>
    <w:rsid w:val="001A0AD4"/>
    <w:rsid w:val="001A1108"/>
    <w:rsid w:val="001A23D7"/>
    <w:rsid w:val="001A269F"/>
    <w:rsid w:val="001A33A9"/>
    <w:rsid w:val="001A3E7D"/>
    <w:rsid w:val="001A4CE9"/>
    <w:rsid w:val="001A5BA2"/>
    <w:rsid w:val="001A65A8"/>
    <w:rsid w:val="001A70C2"/>
    <w:rsid w:val="001A78F7"/>
    <w:rsid w:val="001A7A02"/>
    <w:rsid w:val="001B03F6"/>
    <w:rsid w:val="001B087C"/>
    <w:rsid w:val="001B0A76"/>
    <w:rsid w:val="001B0F44"/>
    <w:rsid w:val="001B151E"/>
    <w:rsid w:val="001B20A3"/>
    <w:rsid w:val="001B20EB"/>
    <w:rsid w:val="001B22DF"/>
    <w:rsid w:val="001B24CC"/>
    <w:rsid w:val="001B269A"/>
    <w:rsid w:val="001B396C"/>
    <w:rsid w:val="001B39A3"/>
    <w:rsid w:val="001B3E7F"/>
    <w:rsid w:val="001B5C6C"/>
    <w:rsid w:val="001B63BB"/>
    <w:rsid w:val="001B6ABA"/>
    <w:rsid w:val="001B7E8D"/>
    <w:rsid w:val="001C0FF4"/>
    <w:rsid w:val="001C257E"/>
    <w:rsid w:val="001C27BE"/>
    <w:rsid w:val="001C2D48"/>
    <w:rsid w:val="001C4C2F"/>
    <w:rsid w:val="001C4D26"/>
    <w:rsid w:val="001C4F16"/>
    <w:rsid w:val="001C6F0D"/>
    <w:rsid w:val="001C7E2C"/>
    <w:rsid w:val="001D0464"/>
    <w:rsid w:val="001D054B"/>
    <w:rsid w:val="001D1771"/>
    <w:rsid w:val="001D1B98"/>
    <w:rsid w:val="001D2EAF"/>
    <w:rsid w:val="001D348E"/>
    <w:rsid w:val="001D509F"/>
    <w:rsid w:val="001D5115"/>
    <w:rsid w:val="001D572A"/>
    <w:rsid w:val="001D5FA5"/>
    <w:rsid w:val="001D6A42"/>
    <w:rsid w:val="001D78B2"/>
    <w:rsid w:val="001E078F"/>
    <w:rsid w:val="001E10B2"/>
    <w:rsid w:val="001E1AF0"/>
    <w:rsid w:val="001E1F2E"/>
    <w:rsid w:val="001E2A56"/>
    <w:rsid w:val="001E579C"/>
    <w:rsid w:val="001E5A5A"/>
    <w:rsid w:val="001E6355"/>
    <w:rsid w:val="001E672E"/>
    <w:rsid w:val="001E6FEA"/>
    <w:rsid w:val="001E7056"/>
    <w:rsid w:val="001F01AD"/>
    <w:rsid w:val="001F0CCF"/>
    <w:rsid w:val="001F0E64"/>
    <w:rsid w:val="001F1A05"/>
    <w:rsid w:val="001F31EA"/>
    <w:rsid w:val="001F4478"/>
    <w:rsid w:val="001F4658"/>
    <w:rsid w:val="001F4BA5"/>
    <w:rsid w:val="001F60DA"/>
    <w:rsid w:val="001F6AB5"/>
    <w:rsid w:val="001F6BB2"/>
    <w:rsid w:val="001F72C0"/>
    <w:rsid w:val="001F7A3D"/>
    <w:rsid w:val="001F7BE8"/>
    <w:rsid w:val="002000A2"/>
    <w:rsid w:val="00201A92"/>
    <w:rsid w:val="00203292"/>
    <w:rsid w:val="00203373"/>
    <w:rsid w:val="00203C4B"/>
    <w:rsid w:val="00204C16"/>
    <w:rsid w:val="0020505A"/>
    <w:rsid w:val="00205CD4"/>
    <w:rsid w:val="00205E6E"/>
    <w:rsid w:val="002073F1"/>
    <w:rsid w:val="00210382"/>
    <w:rsid w:val="00210945"/>
    <w:rsid w:val="00210E7D"/>
    <w:rsid w:val="00211126"/>
    <w:rsid w:val="00211C1B"/>
    <w:rsid w:val="002124EA"/>
    <w:rsid w:val="0021253B"/>
    <w:rsid w:val="00213082"/>
    <w:rsid w:val="0021629D"/>
    <w:rsid w:val="00216F55"/>
    <w:rsid w:val="0021765C"/>
    <w:rsid w:val="002214EC"/>
    <w:rsid w:val="00221F2B"/>
    <w:rsid w:val="00222F9F"/>
    <w:rsid w:val="002230B5"/>
    <w:rsid w:val="00223524"/>
    <w:rsid w:val="002240E4"/>
    <w:rsid w:val="00224766"/>
    <w:rsid w:val="00224BA8"/>
    <w:rsid w:val="00224E3C"/>
    <w:rsid w:val="00224F23"/>
    <w:rsid w:val="00226040"/>
    <w:rsid w:val="00226CF8"/>
    <w:rsid w:val="00231021"/>
    <w:rsid w:val="00231BF0"/>
    <w:rsid w:val="00232965"/>
    <w:rsid w:val="002330DA"/>
    <w:rsid w:val="0023336C"/>
    <w:rsid w:val="002337D5"/>
    <w:rsid w:val="00233C69"/>
    <w:rsid w:val="00234000"/>
    <w:rsid w:val="002342F7"/>
    <w:rsid w:val="00234C6D"/>
    <w:rsid w:val="002355BB"/>
    <w:rsid w:val="00235A65"/>
    <w:rsid w:val="002369B6"/>
    <w:rsid w:val="002406D1"/>
    <w:rsid w:val="002406FC"/>
    <w:rsid w:val="00240E10"/>
    <w:rsid w:val="00243D0F"/>
    <w:rsid w:val="002441E1"/>
    <w:rsid w:val="00244260"/>
    <w:rsid w:val="0024526A"/>
    <w:rsid w:val="00245BB3"/>
    <w:rsid w:val="00245F53"/>
    <w:rsid w:val="00247908"/>
    <w:rsid w:val="0024792E"/>
    <w:rsid w:val="00247F77"/>
    <w:rsid w:val="002501A4"/>
    <w:rsid w:val="002511EE"/>
    <w:rsid w:val="002532C3"/>
    <w:rsid w:val="002548AD"/>
    <w:rsid w:val="00254E57"/>
    <w:rsid w:val="00255149"/>
    <w:rsid w:val="00256639"/>
    <w:rsid w:val="00257E6E"/>
    <w:rsid w:val="00260E63"/>
    <w:rsid w:val="00261683"/>
    <w:rsid w:val="00262365"/>
    <w:rsid w:val="0026273C"/>
    <w:rsid w:val="00262836"/>
    <w:rsid w:val="002633C2"/>
    <w:rsid w:val="00264972"/>
    <w:rsid w:val="00265C9F"/>
    <w:rsid w:val="002663BE"/>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A5"/>
    <w:rsid w:val="002774CC"/>
    <w:rsid w:val="002776AC"/>
    <w:rsid w:val="0028016B"/>
    <w:rsid w:val="00280C82"/>
    <w:rsid w:val="0028129B"/>
    <w:rsid w:val="00281BD4"/>
    <w:rsid w:val="00282638"/>
    <w:rsid w:val="00283455"/>
    <w:rsid w:val="00283ADC"/>
    <w:rsid w:val="0028464D"/>
    <w:rsid w:val="00284939"/>
    <w:rsid w:val="0028557D"/>
    <w:rsid w:val="002859F3"/>
    <w:rsid w:val="00285F77"/>
    <w:rsid w:val="00286BAA"/>
    <w:rsid w:val="00287763"/>
    <w:rsid w:val="00287FDC"/>
    <w:rsid w:val="002907F0"/>
    <w:rsid w:val="00290C62"/>
    <w:rsid w:val="0029106C"/>
    <w:rsid w:val="00292E9D"/>
    <w:rsid w:val="002933B6"/>
    <w:rsid w:val="00293A23"/>
    <w:rsid w:val="00293ABE"/>
    <w:rsid w:val="00293B49"/>
    <w:rsid w:val="0029407F"/>
    <w:rsid w:val="002940E3"/>
    <w:rsid w:val="002946F8"/>
    <w:rsid w:val="0029506E"/>
    <w:rsid w:val="002959FE"/>
    <w:rsid w:val="002962DA"/>
    <w:rsid w:val="00297AA5"/>
    <w:rsid w:val="002A1E74"/>
    <w:rsid w:val="002A347B"/>
    <w:rsid w:val="002A3ECF"/>
    <w:rsid w:val="002A45C9"/>
    <w:rsid w:val="002A5BC6"/>
    <w:rsid w:val="002A6128"/>
    <w:rsid w:val="002B0BCD"/>
    <w:rsid w:val="002B0F0A"/>
    <w:rsid w:val="002B1167"/>
    <w:rsid w:val="002B28AF"/>
    <w:rsid w:val="002B2A7B"/>
    <w:rsid w:val="002B2E35"/>
    <w:rsid w:val="002B3312"/>
    <w:rsid w:val="002B47EA"/>
    <w:rsid w:val="002B4BFC"/>
    <w:rsid w:val="002B4D64"/>
    <w:rsid w:val="002B5363"/>
    <w:rsid w:val="002B5817"/>
    <w:rsid w:val="002B6247"/>
    <w:rsid w:val="002B62C6"/>
    <w:rsid w:val="002B6F98"/>
    <w:rsid w:val="002B7808"/>
    <w:rsid w:val="002B7865"/>
    <w:rsid w:val="002C107F"/>
    <w:rsid w:val="002C200B"/>
    <w:rsid w:val="002C34A3"/>
    <w:rsid w:val="002C3573"/>
    <w:rsid w:val="002C46D5"/>
    <w:rsid w:val="002C5E02"/>
    <w:rsid w:val="002C62F5"/>
    <w:rsid w:val="002C6CE5"/>
    <w:rsid w:val="002C78E4"/>
    <w:rsid w:val="002C7E68"/>
    <w:rsid w:val="002D0C23"/>
    <w:rsid w:val="002D279F"/>
    <w:rsid w:val="002D431C"/>
    <w:rsid w:val="002D58A4"/>
    <w:rsid w:val="002D6DB5"/>
    <w:rsid w:val="002D7451"/>
    <w:rsid w:val="002D77EF"/>
    <w:rsid w:val="002E0D5D"/>
    <w:rsid w:val="002E1E67"/>
    <w:rsid w:val="002E25FD"/>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5BDD"/>
    <w:rsid w:val="002F63DF"/>
    <w:rsid w:val="002F71FA"/>
    <w:rsid w:val="002F7BAF"/>
    <w:rsid w:val="00300054"/>
    <w:rsid w:val="00301282"/>
    <w:rsid w:val="003013EA"/>
    <w:rsid w:val="003017D4"/>
    <w:rsid w:val="00302110"/>
    <w:rsid w:val="00303275"/>
    <w:rsid w:val="00303B31"/>
    <w:rsid w:val="00303B99"/>
    <w:rsid w:val="00303DF6"/>
    <w:rsid w:val="00303E68"/>
    <w:rsid w:val="00305A16"/>
    <w:rsid w:val="00305F21"/>
    <w:rsid w:val="00306149"/>
    <w:rsid w:val="003076FA"/>
    <w:rsid w:val="00307932"/>
    <w:rsid w:val="003079D3"/>
    <w:rsid w:val="003108E7"/>
    <w:rsid w:val="00311A9B"/>
    <w:rsid w:val="00311E7B"/>
    <w:rsid w:val="00312015"/>
    <w:rsid w:val="00312570"/>
    <w:rsid w:val="00312A60"/>
    <w:rsid w:val="0031343F"/>
    <w:rsid w:val="003135F5"/>
    <w:rsid w:val="00314589"/>
    <w:rsid w:val="003157EB"/>
    <w:rsid w:val="0031587F"/>
    <w:rsid w:val="00316B60"/>
    <w:rsid w:val="0032030A"/>
    <w:rsid w:val="0032149E"/>
    <w:rsid w:val="00321DD5"/>
    <w:rsid w:val="00325A22"/>
    <w:rsid w:val="00325F85"/>
    <w:rsid w:val="0032685B"/>
    <w:rsid w:val="00327148"/>
    <w:rsid w:val="003312CF"/>
    <w:rsid w:val="0033270E"/>
    <w:rsid w:val="00333C26"/>
    <w:rsid w:val="00334A4C"/>
    <w:rsid w:val="003354D2"/>
    <w:rsid w:val="00335E18"/>
    <w:rsid w:val="00337033"/>
    <w:rsid w:val="00337F58"/>
    <w:rsid w:val="00340759"/>
    <w:rsid w:val="003416DA"/>
    <w:rsid w:val="00341A18"/>
    <w:rsid w:val="00341AAC"/>
    <w:rsid w:val="00345B10"/>
    <w:rsid w:val="00345F29"/>
    <w:rsid w:val="0034606D"/>
    <w:rsid w:val="0034710F"/>
    <w:rsid w:val="003472D6"/>
    <w:rsid w:val="00350BB2"/>
    <w:rsid w:val="00350D63"/>
    <w:rsid w:val="00350E02"/>
    <w:rsid w:val="003536F1"/>
    <w:rsid w:val="003545BD"/>
    <w:rsid w:val="00354D03"/>
    <w:rsid w:val="003551FC"/>
    <w:rsid w:val="00355D67"/>
    <w:rsid w:val="00356DB4"/>
    <w:rsid w:val="00356F74"/>
    <w:rsid w:val="00360A08"/>
    <w:rsid w:val="00360B7D"/>
    <w:rsid w:val="003620D9"/>
    <w:rsid w:val="003629C9"/>
    <w:rsid w:val="00363B4D"/>
    <w:rsid w:val="00364149"/>
    <w:rsid w:val="0036497F"/>
    <w:rsid w:val="00364C3E"/>
    <w:rsid w:val="003663AF"/>
    <w:rsid w:val="0036696B"/>
    <w:rsid w:val="003669AE"/>
    <w:rsid w:val="00367795"/>
    <w:rsid w:val="003700A0"/>
    <w:rsid w:val="00370364"/>
    <w:rsid w:val="0037037C"/>
    <w:rsid w:val="00371B39"/>
    <w:rsid w:val="003724D6"/>
    <w:rsid w:val="00372DD7"/>
    <w:rsid w:val="00373640"/>
    <w:rsid w:val="00374571"/>
    <w:rsid w:val="00375E4D"/>
    <w:rsid w:val="003766F7"/>
    <w:rsid w:val="00376B53"/>
    <w:rsid w:val="00377017"/>
    <w:rsid w:val="0038146C"/>
    <w:rsid w:val="00383177"/>
    <w:rsid w:val="00383573"/>
    <w:rsid w:val="003837E6"/>
    <w:rsid w:val="0038440E"/>
    <w:rsid w:val="00385471"/>
    <w:rsid w:val="0038622B"/>
    <w:rsid w:val="003868FF"/>
    <w:rsid w:val="003876F1"/>
    <w:rsid w:val="00387D18"/>
    <w:rsid w:val="0039187A"/>
    <w:rsid w:val="00392A83"/>
    <w:rsid w:val="00392B3B"/>
    <w:rsid w:val="00393905"/>
    <w:rsid w:val="00394F65"/>
    <w:rsid w:val="0039552C"/>
    <w:rsid w:val="00395D26"/>
    <w:rsid w:val="00395FB1"/>
    <w:rsid w:val="0039667B"/>
    <w:rsid w:val="00397F6C"/>
    <w:rsid w:val="003A0ADD"/>
    <w:rsid w:val="003A0EEA"/>
    <w:rsid w:val="003A12B0"/>
    <w:rsid w:val="003A2794"/>
    <w:rsid w:val="003A39FA"/>
    <w:rsid w:val="003A402C"/>
    <w:rsid w:val="003A4EFD"/>
    <w:rsid w:val="003A5D02"/>
    <w:rsid w:val="003A645A"/>
    <w:rsid w:val="003A6522"/>
    <w:rsid w:val="003A672B"/>
    <w:rsid w:val="003B1090"/>
    <w:rsid w:val="003B165C"/>
    <w:rsid w:val="003B176E"/>
    <w:rsid w:val="003B22FC"/>
    <w:rsid w:val="003B2526"/>
    <w:rsid w:val="003B2FC6"/>
    <w:rsid w:val="003B3135"/>
    <w:rsid w:val="003B3334"/>
    <w:rsid w:val="003B4B33"/>
    <w:rsid w:val="003B5FA6"/>
    <w:rsid w:val="003B6281"/>
    <w:rsid w:val="003B6B70"/>
    <w:rsid w:val="003B761C"/>
    <w:rsid w:val="003B7C62"/>
    <w:rsid w:val="003B7CE5"/>
    <w:rsid w:val="003C1023"/>
    <w:rsid w:val="003C27F0"/>
    <w:rsid w:val="003C2B99"/>
    <w:rsid w:val="003C2FD0"/>
    <w:rsid w:val="003C39BE"/>
    <w:rsid w:val="003C547E"/>
    <w:rsid w:val="003C64D8"/>
    <w:rsid w:val="003C7649"/>
    <w:rsid w:val="003C7A3B"/>
    <w:rsid w:val="003C7F7D"/>
    <w:rsid w:val="003D473D"/>
    <w:rsid w:val="003D482E"/>
    <w:rsid w:val="003D495E"/>
    <w:rsid w:val="003D4C53"/>
    <w:rsid w:val="003D5CC6"/>
    <w:rsid w:val="003D6001"/>
    <w:rsid w:val="003D640B"/>
    <w:rsid w:val="003D6F63"/>
    <w:rsid w:val="003D6FDF"/>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07B99"/>
    <w:rsid w:val="00410115"/>
    <w:rsid w:val="004105E9"/>
    <w:rsid w:val="004109A3"/>
    <w:rsid w:val="00410D91"/>
    <w:rsid w:val="00411393"/>
    <w:rsid w:val="00411917"/>
    <w:rsid w:val="00412994"/>
    <w:rsid w:val="00412E59"/>
    <w:rsid w:val="004134E4"/>
    <w:rsid w:val="004141C8"/>
    <w:rsid w:val="00414B45"/>
    <w:rsid w:val="00414D79"/>
    <w:rsid w:val="00415D75"/>
    <w:rsid w:val="00415DEF"/>
    <w:rsid w:val="0041719B"/>
    <w:rsid w:val="00417649"/>
    <w:rsid w:val="004204B0"/>
    <w:rsid w:val="00420969"/>
    <w:rsid w:val="004215E1"/>
    <w:rsid w:val="00421E43"/>
    <w:rsid w:val="0042201D"/>
    <w:rsid w:val="00424019"/>
    <w:rsid w:val="00424039"/>
    <w:rsid w:val="00424458"/>
    <w:rsid w:val="0042597D"/>
    <w:rsid w:val="0042678F"/>
    <w:rsid w:val="00426E5A"/>
    <w:rsid w:val="00427DF7"/>
    <w:rsid w:val="00431240"/>
    <w:rsid w:val="00431930"/>
    <w:rsid w:val="00431F11"/>
    <w:rsid w:val="00434676"/>
    <w:rsid w:val="00434782"/>
    <w:rsid w:val="0043494B"/>
    <w:rsid w:val="0043615D"/>
    <w:rsid w:val="004364BD"/>
    <w:rsid w:val="00437E85"/>
    <w:rsid w:val="0044077F"/>
    <w:rsid w:val="00441640"/>
    <w:rsid w:val="00441E62"/>
    <w:rsid w:val="0044403C"/>
    <w:rsid w:val="0044467A"/>
    <w:rsid w:val="00444E99"/>
    <w:rsid w:val="00446AD8"/>
    <w:rsid w:val="00446FC0"/>
    <w:rsid w:val="00447F18"/>
    <w:rsid w:val="00450155"/>
    <w:rsid w:val="00450710"/>
    <w:rsid w:val="00451434"/>
    <w:rsid w:val="00451A09"/>
    <w:rsid w:val="00453FF7"/>
    <w:rsid w:val="00454EA7"/>
    <w:rsid w:val="004560B6"/>
    <w:rsid w:val="00456A89"/>
    <w:rsid w:val="00456D9B"/>
    <w:rsid w:val="00456E09"/>
    <w:rsid w:val="00456E22"/>
    <w:rsid w:val="00457BF7"/>
    <w:rsid w:val="00457F7E"/>
    <w:rsid w:val="004603F4"/>
    <w:rsid w:val="00461844"/>
    <w:rsid w:val="0046209E"/>
    <w:rsid w:val="004620B5"/>
    <w:rsid w:val="004620F8"/>
    <w:rsid w:val="004635A6"/>
    <w:rsid w:val="00463BD3"/>
    <w:rsid w:val="00463CFE"/>
    <w:rsid w:val="004644A7"/>
    <w:rsid w:val="00464543"/>
    <w:rsid w:val="00464DC1"/>
    <w:rsid w:val="00464E3C"/>
    <w:rsid w:val="00465AA6"/>
    <w:rsid w:val="00465B31"/>
    <w:rsid w:val="004672FC"/>
    <w:rsid w:val="00467B2E"/>
    <w:rsid w:val="00467DA9"/>
    <w:rsid w:val="0047096D"/>
    <w:rsid w:val="00471571"/>
    <w:rsid w:val="00471E73"/>
    <w:rsid w:val="0047209F"/>
    <w:rsid w:val="004723E9"/>
    <w:rsid w:val="00474A5B"/>
    <w:rsid w:val="00474D68"/>
    <w:rsid w:val="00474FC5"/>
    <w:rsid w:val="00475757"/>
    <w:rsid w:val="00477D82"/>
    <w:rsid w:val="004813B1"/>
    <w:rsid w:val="004815EB"/>
    <w:rsid w:val="00481E3F"/>
    <w:rsid w:val="00482F98"/>
    <w:rsid w:val="0048437E"/>
    <w:rsid w:val="00484C1F"/>
    <w:rsid w:val="004859BD"/>
    <w:rsid w:val="00485DB0"/>
    <w:rsid w:val="00485F30"/>
    <w:rsid w:val="00487AA0"/>
    <w:rsid w:val="004906EB"/>
    <w:rsid w:val="004910E3"/>
    <w:rsid w:val="00491142"/>
    <w:rsid w:val="00491705"/>
    <w:rsid w:val="00491DF0"/>
    <w:rsid w:val="0049200F"/>
    <w:rsid w:val="004931D9"/>
    <w:rsid w:val="00493C9D"/>
    <w:rsid w:val="00494A45"/>
    <w:rsid w:val="00494A9B"/>
    <w:rsid w:val="00494AD6"/>
    <w:rsid w:val="00495CA3"/>
    <w:rsid w:val="00495ECC"/>
    <w:rsid w:val="00496925"/>
    <w:rsid w:val="00496B5B"/>
    <w:rsid w:val="00496F80"/>
    <w:rsid w:val="00497A26"/>
    <w:rsid w:val="004A0A4D"/>
    <w:rsid w:val="004A0E3C"/>
    <w:rsid w:val="004A1532"/>
    <w:rsid w:val="004A2897"/>
    <w:rsid w:val="004A299F"/>
    <w:rsid w:val="004A2CE2"/>
    <w:rsid w:val="004A2FFE"/>
    <w:rsid w:val="004A302B"/>
    <w:rsid w:val="004A3344"/>
    <w:rsid w:val="004A343E"/>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468B"/>
    <w:rsid w:val="004B5230"/>
    <w:rsid w:val="004B5F30"/>
    <w:rsid w:val="004B6363"/>
    <w:rsid w:val="004B6A92"/>
    <w:rsid w:val="004B78BB"/>
    <w:rsid w:val="004B7C5F"/>
    <w:rsid w:val="004C009E"/>
    <w:rsid w:val="004C0187"/>
    <w:rsid w:val="004C0ED7"/>
    <w:rsid w:val="004C1AA3"/>
    <w:rsid w:val="004C1C4B"/>
    <w:rsid w:val="004C28FC"/>
    <w:rsid w:val="004C485B"/>
    <w:rsid w:val="004C4A0D"/>
    <w:rsid w:val="004C5E08"/>
    <w:rsid w:val="004C62E2"/>
    <w:rsid w:val="004C6DBF"/>
    <w:rsid w:val="004D10E2"/>
    <w:rsid w:val="004D17D7"/>
    <w:rsid w:val="004D29D4"/>
    <w:rsid w:val="004D3DF7"/>
    <w:rsid w:val="004D5611"/>
    <w:rsid w:val="004D5845"/>
    <w:rsid w:val="004D5B43"/>
    <w:rsid w:val="004D5FFD"/>
    <w:rsid w:val="004D64B6"/>
    <w:rsid w:val="004D6AB7"/>
    <w:rsid w:val="004D7365"/>
    <w:rsid w:val="004E2473"/>
    <w:rsid w:val="004E3898"/>
    <w:rsid w:val="004E41B6"/>
    <w:rsid w:val="004E4323"/>
    <w:rsid w:val="004E4393"/>
    <w:rsid w:val="004E469B"/>
    <w:rsid w:val="004E48E9"/>
    <w:rsid w:val="004E4BAC"/>
    <w:rsid w:val="004E528A"/>
    <w:rsid w:val="004E744F"/>
    <w:rsid w:val="004E75D3"/>
    <w:rsid w:val="004E7D9F"/>
    <w:rsid w:val="004F0088"/>
    <w:rsid w:val="004F0094"/>
    <w:rsid w:val="004F0173"/>
    <w:rsid w:val="004F0448"/>
    <w:rsid w:val="004F10E0"/>
    <w:rsid w:val="004F1194"/>
    <w:rsid w:val="004F35DA"/>
    <w:rsid w:val="004F392B"/>
    <w:rsid w:val="004F3B55"/>
    <w:rsid w:val="004F3D3C"/>
    <w:rsid w:val="004F40FB"/>
    <w:rsid w:val="004F4963"/>
    <w:rsid w:val="004F540B"/>
    <w:rsid w:val="004F59F5"/>
    <w:rsid w:val="004F5B37"/>
    <w:rsid w:val="004F5F13"/>
    <w:rsid w:val="004F6F2C"/>
    <w:rsid w:val="004F75CF"/>
    <w:rsid w:val="004F7C92"/>
    <w:rsid w:val="004F7CF9"/>
    <w:rsid w:val="0050273F"/>
    <w:rsid w:val="00502D83"/>
    <w:rsid w:val="00503082"/>
    <w:rsid w:val="0050326B"/>
    <w:rsid w:val="00503485"/>
    <w:rsid w:val="0050360F"/>
    <w:rsid w:val="00504108"/>
    <w:rsid w:val="005049CE"/>
    <w:rsid w:val="00506582"/>
    <w:rsid w:val="005113C7"/>
    <w:rsid w:val="005119BC"/>
    <w:rsid w:val="00512698"/>
    <w:rsid w:val="00512BA4"/>
    <w:rsid w:val="0051308E"/>
    <w:rsid w:val="00513DDD"/>
    <w:rsid w:val="0051539A"/>
    <w:rsid w:val="00515E39"/>
    <w:rsid w:val="005179A6"/>
    <w:rsid w:val="00517D03"/>
    <w:rsid w:val="00517E8A"/>
    <w:rsid w:val="0052002C"/>
    <w:rsid w:val="00520339"/>
    <w:rsid w:val="00520846"/>
    <w:rsid w:val="005216AC"/>
    <w:rsid w:val="00522178"/>
    <w:rsid w:val="00524108"/>
    <w:rsid w:val="005255D6"/>
    <w:rsid w:val="00527036"/>
    <w:rsid w:val="00527343"/>
    <w:rsid w:val="00527EE9"/>
    <w:rsid w:val="0053007F"/>
    <w:rsid w:val="005301AB"/>
    <w:rsid w:val="005319E7"/>
    <w:rsid w:val="00531BAF"/>
    <w:rsid w:val="00532517"/>
    <w:rsid w:val="00532659"/>
    <w:rsid w:val="00533129"/>
    <w:rsid w:val="00533998"/>
    <w:rsid w:val="00533E90"/>
    <w:rsid w:val="00534365"/>
    <w:rsid w:val="00534AA5"/>
    <w:rsid w:val="00535740"/>
    <w:rsid w:val="00536F5D"/>
    <w:rsid w:val="0053751B"/>
    <w:rsid w:val="00537956"/>
    <w:rsid w:val="00540974"/>
    <w:rsid w:val="00540CDC"/>
    <w:rsid w:val="00541F0C"/>
    <w:rsid w:val="00542886"/>
    <w:rsid w:val="005434FF"/>
    <w:rsid w:val="005467E2"/>
    <w:rsid w:val="00546BF6"/>
    <w:rsid w:val="0054759B"/>
    <w:rsid w:val="00547B99"/>
    <w:rsid w:val="00547D80"/>
    <w:rsid w:val="00550019"/>
    <w:rsid w:val="005514E8"/>
    <w:rsid w:val="00552276"/>
    <w:rsid w:val="00552376"/>
    <w:rsid w:val="005528DB"/>
    <w:rsid w:val="005542A1"/>
    <w:rsid w:val="00554E15"/>
    <w:rsid w:val="00555426"/>
    <w:rsid w:val="00555EED"/>
    <w:rsid w:val="0055689B"/>
    <w:rsid w:val="005568C9"/>
    <w:rsid w:val="0055697F"/>
    <w:rsid w:val="00556E66"/>
    <w:rsid w:val="005577B7"/>
    <w:rsid w:val="005600B8"/>
    <w:rsid w:val="00560BBA"/>
    <w:rsid w:val="00561B4B"/>
    <w:rsid w:val="00561D19"/>
    <w:rsid w:val="00561EE5"/>
    <w:rsid w:val="00562B36"/>
    <w:rsid w:val="00562EF4"/>
    <w:rsid w:val="00563105"/>
    <w:rsid w:val="00563766"/>
    <w:rsid w:val="00563B46"/>
    <w:rsid w:val="00563B50"/>
    <w:rsid w:val="005644E0"/>
    <w:rsid w:val="00565ECC"/>
    <w:rsid w:val="005669B3"/>
    <w:rsid w:val="0056761A"/>
    <w:rsid w:val="00570678"/>
    <w:rsid w:val="00570A04"/>
    <w:rsid w:val="005712F0"/>
    <w:rsid w:val="00574607"/>
    <w:rsid w:val="0057528E"/>
    <w:rsid w:val="005764C8"/>
    <w:rsid w:val="00576943"/>
    <w:rsid w:val="0057723F"/>
    <w:rsid w:val="00580F54"/>
    <w:rsid w:val="00581A4A"/>
    <w:rsid w:val="00582BCB"/>
    <w:rsid w:val="005834AF"/>
    <w:rsid w:val="00583908"/>
    <w:rsid w:val="005843BB"/>
    <w:rsid w:val="005845F2"/>
    <w:rsid w:val="00585723"/>
    <w:rsid w:val="00585AC4"/>
    <w:rsid w:val="00585EFB"/>
    <w:rsid w:val="00585F01"/>
    <w:rsid w:val="00590042"/>
    <w:rsid w:val="00590E7F"/>
    <w:rsid w:val="00590EFC"/>
    <w:rsid w:val="00592226"/>
    <w:rsid w:val="00592A10"/>
    <w:rsid w:val="00593215"/>
    <w:rsid w:val="00594CBC"/>
    <w:rsid w:val="00594FC2"/>
    <w:rsid w:val="0059516F"/>
    <w:rsid w:val="00597095"/>
    <w:rsid w:val="00597947"/>
    <w:rsid w:val="00597C07"/>
    <w:rsid w:val="005A012E"/>
    <w:rsid w:val="005A0905"/>
    <w:rsid w:val="005A0EF6"/>
    <w:rsid w:val="005A1156"/>
    <w:rsid w:val="005A2072"/>
    <w:rsid w:val="005A226F"/>
    <w:rsid w:val="005A3BC8"/>
    <w:rsid w:val="005A4B76"/>
    <w:rsid w:val="005A4C41"/>
    <w:rsid w:val="005A58A1"/>
    <w:rsid w:val="005A6406"/>
    <w:rsid w:val="005A65EF"/>
    <w:rsid w:val="005A6B74"/>
    <w:rsid w:val="005A6CC1"/>
    <w:rsid w:val="005A7129"/>
    <w:rsid w:val="005A776B"/>
    <w:rsid w:val="005A7AD6"/>
    <w:rsid w:val="005A7E35"/>
    <w:rsid w:val="005B1ED0"/>
    <w:rsid w:val="005B29D3"/>
    <w:rsid w:val="005B4295"/>
    <w:rsid w:val="005B48E5"/>
    <w:rsid w:val="005B4B64"/>
    <w:rsid w:val="005B5437"/>
    <w:rsid w:val="005B674C"/>
    <w:rsid w:val="005B6BED"/>
    <w:rsid w:val="005C0327"/>
    <w:rsid w:val="005C1069"/>
    <w:rsid w:val="005C13EE"/>
    <w:rsid w:val="005C18BB"/>
    <w:rsid w:val="005C1E38"/>
    <w:rsid w:val="005C23BF"/>
    <w:rsid w:val="005C318B"/>
    <w:rsid w:val="005C489F"/>
    <w:rsid w:val="005C58F1"/>
    <w:rsid w:val="005C68AF"/>
    <w:rsid w:val="005C68E6"/>
    <w:rsid w:val="005C6B81"/>
    <w:rsid w:val="005C6E7F"/>
    <w:rsid w:val="005C6FDB"/>
    <w:rsid w:val="005C72F1"/>
    <w:rsid w:val="005C7DC0"/>
    <w:rsid w:val="005D06F2"/>
    <w:rsid w:val="005D07E4"/>
    <w:rsid w:val="005D07F8"/>
    <w:rsid w:val="005D1AFF"/>
    <w:rsid w:val="005D2A9E"/>
    <w:rsid w:val="005D3687"/>
    <w:rsid w:val="005D37C5"/>
    <w:rsid w:val="005D3A64"/>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6FCD"/>
    <w:rsid w:val="005E71EB"/>
    <w:rsid w:val="005E75FF"/>
    <w:rsid w:val="005F027A"/>
    <w:rsid w:val="005F02BB"/>
    <w:rsid w:val="005F0649"/>
    <w:rsid w:val="005F0B1B"/>
    <w:rsid w:val="005F170A"/>
    <w:rsid w:val="005F1ECA"/>
    <w:rsid w:val="005F4537"/>
    <w:rsid w:val="005F4F29"/>
    <w:rsid w:val="005F52D1"/>
    <w:rsid w:val="005F5804"/>
    <w:rsid w:val="005F630E"/>
    <w:rsid w:val="005F6B3C"/>
    <w:rsid w:val="005F7829"/>
    <w:rsid w:val="00600D6A"/>
    <w:rsid w:val="0060143F"/>
    <w:rsid w:val="00601EF6"/>
    <w:rsid w:val="006030F2"/>
    <w:rsid w:val="00603379"/>
    <w:rsid w:val="00603E00"/>
    <w:rsid w:val="00604135"/>
    <w:rsid w:val="006048D4"/>
    <w:rsid w:val="00605AED"/>
    <w:rsid w:val="00605B20"/>
    <w:rsid w:val="00605E7D"/>
    <w:rsid w:val="00605F3B"/>
    <w:rsid w:val="00606149"/>
    <w:rsid w:val="00606B27"/>
    <w:rsid w:val="006070A3"/>
    <w:rsid w:val="00607C96"/>
    <w:rsid w:val="00607E47"/>
    <w:rsid w:val="0061135A"/>
    <w:rsid w:val="0061269F"/>
    <w:rsid w:val="006127C7"/>
    <w:rsid w:val="00612D0E"/>
    <w:rsid w:val="00612D80"/>
    <w:rsid w:val="00613328"/>
    <w:rsid w:val="00615A31"/>
    <w:rsid w:val="00615E00"/>
    <w:rsid w:val="00616AE7"/>
    <w:rsid w:val="00616F3C"/>
    <w:rsid w:val="00617104"/>
    <w:rsid w:val="00617954"/>
    <w:rsid w:val="006206E0"/>
    <w:rsid w:val="00620D5A"/>
    <w:rsid w:val="00622502"/>
    <w:rsid w:val="00622AA9"/>
    <w:rsid w:val="00622E24"/>
    <w:rsid w:val="0062323E"/>
    <w:rsid w:val="0062342C"/>
    <w:rsid w:val="00623CAF"/>
    <w:rsid w:val="0062407D"/>
    <w:rsid w:val="00624653"/>
    <w:rsid w:val="00625938"/>
    <w:rsid w:val="00626752"/>
    <w:rsid w:val="006272FB"/>
    <w:rsid w:val="0062792A"/>
    <w:rsid w:val="00627B7D"/>
    <w:rsid w:val="00627BBC"/>
    <w:rsid w:val="006304A7"/>
    <w:rsid w:val="00631391"/>
    <w:rsid w:val="0063280A"/>
    <w:rsid w:val="00632B07"/>
    <w:rsid w:val="00632C23"/>
    <w:rsid w:val="00632F41"/>
    <w:rsid w:val="00633850"/>
    <w:rsid w:val="00633BBD"/>
    <w:rsid w:val="00637544"/>
    <w:rsid w:val="00643977"/>
    <w:rsid w:val="00644A62"/>
    <w:rsid w:val="00645623"/>
    <w:rsid w:val="0064713F"/>
    <w:rsid w:val="00647EC8"/>
    <w:rsid w:val="0065074A"/>
    <w:rsid w:val="00650D35"/>
    <w:rsid w:val="00651CC4"/>
    <w:rsid w:val="006527F9"/>
    <w:rsid w:val="00652D3B"/>
    <w:rsid w:val="006531FA"/>
    <w:rsid w:val="006534F2"/>
    <w:rsid w:val="006536DD"/>
    <w:rsid w:val="006537DA"/>
    <w:rsid w:val="00653AED"/>
    <w:rsid w:val="006540CC"/>
    <w:rsid w:val="0065547D"/>
    <w:rsid w:val="00656B5A"/>
    <w:rsid w:val="00656D29"/>
    <w:rsid w:val="00656E25"/>
    <w:rsid w:val="00657CE0"/>
    <w:rsid w:val="00657DD6"/>
    <w:rsid w:val="006600DF"/>
    <w:rsid w:val="006607AF"/>
    <w:rsid w:val="006629CE"/>
    <w:rsid w:val="0066308D"/>
    <w:rsid w:val="00663728"/>
    <w:rsid w:val="00664A80"/>
    <w:rsid w:val="0066557A"/>
    <w:rsid w:val="00666793"/>
    <w:rsid w:val="0066752C"/>
    <w:rsid w:val="00667625"/>
    <w:rsid w:val="00667F4F"/>
    <w:rsid w:val="00670205"/>
    <w:rsid w:val="00670A6B"/>
    <w:rsid w:val="0067145B"/>
    <w:rsid w:val="0067148B"/>
    <w:rsid w:val="00673E6B"/>
    <w:rsid w:val="00673EC0"/>
    <w:rsid w:val="00674AFB"/>
    <w:rsid w:val="0067570D"/>
    <w:rsid w:val="00676D80"/>
    <w:rsid w:val="0067721F"/>
    <w:rsid w:val="00680118"/>
    <w:rsid w:val="0068060C"/>
    <w:rsid w:val="006810E0"/>
    <w:rsid w:val="00681E01"/>
    <w:rsid w:val="00682687"/>
    <w:rsid w:val="00682A4B"/>
    <w:rsid w:val="00685A26"/>
    <w:rsid w:val="00685B7C"/>
    <w:rsid w:val="0068638D"/>
    <w:rsid w:val="006868F1"/>
    <w:rsid w:val="00687290"/>
    <w:rsid w:val="00687695"/>
    <w:rsid w:val="006876EC"/>
    <w:rsid w:val="00687974"/>
    <w:rsid w:val="00687E2E"/>
    <w:rsid w:val="00690221"/>
    <w:rsid w:val="0069061E"/>
    <w:rsid w:val="00691B97"/>
    <w:rsid w:val="00692EDC"/>
    <w:rsid w:val="00693E6D"/>
    <w:rsid w:val="00694082"/>
    <w:rsid w:val="006943E3"/>
    <w:rsid w:val="0069462B"/>
    <w:rsid w:val="00694654"/>
    <w:rsid w:val="006950AB"/>
    <w:rsid w:val="00695916"/>
    <w:rsid w:val="00696835"/>
    <w:rsid w:val="0069688C"/>
    <w:rsid w:val="00697668"/>
    <w:rsid w:val="006976F9"/>
    <w:rsid w:val="006A1242"/>
    <w:rsid w:val="006A18E4"/>
    <w:rsid w:val="006A28A2"/>
    <w:rsid w:val="006A3305"/>
    <w:rsid w:val="006A3621"/>
    <w:rsid w:val="006A3F7F"/>
    <w:rsid w:val="006A4A5A"/>
    <w:rsid w:val="006A5069"/>
    <w:rsid w:val="006A53ED"/>
    <w:rsid w:val="006A5561"/>
    <w:rsid w:val="006A59F7"/>
    <w:rsid w:val="006A74FA"/>
    <w:rsid w:val="006B0C89"/>
    <w:rsid w:val="006B13C0"/>
    <w:rsid w:val="006B331F"/>
    <w:rsid w:val="006B3F08"/>
    <w:rsid w:val="006B43F2"/>
    <w:rsid w:val="006B4440"/>
    <w:rsid w:val="006B46CD"/>
    <w:rsid w:val="006B5642"/>
    <w:rsid w:val="006B6025"/>
    <w:rsid w:val="006B65DE"/>
    <w:rsid w:val="006B7D80"/>
    <w:rsid w:val="006C0240"/>
    <w:rsid w:val="006C042A"/>
    <w:rsid w:val="006C1DE1"/>
    <w:rsid w:val="006C32B1"/>
    <w:rsid w:val="006C32D7"/>
    <w:rsid w:val="006C33CB"/>
    <w:rsid w:val="006C4030"/>
    <w:rsid w:val="006C47C6"/>
    <w:rsid w:val="006C4B6B"/>
    <w:rsid w:val="006C55D8"/>
    <w:rsid w:val="006C63E4"/>
    <w:rsid w:val="006C6DDE"/>
    <w:rsid w:val="006D239F"/>
    <w:rsid w:val="006D25BB"/>
    <w:rsid w:val="006D3DE6"/>
    <w:rsid w:val="006D630C"/>
    <w:rsid w:val="006D6A8A"/>
    <w:rsid w:val="006D6C8A"/>
    <w:rsid w:val="006D75E6"/>
    <w:rsid w:val="006D77AB"/>
    <w:rsid w:val="006E0397"/>
    <w:rsid w:val="006E09F7"/>
    <w:rsid w:val="006E25E8"/>
    <w:rsid w:val="006E349D"/>
    <w:rsid w:val="006E47FB"/>
    <w:rsid w:val="006E5C2B"/>
    <w:rsid w:val="006E7435"/>
    <w:rsid w:val="006E7C7F"/>
    <w:rsid w:val="006F166E"/>
    <w:rsid w:val="006F2267"/>
    <w:rsid w:val="006F2818"/>
    <w:rsid w:val="006F29C4"/>
    <w:rsid w:val="006F2D30"/>
    <w:rsid w:val="006F326D"/>
    <w:rsid w:val="006F43C7"/>
    <w:rsid w:val="006F53B0"/>
    <w:rsid w:val="006F663A"/>
    <w:rsid w:val="006F6C56"/>
    <w:rsid w:val="006F6DF3"/>
    <w:rsid w:val="006F7454"/>
    <w:rsid w:val="006F76F6"/>
    <w:rsid w:val="00700206"/>
    <w:rsid w:val="007005DF"/>
    <w:rsid w:val="00700AFC"/>
    <w:rsid w:val="0070150B"/>
    <w:rsid w:val="00701610"/>
    <w:rsid w:val="00701F3D"/>
    <w:rsid w:val="00701FC4"/>
    <w:rsid w:val="007021C8"/>
    <w:rsid w:val="00702D79"/>
    <w:rsid w:val="00703132"/>
    <w:rsid w:val="00704769"/>
    <w:rsid w:val="00704AB7"/>
    <w:rsid w:val="00704F3D"/>
    <w:rsid w:val="007065B7"/>
    <w:rsid w:val="0070703A"/>
    <w:rsid w:val="00707281"/>
    <w:rsid w:val="00707C3A"/>
    <w:rsid w:val="00710423"/>
    <w:rsid w:val="007107BD"/>
    <w:rsid w:val="00710801"/>
    <w:rsid w:val="00710DC5"/>
    <w:rsid w:val="00711D36"/>
    <w:rsid w:val="00711F2D"/>
    <w:rsid w:val="007121CE"/>
    <w:rsid w:val="00712338"/>
    <w:rsid w:val="007140FB"/>
    <w:rsid w:val="00714A48"/>
    <w:rsid w:val="00716A25"/>
    <w:rsid w:val="00721124"/>
    <w:rsid w:val="007222BC"/>
    <w:rsid w:val="00722DA7"/>
    <w:rsid w:val="00723157"/>
    <w:rsid w:val="00723DBB"/>
    <w:rsid w:val="00723F16"/>
    <w:rsid w:val="00724029"/>
    <w:rsid w:val="00726536"/>
    <w:rsid w:val="0072663F"/>
    <w:rsid w:val="007276F9"/>
    <w:rsid w:val="007304DE"/>
    <w:rsid w:val="00730560"/>
    <w:rsid w:val="00730FB0"/>
    <w:rsid w:val="007314C6"/>
    <w:rsid w:val="00731E14"/>
    <w:rsid w:val="007321B4"/>
    <w:rsid w:val="007326E1"/>
    <w:rsid w:val="007328FA"/>
    <w:rsid w:val="00733627"/>
    <w:rsid w:val="00734385"/>
    <w:rsid w:val="007360DF"/>
    <w:rsid w:val="00737EE5"/>
    <w:rsid w:val="00741AF7"/>
    <w:rsid w:val="00742E71"/>
    <w:rsid w:val="00743EAC"/>
    <w:rsid w:val="00744148"/>
    <w:rsid w:val="007452DE"/>
    <w:rsid w:val="00746ECF"/>
    <w:rsid w:val="007475ED"/>
    <w:rsid w:val="00747670"/>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6778F"/>
    <w:rsid w:val="007706BE"/>
    <w:rsid w:val="00771351"/>
    <w:rsid w:val="0077226B"/>
    <w:rsid w:val="00772F7B"/>
    <w:rsid w:val="007742B7"/>
    <w:rsid w:val="0077484A"/>
    <w:rsid w:val="00774DBC"/>
    <w:rsid w:val="00774F20"/>
    <w:rsid w:val="00782340"/>
    <w:rsid w:val="0078319C"/>
    <w:rsid w:val="00783534"/>
    <w:rsid w:val="0078398E"/>
    <w:rsid w:val="00783DFB"/>
    <w:rsid w:val="00785158"/>
    <w:rsid w:val="0078545C"/>
    <w:rsid w:val="00787A76"/>
    <w:rsid w:val="00787A90"/>
    <w:rsid w:val="0079066D"/>
    <w:rsid w:val="00790730"/>
    <w:rsid w:val="00791272"/>
    <w:rsid w:val="007913F6"/>
    <w:rsid w:val="00792212"/>
    <w:rsid w:val="00792F1C"/>
    <w:rsid w:val="007930A2"/>
    <w:rsid w:val="00795EC8"/>
    <w:rsid w:val="00796802"/>
    <w:rsid w:val="007969CF"/>
    <w:rsid w:val="0079738C"/>
    <w:rsid w:val="00797A6E"/>
    <w:rsid w:val="00797A8E"/>
    <w:rsid w:val="007A02F1"/>
    <w:rsid w:val="007A1170"/>
    <w:rsid w:val="007A21D1"/>
    <w:rsid w:val="007A2292"/>
    <w:rsid w:val="007A2472"/>
    <w:rsid w:val="007A2AFD"/>
    <w:rsid w:val="007A399E"/>
    <w:rsid w:val="007A4D2D"/>
    <w:rsid w:val="007A5A0C"/>
    <w:rsid w:val="007A6B8F"/>
    <w:rsid w:val="007A6E03"/>
    <w:rsid w:val="007B133E"/>
    <w:rsid w:val="007B2E2F"/>
    <w:rsid w:val="007B2EFF"/>
    <w:rsid w:val="007B32A3"/>
    <w:rsid w:val="007B372D"/>
    <w:rsid w:val="007B4086"/>
    <w:rsid w:val="007B4602"/>
    <w:rsid w:val="007B495D"/>
    <w:rsid w:val="007B5159"/>
    <w:rsid w:val="007B557A"/>
    <w:rsid w:val="007B5AD2"/>
    <w:rsid w:val="007B5E7C"/>
    <w:rsid w:val="007B6A4B"/>
    <w:rsid w:val="007B6B91"/>
    <w:rsid w:val="007B702C"/>
    <w:rsid w:val="007B7AD1"/>
    <w:rsid w:val="007C0213"/>
    <w:rsid w:val="007C0845"/>
    <w:rsid w:val="007C17A8"/>
    <w:rsid w:val="007C2C06"/>
    <w:rsid w:val="007C2F05"/>
    <w:rsid w:val="007C2F6D"/>
    <w:rsid w:val="007C38B3"/>
    <w:rsid w:val="007C39CE"/>
    <w:rsid w:val="007C5285"/>
    <w:rsid w:val="007C63BF"/>
    <w:rsid w:val="007C68C5"/>
    <w:rsid w:val="007C6AB4"/>
    <w:rsid w:val="007C7126"/>
    <w:rsid w:val="007C7751"/>
    <w:rsid w:val="007C7771"/>
    <w:rsid w:val="007D19BE"/>
    <w:rsid w:val="007D437B"/>
    <w:rsid w:val="007D44A7"/>
    <w:rsid w:val="007D6F04"/>
    <w:rsid w:val="007D723B"/>
    <w:rsid w:val="007D7E42"/>
    <w:rsid w:val="007D7E9C"/>
    <w:rsid w:val="007E0B2D"/>
    <w:rsid w:val="007E1BC8"/>
    <w:rsid w:val="007E1F0A"/>
    <w:rsid w:val="007E2CA5"/>
    <w:rsid w:val="007E3062"/>
    <w:rsid w:val="007E3C64"/>
    <w:rsid w:val="007E41EC"/>
    <w:rsid w:val="007E4682"/>
    <w:rsid w:val="007E51D6"/>
    <w:rsid w:val="007E59B4"/>
    <w:rsid w:val="007E5A99"/>
    <w:rsid w:val="007E5D31"/>
    <w:rsid w:val="007E6A61"/>
    <w:rsid w:val="007E7DC1"/>
    <w:rsid w:val="007F0664"/>
    <w:rsid w:val="007F174A"/>
    <w:rsid w:val="007F3DB0"/>
    <w:rsid w:val="007F4D3D"/>
    <w:rsid w:val="007F5B9B"/>
    <w:rsid w:val="007F5E26"/>
    <w:rsid w:val="007F66B9"/>
    <w:rsid w:val="0080167D"/>
    <w:rsid w:val="00801C80"/>
    <w:rsid w:val="00801CE4"/>
    <w:rsid w:val="00801F37"/>
    <w:rsid w:val="008021D1"/>
    <w:rsid w:val="00802C6C"/>
    <w:rsid w:val="00803284"/>
    <w:rsid w:val="008044E7"/>
    <w:rsid w:val="008045FB"/>
    <w:rsid w:val="008048D1"/>
    <w:rsid w:val="00804A9E"/>
    <w:rsid w:val="00805091"/>
    <w:rsid w:val="00805F17"/>
    <w:rsid w:val="008060CB"/>
    <w:rsid w:val="00806642"/>
    <w:rsid w:val="00810656"/>
    <w:rsid w:val="00810A5F"/>
    <w:rsid w:val="00810D43"/>
    <w:rsid w:val="00811E78"/>
    <w:rsid w:val="00811F87"/>
    <w:rsid w:val="008124C9"/>
    <w:rsid w:val="00812F97"/>
    <w:rsid w:val="00812FA4"/>
    <w:rsid w:val="00813BDD"/>
    <w:rsid w:val="008149F6"/>
    <w:rsid w:val="008151CA"/>
    <w:rsid w:val="008169B5"/>
    <w:rsid w:val="00816BA4"/>
    <w:rsid w:val="00816CA0"/>
    <w:rsid w:val="00816FAF"/>
    <w:rsid w:val="00817450"/>
    <w:rsid w:val="00821056"/>
    <w:rsid w:val="0082172A"/>
    <w:rsid w:val="00821E64"/>
    <w:rsid w:val="00822410"/>
    <w:rsid w:val="00822582"/>
    <w:rsid w:val="00822D63"/>
    <w:rsid w:val="00824CAE"/>
    <w:rsid w:val="008254B7"/>
    <w:rsid w:val="00827409"/>
    <w:rsid w:val="00827FDC"/>
    <w:rsid w:val="0083049F"/>
    <w:rsid w:val="00830E64"/>
    <w:rsid w:val="00831982"/>
    <w:rsid w:val="00831B1E"/>
    <w:rsid w:val="0083283B"/>
    <w:rsid w:val="00834298"/>
    <w:rsid w:val="008349F1"/>
    <w:rsid w:val="00834C85"/>
    <w:rsid w:val="0083668F"/>
    <w:rsid w:val="008369B1"/>
    <w:rsid w:val="008400BD"/>
    <w:rsid w:val="00840711"/>
    <w:rsid w:val="00840780"/>
    <w:rsid w:val="008413E2"/>
    <w:rsid w:val="00841824"/>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19A"/>
    <w:rsid w:val="00854ADC"/>
    <w:rsid w:val="00857C86"/>
    <w:rsid w:val="00860A12"/>
    <w:rsid w:val="0086173D"/>
    <w:rsid w:val="00861A34"/>
    <w:rsid w:val="00861D3B"/>
    <w:rsid w:val="00862A80"/>
    <w:rsid w:val="00862D0A"/>
    <w:rsid w:val="00865E3B"/>
    <w:rsid w:val="00865F25"/>
    <w:rsid w:val="00867985"/>
    <w:rsid w:val="00867C48"/>
    <w:rsid w:val="00867D83"/>
    <w:rsid w:val="008700D0"/>
    <w:rsid w:val="0087290E"/>
    <w:rsid w:val="00873031"/>
    <w:rsid w:val="0087310E"/>
    <w:rsid w:val="008733BB"/>
    <w:rsid w:val="00873468"/>
    <w:rsid w:val="00875E2A"/>
    <w:rsid w:val="00876028"/>
    <w:rsid w:val="00876BC6"/>
    <w:rsid w:val="00877019"/>
    <w:rsid w:val="00877A05"/>
    <w:rsid w:val="00877F1D"/>
    <w:rsid w:val="00880069"/>
    <w:rsid w:val="00880C90"/>
    <w:rsid w:val="00881138"/>
    <w:rsid w:val="00881334"/>
    <w:rsid w:val="00883EF2"/>
    <w:rsid w:val="0088627F"/>
    <w:rsid w:val="0088718A"/>
    <w:rsid w:val="00887458"/>
    <w:rsid w:val="00890B34"/>
    <w:rsid w:val="00891A91"/>
    <w:rsid w:val="00891C1E"/>
    <w:rsid w:val="00891CCA"/>
    <w:rsid w:val="00892191"/>
    <w:rsid w:val="00895EED"/>
    <w:rsid w:val="00896B16"/>
    <w:rsid w:val="00897347"/>
    <w:rsid w:val="0089774F"/>
    <w:rsid w:val="00897D75"/>
    <w:rsid w:val="008A0304"/>
    <w:rsid w:val="008A0EB5"/>
    <w:rsid w:val="008A115B"/>
    <w:rsid w:val="008A14AF"/>
    <w:rsid w:val="008A1D50"/>
    <w:rsid w:val="008A23F4"/>
    <w:rsid w:val="008A58C7"/>
    <w:rsid w:val="008A5A8C"/>
    <w:rsid w:val="008A5C73"/>
    <w:rsid w:val="008A64BE"/>
    <w:rsid w:val="008A736E"/>
    <w:rsid w:val="008B1FD5"/>
    <w:rsid w:val="008B2819"/>
    <w:rsid w:val="008B349A"/>
    <w:rsid w:val="008B4363"/>
    <w:rsid w:val="008B4FBD"/>
    <w:rsid w:val="008B5203"/>
    <w:rsid w:val="008B6029"/>
    <w:rsid w:val="008B65BB"/>
    <w:rsid w:val="008B69B1"/>
    <w:rsid w:val="008B7004"/>
    <w:rsid w:val="008B7D9C"/>
    <w:rsid w:val="008C017B"/>
    <w:rsid w:val="008C1260"/>
    <w:rsid w:val="008C127F"/>
    <w:rsid w:val="008C201E"/>
    <w:rsid w:val="008C21CF"/>
    <w:rsid w:val="008C2C7D"/>
    <w:rsid w:val="008C3945"/>
    <w:rsid w:val="008C4268"/>
    <w:rsid w:val="008C4E2E"/>
    <w:rsid w:val="008C6568"/>
    <w:rsid w:val="008C65B6"/>
    <w:rsid w:val="008C65F4"/>
    <w:rsid w:val="008C67E1"/>
    <w:rsid w:val="008D0E90"/>
    <w:rsid w:val="008D1D7D"/>
    <w:rsid w:val="008D2147"/>
    <w:rsid w:val="008D25A4"/>
    <w:rsid w:val="008D2B6F"/>
    <w:rsid w:val="008D2E00"/>
    <w:rsid w:val="008D2F3F"/>
    <w:rsid w:val="008D6A40"/>
    <w:rsid w:val="008D7F84"/>
    <w:rsid w:val="008E04C7"/>
    <w:rsid w:val="008E1300"/>
    <w:rsid w:val="008E1326"/>
    <w:rsid w:val="008E2410"/>
    <w:rsid w:val="008E32CA"/>
    <w:rsid w:val="008E35B5"/>
    <w:rsid w:val="008E36AA"/>
    <w:rsid w:val="008E6382"/>
    <w:rsid w:val="008E67F0"/>
    <w:rsid w:val="008E7F23"/>
    <w:rsid w:val="008F019C"/>
    <w:rsid w:val="008F01BC"/>
    <w:rsid w:val="008F02C1"/>
    <w:rsid w:val="008F0335"/>
    <w:rsid w:val="008F06CD"/>
    <w:rsid w:val="008F0BEF"/>
    <w:rsid w:val="008F14AF"/>
    <w:rsid w:val="008F14B9"/>
    <w:rsid w:val="008F2F99"/>
    <w:rsid w:val="008F4401"/>
    <w:rsid w:val="008F5215"/>
    <w:rsid w:val="008F5F40"/>
    <w:rsid w:val="008F657F"/>
    <w:rsid w:val="008F6C61"/>
    <w:rsid w:val="008F7353"/>
    <w:rsid w:val="008F7E9B"/>
    <w:rsid w:val="00901F83"/>
    <w:rsid w:val="00902E91"/>
    <w:rsid w:val="00902F35"/>
    <w:rsid w:val="00903DD6"/>
    <w:rsid w:val="00903DDB"/>
    <w:rsid w:val="0090459D"/>
    <w:rsid w:val="00904D37"/>
    <w:rsid w:val="00907400"/>
    <w:rsid w:val="009076D4"/>
    <w:rsid w:val="00907858"/>
    <w:rsid w:val="00910808"/>
    <w:rsid w:val="00910827"/>
    <w:rsid w:val="00911771"/>
    <w:rsid w:val="00911A6A"/>
    <w:rsid w:val="00911FFB"/>
    <w:rsid w:val="009135F5"/>
    <w:rsid w:val="00913DE7"/>
    <w:rsid w:val="0091448F"/>
    <w:rsid w:val="009162EC"/>
    <w:rsid w:val="00916781"/>
    <w:rsid w:val="009175F7"/>
    <w:rsid w:val="00920172"/>
    <w:rsid w:val="009205CA"/>
    <w:rsid w:val="00920BDB"/>
    <w:rsid w:val="00921547"/>
    <w:rsid w:val="0092165D"/>
    <w:rsid w:val="00921867"/>
    <w:rsid w:val="009220A1"/>
    <w:rsid w:val="009235A1"/>
    <w:rsid w:val="009238D0"/>
    <w:rsid w:val="00923BE8"/>
    <w:rsid w:val="009244D3"/>
    <w:rsid w:val="00925B88"/>
    <w:rsid w:val="00926866"/>
    <w:rsid w:val="0092778E"/>
    <w:rsid w:val="00927900"/>
    <w:rsid w:val="00927BC6"/>
    <w:rsid w:val="00927D2B"/>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B3"/>
    <w:rsid w:val="00944C1D"/>
    <w:rsid w:val="00944EF2"/>
    <w:rsid w:val="009459A7"/>
    <w:rsid w:val="00946002"/>
    <w:rsid w:val="00946607"/>
    <w:rsid w:val="00946897"/>
    <w:rsid w:val="0095016D"/>
    <w:rsid w:val="0095096E"/>
    <w:rsid w:val="009510B5"/>
    <w:rsid w:val="009512ED"/>
    <w:rsid w:val="00951880"/>
    <w:rsid w:val="0095231D"/>
    <w:rsid w:val="00955B2D"/>
    <w:rsid w:val="00956311"/>
    <w:rsid w:val="009613E2"/>
    <w:rsid w:val="00961EA5"/>
    <w:rsid w:val="00962534"/>
    <w:rsid w:val="00964788"/>
    <w:rsid w:val="009648AE"/>
    <w:rsid w:val="00964A1F"/>
    <w:rsid w:val="00964E5B"/>
    <w:rsid w:val="009652C4"/>
    <w:rsid w:val="009652DE"/>
    <w:rsid w:val="009653CD"/>
    <w:rsid w:val="00965D08"/>
    <w:rsid w:val="009667D3"/>
    <w:rsid w:val="00967011"/>
    <w:rsid w:val="00967132"/>
    <w:rsid w:val="00970418"/>
    <w:rsid w:val="00970D80"/>
    <w:rsid w:val="00970F3A"/>
    <w:rsid w:val="00971E50"/>
    <w:rsid w:val="009726C3"/>
    <w:rsid w:val="00972A8A"/>
    <w:rsid w:val="00972E2D"/>
    <w:rsid w:val="00974550"/>
    <w:rsid w:val="00975C83"/>
    <w:rsid w:val="00975E3D"/>
    <w:rsid w:val="00976505"/>
    <w:rsid w:val="0097694C"/>
    <w:rsid w:val="00976CAE"/>
    <w:rsid w:val="00977E29"/>
    <w:rsid w:val="00981FF6"/>
    <w:rsid w:val="009820ED"/>
    <w:rsid w:val="009839E5"/>
    <w:rsid w:val="00983C93"/>
    <w:rsid w:val="009845CA"/>
    <w:rsid w:val="009848E6"/>
    <w:rsid w:val="00985A54"/>
    <w:rsid w:val="00985E2D"/>
    <w:rsid w:val="009860DB"/>
    <w:rsid w:val="0098755C"/>
    <w:rsid w:val="00987575"/>
    <w:rsid w:val="00987631"/>
    <w:rsid w:val="00987AC6"/>
    <w:rsid w:val="009901CA"/>
    <w:rsid w:val="00991AA8"/>
    <w:rsid w:val="009927F3"/>
    <w:rsid w:val="00994027"/>
    <w:rsid w:val="00994DB2"/>
    <w:rsid w:val="00995AB2"/>
    <w:rsid w:val="00995F52"/>
    <w:rsid w:val="009969CD"/>
    <w:rsid w:val="00996C00"/>
    <w:rsid w:val="00996F0F"/>
    <w:rsid w:val="00996F47"/>
    <w:rsid w:val="00997487"/>
    <w:rsid w:val="009A0666"/>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02D"/>
    <w:rsid w:val="009B67E2"/>
    <w:rsid w:val="009C05FD"/>
    <w:rsid w:val="009C1121"/>
    <w:rsid w:val="009C1762"/>
    <w:rsid w:val="009C18A4"/>
    <w:rsid w:val="009C1CD6"/>
    <w:rsid w:val="009C293D"/>
    <w:rsid w:val="009C2FBD"/>
    <w:rsid w:val="009C3596"/>
    <w:rsid w:val="009C3EBA"/>
    <w:rsid w:val="009C5BC8"/>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2CC0"/>
    <w:rsid w:val="009F3904"/>
    <w:rsid w:val="009F3FBA"/>
    <w:rsid w:val="009F4ED6"/>
    <w:rsid w:val="009F5A16"/>
    <w:rsid w:val="009F66C9"/>
    <w:rsid w:val="009F6CAA"/>
    <w:rsid w:val="009F7C6F"/>
    <w:rsid w:val="00A013C6"/>
    <w:rsid w:val="00A015C1"/>
    <w:rsid w:val="00A01CCC"/>
    <w:rsid w:val="00A02101"/>
    <w:rsid w:val="00A0221E"/>
    <w:rsid w:val="00A0223F"/>
    <w:rsid w:val="00A027CA"/>
    <w:rsid w:val="00A02860"/>
    <w:rsid w:val="00A029B5"/>
    <w:rsid w:val="00A02F21"/>
    <w:rsid w:val="00A06336"/>
    <w:rsid w:val="00A06C6C"/>
    <w:rsid w:val="00A06EF8"/>
    <w:rsid w:val="00A07503"/>
    <w:rsid w:val="00A104C0"/>
    <w:rsid w:val="00A111A0"/>
    <w:rsid w:val="00A12FBB"/>
    <w:rsid w:val="00A138C2"/>
    <w:rsid w:val="00A14B8D"/>
    <w:rsid w:val="00A14EEF"/>
    <w:rsid w:val="00A15C48"/>
    <w:rsid w:val="00A161E6"/>
    <w:rsid w:val="00A16916"/>
    <w:rsid w:val="00A16E26"/>
    <w:rsid w:val="00A17FFA"/>
    <w:rsid w:val="00A20290"/>
    <w:rsid w:val="00A20853"/>
    <w:rsid w:val="00A20A4C"/>
    <w:rsid w:val="00A20DD7"/>
    <w:rsid w:val="00A20E3B"/>
    <w:rsid w:val="00A21A3F"/>
    <w:rsid w:val="00A21EBA"/>
    <w:rsid w:val="00A21F91"/>
    <w:rsid w:val="00A2200A"/>
    <w:rsid w:val="00A228C3"/>
    <w:rsid w:val="00A22CCC"/>
    <w:rsid w:val="00A22D17"/>
    <w:rsid w:val="00A247B3"/>
    <w:rsid w:val="00A24A10"/>
    <w:rsid w:val="00A30120"/>
    <w:rsid w:val="00A31242"/>
    <w:rsid w:val="00A316C7"/>
    <w:rsid w:val="00A316D9"/>
    <w:rsid w:val="00A31C7C"/>
    <w:rsid w:val="00A3222A"/>
    <w:rsid w:val="00A327BC"/>
    <w:rsid w:val="00A33FF3"/>
    <w:rsid w:val="00A34673"/>
    <w:rsid w:val="00A348BC"/>
    <w:rsid w:val="00A35A10"/>
    <w:rsid w:val="00A371F7"/>
    <w:rsid w:val="00A37719"/>
    <w:rsid w:val="00A37C49"/>
    <w:rsid w:val="00A37C90"/>
    <w:rsid w:val="00A403BC"/>
    <w:rsid w:val="00A42504"/>
    <w:rsid w:val="00A42ED0"/>
    <w:rsid w:val="00A43067"/>
    <w:rsid w:val="00A443CC"/>
    <w:rsid w:val="00A44548"/>
    <w:rsid w:val="00A4545F"/>
    <w:rsid w:val="00A45ABE"/>
    <w:rsid w:val="00A473BE"/>
    <w:rsid w:val="00A474D0"/>
    <w:rsid w:val="00A478B7"/>
    <w:rsid w:val="00A47E23"/>
    <w:rsid w:val="00A50B54"/>
    <w:rsid w:val="00A50BD7"/>
    <w:rsid w:val="00A51005"/>
    <w:rsid w:val="00A52641"/>
    <w:rsid w:val="00A5360E"/>
    <w:rsid w:val="00A53686"/>
    <w:rsid w:val="00A53A20"/>
    <w:rsid w:val="00A5482F"/>
    <w:rsid w:val="00A5521B"/>
    <w:rsid w:val="00A553CF"/>
    <w:rsid w:val="00A55DBE"/>
    <w:rsid w:val="00A5699A"/>
    <w:rsid w:val="00A573A1"/>
    <w:rsid w:val="00A574EF"/>
    <w:rsid w:val="00A62954"/>
    <w:rsid w:val="00A63152"/>
    <w:rsid w:val="00A642D3"/>
    <w:rsid w:val="00A6585C"/>
    <w:rsid w:val="00A65996"/>
    <w:rsid w:val="00A66077"/>
    <w:rsid w:val="00A667A7"/>
    <w:rsid w:val="00A669EF"/>
    <w:rsid w:val="00A66CCE"/>
    <w:rsid w:val="00A672D5"/>
    <w:rsid w:val="00A6777B"/>
    <w:rsid w:val="00A7083F"/>
    <w:rsid w:val="00A70FDA"/>
    <w:rsid w:val="00A712F7"/>
    <w:rsid w:val="00A715A8"/>
    <w:rsid w:val="00A719F5"/>
    <w:rsid w:val="00A725C9"/>
    <w:rsid w:val="00A72DEE"/>
    <w:rsid w:val="00A72EE0"/>
    <w:rsid w:val="00A735EB"/>
    <w:rsid w:val="00A73AF6"/>
    <w:rsid w:val="00A73E2F"/>
    <w:rsid w:val="00A7627A"/>
    <w:rsid w:val="00A76371"/>
    <w:rsid w:val="00A765D3"/>
    <w:rsid w:val="00A76C91"/>
    <w:rsid w:val="00A770B1"/>
    <w:rsid w:val="00A81A0C"/>
    <w:rsid w:val="00A82AC4"/>
    <w:rsid w:val="00A82B56"/>
    <w:rsid w:val="00A830E1"/>
    <w:rsid w:val="00A8313D"/>
    <w:rsid w:val="00A846FF"/>
    <w:rsid w:val="00A8506D"/>
    <w:rsid w:val="00A8524C"/>
    <w:rsid w:val="00A85391"/>
    <w:rsid w:val="00A85C67"/>
    <w:rsid w:val="00A8659D"/>
    <w:rsid w:val="00A865FB"/>
    <w:rsid w:val="00A87430"/>
    <w:rsid w:val="00A8757F"/>
    <w:rsid w:val="00A908CB"/>
    <w:rsid w:val="00A923B8"/>
    <w:rsid w:val="00A92AC0"/>
    <w:rsid w:val="00A93740"/>
    <w:rsid w:val="00A93AC0"/>
    <w:rsid w:val="00A94A8B"/>
    <w:rsid w:val="00A95464"/>
    <w:rsid w:val="00AA063E"/>
    <w:rsid w:val="00AA06CD"/>
    <w:rsid w:val="00AA09DA"/>
    <w:rsid w:val="00AA1405"/>
    <w:rsid w:val="00AA1E33"/>
    <w:rsid w:val="00AA22CE"/>
    <w:rsid w:val="00AA35C5"/>
    <w:rsid w:val="00AA381F"/>
    <w:rsid w:val="00AA45BA"/>
    <w:rsid w:val="00AA48C6"/>
    <w:rsid w:val="00AA5270"/>
    <w:rsid w:val="00AA56C3"/>
    <w:rsid w:val="00AA68A1"/>
    <w:rsid w:val="00AA7BE1"/>
    <w:rsid w:val="00AB1632"/>
    <w:rsid w:val="00AB5736"/>
    <w:rsid w:val="00AB5E75"/>
    <w:rsid w:val="00AB62CD"/>
    <w:rsid w:val="00AB63C6"/>
    <w:rsid w:val="00AB68B1"/>
    <w:rsid w:val="00AB69BA"/>
    <w:rsid w:val="00AB6A7B"/>
    <w:rsid w:val="00AB6BBC"/>
    <w:rsid w:val="00AB6DE4"/>
    <w:rsid w:val="00AB6F87"/>
    <w:rsid w:val="00AC0757"/>
    <w:rsid w:val="00AC0B63"/>
    <w:rsid w:val="00AC13BD"/>
    <w:rsid w:val="00AC230B"/>
    <w:rsid w:val="00AC2669"/>
    <w:rsid w:val="00AC37C8"/>
    <w:rsid w:val="00AD02DD"/>
    <w:rsid w:val="00AD0BC7"/>
    <w:rsid w:val="00AD23FC"/>
    <w:rsid w:val="00AD2645"/>
    <w:rsid w:val="00AD4328"/>
    <w:rsid w:val="00AD47D7"/>
    <w:rsid w:val="00AD6553"/>
    <w:rsid w:val="00AE0208"/>
    <w:rsid w:val="00AE0B78"/>
    <w:rsid w:val="00AE0C48"/>
    <w:rsid w:val="00AE19DD"/>
    <w:rsid w:val="00AE1C27"/>
    <w:rsid w:val="00AE1D6E"/>
    <w:rsid w:val="00AE1E74"/>
    <w:rsid w:val="00AE25E7"/>
    <w:rsid w:val="00AE2ABB"/>
    <w:rsid w:val="00AE2CF0"/>
    <w:rsid w:val="00AE2DAA"/>
    <w:rsid w:val="00AE2DB8"/>
    <w:rsid w:val="00AE30F2"/>
    <w:rsid w:val="00AE36CA"/>
    <w:rsid w:val="00AE500B"/>
    <w:rsid w:val="00AE56CC"/>
    <w:rsid w:val="00AE6E5A"/>
    <w:rsid w:val="00AE7004"/>
    <w:rsid w:val="00AE76C3"/>
    <w:rsid w:val="00AF0AFA"/>
    <w:rsid w:val="00AF1386"/>
    <w:rsid w:val="00AF203D"/>
    <w:rsid w:val="00AF263D"/>
    <w:rsid w:val="00AF489C"/>
    <w:rsid w:val="00AF4E05"/>
    <w:rsid w:val="00AF66A8"/>
    <w:rsid w:val="00AF7AC1"/>
    <w:rsid w:val="00AF7C48"/>
    <w:rsid w:val="00B00660"/>
    <w:rsid w:val="00B01A16"/>
    <w:rsid w:val="00B01EA0"/>
    <w:rsid w:val="00B029AB"/>
    <w:rsid w:val="00B030AF"/>
    <w:rsid w:val="00B048B8"/>
    <w:rsid w:val="00B04ACC"/>
    <w:rsid w:val="00B04BD8"/>
    <w:rsid w:val="00B05D02"/>
    <w:rsid w:val="00B05EC2"/>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173E1"/>
    <w:rsid w:val="00B176E0"/>
    <w:rsid w:val="00B17B54"/>
    <w:rsid w:val="00B20A96"/>
    <w:rsid w:val="00B21304"/>
    <w:rsid w:val="00B21930"/>
    <w:rsid w:val="00B21F82"/>
    <w:rsid w:val="00B22FAE"/>
    <w:rsid w:val="00B23DB2"/>
    <w:rsid w:val="00B241AF"/>
    <w:rsid w:val="00B255DE"/>
    <w:rsid w:val="00B258C5"/>
    <w:rsid w:val="00B26525"/>
    <w:rsid w:val="00B27A05"/>
    <w:rsid w:val="00B27D70"/>
    <w:rsid w:val="00B30852"/>
    <w:rsid w:val="00B31C62"/>
    <w:rsid w:val="00B32391"/>
    <w:rsid w:val="00B33C61"/>
    <w:rsid w:val="00B346DC"/>
    <w:rsid w:val="00B351F2"/>
    <w:rsid w:val="00B352D2"/>
    <w:rsid w:val="00B35536"/>
    <w:rsid w:val="00B357E8"/>
    <w:rsid w:val="00B35A0F"/>
    <w:rsid w:val="00B36BAE"/>
    <w:rsid w:val="00B36DF0"/>
    <w:rsid w:val="00B41674"/>
    <w:rsid w:val="00B4174F"/>
    <w:rsid w:val="00B41B79"/>
    <w:rsid w:val="00B425A6"/>
    <w:rsid w:val="00B42A00"/>
    <w:rsid w:val="00B42E50"/>
    <w:rsid w:val="00B431D9"/>
    <w:rsid w:val="00B43BD7"/>
    <w:rsid w:val="00B43F40"/>
    <w:rsid w:val="00B4512C"/>
    <w:rsid w:val="00B454A4"/>
    <w:rsid w:val="00B45861"/>
    <w:rsid w:val="00B45FA6"/>
    <w:rsid w:val="00B4637C"/>
    <w:rsid w:val="00B46ABA"/>
    <w:rsid w:val="00B46D82"/>
    <w:rsid w:val="00B475FB"/>
    <w:rsid w:val="00B502C4"/>
    <w:rsid w:val="00B508AC"/>
    <w:rsid w:val="00B510BE"/>
    <w:rsid w:val="00B51C0C"/>
    <w:rsid w:val="00B538FD"/>
    <w:rsid w:val="00B53915"/>
    <w:rsid w:val="00B5453C"/>
    <w:rsid w:val="00B54736"/>
    <w:rsid w:val="00B54B0C"/>
    <w:rsid w:val="00B54BAE"/>
    <w:rsid w:val="00B54E0F"/>
    <w:rsid w:val="00B5530A"/>
    <w:rsid w:val="00B5607F"/>
    <w:rsid w:val="00B56609"/>
    <w:rsid w:val="00B56917"/>
    <w:rsid w:val="00B57101"/>
    <w:rsid w:val="00B57327"/>
    <w:rsid w:val="00B57371"/>
    <w:rsid w:val="00B60259"/>
    <w:rsid w:val="00B61180"/>
    <w:rsid w:val="00B61B91"/>
    <w:rsid w:val="00B61CA9"/>
    <w:rsid w:val="00B625FA"/>
    <w:rsid w:val="00B634A2"/>
    <w:rsid w:val="00B63A5F"/>
    <w:rsid w:val="00B645D9"/>
    <w:rsid w:val="00B6521C"/>
    <w:rsid w:val="00B655CD"/>
    <w:rsid w:val="00B657BA"/>
    <w:rsid w:val="00B65A41"/>
    <w:rsid w:val="00B65C83"/>
    <w:rsid w:val="00B66F4B"/>
    <w:rsid w:val="00B67E37"/>
    <w:rsid w:val="00B70431"/>
    <w:rsid w:val="00B70639"/>
    <w:rsid w:val="00B71569"/>
    <w:rsid w:val="00B715BF"/>
    <w:rsid w:val="00B71AAA"/>
    <w:rsid w:val="00B71AEC"/>
    <w:rsid w:val="00B72385"/>
    <w:rsid w:val="00B728DB"/>
    <w:rsid w:val="00B731E2"/>
    <w:rsid w:val="00B74282"/>
    <w:rsid w:val="00B75A89"/>
    <w:rsid w:val="00B76269"/>
    <w:rsid w:val="00B76BE1"/>
    <w:rsid w:val="00B76D93"/>
    <w:rsid w:val="00B77125"/>
    <w:rsid w:val="00B807B4"/>
    <w:rsid w:val="00B82357"/>
    <w:rsid w:val="00B824CA"/>
    <w:rsid w:val="00B83212"/>
    <w:rsid w:val="00B8478F"/>
    <w:rsid w:val="00B85E16"/>
    <w:rsid w:val="00B86246"/>
    <w:rsid w:val="00B86C4B"/>
    <w:rsid w:val="00B871B6"/>
    <w:rsid w:val="00B875B6"/>
    <w:rsid w:val="00B9198C"/>
    <w:rsid w:val="00B93631"/>
    <w:rsid w:val="00B93845"/>
    <w:rsid w:val="00B9399E"/>
    <w:rsid w:val="00B93D1E"/>
    <w:rsid w:val="00B94436"/>
    <w:rsid w:val="00B94FCA"/>
    <w:rsid w:val="00B95B9D"/>
    <w:rsid w:val="00B96ADB"/>
    <w:rsid w:val="00B96C30"/>
    <w:rsid w:val="00B975D9"/>
    <w:rsid w:val="00B97BEF"/>
    <w:rsid w:val="00B97DFA"/>
    <w:rsid w:val="00BA0450"/>
    <w:rsid w:val="00BA045A"/>
    <w:rsid w:val="00BA3B10"/>
    <w:rsid w:val="00BA43C0"/>
    <w:rsid w:val="00BA4D1F"/>
    <w:rsid w:val="00BA5A5C"/>
    <w:rsid w:val="00BA5E4E"/>
    <w:rsid w:val="00BA6FF1"/>
    <w:rsid w:val="00BB0B40"/>
    <w:rsid w:val="00BB0B51"/>
    <w:rsid w:val="00BB163C"/>
    <w:rsid w:val="00BB1C1D"/>
    <w:rsid w:val="00BB27C2"/>
    <w:rsid w:val="00BB287E"/>
    <w:rsid w:val="00BB376C"/>
    <w:rsid w:val="00BB3EA1"/>
    <w:rsid w:val="00BB42EE"/>
    <w:rsid w:val="00BB6DB4"/>
    <w:rsid w:val="00BB6FB0"/>
    <w:rsid w:val="00BB7AE4"/>
    <w:rsid w:val="00BC1318"/>
    <w:rsid w:val="00BC1813"/>
    <w:rsid w:val="00BC27C8"/>
    <w:rsid w:val="00BC29DD"/>
    <w:rsid w:val="00BC49EE"/>
    <w:rsid w:val="00BC4B72"/>
    <w:rsid w:val="00BC505C"/>
    <w:rsid w:val="00BC69A1"/>
    <w:rsid w:val="00BC723E"/>
    <w:rsid w:val="00BC73E1"/>
    <w:rsid w:val="00BD0EF5"/>
    <w:rsid w:val="00BD26CD"/>
    <w:rsid w:val="00BD2CCB"/>
    <w:rsid w:val="00BD59CB"/>
    <w:rsid w:val="00BD5D16"/>
    <w:rsid w:val="00BD6E1B"/>
    <w:rsid w:val="00BD6E85"/>
    <w:rsid w:val="00BD783C"/>
    <w:rsid w:val="00BD7D83"/>
    <w:rsid w:val="00BE01FB"/>
    <w:rsid w:val="00BE04DA"/>
    <w:rsid w:val="00BE062D"/>
    <w:rsid w:val="00BE0E10"/>
    <w:rsid w:val="00BE0FF4"/>
    <w:rsid w:val="00BE1195"/>
    <w:rsid w:val="00BE1821"/>
    <w:rsid w:val="00BE1D94"/>
    <w:rsid w:val="00BE3009"/>
    <w:rsid w:val="00BE3D1E"/>
    <w:rsid w:val="00BE4077"/>
    <w:rsid w:val="00BE631D"/>
    <w:rsid w:val="00BE661B"/>
    <w:rsid w:val="00BE7B7F"/>
    <w:rsid w:val="00BF0FF9"/>
    <w:rsid w:val="00BF1922"/>
    <w:rsid w:val="00BF2A3A"/>
    <w:rsid w:val="00BF3B55"/>
    <w:rsid w:val="00BF520A"/>
    <w:rsid w:val="00BF53A3"/>
    <w:rsid w:val="00BF5F80"/>
    <w:rsid w:val="00BF702F"/>
    <w:rsid w:val="00BF7635"/>
    <w:rsid w:val="00BF766A"/>
    <w:rsid w:val="00BF7A5A"/>
    <w:rsid w:val="00BF7DFC"/>
    <w:rsid w:val="00C00601"/>
    <w:rsid w:val="00C00D5A"/>
    <w:rsid w:val="00C01609"/>
    <w:rsid w:val="00C018E5"/>
    <w:rsid w:val="00C02144"/>
    <w:rsid w:val="00C02C75"/>
    <w:rsid w:val="00C033FC"/>
    <w:rsid w:val="00C03B48"/>
    <w:rsid w:val="00C049A1"/>
    <w:rsid w:val="00C04ECA"/>
    <w:rsid w:val="00C05618"/>
    <w:rsid w:val="00C056A6"/>
    <w:rsid w:val="00C06C76"/>
    <w:rsid w:val="00C07508"/>
    <w:rsid w:val="00C07C5F"/>
    <w:rsid w:val="00C07E46"/>
    <w:rsid w:val="00C10063"/>
    <w:rsid w:val="00C10361"/>
    <w:rsid w:val="00C10376"/>
    <w:rsid w:val="00C10527"/>
    <w:rsid w:val="00C1056A"/>
    <w:rsid w:val="00C10723"/>
    <w:rsid w:val="00C10E85"/>
    <w:rsid w:val="00C11808"/>
    <w:rsid w:val="00C119FA"/>
    <w:rsid w:val="00C12A59"/>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27086"/>
    <w:rsid w:val="00C31911"/>
    <w:rsid w:val="00C31E64"/>
    <w:rsid w:val="00C32775"/>
    <w:rsid w:val="00C33267"/>
    <w:rsid w:val="00C3330E"/>
    <w:rsid w:val="00C339E1"/>
    <w:rsid w:val="00C33BAA"/>
    <w:rsid w:val="00C33D13"/>
    <w:rsid w:val="00C35B29"/>
    <w:rsid w:val="00C36255"/>
    <w:rsid w:val="00C36C3C"/>
    <w:rsid w:val="00C36FD6"/>
    <w:rsid w:val="00C412D6"/>
    <w:rsid w:val="00C41484"/>
    <w:rsid w:val="00C428BE"/>
    <w:rsid w:val="00C431AC"/>
    <w:rsid w:val="00C43A25"/>
    <w:rsid w:val="00C44895"/>
    <w:rsid w:val="00C4508A"/>
    <w:rsid w:val="00C45D0D"/>
    <w:rsid w:val="00C46079"/>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47A2"/>
    <w:rsid w:val="00C64826"/>
    <w:rsid w:val="00C64FF4"/>
    <w:rsid w:val="00C65B49"/>
    <w:rsid w:val="00C661EE"/>
    <w:rsid w:val="00C70F12"/>
    <w:rsid w:val="00C73794"/>
    <w:rsid w:val="00C74010"/>
    <w:rsid w:val="00C74A32"/>
    <w:rsid w:val="00C74CF7"/>
    <w:rsid w:val="00C754D0"/>
    <w:rsid w:val="00C75D4B"/>
    <w:rsid w:val="00C75EB0"/>
    <w:rsid w:val="00C76797"/>
    <w:rsid w:val="00C76DD0"/>
    <w:rsid w:val="00C77499"/>
    <w:rsid w:val="00C77CC6"/>
    <w:rsid w:val="00C80221"/>
    <w:rsid w:val="00C80612"/>
    <w:rsid w:val="00C80756"/>
    <w:rsid w:val="00C81070"/>
    <w:rsid w:val="00C827DD"/>
    <w:rsid w:val="00C86884"/>
    <w:rsid w:val="00C86BCA"/>
    <w:rsid w:val="00C87108"/>
    <w:rsid w:val="00C87D63"/>
    <w:rsid w:val="00C91E4B"/>
    <w:rsid w:val="00C9208B"/>
    <w:rsid w:val="00C9366C"/>
    <w:rsid w:val="00C93B21"/>
    <w:rsid w:val="00C94218"/>
    <w:rsid w:val="00C942E7"/>
    <w:rsid w:val="00C95549"/>
    <w:rsid w:val="00C9572D"/>
    <w:rsid w:val="00C95A8F"/>
    <w:rsid w:val="00C95BBA"/>
    <w:rsid w:val="00C95F22"/>
    <w:rsid w:val="00CA101E"/>
    <w:rsid w:val="00CA258E"/>
    <w:rsid w:val="00CA26B1"/>
    <w:rsid w:val="00CA2CDA"/>
    <w:rsid w:val="00CA3532"/>
    <w:rsid w:val="00CA4469"/>
    <w:rsid w:val="00CA44E3"/>
    <w:rsid w:val="00CA4D3A"/>
    <w:rsid w:val="00CA6329"/>
    <w:rsid w:val="00CA6A35"/>
    <w:rsid w:val="00CA6BB0"/>
    <w:rsid w:val="00CA71D0"/>
    <w:rsid w:val="00CA7CA4"/>
    <w:rsid w:val="00CB084E"/>
    <w:rsid w:val="00CB0A02"/>
    <w:rsid w:val="00CB1906"/>
    <w:rsid w:val="00CB26A7"/>
    <w:rsid w:val="00CB2C41"/>
    <w:rsid w:val="00CB30B5"/>
    <w:rsid w:val="00CB310C"/>
    <w:rsid w:val="00CB31C8"/>
    <w:rsid w:val="00CB3D8D"/>
    <w:rsid w:val="00CB40EB"/>
    <w:rsid w:val="00CB5799"/>
    <w:rsid w:val="00CB5B28"/>
    <w:rsid w:val="00CB6674"/>
    <w:rsid w:val="00CC1799"/>
    <w:rsid w:val="00CC256F"/>
    <w:rsid w:val="00CC3482"/>
    <w:rsid w:val="00CC431F"/>
    <w:rsid w:val="00CC466C"/>
    <w:rsid w:val="00CC5DD7"/>
    <w:rsid w:val="00CC6700"/>
    <w:rsid w:val="00CC68CB"/>
    <w:rsid w:val="00CC6A03"/>
    <w:rsid w:val="00CC6B83"/>
    <w:rsid w:val="00CC6F9A"/>
    <w:rsid w:val="00CC71C2"/>
    <w:rsid w:val="00CD06A3"/>
    <w:rsid w:val="00CD06D1"/>
    <w:rsid w:val="00CD11C7"/>
    <w:rsid w:val="00CD121C"/>
    <w:rsid w:val="00CD13D7"/>
    <w:rsid w:val="00CD14E1"/>
    <w:rsid w:val="00CD188D"/>
    <w:rsid w:val="00CD18F5"/>
    <w:rsid w:val="00CD195C"/>
    <w:rsid w:val="00CD1B5B"/>
    <w:rsid w:val="00CD1DB4"/>
    <w:rsid w:val="00CD1FBD"/>
    <w:rsid w:val="00CD2627"/>
    <w:rsid w:val="00CD265B"/>
    <w:rsid w:val="00CD2709"/>
    <w:rsid w:val="00CD2A84"/>
    <w:rsid w:val="00CD30A7"/>
    <w:rsid w:val="00CD343C"/>
    <w:rsid w:val="00CD380D"/>
    <w:rsid w:val="00CD4FDC"/>
    <w:rsid w:val="00CD50A8"/>
    <w:rsid w:val="00CD5AD1"/>
    <w:rsid w:val="00CD5ADA"/>
    <w:rsid w:val="00CD5B5F"/>
    <w:rsid w:val="00CD5CE8"/>
    <w:rsid w:val="00CD6D4A"/>
    <w:rsid w:val="00CD7035"/>
    <w:rsid w:val="00CE06F9"/>
    <w:rsid w:val="00CE11C9"/>
    <w:rsid w:val="00CE2525"/>
    <w:rsid w:val="00CE25F1"/>
    <w:rsid w:val="00CE34CE"/>
    <w:rsid w:val="00CE37BB"/>
    <w:rsid w:val="00CE3A39"/>
    <w:rsid w:val="00CE3C25"/>
    <w:rsid w:val="00CE3D9D"/>
    <w:rsid w:val="00CE4C16"/>
    <w:rsid w:val="00CE69C1"/>
    <w:rsid w:val="00CE736D"/>
    <w:rsid w:val="00CF2163"/>
    <w:rsid w:val="00CF24CA"/>
    <w:rsid w:val="00CF32DA"/>
    <w:rsid w:val="00CF3DA1"/>
    <w:rsid w:val="00CF4791"/>
    <w:rsid w:val="00CF59D1"/>
    <w:rsid w:val="00CF5FF9"/>
    <w:rsid w:val="00CF6907"/>
    <w:rsid w:val="00CF6DCD"/>
    <w:rsid w:val="00CF74E7"/>
    <w:rsid w:val="00D00395"/>
    <w:rsid w:val="00D03929"/>
    <w:rsid w:val="00D03C01"/>
    <w:rsid w:val="00D041BB"/>
    <w:rsid w:val="00D04E35"/>
    <w:rsid w:val="00D054C9"/>
    <w:rsid w:val="00D06E24"/>
    <w:rsid w:val="00D072C7"/>
    <w:rsid w:val="00D07D6F"/>
    <w:rsid w:val="00D1015A"/>
    <w:rsid w:val="00D10625"/>
    <w:rsid w:val="00D10729"/>
    <w:rsid w:val="00D108C3"/>
    <w:rsid w:val="00D10928"/>
    <w:rsid w:val="00D11B2C"/>
    <w:rsid w:val="00D1428B"/>
    <w:rsid w:val="00D14779"/>
    <w:rsid w:val="00D14A49"/>
    <w:rsid w:val="00D160AA"/>
    <w:rsid w:val="00D1613B"/>
    <w:rsid w:val="00D202A1"/>
    <w:rsid w:val="00D20EA1"/>
    <w:rsid w:val="00D21C61"/>
    <w:rsid w:val="00D2236D"/>
    <w:rsid w:val="00D22439"/>
    <w:rsid w:val="00D230CE"/>
    <w:rsid w:val="00D243B6"/>
    <w:rsid w:val="00D245A7"/>
    <w:rsid w:val="00D26189"/>
    <w:rsid w:val="00D30D9C"/>
    <w:rsid w:val="00D3114C"/>
    <w:rsid w:val="00D319DD"/>
    <w:rsid w:val="00D33389"/>
    <w:rsid w:val="00D35265"/>
    <w:rsid w:val="00D374E7"/>
    <w:rsid w:val="00D4011E"/>
    <w:rsid w:val="00D40492"/>
    <w:rsid w:val="00D41914"/>
    <w:rsid w:val="00D428EC"/>
    <w:rsid w:val="00D42C86"/>
    <w:rsid w:val="00D42F0B"/>
    <w:rsid w:val="00D42FAF"/>
    <w:rsid w:val="00D469BC"/>
    <w:rsid w:val="00D46A1C"/>
    <w:rsid w:val="00D477A5"/>
    <w:rsid w:val="00D5059D"/>
    <w:rsid w:val="00D52210"/>
    <w:rsid w:val="00D52AB1"/>
    <w:rsid w:val="00D54D7A"/>
    <w:rsid w:val="00D5515E"/>
    <w:rsid w:val="00D56833"/>
    <w:rsid w:val="00D568D6"/>
    <w:rsid w:val="00D5760C"/>
    <w:rsid w:val="00D60F88"/>
    <w:rsid w:val="00D61407"/>
    <w:rsid w:val="00D62562"/>
    <w:rsid w:val="00D63620"/>
    <w:rsid w:val="00D63EC6"/>
    <w:rsid w:val="00D64019"/>
    <w:rsid w:val="00D64745"/>
    <w:rsid w:val="00D648A8"/>
    <w:rsid w:val="00D649DA"/>
    <w:rsid w:val="00D64B22"/>
    <w:rsid w:val="00D654CA"/>
    <w:rsid w:val="00D65598"/>
    <w:rsid w:val="00D66EE0"/>
    <w:rsid w:val="00D671CB"/>
    <w:rsid w:val="00D673A2"/>
    <w:rsid w:val="00D67713"/>
    <w:rsid w:val="00D7038C"/>
    <w:rsid w:val="00D70BFC"/>
    <w:rsid w:val="00D70CC8"/>
    <w:rsid w:val="00D7159E"/>
    <w:rsid w:val="00D71A4B"/>
    <w:rsid w:val="00D725B4"/>
    <w:rsid w:val="00D72799"/>
    <w:rsid w:val="00D72840"/>
    <w:rsid w:val="00D729C2"/>
    <w:rsid w:val="00D73AE7"/>
    <w:rsid w:val="00D73CB8"/>
    <w:rsid w:val="00D75204"/>
    <w:rsid w:val="00D76C57"/>
    <w:rsid w:val="00D76ECA"/>
    <w:rsid w:val="00D81B30"/>
    <w:rsid w:val="00D81C42"/>
    <w:rsid w:val="00D81CB9"/>
    <w:rsid w:val="00D821A3"/>
    <w:rsid w:val="00D83F50"/>
    <w:rsid w:val="00D8519B"/>
    <w:rsid w:val="00D86054"/>
    <w:rsid w:val="00D860E1"/>
    <w:rsid w:val="00D86300"/>
    <w:rsid w:val="00D86504"/>
    <w:rsid w:val="00D86F81"/>
    <w:rsid w:val="00D8712F"/>
    <w:rsid w:val="00D87EFA"/>
    <w:rsid w:val="00D90546"/>
    <w:rsid w:val="00D914F4"/>
    <w:rsid w:val="00D92A88"/>
    <w:rsid w:val="00D932BE"/>
    <w:rsid w:val="00D936DC"/>
    <w:rsid w:val="00D97340"/>
    <w:rsid w:val="00D97AB0"/>
    <w:rsid w:val="00DA07F7"/>
    <w:rsid w:val="00DA1A9E"/>
    <w:rsid w:val="00DA1B76"/>
    <w:rsid w:val="00DA2156"/>
    <w:rsid w:val="00DA2261"/>
    <w:rsid w:val="00DA3029"/>
    <w:rsid w:val="00DA386A"/>
    <w:rsid w:val="00DA3E03"/>
    <w:rsid w:val="00DA4264"/>
    <w:rsid w:val="00DA4C80"/>
    <w:rsid w:val="00DA64E0"/>
    <w:rsid w:val="00DA7E70"/>
    <w:rsid w:val="00DA7F93"/>
    <w:rsid w:val="00DB07BC"/>
    <w:rsid w:val="00DB196C"/>
    <w:rsid w:val="00DB19A3"/>
    <w:rsid w:val="00DB24F6"/>
    <w:rsid w:val="00DB27AE"/>
    <w:rsid w:val="00DB27BB"/>
    <w:rsid w:val="00DB27FB"/>
    <w:rsid w:val="00DB29B5"/>
    <w:rsid w:val="00DB3A64"/>
    <w:rsid w:val="00DB41E9"/>
    <w:rsid w:val="00DB4253"/>
    <w:rsid w:val="00DB4991"/>
    <w:rsid w:val="00DB4EF4"/>
    <w:rsid w:val="00DB550F"/>
    <w:rsid w:val="00DB5B6D"/>
    <w:rsid w:val="00DB6176"/>
    <w:rsid w:val="00DB6478"/>
    <w:rsid w:val="00DB67D0"/>
    <w:rsid w:val="00DB7B88"/>
    <w:rsid w:val="00DC051A"/>
    <w:rsid w:val="00DC0FD4"/>
    <w:rsid w:val="00DC15C7"/>
    <w:rsid w:val="00DC251C"/>
    <w:rsid w:val="00DC51B7"/>
    <w:rsid w:val="00DC5CD7"/>
    <w:rsid w:val="00DC6072"/>
    <w:rsid w:val="00DC7794"/>
    <w:rsid w:val="00DC77A2"/>
    <w:rsid w:val="00DC7E8A"/>
    <w:rsid w:val="00DD00BB"/>
    <w:rsid w:val="00DD06BC"/>
    <w:rsid w:val="00DD0ABE"/>
    <w:rsid w:val="00DD144B"/>
    <w:rsid w:val="00DD18E6"/>
    <w:rsid w:val="00DD2B14"/>
    <w:rsid w:val="00DD3A50"/>
    <w:rsid w:val="00DD3A74"/>
    <w:rsid w:val="00DD48B1"/>
    <w:rsid w:val="00DD4A4D"/>
    <w:rsid w:val="00DD56DF"/>
    <w:rsid w:val="00DD5C5D"/>
    <w:rsid w:val="00DD6F1B"/>
    <w:rsid w:val="00DD70FD"/>
    <w:rsid w:val="00DE05FB"/>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2F81"/>
    <w:rsid w:val="00DF3629"/>
    <w:rsid w:val="00DF3652"/>
    <w:rsid w:val="00DF3D54"/>
    <w:rsid w:val="00DF3F8F"/>
    <w:rsid w:val="00DF42CB"/>
    <w:rsid w:val="00DF5240"/>
    <w:rsid w:val="00DF5E70"/>
    <w:rsid w:val="00DF7418"/>
    <w:rsid w:val="00DF74DE"/>
    <w:rsid w:val="00DF789D"/>
    <w:rsid w:val="00E0012E"/>
    <w:rsid w:val="00E00A67"/>
    <w:rsid w:val="00E00B4D"/>
    <w:rsid w:val="00E00DC3"/>
    <w:rsid w:val="00E00FB9"/>
    <w:rsid w:val="00E01856"/>
    <w:rsid w:val="00E01E29"/>
    <w:rsid w:val="00E02A89"/>
    <w:rsid w:val="00E03CC7"/>
    <w:rsid w:val="00E04E4D"/>
    <w:rsid w:val="00E0598A"/>
    <w:rsid w:val="00E05E09"/>
    <w:rsid w:val="00E065F4"/>
    <w:rsid w:val="00E06931"/>
    <w:rsid w:val="00E07D2A"/>
    <w:rsid w:val="00E112F8"/>
    <w:rsid w:val="00E11515"/>
    <w:rsid w:val="00E12255"/>
    <w:rsid w:val="00E12FB0"/>
    <w:rsid w:val="00E2007B"/>
    <w:rsid w:val="00E204A0"/>
    <w:rsid w:val="00E204AF"/>
    <w:rsid w:val="00E20550"/>
    <w:rsid w:val="00E22087"/>
    <w:rsid w:val="00E22097"/>
    <w:rsid w:val="00E22E8C"/>
    <w:rsid w:val="00E24724"/>
    <w:rsid w:val="00E249A6"/>
    <w:rsid w:val="00E25912"/>
    <w:rsid w:val="00E25B9B"/>
    <w:rsid w:val="00E2673C"/>
    <w:rsid w:val="00E271D0"/>
    <w:rsid w:val="00E272C0"/>
    <w:rsid w:val="00E27692"/>
    <w:rsid w:val="00E27911"/>
    <w:rsid w:val="00E3070A"/>
    <w:rsid w:val="00E31003"/>
    <w:rsid w:val="00E3131B"/>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6C0"/>
    <w:rsid w:val="00E46CD9"/>
    <w:rsid w:val="00E47BF9"/>
    <w:rsid w:val="00E5047C"/>
    <w:rsid w:val="00E5061D"/>
    <w:rsid w:val="00E507A1"/>
    <w:rsid w:val="00E50D97"/>
    <w:rsid w:val="00E51651"/>
    <w:rsid w:val="00E52B74"/>
    <w:rsid w:val="00E52E88"/>
    <w:rsid w:val="00E54216"/>
    <w:rsid w:val="00E5431E"/>
    <w:rsid w:val="00E54B4B"/>
    <w:rsid w:val="00E54BCD"/>
    <w:rsid w:val="00E55254"/>
    <w:rsid w:val="00E559F6"/>
    <w:rsid w:val="00E563DF"/>
    <w:rsid w:val="00E5646E"/>
    <w:rsid w:val="00E5684A"/>
    <w:rsid w:val="00E56E04"/>
    <w:rsid w:val="00E570EC"/>
    <w:rsid w:val="00E57950"/>
    <w:rsid w:val="00E61A45"/>
    <w:rsid w:val="00E6298A"/>
    <w:rsid w:val="00E6349E"/>
    <w:rsid w:val="00E640E1"/>
    <w:rsid w:val="00E66901"/>
    <w:rsid w:val="00E66F59"/>
    <w:rsid w:val="00E67166"/>
    <w:rsid w:val="00E67204"/>
    <w:rsid w:val="00E7019F"/>
    <w:rsid w:val="00E7086D"/>
    <w:rsid w:val="00E70CF4"/>
    <w:rsid w:val="00E71820"/>
    <w:rsid w:val="00E72B9D"/>
    <w:rsid w:val="00E72C6A"/>
    <w:rsid w:val="00E731A1"/>
    <w:rsid w:val="00E74983"/>
    <w:rsid w:val="00E75DF0"/>
    <w:rsid w:val="00E7632B"/>
    <w:rsid w:val="00E770AB"/>
    <w:rsid w:val="00E801DE"/>
    <w:rsid w:val="00E81367"/>
    <w:rsid w:val="00E8230E"/>
    <w:rsid w:val="00E82DF1"/>
    <w:rsid w:val="00E831C3"/>
    <w:rsid w:val="00E837C4"/>
    <w:rsid w:val="00E85104"/>
    <w:rsid w:val="00E85487"/>
    <w:rsid w:val="00E856AC"/>
    <w:rsid w:val="00E85FEA"/>
    <w:rsid w:val="00E90C95"/>
    <w:rsid w:val="00E90F96"/>
    <w:rsid w:val="00E915F5"/>
    <w:rsid w:val="00E91943"/>
    <w:rsid w:val="00E93213"/>
    <w:rsid w:val="00E93AF5"/>
    <w:rsid w:val="00E952F7"/>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FC8"/>
    <w:rsid w:val="00EB3B09"/>
    <w:rsid w:val="00EB430C"/>
    <w:rsid w:val="00EB51A7"/>
    <w:rsid w:val="00EB683B"/>
    <w:rsid w:val="00EB7AC1"/>
    <w:rsid w:val="00EB7E57"/>
    <w:rsid w:val="00EB7F5F"/>
    <w:rsid w:val="00EC0935"/>
    <w:rsid w:val="00EC1369"/>
    <w:rsid w:val="00EC165E"/>
    <w:rsid w:val="00EC230F"/>
    <w:rsid w:val="00EC33C8"/>
    <w:rsid w:val="00EC4000"/>
    <w:rsid w:val="00EC4992"/>
    <w:rsid w:val="00EC4E3D"/>
    <w:rsid w:val="00EC53A0"/>
    <w:rsid w:val="00EC6C1E"/>
    <w:rsid w:val="00EC6FDB"/>
    <w:rsid w:val="00ED0661"/>
    <w:rsid w:val="00ED0668"/>
    <w:rsid w:val="00ED0B9C"/>
    <w:rsid w:val="00ED1B16"/>
    <w:rsid w:val="00ED2904"/>
    <w:rsid w:val="00ED39EF"/>
    <w:rsid w:val="00ED3AC7"/>
    <w:rsid w:val="00ED3B90"/>
    <w:rsid w:val="00ED3C0A"/>
    <w:rsid w:val="00ED3FFB"/>
    <w:rsid w:val="00ED5071"/>
    <w:rsid w:val="00ED53E3"/>
    <w:rsid w:val="00ED5826"/>
    <w:rsid w:val="00ED5F43"/>
    <w:rsid w:val="00ED6499"/>
    <w:rsid w:val="00ED72D6"/>
    <w:rsid w:val="00ED73DC"/>
    <w:rsid w:val="00ED7F10"/>
    <w:rsid w:val="00EE04D9"/>
    <w:rsid w:val="00EE07DB"/>
    <w:rsid w:val="00EE20A5"/>
    <w:rsid w:val="00EE2117"/>
    <w:rsid w:val="00EE30D7"/>
    <w:rsid w:val="00EE3DB1"/>
    <w:rsid w:val="00EE4B8A"/>
    <w:rsid w:val="00EE5F45"/>
    <w:rsid w:val="00EE6C96"/>
    <w:rsid w:val="00EE76C8"/>
    <w:rsid w:val="00EE7E0A"/>
    <w:rsid w:val="00EF20BE"/>
    <w:rsid w:val="00EF6DD2"/>
    <w:rsid w:val="00EF7DD4"/>
    <w:rsid w:val="00F00B3C"/>
    <w:rsid w:val="00F0112B"/>
    <w:rsid w:val="00F011BC"/>
    <w:rsid w:val="00F023DC"/>
    <w:rsid w:val="00F023E1"/>
    <w:rsid w:val="00F04313"/>
    <w:rsid w:val="00F0746C"/>
    <w:rsid w:val="00F07B02"/>
    <w:rsid w:val="00F11525"/>
    <w:rsid w:val="00F1450E"/>
    <w:rsid w:val="00F14CA3"/>
    <w:rsid w:val="00F158A3"/>
    <w:rsid w:val="00F165ED"/>
    <w:rsid w:val="00F16AC0"/>
    <w:rsid w:val="00F16DCF"/>
    <w:rsid w:val="00F2017D"/>
    <w:rsid w:val="00F2052C"/>
    <w:rsid w:val="00F211C3"/>
    <w:rsid w:val="00F226AB"/>
    <w:rsid w:val="00F24980"/>
    <w:rsid w:val="00F24C49"/>
    <w:rsid w:val="00F24C61"/>
    <w:rsid w:val="00F259B6"/>
    <w:rsid w:val="00F26831"/>
    <w:rsid w:val="00F275B7"/>
    <w:rsid w:val="00F30FC5"/>
    <w:rsid w:val="00F3118B"/>
    <w:rsid w:val="00F32B78"/>
    <w:rsid w:val="00F32E7B"/>
    <w:rsid w:val="00F35071"/>
    <w:rsid w:val="00F36FAD"/>
    <w:rsid w:val="00F37412"/>
    <w:rsid w:val="00F374C3"/>
    <w:rsid w:val="00F3754A"/>
    <w:rsid w:val="00F37B76"/>
    <w:rsid w:val="00F37CF5"/>
    <w:rsid w:val="00F40CF6"/>
    <w:rsid w:val="00F42885"/>
    <w:rsid w:val="00F43842"/>
    <w:rsid w:val="00F43C4D"/>
    <w:rsid w:val="00F451AA"/>
    <w:rsid w:val="00F45692"/>
    <w:rsid w:val="00F45C0D"/>
    <w:rsid w:val="00F46B8A"/>
    <w:rsid w:val="00F47B9F"/>
    <w:rsid w:val="00F5061C"/>
    <w:rsid w:val="00F50C8A"/>
    <w:rsid w:val="00F528DE"/>
    <w:rsid w:val="00F52BE9"/>
    <w:rsid w:val="00F54274"/>
    <w:rsid w:val="00F549DA"/>
    <w:rsid w:val="00F54B34"/>
    <w:rsid w:val="00F54CDE"/>
    <w:rsid w:val="00F550EE"/>
    <w:rsid w:val="00F553F6"/>
    <w:rsid w:val="00F554BC"/>
    <w:rsid w:val="00F5666F"/>
    <w:rsid w:val="00F57361"/>
    <w:rsid w:val="00F575C7"/>
    <w:rsid w:val="00F576DA"/>
    <w:rsid w:val="00F5775A"/>
    <w:rsid w:val="00F5786C"/>
    <w:rsid w:val="00F578F4"/>
    <w:rsid w:val="00F60279"/>
    <w:rsid w:val="00F60868"/>
    <w:rsid w:val="00F61833"/>
    <w:rsid w:val="00F62CAB"/>
    <w:rsid w:val="00F62D7D"/>
    <w:rsid w:val="00F63F16"/>
    <w:rsid w:val="00F641C9"/>
    <w:rsid w:val="00F644E7"/>
    <w:rsid w:val="00F647F7"/>
    <w:rsid w:val="00F64A0B"/>
    <w:rsid w:val="00F65AD5"/>
    <w:rsid w:val="00F65AE5"/>
    <w:rsid w:val="00F66199"/>
    <w:rsid w:val="00F66F89"/>
    <w:rsid w:val="00F7076A"/>
    <w:rsid w:val="00F70E05"/>
    <w:rsid w:val="00F70F58"/>
    <w:rsid w:val="00F72182"/>
    <w:rsid w:val="00F721EA"/>
    <w:rsid w:val="00F725A5"/>
    <w:rsid w:val="00F72718"/>
    <w:rsid w:val="00F72AE2"/>
    <w:rsid w:val="00F72BB8"/>
    <w:rsid w:val="00F72FC7"/>
    <w:rsid w:val="00F73B45"/>
    <w:rsid w:val="00F740C2"/>
    <w:rsid w:val="00F7567D"/>
    <w:rsid w:val="00F756D9"/>
    <w:rsid w:val="00F764C4"/>
    <w:rsid w:val="00F77176"/>
    <w:rsid w:val="00F77AE4"/>
    <w:rsid w:val="00F77ECA"/>
    <w:rsid w:val="00F8074B"/>
    <w:rsid w:val="00F81D3D"/>
    <w:rsid w:val="00F81DF3"/>
    <w:rsid w:val="00F82BFF"/>
    <w:rsid w:val="00F82E88"/>
    <w:rsid w:val="00F83AC8"/>
    <w:rsid w:val="00F83E46"/>
    <w:rsid w:val="00F8416F"/>
    <w:rsid w:val="00F8450F"/>
    <w:rsid w:val="00F84A8F"/>
    <w:rsid w:val="00F84AB2"/>
    <w:rsid w:val="00F84FB5"/>
    <w:rsid w:val="00F85A34"/>
    <w:rsid w:val="00F85AF4"/>
    <w:rsid w:val="00F901DB"/>
    <w:rsid w:val="00F90D38"/>
    <w:rsid w:val="00F911F1"/>
    <w:rsid w:val="00F930C4"/>
    <w:rsid w:val="00F9478B"/>
    <w:rsid w:val="00F94B64"/>
    <w:rsid w:val="00F95D6C"/>
    <w:rsid w:val="00F963B0"/>
    <w:rsid w:val="00F9796B"/>
    <w:rsid w:val="00F97A3B"/>
    <w:rsid w:val="00F97A80"/>
    <w:rsid w:val="00FA0252"/>
    <w:rsid w:val="00FA08C4"/>
    <w:rsid w:val="00FA0E61"/>
    <w:rsid w:val="00FA1165"/>
    <w:rsid w:val="00FA262C"/>
    <w:rsid w:val="00FA2E02"/>
    <w:rsid w:val="00FA3CCE"/>
    <w:rsid w:val="00FA44E0"/>
    <w:rsid w:val="00FA6002"/>
    <w:rsid w:val="00FA65A4"/>
    <w:rsid w:val="00FA676C"/>
    <w:rsid w:val="00FA6F13"/>
    <w:rsid w:val="00FA7AC9"/>
    <w:rsid w:val="00FA7CCA"/>
    <w:rsid w:val="00FB061D"/>
    <w:rsid w:val="00FB1946"/>
    <w:rsid w:val="00FB3915"/>
    <w:rsid w:val="00FB3B15"/>
    <w:rsid w:val="00FB3DBE"/>
    <w:rsid w:val="00FB4510"/>
    <w:rsid w:val="00FB56BE"/>
    <w:rsid w:val="00FB69EB"/>
    <w:rsid w:val="00FB7240"/>
    <w:rsid w:val="00FB7499"/>
    <w:rsid w:val="00FC04C8"/>
    <w:rsid w:val="00FC0721"/>
    <w:rsid w:val="00FC0BC5"/>
    <w:rsid w:val="00FC15AF"/>
    <w:rsid w:val="00FC2166"/>
    <w:rsid w:val="00FC2A18"/>
    <w:rsid w:val="00FC31A7"/>
    <w:rsid w:val="00FC31D1"/>
    <w:rsid w:val="00FC348A"/>
    <w:rsid w:val="00FC3FF3"/>
    <w:rsid w:val="00FC61B0"/>
    <w:rsid w:val="00FC6BA9"/>
    <w:rsid w:val="00FD0793"/>
    <w:rsid w:val="00FD092B"/>
    <w:rsid w:val="00FD0E4B"/>
    <w:rsid w:val="00FD0E80"/>
    <w:rsid w:val="00FD19A5"/>
    <w:rsid w:val="00FD1E41"/>
    <w:rsid w:val="00FD39AE"/>
    <w:rsid w:val="00FD3C15"/>
    <w:rsid w:val="00FD41A0"/>
    <w:rsid w:val="00FD4F98"/>
    <w:rsid w:val="00FD50AF"/>
    <w:rsid w:val="00FD53C6"/>
    <w:rsid w:val="00FD63B4"/>
    <w:rsid w:val="00FD76D5"/>
    <w:rsid w:val="00FD785F"/>
    <w:rsid w:val="00FE1399"/>
    <w:rsid w:val="00FE3525"/>
    <w:rsid w:val="00FE3B17"/>
    <w:rsid w:val="00FE3DCB"/>
    <w:rsid w:val="00FE413B"/>
    <w:rsid w:val="00FE458C"/>
    <w:rsid w:val="00FE4728"/>
    <w:rsid w:val="00FE4B08"/>
    <w:rsid w:val="00FE4EB7"/>
    <w:rsid w:val="00FE7EF9"/>
    <w:rsid w:val="00FE7F2A"/>
    <w:rsid w:val="00FF0185"/>
    <w:rsid w:val="00FF0C2F"/>
    <w:rsid w:val="00FF101A"/>
    <w:rsid w:val="00FF1A48"/>
    <w:rsid w:val="00FF1D31"/>
    <w:rsid w:val="00FF2724"/>
    <w:rsid w:val="00FF3670"/>
    <w:rsid w:val="00FF3953"/>
    <w:rsid w:val="00FF4154"/>
    <w:rsid w:val="00FF41F6"/>
    <w:rsid w:val="00FF4DA7"/>
    <w:rsid w:val="00FF592D"/>
    <w:rsid w:val="00FF59B9"/>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aliases w:val="(F2), Znak,Znak"/>
    <w:basedOn w:val="Normalny"/>
    <w:link w:val="TekstpodstawowyZnak"/>
    <w:rsid w:val="00C529E4"/>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4"/>
      </w:numPr>
    </w:pPr>
  </w:style>
  <w:style w:type="numbering" w:customStyle="1" w:styleId="Zaimportowanystyl2">
    <w:name w:val="Zaimportowany styl 2"/>
    <w:rsid w:val="00B72385"/>
    <w:pPr>
      <w:numPr>
        <w:numId w:val="25"/>
      </w:numPr>
    </w:pPr>
  </w:style>
  <w:style w:type="numbering" w:customStyle="1" w:styleId="Zaimportowanystyl3">
    <w:name w:val="Zaimportowany styl 3"/>
    <w:rsid w:val="00B72385"/>
    <w:pPr>
      <w:numPr>
        <w:numId w:val="26"/>
      </w:numPr>
    </w:pPr>
  </w:style>
  <w:style w:type="numbering" w:customStyle="1" w:styleId="Zaimportowanystyl4">
    <w:name w:val="Zaimportowany styl 4"/>
    <w:rsid w:val="00B72385"/>
    <w:pPr>
      <w:numPr>
        <w:numId w:val="2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IIIPodstawowy">
    <w:name w:val="III Podstawowy"/>
    <w:basedOn w:val="Normalny"/>
    <w:rsid w:val="002B6247"/>
    <w:pPr>
      <w:widowControl w:val="0"/>
      <w:adjustRightInd w:val="0"/>
      <w:spacing w:before="120" w:after="120" w:line="240" w:lineRule="auto"/>
      <w:contextualSpacing/>
      <w:textAlignment w:val="baseline"/>
    </w:pPr>
    <w:rPr>
      <w:rFonts w:ascii="Arial" w:hAnsi="Arial"/>
      <w:bCs/>
      <w:lang w:eastAsia="pl-PL"/>
    </w:rPr>
  </w:style>
  <w:style w:type="paragraph" w:styleId="Tytu">
    <w:name w:val="Title"/>
    <w:basedOn w:val="Normalny"/>
    <w:link w:val="TytuZnak"/>
    <w:qFormat/>
    <w:rsid w:val="002C5E02"/>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2C5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2C5E02"/>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2C5E02"/>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2C5E02"/>
    <w:pPr>
      <w:keepNext/>
      <w:keepLines/>
      <w:numPr>
        <w:numId w:val="39"/>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2C5E02"/>
    <w:pPr>
      <w:widowControl w:val="0"/>
      <w:numPr>
        <w:numId w:val="44"/>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link w:val="IIInumerowanieZnak"/>
    <w:rsid w:val="002C5E02"/>
    <w:pPr>
      <w:widowControl w:val="0"/>
      <w:numPr>
        <w:numId w:val="40"/>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
    <w:rsid w:val="002C5E0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2C5E02"/>
    <w:pPr>
      <w:widowControl w:val="0"/>
      <w:numPr>
        <w:ilvl w:val="2"/>
        <w:numId w:val="38"/>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Zaczniki">
    <w:name w:val="III Zaączniki"/>
    <w:basedOn w:val="IParagraf"/>
    <w:qFormat/>
    <w:rsid w:val="002C5E02"/>
    <w:pPr>
      <w:numPr>
        <w:numId w:val="41"/>
      </w:numPr>
      <w:jc w:val="both"/>
    </w:pPr>
    <w:rPr>
      <w:b w:val="0"/>
      <w:sz w:val="18"/>
    </w:rPr>
  </w:style>
  <w:style w:type="paragraph" w:styleId="Podtytu">
    <w:name w:val="Subtitle"/>
    <w:basedOn w:val="Normalny"/>
    <w:next w:val="Normalny"/>
    <w:link w:val="PodtytuZnak"/>
    <w:uiPriority w:val="11"/>
    <w:qFormat/>
    <w:rsid w:val="002C5E02"/>
    <w:pPr>
      <w:widowControl w:val="0"/>
      <w:numPr>
        <w:ilvl w:val="1"/>
      </w:numPr>
      <w:adjustRightInd w:val="0"/>
      <w:spacing w:line="360" w:lineRule="atLeast"/>
      <w:textAlignment w:val="baseline"/>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11"/>
    <w:rsid w:val="002C5E02"/>
    <w:rPr>
      <w:rFonts w:ascii="Cambria" w:eastAsia="Times New Roman" w:hAnsi="Cambria" w:cs="Times New Roman"/>
      <w:i/>
      <w:iCs/>
      <w:color w:val="4F81BD"/>
      <w:spacing w:val="15"/>
      <w:sz w:val="24"/>
      <w:szCs w:val="24"/>
      <w:lang w:eastAsia="pl-PL"/>
    </w:rPr>
  </w:style>
  <w:style w:type="paragraph" w:customStyle="1" w:styleId="Styl">
    <w:name w:val="Styl"/>
    <w:basedOn w:val="Normalny"/>
    <w:uiPriority w:val="99"/>
    <w:rsid w:val="002C5E02"/>
    <w:pPr>
      <w:autoSpaceDE w:val="0"/>
      <w:autoSpaceDN w:val="0"/>
      <w:spacing w:line="240" w:lineRule="auto"/>
      <w:jc w:val="left"/>
    </w:pPr>
    <w:rPr>
      <w:rFonts w:ascii="Arial" w:eastAsia="Calibri" w:hAnsi="Arial" w:cs="Arial"/>
      <w:sz w:val="24"/>
      <w:szCs w:val="24"/>
      <w:lang w:eastAsia="pl-PL"/>
    </w:rPr>
  </w:style>
  <w:style w:type="paragraph" w:customStyle="1" w:styleId="a-podst-2">
    <w:name w:val="a-podst-2"/>
    <w:basedOn w:val="Normalny"/>
    <w:uiPriority w:val="99"/>
    <w:rsid w:val="002C5E02"/>
    <w:pPr>
      <w:spacing w:line="360" w:lineRule="auto"/>
      <w:ind w:left="284" w:hanging="284"/>
      <w:jc w:val="left"/>
    </w:pPr>
    <w:rPr>
      <w:rFonts w:eastAsiaTheme="minorHAnsi"/>
      <w:sz w:val="24"/>
      <w:szCs w:val="24"/>
      <w:lang w:eastAsia="pl-PL"/>
    </w:rPr>
  </w:style>
  <w:style w:type="character" w:styleId="Tytuksiki">
    <w:name w:val="Book Title"/>
    <w:basedOn w:val="Domylnaczcionkaakapitu"/>
    <w:uiPriority w:val="33"/>
    <w:qFormat/>
    <w:rsid w:val="002C5E02"/>
    <w:rPr>
      <w:b/>
      <w:bCs/>
      <w:smallCaps/>
      <w:spacing w:val="5"/>
    </w:rPr>
  </w:style>
  <w:style w:type="paragraph" w:customStyle="1" w:styleId="Styl2">
    <w:name w:val="Styl2"/>
    <w:basedOn w:val="IIUstp"/>
    <w:qFormat/>
    <w:rsid w:val="002C5E02"/>
    <w:pPr>
      <w:numPr>
        <w:numId w:val="46"/>
      </w:numPr>
      <w:spacing w:line="260" w:lineRule="exact"/>
      <w:ind w:left="709" w:hanging="283"/>
    </w:pPr>
    <w:rPr>
      <w:sz w:val="18"/>
    </w:rPr>
  </w:style>
  <w:style w:type="paragraph" w:customStyle="1" w:styleId="Umowa1">
    <w:name w:val="Umowa_1"/>
    <w:basedOn w:val="IIUstp"/>
    <w:link w:val="Umowa1Znak"/>
    <w:qFormat/>
    <w:rsid w:val="002C5E02"/>
    <w:pPr>
      <w:spacing w:line="260" w:lineRule="exact"/>
      <w:ind w:left="357" w:hanging="357"/>
      <w:contextualSpacing w:val="0"/>
    </w:pPr>
    <w:rPr>
      <w:sz w:val="18"/>
      <w:szCs w:val="18"/>
    </w:rPr>
  </w:style>
  <w:style w:type="paragraph" w:customStyle="1" w:styleId="Umowa2">
    <w:name w:val="Umowa_2"/>
    <w:basedOn w:val="IIInumerowanie"/>
    <w:link w:val="Umowa2Znak"/>
    <w:qFormat/>
    <w:rsid w:val="002C5E02"/>
    <w:pPr>
      <w:numPr>
        <w:numId w:val="38"/>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2C5E02"/>
    <w:rPr>
      <w:rFonts w:ascii="Arial" w:eastAsia="Times New Roman" w:hAnsi="Arial" w:cs="Arial"/>
      <w:lang w:eastAsia="pl-PL"/>
    </w:rPr>
  </w:style>
  <w:style w:type="character" w:customStyle="1" w:styleId="Umowa1Znak">
    <w:name w:val="Umowa_1 Znak"/>
    <w:basedOn w:val="IIUstpZnak"/>
    <w:link w:val="Umowa1"/>
    <w:rsid w:val="002C5E02"/>
    <w:rPr>
      <w:rFonts w:ascii="Arial" w:eastAsia="Times New Roman" w:hAnsi="Arial" w:cs="Arial"/>
      <w:sz w:val="18"/>
      <w:szCs w:val="18"/>
      <w:lang w:eastAsia="pl-PL"/>
    </w:rPr>
  </w:style>
  <w:style w:type="paragraph" w:customStyle="1" w:styleId="Umowa3">
    <w:name w:val="Umowa_3"/>
    <w:basedOn w:val="IIInumerowanie"/>
    <w:link w:val="Umowa3Znak"/>
    <w:qFormat/>
    <w:rsid w:val="002C5E02"/>
    <w:pPr>
      <w:numPr>
        <w:numId w:val="49"/>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2C5E02"/>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2C5E02"/>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2C5E02"/>
    <w:rPr>
      <w:rFonts w:ascii="Arial" w:eastAsia="SimSun" w:hAnsi="Arial" w:cs="Arial"/>
      <w:snapToGrid w:val="0"/>
      <w:color w:val="FF0000"/>
      <w:sz w:val="18"/>
      <w:szCs w:val="18"/>
      <w:lang w:eastAsia="pl-PL"/>
    </w:rPr>
  </w:style>
  <w:style w:type="paragraph" w:customStyle="1" w:styleId="iVliterowanie">
    <w:name w:val="iV literowanie"/>
    <w:basedOn w:val="IIInumerowanie"/>
    <w:qFormat/>
    <w:rsid w:val="009A0666"/>
    <w:pPr>
      <w:numPr>
        <w:numId w:val="57"/>
      </w:numPr>
      <w:spacing w:before="120"/>
    </w:pPr>
    <w:rPr>
      <w:kern w:val="24"/>
    </w:rPr>
  </w:style>
  <w:style w:type="numbering" w:customStyle="1" w:styleId="Bezlisty2">
    <w:name w:val="Bez listy2"/>
    <w:next w:val="Bezlisty"/>
    <w:uiPriority w:val="99"/>
    <w:semiHidden/>
    <w:unhideWhenUsed/>
    <w:rsid w:val="003B4B33"/>
  </w:style>
  <w:style w:type="table" w:customStyle="1" w:styleId="Tabela-Siatka1">
    <w:name w:val="Tabela - Siatka1"/>
    <w:basedOn w:val="Standardowy"/>
    <w:next w:val="Tabela-Siatka"/>
    <w:uiPriority w:val="59"/>
    <w:rsid w:val="003B4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DD00BB"/>
    <w:pPr>
      <w:numPr>
        <w:numId w:val="58"/>
      </w:numPr>
    </w:pPr>
  </w:style>
  <w:style w:type="paragraph" w:styleId="Tekstpodstawowywcity2">
    <w:name w:val="Body Text Indent 2"/>
    <w:basedOn w:val="Normalny"/>
    <w:link w:val="Tekstpodstawowywcity2Znak"/>
    <w:rsid w:val="00A32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A327BC"/>
    <w:rPr>
      <w:rFonts w:ascii="Times New Roman" w:eastAsia="Times New Roman" w:hAnsi="Times New Roman" w:cs="Times New Roman"/>
      <w:sz w:val="24"/>
      <w:szCs w:val="20"/>
      <w:lang w:eastAsia="pl-PL"/>
    </w:rPr>
  </w:style>
  <w:style w:type="character" w:styleId="Numerstrony">
    <w:name w:val="page number"/>
    <w:basedOn w:val="Domylnaczcionkaakapitu"/>
    <w:rsid w:val="00A327BC"/>
  </w:style>
  <w:style w:type="paragraph" w:customStyle="1" w:styleId="ust">
    <w:name w:val="ust"/>
    <w:rsid w:val="00A32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A327BC"/>
    <w:rPr>
      <w:sz w:val="20"/>
    </w:rPr>
  </w:style>
  <w:style w:type="paragraph" w:customStyle="1" w:styleId="ZnakZnak1ZnakZnakZnakZnakZnakZnakZnak">
    <w:name w:val="Znak Znak1 Znak Znak Znak Znak Znak Znak Znak"/>
    <w:basedOn w:val="Normalny"/>
    <w:rsid w:val="00A327BC"/>
    <w:pPr>
      <w:spacing w:line="240" w:lineRule="auto"/>
      <w:jc w:val="left"/>
    </w:pPr>
    <w:rPr>
      <w:rFonts w:ascii="Arial" w:hAnsi="Arial" w:cs="Arial"/>
      <w:sz w:val="24"/>
      <w:szCs w:val="24"/>
      <w:lang w:eastAsia="pl-PL"/>
    </w:rPr>
  </w:style>
  <w:style w:type="character" w:styleId="Pogrubienie">
    <w:name w:val="Strong"/>
    <w:qFormat/>
    <w:rsid w:val="00A327BC"/>
    <w:rPr>
      <w:b/>
      <w:bCs/>
    </w:rPr>
  </w:style>
  <w:style w:type="character" w:customStyle="1" w:styleId="stopka0">
    <w:name w:val="stopka"/>
    <w:basedOn w:val="Domylnaczcionkaakapitu"/>
    <w:rsid w:val="00A327BC"/>
  </w:style>
  <w:style w:type="character" w:customStyle="1" w:styleId="FontStyle117">
    <w:name w:val="Font Style117"/>
    <w:rsid w:val="00A327BC"/>
    <w:rPr>
      <w:rFonts w:ascii="Arial" w:hAnsi="Arial" w:cs="Arial"/>
      <w:sz w:val="16"/>
      <w:szCs w:val="16"/>
    </w:rPr>
  </w:style>
  <w:style w:type="paragraph" w:customStyle="1" w:styleId="Style6">
    <w:name w:val="Style6"/>
    <w:basedOn w:val="Normalny"/>
    <w:rsid w:val="00A32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A327BC"/>
    <w:rPr>
      <w:rFonts w:ascii="Arial" w:hAnsi="Arial" w:cs="Arial"/>
      <w:b/>
      <w:bCs/>
      <w:sz w:val="22"/>
      <w:szCs w:val="22"/>
    </w:rPr>
  </w:style>
  <w:style w:type="character" w:customStyle="1" w:styleId="FontStyle128">
    <w:name w:val="Font Style128"/>
    <w:rsid w:val="00A327BC"/>
    <w:rPr>
      <w:rFonts w:ascii="Arial" w:hAnsi="Arial" w:cs="Arial"/>
      <w:b/>
      <w:bCs/>
      <w:spacing w:val="-10"/>
      <w:sz w:val="18"/>
      <w:szCs w:val="18"/>
    </w:rPr>
  </w:style>
  <w:style w:type="character" w:customStyle="1" w:styleId="FontStyle69">
    <w:name w:val="Font Style69"/>
    <w:rsid w:val="00A327BC"/>
    <w:rPr>
      <w:rFonts w:ascii="Arial" w:hAnsi="Arial" w:cs="Arial"/>
      <w:sz w:val="22"/>
      <w:szCs w:val="22"/>
    </w:rPr>
  </w:style>
  <w:style w:type="paragraph" w:customStyle="1" w:styleId="Style27">
    <w:name w:val="Style27"/>
    <w:basedOn w:val="Normalny"/>
    <w:rsid w:val="00A32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A327BC"/>
    <w:pPr>
      <w:widowControl w:val="0"/>
      <w:adjustRightInd w:val="0"/>
      <w:spacing w:line="360" w:lineRule="atLeast"/>
      <w:ind w:left="400" w:hanging="400"/>
      <w:jc w:val="left"/>
      <w:textAlignment w:val="baseline"/>
    </w:pPr>
    <w:rPr>
      <w:b/>
      <w:bCs/>
      <w:sz w:val="20"/>
      <w:lang w:eastAsia="pl-PL"/>
    </w:rPr>
  </w:style>
  <w:style w:type="paragraph" w:customStyle="1" w:styleId="Wstpniesformatowany">
    <w:name w:val="Wstępnie sformatowany"/>
    <w:basedOn w:val="Normalny"/>
    <w:rsid w:val="00A32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A327BC"/>
    <w:pPr>
      <w:widowControl w:val="0"/>
      <w:autoSpaceDE/>
      <w:autoSpaceDN/>
      <w:jc w:val="both"/>
    </w:pPr>
    <w:rPr>
      <w:rFonts w:ascii="Arial" w:hAnsi="Arial"/>
      <w:sz w:val="22"/>
      <w:szCs w:val="22"/>
    </w:rPr>
  </w:style>
  <w:style w:type="character" w:customStyle="1" w:styleId="Styl3Znak">
    <w:name w:val="Styl3 Znak"/>
    <w:link w:val="Styl3"/>
    <w:rsid w:val="00A327BC"/>
    <w:rPr>
      <w:rFonts w:ascii="Arial" w:eastAsia="Times New Roman" w:hAnsi="Arial" w:cs="Times New Roman"/>
      <w:b/>
      <w:bCs/>
      <w:lang w:eastAsia="pl-PL"/>
    </w:rPr>
  </w:style>
  <w:style w:type="paragraph" w:customStyle="1" w:styleId="St4-punkt">
    <w:name w:val="St4-punkt"/>
    <w:rsid w:val="00A32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A327BC"/>
    <w:pPr>
      <w:spacing w:after="200" w:line="240" w:lineRule="auto"/>
      <w:jc w:val="left"/>
    </w:pPr>
    <w:rPr>
      <w:b/>
      <w:bCs/>
      <w:color w:val="4F81BD"/>
      <w:sz w:val="18"/>
      <w:szCs w:val="18"/>
      <w:lang w:eastAsia="pl-PL"/>
    </w:rPr>
  </w:style>
  <w:style w:type="character" w:customStyle="1" w:styleId="Styl1Znak">
    <w:name w:val="Styl1 Znak"/>
    <w:basedOn w:val="TytuZnak"/>
    <w:rsid w:val="00A327BC"/>
    <w:rPr>
      <w:rFonts w:ascii="Arial" w:eastAsia="Times New Roman" w:hAnsi="Arial" w:cs="Arial"/>
      <w:b w:val="0"/>
      <w:bCs w:val="0"/>
      <w:sz w:val="40"/>
      <w:szCs w:val="40"/>
      <w:lang w:eastAsia="pl-PL"/>
    </w:rPr>
  </w:style>
  <w:style w:type="paragraph" w:customStyle="1" w:styleId="StylIIUstpJasnoniebieski">
    <w:name w:val="Styl II Ustęp + Jasnoniebieski"/>
    <w:basedOn w:val="IIUstp"/>
    <w:rsid w:val="00A327BC"/>
    <w:pPr>
      <w:numPr>
        <w:numId w:val="14"/>
      </w:numPr>
      <w:spacing w:before="120"/>
      <w:ind w:left="357" w:hanging="357"/>
    </w:pPr>
    <w:rPr>
      <w:color w:val="00B0F0"/>
      <w:sz w:val="40"/>
      <w:szCs w:val="40"/>
    </w:rPr>
  </w:style>
  <w:style w:type="paragraph" w:customStyle="1" w:styleId="ImiNazwisko">
    <w:name w:val="Imię Nazwisko"/>
    <w:basedOn w:val="Nagwek"/>
    <w:qFormat/>
    <w:rsid w:val="00542886"/>
    <w:pPr>
      <w:spacing w:before="80"/>
      <w:jc w:val="left"/>
    </w:pPr>
    <w:rPr>
      <w:rFonts w:asciiTheme="majorHAnsi" w:hAnsiTheme="majorHAnsi"/>
      <w:b/>
      <w:color w:val="707173"/>
      <w:sz w:val="18"/>
      <w:szCs w:val="18"/>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23751365">
      <w:bodyDiv w:val="1"/>
      <w:marLeft w:val="0"/>
      <w:marRight w:val="0"/>
      <w:marTop w:val="0"/>
      <w:marBottom w:val="0"/>
      <w:divBdr>
        <w:top w:val="none" w:sz="0" w:space="0" w:color="auto"/>
        <w:left w:val="none" w:sz="0" w:space="0" w:color="auto"/>
        <w:bottom w:val="none" w:sz="0" w:space="0" w:color="auto"/>
        <w:right w:val="none" w:sz="0" w:space="0" w:color="auto"/>
      </w:divBdr>
    </w:div>
    <w:div w:id="429663957">
      <w:bodyDiv w:val="1"/>
      <w:marLeft w:val="0"/>
      <w:marRight w:val="0"/>
      <w:marTop w:val="0"/>
      <w:marBottom w:val="0"/>
      <w:divBdr>
        <w:top w:val="none" w:sz="0" w:space="0" w:color="auto"/>
        <w:left w:val="none" w:sz="0" w:space="0" w:color="auto"/>
        <w:bottom w:val="none" w:sz="0" w:space="0" w:color="auto"/>
        <w:right w:val="none" w:sz="0" w:space="0" w:color="auto"/>
      </w:divBdr>
      <w:divsChild>
        <w:div w:id="1585912327">
          <w:marLeft w:val="0"/>
          <w:marRight w:val="0"/>
          <w:marTop w:val="0"/>
          <w:marBottom w:val="0"/>
          <w:divBdr>
            <w:top w:val="none" w:sz="0" w:space="0" w:color="auto"/>
            <w:left w:val="none" w:sz="0" w:space="0" w:color="auto"/>
            <w:bottom w:val="none" w:sz="0" w:space="0" w:color="auto"/>
            <w:right w:val="single" w:sz="6" w:space="0" w:color="C5C5C5"/>
          </w:divBdr>
        </w:div>
      </w:divsChild>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59419805">
      <w:bodyDiv w:val="1"/>
      <w:marLeft w:val="0"/>
      <w:marRight w:val="0"/>
      <w:marTop w:val="0"/>
      <w:marBottom w:val="0"/>
      <w:divBdr>
        <w:top w:val="none" w:sz="0" w:space="0" w:color="auto"/>
        <w:left w:val="none" w:sz="0" w:space="0" w:color="auto"/>
        <w:bottom w:val="none" w:sz="0" w:space="0" w:color="auto"/>
        <w:right w:val="none" w:sz="0" w:space="0" w:color="auto"/>
      </w:divBdr>
    </w:div>
    <w:div w:id="133792831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3849074">
      <w:bodyDiv w:val="1"/>
      <w:marLeft w:val="0"/>
      <w:marRight w:val="0"/>
      <w:marTop w:val="0"/>
      <w:marBottom w:val="0"/>
      <w:divBdr>
        <w:top w:val="none" w:sz="0" w:space="0" w:color="auto"/>
        <w:left w:val="none" w:sz="0" w:space="0" w:color="auto"/>
        <w:bottom w:val="none" w:sz="0" w:space="0" w:color="auto"/>
        <w:right w:val="none" w:sz="0" w:space="0" w:color="auto"/>
      </w:divBdr>
      <w:divsChild>
        <w:div w:id="1635478672">
          <w:marLeft w:val="0"/>
          <w:marRight w:val="0"/>
          <w:marTop w:val="0"/>
          <w:marBottom w:val="0"/>
          <w:divBdr>
            <w:top w:val="none" w:sz="0" w:space="0" w:color="auto"/>
            <w:left w:val="none" w:sz="0" w:space="0" w:color="auto"/>
            <w:bottom w:val="none" w:sz="0" w:space="0" w:color="auto"/>
            <w:right w:val="single" w:sz="6" w:space="0" w:color="C5C5C5"/>
          </w:divBdr>
        </w:div>
      </w:divsChild>
    </w:div>
    <w:div w:id="203603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D9FB37CC-3413-4833-8CBA-8B47A61CE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3530</Words>
  <Characters>21181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POST/DYS/OL/LZA/19173/2022</dc:subject>
  <dc:creator>Kurpiewska Katarzyna [PGE S.A.]</dc:creator>
  <cp:lastModifiedBy>Agaciak Piotr [PGE Dystr. O.Lublin]</cp:lastModifiedBy>
  <cp:revision>6</cp:revision>
  <cp:lastPrinted>2023-05-09T08:59:00Z</cp:lastPrinted>
  <dcterms:created xsi:type="dcterms:W3CDTF">2024-07-24T09:44:00Z</dcterms:created>
  <dcterms:modified xsi:type="dcterms:W3CDTF">2024-10-15T07:32:00Z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