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AAE8A" w14:textId="0B9D0439" w:rsidR="00F35B37" w:rsidRPr="00EB69D6" w:rsidRDefault="00F35B37" w:rsidP="00EB69D6">
      <w:pPr>
        <w:pStyle w:val="Nagwek1"/>
        <w:shd w:val="clear" w:color="auto" w:fill="C6D9F1" w:themeFill="text2" w:themeFillTint="33"/>
        <w:spacing w:before="240"/>
        <w:rPr>
          <w:rFonts w:ascii="Verdana" w:hAnsi="Verdana"/>
          <w:color w:val="auto"/>
          <w:sz w:val="18"/>
          <w:szCs w:val="18"/>
        </w:rPr>
      </w:pPr>
      <w:bookmarkStart w:id="0" w:name="_Toc157405505"/>
      <w:r w:rsidRPr="00EB69D6">
        <w:rPr>
          <w:rFonts w:ascii="Verdana" w:hAnsi="Verdana"/>
          <w:color w:val="auto"/>
          <w:sz w:val="18"/>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14:paraId="5CB6A625" w14:textId="77777777" w:rsidR="00F35B37" w:rsidRPr="006D33F9" w:rsidRDefault="00F35B37" w:rsidP="00F35B37">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F35B37" w:rsidRPr="006D33F9" w14:paraId="4A52E240" w14:textId="77777777" w:rsidTr="00650217">
        <w:trPr>
          <w:trHeight w:val="1820"/>
          <w:jc w:val="center"/>
        </w:trPr>
        <w:tc>
          <w:tcPr>
            <w:tcW w:w="3965" w:type="dxa"/>
            <w:tcBorders>
              <w:right w:val="single" w:sz="4" w:space="0" w:color="auto"/>
            </w:tcBorders>
          </w:tcPr>
          <w:p w14:paraId="6610B441" w14:textId="77777777" w:rsidR="00F35B37" w:rsidRPr="006D33F9" w:rsidRDefault="00F35B37" w:rsidP="00650217">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29E00126" w14:textId="77777777" w:rsidR="00F35B37" w:rsidRPr="006D33F9" w:rsidRDefault="00F35B37" w:rsidP="00650217">
            <w:pPr>
              <w:ind w:right="28"/>
              <w:jc w:val="left"/>
              <w:rPr>
                <w:rFonts w:ascii="Verdana" w:hAnsi="Verdana" w:cstheme="minorHAnsi"/>
                <w:sz w:val="18"/>
                <w:szCs w:val="18"/>
              </w:rPr>
            </w:pPr>
          </w:p>
          <w:p w14:paraId="1198D8FD" w14:textId="77777777" w:rsidR="00F35B37" w:rsidRPr="006D33F9" w:rsidRDefault="00F35B37" w:rsidP="00650217">
            <w:pPr>
              <w:ind w:right="28"/>
              <w:jc w:val="center"/>
              <w:rPr>
                <w:rFonts w:ascii="Verdana" w:hAnsi="Verdana" w:cstheme="minorHAnsi"/>
                <w:sz w:val="18"/>
                <w:szCs w:val="18"/>
              </w:rPr>
            </w:pPr>
            <w:r w:rsidRPr="006D33F9">
              <w:rPr>
                <w:rFonts w:ascii="Verdana" w:hAnsi="Verdana" w:cstheme="minorHAnsi"/>
                <w:sz w:val="18"/>
                <w:szCs w:val="18"/>
              </w:rPr>
              <w:t>…………………………………………………</w:t>
            </w:r>
          </w:p>
          <w:p w14:paraId="2FC90EA5" w14:textId="77777777" w:rsidR="00F35B37" w:rsidRPr="006D33F9" w:rsidRDefault="00F35B37" w:rsidP="00650217">
            <w:pPr>
              <w:ind w:right="28"/>
              <w:jc w:val="center"/>
              <w:rPr>
                <w:rFonts w:ascii="Verdana" w:hAnsi="Verdana" w:cstheme="minorHAnsi"/>
                <w:sz w:val="18"/>
                <w:szCs w:val="18"/>
              </w:rPr>
            </w:pPr>
            <w:r w:rsidRPr="006D33F9">
              <w:rPr>
                <w:rFonts w:ascii="Verdana" w:hAnsi="Verdana" w:cstheme="minorHAnsi"/>
                <w:sz w:val="18"/>
                <w:szCs w:val="18"/>
              </w:rPr>
              <w:t>……………………………………………….</w:t>
            </w:r>
          </w:p>
          <w:p w14:paraId="4F439447" w14:textId="77777777" w:rsidR="00F35B37" w:rsidRPr="006D33F9" w:rsidRDefault="00F35B37" w:rsidP="00650217">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6E9C3471" w14:textId="77777777" w:rsidR="00F35B37" w:rsidRPr="006D33F9" w:rsidRDefault="00F35B37" w:rsidP="0065021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7994CC48" w14:textId="77777777" w:rsidR="00F35B37" w:rsidRPr="006D33F9" w:rsidRDefault="00F35B37" w:rsidP="0065021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5C6DE276" w14:textId="77777777" w:rsidR="00F35B37" w:rsidRPr="006D33F9" w:rsidRDefault="00F35B37" w:rsidP="00650217">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7E95AFE4" w14:textId="77777777" w:rsidR="00F35B37" w:rsidRPr="006D33F9" w:rsidRDefault="00F35B37" w:rsidP="00650217">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4F89B4AA" w14:textId="77777777" w:rsidR="00F35B37" w:rsidRPr="006D33F9" w:rsidRDefault="00F35B37" w:rsidP="00650217">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70E4BAE4" w14:textId="3EFED608" w:rsidR="00F35B37" w:rsidRPr="006D33F9" w:rsidRDefault="00F35B37" w:rsidP="00650217">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 Oddział Lublin</w:t>
            </w:r>
          </w:p>
          <w:p w14:paraId="11E2B491" w14:textId="065C8104" w:rsidR="00F35B37" w:rsidRPr="006D33F9" w:rsidRDefault="00F35B37" w:rsidP="00650217">
            <w:pPr>
              <w:spacing w:before="120" w:after="120" w:line="240" w:lineRule="auto"/>
              <w:contextualSpacing/>
              <w:jc w:val="center"/>
              <w:rPr>
                <w:rFonts w:ascii="Verdana" w:eastAsia="Calibri" w:hAnsi="Verdana" w:cstheme="minorHAnsi"/>
                <w:color w:val="000000"/>
                <w:sz w:val="18"/>
                <w:szCs w:val="18"/>
              </w:rPr>
            </w:pPr>
            <w:r w:rsidRPr="006D33F9">
              <w:rPr>
                <w:rFonts w:ascii="Verdana" w:eastAsia="Calibri" w:hAnsi="Verdana" w:cstheme="minorHAnsi"/>
                <w:color w:val="000000"/>
                <w:sz w:val="18"/>
                <w:szCs w:val="18"/>
              </w:rPr>
              <w:t>20-340 Lublin ul. Garbarska 21</w:t>
            </w:r>
          </w:p>
          <w:p w14:paraId="4135DC58" w14:textId="1633A350" w:rsidR="00F35B37" w:rsidRPr="006D33F9" w:rsidRDefault="00F35B37" w:rsidP="00650217">
            <w:pPr>
              <w:spacing w:line="360" w:lineRule="auto"/>
              <w:jc w:val="center"/>
              <w:rPr>
                <w:rFonts w:ascii="Verdana" w:eastAsiaTheme="majorEastAsia" w:hAnsi="Verdana" w:cstheme="minorHAnsi"/>
                <w:i/>
                <w:iCs/>
                <w:sz w:val="18"/>
                <w:szCs w:val="18"/>
              </w:rPr>
            </w:pPr>
          </w:p>
        </w:tc>
      </w:tr>
    </w:tbl>
    <w:p w14:paraId="68BE999F" w14:textId="77777777" w:rsidR="00F35B37" w:rsidRPr="006D33F9" w:rsidRDefault="00F35B37" w:rsidP="00F35B37">
      <w:pPr>
        <w:spacing w:after="80" w:line="240" w:lineRule="exact"/>
        <w:jc w:val="left"/>
        <w:rPr>
          <w:rFonts w:ascii="Verdana" w:hAnsi="Verdana" w:cstheme="minorHAnsi"/>
          <w:sz w:val="18"/>
          <w:szCs w:val="18"/>
        </w:rPr>
      </w:pPr>
    </w:p>
    <w:p w14:paraId="731869EF" w14:textId="77777777" w:rsidR="00F35B37" w:rsidRPr="006D33F9" w:rsidRDefault="00F35B37" w:rsidP="00F35B37">
      <w:pPr>
        <w:spacing w:after="80" w:line="240" w:lineRule="exact"/>
        <w:jc w:val="left"/>
        <w:rPr>
          <w:rFonts w:ascii="Verdana" w:hAnsi="Verdana" w:cstheme="minorHAnsi"/>
          <w:sz w:val="18"/>
          <w:szCs w:val="18"/>
        </w:rPr>
      </w:pPr>
    </w:p>
    <w:p w14:paraId="0AA4FBBA" w14:textId="77777777" w:rsidR="00F35B37" w:rsidRPr="006D33F9" w:rsidRDefault="00F35B37" w:rsidP="00F35B37">
      <w:pPr>
        <w:spacing w:after="80" w:line="240" w:lineRule="exact"/>
        <w:jc w:val="center"/>
        <w:rPr>
          <w:rFonts w:ascii="Verdana" w:hAnsi="Verdana" w:cstheme="minorHAnsi"/>
          <w:b/>
          <w:bCs/>
          <w:sz w:val="18"/>
          <w:szCs w:val="18"/>
        </w:rPr>
      </w:pPr>
      <w:r w:rsidRPr="006D33F9">
        <w:rPr>
          <w:rFonts w:ascii="Verdana" w:hAnsi="Verdana" w:cstheme="minorHAnsi"/>
          <w:b/>
          <w:bCs/>
          <w:sz w:val="18"/>
          <w:szCs w:val="18"/>
        </w:rPr>
        <w:t xml:space="preserve">OŚWIADCZENIE O BRAKU PODSTAW WYKLUCZENIA </w:t>
      </w:r>
    </w:p>
    <w:p w14:paraId="7659B275" w14:textId="77777777" w:rsidR="00F35B37" w:rsidRPr="006D33F9" w:rsidRDefault="00F35B37" w:rsidP="00F35B37">
      <w:pPr>
        <w:spacing w:after="80" w:line="240" w:lineRule="exact"/>
        <w:jc w:val="center"/>
        <w:rPr>
          <w:rFonts w:ascii="Verdana" w:hAnsi="Verdana" w:cstheme="minorHAnsi"/>
          <w:sz w:val="18"/>
          <w:szCs w:val="18"/>
        </w:rPr>
      </w:pPr>
      <w:r w:rsidRPr="006D33F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14:paraId="6A2032EE" w14:textId="77777777" w:rsidR="00F35B37" w:rsidRPr="006D33F9" w:rsidRDefault="00F35B37" w:rsidP="00F35B37">
      <w:pPr>
        <w:spacing w:after="80" w:line="240" w:lineRule="exact"/>
        <w:jc w:val="center"/>
        <w:rPr>
          <w:rFonts w:ascii="Verdana" w:hAnsi="Verdana" w:cstheme="minorHAnsi"/>
          <w:sz w:val="18"/>
          <w:szCs w:val="18"/>
        </w:rPr>
      </w:pPr>
    </w:p>
    <w:p w14:paraId="704EBB2F"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76FFB67" w14:textId="77777777" w:rsidR="00F35B37" w:rsidRPr="006D33F9" w:rsidRDefault="00F35B37" w:rsidP="00F35B37">
      <w:pPr>
        <w:rPr>
          <w:rFonts w:ascii="Verdana" w:hAnsi="Verdana" w:cstheme="minorHAnsi"/>
          <w:sz w:val="18"/>
          <w:szCs w:val="18"/>
        </w:rPr>
      </w:pPr>
    </w:p>
    <w:p w14:paraId="3E0C65AD" w14:textId="108FA07C" w:rsidR="00F35B37" w:rsidRPr="006D33F9" w:rsidRDefault="00F35B37" w:rsidP="00D47B92">
      <w:pPr>
        <w:pStyle w:val="Tekstpodstawowy"/>
        <w:jc w:val="left"/>
        <w:rPr>
          <w:rFonts w:ascii="Verdana" w:hAnsi="Verdana" w:cstheme="minorHAnsi"/>
          <w:sz w:val="18"/>
          <w:szCs w:val="18"/>
        </w:rPr>
      </w:pPr>
      <w:r w:rsidRPr="006D33F9">
        <w:rPr>
          <w:rFonts w:ascii="Verdana" w:hAnsi="Verdana" w:cstheme="minorHAnsi"/>
          <w:sz w:val="18"/>
          <w:szCs w:val="18"/>
        </w:rPr>
        <w:t xml:space="preserve">Na potrzeby postępowania o udzielenie zamówienia prowadzonego pn. </w:t>
      </w:r>
      <w:r w:rsidR="00090B5E" w:rsidRPr="006D33F9">
        <w:rPr>
          <w:rFonts w:ascii="Verdana" w:hAnsi="Verdana" w:cstheme="minorHAnsi"/>
          <w:sz w:val="18"/>
          <w:szCs w:val="18"/>
        </w:rPr>
        <w:t>„</w:t>
      </w:r>
      <w:r w:rsidR="004669EE" w:rsidRPr="004669EE">
        <w:rPr>
          <w:rFonts w:ascii="Verdana" w:hAnsi="Verdana"/>
          <w:color w:val="000000"/>
          <w:sz w:val="18"/>
          <w:szCs w:val="18"/>
          <w:shd w:val="clear" w:color="auto" w:fill="FDFDFD"/>
        </w:rPr>
        <w:t xml:space="preserve">Sukcesywne projektowanie i/lub budowa przyłączy kablowych niskiego napięcia, Rejon Energetyczny </w:t>
      </w:r>
      <w:r w:rsidR="00D9576B" w:rsidRPr="00D9576B">
        <w:rPr>
          <w:rFonts w:ascii="Verdana" w:hAnsi="Verdana"/>
          <w:color w:val="000000"/>
          <w:sz w:val="18"/>
          <w:szCs w:val="18"/>
          <w:shd w:val="clear" w:color="auto" w:fill="FDFDFD"/>
        </w:rPr>
        <w:t>Puławy - 2 zadania</w:t>
      </w:r>
      <w:r w:rsidR="00090B5E" w:rsidRPr="006D33F9">
        <w:rPr>
          <w:rFonts w:ascii="Verdana" w:hAnsi="Verdana"/>
          <w:color w:val="000000"/>
          <w:sz w:val="18"/>
          <w:szCs w:val="18"/>
          <w:shd w:val="clear" w:color="auto" w:fill="FDFDFD"/>
        </w:rPr>
        <w:t>”</w:t>
      </w:r>
      <w:r w:rsidR="006D33F9" w:rsidRPr="006D33F9">
        <w:rPr>
          <w:rFonts w:ascii="Verdana" w:hAnsi="Verdana"/>
          <w:color w:val="000000"/>
          <w:sz w:val="18"/>
          <w:szCs w:val="18"/>
          <w:shd w:val="clear" w:color="auto" w:fill="FDFDFD"/>
        </w:rPr>
        <w:t>,</w:t>
      </w:r>
      <w:r w:rsidR="00D47B92" w:rsidRPr="006D33F9">
        <w:rPr>
          <w:rFonts w:ascii="Verdana" w:hAnsi="Verdana"/>
          <w:b/>
          <w:color w:val="000000"/>
          <w:sz w:val="18"/>
          <w:szCs w:val="18"/>
          <w:shd w:val="clear" w:color="auto" w:fill="FDFDFD"/>
        </w:rPr>
        <w:t xml:space="preserve"> </w:t>
      </w:r>
      <w:r w:rsidR="00A66B45">
        <w:rPr>
          <w:rFonts w:ascii="Verdana" w:hAnsi="Verdana"/>
          <w:b/>
          <w:color w:val="000000"/>
          <w:sz w:val="18"/>
          <w:szCs w:val="18"/>
          <w:shd w:val="clear" w:color="auto" w:fill="FDFDFD"/>
        </w:rPr>
        <w:br/>
      </w:r>
      <w:r w:rsidRPr="006D33F9">
        <w:rPr>
          <w:rFonts w:ascii="Verdana" w:hAnsi="Verdana" w:cstheme="minorHAnsi"/>
          <w:sz w:val="18"/>
          <w:szCs w:val="18"/>
        </w:rPr>
        <w:t xml:space="preserve">nr </w:t>
      </w:r>
      <w:r w:rsidR="00042210" w:rsidRPr="006D33F9">
        <w:rPr>
          <w:rFonts w:ascii="Verdana" w:hAnsi="Verdana" w:cstheme="minorHAnsi"/>
          <w:b/>
          <w:sz w:val="18"/>
          <w:szCs w:val="18"/>
        </w:rPr>
        <w:t>POST/DYS/OL/</w:t>
      </w:r>
      <w:r w:rsidR="00D34794">
        <w:rPr>
          <w:rFonts w:ascii="Verdana" w:hAnsi="Verdana" w:cstheme="minorHAnsi"/>
          <w:b/>
          <w:sz w:val="18"/>
          <w:szCs w:val="18"/>
        </w:rPr>
        <w:t>LZA/</w:t>
      </w:r>
      <w:r w:rsidR="00D9576B">
        <w:rPr>
          <w:rFonts w:ascii="Verdana" w:hAnsi="Verdana" w:cstheme="minorHAnsi"/>
          <w:b/>
          <w:sz w:val="18"/>
          <w:szCs w:val="18"/>
        </w:rPr>
        <w:t>02795/2024</w:t>
      </w:r>
      <w:r w:rsidRPr="006D33F9">
        <w:rPr>
          <w:rFonts w:ascii="Verdana" w:hAnsi="Verdana" w:cstheme="minorHAnsi"/>
          <w:sz w:val="18"/>
          <w:szCs w:val="18"/>
        </w:rPr>
        <w:t xml:space="preserve">, prowadzonego przez </w:t>
      </w:r>
      <w:r w:rsidR="00042210" w:rsidRPr="006D33F9">
        <w:rPr>
          <w:rFonts w:ascii="Verdana" w:hAnsi="Verdana" w:cstheme="minorHAnsi"/>
          <w:sz w:val="18"/>
          <w:szCs w:val="18"/>
        </w:rPr>
        <w:t>PGE Dystrybucja</w:t>
      </w:r>
      <w:r w:rsidR="00D47B92" w:rsidRPr="006D33F9">
        <w:rPr>
          <w:rFonts w:ascii="Verdana" w:hAnsi="Verdana" w:cstheme="minorHAnsi"/>
          <w:sz w:val="18"/>
          <w:szCs w:val="18"/>
        </w:rPr>
        <w:t xml:space="preserve"> </w:t>
      </w:r>
      <w:r w:rsidR="00042210" w:rsidRPr="006D33F9">
        <w:rPr>
          <w:rFonts w:ascii="Verdana" w:hAnsi="Verdana" w:cstheme="minorHAnsi"/>
          <w:sz w:val="18"/>
          <w:szCs w:val="18"/>
        </w:rPr>
        <w:t>S.A. O/Lublin</w:t>
      </w:r>
      <w:r w:rsidRPr="006D33F9">
        <w:rPr>
          <w:rFonts w:ascii="Verdana" w:hAnsi="Verdana" w:cstheme="minorHAnsi"/>
          <w:i/>
          <w:sz w:val="18"/>
          <w:szCs w:val="18"/>
        </w:rPr>
        <w:t xml:space="preserve">, </w:t>
      </w:r>
      <w:r w:rsidRPr="006D33F9">
        <w:rPr>
          <w:rFonts w:ascii="Verdana" w:hAnsi="Verdana" w:cstheme="minorHAnsi"/>
          <w:sz w:val="18"/>
          <w:szCs w:val="18"/>
        </w:rPr>
        <w:t>oświadczam, co następuje:</w:t>
      </w:r>
    </w:p>
    <w:p w14:paraId="7CA56DB8" w14:textId="77777777" w:rsidR="00F35B37" w:rsidRPr="006D33F9" w:rsidRDefault="00F35B37" w:rsidP="00F35B37">
      <w:pPr>
        <w:rPr>
          <w:rFonts w:ascii="Verdana" w:hAnsi="Verdana" w:cstheme="minorHAnsi"/>
          <w:sz w:val="18"/>
          <w:szCs w:val="18"/>
        </w:rPr>
      </w:pPr>
    </w:p>
    <w:p w14:paraId="716F1DCF"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OŚWIADCZENIA DOTYCZĄCE WYKONAWCY:</w:t>
      </w:r>
    </w:p>
    <w:p w14:paraId="4ED772AD" w14:textId="77777777" w:rsidR="00F35B37" w:rsidRPr="006D33F9" w:rsidRDefault="00F35B37" w:rsidP="00D30233">
      <w:pPr>
        <w:numPr>
          <w:ilvl w:val="0"/>
          <w:numId w:val="30"/>
        </w:numPr>
        <w:rPr>
          <w:rFonts w:ascii="Verdana" w:hAnsi="Verdana" w:cstheme="minorHAnsi"/>
          <w:bCs/>
          <w:sz w:val="18"/>
          <w:szCs w:val="18"/>
        </w:rPr>
      </w:pPr>
      <w:r w:rsidRPr="006D33F9">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3F9">
        <w:rPr>
          <w:rFonts w:ascii="Verdana" w:hAnsi="Verdana" w:cstheme="minorHAnsi"/>
          <w:sz w:val="18"/>
          <w:szCs w:val="18"/>
          <w:vertAlign w:val="superscript"/>
        </w:rPr>
        <w:footnoteReference w:id="1"/>
      </w:r>
    </w:p>
    <w:p w14:paraId="3A574704" w14:textId="77777777" w:rsidR="00F35B37" w:rsidRPr="006D33F9" w:rsidRDefault="00F35B37" w:rsidP="00D30233">
      <w:pPr>
        <w:numPr>
          <w:ilvl w:val="0"/>
          <w:numId w:val="30"/>
        </w:numPr>
        <w:rPr>
          <w:rFonts w:ascii="Verdana" w:hAnsi="Verdana" w:cstheme="minorHAnsi"/>
          <w:b/>
          <w:bCs/>
          <w:sz w:val="18"/>
          <w:szCs w:val="18"/>
        </w:rPr>
      </w:pPr>
      <w:r w:rsidRPr="006D33F9">
        <w:rPr>
          <w:rFonts w:ascii="Verdana" w:hAnsi="Verdana" w:cstheme="minorHAnsi"/>
          <w:sz w:val="18"/>
          <w:szCs w:val="18"/>
        </w:rPr>
        <w:t>Oświadczam, że nie zachodzą w stosunku do mnie przesłanki wykluczenia z postępowania na podstawie art. 7 ust. 1 ustawy z dnia 13 kwietnia 2022 r.</w:t>
      </w:r>
      <w:r w:rsidRPr="006D33F9">
        <w:rPr>
          <w:rFonts w:ascii="Verdana" w:hAnsi="Verdana" w:cstheme="minorHAnsi"/>
          <w:iCs/>
          <w:sz w:val="18"/>
          <w:szCs w:val="18"/>
        </w:rPr>
        <w:t xml:space="preserve"> o szczególnych rozwiązaniach w zakresie przeciwdziałania wspieraniu agresji na Ukrainę oraz służących ochronie bezpieczeństwa narodowego </w:t>
      </w:r>
      <w:r w:rsidRPr="006D33F9">
        <w:rPr>
          <w:rFonts w:ascii="Verdana" w:hAnsi="Verdana" w:cstheme="minorHAnsi"/>
          <w:sz w:val="18"/>
          <w:szCs w:val="18"/>
        </w:rPr>
        <w:t>(Dz. U. poz. 835)</w:t>
      </w:r>
      <w:r w:rsidRPr="006D33F9">
        <w:rPr>
          <w:rFonts w:ascii="Verdana" w:hAnsi="Verdana" w:cstheme="minorHAnsi"/>
          <w:iCs/>
          <w:sz w:val="18"/>
          <w:szCs w:val="18"/>
        </w:rPr>
        <w:t>.</w:t>
      </w:r>
      <w:r w:rsidRPr="006D33F9">
        <w:rPr>
          <w:rFonts w:ascii="Verdana" w:hAnsi="Verdana" w:cstheme="minorHAnsi"/>
          <w:sz w:val="18"/>
          <w:szCs w:val="18"/>
          <w:vertAlign w:val="superscript"/>
        </w:rPr>
        <w:footnoteReference w:id="2"/>
      </w:r>
    </w:p>
    <w:p w14:paraId="2482FA7B"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lastRenderedPageBreak/>
        <w:t>OŚWIADCZENIE DOTYCZĄCE PODWYKONAWCY, NA KTÓREGO PRZYPADA PONAD 10% WARTOŚCI ZAMÓWIENIA:</w:t>
      </w:r>
    </w:p>
    <w:p w14:paraId="4FD00B76"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3F9">
        <w:rPr>
          <w:rFonts w:ascii="Verdana" w:hAnsi="Verdana" w:cstheme="minorHAnsi"/>
          <w:sz w:val="18"/>
          <w:szCs w:val="18"/>
        </w:rPr>
        <w:t>]</w:t>
      </w:r>
    </w:p>
    <w:p w14:paraId="7B549258"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podwykonawcą, na którego przypada ponad 10% wartości zamówienia: ……………………………………………………………………………………………….… </w:t>
      </w:r>
      <w:r w:rsidRPr="006D33F9">
        <w:rPr>
          <w:rFonts w:ascii="Verdana" w:hAnsi="Verdana" w:cstheme="minorHAnsi"/>
          <w:i/>
          <w:sz w:val="18"/>
          <w:szCs w:val="18"/>
        </w:rPr>
        <w:t xml:space="preserve">(podać pełną nazwę/ firmę, adres, a także w zależności od podmiotu: NIP/ PESEL, KRS/ </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767F2A0F" w14:textId="77777777" w:rsidR="00F35B37" w:rsidRPr="006D33F9" w:rsidRDefault="00F35B37" w:rsidP="00F35B37">
      <w:pPr>
        <w:rPr>
          <w:rFonts w:ascii="Verdana" w:hAnsi="Verdana" w:cstheme="minorHAnsi"/>
          <w:sz w:val="18"/>
          <w:szCs w:val="18"/>
        </w:rPr>
      </w:pPr>
    </w:p>
    <w:p w14:paraId="077D7777"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OŚWIADCZENIE DOTYCZĄCE DOSTAWCY, NA KTÓREGO PRZYPADA PONAD 10% WARTOŚCI ZAMÓWIENIA:</w:t>
      </w:r>
    </w:p>
    <w:p w14:paraId="735CC700"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D33F9">
        <w:rPr>
          <w:rFonts w:ascii="Verdana" w:hAnsi="Verdana" w:cstheme="minorHAnsi"/>
          <w:sz w:val="18"/>
          <w:szCs w:val="18"/>
        </w:rPr>
        <w:t>]</w:t>
      </w:r>
    </w:p>
    <w:p w14:paraId="494B42BC"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dostawcą, na którego przypada ponad 10% wartości zamówienia: ……………………………………………………………………………………………….………..….…… </w:t>
      </w:r>
      <w:r w:rsidRPr="006D33F9">
        <w:rPr>
          <w:rFonts w:ascii="Verdana" w:hAnsi="Verdana" w:cstheme="minorHAnsi"/>
          <w:i/>
          <w:sz w:val="18"/>
          <w:szCs w:val="18"/>
        </w:rPr>
        <w:t>(podać pełną nazwę/firmę, adres, a także w zależności od podmiotu: NIP/PESEL, KRS/</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674C0A53" w14:textId="77777777" w:rsidR="00F35B37" w:rsidRPr="006D33F9" w:rsidRDefault="00F35B37" w:rsidP="00F35B37">
      <w:pPr>
        <w:rPr>
          <w:rFonts w:ascii="Verdana" w:hAnsi="Verdana" w:cstheme="minorHAnsi"/>
          <w:i/>
          <w:sz w:val="18"/>
          <w:szCs w:val="18"/>
        </w:rPr>
      </w:pPr>
    </w:p>
    <w:p w14:paraId="6B34FECC"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OŚWIADCZENIE DOTYCZĄCE PODANYCH INFORMACJI:</w:t>
      </w:r>
    </w:p>
    <w:p w14:paraId="6B1FC07B"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C282FEF" w14:textId="77777777" w:rsidR="00F35B37" w:rsidRPr="006D33F9" w:rsidRDefault="00F35B37" w:rsidP="00F35B37">
      <w:pPr>
        <w:rPr>
          <w:rFonts w:ascii="Verdana" w:hAnsi="Verdana" w:cstheme="minorHAnsi"/>
          <w:sz w:val="18"/>
          <w:szCs w:val="18"/>
        </w:rPr>
      </w:pPr>
    </w:p>
    <w:p w14:paraId="6CC3CA66"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INFORMACJA DOTYCZĄCA DOSTĘPU DO PODMIOTOWYCH ŚRODKÓW DOWODOWYCH DOKUMENTÓW REJESTROWYCH/DOKUMENTÓW</w:t>
      </w:r>
      <w:r w:rsidRPr="006D33F9">
        <w:rPr>
          <w:rFonts w:ascii="Verdana" w:hAnsi="Verdana" w:cstheme="minorHAnsi"/>
          <w:sz w:val="18"/>
          <w:szCs w:val="18"/>
        </w:rPr>
        <w:t xml:space="preserve"> </w:t>
      </w:r>
      <w:r w:rsidRPr="006D33F9">
        <w:rPr>
          <w:rFonts w:ascii="Verdana" w:hAnsi="Verdana" w:cstheme="minorHAnsi"/>
          <w:b/>
          <w:sz w:val="18"/>
          <w:szCs w:val="18"/>
        </w:rPr>
        <w:t>OKREŚLAJĄCYCH BENEFICJENTÓW RZECZYWISTYCH WYKONAWCY:</w:t>
      </w:r>
    </w:p>
    <w:p w14:paraId="2E389E72"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234AC3" w14:textId="0D3FC8D1"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1) ............................................................................................................................................</w:t>
      </w:r>
    </w:p>
    <w:p w14:paraId="5DF80264" w14:textId="77777777" w:rsidR="00F35B37" w:rsidRPr="006D33F9" w:rsidRDefault="00F35B37" w:rsidP="00F35B37">
      <w:pPr>
        <w:rPr>
          <w:rFonts w:ascii="Verdana" w:hAnsi="Verdana" w:cstheme="minorHAnsi"/>
          <w:sz w:val="18"/>
          <w:szCs w:val="18"/>
        </w:rPr>
      </w:pPr>
      <w:r w:rsidRPr="006D33F9">
        <w:rPr>
          <w:rFonts w:ascii="Verdana" w:hAnsi="Verdana" w:cstheme="minorHAnsi"/>
          <w:i/>
          <w:sz w:val="18"/>
          <w:szCs w:val="18"/>
        </w:rPr>
        <w:t>(wskazać dokumenty rejestrowe podmiotowy środek dowodowy, adres internetowy, wydający urząd lub organ, dokładne dane referencyjne dokumentacji)</w:t>
      </w:r>
    </w:p>
    <w:p w14:paraId="0E809138" w14:textId="4D7EABBD"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2) ............................................................................................................................................</w:t>
      </w:r>
    </w:p>
    <w:p w14:paraId="754FD17B" w14:textId="7F050DCF" w:rsidR="00F35B37" w:rsidRDefault="00F35B37" w:rsidP="00F35B37">
      <w:pPr>
        <w:rPr>
          <w:rFonts w:ascii="Verdana" w:hAnsi="Verdana" w:cstheme="minorHAnsi"/>
          <w:i/>
          <w:sz w:val="18"/>
          <w:szCs w:val="18"/>
        </w:rPr>
      </w:pPr>
      <w:r w:rsidRPr="006D33F9">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14:paraId="7FEFCA3D" w14:textId="77777777" w:rsidR="00BC76B4" w:rsidRPr="006D33F9" w:rsidRDefault="00BC76B4" w:rsidP="00F35B37">
      <w:pPr>
        <w:rPr>
          <w:rFonts w:ascii="Verdana" w:hAnsi="Verdana" w:cstheme="minorHAnsi"/>
          <w:i/>
          <w:sz w:val="18"/>
          <w:szCs w:val="18"/>
        </w:rPr>
      </w:pPr>
    </w:p>
    <w:p w14:paraId="1224481C" w14:textId="4AF4365F" w:rsidR="00F35B37" w:rsidRPr="006D33F9" w:rsidRDefault="00F35B37" w:rsidP="00F35B37">
      <w:pPr>
        <w:spacing w:after="80" w:line="240" w:lineRule="exact"/>
        <w:ind w:left="4956" w:right="-993" w:firstLine="708"/>
        <w:rPr>
          <w:rFonts w:ascii="Verdana" w:hAnsi="Verdana" w:cstheme="minorHAnsi"/>
          <w:sz w:val="18"/>
          <w:szCs w:val="18"/>
        </w:rPr>
      </w:pPr>
      <w:r w:rsidRPr="006D33F9">
        <w:rPr>
          <w:rFonts w:ascii="Verdana" w:hAnsi="Verdana" w:cstheme="minorHAnsi"/>
          <w:sz w:val="18"/>
          <w:szCs w:val="18"/>
        </w:rPr>
        <w:t>......................................................................</w:t>
      </w:r>
    </w:p>
    <w:p w14:paraId="14EF075B" w14:textId="77777777" w:rsidR="00F35B37" w:rsidRPr="003102F7" w:rsidRDefault="00F35B37" w:rsidP="00F35B37">
      <w:pPr>
        <w:ind w:left="5398" w:right="68" w:hanging="153"/>
        <w:jc w:val="center"/>
        <w:rPr>
          <w:rFonts w:ascii="Verdana" w:hAnsi="Verdana" w:cstheme="minorHAnsi"/>
          <w:i/>
          <w:sz w:val="16"/>
          <w:szCs w:val="16"/>
        </w:rPr>
      </w:pPr>
      <w:r w:rsidRPr="003102F7">
        <w:rPr>
          <w:rFonts w:ascii="Verdana" w:hAnsi="Verdana" w:cstheme="minorHAnsi"/>
          <w:i/>
          <w:sz w:val="16"/>
          <w:szCs w:val="16"/>
        </w:rPr>
        <w:t>Data i podpisy osób uprawnionych do składania</w:t>
      </w:r>
    </w:p>
    <w:p w14:paraId="30F9F5D7" w14:textId="77777777" w:rsidR="00F35B37" w:rsidRPr="003102F7" w:rsidRDefault="00F35B37" w:rsidP="00F35B37">
      <w:pPr>
        <w:ind w:left="5245"/>
        <w:rPr>
          <w:rFonts w:ascii="Verdana" w:hAnsi="Verdana" w:cstheme="minorHAnsi"/>
          <w:sz w:val="16"/>
          <w:szCs w:val="16"/>
        </w:rPr>
      </w:pPr>
      <w:r w:rsidRPr="003102F7">
        <w:rPr>
          <w:rFonts w:ascii="Verdana" w:hAnsi="Verdana" w:cstheme="minorHAnsi"/>
          <w:i/>
          <w:sz w:val="16"/>
          <w:szCs w:val="16"/>
        </w:rPr>
        <w:t>oświadczeń woli w imieniu Wykonawcy/</w:t>
      </w:r>
      <w:r w:rsidRPr="003102F7">
        <w:rPr>
          <w:rFonts w:ascii="Verdana" w:hAnsi="Verdana" w:cstheme="minorHAnsi"/>
          <w:sz w:val="16"/>
          <w:szCs w:val="16"/>
        </w:rPr>
        <w:t xml:space="preserve"> </w:t>
      </w:r>
      <w:r w:rsidRPr="003102F7">
        <w:rPr>
          <w:rFonts w:ascii="Verdana" w:hAnsi="Verdana" w:cstheme="minorHAnsi"/>
          <w:i/>
          <w:sz w:val="16"/>
          <w:szCs w:val="16"/>
        </w:rPr>
        <w:t>Wykonawcy wspólnie ubiegającego się o udzielenie zamówienia</w:t>
      </w:r>
    </w:p>
    <w:p w14:paraId="14EF9854" w14:textId="65806334" w:rsidR="00A87430" w:rsidRPr="006D33F9" w:rsidRDefault="00A87430" w:rsidP="001B20A3">
      <w:pPr>
        <w:ind w:left="5398" w:right="68" w:hanging="153"/>
        <w:jc w:val="center"/>
        <w:rPr>
          <w:rFonts w:ascii="Verdana" w:hAnsi="Verdana" w:cstheme="minorHAnsi"/>
          <w:i/>
          <w:sz w:val="18"/>
          <w:szCs w:val="18"/>
        </w:rPr>
      </w:pPr>
    </w:p>
    <w:p w14:paraId="78F35028" w14:textId="70968E7D" w:rsidR="00A87430" w:rsidRPr="006D33F9" w:rsidRDefault="00A87430">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011C6D36" w14:textId="0BFC298B" w:rsidR="00CB31C8" w:rsidRPr="006D33F9" w:rsidRDefault="00CB31C8" w:rsidP="007B2EFF">
      <w:pPr>
        <w:pStyle w:val="Nagwek1"/>
        <w:rPr>
          <w:rFonts w:ascii="Verdana" w:hAnsi="Verdana"/>
          <w:sz w:val="18"/>
          <w:szCs w:val="18"/>
        </w:rPr>
      </w:pPr>
      <w:bookmarkStart w:id="2" w:name="_Toc123804169"/>
      <w:bookmarkStart w:id="3" w:name="_Toc157405507"/>
      <w:r w:rsidRPr="006D33F9">
        <w:rPr>
          <w:rFonts w:ascii="Verdana" w:hAnsi="Verdana"/>
          <w:sz w:val="18"/>
          <w:szCs w:val="18"/>
        </w:rPr>
        <w:lastRenderedPageBreak/>
        <w:t>ZAŁĄCZNIK NR 7 DO SWZ – WYKAZ WYKONANYCH ZAMÓWIEŃ</w:t>
      </w:r>
      <w:bookmarkEnd w:id="2"/>
      <w:bookmarkEnd w:id="3"/>
    </w:p>
    <w:p w14:paraId="3A96606C" w14:textId="77777777" w:rsidR="00CB31C8" w:rsidRPr="006D33F9" w:rsidRDefault="00CB31C8" w:rsidP="00CB31C8">
      <w:pPr>
        <w:rPr>
          <w:rFonts w:ascii="Verdana" w:hAnsi="Verdana" w:cstheme="minorHAnsi"/>
          <w:sz w:val="18"/>
          <w:szCs w:val="18"/>
        </w:rPr>
      </w:pPr>
    </w:p>
    <w:p w14:paraId="35FDE4BB" w14:textId="77777777" w:rsidR="00CB31C8" w:rsidRPr="006D33F9" w:rsidRDefault="00CB31C8" w:rsidP="00CB31C8">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CB31C8" w:rsidRPr="006D33F9" w14:paraId="79BE5B38" w14:textId="77777777" w:rsidTr="004A1692">
        <w:trPr>
          <w:trHeight w:val="1820"/>
          <w:jc w:val="center"/>
        </w:trPr>
        <w:tc>
          <w:tcPr>
            <w:tcW w:w="3965" w:type="dxa"/>
            <w:tcBorders>
              <w:right w:val="single" w:sz="4" w:space="0" w:color="auto"/>
            </w:tcBorders>
          </w:tcPr>
          <w:p w14:paraId="683CA289" w14:textId="77777777" w:rsidR="00CB31C8" w:rsidRPr="006D33F9" w:rsidRDefault="00CB31C8" w:rsidP="00CB31C8">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79346258" w14:textId="77777777" w:rsidR="00CB31C8" w:rsidRPr="006D33F9" w:rsidRDefault="00CB31C8" w:rsidP="00CB31C8">
            <w:pPr>
              <w:ind w:right="28"/>
              <w:jc w:val="left"/>
              <w:rPr>
                <w:rFonts w:ascii="Verdana" w:hAnsi="Verdana" w:cstheme="minorHAnsi"/>
                <w:sz w:val="18"/>
                <w:szCs w:val="18"/>
              </w:rPr>
            </w:pPr>
          </w:p>
          <w:p w14:paraId="69ADBE7B"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49715FE8"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1D791E5A" w14:textId="77777777" w:rsidR="00CB31C8" w:rsidRPr="006D33F9" w:rsidRDefault="00CB31C8" w:rsidP="00CB31C8">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4A8E18B8" w14:textId="77777777" w:rsidR="00CB31C8" w:rsidRPr="006D33F9" w:rsidRDefault="00CB31C8" w:rsidP="00CB31C8">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48572342" w14:textId="77777777" w:rsidR="00CB31C8" w:rsidRPr="006D33F9" w:rsidRDefault="00CB31C8" w:rsidP="00CB31C8">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51F081B4"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6B86F15F"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32E6A72C" w14:textId="77777777" w:rsidR="00CB31C8" w:rsidRPr="006D33F9" w:rsidRDefault="00CB31C8" w:rsidP="00CB31C8">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55A81EEC"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2DB718B4" w14:textId="77777777" w:rsidR="00CB31C8" w:rsidRPr="006D33F9" w:rsidRDefault="00CB31C8" w:rsidP="00CB31C8">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643B8A7A" w14:textId="77777777" w:rsidR="00CB31C8" w:rsidRPr="006D33F9" w:rsidRDefault="00CB31C8" w:rsidP="00CB31C8">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6A848A66" w14:textId="2BE78285" w:rsidR="00CB31C8" w:rsidRPr="006D33F9" w:rsidRDefault="00CB31C8" w:rsidP="00CB31C8">
            <w:pPr>
              <w:spacing w:line="360" w:lineRule="auto"/>
              <w:jc w:val="center"/>
              <w:rPr>
                <w:rFonts w:ascii="Verdana" w:eastAsiaTheme="majorEastAsia" w:hAnsi="Verdana" w:cstheme="minorHAnsi"/>
                <w:i/>
                <w:iCs/>
                <w:sz w:val="18"/>
                <w:szCs w:val="18"/>
              </w:rPr>
            </w:pPr>
          </w:p>
        </w:tc>
      </w:tr>
    </w:tbl>
    <w:p w14:paraId="16BE7054" w14:textId="77777777" w:rsidR="00CB31C8" w:rsidRPr="006D33F9" w:rsidRDefault="00CB31C8" w:rsidP="00CB31C8">
      <w:pPr>
        <w:rPr>
          <w:rFonts w:ascii="Verdana" w:hAnsi="Verdana" w:cstheme="minorHAnsi"/>
          <w:sz w:val="18"/>
          <w:szCs w:val="18"/>
        </w:rPr>
      </w:pPr>
    </w:p>
    <w:p w14:paraId="22E7F918" w14:textId="77777777" w:rsidR="00CB31C8" w:rsidRPr="006D33F9" w:rsidRDefault="00CB31C8" w:rsidP="00CB31C8">
      <w:pPr>
        <w:rPr>
          <w:rFonts w:ascii="Verdana" w:hAnsi="Verdana" w:cstheme="minorHAnsi"/>
          <w:sz w:val="18"/>
          <w:szCs w:val="18"/>
        </w:rPr>
      </w:pPr>
    </w:p>
    <w:p w14:paraId="384BD87F" w14:textId="77777777" w:rsidR="00CB31C8" w:rsidRPr="006D33F9" w:rsidRDefault="00CB31C8" w:rsidP="00CB31C8">
      <w:pPr>
        <w:spacing w:line="240" w:lineRule="auto"/>
        <w:jc w:val="center"/>
        <w:rPr>
          <w:rFonts w:ascii="Verdana" w:hAnsi="Verdana" w:cstheme="minorHAnsi"/>
          <w:b/>
          <w:sz w:val="18"/>
          <w:szCs w:val="18"/>
        </w:rPr>
      </w:pPr>
      <w:r w:rsidRPr="006D33F9">
        <w:rPr>
          <w:rFonts w:ascii="Verdana" w:hAnsi="Verdana" w:cstheme="minorHAnsi"/>
          <w:b/>
          <w:sz w:val="18"/>
          <w:szCs w:val="18"/>
        </w:rPr>
        <w:t xml:space="preserve">WYKAZ WYKONANYCH ZAMÓWIEŃ </w:t>
      </w:r>
    </w:p>
    <w:p w14:paraId="50BD649D" w14:textId="77777777" w:rsidR="00CB31C8" w:rsidRPr="006D33F9" w:rsidRDefault="00CB31C8" w:rsidP="00CB31C8">
      <w:pPr>
        <w:rPr>
          <w:rFonts w:ascii="Verdana" w:hAnsi="Verdana" w:cstheme="minorHAnsi"/>
          <w:sz w:val="18"/>
          <w:szCs w:val="18"/>
        </w:rPr>
      </w:pPr>
    </w:p>
    <w:p w14:paraId="0CC9CB22" w14:textId="77777777" w:rsidR="00CB31C8" w:rsidRPr="006D33F9" w:rsidRDefault="00CB31C8" w:rsidP="005F324F">
      <w:pPr>
        <w:rPr>
          <w:rFonts w:ascii="Verdana" w:hAnsi="Verdana" w:cstheme="minorHAnsi"/>
          <w:sz w:val="18"/>
          <w:szCs w:val="18"/>
        </w:rPr>
      </w:pPr>
    </w:p>
    <w:p w14:paraId="348280A3" w14:textId="538D340F" w:rsidR="00CB31C8" w:rsidRPr="006D33F9" w:rsidRDefault="00CB31C8" w:rsidP="005F324F">
      <w:pPr>
        <w:pStyle w:val="Tekstpodstawowy"/>
        <w:rPr>
          <w:rFonts w:ascii="Verdana" w:hAnsi="Verdana" w:cstheme="minorHAnsi"/>
          <w:sz w:val="18"/>
          <w:szCs w:val="18"/>
          <w:lang w:eastAsia="pl-PL"/>
        </w:rPr>
      </w:pPr>
      <w:r w:rsidRPr="006D33F9">
        <w:rPr>
          <w:rFonts w:ascii="Verdana" w:hAnsi="Verdana" w:cstheme="minorHAnsi"/>
          <w:sz w:val="18"/>
          <w:szCs w:val="18"/>
          <w:lang w:eastAsia="pl-PL"/>
        </w:rPr>
        <w:t>Składając Ofertę w postępowaniu za</w:t>
      </w:r>
      <w:r w:rsidR="00D230CE" w:rsidRPr="006D33F9">
        <w:rPr>
          <w:rFonts w:ascii="Verdana" w:hAnsi="Verdana" w:cstheme="minorHAnsi"/>
          <w:sz w:val="18"/>
          <w:szCs w:val="18"/>
          <w:lang w:eastAsia="pl-PL"/>
        </w:rPr>
        <w:t xml:space="preserve">kupowym nr </w:t>
      </w:r>
      <w:r w:rsidR="00744F48" w:rsidRPr="006D33F9">
        <w:rPr>
          <w:rFonts w:ascii="Verdana" w:hAnsi="Verdana" w:cstheme="minorHAnsi"/>
          <w:b/>
          <w:sz w:val="18"/>
          <w:szCs w:val="18"/>
          <w:lang w:eastAsia="pl-PL"/>
        </w:rPr>
        <w:t>POST/DYS/OL/</w:t>
      </w:r>
      <w:r w:rsidR="00D34794">
        <w:rPr>
          <w:rFonts w:ascii="Verdana" w:hAnsi="Verdana" w:cstheme="minorHAnsi"/>
          <w:b/>
          <w:sz w:val="18"/>
          <w:szCs w:val="18"/>
          <w:lang w:eastAsia="pl-PL"/>
        </w:rPr>
        <w:t>LZA/</w:t>
      </w:r>
      <w:r w:rsidR="00D9576B">
        <w:rPr>
          <w:rFonts w:ascii="Verdana" w:hAnsi="Verdana" w:cstheme="minorHAnsi"/>
          <w:b/>
          <w:sz w:val="18"/>
          <w:szCs w:val="18"/>
          <w:lang w:eastAsia="pl-PL"/>
        </w:rPr>
        <w:t>02795/2024</w:t>
      </w:r>
      <w:r w:rsidR="00D47B92" w:rsidRPr="006D33F9">
        <w:rPr>
          <w:rFonts w:ascii="Verdana" w:hAnsi="Verdana" w:cstheme="minorHAnsi"/>
          <w:sz w:val="18"/>
          <w:szCs w:val="18"/>
          <w:lang w:eastAsia="pl-PL"/>
        </w:rPr>
        <w:t xml:space="preserve"> prowadzonym w trybie  </w:t>
      </w:r>
      <w:r w:rsidRPr="006D33F9">
        <w:rPr>
          <w:rFonts w:ascii="Verdana" w:hAnsi="Verdana" w:cstheme="minorHAnsi"/>
          <w:sz w:val="18"/>
          <w:szCs w:val="18"/>
          <w:lang w:eastAsia="pl-PL"/>
        </w:rPr>
        <w:t>przetargu nieograniczonego pn</w:t>
      </w:r>
      <w:r w:rsidRPr="006D33F9">
        <w:rPr>
          <w:rFonts w:ascii="Verdana" w:hAnsi="Verdana" w:cstheme="minorHAnsi"/>
          <w:b/>
          <w:sz w:val="18"/>
          <w:szCs w:val="18"/>
          <w:lang w:eastAsia="pl-PL"/>
        </w:rPr>
        <w:t>.</w:t>
      </w:r>
      <w:r w:rsidR="00687E2E" w:rsidRPr="006D33F9">
        <w:rPr>
          <w:rFonts w:ascii="Verdana" w:hAnsi="Verdana" w:cstheme="minorHAnsi"/>
          <w:b/>
          <w:sz w:val="18"/>
          <w:szCs w:val="18"/>
        </w:rPr>
        <w:t xml:space="preserve"> </w:t>
      </w:r>
      <w:r w:rsidR="00090B5E" w:rsidRPr="006D33F9">
        <w:rPr>
          <w:rFonts w:ascii="Verdana" w:hAnsi="Verdana" w:cstheme="minorHAnsi"/>
          <w:b/>
          <w:sz w:val="18"/>
          <w:szCs w:val="18"/>
        </w:rPr>
        <w:t>„</w:t>
      </w:r>
      <w:r w:rsidR="004669EE" w:rsidRPr="004669EE">
        <w:rPr>
          <w:rFonts w:ascii="Verdana" w:hAnsi="Verdana"/>
          <w:color w:val="000000"/>
          <w:sz w:val="18"/>
          <w:szCs w:val="18"/>
          <w:shd w:val="clear" w:color="auto" w:fill="FDFDFD"/>
        </w:rPr>
        <w:t xml:space="preserve">Sukcesywne projektowanie i/lub budowa przyłączy kablowych niskiego napięcia, Rejon Energetyczny </w:t>
      </w:r>
      <w:r w:rsidR="00D9576B" w:rsidRPr="00D9576B">
        <w:rPr>
          <w:rFonts w:ascii="Verdana" w:hAnsi="Verdana"/>
          <w:color w:val="000000"/>
          <w:sz w:val="18"/>
          <w:szCs w:val="18"/>
          <w:shd w:val="clear" w:color="auto" w:fill="FDFDFD"/>
        </w:rPr>
        <w:t>Puławy - 2 zadania</w:t>
      </w:r>
      <w:r w:rsidR="00090B5E" w:rsidRPr="00E30353">
        <w:rPr>
          <w:rFonts w:ascii="Verdana" w:hAnsi="Verdana"/>
          <w:color w:val="000000"/>
          <w:sz w:val="18"/>
          <w:szCs w:val="18"/>
          <w:shd w:val="clear" w:color="auto" w:fill="FDFDFD"/>
        </w:rPr>
        <w:t>”</w:t>
      </w:r>
      <w:r w:rsidRPr="00E30353">
        <w:rPr>
          <w:rFonts w:ascii="Verdana" w:hAnsi="Verdana" w:cstheme="minorHAnsi"/>
          <w:sz w:val="18"/>
          <w:szCs w:val="18"/>
        </w:rPr>
        <w:t>,</w:t>
      </w:r>
      <w:r w:rsidRPr="006D33F9">
        <w:rPr>
          <w:rFonts w:ascii="Verdana" w:hAnsi="Verdana" w:cstheme="minorHAnsi"/>
          <w:b/>
          <w:sz w:val="18"/>
          <w:szCs w:val="18"/>
        </w:rPr>
        <w:t xml:space="preserve"> </w:t>
      </w:r>
      <w:r w:rsidRPr="006D33F9">
        <w:rPr>
          <w:rFonts w:ascii="Verdana" w:hAnsi="Verdana" w:cstheme="minorHAnsi"/>
          <w:b/>
          <w:sz w:val="18"/>
          <w:szCs w:val="18"/>
          <w:lang w:eastAsia="pl-PL"/>
        </w:rPr>
        <w:t>oświadczamy</w:t>
      </w:r>
      <w:r w:rsidRPr="006D33F9">
        <w:rPr>
          <w:rFonts w:ascii="Verdana" w:hAnsi="Verdana" w:cstheme="minorHAnsi"/>
          <w:sz w:val="18"/>
          <w:szCs w:val="18"/>
          <w:lang w:eastAsia="pl-PL"/>
        </w:rPr>
        <w:t xml:space="preserve">, </w:t>
      </w:r>
      <w:r w:rsidRPr="006D33F9">
        <w:rPr>
          <w:rFonts w:ascii="Verdana" w:hAnsi="Verdana" w:cstheme="minorHAnsi"/>
          <w:bCs/>
          <w:sz w:val="18"/>
          <w:szCs w:val="18"/>
          <w:lang w:eastAsia="pl-PL"/>
        </w:rPr>
        <w:t>że</w:t>
      </w:r>
      <w:r w:rsidRPr="006D33F9">
        <w:rPr>
          <w:rFonts w:ascii="Verdana" w:hAnsi="Verdana" w:cstheme="minorHAnsi"/>
          <w:sz w:val="18"/>
          <w:szCs w:val="18"/>
          <w:lang w:eastAsia="pl-PL"/>
        </w:rPr>
        <w:t xml:space="preserve"> w okresie ostatnich </w:t>
      </w:r>
      <w:r w:rsidR="002B6247" w:rsidRPr="006D33F9">
        <w:rPr>
          <w:rFonts w:ascii="Verdana" w:hAnsi="Verdana" w:cstheme="minorHAnsi"/>
          <w:sz w:val="18"/>
          <w:szCs w:val="18"/>
          <w:lang w:eastAsia="pl-PL"/>
        </w:rPr>
        <w:t>5</w:t>
      </w:r>
      <w:r w:rsidRPr="006D33F9">
        <w:rPr>
          <w:rFonts w:ascii="Verdana" w:hAnsi="Verdana" w:cstheme="minorHAnsi"/>
          <w:sz w:val="18"/>
          <w:szCs w:val="18"/>
          <w:lang w:eastAsia="pl-PL"/>
        </w:rPr>
        <w:t xml:space="preserve"> lat przed upływem terminu składania Ofert wykonaliśmy następujące </w:t>
      </w:r>
      <w:r w:rsidR="00FB73F2">
        <w:rPr>
          <w:rFonts w:ascii="Verdana" w:hAnsi="Verdana" w:cstheme="minorHAnsi"/>
          <w:sz w:val="18"/>
          <w:szCs w:val="18"/>
          <w:lang w:eastAsia="pl-PL"/>
        </w:rPr>
        <w:t>usługi/</w:t>
      </w:r>
      <w:r w:rsidRPr="006D33F9">
        <w:rPr>
          <w:rFonts w:ascii="Verdana" w:hAnsi="Verdana" w:cstheme="minorHAnsi"/>
          <w:sz w:val="18"/>
          <w:szCs w:val="18"/>
          <w:lang w:eastAsia="pl-PL"/>
        </w:rPr>
        <w:t>roboty:</w:t>
      </w:r>
    </w:p>
    <w:p w14:paraId="7560F629" w14:textId="77777777" w:rsidR="00CB31C8" w:rsidRPr="006D33F9" w:rsidRDefault="00CB31C8" w:rsidP="00CB31C8">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CB31C8" w:rsidRPr="006D33F9" w14:paraId="7E790234" w14:textId="77777777" w:rsidTr="004A1692">
        <w:trPr>
          <w:cantSplit/>
          <w:trHeight w:val="737"/>
          <w:tblHeader/>
          <w:jc w:val="center"/>
        </w:trPr>
        <w:tc>
          <w:tcPr>
            <w:tcW w:w="568" w:type="dxa"/>
            <w:vMerge w:val="restart"/>
            <w:tcBorders>
              <w:top w:val="single" w:sz="4" w:space="0" w:color="auto"/>
              <w:left w:val="single" w:sz="4" w:space="0" w:color="auto"/>
            </w:tcBorders>
            <w:shd w:val="clear" w:color="auto" w:fill="C6D9F1" w:themeFill="text2" w:themeFillTint="33"/>
            <w:vAlign w:val="center"/>
          </w:tcPr>
          <w:p w14:paraId="23D08798" w14:textId="77777777" w:rsidR="00CB31C8" w:rsidRPr="006D33F9" w:rsidRDefault="00CB31C8" w:rsidP="00CB31C8">
            <w:pPr>
              <w:jc w:val="center"/>
              <w:rPr>
                <w:rFonts w:ascii="Verdana" w:hAnsi="Verdana" w:cstheme="minorHAnsi"/>
                <w:b/>
                <w:sz w:val="18"/>
                <w:szCs w:val="18"/>
              </w:rPr>
            </w:pPr>
            <w:r w:rsidRPr="006D33F9">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EEA013" w14:textId="77777777" w:rsidR="00CB31C8" w:rsidRPr="006D33F9" w:rsidRDefault="00CB31C8" w:rsidP="00CB31C8">
            <w:pPr>
              <w:jc w:val="center"/>
              <w:rPr>
                <w:rFonts w:ascii="Verdana" w:hAnsi="Verdana" w:cstheme="minorHAnsi"/>
                <w:b/>
                <w:sz w:val="18"/>
                <w:szCs w:val="18"/>
              </w:rPr>
            </w:pPr>
          </w:p>
          <w:p w14:paraId="0A7FA1D1" w14:textId="77777777" w:rsidR="00CB31C8" w:rsidRPr="006D33F9" w:rsidRDefault="00CB31C8" w:rsidP="00CB31C8">
            <w:pPr>
              <w:spacing w:line="240" w:lineRule="auto"/>
              <w:jc w:val="center"/>
              <w:rPr>
                <w:rFonts w:ascii="Verdana" w:hAnsi="Verdana" w:cstheme="minorHAnsi"/>
                <w:b/>
                <w:sz w:val="18"/>
                <w:szCs w:val="18"/>
              </w:rPr>
            </w:pPr>
            <w:r w:rsidRPr="006D33F9">
              <w:rPr>
                <w:rFonts w:ascii="Verdana" w:hAnsi="Verdana" w:cstheme="minorHAnsi"/>
                <w:b/>
                <w:sz w:val="18"/>
                <w:szCs w:val="18"/>
              </w:rPr>
              <w:t>Przedmiot zakupu</w:t>
            </w:r>
          </w:p>
          <w:p w14:paraId="5D6F8925" w14:textId="77777777" w:rsidR="00CB31C8" w:rsidRPr="006D33F9" w:rsidRDefault="00CB31C8" w:rsidP="00CB31C8">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C6D9F1" w:themeFill="text2" w:themeFillTint="33"/>
          </w:tcPr>
          <w:p w14:paraId="1AED2F74" w14:textId="77777777" w:rsidR="00CB31C8" w:rsidRPr="006D33F9" w:rsidRDefault="00CB31C8" w:rsidP="00CB31C8">
            <w:pPr>
              <w:jc w:val="center"/>
              <w:rPr>
                <w:rFonts w:ascii="Verdana" w:hAnsi="Verdana" w:cstheme="minorHAnsi"/>
                <w:b/>
                <w:sz w:val="18"/>
                <w:szCs w:val="18"/>
              </w:rPr>
            </w:pPr>
          </w:p>
          <w:p w14:paraId="184234E8" w14:textId="7CB76C76" w:rsidR="00CB31C8" w:rsidRPr="006D33F9" w:rsidRDefault="00CB31C8" w:rsidP="00CB31C8">
            <w:pPr>
              <w:jc w:val="center"/>
              <w:rPr>
                <w:rFonts w:ascii="Verdana" w:hAnsi="Verdana" w:cstheme="minorHAnsi"/>
                <w:b/>
                <w:sz w:val="18"/>
                <w:szCs w:val="18"/>
              </w:rPr>
            </w:pPr>
            <w:r w:rsidRPr="006D33F9">
              <w:rPr>
                <w:rFonts w:ascii="Verdana" w:hAnsi="Verdana" w:cstheme="minorHAnsi"/>
                <w:b/>
                <w:sz w:val="18"/>
                <w:szCs w:val="18"/>
              </w:rPr>
              <w:t>Wart</w:t>
            </w:r>
            <w:r w:rsidR="0077484A" w:rsidRPr="006D33F9">
              <w:rPr>
                <w:rFonts w:ascii="Verdana" w:hAnsi="Verdana" w:cstheme="minorHAnsi"/>
                <w:b/>
                <w:sz w:val="18"/>
                <w:szCs w:val="18"/>
              </w:rPr>
              <w:t>ość zrealizowanyc</w:t>
            </w:r>
            <w:r w:rsidR="007E4682" w:rsidRPr="006D33F9">
              <w:rPr>
                <w:rFonts w:ascii="Verdana" w:hAnsi="Verdana" w:cstheme="minorHAnsi"/>
                <w:b/>
                <w:sz w:val="18"/>
                <w:szCs w:val="18"/>
              </w:rPr>
              <w:t xml:space="preserve">h </w:t>
            </w:r>
            <w:r w:rsidR="00FB73F2">
              <w:rPr>
                <w:rFonts w:ascii="Verdana" w:hAnsi="Verdana" w:cstheme="minorHAnsi"/>
                <w:b/>
                <w:sz w:val="18"/>
                <w:szCs w:val="18"/>
              </w:rPr>
              <w:t>usług/</w:t>
            </w:r>
            <w:r w:rsidR="007E4682" w:rsidRPr="006D33F9">
              <w:rPr>
                <w:rFonts w:ascii="Verdana" w:hAnsi="Verdana" w:cstheme="minorHAnsi"/>
                <w:b/>
                <w:sz w:val="18"/>
                <w:szCs w:val="18"/>
              </w:rPr>
              <w:t>robót budowlanych</w:t>
            </w:r>
          </w:p>
        </w:tc>
        <w:tc>
          <w:tcPr>
            <w:tcW w:w="2948" w:type="dxa"/>
            <w:gridSpan w:val="2"/>
            <w:tcBorders>
              <w:top w:val="single" w:sz="4" w:space="0" w:color="auto"/>
              <w:bottom w:val="single" w:sz="4" w:space="0" w:color="auto"/>
            </w:tcBorders>
            <w:shd w:val="clear" w:color="auto" w:fill="C6D9F1" w:themeFill="text2" w:themeFillTint="33"/>
            <w:vAlign w:val="center"/>
          </w:tcPr>
          <w:p w14:paraId="3EF471DC" w14:textId="04929FD8" w:rsidR="00CB31C8" w:rsidRPr="006D33F9" w:rsidRDefault="00CB31C8" w:rsidP="007E4682">
            <w:pPr>
              <w:jc w:val="center"/>
              <w:rPr>
                <w:rFonts w:ascii="Verdana" w:hAnsi="Verdana" w:cstheme="minorHAnsi"/>
                <w:b/>
                <w:sz w:val="18"/>
                <w:szCs w:val="18"/>
              </w:rPr>
            </w:pPr>
            <w:r w:rsidRPr="006D33F9">
              <w:rPr>
                <w:rFonts w:ascii="Verdana" w:hAnsi="Verdana" w:cstheme="minorHAnsi"/>
                <w:b/>
                <w:sz w:val="18"/>
                <w:szCs w:val="18"/>
              </w:rPr>
              <w:t>T</w:t>
            </w:r>
            <w:r w:rsidR="007E4682" w:rsidRPr="006D33F9">
              <w:rPr>
                <w:rFonts w:ascii="Verdana" w:hAnsi="Verdana" w:cstheme="minorHAnsi"/>
                <w:b/>
                <w:sz w:val="18"/>
                <w:szCs w:val="18"/>
              </w:rPr>
              <w:t xml:space="preserve">ermin  realizacji </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42C0ECFF" w14:textId="77777777" w:rsidR="00CB31C8" w:rsidRPr="006D33F9" w:rsidRDefault="00CB31C8" w:rsidP="00CB31C8">
            <w:pPr>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Nazwa Odbiorcy</w:t>
            </w:r>
          </w:p>
          <w:p w14:paraId="7E50D7F0" w14:textId="77777777" w:rsidR="00CB31C8" w:rsidRPr="006D33F9" w:rsidRDefault="00CB31C8" w:rsidP="00CB31C8">
            <w:pPr>
              <w:spacing w:line="240" w:lineRule="auto"/>
              <w:jc w:val="center"/>
              <w:rPr>
                <w:rFonts w:ascii="Verdana" w:hAnsi="Verdana" w:cstheme="minorHAnsi"/>
                <w:i/>
                <w:sz w:val="18"/>
                <w:szCs w:val="18"/>
                <w:lang w:eastAsia="pl-PL"/>
              </w:rPr>
            </w:pPr>
            <w:r w:rsidRPr="006D33F9">
              <w:rPr>
                <w:rFonts w:ascii="Verdana" w:hAnsi="Verdana" w:cstheme="minorHAnsi"/>
                <w:i/>
                <w:sz w:val="18"/>
                <w:szCs w:val="18"/>
                <w:lang w:eastAsia="pl-PL"/>
              </w:rPr>
              <w:t>(wraz z adresem i nr telefonu)</w:t>
            </w:r>
          </w:p>
        </w:tc>
      </w:tr>
      <w:tr w:rsidR="00CB31C8" w:rsidRPr="006D33F9" w14:paraId="4D6BBB89" w14:textId="77777777" w:rsidTr="00E30353">
        <w:trPr>
          <w:cantSplit/>
          <w:trHeight w:val="504"/>
          <w:tblHeader/>
          <w:jc w:val="center"/>
        </w:trPr>
        <w:tc>
          <w:tcPr>
            <w:tcW w:w="568" w:type="dxa"/>
            <w:vMerge/>
            <w:tcBorders>
              <w:left w:val="single" w:sz="4" w:space="0" w:color="auto"/>
            </w:tcBorders>
            <w:vAlign w:val="center"/>
          </w:tcPr>
          <w:p w14:paraId="03567403" w14:textId="77777777" w:rsidR="00CB31C8" w:rsidRPr="006D33F9" w:rsidRDefault="00CB31C8" w:rsidP="00CB31C8">
            <w:pPr>
              <w:jc w:val="center"/>
              <w:rPr>
                <w:rFonts w:ascii="Verdana" w:hAnsi="Verdana" w:cstheme="minorHAnsi"/>
                <w:i/>
                <w:sz w:val="18"/>
                <w:szCs w:val="18"/>
              </w:rPr>
            </w:pPr>
          </w:p>
        </w:tc>
        <w:tc>
          <w:tcPr>
            <w:tcW w:w="1730" w:type="dxa"/>
            <w:vMerge/>
            <w:tcBorders>
              <w:top w:val="nil"/>
              <w:right w:val="single" w:sz="4" w:space="0" w:color="auto"/>
            </w:tcBorders>
            <w:vAlign w:val="center"/>
          </w:tcPr>
          <w:p w14:paraId="26AD58F4" w14:textId="77777777" w:rsidR="00CB31C8" w:rsidRPr="006D33F9" w:rsidRDefault="00CB31C8" w:rsidP="00CB31C8">
            <w:pPr>
              <w:jc w:val="center"/>
              <w:rPr>
                <w:rFonts w:ascii="Verdana" w:hAnsi="Verdana" w:cstheme="minorHAnsi"/>
                <w:i/>
                <w:sz w:val="18"/>
                <w:szCs w:val="18"/>
              </w:rPr>
            </w:pPr>
          </w:p>
        </w:tc>
        <w:tc>
          <w:tcPr>
            <w:tcW w:w="2126" w:type="dxa"/>
            <w:vMerge/>
          </w:tcPr>
          <w:p w14:paraId="633A5584" w14:textId="77777777" w:rsidR="00CB31C8" w:rsidRPr="006D33F9" w:rsidRDefault="00CB31C8" w:rsidP="00CB31C8">
            <w:pPr>
              <w:jc w:val="center"/>
              <w:rPr>
                <w:rFonts w:ascii="Verdana" w:hAnsi="Verdana" w:cstheme="minorHAnsi"/>
                <w:i/>
                <w:sz w:val="18"/>
                <w:szCs w:val="18"/>
              </w:rPr>
            </w:pPr>
          </w:p>
        </w:tc>
        <w:tc>
          <w:tcPr>
            <w:tcW w:w="1389" w:type="dxa"/>
            <w:tcBorders>
              <w:top w:val="nil"/>
              <w:bottom w:val="single" w:sz="6" w:space="0" w:color="auto"/>
            </w:tcBorders>
            <w:shd w:val="clear" w:color="auto" w:fill="DBE5F1" w:themeFill="accent1" w:themeFillTint="33"/>
            <w:vAlign w:val="center"/>
          </w:tcPr>
          <w:p w14:paraId="4FEF90BA"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Data</w:t>
            </w:r>
          </w:p>
          <w:p w14:paraId="34901F5D"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Rozpoczęcia</w:t>
            </w:r>
          </w:p>
        </w:tc>
        <w:tc>
          <w:tcPr>
            <w:tcW w:w="1559" w:type="dxa"/>
            <w:tcBorders>
              <w:top w:val="nil"/>
              <w:bottom w:val="single" w:sz="6" w:space="0" w:color="auto"/>
              <w:right w:val="single" w:sz="4" w:space="0" w:color="auto"/>
            </w:tcBorders>
            <w:shd w:val="clear" w:color="auto" w:fill="DBE5F1" w:themeFill="accent1" w:themeFillTint="33"/>
            <w:vAlign w:val="center"/>
          </w:tcPr>
          <w:p w14:paraId="18100CED"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Data</w:t>
            </w:r>
          </w:p>
          <w:p w14:paraId="3ACCA748"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14:paraId="583A3E0F" w14:textId="77777777" w:rsidR="00CB31C8" w:rsidRPr="006D33F9" w:rsidRDefault="00CB31C8" w:rsidP="00CB31C8">
            <w:pPr>
              <w:jc w:val="center"/>
              <w:rPr>
                <w:rFonts w:ascii="Verdana" w:hAnsi="Verdana" w:cstheme="minorHAnsi"/>
                <w:i/>
                <w:sz w:val="18"/>
                <w:szCs w:val="18"/>
              </w:rPr>
            </w:pPr>
          </w:p>
        </w:tc>
      </w:tr>
      <w:tr w:rsidR="00CB31C8" w:rsidRPr="006D33F9" w14:paraId="7301BC7C" w14:textId="77777777" w:rsidTr="00E30353">
        <w:trPr>
          <w:trHeight w:val="843"/>
          <w:jc w:val="center"/>
        </w:trPr>
        <w:tc>
          <w:tcPr>
            <w:tcW w:w="568" w:type="dxa"/>
            <w:vAlign w:val="center"/>
          </w:tcPr>
          <w:p w14:paraId="39065ACD" w14:textId="77777777" w:rsidR="00CB31C8" w:rsidRPr="006D33F9" w:rsidRDefault="00CB31C8"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43D630C1" w14:textId="77777777" w:rsidR="00CB31C8" w:rsidRPr="006D33F9" w:rsidRDefault="00CB31C8" w:rsidP="00CB31C8">
            <w:pPr>
              <w:spacing w:before="120"/>
              <w:jc w:val="center"/>
              <w:rPr>
                <w:rFonts w:ascii="Verdana" w:hAnsi="Verdana" w:cstheme="minorHAnsi"/>
                <w:sz w:val="18"/>
                <w:szCs w:val="18"/>
              </w:rPr>
            </w:pPr>
          </w:p>
        </w:tc>
        <w:tc>
          <w:tcPr>
            <w:tcW w:w="2126" w:type="dxa"/>
            <w:vAlign w:val="center"/>
          </w:tcPr>
          <w:p w14:paraId="0B19447E" w14:textId="77777777" w:rsidR="00CB31C8" w:rsidRPr="006D33F9" w:rsidRDefault="00CB31C8" w:rsidP="00CB31C8">
            <w:pPr>
              <w:spacing w:before="120"/>
              <w:jc w:val="center"/>
              <w:rPr>
                <w:rFonts w:ascii="Verdana" w:hAnsi="Verdana" w:cstheme="minorHAnsi"/>
                <w:sz w:val="18"/>
                <w:szCs w:val="18"/>
              </w:rPr>
            </w:pPr>
          </w:p>
        </w:tc>
        <w:tc>
          <w:tcPr>
            <w:tcW w:w="1389" w:type="dxa"/>
            <w:tcBorders>
              <w:top w:val="single" w:sz="6" w:space="0" w:color="auto"/>
              <w:bottom w:val="single" w:sz="4" w:space="0" w:color="auto"/>
            </w:tcBorders>
            <w:vAlign w:val="center"/>
          </w:tcPr>
          <w:p w14:paraId="63654A39" w14:textId="77777777" w:rsidR="00CB31C8" w:rsidRPr="006D33F9" w:rsidRDefault="00CB31C8" w:rsidP="00CB31C8">
            <w:pPr>
              <w:spacing w:before="120"/>
              <w:jc w:val="center"/>
              <w:rPr>
                <w:rFonts w:ascii="Verdana" w:hAnsi="Verdana" w:cstheme="minorHAnsi"/>
                <w:sz w:val="18"/>
                <w:szCs w:val="18"/>
              </w:rPr>
            </w:pPr>
          </w:p>
        </w:tc>
        <w:tc>
          <w:tcPr>
            <w:tcW w:w="1559" w:type="dxa"/>
            <w:tcBorders>
              <w:top w:val="single" w:sz="6" w:space="0" w:color="auto"/>
              <w:bottom w:val="single" w:sz="4" w:space="0" w:color="auto"/>
              <w:right w:val="single" w:sz="4" w:space="0" w:color="auto"/>
            </w:tcBorders>
            <w:vAlign w:val="center"/>
          </w:tcPr>
          <w:p w14:paraId="3FDD4C3E" w14:textId="77777777" w:rsidR="00CB31C8" w:rsidRPr="006D33F9" w:rsidRDefault="00CB31C8"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7C2B0B4" w14:textId="77777777" w:rsidR="00CB31C8" w:rsidRPr="006D33F9" w:rsidRDefault="00CB31C8" w:rsidP="00CB31C8">
            <w:pPr>
              <w:spacing w:before="120"/>
              <w:jc w:val="center"/>
              <w:rPr>
                <w:rFonts w:ascii="Verdana" w:hAnsi="Verdana" w:cstheme="minorHAnsi"/>
                <w:sz w:val="18"/>
                <w:szCs w:val="18"/>
              </w:rPr>
            </w:pPr>
          </w:p>
        </w:tc>
      </w:tr>
      <w:tr w:rsidR="00CB31C8" w:rsidRPr="006D33F9" w14:paraId="72F6DC40" w14:textId="77777777" w:rsidTr="00E30353">
        <w:trPr>
          <w:trHeight w:val="843"/>
          <w:jc w:val="center"/>
        </w:trPr>
        <w:tc>
          <w:tcPr>
            <w:tcW w:w="568" w:type="dxa"/>
            <w:vAlign w:val="center"/>
          </w:tcPr>
          <w:p w14:paraId="10307929" w14:textId="77777777" w:rsidR="00CB31C8" w:rsidRPr="006D33F9" w:rsidRDefault="00CB31C8"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2EA4E2E0" w14:textId="77777777" w:rsidR="00CB31C8" w:rsidRPr="006D33F9" w:rsidRDefault="00CB31C8"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06A08212" w14:textId="77777777" w:rsidR="00CB31C8" w:rsidRPr="006D33F9" w:rsidRDefault="00CB31C8"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56AAA615" w14:textId="77777777" w:rsidR="00CB31C8" w:rsidRPr="006D33F9" w:rsidRDefault="00CB31C8"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BB260A6" w14:textId="77777777" w:rsidR="00CB31C8" w:rsidRPr="006D33F9" w:rsidRDefault="00CB31C8"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532A529" w14:textId="77777777" w:rsidR="00CB31C8" w:rsidRPr="006D33F9" w:rsidRDefault="00CB31C8" w:rsidP="00CB31C8">
            <w:pPr>
              <w:spacing w:before="120"/>
              <w:jc w:val="center"/>
              <w:rPr>
                <w:rFonts w:ascii="Verdana" w:hAnsi="Verdana" w:cstheme="minorHAnsi"/>
                <w:sz w:val="18"/>
                <w:szCs w:val="18"/>
              </w:rPr>
            </w:pPr>
          </w:p>
        </w:tc>
      </w:tr>
      <w:tr w:rsidR="00CB31C8" w:rsidRPr="006D33F9" w14:paraId="1C72569B" w14:textId="77777777" w:rsidTr="00E30353">
        <w:trPr>
          <w:trHeight w:val="843"/>
          <w:jc w:val="center"/>
        </w:trPr>
        <w:tc>
          <w:tcPr>
            <w:tcW w:w="568" w:type="dxa"/>
            <w:vAlign w:val="center"/>
          </w:tcPr>
          <w:p w14:paraId="1FBDECF9" w14:textId="77777777" w:rsidR="00CB31C8" w:rsidRPr="006D33F9" w:rsidRDefault="00CB31C8"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5438E219" w14:textId="77777777" w:rsidR="00CB31C8" w:rsidRPr="006D33F9" w:rsidRDefault="00CB31C8"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2546CA87" w14:textId="77777777" w:rsidR="00CB31C8" w:rsidRPr="006D33F9" w:rsidRDefault="00CB31C8"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27D450AC" w14:textId="77777777" w:rsidR="00CB31C8" w:rsidRPr="006D33F9" w:rsidRDefault="00CB31C8"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7278FBB" w14:textId="77777777" w:rsidR="00CB31C8" w:rsidRPr="006D33F9" w:rsidRDefault="00CB31C8"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3C1CA14" w14:textId="77777777" w:rsidR="00CB31C8" w:rsidRPr="006D33F9" w:rsidRDefault="00CB31C8" w:rsidP="00CB31C8">
            <w:pPr>
              <w:spacing w:before="120"/>
              <w:jc w:val="center"/>
              <w:rPr>
                <w:rFonts w:ascii="Verdana" w:hAnsi="Verdana" w:cstheme="minorHAnsi"/>
                <w:sz w:val="18"/>
                <w:szCs w:val="18"/>
              </w:rPr>
            </w:pPr>
          </w:p>
        </w:tc>
      </w:tr>
      <w:tr w:rsidR="00E30353" w:rsidRPr="006D33F9" w14:paraId="371E07F8" w14:textId="77777777" w:rsidTr="00E30353">
        <w:trPr>
          <w:trHeight w:val="843"/>
          <w:jc w:val="center"/>
        </w:trPr>
        <w:tc>
          <w:tcPr>
            <w:tcW w:w="568" w:type="dxa"/>
            <w:vAlign w:val="center"/>
          </w:tcPr>
          <w:p w14:paraId="4B5F9CAB" w14:textId="77777777" w:rsidR="00E30353" w:rsidRPr="006D33F9" w:rsidRDefault="00E30353"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2E0A1A93" w14:textId="77777777" w:rsidR="00E30353" w:rsidRPr="006D33F9" w:rsidRDefault="00E30353"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54AA33B2" w14:textId="77777777" w:rsidR="00E30353" w:rsidRPr="006D33F9" w:rsidRDefault="00E30353"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208E19A5" w14:textId="77777777" w:rsidR="00E30353" w:rsidRPr="006D33F9" w:rsidRDefault="00E30353"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67A8A97" w14:textId="77777777" w:rsidR="00E30353" w:rsidRPr="006D33F9" w:rsidRDefault="00E30353"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6236673" w14:textId="77777777" w:rsidR="00E30353" w:rsidRPr="006D33F9" w:rsidRDefault="00E30353" w:rsidP="00CB31C8">
            <w:pPr>
              <w:spacing w:before="120"/>
              <w:jc w:val="center"/>
              <w:rPr>
                <w:rFonts w:ascii="Verdana" w:hAnsi="Verdana" w:cstheme="minorHAnsi"/>
                <w:sz w:val="18"/>
                <w:szCs w:val="18"/>
              </w:rPr>
            </w:pPr>
          </w:p>
        </w:tc>
      </w:tr>
      <w:tr w:rsidR="00E30353" w:rsidRPr="006D33F9" w14:paraId="78694465" w14:textId="77777777" w:rsidTr="00E30353">
        <w:trPr>
          <w:trHeight w:val="843"/>
          <w:jc w:val="center"/>
        </w:trPr>
        <w:tc>
          <w:tcPr>
            <w:tcW w:w="568" w:type="dxa"/>
            <w:vAlign w:val="center"/>
          </w:tcPr>
          <w:p w14:paraId="4E43D534" w14:textId="77777777" w:rsidR="00E30353" w:rsidRPr="006D33F9" w:rsidRDefault="00E30353"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1B571D7C" w14:textId="77777777" w:rsidR="00E30353" w:rsidRPr="006D33F9" w:rsidRDefault="00E30353"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7812DF9B" w14:textId="77777777" w:rsidR="00E30353" w:rsidRPr="006D33F9" w:rsidRDefault="00E30353"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07193B0B" w14:textId="77777777" w:rsidR="00E30353" w:rsidRPr="006D33F9" w:rsidRDefault="00E30353"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DFAC0AD" w14:textId="77777777" w:rsidR="00E30353" w:rsidRPr="006D33F9" w:rsidRDefault="00E30353"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7BEA914" w14:textId="77777777" w:rsidR="00E30353" w:rsidRPr="006D33F9" w:rsidRDefault="00E30353" w:rsidP="00CB31C8">
            <w:pPr>
              <w:spacing w:before="120"/>
              <w:jc w:val="center"/>
              <w:rPr>
                <w:rFonts w:ascii="Verdana" w:hAnsi="Verdana" w:cstheme="minorHAnsi"/>
                <w:sz w:val="18"/>
                <w:szCs w:val="18"/>
              </w:rPr>
            </w:pPr>
          </w:p>
        </w:tc>
      </w:tr>
      <w:tr w:rsidR="00E30353" w:rsidRPr="006D33F9" w14:paraId="7C8C1539" w14:textId="77777777" w:rsidTr="00E30353">
        <w:trPr>
          <w:trHeight w:val="843"/>
          <w:jc w:val="center"/>
        </w:trPr>
        <w:tc>
          <w:tcPr>
            <w:tcW w:w="568" w:type="dxa"/>
            <w:vAlign w:val="center"/>
          </w:tcPr>
          <w:p w14:paraId="294F4CA7" w14:textId="77777777" w:rsidR="00E30353" w:rsidRPr="006D33F9" w:rsidRDefault="00E30353"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623C6162" w14:textId="77777777" w:rsidR="00E30353" w:rsidRPr="006D33F9" w:rsidRDefault="00E30353"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4170C7B7" w14:textId="77777777" w:rsidR="00E30353" w:rsidRPr="006D33F9" w:rsidRDefault="00E30353"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1EAA8C87" w14:textId="77777777" w:rsidR="00E30353" w:rsidRPr="006D33F9" w:rsidRDefault="00E30353"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FDDD0BE" w14:textId="77777777" w:rsidR="00E30353" w:rsidRPr="006D33F9" w:rsidRDefault="00E30353"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B9DB741" w14:textId="77777777" w:rsidR="00E30353" w:rsidRPr="006D33F9" w:rsidRDefault="00E30353" w:rsidP="00CB31C8">
            <w:pPr>
              <w:spacing w:before="120"/>
              <w:jc w:val="center"/>
              <w:rPr>
                <w:rFonts w:ascii="Verdana" w:hAnsi="Verdana" w:cstheme="minorHAnsi"/>
                <w:sz w:val="18"/>
                <w:szCs w:val="18"/>
              </w:rPr>
            </w:pPr>
          </w:p>
        </w:tc>
      </w:tr>
    </w:tbl>
    <w:p w14:paraId="24A8CBBF" w14:textId="77777777" w:rsidR="00CB31C8" w:rsidRPr="006D33F9" w:rsidRDefault="00CB31C8" w:rsidP="00CB31C8">
      <w:pPr>
        <w:spacing w:before="120"/>
        <w:ind w:left="-284" w:right="-569"/>
        <w:outlineLvl w:val="0"/>
        <w:rPr>
          <w:rFonts w:ascii="Verdana" w:hAnsi="Verdana" w:cstheme="minorHAnsi"/>
          <w:i/>
          <w:sz w:val="18"/>
          <w:szCs w:val="18"/>
        </w:rPr>
      </w:pPr>
      <w:r w:rsidRPr="006D33F9">
        <w:rPr>
          <w:rFonts w:ascii="Verdana" w:hAnsi="Verdana" w:cstheme="minorHAnsi"/>
          <w:i/>
          <w:sz w:val="18"/>
          <w:szCs w:val="18"/>
        </w:rPr>
        <w:t>UWAGA: Należy dostosować ilość wierszy do ilości wykazywanych zamówień</w:t>
      </w:r>
    </w:p>
    <w:p w14:paraId="7A88F180" w14:textId="255EB4C6" w:rsidR="00CB31C8" w:rsidRPr="006D33F9" w:rsidRDefault="00CB31C8" w:rsidP="00CB31C8">
      <w:pPr>
        <w:spacing w:before="120" w:line="240" w:lineRule="auto"/>
        <w:ind w:right="28"/>
        <w:outlineLvl w:val="0"/>
        <w:rPr>
          <w:rFonts w:ascii="Verdana" w:hAnsi="Verdana" w:cstheme="minorHAnsi"/>
          <w:i/>
          <w:sz w:val="18"/>
          <w:szCs w:val="18"/>
        </w:rPr>
      </w:pPr>
      <w:r w:rsidRPr="006D33F9">
        <w:rPr>
          <w:rFonts w:ascii="Verdana" w:hAnsi="Verdana" w:cstheme="minorHAnsi"/>
          <w:sz w:val="18"/>
          <w:szCs w:val="18"/>
        </w:rPr>
        <w:t xml:space="preserve">Do niniejszego wykazu dołączamy dowody </w:t>
      </w:r>
      <w:r w:rsidR="007E4682" w:rsidRPr="006D33F9">
        <w:rPr>
          <w:rFonts w:ascii="Verdana" w:hAnsi="Verdana" w:cstheme="minorHAnsi"/>
          <w:sz w:val="18"/>
          <w:szCs w:val="18"/>
        </w:rPr>
        <w:t xml:space="preserve">potwierdzające, że ww. roboty </w:t>
      </w:r>
      <w:r w:rsidRPr="006D33F9">
        <w:rPr>
          <w:rFonts w:ascii="Verdana" w:hAnsi="Verdana" w:cstheme="minorHAnsi"/>
          <w:sz w:val="18"/>
          <w:szCs w:val="18"/>
        </w:rPr>
        <w:t>zostały wykonane lub są wykonywane należycie.</w:t>
      </w:r>
    </w:p>
    <w:p w14:paraId="66941020" w14:textId="77777777" w:rsidR="008F7E9B" w:rsidRPr="006D33F9" w:rsidRDefault="008F7E9B" w:rsidP="007E4682">
      <w:pPr>
        <w:spacing w:after="80" w:line="240" w:lineRule="exact"/>
        <w:ind w:right="-993"/>
        <w:rPr>
          <w:rFonts w:ascii="Verdana" w:hAnsi="Verdana" w:cstheme="minorHAnsi"/>
          <w:sz w:val="18"/>
          <w:szCs w:val="18"/>
        </w:rPr>
      </w:pPr>
    </w:p>
    <w:p w14:paraId="01B65438" w14:textId="77777777" w:rsidR="008F7E9B" w:rsidRPr="006D33F9" w:rsidRDefault="008F7E9B" w:rsidP="007E4682">
      <w:pPr>
        <w:spacing w:after="80" w:line="240" w:lineRule="exact"/>
        <w:ind w:right="-993"/>
        <w:rPr>
          <w:rFonts w:ascii="Verdana" w:hAnsi="Verdana" w:cstheme="minorHAnsi"/>
          <w:sz w:val="18"/>
          <w:szCs w:val="18"/>
        </w:rPr>
      </w:pPr>
    </w:p>
    <w:p w14:paraId="5E8A2ED5" w14:textId="04E5DF94" w:rsidR="00CB31C8" w:rsidRPr="006D33F9" w:rsidRDefault="00CB31C8" w:rsidP="007E4682">
      <w:pPr>
        <w:spacing w:after="80" w:line="240" w:lineRule="exact"/>
        <w:ind w:right="-993"/>
        <w:rPr>
          <w:rFonts w:ascii="Verdana" w:hAnsi="Verdana" w:cstheme="minorHAnsi"/>
          <w:sz w:val="18"/>
          <w:szCs w:val="18"/>
        </w:rPr>
      </w:pPr>
      <w:r w:rsidRPr="006D33F9">
        <w:rPr>
          <w:rFonts w:ascii="Verdana" w:hAnsi="Verdana" w:cstheme="minorHAnsi"/>
          <w:sz w:val="18"/>
          <w:szCs w:val="18"/>
        </w:rPr>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001C556E" w:rsidRPr="006D33F9">
        <w:rPr>
          <w:rFonts w:ascii="Verdana" w:hAnsi="Verdana" w:cstheme="minorHAnsi"/>
          <w:sz w:val="18"/>
          <w:szCs w:val="18"/>
        </w:rPr>
        <w:tab/>
      </w:r>
      <w:r w:rsidRPr="006D33F9">
        <w:rPr>
          <w:rFonts w:ascii="Verdana" w:hAnsi="Verdana" w:cstheme="minorHAnsi"/>
          <w:sz w:val="18"/>
          <w:szCs w:val="18"/>
        </w:rPr>
        <w:t>........</w:t>
      </w:r>
      <w:r w:rsidR="0077484A" w:rsidRPr="006D33F9">
        <w:rPr>
          <w:rFonts w:ascii="Verdana" w:hAnsi="Verdana" w:cstheme="minorHAnsi"/>
          <w:sz w:val="18"/>
          <w:szCs w:val="18"/>
        </w:rPr>
        <w:t>.........................</w:t>
      </w:r>
      <w:r w:rsidR="003F2BEE">
        <w:rPr>
          <w:rFonts w:ascii="Verdana" w:hAnsi="Verdana" w:cstheme="minorHAnsi"/>
          <w:sz w:val="18"/>
          <w:szCs w:val="18"/>
        </w:rPr>
        <w:t>...................</w:t>
      </w:r>
      <w:r w:rsidR="0077484A" w:rsidRPr="006D33F9">
        <w:rPr>
          <w:rFonts w:ascii="Verdana" w:hAnsi="Verdana" w:cstheme="minorHAnsi"/>
          <w:sz w:val="18"/>
          <w:szCs w:val="18"/>
        </w:rPr>
        <w:t>..</w:t>
      </w:r>
    </w:p>
    <w:p w14:paraId="76338555" w14:textId="77777777" w:rsidR="00CB31C8" w:rsidRPr="00D30233" w:rsidRDefault="00CB31C8" w:rsidP="00CB31C8">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085AAA7C" w14:textId="1CD79D4E" w:rsidR="0077484A" w:rsidRPr="00D30233" w:rsidRDefault="00CB31C8" w:rsidP="007E4682">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5AE534D7" w14:textId="7AB18C27" w:rsidR="00CB31C8" w:rsidRPr="006D33F9" w:rsidRDefault="00CB31C8" w:rsidP="0077484A">
      <w:pPr>
        <w:ind w:left="5398" w:right="68" w:hanging="153"/>
        <w:rPr>
          <w:rFonts w:ascii="Verdana" w:hAnsi="Verdana" w:cstheme="minorHAnsi"/>
          <w:b/>
          <w:sz w:val="18"/>
          <w:szCs w:val="18"/>
        </w:rPr>
      </w:pPr>
      <w:r w:rsidRPr="006D33F9">
        <w:rPr>
          <w:rFonts w:ascii="Verdana" w:hAnsi="Verdana" w:cstheme="minorHAnsi"/>
          <w:b/>
          <w:sz w:val="18"/>
          <w:szCs w:val="18"/>
        </w:rPr>
        <w:br w:type="page"/>
      </w:r>
    </w:p>
    <w:p w14:paraId="06809607" w14:textId="6BD10DA7" w:rsidR="00CB31C8" w:rsidRPr="006D33F9" w:rsidRDefault="00CB31C8" w:rsidP="00160B69">
      <w:pPr>
        <w:pStyle w:val="Nagwek1"/>
        <w:tabs>
          <w:tab w:val="left" w:pos="6298"/>
        </w:tabs>
        <w:rPr>
          <w:rFonts w:ascii="Verdana" w:hAnsi="Verdana"/>
          <w:sz w:val="18"/>
          <w:szCs w:val="18"/>
        </w:rPr>
      </w:pPr>
      <w:bookmarkStart w:id="4" w:name="_Toc123804170"/>
      <w:bookmarkStart w:id="5" w:name="_Toc157405508"/>
      <w:r w:rsidRPr="006D33F9">
        <w:rPr>
          <w:rFonts w:ascii="Verdana" w:hAnsi="Verdana"/>
          <w:sz w:val="18"/>
          <w:szCs w:val="18"/>
        </w:rPr>
        <w:lastRenderedPageBreak/>
        <w:t>ZAŁĄCZNIK NR</w:t>
      </w:r>
      <w:r w:rsidR="007B2EFF" w:rsidRPr="006D33F9">
        <w:rPr>
          <w:rFonts w:ascii="Verdana" w:hAnsi="Verdana"/>
          <w:sz w:val="18"/>
          <w:szCs w:val="18"/>
        </w:rPr>
        <w:t xml:space="preserve"> 8</w:t>
      </w:r>
      <w:r w:rsidRPr="006D33F9">
        <w:rPr>
          <w:rFonts w:ascii="Verdana" w:hAnsi="Verdana"/>
          <w:sz w:val="18"/>
          <w:szCs w:val="18"/>
        </w:rPr>
        <w:t xml:space="preserve"> DO SWZ – WYKAZ OSÓB</w:t>
      </w:r>
      <w:bookmarkEnd w:id="4"/>
      <w:bookmarkEnd w:id="5"/>
      <w:r w:rsidR="00160B69" w:rsidRPr="006D33F9">
        <w:rPr>
          <w:rFonts w:ascii="Verdana" w:hAnsi="Verdana"/>
          <w:sz w:val="18"/>
          <w:szCs w:val="18"/>
        </w:rPr>
        <w:tab/>
      </w:r>
    </w:p>
    <w:p w14:paraId="0E084BA9"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CB31C8" w:rsidRPr="006D33F9" w14:paraId="63C8D109" w14:textId="77777777" w:rsidTr="004A1692">
        <w:trPr>
          <w:trHeight w:val="1820"/>
          <w:jc w:val="center"/>
        </w:trPr>
        <w:tc>
          <w:tcPr>
            <w:tcW w:w="3965" w:type="dxa"/>
            <w:tcBorders>
              <w:right w:val="single" w:sz="4" w:space="0" w:color="auto"/>
            </w:tcBorders>
          </w:tcPr>
          <w:p w14:paraId="6F4B3FF3" w14:textId="77777777" w:rsidR="00CB31C8" w:rsidRPr="006D33F9" w:rsidRDefault="00CB31C8" w:rsidP="00CB31C8">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34E137E7" w14:textId="77777777" w:rsidR="00CB31C8" w:rsidRPr="006D33F9" w:rsidRDefault="00CB31C8" w:rsidP="00CB31C8">
            <w:pPr>
              <w:ind w:right="28"/>
              <w:jc w:val="left"/>
              <w:rPr>
                <w:rFonts w:ascii="Verdana" w:hAnsi="Verdana" w:cstheme="minorHAnsi"/>
                <w:sz w:val="18"/>
                <w:szCs w:val="18"/>
              </w:rPr>
            </w:pPr>
          </w:p>
          <w:p w14:paraId="3F2A5EAD"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577EF0CE"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3BE9067F" w14:textId="77777777" w:rsidR="00CB31C8" w:rsidRPr="006D33F9" w:rsidRDefault="00CB31C8" w:rsidP="00CB31C8">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75AB130B" w14:textId="77777777" w:rsidR="00CB31C8" w:rsidRPr="006D33F9" w:rsidRDefault="00CB31C8" w:rsidP="00CB31C8">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3F069631" w14:textId="77777777" w:rsidR="00CB31C8" w:rsidRPr="006D33F9" w:rsidRDefault="00CB31C8" w:rsidP="00CB31C8">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7ABC9FC0"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4B4C0E90"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3FD788F3" w14:textId="77777777" w:rsidR="00CB31C8" w:rsidRPr="006D33F9" w:rsidRDefault="00CB31C8" w:rsidP="00CB31C8">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4AAD9590"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004F9380" w14:textId="77777777" w:rsidR="00CB31C8" w:rsidRPr="006D33F9" w:rsidRDefault="00CB31C8" w:rsidP="00CB31C8">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07DA5558" w14:textId="77777777" w:rsidR="00CB31C8" w:rsidRPr="006D33F9" w:rsidRDefault="00CB31C8" w:rsidP="00CB31C8">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266DF7D1" w14:textId="51F1FB8C" w:rsidR="00CB31C8" w:rsidRPr="006D33F9" w:rsidRDefault="00CB31C8" w:rsidP="00CB31C8">
            <w:pPr>
              <w:spacing w:line="360" w:lineRule="auto"/>
              <w:jc w:val="center"/>
              <w:rPr>
                <w:rFonts w:ascii="Verdana" w:eastAsiaTheme="majorEastAsia" w:hAnsi="Verdana" w:cstheme="minorHAnsi"/>
                <w:i/>
                <w:iCs/>
                <w:sz w:val="18"/>
                <w:szCs w:val="18"/>
              </w:rPr>
            </w:pPr>
          </w:p>
        </w:tc>
      </w:tr>
    </w:tbl>
    <w:p w14:paraId="2A082462"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15687C7A"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647C02A0" w14:textId="77777777" w:rsidR="00CB31C8" w:rsidRPr="006D33F9" w:rsidRDefault="00CB31C8" w:rsidP="00CB31C8">
      <w:pPr>
        <w:pStyle w:val="Akapitzlist"/>
        <w:spacing w:before="120" w:line="276" w:lineRule="auto"/>
        <w:ind w:left="284"/>
        <w:jc w:val="center"/>
        <w:outlineLvl w:val="0"/>
        <w:rPr>
          <w:rFonts w:ascii="Verdana" w:hAnsi="Verdana" w:cstheme="minorHAnsi"/>
          <w:b/>
          <w:sz w:val="18"/>
          <w:szCs w:val="18"/>
        </w:rPr>
      </w:pPr>
      <w:r w:rsidRPr="006D33F9">
        <w:rPr>
          <w:rFonts w:ascii="Verdana" w:hAnsi="Verdana" w:cstheme="minorHAnsi"/>
          <w:b/>
          <w:sz w:val="18"/>
          <w:szCs w:val="18"/>
        </w:rPr>
        <w:t>WYKAZ OSÓB</w:t>
      </w:r>
    </w:p>
    <w:p w14:paraId="047D97B5"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6131BD97"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4C432498" w14:textId="3F0458C2" w:rsidR="00CB31C8" w:rsidRPr="006D33F9" w:rsidRDefault="00CB31C8" w:rsidP="00CB31C8">
      <w:pPr>
        <w:widowControl w:val="0"/>
        <w:snapToGrid w:val="0"/>
        <w:spacing w:line="240" w:lineRule="auto"/>
        <w:ind w:left="170" w:right="170"/>
        <w:rPr>
          <w:rFonts w:ascii="Verdana" w:hAnsi="Verdana" w:cstheme="minorHAnsi"/>
          <w:sz w:val="18"/>
          <w:szCs w:val="18"/>
          <w:lang w:eastAsia="pl-PL"/>
        </w:rPr>
      </w:pPr>
      <w:r w:rsidRPr="006D33F9">
        <w:rPr>
          <w:rFonts w:ascii="Verdana" w:hAnsi="Verdana" w:cstheme="minorHAnsi"/>
          <w:sz w:val="18"/>
          <w:szCs w:val="18"/>
          <w:lang w:eastAsia="pl-PL"/>
        </w:rPr>
        <w:t>Składając Ofertę w postępowaniu za</w:t>
      </w:r>
      <w:r w:rsidR="00371B39" w:rsidRPr="006D33F9">
        <w:rPr>
          <w:rFonts w:ascii="Verdana" w:hAnsi="Verdana" w:cstheme="minorHAnsi"/>
          <w:sz w:val="18"/>
          <w:szCs w:val="18"/>
          <w:lang w:eastAsia="pl-PL"/>
        </w:rPr>
        <w:t xml:space="preserve">kupowym nr </w:t>
      </w:r>
      <w:r w:rsidR="00744F48" w:rsidRPr="006D33F9">
        <w:rPr>
          <w:rFonts w:ascii="Verdana" w:hAnsi="Verdana" w:cstheme="minorHAnsi"/>
          <w:b/>
          <w:sz w:val="18"/>
          <w:szCs w:val="18"/>
          <w:lang w:eastAsia="pl-PL"/>
        </w:rPr>
        <w:t>POST/DYS/OL/</w:t>
      </w:r>
      <w:r w:rsidR="00D34794">
        <w:rPr>
          <w:rFonts w:ascii="Verdana" w:hAnsi="Verdana" w:cstheme="minorHAnsi"/>
          <w:b/>
          <w:sz w:val="18"/>
          <w:szCs w:val="18"/>
          <w:lang w:eastAsia="pl-PL"/>
        </w:rPr>
        <w:t>LZA/</w:t>
      </w:r>
      <w:r w:rsidR="00D9576B">
        <w:rPr>
          <w:rFonts w:ascii="Verdana" w:hAnsi="Verdana" w:cstheme="minorHAnsi"/>
          <w:b/>
          <w:sz w:val="18"/>
          <w:szCs w:val="18"/>
          <w:lang w:eastAsia="pl-PL"/>
        </w:rPr>
        <w:t>02795/2024</w:t>
      </w:r>
      <w:r w:rsidRPr="006D33F9">
        <w:rPr>
          <w:rFonts w:ascii="Verdana" w:hAnsi="Verdana" w:cstheme="minorHAnsi"/>
          <w:sz w:val="18"/>
          <w:szCs w:val="18"/>
          <w:lang w:eastAsia="pl-PL"/>
        </w:rPr>
        <w:t xml:space="preserve"> prowadzonym w trybie przetargu nieograniczonego pn.</w:t>
      </w:r>
      <w:r w:rsidR="00394F65" w:rsidRPr="006D33F9">
        <w:rPr>
          <w:rFonts w:ascii="Verdana" w:hAnsi="Verdana" w:cstheme="minorHAnsi"/>
          <w:b/>
          <w:sz w:val="18"/>
          <w:szCs w:val="18"/>
        </w:rPr>
        <w:t xml:space="preserve"> </w:t>
      </w:r>
      <w:r w:rsidR="00090B5E" w:rsidRPr="006D33F9">
        <w:rPr>
          <w:rFonts w:ascii="Verdana" w:hAnsi="Verdana" w:cstheme="minorHAnsi"/>
          <w:b/>
          <w:sz w:val="18"/>
          <w:szCs w:val="18"/>
        </w:rPr>
        <w:t>„</w:t>
      </w:r>
      <w:r w:rsidR="004669EE" w:rsidRPr="004669EE">
        <w:rPr>
          <w:rFonts w:ascii="Verdana" w:hAnsi="Verdana" w:cs="Arial"/>
          <w:color w:val="000000"/>
          <w:sz w:val="18"/>
          <w:szCs w:val="18"/>
          <w:shd w:val="clear" w:color="auto" w:fill="FDFDFD"/>
        </w:rPr>
        <w:t xml:space="preserve">Sukcesywne projektowanie i/lub budowa przyłączy kablowych niskiego napięcia, Rejon Energetyczny </w:t>
      </w:r>
      <w:r w:rsidR="00B60AC0" w:rsidRPr="00B60AC0">
        <w:rPr>
          <w:rFonts w:ascii="Verdana" w:hAnsi="Verdana" w:cs="Arial"/>
          <w:color w:val="000000"/>
          <w:sz w:val="18"/>
          <w:szCs w:val="18"/>
          <w:shd w:val="clear" w:color="auto" w:fill="FDFDFD"/>
        </w:rPr>
        <w:t>Puławy - 2 zadania</w:t>
      </w:r>
      <w:r w:rsidR="00090B5E" w:rsidRPr="00E30353">
        <w:rPr>
          <w:rFonts w:ascii="Verdana" w:hAnsi="Verdana" w:cs="Arial"/>
          <w:color w:val="000000"/>
          <w:sz w:val="18"/>
          <w:szCs w:val="18"/>
          <w:shd w:val="clear" w:color="auto" w:fill="FDFDFD"/>
        </w:rPr>
        <w:t>”</w:t>
      </w:r>
      <w:r w:rsidRPr="00AE2B97">
        <w:rPr>
          <w:rFonts w:ascii="Verdana" w:hAnsi="Verdana" w:cstheme="minorHAnsi"/>
          <w:b/>
          <w:sz w:val="18"/>
          <w:szCs w:val="18"/>
          <w:lang w:eastAsia="pl-PL"/>
        </w:rPr>
        <w:t>,</w:t>
      </w:r>
      <w:r w:rsidRPr="006D33F9">
        <w:rPr>
          <w:rFonts w:ascii="Verdana" w:hAnsi="Verdana" w:cstheme="minorHAnsi"/>
          <w:b/>
          <w:sz w:val="18"/>
          <w:szCs w:val="18"/>
          <w:lang w:eastAsia="pl-PL"/>
        </w:rPr>
        <w:t xml:space="preserve"> oświadczamy</w:t>
      </w:r>
      <w:r w:rsidRPr="006D33F9">
        <w:rPr>
          <w:rFonts w:ascii="Verdana" w:hAnsi="Verdana" w:cstheme="minorHAnsi"/>
          <w:sz w:val="18"/>
          <w:szCs w:val="18"/>
          <w:lang w:eastAsia="pl-PL"/>
        </w:rPr>
        <w:t>, że dysponujemy następującymi osobami zdolnymi do realizacji zadania zdolnymi do wykonana przedmiotu Zakupu:</w:t>
      </w:r>
    </w:p>
    <w:p w14:paraId="0F00F453" w14:textId="77777777" w:rsidR="00CB31C8" w:rsidRPr="006D33F9" w:rsidRDefault="00CB31C8" w:rsidP="00CB31C8">
      <w:pPr>
        <w:widowControl w:val="0"/>
        <w:snapToGrid w:val="0"/>
        <w:spacing w:line="240" w:lineRule="auto"/>
        <w:ind w:left="170" w:right="170"/>
        <w:rPr>
          <w:rFonts w:ascii="Verdana" w:hAnsi="Verdana" w:cstheme="minorHAnsi"/>
          <w:sz w:val="18"/>
          <w:szCs w:val="18"/>
          <w:lang w:eastAsia="pl-PL"/>
        </w:rPr>
      </w:pPr>
    </w:p>
    <w:p w14:paraId="354B2972" w14:textId="77777777" w:rsidR="00CB31C8" w:rsidRPr="006D33F9" w:rsidRDefault="00CB31C8" w:rsidP="00CB31C8">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6A18E4" w:rsidRPr="006D33F9" w14:paraId="66C0E1E2" w14:textId="77777777" w:rsidTr="006A18E4">
        <w:trPr>
          <w:jc w:val="center"/>
        </w:trPr>
        <w:tc>
          <w:tcPr>
            <w:tcW w:w="52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F81DBAC" w14:textId="77777777" w:rsidR="006A18E4" w:rsidRPr="006D33F9" w:rsidRDefault="006A18E4" w:rsidP="00CB31C8">
            <w:pPr>
              <w:widowControl w:val="0"/>
              <w:tabs>
                <w:tab w:val="left" w:pos="415"/>
              </w:tabs>
              <w:snapToGrid w:val="0"/>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D5267B" w14:textId="77777777" w:rsidR="006A18E4" w:rsidRPr="006D33F9" w:rsidRDefault="006A18E4" w:rsidP="00CB31C8">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322416" w14:textId="77777777" w:rsidR="006A18E4" w:rsidRPr="006D33F9" w:rsidRDefault="006A18E4" w:rsidP="00CB31C8">
            <w:pPr>
              <w:widowControl w:val="0"/>
              <w:snapToGrid w:val="0"/>
              <w:spacing w:line="240" w:lineRule="auto"/>
              <w:ind w:left="-51" w:right="85"/>
              <w:jc w:val="center"/>
              <w:rPr>
                <w:rFonts w:ascii="Verdana" w:hAnsi="Verdana" w:cstheme="minorHAnsi"/>
                <w:b/>
                <w:sz w:val="18"/>
                <w:szCs w:val="18"/>
                <w:lang w:eastAsia="pl-PL"/>
              </w:rPr>
            </w:pPr>
            <w:r w:rsidRPr="006D33F9">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9F2CF2" w14:textId="77777777" w:rsidR="006A18E4" w:rsidRPr="006D33F9" w:rsidRDefault="006A18E4" w:rsidP="00CB31C8">
            <w:pPr>
              <w:widowControl w:val="0"/>
              <w:snapToGrid w:val="0"/>
              <w:spacing w:line="240" w:lineRule="auto"/>
              <w:ind w:right="170"/>
              <w:jc w:val="right"/>
              <w:rPr>
                <w:rFonts w:ascii="Verdana" w:hAnsi="Verdana" w:cstheme="minorHAnsi"/>
                <w:b/>
                <w:sz w:val="18"/>
                <w:szCs w:val="18"/>
                <w:lang w:eastAsia="pl-PL"/>
              </w:rPr>
            </w:pPr>
            <w:r w:rsidRPr="006D33F9">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68C084B" w14:textId="77777777" w:rsidR="006A18E4" w:rsidRPr="006D33F9" w:rsidRDefault="006A18E4" w:rsidP="00CB31C8">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Zakres wykonywanych czynności</w:t>
            </w:r>
          </w:p>
        </w:tc>
      </w:tr>
      <w:tr w:rsidR="006A18E4" w:rsidRPr="006D33F9" w14:paraId="31CF654B" w14:textId="77777777" w:rsidTr="006A18E4">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10A68521" w14:textId="77777777" w:rsidR="006A18E4" w:rsidRPr="006D33F9" w:rsidRDefault="006A18E4" w:rsidP="00CB31C8">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14:paraId="5F4DF749"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4D14A37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2BD0781B"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779C7627"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33A89068" w14:textId="77777777" w:rsidTr="006A18E4">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7C6DCB4E" w14:textId="77777777" w:rsidR="006A18E4" w:rsidRPr="006D33F9" w:rsidRDefault="006A18E4" w:rsidP="00CB31C8">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14:paraId="1B1D601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50FCAD85"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0899ACA0"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0A80196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44B12245" w14:textId="77777777" w:rsidTr="006A18E4">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64B8AFE2" w14:textId="77777777" w:rsidR="006A18E4" w:rsidRPr="006D33F9" w:rsidRDefault="006A18E4" w:rsidP="00CB31C8">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14:paraId="1C406398"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6D3986AC"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2F06720"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6BB10D2A"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34FDC831" w14:textId="77777777" w:rsidTr="006A18E4">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5A7C7CBF" w14:textId="77777777" w:rsidR="006A18E4" w:rsidRPr="006D33F9" w:rsidRDefault="006A18E4" w:rsidP="00CB31C8">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74CA8765"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18B92FFF"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1372F852"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3CAD1B7C"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34716257" w14:textId="77777777" w:rsidTr="006A18E4">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06F5C6C3" w14:textId="77777777" w:rsidR="006A18E4" w:rsidRPr="006D33F9" w:rsidRDefault="006A18E4" w:rsidP="00CB31C8">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1DD6DAD8"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56964631"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E0FA8B4"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19C7F89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bl>
    <w:p w14:paraId="7CD66B3C" w14:textId="77777777" w:rsidR="00CB31C8" w:rsidRPr="006D33F9" w:rsidRDefault="00CB31C8" w:rsidP="00CB31C8">
      <w:pPr>
        <w:widowControl w:val="0"/>
        <w:snapToGrid w:val="0"/>
        <w:spacing w:line="300" w:lineRule="auto"/>
        <w:ind w:left="142" w:right="170"/>
        <w:rPr>
          <w:rFonts w:ascii="Verdana" w:hAnsi="Verdana" w:cstheme="minorHAnsi"/>
          <w:b/>
          <w:sz w:val="18"/>
          <w:szCs w:val="18"/>
          <w:lang w:eastAsia="pl-PL"/>
        </w:rPr>
      </w:pPr>
    </w:p>
    <w:p w14:paraId="48DCCF83" w14:textId="77777777" w:rsidR="00CB31C8" w:rsidRPr="006D33F9" w:rsidRDefault="00CB31C8" w:rsidP="00CB31C8">
      <w:pPr>
        <w:widowControl w:val="0"/>
        <w:snapToGrid w:val="0"/>
        <w:spacing w:line="240" w:lineRule="auto"/>
        <w:ind w:right="170"/>
        <w:rPr>
          <w:rFonts w:ascii="Verdana" w:hAnsi="Verdana" w:cstheme="minorHAnsi"/>
          <w:sz w:val="18"/>
          <w:szCs w:val="18"/>
          <w:lang w:eastAsia="pl-PL"/>
        </w:rPr>
      </w:pPr>
    </w:p>
    <w:p w14:paraId="5A11B206" w14:textId="77777777" w:rsidR="00CB31C8" w:rsidRPr="006D33F9" w:rsidRDefault="00CB31C8" w:rsidP="00CB31C8">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p>
    <w:p w14:paraId="73E77D6C" w14:textId="77777777" w:rsidR="00CB31C8" w:rsidRPr="00D30233" w:rsidRDefault="00CB31C8" w:rsidP="00CB31C8">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12C391FF" w14:textId="77777777" w:rsidR="00CB31C8" w:rsidRPr="00D30233" w:rsidRDefault="00CB31C8" w:rsidP="00CB31C8">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73C49D8E" w14:textId="77777777" w:rsidR="00CB31C8" w:rsidRPr="006D33F9" w:rsidRDefault="00CB31C8" w:rsidP="00CB31C8">
      <w:pPr>
        <w:ind w:left="5398" w:right="68" w:hanging="153"/>
        <w:jc w:val="center"/>
        <w:rPr>
          <w:rFonts w:ascii="Verdana" w:hAnsi="Verdana" w:cstheme="minorHAnsi"/>
          <w:i/>
          <w:sz w:val="18"/>
          <w:szCs w:val="18"/>
        </w:rPr>
      </w:pPr>
    </w:p>
    <w:p w14:paraId="77F5C3AF" w14:textId="771035E5" w:rsidR="00CB31C8" w:rsidRPr="006D33F9" w:rsidRDefault="00CB31C8">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7769B664" w14:textId="7D82190E" w:rsidR="00CB31C8" w:rsidRPr="006D33F9" w:rsidRDefault="00CB31C8" w:rsidP="007B2EFF">
      <w:pPr>
        <w:pStyle w:val="Nagwek1"/>
        <w:rPr>
          <w:rFonts w:ascii="Verdana" w:hAnsi="Verdana"/>
          <w:sz w:val="18"/>
          <w:szCs w:val="18"/>
        </w:rPr>
      </w:pPr>
      <w:bookmarkStart w:id="6" w:name="_Toc123804171"/>
      <w:bookmarkStart w:id="7" w:name="_Toc157405509"/>
      <w:r w:rsidRPr="006D33F9">
        <w:rPr>
          <w:rFonts w:ascii="Verdana" w:hAnsi="Verdana"/>
          <w:sz w:val="18"/>
          <w:szCs w:val="18"/>
        </w:rPr>
        <w:lastRenderedPageBreak/>
        <w:t xml:space="preserve">ZAŁĄCZNIK NR </w:t>
      </w:r>
      <w:r w:rsidR="007B2EFF" w:rsidRPr="006D33F9">
        <w:rPr>
          <w:rFonts w:ascii="Verdana" w:hAnsi="Verdana"/>
          <w:sz w:val="18"/>
          <w:szCs w:val="18"/>
        </w:rPr>
        <w:t xml:space="preserve">9 </w:t>
      </w:r>
      <w:r w:rsidRPr="006D33F9">
        <w:rPr>
          <w:rFonts w:ascii="Verdana" w:hAnsi="Verdana"/>
          <w:sz w:val="18"/>
          <w:szCs w:val="18"/>
        </w:rPr>
        <w:t>DO SWZ – ZOBOWIĄZANIE PODMIOTU DO UDOSTEPNIENIA ZASOBÓW</w:t>
      </w:r>
      <w:bookmarkEnd w:id="6"/>
      <w:bookmarkEnd w:id="7"/>
      <w:r w:rsidRPr="006D33F9">
        <w:rPr>
          <w:rFonts w:ascii="Verdana" w:hAnsi="Verdana"/>
          <w:sz w:val="18"/>
          <w:szCs w:val="18"/>
        </w:rPr>
        <w:t xml:space="preserve"> </w:t>
      </w:r>
    </w:p>
    <w:p w14:paraId="2D8717C2" w14:textId="77777777" w:rsidR="00CB31C8" w:rsidRPr="006D33F9" w:rsidRDefault="00CB31C8" w:rsidP="00CB31C8">
      <w:pPr>
        <w:tabs>
          <w:tab w:val="left" w:pos="2100"/>
        </w:tabs>
        <w:rPr>
          <w:rFonts w:ascii="Verdana" w:hAnsi="Verdana" w:cstheme="minorHAnsi"/>
          <w:sz w:val="18"/>
          <w:szCs w:val="18"/>
        </w:rPr>
      </w:pPr>
    </w:p>
    <w:p w14:paraId="32A74A04" w14:textId="77777777" w:rsidR="00CB31C8" w:rsidRPr="006D33F9" w:rsidRDefault="00CB31C8" w:rsidP="00CB31C8">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CB31C8" w:rsidRPr="006D33F9" w14:paraId="5F8C0583" w14:textId="77777777" w:rsidTr="00CB31C8">
        <w:trPr>
          <w:trHeight w:val="1488"/>
          <w:jc w:val="center"/>
        </w:trPr>
        <w:tc>
          <w:tcPr>
            <w:tcW w:w="3965" w:type="dxa"/>
            <w:tcBorders>
              <w:right w:val="single" w:sz="4" w:space="0" w:color="auto"/>
            </w:tcBorders>
          </w:tcPr>
          <w:p w14:paraId="56CF3B71" w14:textId="77777777" w:rsidR="00CB31C8" w:rsidRPr="006D33F9" w:rsidRDefault="00CB31C8" w:rsidP="00CB31C8">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67283C89" w14:textId="77777777" w:rsidR="00CB31C8" w:rsidRPr="006D33F9" w:rsidRDefault="00CB31C8" w:rsidP="00CB31C8">
            <w:pPr>
              <w:ind w:right="28"/>
              <w:jc w:val="left"/>
              <w:rPr>
                <w:rFonts w:ascii="Verdana" w:hAnsi="Verdana" w:cstheme="minorHAnsi"/>
                <w:sz w:val="18"/>
                <w:szCs w:val="18"/>
              </w:rPr>
            </w:pPr>
          </w:p>
          <w:p w14:paraId="0DA72F7C"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61D5681C"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5307DFA0" w14:textId="77777777" w:rsidR="00CB31C8" w:rsidRPr="006D33F9" w:rsidRDefault="00CB31C8" w:rsidP="00CB31C8">
            <w:pPr>
              <w:ind w:right="28"/>
              <w:jc w:val="center"/>
              <w:rPr>
                <w:rFonts w:ascii="Verdana" w:hAnsi="Verdana" w:cstheme="minorHAnsi"/>
                <w:i/>
                <w:sz w:val="18"/>
                <w:szCs w:val="18"/>
              </w:rPr>
            </w:pPr>
            <w:r w:rsidRPr="006D33F9">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14:paraId="701AD4B7"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14:paraId="505F5748"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5B537394"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2B85D02E" w14:textId="77777777" w:rsidR="00CB31C8" w:rsidRPr="006D33F9" w:rsidRDefault="00CB31C8" w:rsidP="00CB31C8">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47903F44"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03D7E348" w14:textId="77777777" w:rsidR="00CB31C8" w:rsidRPr="006D33F9" w:rsidRDefault="00CB31C8" w:rsidP="00CB31C8">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0C36F0E4" w14:textId="77777777" w:rsidR="00CB31C8" w:rsidRPr="006D33F9" w:rsidRDefault="00CB31C8" w:rsidP="00CB31C8">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32FE4439" w14:textId="37B2A43C" w:rsidR="00CB31C8" w:rsidRPr="006D33F9" w:rsidRDefault="00CB31C8" w:rsidP="00CB31C8">
            <w:pPr>
              <w:spacing w:before="120" w:after="120" w:line="240" w:lineRule="auto"/>
              <w:contextualSpacing/>
              <w:jc w:val="center"/>
              <w:rPr>
                <w:rFonts w:ascii="Verdana" w:eastAsia="Calibri" w:hAnsi="Verdana" w:cstheme="minorHAnsi"/>
                <w:color w:val="000000"/>
                <w:sz w:val="18"/>
                <w:szCs w:val="18"/>
              </w:rPr>
            </w:pPr>
          </w:p>
        </w:tc>
      </w:tr>
    </w:tbl>
    <w:p w14:paraId="19BC6562" w14:textId="77777777" w:rsidR="00CB31C8" w:rsidRPr="006D33F9" w:rsidRDefault="00CB31C8" w:rsidP="00CB31C8">
      <w:pPr>
        <w:spacing w:after="80" w:line="240" w:lineRule="auto"/>
        <w:rPr>
          <w:rFonts w:ascii="Verdana" w:eastAsia="Calibri" w:hAnsi="Verdana" w:cstheme="minorHAnsi"/>
          <w:sz w:val="18"/>
          <w:szCs w:val="18"/>
          <w:lang w:eastAsia="pl-PL"/>
        </w:rPr>
      </w:pPr>
    </w:p>
    <w:p w14:paraId="6B8A1E91" w14:textId="77777777" w:rsidR="00CB31C8" w:rsidRPr="006D33F9" w:rsidRDefault="00CB31C8" w:rsidP="00CB31C8">
      <w:pPr>
        <w:spacing w:after="80" w:line="240" w:lineRule="auto"/>
        <w:jc w:val="center"/>
        <w:rPr>
          <w:rFonts w:ascii="Verdana" w:eastAsia="Calibri" w:hAnsi="Verdana" w:cstheme="minorHAnsi"/>
          <w:sz w:val="18"/>
          <w:szCs w:val="18"/>
          <w:lang w:eastAsia="pl-PL"/>
        </w:rPr>
      </w:pPr>
      <w:r w:rsidRPr="006D33F9">
        <w:rPr>
          <w:rFonts w:ascii="Verdana" w:eastAsia="Calibri" w:hAnsi="Verdana" w:cstheme="minorHAnsi"/>
          <w:b/>
          <w:bCs/>
          <w:sz w:val="18"/>
          <w:szCs w:val="18"/>
          <w:lang w:eastAsia="pl-PL"/>
        </w:rPr>
        <w:t>ZOBOWIĄZANIE PODMIOTU DO UDOSTĘPNENIA ZASOBÓW</w:t>
      </w:r>
    </w:p>
    <w:p w14:paraId="2CC382D5"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p>
    <w:p w14:paraId="637EFD6B" w14:textId="49FD06F7" w:rsidR="00CB31C8" w:rsidRPr="00E30353" w:rsidRDefault="00CB31C8" w:rsidP="00CB31C8">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 xml:space="preserve">Dotyczy postępowania zakupowego nr </w:t>
      </w:r>
      <w:r w:rsidR="00744F48" w:rsidRPr="006D33F9">
        <w:rPr>
          <w:rFonts w:ascii="Verdana" w:hAnsi="Verdana" w:cstheme="minorHAnsi"/>
          <w:b/>
          <w:sz w:val="18"/>
          <w:szCs w:val="18"/>
          <w:lang w:eastAsia="pl-PL"/>
        </w:rPr>
        <w:t>POST/DYS/OL/</w:t>
      </w:r>
      <w:r w:rsidR="00D34794">
        <w:rPr>
          <w:rFonts w:ascii="Verdana" w:hAnsi="Verdana" w:cstheme="minorHAnsi"/>
          <w:b/>
          <w:sz w:val="18"/>
          <w:szCs w:val="18"/>
          <w:lang w:eastAsia="pl-PL"/>
        </w:rPr>
        <w:t>LZA/</w:t>
      </w:r>
      <w:r w:rsidR="00D9576B">
        <w:rPr>
          <w:rFonts w:ascii="Verdana" w:hAnsi="Verdana" w:cstheme="minorHAnsi"/>
          <w:b/>
          <w:sz w:val="18"/>
          <w:szCs w:val="18"/>
          <w:lang w:eastAsia="pl-PL"/>
        </w:rPr>
        <w:t>02795/2024</w:t>
      </w:r>
      <w:r w:rsidR="004A1692" w:rsidRPr="006D33F9">
        <w:rPr>
          <w:rFonts w:ascii="Verdana" w:hAnsi="Verdana" w:cstheme="minorHAnsi"/>
          <w:b/>
          <w:sz w:val="18"/>
          <w:szCs w:val="18"/>
          <w:lang w:eastAsia="pl-PL"/>
        </w:rPr>
        <w:t>.</w:t>
      </w:r>
      <w:r w:rsidRPr="006D33F9">
        <w:rPr>
          <w:rFonts w:ascii="Verdana" w:eastAsia="Calibri" w:hAnsi="Verdana" w:cstheme="minorHAnsi"/>
          <w:sz w:val="18"/>
          <w:szCs w:val="18"/>
          <w:lang w:eastAsia="pl-PL"/>
        </w:rPr>
        <w:t xml:space="preserve"> prowadzonego w trybie przetargu nieograniczonego pn. </w:t>
      </w:r>
      <w:r w:rsidR="00090B5E" w:rsidRPr="006D33F9">
        <w:rPr>
          <w:rFonts w:ascii="Verdana" w:eastAsia="Calibri" w:hAnsi="Verdana" w:cstheme="minorHAnsi"/>
          <w:sz w:val="18"/>
          <w:szCs w:val="18"/>
          <w:lang w:eastAsia="pl-PL"/>
        </w:rPr>
        <w:t>„</w:t>
      </w:r>
      <w:r w:rsidR="004669EE" w:rsidRPr="004669EE">
        <w:rPr>
          <w:rFonts w:ascii="Verdana" w:hAnsi="Verdana" w:cs="Arial"/>
          <w:color w:val="000000"/>
          <w:sz w:val="18"/>
          <w:szCs w:val="18"/>
          <w:shd w:val="clear" w:color="auto" w:fill="FDFDFD"/>
        </w:rPr>
        <w:t xml:space="preserve">Sukcesywne projektowanie i/lub budowa przyłączy kablowych niskiego napięcia, Rejon Energetyczny </w:t>
      </w:r>
      <w:r w:rsidR="00B60AC0" w:rsidRPr="00B60AC0">
        <w:rPr>
          <w:rFonts w:ascii="Verdana" w:hAnsi="Verdana" w:cs="Arial"/>
          <w:color w:val="000000"/>
          <w:sz w:val="18"/>
          <w:szCs w:val="18"/>
          <w:shd w:val="clear" w:color="auto" w:fill="FDFDFD"/>
        </w:rPr>
        <w:t>Puławy - 2 zadania</w:t>
      </w:r>
      <w:r w:rsidR="00090B5E" w:rsidRPr="00E30353">
        <w:rPr>
          <w:rFonts w:ascii="Verdana" w:hAnsi="Verdana" w:cs="Arial"/>
          <w:color w:val="000000"/>
          <w:sz w:val="18"/>
          <w:szCs w:val="18"/>
          <w:shd w:val="clear" w:color="auto" w:fill="FDFDFD"/>
        </w:rPr>
        <w:t>”.</w:t>
      </w:r>
    </w:p>
    <w:p w14:paraId="19CCDC1F"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p>
    <w:p w14:paraId="63255A77"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CB31C8" w:rsidRPr="006D33F9" w14:paraId="40BD7102" w14:textId="77777777" w:rsidTr="004A1692">
        <w:trPr>
          <w:cantSplit/>
          <w:trHeight w:val="532"/>
          <w:jc w:val="center"/>
        </w:trPr>
        <w:tc>
          <w:tcPr>
            <w:tcW w:w="4253" w:type="dxa"/>
            <w:shd w:val="clear" w:color="auto" w:fill="C6D9F1"/>
            <w:vAlign w:val="center"/>
          </w:tcPr>
          <w:p w14:paraId="2B0C72D4" w14:textId="77777777" w:rsidR="00CB31C8" w:rsidRPr="006D33F9" w:rsidRDefault="00CB31C8" w:rsidP="00CB31C8">
            <w:pPr>
              <w:spacing w:line="240" w:lineRule="auto"/>
              <w:jc w:val="center"/>
              <w:rPr>
                <w:rFonts w:ascii="Verdana" w:hAnsi="Verdana"/>
                <w:sz w:val="18"/>
                <w:szCs w:val="18"/>
              </w:rPr>
            </w:pPr>
            <w:r w:rsidRPr="006D33F9">
              <w:rPr>
                <w:rFonts w:ascii="Verdana" w:hAnsi="Verdana"/>
                <w:sz w:val="18"/>
                <w:szCs w:val="18"/>
              </w:rPr>
              <w:t>Pełna nazwa podmiotu oddającego do dyspozycji niezbędne zasoby</w:t>
            </w:r>
          </w:p>
        </w:tc>
        <w:tc>
          <w:tcPr>
            <w:tcW w:w="2835" w:type="dxa"/>
            <w:shd w:val="clear" w:color="auto" w:fill="C6D9F1"/>
            <w:vAlign w:val="center"/>
          </w:tcPr>
          <w:p w14:paraId="179E0290" w14:textId="77777777" w:rsidR="00CB31C8" w:rsidRPr="006D33F9" w:rsidRDefault="00CB31C8" w:rsidP="00CB31C8">
            <w:pPr>
              <w:spacing w:line="240" w:lineRule="auto"/>
              <w:ind w:left="214" w:hanging="142"/>
              <w:jc w:val="center"/>
              <w:rPr>
                <w:rFonts w:ascii="Verdana" w:hAnsi="Verdana"/>
                <w:sz w:val="18"/>
                <w:szCs w:val="18"/>
              </w:rPr>
            </w:pPr>
            <w:r w:rsidRPr="006D33F9">
              <w:rPr>
                <w:rFonts w:ascii="Verdana" w:hAnsi="Verdana"/>
                <w:sz w:val="18"/>
                <w:szCs w:val="18"/>
              </w:rPr>
              <w:t>Adres podmiotu</w:t>
            </w:r>
          </w:p>
        </w:tc>
        <w:tc>
          <w:tcPr>
            <w:tcW w:w="2619" w:type="dxa"/>
            <w:shd w:val="clear" w:color="auto" w:fill="C6D9F1"/>
            <w:vAlign w:val="center"/>
          </w:tcPr>
          <w:p w14:paraId="23D51619" w14:textId="77777777" w:rsidR="00CB31C8" w:rsidRPr="006D33F9" w:rsidRDefault="00CB31C8" w:rsidP="00CB31C8">
            <w:pPr>
              <w:spacing w:line="240" w:lineRule="auto"/>
              <w:ind w:firstLine="72"/>
              <w:jc w:val="center"/>
              <w:rPr>
                <w:rFonts w:ascii="Verdana" w:hAnsi="Verdana"/>
                <w:sz w:val="18"/>
                <w:szCs w:val="18"/>
              </w:rPr>
            </w:pPr>
            <w:r w:rsidRPr="006D33F9">
              <w:rPr>
                <w:rFonts w:ascii="Verdana" w:hAnsi="Verdana"/>
                <w:sz w:val="18"/>
                <w:szCs w:val="18"/>
              </w:rPr>
              <w:t>NIP/REGON</w:t>
            </w:r>
          </w:p>
        </w:tc>
      </w:tr>
      <w:tr w:rsidR="00CB31C8" w:rsidRPr="006D33F9" w14:paraId="6DFDBED4" w14:textId="77777777" w:rsidTr="004A1692">
        <w:trPr>
          <w:cantSplit/>
          <w:trHeight w:val="145"/>
          <w:jc w:val="center"/>
        </w:trPr>
        <w:tc>
          <w:tcPr>
            <w:tcW w:w="4253" w:type="dxa"/>
          </w:tcPr>
          <w:p w14:paraId="3EA52ED8" w14:textId="77777777" w:rsidR="00CB31C8" w:rsidRPr="006D33F9" w:rsidRDefault="00CB31C8" w:rsidP="00CB31C8">
            <w:pPr>
              <w:ind w:hanging="1418"/>
              <w:jc w:val="center"/>
              <w:rPr>
                <w:rFonts w:ascii="Verdana" w:hAnsi="Verdana"/>
                <w:sz w:val="18"/>
                <w:szCs w:val="18"/>
              </w:rPr>
            </w:pPr>
          </w:p>
          <w:p w14:paraId="6202FB7E" w14:textId="77777777" w:rsidR="00CB31C8" w:rsidRPr="006D33F9" w:rsidRDefault="00CB31C8" w:rsidP="00CB31C8">
            <w:pPr>
              <w:ind w:hanging="1418"/>
              <w:rPr>
                <w:rFonts w:ascii="Verdana" w:hAnsi="Verdana"/>
                <w:sz w:val="18"/>
                <w:szCs w:val="18"/>
              </w:rPr>
            </w:pPr>
          </w:p>
        </w:tc>
        <w:tc>
          <w:tcPr>
            <w:tcW w:w="2835" w:type="dxa"/>
          </w:tcPr>
          <w:p w14:paraId="2777079D" w14:textId="77777777" w:rsidR="00CB31C8" w:rsidRPr="006D33F9" w:rsidRDefault="00CB31C8" w:rsidP="00CB31C8">
            <w:pPr>
              <w:ind w:hanging="1418"/>
              <w:jc w:val="center"/>
              <w:rPr>
                <w:rFonts w:ascii="Verdana" w:hAnsi="Verdana"/>
                <w:sz w:val="18"/>
                <w:szCs w:val="18"/>
              </w:rPr>
            </w:pPr>
          </w:p>
        </w:tc>
        <w:tc>
          <w:tcPr>
            <w:tcW w:w="2619" w:type="dxa"/>
          </w:tcPr>
          <w:p w14:paraId="1C6BC8A9" w14:textId="77777777" w:rsidR="00CB31C8" w:rsidRPr="006D33F9" w:rsidRDefault="00CB31C8" w:rsidP="00CB31C8">
            <w:pPr>
              <w:ind w:hanging="1418"/>
              <w:jc w:val="center"/>
              <w:rPr>
                <w:rFonts w:ascii="Verdana" w:hAnsi="Verdana"/>
                <w:sz w:val="18"/>
                <w:szCs w:val="18"/>
              </w:rPr>
            </w:pPr>
          </w:p>
        </w:tc>
      </w:tr>
    </w:tbl>
    <w:p w14:paraId="3A8EB723"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p>
    <w:p w14:paraId="101497C1" w14:textId="77777777" w:rsidR="00CB31C8" w:rsidRPr="006D33F9" w:rsidRDefault="00CB31C8" w:rsidP="00CB31C8">
      <w:pPr>
        <w:spacing w:after="80" w:line="240" w:lineRule="auto"/>
        <w:ind w:left="-142"/>
        <w:rPr>
          <w:rFonts w:ascii="Verdana" w:hAnsi="Verdana"/>
          <w:sz w:val="18"/>
          <w:szCs w:val="18"/>
        </w:rPr>
      </w:pPr>
      <w:r w:rsidRPr="006D33F9">
        <w:rPr>
          <w:rFonts w:ascii="Verdana" w:eastAsia="Calibri" w:hAnsi="Verdana" w:cstheme="minorHAnsi"/>
          <w:b/>
          <w:sz w:val="18"/>
          <w:szCs w:val="18"/>
          <w:lang w:eastAsia="pl-PL"/>
        </w:rPr>
        <w:t>Oświadczamy</w:t>
      </w:r>
      <w:r w:rsidRPr="006D33F9">
        <w:rPr>
          <w:rFonts w:ascii="Verdana" w:hAnsi="Verdana"/>
          <w:sz w:val="18"/>
          <w:szCs w:val="18"/>
        </w:rPr>
        <w:t>, że zobowiązujemy się do oddania Wykonawcy ………………………………….……... (</w:t>
      </w:r>
      <w:r w:rsidRPr="006D33F9">
        <w:rPr>
          <w:rFonts w:ascii="Verdana" w:hAnsi="Verdana"/>
          <w:i/>
          <w:sz w:val="18"/>
          <w:szCs w:val="18"/>
        </w:rPr>
        <w:t>nazwa Wykonawcy</w:t>
      </w:r>
      <w:r w:rsidRPr="006D33F9">
        <w:rPr>
          <w:rFonts w:ascii="Verdana" w:hAnsi="Verdana"/>
          <w:sz w:val="18"/>
          <w:szCs w:val="18"/>
        </w:rPr>
        <w:t xml:space="preserve">) do dyspozycji niezbędne zasoby na potrzeby realizacji przedmiotowego Zakupu w zakresie: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1843"/>
        <w:gridCol w:w="1701"/>
      </w:tblGrid>
      <w:tr w:rsidR="00CB31C8" w:rsidRPr="006D33F9" w14:paraId="7542F0A6" w14:textId="77777777" w:rsidTr="004A1692">
        <w:trPr>
          <w:trHeight w:val="1104"/>
          <w:jc w:val="center"/>
        </w:trPr>
        <w:tc>
          <w:tcPr>
            <w:tcW w:w="1560" w:type="dxa"/>
            <w:shd w:val="clear" w:color="auto" w:fill="C6D9F1" w:themeFill="text2" w:themeFillTint="33"/>
            <w:vAlign w:val="center"/>
          </w:tcPr>
          <w:p w14:paraId="010E7905"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Warunek na spełnienie którego Podmiot udostępnia zasoby</w:t>
            </w:r>
          </w:p>
        </w:tc>
        <w:tc>
          <w:tcPr>
            <w:tcW w:w="1735" w:type="dxa"/>
            <w:shd w:val="clear" w:color="auto" w:fill="C6D9F1" w:themeFill="text2" w:themeFillTint="33"/>
            <w:vAlign w:val="center"/>
          </w:tcPr>
          <w:p w14:paraId="2345673F" w14:textId="60AAE515"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Rodzaj zasobu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 xml:space="preserve">) </w:t>
            </w:r>
          </w:p>
        </w:tc>
        <w:tc>
          <w:tcPr>
            <w:tcW w:w="992" w:type="dxa"/>
            <w:shd w:val="clear" w:color="auto" w:fill="C6D9F1" w:themeFill="text2" w:themeFillTint="33"/>
            <w:vAlign w:val="center"/>
          </w:tcPr>
          <w:p w14:paraId="389698BB"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Zakres udostępnianych zasobów</w:t>
            </w:r>
          </w:p>
        </w:tc>
        <w:tc>
          <w:tcPr>
            <w:tcW w:w="1809" w:type="dxa"/>
            <w:shd w:val="clear" w:color="auto" w:fill="C6D9F1" w:themeFill="text2" w:themeFillTint="33"/>
            <w:vAlign w:val="center"/>
          </w:tcPr>
          <w:p w14:paraId="046E0FCC"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Sposób udostępnienia Wykonawcy i wykorzystania przez niego zasobów przy wykonywaniu Zakupu</w:t>
            </w:r>
          </w:p>
        </w:tc>
        <w:tc>
          <w:tcPr>
            <w:tcW w:w="1843" w:type="dxa"/>
            <w:shd w:val="clear" w:color="auto" w:fill="C6D9F1" w:themeFill="text2" w:themeFillTint="33"/>
            <w:vAlign w:val="center"/>
          </w:tcPr>
          <w:p w14:paraId="0D60B66A"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Czy zasoby są udostępniane na cały okres realizacji Zakupu/Umowy (TAK/NIE</w:t>
            </w:r>
            <w:r w:rsidRPr="006D33F9">
              <w:rPr>
                <w:rFonts w:ascii="Verdana" w:hAnsi="Verdana"/>
                <w:sz w:val="18"/>
                <w:szCs w:val="18"/>
                <w:vertAlign w:val="superscript"/>
              </w:rPr>
              <w:footnoteReference w:id="3"/>
            </w:r>
            <w:r w:rsidRPr="006D33F9">
              <w:rPr>
                <w:rFonts w:ascii="Verdana" w:hAnsi="Verdana"/>
                <w:sz w:val="18"/>
                <w:szCs w:val="18"/>
              </w:rPr>
              <w:t xml:space="preserve">) </w:t>
            </w:r>
          </w:p>
          <w:p w14:paraId="5242C7EA"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Okres udostępnienia zasobów</w:t>
            </w:r>
          </w:p>
        </w:tc>
        <w:tc>
          <w:tcPr>
            <w:tcW w:w="1701" w:type="dxa"/>
            <w:shd w:val="clear" w:color="auto" w:fill="C6D9F1" w:themeFill="text2" w:themeFillTint="33"/>
          </w:tcPr>
          <w:p w14:paraId="66FC39D1"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Udział oraz zakres Podmiotu udostępniającego zasoby w realizacji Usług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w:t>
            </w:r>
          </w:p>
        </w:tc>
      </w:tr>
      <w:tr w:rsidR="00CB31C8" w:rsidRPr="006D33F9" w14:paraId="1B90D2FF" w14:textId="77777777" w:rsidTr="004A1692">
        <w:trPr>
          <w:trHeight w:val="277"/>
          <w:jc w:val="center"/>
        </w:trPr>
        <w:tc>
          <w:tcPr>
            <w:tcW w:w="1560" w:type="dxa"/>
            <w:vMerge w:val="restart"/>
            <w:shd w:val="clear" w:color="auto" w:fill="F2F2F2" w:themeFill="background1" w:themeFillShade="F2"/>
            <w:vAlign w:val="center"/>
          </w:tcPr>
          <w:p w14:paraId="2416F576"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Sytuacja ekonomiczna lub finansowa</w:t>
            </w:r>
          </w:p>
        </w:tc>
        <w:tc>
          <w:tcPr>
            <w:tcW w:w="1735" w:type="dxa"/>
            <w:shd w:val="clear" w:color="auto" w:fill="F2F2F2" w:themeFill="background1" w:themeFillShade="F2"/>
            <w:vAlign w:val="center"/>
          </w:tcPr>
          <w:p w14:paraId="1FD36BBD" w14:textId="77777777" w:rsidR="00CB31C8" w:rsidRPr="006D33F9" w:rsidRDefault="00CB31C8" w:rsidP="00CB31C8">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Polisa OC</w:t>
            </w:r>
          </w:p>
        </w:tc>
        <w:tc>
          <w:tcPr>
            <w:tcW w:w="992" w:type="dxa"/>
          </w:tcPr>
          <w:p w14:paraId="0CD8EA29"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c>
          <w:tcPr>
            <w:tcW w:w="1809" w:type="dxa"/>
          </w:tcPr>
          <w:p w14:paraId="789BD8B8"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c>
          <w:tcPr>
            <w:tcW w:w="1843" w:type="dxa"/>
          </w:tcPr>
          <w:p w14:paraId="0DD60308"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c>
          <w:tcPr>
            <w:tcW w:w="1701" w:type="dxa"/>
          </w:tcPr>
          <w:p w14:paraId="663F0ADE"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r>
      <w:tr w:rsidR="00CB31C8" w:rsidRPr="006D33F9" w14:paraId="77D662AA" w14:textId="77777777" w:rsidTr="004A1692">
        <w:trPr>
          <w:trHeight w:val="318"/>
          <w:jc w:val="center"/>
        </w:trPr>
        <w:tc>
          <w:tcPr>
            <w:tcW w:w="1560" w:type="dxa"/>
            <w:vMerge/>
            <w:shd w:val="clear" w:color="auto" w:fill="F2F2F2" w:themeFill="background1" w:themeFillShade="F2"/>
            <w:vAlign w:val="center"/>
          </w:tcPr>
          <w:p w14:paraId="1DFB4D24"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4CCB2303"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Środki finansowe / zdolność kredytowa</w:t>
            </w:r>
          </w:p>
        </w:tc>
        <w:tc>
          <w:tcPr>
            <w:tcW w:w="992" w:type="dxa"/>
          </w:tcPr>
          <w:p w14:paraId="280B0820"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09" w:type="dxa"/>
          </w:tcPr>
          <w:p w14:paraId="4A438BE4"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43" w:type="dxa"/>
          </w:tcPr>
          <w:p w14:paraId="1C5A829F"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01" w:type="dxa"/>
          </w:tcPr>
          <w:p w14:paraId="5751CA9A"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r>
      <w:tr w:rsidR="00CB31C8" w:rsidRPr="006D33F9" w14:paraId="617F55B2" w14:textId="77777777" w:rsidTr="004A1692">
        <w:trPr>
          <w:trHeight w:val="318"/>
          <w:jc w:val="center"/>
        </w:trPr>
        <w:tc>
          <w:tcPr>
            <w:tcW w:w="1560" w:type="dxa"/>
            <w:vMerge/>
            <w:shd w:val="clear" w:color="auto" w:fill="F2F2F2" w:themeFill="background1" w:themeFillShade="F2"/>
            <w:vAlign w:val="center"/>
          </w:tcPr>
          <w:p w14:paraId="76940319"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2747D34A"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Roczny przychód/ Sprawozdanie</w:t>
            </w:r>
          </w:p>
        </w:tc>
        <w:tc>
          <w:tcPr>
            <w:tcW w:w="992" w:type="dxa"/>
          </w:tcPr>
          <w:p w14:paraId="09818571"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09" w:type="dxa"/>
          </w:tcPr>
          <w:p w14:paraId="48E9056F"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43" w:type="dxa"/>
          </w:tcPr>
          <w:p w14:paraId="2E8254CF"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01" w:type="dxa"/>
          </w:tcPr>
          <w:p w14:paraId="58FC48BD"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r>
      <w:tr w:rsidR="00CB31C8" w:rsidRPr="006D33F9" w14:paraId="1C11420C" w14:textId="77777777" w:rsidTr="004A1692">
        <w:trPr>
          <w:trHeight w:val="425"/>
          <w:jc w:val="center"/>
        </w:trPr>
        <w:tc>
          <w:tcPr>
            <w:tcW w:w="1560" w:type="dxa"/>
            <w:vMerge w:val="restart"/>
            <w:shd w:val="clear" w:color="auto" w:fill="F2F2F2" w:themeFill="background1" w:themeFillShade="F2"/>
            <w:vAlign w:val="center"/>
          </w:tcPr>
          <w:p w14:paraId="6D07821A"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Zdolność techniczna lub zawodowa</w:t>
            </w:r>
          </w:p>
        </w:tc>
        <w:tc>
          <w:tcPr>
            <w:tcW w:w="1735" w:type="dxa"/>
            <w:shd w:val="clear" w:color="auto" w:fill="F2F2F2" w:themeFill="background1" w:themeFillShade="F2"/>
            <w:vAlign w:val="center"/>
          </w:tcPr>
          <w:p w14:paraId="541703A0" w14:textId="77777777" w:rsidR="00CB31C8" w:rsidRPr="006D33F9" w:rsidRDefault="00CB31C8" w:rsidP="00CB31C8">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Wykształcenie/kwalifikacje zawodowe</w:t>
            </w:r>
          </w:p>
        </w:tc>
        <w:tc>
          <w:tcPr>
            <w:tcW w:w="992" w:type="dxa"/>
          </w:tcPr>
          <w:p w14:paraId="11F2E56C"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2E5820F9"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05F5C7E7"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41029B6B" w14:textId="77777777" w:rsidR="00CB31C8" w:rsidRPr="006D33F9" w:rsidRDefault="00CB31C8" w:rsidP="00CB31C8">
            <w:pPr>
              <w:autoSpaceDE w:val="0"/>
              <w:autoSpaceDN w:val="0"/>
              <w:adjustRightInd w:val="0"/>
              <w:spacing w:line="240" w:lineRule="auto"/>
              <w:rPr>
                <w:rFonts w:ascii="Verdana" w:hAnsi="Verdana"/>
                <w:sz w:val="18"/>
                <w:szCs w:val="18"/>
              </w:rPr>
            </w:pPr>
          </w:p>
        </w:tc>
      </w:tr>
      <w:tr w:rsidR="00CB31C8" w:rsidRPr="006D33F9" w14:paraId="6209AC92" w14:textId="77777777" w:rsidTr="004A1692">
        <w:trPr>
          <w:trHeight w:val="425"/>
          <w:jc w:val="center"/>
        </w:trPr>
        <w:tc>
          <w:tcPr>
            <w:tcW w:w="1560" w:type="dxa"/>
            <w:vMerge/>
            <w:shd w:val="clear" w:color="auto" w:fill="F2F2F2" w:themeFill="background1" w:themeFillShade="F2"/>
            <w:vAlign w:val="center"/>
          </w:tcPr>
          <w:p w14:paraId="5D1F8898"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1DC81EF0" w14:textId="77777777" w:rsidR="00CB31C8" w:rsidRPr="006D33F9" w:rsidRDefault="00CB31C8" w:rsidP="00CB31C8">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Doświadczenie</w:t>
            </w:r>
          </w:p>
        </w:tc>
        <w:tc>
          <w:tcPr>
            <w:tcW w:w="992" w:type="dxa"/>
          </w:tcPr>
          <w:p w14:paraId="2157B05C"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3C1584BA"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20919C1A"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0D1E64B2" w14:textId="77777777" w:rsidR="00CB31C8" w:rsidRPr="006D33F9" w:rsidRDefault="00CB31C8" w:rsidP="00CB31C8">
            <w:pPr>
              <w:autoSpaceDE w:val="0"/>
              <w:autoSpaceDN w:val="0"/>
              <w:adjustRightInd w:val="0"/>
              <w:spacing w:line="240" w:lineRule="auto"/>
              <w:rPr>
                <w:rFonts w:ascii="Verdana" w:hAnsi="Verdana"/>
                <w:sz w:val="18"/>
                <w:szCs w:val="18"/>
              </w:rPr>
            </w:pPr>
          </w:p>
        </w:tc>
      </w:tr>
      <w:tr w:rsidR="00CB31C8" w:rsidRPr="006D33F9" w14:paraId="1C26B700" w14:textId="77777777" w:rsidTr="004A1692">
        <w:trPr>
          <w:trHeight w:val="425"/>
          <w:jc w:val="center"/>
        </w:trPr>
        <w:tc>
          <w:tcPr>
            <w:tcW w:w="1560" w:type="dxa"/>
            <w:vMerge/>
            <w:shd w:val="clear" w:color="auto" w:fill="F2F2F2" w:themeFill="background1" w:themeFillShade="F2"/>
            <w:vAlign w:val="center"/>
          </w:tcPr>
          <w:p w14:paraId="282E47D0"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1285CA30"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osobowy</w:t>
            </w:r>
          </w:p>
        </w:tc>
        <w:tc>
          <w:tcPr>
            <w:tcW w:w="992" w:type="dxa"/>
          </w:tcPr>
          <w:p w14:paraId="31AA3BD3"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6AC5E3D1"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44C1C4C8"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58A7103C" w14:textId="77777777" w:rsidR="00CB31C8" w:rsidRPr="006D33F9" w:rsidRDefault="00CB31C8" w:rsidP="00CB31C8">
            <w:pPr>
              <w:autoSpaceDE w:val="0"/>
              <w:autoSpaceDN w:val="0"/>
              <w:adjustRightInd w:val="0"/>
              <w:spacing w:line="240" w:lineRule="auto"/>
              <w:rPr>
                <w:rFonts w:ascii="Verdana" w:hAnsi="Verdana"/>
                <w:sz w:val="18"/>
                <w:szCs w:val="18"/>
              </w:rPr>
            </w:pPr>
          </w:p>
        </w:tc>
      </w:tr>
      <w:tr w:rsidR="00CB31C8" w:rsidRPr="006D33F9" w14:paraId="1EE4B404" w14:textId="77777777" w:rsidTr="004A1692">
        <w:trPr>
          <w:trHeight w:val="425"/>
          <w:jc w:val="center"/>
        </w:trPr>
        <w:tc>
          <w:tcPr>
            <w:tcW w:w="1560" w:type="dxa"/>
            <w:vMerge/>
            <w:shd w:val="clear" w:color="auto" w:fill="F2F2F2" w:themeFill="background1" w:themeFillShade="F2"/>
            <w:vAlign w:val="center"/>
          </w:tcPr>
          <w:p w14:paraId="14472F61"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09F14E72"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techniczny</w:t>
            </w:r>
          </w:p>
        </w:tc>
        <w:tc>
          <w:tcPr>
            <w:tcW w:w="992" w:type="dxa"/>
          </w:tcPr>
          <w:p w14:paraId="095B135B"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0602366C"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1DEE6EBB"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5F1AB6D3" w14:textId="77777777" w:rsidR="00CB31C8" w:rsidRPr="006D33F9" w:rsidRDefault="00CB31C8" w:rsidP="00CB31C8">
            <w:pPr>
              <w:autoSpaceDE w:val="0"/>
              <w:autoSpaceDN w:val="0"/>
              <w:adjustRightInd w:val="0"/>
              <w:spacing w:line="240" w:lineRule="auto"/>
              <w:rPr>
                <w:rFonts w:ascii="Verdana" w:hAnsi="Verdana"/>
                <w:sz w:val="18"/>
                <w:szCs w:val="18"/>
              </w:rPr>
            </w:pPr>
          </w:p>
        </w:tc>
      </w:tr>
    </w:tbl>
    <w:p w14:paraId="46DABE7E" w14:textId="77777777" w:rsidR="00CB31C8" w:rsidRPr="006D33F9" w:rsidRDefault="00CB31C8" w:rsidP="00CB31C8">
      <w:pPr>
        <w:autoSpaceDE w:val="0"/>
        <w:autoSpaceDN w:val="0"/>
        <w:adjustRightInd w:val="0"/>
        <w:spacing w:line="240" w:lineRule="auto"/>
        <w:rPr>
          <w:rFonts w:ascii="Verdana" w:hAnsi="Verdana"/>
          <w:sz w:val="18"/>
          <w:szCs w:val="18"/>
        </w:rPr>
      </w:pPr>
    </w:p>
    <w:p w14:paraId="50CAB4B9" w14:textId="77777777" w:rsidR="00CB31C8" w:rsidRPr="006D33F9" w:rsidRDefault="00CB31C8" w:rsidP="00CB31C8">
      <w:pPr>
        <w:autoSpaceDE w:val="0"/>
        <w:autoSpaceDN w:val="0"/>
        <w:adjustRightInd w:val="0"/>
        <w:spacing w:line="240" w:lineRule="auto"/>
        <w:rPr>
          <w:rFonts w:ascii="Verdana" w:hAnsi="Verdana"/>
          <w:sz w:val="18"/>
          <w:szCs w:val="18"/>
        </w:rPr>
      </w:pPr>
      <w:r w:rsidRPr="006D33F9">
        <w:rPr>
          <w:rFonts w:ascii="Verdana" w:hAnsi="Verdana"/>
          <w:sz w:val="18"/>
          <w:szCs w:val="18"/>
        </w:rPr>
        <w:t xml:space="preserve">Ponadto </w:t>
      </w:r>
      <w:r w:rsidRPr="006D33F9">
        <w:rPr>
          <w:rFonts w:ascii="Verdana" w:hAnsi="Verdana"/>
          <w:b/>
          <w:sz w:val="18"/>
          <w:szCs w:val="18"/>
        </w:rPr>
        <w:t>OŚWIADCZAMY</w:t>
      </w:r>
      <w:r w:rsidRPr="006D33F9">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D33F9">
        <w:rPr>
          <w:rFonts w:ascii="Verdana" w:hAnsi="Verdana"/>
          <w:sz w:val="18"/>
          <w:szCs w:val="18"/>
          <w:vertAlign w:val="superscript"/>
        </w:rPr>
        <w:footnoteReference w:id="4"/>
      </w:r>
      <w:r w:rsidRPr="006D33F9">
        <w:rPr>
          <w:rFonts w:ascii="Verdana" w:hAnsi="Verdana"/>
          <w:sz w:val="18"/>
          <w:szCs w:val="18"/>
        </w:rPr>
        <w:t>.</w:t>
      </w:r>
    </w:p>
    <w:p w14:paraId="0B840BF4" w14:textId="77777777" w:rsidR="00CB31C8" w:rsidRPr="006D33F9" w:rsidRDefault="00CB31C8" w:rsidP="00CB31C8">
      <w:pPr>
        <w:autoSpaceDE w:val="0"/>
        <w:autoSpaceDN w:val="0"/>
        <w:adjustRightInd w:val="0"/>
        <w:spacing w:line="240" w:lineRule="auto"/>
        <w:rPr>
          <w:rFonts w:ascii="Verdana" w:hAnsi="Verdana"/>
          <w:sz w:val="18"/>
          <w:szCs w:val="18"/>
        </w:rPr>
      </w:pPr>
    </w:p>
    <w:p w14:paraId="63CB54F3" w14:textId="77777777" w:rsidR="00CB31C8" w:rsidRPr="006D33F9" w:rsidRDefault="00CB31C8" w:rsidP="00CB31C8">
      <w:pPr>
        <w:autoSpaceDE w:val="0"/>
        <w:autoSpaceDN w:val="0"/>
        <w:adjustRightInd w:val="0"/>
        <w:spacing w:line="240" w:lineRule="auto"/>
        <w:rPr>
          <w:rFonts w:ascii="Verdana" w:hAnsi="Verdana"/>
          <w:i/>
          <w:sz w:val="18"/>
          <w:szCs w:val="18"/>
        </w:rPr>
      </w:pPr>
      <w:r w:rsidRPr="006D33F9">
        <w:rPr>
          <w:rFonts w:ascii="Verdana" w:hAnsi="Verdana"/>
          <w:i/>
          <w:sz w:val="18"/>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0A86C8CB" w14:textId="77777777" w:rsidR="00CB31C8" w:rsidRPr="006D33F9" w:rsidRDefault="00CB31C8" w:rsidP="00CB31C8">
      <w:pPr>
        <w:rPr>
          <w:rFonts w:ascii="Verdana" w:hAnsi="Verdana" w:cs="Arial"/>
          <w:sz w:val="18"/>
          <w:szCs w:val="18"/>
        </w:rPr>
      </w:pPr>
    </w:p>
    <w:p w14:paraId="6FD1D767" w14:textId="77777777" w:rsidR="00CB31C8" w:rsidRPr="006D33F9" w:rsidRDefault="00CB31C8" w:rsidP="006A18E4">
      <w:pPr>
        <w:ind w:right="170"/>
        <w:jc w:val="right"/>
        <w:rPr>
          <w:rFonts w:ascii="Verdana" w:hAnsi="Verdana" w:cs="Calibri"/>
          <w:sz w:val="18"/>
          <w:szCs w:val="18"/>
        </w:rPr>
      </w:pP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t xml:space="preserve">              </w:t>
      </w:r>
      <w:r w:rsidRPr="006D33F9">
        <w:rPr>
          <w:rFonts w:ascii="Verdana" w:hAnsi="Verdana" w:cs="Calibri"/>
          <w:sz w:val="18"/>
          <w:szCs w:val="18"/>
        </w:rPr>
        <w:tab/>
        <w:t xml:space="preserve">        </w:t>
      </w:r>
      <w:r w:rsidRPr="006D33F9">
        <w:rPr>
          <w:rFonts w:ascii="Verdana" w:hAnsi="Verdana" w:cs="Calibri"/>
          <w:sz w:val="18"/>
          <w:szCs w:val="18"/>
        </w:rPr>
        <w:tab/>
        <w:t xml:space="preserve"> …….………..…................................</w:t>
      </w:r>
    </w:p>
    <w:p w14:paraId="60418B71" w14:textId="77777777" w:rsidR="00CB31C8" w:rsidRPr="00D30233" w:rsidRDefault="00CB31C8" w:rsidP="00CB31C8">
      <w:pPr>
        <w:spacing w:line="240" w:lineRule="auto"/>
        <w:ind w:left="5670" w:right="68"/>
        <w:jc w:val="center"/>
        <w:rPr>
          <w:rFonts w:ascii="Verdana" w:hAnsi="Verdana" w:cs="Calibri"/>
          <w:i/>
          <w:sz w:val="16"/>
          <w:szCs w:val="16"/>
        </w:rPr>
      </w:pPr>
      <w:r w:rsidRPr="00D30233">
        <w:rPr>
          <w:rFonts w:ascii="Verdana" w:hAnsi="Verdana" w:cs="Calibri"/>
          <w:i/>
          <w:sz w:val="16"/>
          <w:szCs w:val="16"/>
        </w:rPr>
        <w:t>Data i podpis osoby/osób umocowanej(</w:t>
      </w:r>
      <w:proofErr w:type="spellStart"/>
      <w:r w:rsidRPr="00D30233">
        <w:rPr>
          <w:rFonts w:ascii="Verdana" w:hAnsi="Verdana" w:cs="Calibri"/>
          <w:i/>
          <w:sz w:val="16"/>
          <w:szCs w:val="16"/>
        </w:rPr>
        <w:t>ych</w:t>
      </w:r>
      <w:proofErr w:type="spellEnd"/>
      <w:r w:rsidRPr="00D30233">
        <w:rPr>
          <w:rFonts w:ascii="Verdana" w:hAnsi="Verdana" w:cs="Calibri"/>
          <w:i/>
          <w:sz w:val="16"/>
          <w:szCs w:val="16"/>
        </w:rPr>
        <w:t xml:space="preserve">) do złożenia podpisu </w:t>
      </w:r>
      <w:r w:rsidRPr="00D30233">
        <w:rPr>
          <w:rFonts w:ascii="Verdana" w:hAnsi="Verdana" w:cs="Calibri"/>
          <w:b/>
          <w:i/>
          <w:sz w:val="16"/>
          <w:szCs w:val="16"/>
        </w:rPr>
        <w:t>w imieniu Podmiotu udostępniającego zasoby</w:t>
      </w:r>
    </w:p>
    <w:p w14:paraId="4D8F6629" w14:textId="77777777" w:rsidR="00CB31C8" w:rsidRPr="00D30233" w:rsidRDefault="00CB31C8" w:rsidP="00CB31C8">
      <w:pPr>
        <w:tabs>
          <w:tab w:val="left" w:pos="2100"/>
        </w:tabs>
        <w:rPr>
          <w:rFonts w:ascii="Verdana" w:hAnsi="Verdana" w:cstheme="minorHAnsi"/>
          <w:sz w:val="16"/>
          <w:szCs w:val="16"/>
        </w:rPr>
      </w:pPr>
    </w:p>
    <w:p w14:paraId="43F07B64" w14:textId="10E36248" w:rsidR="005C6E7F" w:rsidRPr="006D33F9" w:rsidRDefault="005C6E7F">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51A7D566" w14:textId="78E38189" w:rsidR="00503082" w:rsidRPr="006D33F9" w:rsidRDefault="00503082" w:rsidP="007B2EFF">
      <w:pPr>
        <w:pStyle w:val="Nagwek1"/>
        <w:rPr>
          <w:rFonts w:ascii="Verdana" w:hAnsi="Verdana"/>
          <w:sz w:val="18"/>
          <w:szCs w:val="18"/>
        </w:rPr>
      </w:pPr>
      <w:bookmarkStart w:id="8" w:name="_Toc123804173"/>
      <w:bookmarkStart w:id="9" w:name="_Toc157405510"/>
      <w:r w:rsidRPr="006D33F9">
        <w:rPr>
          <w:rFonts w:ascii="Verdana" w:hAnsi="Verdana"/>
          <w:sz w:val="18"/>
          <w:szCs w:val="18"/>
        </w:rPr>
        <w:lastRenderedPageBreak/>
        <w:t>ZAŁĄCZNIK NR 1</w:t>
      </w:r>
      <w:r w:rsidR="00D30233">
        <w:rPr>
          <w:rFonts w:ascii="Verdana" w:hAnsi="Verdana"/>
          <w:sz w:val="18"/>
          <w:szCs w:val="18"/>
        </w:rPr>
        <w:t>0</w:t>
      </w:r>
      <w:r w:rsidRPr="006D33F9">
        <w:rPr>
          <w:rFonts w:ascii="Verdana" w:hAnsi="Verdana"/>
          <w:sz w:val="18"/>
          <w:szCs w:val="18"/>
        </w:rPr>
        <w:t xml:space="preserve"> DO SWZ – ANKIETA WERYFIKACJI WYKONAWCY W ZAKRESIE ZAPEWNIENIA GWARANCJI BEZPIECZEŃSTWA PRZETWARZANIA DANYCH OSOBOWYCH</w:t>
      </w:r>
      <w:bookmarkEnd w:id="8"/>
      <w:bookmarkEnd w:id="9"/>
    </w:p>
    <w:p w14:paraId="2EB29CD9"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p w14:paraId="1537EECD"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503082" w:rsidRPr="006D33F9" w14:paraId="365EBD44" w14:textId="77777777" w:rsidTr="009F7C6F">
        <w:trPr>
          <w:trHeight w:val="1820"/>
        </w:trPr>
        <w:tc>
          <w:tcPr>
            <w:tcW w:w="3965" w:type="dxa"/>
            <w:tcBorders>
              <w:right w:val="single" w:sz="4" w:space="0" w:color="auto"/>
            </w:tcBorders>
          </w:tcPr>
          <w:p w14:paraId="1DD0EA45" w14:textId="77777777" w:rsidR="00503082" w:rsidRPr="006D33F9" w:rsidRDefault="00503082" w:rsidP="009F7C6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 (podmiot przetwarzający)</w:t>
            </w:r>
          </w:p>
          <w:p w14:paraId="72B80A97" w14:textId="77777777" w:rsidR="00503082" w:rsidRPr="006D33F9" w:rsidRDefault="00503082" w:rsidP="009F7C6F">
            <w:pPr>
              <w:ind w:right="28"/>
              <w:jc w:val="left"/>
              <w:rPr>
                <w:rFonts w:ascii="Verdana" w:hAnsi="Verdana" w:cstheme="minorHAnsi"/>
                <w:sz w:val="18"/>
                <w:szCs w:val="18"/>
              </w:rPr>
            </w:pPr>
          </w:p>
          <w:p w14:paraId="197B4588" w14:textId="77777777" w:rsidR="00503082" w:rsidRPr="006D33F9" w:rsidRDefault="00503082" w:rsidP="009F7C6F">
            <w:pPr>
              <w:ind w:right="28"/>
              <w:jc w:val="center"/>
              <w:rPr>
                <w:rFonts w:ascii="Verdana" w:hAnsi="Verdana" w:cstheme="minorHAnsi"/>
                <w:sz w:val="18"/>
                <w:szCs w:val="18"/>
              </w:rPr>
            </w:pPr>
            <w:r w:rsidRPr="006D33F9">
              <w:rPr>
                <w:rFonts w:ascii="Verdana" w:hAnsi="Verdana" w:cstheme="minorHAnsi"/>
                <w:sz w:val="18"/>
                <w:szCs w:val="18"/>
              </w:rPr>
              <w:t>…………………………………………………</w:t>
            </w:r>
          </w:p>
          <w:p w14:paraId="292743DB" w14:textId="77777777" w:rsidR="00503082" w:rsidRPr="006D33F9" w:rsidRDefault="00503082" w:rsidP="009F7C6F">
            <w:pPr>
              <w:ind w:right="28"/>
              <w:jc w:val="center"/>
              <w:rPr>
                <w:rFonts w:ascii="Verdana" w:hAnsi="Verdana" w:cstheme="minorHAnsi"/>
                <w:sz w:val="18"/>
                <w:szCs w:val="18"/>
              </w:rPr>
            </w:pPr>
            <w:r w:rsidRPr="006D33F9">
              <w:rPr>
                <w:rFonts w:ascii="Verdana" w:hAnsi="Verdana" w:cstheme="minorHAnsi"/>
                <w:sz w:val="18"/>
                <w:szCs w:val="18"/>
              </w:rPr>
              <w:t>……………………………………………….</w:t>
            </w:r>
          </w:p>
          <w:p w14:paraId="6262ED0B" w14:textId="77777777" w:rsidR="00503082" w:rsidRPr="006D33F9" w:rsidRDefault="00503082" w:rsidP="009F7C6F">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082C9997" w14:textId="77777777" w:rsidR="00503082" w:rsidRPr="006D33F9" w:rsidRDefault="00503082" w:rsidP="009F7C6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320CDA1F" w14:textId="77777777" w:rsidR="00503082" w:rsidRPr="006D33F9" w:rsidRDefault="00503082" w:rsidP="009F7C6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3218ADCE" w14:textId="77777777" w:rsidR="00503082" w:rsidRPr="006D33F9" w:rsidRDefault="00503082" w:rsidP="009F7C6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2A5E59B5" w14:textId="77777777" w:rsidR="00503082" w:rsidRPr="006D33F9" w:rsidRDefault="00503082" w:rsidP="00503082">
            <w:pPr>
              <w:spacing w:before="120" w:after="120" w:line="240" w:lineRule="auto"/>
              <w:contextualSpacing/>
              <w:jc w:val="center"/>
              <w:rPr>
                <w:rFonts w:ascii="Verdana" w:eastAsia="Calibri" w:hAnsi="Verdana" w:cstheme="minorHAnsi"/>
                <w:b/>
                <w:sz w:val="18"/>
                <w:szCs w:val="18"/>
                <w:lang w:eastAsia="pl-PL"/>
              </w:rPr>
            </w:pPr>
            <w:r w:rsidRPr="006D33F9">
              <w:rPr>
                <w:rFonts w:ascii="Verdana" w:eastAsia="Calibri" w:hAnsi="Verdana" w:cstheme="minorHAnsi"/>
                <w:b/>
                <w:sz w:val="18"/>
                <w:szCs w:val="18"/>
                <w:lang w:eastAsia="pl-PL"/>
              </w:rPr>
              <w:t>PGE Dystrybucja S.A.</w:t>
            </w:r>
          </w:p>
          <w:p w14:paraId="00A45172" w14:textId="77777777" w:rsidR="00503082" w:rsidRPr="006D33F9" w:rsidRDefault="00503082" w:rsidP="00503082">
            <w:pPr>
              <w:spacing w:before="120" w:after="120" w:line="240" w:lineRule="auto"/>
              <w:contextualSpacing/>
              <w:jc w:val="center"/>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w imieniu i na rzecz której działa:</w:t>
            </w:r>
          </w:p>
          <w:p w14:paraId="3AD529FA" w14:textId="77777777" w:rsidR="00503082" w:rsidRPr="006D33F9" w:rsidRDefault="00503082" w:rsidP="0050308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lang w:eastAsia="pl-PL"/>
              </w:rPr>
              <w:t xml:space="preserve">PGE Dystrybucja S.A. Oddział </w:t>
            </w:r>
            <w:r w:rsidRPr="006D33F9">
              <w:rPr>
                <w:rFonts w:ascii="Verdana" w:eastAsia="Calibri" w:hAnsi="Verdana" w:cstheme="minorHAnsi"/>
                <w:b/>
                <w:sz w:val="18"/>
                <w:szCs w:val="18"/>
              </w:rPr>
              <w:t>Lublin</w:t>
            </w:r>
          </w:p>
          <w:p w14:paraId="56A5EC15" w14:textId="1EB83211" w:rsidR="00503082" w:rsidRPr="006D33F9" w:rsidRDefault="00503082" w:rsidP="00503082">
            <w:pPr>
              <w:spacing w:line="360" w:lineRule="auto"/>
              <w:jc w:val="center"/>
              <w:rPr>
                <w:rFonts w:ascii="Verdana" w:eastAsiaTheme="majorEastAsia" w:hAnsi="Verdana" w:cstheme="minorHAnsi"/>
                <w:i/>
                <w:iCs/>
                <w:sz w:val="18"/>
                <w:szCs w:val="18"/>
              </w:rPr>
            </w:pPr>
            <w:r w:rsidRPr="006D33F9">
              <w:rPr>
                <w:rFonts w:ascii="Verdana" w:eastAsia="Calibri" w:hAnsi="Verdana" w:cstheme="minorHAnsi"/>
                <w:color w:val="000000"/>
                <w:sz w:val="18"/>
                <w:szCs w:val="18"/>
              </w:rPr>
              <w:t>ul. Garbarska 21,  20-340 Lublin</w:t>
            </w:r>
          </w:p>
        </w:tc>
      </w:tr>
    </w:tbl>
    <w:p w14:paraId="6B8FB929"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p w14:paraId="03BF4379"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p w14:paraId="2B2FB465" w14:textId="74831DE2" w:rsidR="00503082" w:rsidRPr="006D33F9" w:rsidRDefault="00503082" w:rsidP="007B2EFF">
      <w:pPr>
        <w:tabs>
          <w:tab w:val="left" w:pos="1628"/>
        </w:tabs>
        <w:jc w:val="center"/>
        <w:rPr>
          <w:rFonts w:ascii="Verdana" w:hAnsi="Verdana" w:cstheme="minorHAnsi"/>
          <w:b/>
          <w:sz w:val="18"/>
          <w:szCs w:val="18"/>
        </w:rPr>
      </w:pPr>
      <w:r w:rsidRPr="006D33F9">
        <w:rPr>
          <w:rFonts w:ascii="Verdana" w:hAnsi="Verdana" w:cstheme="minorHAnsi"/>
          <w:b/>
          <w:sz w:val="18"/>
          <w:szCs w:val="18"/>
        </w:rPr>
        <w:t>ANKIETA WERYFIKACJI WYKONAWCY W ZAKRESIE ZAPEWNIENIA GWARANCJI BEZPIECZEŃSTWA PRZETWARZANIA DANYCH OSOBOWYCH</w:t>
      </w:r>
    </w:p>
    <w:p w14:paraId="602852BE" w14:textId="77777777" w:rsidR="00503082" w:rsidRPr="006D33F9" w:rsidRDefault="00503082" w:rsidP="00503082">
      <w:pPr>
        <w:rPr>
          <w:rFonts w:ascii="Verdana" w:hAnsi="Verdana" w:cstheme="minorHAnsi"/>
          <w:sz w:val="18"/>
          <w:szCs w:val="18"/>
        </w:rPr>
      </w:pPr>
    </w:p>
    <w:p w14:paraId="05FB2AE1" w14:textId="2B9BB345" w:rsidR="00503082" w:rsidRPr="006D33F9" w:rsidRDefault="00503082" w:rsidP="00503082">
      <w:pPr>
        <w:spacing w:after="120" w:line="240" w:lineRule="auto"/>
        <w:rPr>
          <w:rFonts w:ascii="Verdana" w:hAnsi="Verdana" w:cstheme="minorHAnsi"/>
          <w:sz w:val="18"/>
          <w:szCs w:val="18"/>
          <w:lang w:eastAsia="pl-PL"/>
        </w:rPr>
      </w:pPr>
      <w:r w:rsidRPr="006D33F9">
        <w:rPr>
          <w:rFonts w:ascii="Verdana" w:hAnsi="Verdana" w:cstheme="minorHAnsi"/>
          <w:sz w:val="18"/>
          <w:szCs w:val="18"/>
          <w:lang w:eastAsia="pl-PL"/>
        </w:rPr>
        <w:t xml:space="preserve">W związku z Ofertą Wykonawcy złożoną w postępowaniu zakupowym nr </w:t>
      </w:r>
      <w:r w:rsidR="00744F48" w:rsidRPr="006D33F9">
        <w:rPr>
          <w:rFonts w:ascii="Verdana" w:hAnsi="Verdana" w:cstheme="minorHAnsi"/>
          <w:b/>
          <w:sz w:val="18"/>
          <w:szCs w:val="18"/>
          <w:lang w:eastAsia="pl-PL"/>
        </w:rPr>
        <w:t>POST/DYS/OL/</w:t>
      </w:r>
      <w:r w:rsidR="00D34794">
        <w:rPr>
          <w:rFonts w:ascii="Verdana" w:hAnsi="Verdana" w:cstheme="minorHAnsi"/>
          <w:b/>
          <w:sz w:val="18"/>
          <w:szCs w:val="18"/>
          <w:lang w:eastAsia="pl-PL"/>
        </w:rPr>
        <w:t>LZA/</w:t>
      </w:r>
      <w:r w:rsidR="00D9576B">
        <w:rPr>
          <w:rFonts w:ascii="Verdana" w:hAnsi="Verdana" w:cstheme="minorHAnsi"/>
          <w:b/>
          <w:sz w:val="18"/>
          <w:szCs w:val="18"/>
          <w:lang w:eastAsia="pl-PL"/>
        </w:rPr>
        <w:t>02795/2024</w:t>
      </w:r>
      <w:r w:rsidRPr="006D33F9">
        <w:rPr>
          <w:rFonts w:ascii="Verdana" w:hAnsi="Verdana" w:cstheme="minorHAnsi"/>
          <w:sz w:val="18"/>
          <w:szCs w:val="18"/>
          <w:lang w:eastAsia="pl-PL"/>
        </w:rPr>
        <w:t xml:space="preserve"> prowadzonym w trybie przetargu nieograniczonego pn.</w:t>
      </w:r>
      <w:r w:rsidR="00E91943" w:rsidRPr="006D33F9">
        <w:rPr>
          <w:rFonts w:ascii="Verdana" w:hAnsi="Verdana" w:cstheme="minorHAnsi"/>
          <w:b/>
          <w:sz w:val="18"/>
          <w:szCs w:val="18"/>
        </w:rPr>
        <w:t xml:space="preserve"> </w:t>
      </w:r>
      <w:r w:rsidR="00090B5E" w:rsidRPr="00DE239D">
        <w:rPr>
          <w:rFonts w:ascii="Verdana" w:hAnsi="Verdana" w:cstheme="minorHAnsi"/>
          <w:sz w:val="18"/>
          <w:szCs w:val="18"/>
        </w:rPr>
        <w:t>„</w:t>
      </w:r>
      <w:r w:rsidR="00CB1A57" w:rsidRPr="00CB1A57">
        <w:rPr>
          <w:rFonts w:ascii="Verdana" w:hAnsi="Verdana" w:cs="Arial"/>
          <w:color w:val="000000"/>
          <w:sz w:val="18"/>
          <w:szCs w:val="18"/>
          <w:shd w:val="clear" w:color="auto" w:fill="FDFDFD"/>
        </w:rPr>
        <w:t xml:space="preserve">Sukcesywne projektowanie i/lub budowa przyłączy kablowych niskiego napięcia, Rejon Energetyczny </w:t>
      </w:r>
      <w:r w:rsidR="00B60AC0" w:rsidRPr="00B60AC0">
        <w:rPr>
          <w:rFonts w:ascii="Verdana" w:hAnsi="Verdana" w:cs="Arial"/>
          <w:color w:val="000000"/>
          <w:sz w:val="18"/>
          <w:szCs w:val="18"/>
          <w:shd w:val="clear" w:color="auto" w:fill="FDFDFD"/>
        </w:rPr>
        <w:t>Puławy - 2 zadania</w:t>
      </w:r>
      <w:r w:rsidR="00090B5E" w:rsidRPr="00DE239D">
        <w:rPr>
          <w:rFonts w:ascii="Verdana" w:hAnsi="Verdana" w:cs="Arial"/>
          <w:color w:val="000000"/>
          <w:sz w:val="18"/>
          <w:szCs w:val="18"/>
          <w:shd w:val="clear" w:color="auto" w:fill="FDFDFD"/>
        </w:rPr>
        <w:t>”</w:t>
      </w:r>
      <w:r w:rsidRPr="006D33F9">
        <w:rPr>
          <w:rFonts w:ascii="Verdana" w:hAnsi="Verdana" w:cstheme="minorHAnsi"/>
          <w:sz w:val="18"/>
          <w:szCs w:val="18"/>
        </w:rPr>
        <w:t>, po</w:t>
      </w:r>
      <w:r w:rsidRPr="006D33F9">
        <w:rPr>
          <w:rFonts w:ascii="Verdana" w:hAnsi="Verdana" w:cstheme="minorHAnsi"/>
          <w:sz w:val="18"/>
          <w:szCs w:val="18"/>
          <w:lang w:eastAsia="pl-PL"/>
        </w:rPr>
        <w:t>niżej wskazujemy informacje dotyczące zapewnienia gwarancji bezpieczeństwa przetwarzania danych osobowych:</w:t>
      </w:r>
    </w:p>
    <w:p w14:paraId="0FA8A3C7" w14:textId="77777777" w:rsidR="00503082" w:rsidRPr="006D33F9" w:rsidRDefault="00503082" w:rsidP="00503082">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503082" w:rsidRPr="006D33F9" w14:paraId="24911C21" w14:textId="77777777" w:rsidTr="009F7C6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9FB8F2" w14:textId="77777777" w:rsidR="00503082" w:rsidRPr="006D33F9" w:rsidRDefault="00503082" w:rsidP="009F7C6F">
            <w:pPr>
              <w:pStyle w:val="opis"/>
              <w:tabs>
                <w:tab w:val="left" w:pos="415"/>
              </w:tabs>
              <w:spacing w:line="300" w:lineRule="auto"/>
              <w:ind w:left="0" w:right="0"/>
              <w:jc w:val="center"/>
              <w:rPr>
                <w:rFonts w:ascii="Verdana" w:hAnsi="Verdana" w:cstheme="minorHAnsi"/>
                <w:i/>
                <w:sz w:val="18"/>
                <w:szCs w:val="18"/>
              </w:rPr>
            </w:pPr>
            <w:r w:rsidRPr="006D33F9">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18709D6" w14:textId="1B31D06D" w:rsidR="00503082" w:rsidRPr="006D33F9" w:rsidRDefault="00503082" w:rsidP="009F7C6F">
            <w:pPr>
              <w:pStyle w:val="opis"/>
              <w:spacing w:line="300" w:lineRule="auto"/>
              <w:ind w:left="0"/>
              <w:jc w:val="center"/>
              <w:rPr>
                <w:rFonts w:ascii="Verdana" w:hAnsi="Verdana" w:cstheme="minorHAnsi"/>
                <w:i/>
                <w:sz w:val="18"/>
                <w:szCs w:val="18"/>
              </w:rPr>
            </w:pPr>
            <w:r w:rsidRPr="006D33F9">
              <w:rPr>
                <w:rFonts w:ascii="Verdana" w:hAnsi="Verdana" w:cstheme="minorHAnsi"/>
                <w:i/>
                <w:sz w:val="18"/>
                <w:szCs w:val="18"/>
              </w:rPr>
              <w:t>Wymagany przez Z</w:t>
            </w:r>
            <w:r w:rsidR="00F35B37" w:rsidRPr="006D33F9">
              <w:rPr>
                <w:rFonts w:ascii="Verdana" w:hAnsi="Verdana" w:cstheme="minorHAnsi"/>
                <w:i/>
                <w:sz w:val="18"/>
                <w:szCs w:val="18"/>
              </w:rPr>
              <w:t>a</w:t>
            </w:r>
            <w:r w:rsidRPr="006D33F9">
              <w:rPr>
                <w:rFonts w:ascii="Verdana" w:hAnsi="Verdana" w:cstheme="minorHAnsi"/>
                <w:i/>
                <w:sz w:val="18"/>
                <w:szCs w:val="18"/>
              </w:rPr>
              <w:t>mawiającego zakres informacji / Informacje Wykonawcy (podmiotu przetwarzającego dane osobowe)</w:t>
            </w:r>
          </w:p>
        </w:tc>
      </w:tr>
      <w:tr w:rsidR="00503082" w:rsidRPr="006D33F9" w14:paraId="29033F9C" w14:textId="77777777" w:rsidTr="009F7C6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DF0D91B"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4BC5C6B6"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Pełna nazwa podmiotu przetwarzającego dane osobowe:</w:t>
            </w:r>
          </w:p>
          <w:p w14:paraId="7D650F27"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68B25B8B" w14:textId="77777777" w:rsidTr="009F7C6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CAC01A2"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6DC7AC5E"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Adres siedziby podmiotu przetwarzającego - prosimy o podanie adresu siedziby z CEIDG lub KRS:</w:t>
            </w:r>
          </w:p>
          <w:p w14:paraId="202C908E"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72501BF0" w14:textId="77777777" w:rsidTr="009F7C6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D6EDA09"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40AF4C62"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Prosimy o podanie krótkiego opisu charakterystyki prowadzonej działalności przez podmiot przetwarzający - w kilku zdaniach: </w:t>
            </w:r>
          </w:p>
          <w:p w14:paraId="20121F86"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0A73C8CB" w14:textId="77777777" w:rsidTr="009F7C6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64CB23D"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475E7EF0"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14:paraId="0F38A08C"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5C261B9A"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AD47D"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49E6707D"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prowadzi rejestr kategorii czynności przetwarzania zawierający wszystkie informacje wskazane w art. 30 RODO?*</w:t>
            </w:r>
          </w:p>
          <w:p w14:paraId="28764447"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5203AB9F"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FDCB8C"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6F768336"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opracował polityki/procedury w zakresie ochrony danych osobowych?*</w:t>
            </w:r>
          </w:p>
          <w:p w14:paraId="3094A827"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0DD7515C"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1DBC93A"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17C3A771"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47FB46C8"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12C05969"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58DCB7"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241804FD"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pracownicy podmiotu zostali zobowiązani do zachowania poufności przetwarzanych danych osobowych?</w:t>
            </w:r>
          </w:p>
          <w:p w14:paraId="488433B4"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77A8348C"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832BC86"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4D776766"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78C6A4AB"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0255FC04"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4C597"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B4CE687"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korzysta wyłącznie z licencjonowanych programów/systemów teleinformatycznych?</w:t>
            </w:r>
          </w:p>
          <w:p w14:paraId="0034BD7C"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63F44047"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7B1E140"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lastRenderedPageBreak/>
              <w:t>11</w:t>
            </w:r>
          </w:p>
        </w:tc>
        <w:tc>
          <w:tcPr>
            <w:tcW w:w="8448" w:type="dxa"/>
            <w:tcBorders>
              <w:top w:val="single" w:sz="4" w:space="0" w:color="auto"/>
              <w:left w:val="single" w:sz="4" w:space="0" w:color="auto"/>
              <w:bottom w:val="single" w:sz="4" w:space="0" w:color="auto"/>
              <w:right w:val="single" w:sz="4" w:space="0" w:color="auto"/>
            </w:tcBorders>
            <w:vAlign w:val="center"/>
          </w:tcPr>
          <w:p w14:paraId="3E1B1427"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FE0F3C3"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20A955BD"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2C5BA"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8338D"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Czy podmiot przetwarzający tworzy kopie zapasowe dla systemów teleinformatycznych? </w:t>
            </w:r>
          </w:p>
          <w:p w14:paraId="645EB742"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797C84C2"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4B09AE"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8BF1FC5"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Czy podmiot przetwarzający umożliwia realizację prawa jednostki zgodnie z RODO? </w:t>
            </w:r>
          </w:p>
          <w:p w14:paraId="47328DF3"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0C2355D5"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FDEC61"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0622048"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4F7D11DE"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2E947A9A"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2A0889F"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3A6171A"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Prosimy o wskazanie danych osoby wypełniającej ankietę (imię, nazwisko, stanowisko, telefon, adres email):</w:t>
            </w:r>
          </w:p>
          <w:p w14:paraId="35D10408"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bl>
    <w:p w14:paraId="11303BAB" w14:textId="77777777" w:rsidR="00503082" w:rsidRPr="006D33F9" w:rsidRDefault="00503082" w:rsidP="00503082">
      <w:pPr>
        <w:rPr>
          <w:rFonts w:ascii="Verdana" w:hAnsi="Verdana" w:cstheme="minorHAnsi"/>
          <w:sz w:val="18"/>
          <w:szCs w:val="18"/>
        </w:rPr>
      </w:pPr>
    </w:p>
    <w:p w14:paraId="026DBACF" w14:textId="77777777" w:rsidR="00503082" w:rsidRPr="006D33F9" w:rsidRDefault="00503082" w:rsidP="00503082">
      <w:pPr>
        <w:rPr>
          <w:rFonts w:ascii="Verdana" w:hAnsi="Verdana" w:cstheme="minorHAnsi"/>
          <w:sz w:val="18"/>
          <w:szCs w:val="18"/>
        </w:rPr>
      </w:pPr>
      <w:r w:rsidRPr="006D33F9">
        <w:rPr>
          <w:rFonts w:ascii="Verdana" w:hAnsi="Verdana" w:cstheme="minorHAnsi"/>
          <w:sz w:val="18"/>
          <w:szCs w:val="18"/>
        </w:rPr>
        <w:t>*Zamawiający może zażądać przedstawienia ww. dokumentów.</w:t>
      </w:r>
    </w:p>
    <w:p w14:paraId="46A446B4" w14:textId="77777777" w:rsidR="00503082" w:rsidRPr="006D33F9" w:rsidRDefault="00503082" w:rsidP="00503082">
      <w:pPr>
        <w:rPr>
          <w:rFonts w:ascii="Verdana" w:hAnsi="Verdana" w:cstheme="minorHAnsi"/>
          <w:sz w:val="18"/>
          <w:szCs w:val="18"/>
        </w:rPr>
      </w:pPr>
    </w:p>
    <w:p w14:paraId="27394761" w14:textId="77777777" w:rsidR="00503082" w:rsidRPr="006D33F9" w:rsidRDefault="00503082" w:rsidP="00503082">
      <w:pPr>
        <w:rPr>
          <w:rFonts w:ascii="Verdana" w:hAnsi="Verdana" w:cstheme="minorHAnsi"/>
          <w:sz w:val="18"/>
          <w:szCs w:val="18"/>
        </w:rPr>
      </w:pPr>
    </w:p>
    <w:p w14:paraId="5B741281" w14:textId="77777777" w:rsidR="00503082" w:rsidRPr="006D33F9" w:rsidRDefault="00503082" w:rsidP="00503082">
      <w:pPr>
        <w:rPr>
          <w:rFonts w:ascii="Verdana" w:hAnsi="Verdana" w:cstheme="minorHAnsi"/>
          <w:sz w:val="18"/>
          <w:szCs w:val="18"/>
        </w:rPr>
      </w:pPr>
    </w:p>
    <w:p w14:paraId="0EF6B688" w14:textId="67DB745E" w:rsidR="00503082" w:rsidRPr="006D33F9" w:rsidRDefault="00503082" w:rsidP="00503082">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w:t>
      </w:r>
    </w:p>
    <w:p w14:paraId="29C546D1" w14:textId="77777777" w:rsidR="00503082" w:rsidRPr="006D33F9" w:rsidRDefault="00503082" w:rsidP="00503082">
      <w:pPr>
        <w:ind w:left="5398" w:right="68" w:hanging="153"/>
        <w:jc w:val="center"/>
        <w:rPr>
          <w:rFonts w:ascii="Verdana" w:hAnsi="Verdana" w:cstheme="minorHAnsi"/>
          <w:i/>
          <w:sz w:val="18"/>
          <w:szCs w:val="18"/>
        </w:rPr>
      </w:pPr>
      <w:r w:rsidRPr="006D33F9">
        <w:rPr>
          <w:rFonts w:ascii="Verdana" w:hAnsi="Verdana" w:cstheme="minorHAnsi"/>
          <w:i/>
          <w:sz w:val="18"/>
          <w:szCs w:val="18"/>
        </w:rPr>
        <w:t>Data i podpisy osób uprawnionych do składania</w:t>
      </w:r>
    </w:p>
    <w:p w14:paraId="103A7760" w14:textId="77777777" w:rsidR="00503082" w:rsidRPr="006D33F9" w:rsidRDefault="00503082" w:rsidP="00503082">
      <w:pPr>
        <w:ind w:left="5398" w:right="68" w:hanging="153"/>
        <w:jc w:val="center"/>
        <w:rPr>
          <w:rFonts w:ascii="Verdana" w:hAnsi="Verdana" w:cstheme="minorHAnsi"/>
          <w:i/>
          <w:sz w:val="18"/>
          <w:szCs w:val="18"/>
        </w:rPr>
      </w:pPr>
      <w:r w:rsidRPr="006D33F9">
        <w:rPr>
          <w:rFonts w:ascii="Verdana" w:hAnsi="Verdana" w:cstheme="minorHAnsi"/>
          <w:i/>
          <w:sz w:val="18"/>
          <w:szCs w:val="18"/>
        </w:rPr>
        <w:t>oświadczeń woli w imieniu Wykonawcy</w:t>
      </w:r>
    </w:p>
    <w:p w14:paraId="2C591FF4" w14:textId="77777777" w:rsidR="00503082" w:rsidRPr="006D33F9" w:rsidRDefault="00503082" w:rsidP="00503082">
      <w:pPr>
        <w:ind w:right="68"/>
        <w:rPr>
          <w:rFonts w:ascii="Verdana" w:hAnsi="Verdana" w:cstheme="minorHAnsi"/>
          <w:i/>
          <w:sz w:val="18"/>
          <w:szCs w:val="18"/>
        </w:rPr>
      </w:pPr>
    </w:p>
    <w:p w14:paraId="23206520" w14:textId="7C599BA9" w:rsidR="00503082" w:rsidRPr="006D33F9" w:rsidRDefault="005C6E7F" w:rsidP="005C6E7F">
      <w:pPr>
        <w:pStyle w:val="Nagwek1"/>
        <w:rPr>
          <w:rFonts w:ascii="Verdana" w:hAnsi="Verdana"/>
          <w:sz w:val="18"/>
          <w:szCs w:val="18"/>
        </w:rPr>
      </w:pPr>
      <w:r w:rsidRPr="006D33F9">
        <w:rPr>
          <w:rFonts w:ascii="Verdana" w:hAnsi="Verdana"/>
          <w:sz w:val="18"/>
          <w:szCs w:val="18"/>
        </w:rPr>
        <w:t xml:space="preserve"> </w:t>
      </w:r>
    </w:p>
    <w:p w14:paraId="14B5A29A" w14:textId="77777777" w:rsidR="00503082" w:rsidRPr="006D33F9" w:rsidRDefault="00503082">
      <w:pPr>
        <w:spacing w:after="200" w:line="276" w:lineRule="auto"/>
        <w:jc w:val="left"/>
        <w:rPr>
          <w:rFonts w:ascii="Verdana" w:eastAsiaTheme="majorEastAsia" w:hAnsi="Verdana" w:cstheme="majorBidi"/>
          <w:b/>
          <w:bCs/>
          <w:color w:val="365F91" w:themeColor="accent1" w:themeShade="BF"/>
          <w:sz w:val="18"/>
          <w:szCs w:val="18"/>
        </w:rPr>
      </w:pPr>
      <w:r w:rsidRPr="006D33F9">
        <w:rPr>
          <w:rFonts w:ascii="Verdana" w:hAnsi="Verdana"/>
          <w:sz w:val="18"/>
          <w:szCs w:val="18"/>
        </w:rPr>
        <w:br w:type="page"/>
      </w:r>
    </w:p>
    <w:p w14:paraId="36B0206C" w14:textId="21F78E4F" w:rsidR="00503082" w:rsidRPr="008F61B6" w:rsidRDefault="00AE0B78" w:rsidP="007B2EFF">
      <w:pPr>
        <w:pStyle w:val="Nagwek1"/>
        <w:rPr>
          <w:rFonts w:ascii="Verdana" w:hAnsi="Verdana"/>
          <w:color w:val="auto"/>
          <w:sz w:val="18"/>
          <w:szCs w:val="18"/>
        </w:rPr>
      </w:pPr>
      <w:bookmarkStart w:id="10" w:name="_Toc122430434"/>
      <w:bookmarkStart w:id="11" w:name="_Toc123804174"/>
      <w:bookmarkStart w:id="12" w:name="_Toc157405511"/>
      <w:r w:rsidRPr="008F61B6">
        <w:rPr>
          <w:rFonts w:ascii="Verdana" w:hAnsi="Verdana"/>
          <w:color w:val="auto"/>
          <w:sz w:val="18"/>
          <w:szCs w:val="18"/>
        </w:rPr>
        <w:lastRenderedPageBreak/>
        <w:t>ZAŁĄCZNIK NR 1</w:t>
      </w:r>
      <w:r w:rsidR="00D30233" w:rsidRPr="008F61B6">
        <w:rPr>
          <w:rFonts w:ascii="Verdana" w:hAnsi="Verdana"/>
          <w:color w:val="auto"/>
          <w:sz w:val="18"/>
          <w:szCs w:val="18"/>
        </w:rPr>
        <w:t>1</w:t>
      </w:r>
      <w:r w:rsidR="00503082" w:rsidRPr="008F61B6">
        <w:rPr>
          <w:rFonts w:ascii="Verdana" w:hAnsi="Verdana"/>
          <w:color w:val="auto"/>
          <w:sz w:val="18"/>
          <w:szCs w:val="18"/>
        </w:rPr>
        <w:t xml:space="preserve"> DO SWZ– OŚWIADCZENIE W SPRAWIE ZEZWOLENIA NA WYTWARZANIE ODPADÓW</w:t>
      </w:r>
      <w:bookmarkEnd w:id="10"/>
      <w:bookmarkEnd w:id="11"/>
      <w:bookmarkEnd w:id="12"/>
      <w:r w:rsidR="00503082" w:rsidRPr="008F61B6">
        <w:rPr>
          <w:rFonts w:ascii="Verdana" w:hAnsi="Verdana"/>
          <w:color w:val="auto"/>
          <w:sz w:val="18"/>
          <w:szCs w:val="18"/>
        </w:rPr>
        <w:t xml:space="preserve"> </w:t>
      </w:r>
    </w:p>
    <w:p w14:paraId="1DD89226"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p w14:paraId="186B7727"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503082" w:rsidRPr="008F61B6" w14:paraId="41CD2C5F" w14:textId="77777777" w:rsidTr="004A1692">
        <w:trPr>
          <w:trHeight w:val="1820"/>
          <w:jc w:val="center"/>
        </w:trPr>
        <w:tc>
          <w:tcPr>
            <w:tcW w:w="3965" w:type="dxa"/>
            <w:tcBorders>
              <w:right w:val="single" w:sz="4" w:space="0" w:color="auto"/>
            </w:tcBorders>
          </w:tcPr>
          <w:p w14:paraId="6DC6C13F" w14:textId="77777777" w:rsidR="00503082" w:rsidRPr="008F61B6" w:rsidRDefault="00503082" w:rsidP="009F7C6F">
            <w:pPr>
              <w:ind w:right="28"/>
              <w:jc w:val="left"/>
              <w:rPr>
                <w:rFonts w:ascii="Verdana" w:hAnsi="Verdana" w:cstheme="minorHAnsi"/>
                <w:b/>
                <w:i/>
                <w:iCs/>
                <w:sz w:val="18"/>
                <w:szCs w:val="18"/>
                <w:u w:val="single"/>
              </w:rPr>
            </w:pPr>
            <w:r w:rsidRPr="008F61B6">
              <w:rPr>
                <w:rFonts w:ascii="Verdana" w:hAnsi="Verdana" w:cstheme="minorHAnsi"/>
                <w:b/>
                <w:i/>
                <w:iCs/>
                <w:sz w:val="18"/>
                <w:szCs w:val="18"/>
                <w:u w:val="single"/>
              </w:rPr>
              <w:t>Wykonawca</w:t>
            </w:r>
          </w:p>
          <w:p w14:paraId="7CF082EC" w14:textId="77777777" w:rsidR="00503082" w:rsidRPr="008F61B6" w:rsidRDefault="00503082" w:rsidP="009F7C6F">
            <w:pPr>
              <w:ind w:right="28"/>
              <w:jc w:val="left"/>
              <w:rPr>
                <w:rFonts w:ascii="Verdana" w:hAnsi="Verdana" w:cstheme="minorHAnsi"/>
                <w:sz w:val="18"/>
                <w:szCs w:val="18"/>
              </w:rPr>
            </w:pPr>
          </w:p>
          <w:p w14:paraId="31DB8D73" w14:textId="77777777" w:rsidR="00503082" w:rsidRPr="008F61B6" w:rsidRDefault="00503082" w:rsidP="009F7C6F">
            <w:pPr>
              <w:ind w:right="28"/>
              <w:jc w:val="center"/>
              <w:rPr>
                <w:rFonts w:ascii="Verdana" w:hAnsi="Verdana" w:cstheme="minorHAnsi"/>
                <w:sz w:val="18"/>
                <w:szCs w:val="18"/>
              </w:rPr>
            </w:pPr>
            <w:r w:rsidRPr="008F61B6">
              <w:rPr>
                <w:rFonts w:ascii="Verdana" w:hAnsi="Verdana" w:cstheme="minorHAnsi"/>
                <w:sz w:val="18"/>
                <w:szCs w:val="18"/>
              </w:rPr>
              <w:t>…………………………………………………</w:t>
            </w:r>
          </w:p>
          <w:p w14:paraId="4ECE360A" w14:textId="77777777" w:rsidR="00503082" w:rsidRPr="008F61B6" w:rsidRDefault="00503082" w:rsidP="009F7C6F">
            <w:pPr>
              <w:ind w:right="28"/>
              <w:jc w:val="center"/>
              <w:rPr>
                <w:rFonts w:ascii="Verdana" w:hAnsi="Verdana" w:cstheme="minorHAnsi"/>
                <w:sz w:val="18"/>
                <w:szCs w:val="18"/>
              </w:rPr>
            </w:pPr>
            <w:r w:rsidRPr="008F61B6">
              <w:rPr>
                <w:rFonts w:ascii="Verdana" w:hAnsi="Verdana" w:cstheme="minorHAnsi"/>
                <w:sz w:val="18"/>
                <w:szCs w:val="18"/>
              </w:rPr>
              <w:t>……………………………………………….</w:t>
            </w:r>
          </w:p>
          <w:p w14:paraId="57FBFF7D" w14:textId="77777777" w:rsidR="00503082" w:rsidRPr="008F61B6" w:rsidRDefault="00503082" w:rsidP="009F7C6F">
            <w:pPr>
              <w:ind w:right="28"/>
              <w:jc w:val="center"/>
              <w:rPr>
                <w:rFonts w:ascii="Verdana" w:hAnsi="Verdana" w:cstheme="minorHAnsi"/>
                <w:i/>
                <w:sz w:val="18"/>
                <w:szCs w:val="18"/>
              </w:rPr>
            </w:pPr>
            <w:r w:rsidRPr="008F61B6">
              <w:rPr>
                <w:rFonts w:ascii="Verdana" w:hAnsi="Verdana" w:cstheme="minorHAnsi"/>
                <w:i/>
                <w:sz w:val="18"/>
                <w:szCs w:val="18"/>
              </w:rPr>
              <w:t>Nazwa i adres</w:t>
            </w:r>
          </w:p>
          <w:p w14:paraId="798540CA" w14:textId="77777777" w:rsidR="00503082" w:rsidRPr="008F61B6" w:rsidRDefault="00503082" w:rsidP="009F7C6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0813722F" w14:textId="77777777" w:rsidR="00503082" w:rsidRPr="008F61B6" w:rsidRDefault="00503082" w:rsidP="009F7C6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6D101EA8" w14:textId="77777777" w:rsidR="00503082" w:rsidRPr="008F61B6" w:rsidRDefault="00503082" w:rsidP="009F7C6F">
            <w:pPr>
              <w:spacing w:line="360" w:lineRule="auto"/>
              <w:rPr>
                <w:rFonts w:ascii="Verdana" w:eastAsiaTheme="majorEastAsia" w:hAnsi="Verdana" w:cstheme="minorHAnsi"/>
                <w:b/>
                <w:i/>
                <w:iCs/>
                <w:sz w:val="18"/>
                <w:szCs w:val="18"/>
                <w:u w:val="single"/>
              </w:rPr>
            </w:pPr>
            <w:r w:rsidRPr="008F61B6">
              <w:rPr>
                <w:rFonts w:ascii="Verdana" w:eastAsiaTheme="majorEastAsia" w:hAnsi="Verdana" w:cstheme="minorHAnsi"/>
                <w:b/>
                <w:i/>
                <w:iCs/>
                <w:sz w:val="18"/>
                <w:szCs w:val="18"/>
                <w:u w:val="single"/>
              </w:rPr>
              <w:t xml:space="preserve">Zamawiający </w:t>
            </w:r>
          </w:p>
          <w:p w14:paraId="1E750BF8" w14:textId="77777777" w:rsidR="00503082" w:rsidRPr="008F61B6" w:rsidRDefault="00503082" w:rsidP="009F7C6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w:t>
            </w:r>
          </w:p>
          <w:p w14:paraId="0B58E32B" w14:textId="77777777" w:rsidR="00503082" w:rsidRPr="008F61B6" w:rsidRDefault="00503082" w:rsidP="009F7C6F">
            <w:pPr>
              <w:spacing w:before="120" w:after="120" w:line="240" w:lineRule="auto"/>
              <w:contextualSpacing/>
              <w:jc w:val="center"/>
              <w:rPr>
                <w:rFonts w:ascii="Verdana" w:eastAsia="Calibri" w:hAnsi="Verdana" w:cstheme="minorHAnsi"/>
                <w:sz w:val="18"/>
                <w:szCs w:val="18"/>
              </w:rPr>
            </w:pPr>
            <w:r w:rsidRPr="008F61B6">
              <w:rPr>
                <w:rFonts w:ascii="Verdana" w:eastAsia="Calibri" w:hAnsi="Verdana" w:cstheme="minorHAnsi"/>
                <w:sz w:val="18"/>
                <w:szCs w:val="18"/>
              </w:rPr>
              <w:t>w imieniu i na rzecz której działa:</w:t>
            </w:r>
          </w:p>
          <w:p w14:paraId="6C0F9354" w14:textId="77777777" w:rsidR="00503082" w:rsidRPr="008F61B6" w:rsidRDefault="00503082" w:rsidP="009F7C6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 Oddział Lublin</w:t>
            </w:r>
          </w:p>
          <w:p w14:paraId="2C93EBE3" w14:textId="77777777" w:rsidR="00503082" w:rsidRPr="008F61B6" w:rsidRDefault="00503082" w:rsidP="009F7C6F">
            <w:pPr>
              <w:spacing w:line="360" w:lineRule="auto"/>
              <w:jc w:val="center"/>
              <w:rPr>
                <w:rFonts w:ascii="Verdana" w:eastAsiaTheme="majorEastAsia" w:hAnsi="Verdana" w:cstheme="minorHAnsi"/>
                <w:i/>
                <w:iCs/>
                <w:sz w:val="18"/>
                <w:szCs w:val="18"/>
              </w:rPr>
            </w:pPr>
            <w:r w:rsidRPr="008F61B6">
              <w:rPr>
                <w:rFonts w:ascii="Verdana" w:eastAsia="Calibri" w:hAnsi="Verdana" w:cstheme="minorHAnsi"/>
                <w:sz w:val="18"/>
                <w:szCs w:val="18"/>
              </w:rPr>
              <w:t>ul. Garbarska 21,  20-340 Lublin</w:t>
            </w:r>
          </w:p>
        </w:tc>
      </w:tr>
    </w:tbl>
    <w:p w14:paraId="772C083B"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p w14:paraId="6F44C9D3"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p w14:paraId="33527BEE" w14:textId="0784EE95" w:rsidR="00503082" w:rsidRPr="008F61B6" w:rsidRDefault="00503082" w:rsidP="00F84AB2">
      <w:pPr>
        <w:spacing w:before="120" w:line="276" w:lineRule="auto"/>
        <w:jc w:val="left"/>
        <w:outlineLvl w:val="0"/>
        <w:rPr>
          <w:rFonts w:ascii="Verdana" w:hAnsi="Verdana" w:cstheme="minorHAnsi"/>
          <w:b/>
          <w:sz w:val="18"/>
          <w:szCs w:val="18"/>
        </w:rPr>
      </w:pPr>
    </w:p>
    <w:p w14:paraId="00C7C5D5" w14:textId="173CBB91" w:rsidR="00503082" w:rsidRPr="008F61B6" w:rsidRDefault="00503082" w:rsidP="00F84AB2">
      <w:pPr>
        <w:tabs>
          <w:tab w:val="left" w:pos="1628"/>
        </w:tabs>
        <w:jc w:val="center"/>
        <w:rPr>
          <w:rFonts w:ascii="Verdana" w:hAnsi="Verdana" w:cstheme="minorHAnsi"/>
          <w:sz w:val="18"/>
          <w:szCs w:val="18"/>
        </w:rPr>
      </w:pPr>
      <w:r w:rsidRPr="008F61B6">
        <w:rPr>
          <w:rFonts w:ascii="Verdana" w:hAnsi="Verdana" w:cstheme="minorHAnsi"/>
          <w:b/>
          <w:sz w:val="18"/>
          <w:szCs w:val="18"/>
        </w:rPr>
        <w:t>OŚWIADCZENIE W SPRAWIE ZEZWOLENIA NA WYTWARZANIE ODPADÓW</w:t>
      </w:r>
    </w:p>
    <w:p w14:paraId="0AFD3E52" w14:textId="77777777" w:rsidR="00503082" w:rsidRPr="008F61B6" w:rsidRDefault="00503082" w:rsidP="00503082">
      <w:pPr>
        <w:rPr>
          <w:rFonts w:ascii="Verdana" w:hAnsi="Verdana" w:cstheme="minorHAnsi"/>
          <w:sz w:val="18"/>
          <w:szCs w:val="18"/>
        </w:rPr>
      </w:pPr>
    </w:p>
    <w:p w14:paraId="304C7D46" w14:textId="4B5A4F8D" w:rsidR="00503082" w:rsidRPr="008F61B6" w:rsidRDefault="00503082" w:rsidP="00503082">
      <w:pPr>
        <w:spacing w:before="120" w:after="120" w:line="240" w:lineRule="auto"/>
        <w:rPr>
          <w:rFonts w:ascii="Verdana" w:hAnsi="Verdana" w:cstheme="minorHAnsi"/>
          <w:sz w:val="18"/>
          <w:szCs w:val="18"/>
        </w:rPr>
      </w:pPr>
      <w:r w:rsidRPr="008F61B6">
        <w:rPr>
          <w:rFonts w:ascii="Verdana" w:hAnsi="Verdana" w:cstheme="minorHAnsi"/>
          <w:sz w:val="18"/>
          <w:szCs w:val="18"/>
          <w:lang w:eastAsia="pl-PL"/>
        </w:rPr>
        <w:t>Składając Ofertę w postępowaniu za</w:t>
      </w:r>
      <w:r w:rsidR="00E72B9D" w:rsidRPr="008F61B6">
        <w:rPr>
          <w:rFonts w:ascii="Verdana" w:hAnsi="Verdana" w:cstheme="minorHAnsi"/>
          <w:sz w:val="18"/>
          <w:szCs w:val="18"/>
          <w:lang w:eastAsia="pl-PL"/>
        </w:rPr>
        <w:t xml:space="preserve">kupowym nr </w:t>
      </w:r>
      <w:r w:rsidR="00744F48" w:rsidRPr="008F61B6">
        <w:rPr>
          <w:rFonts w:ascii="Verdana" w:hAnsi="Verdana" w:cstheme="minorHAnsi"/>
          <w:b/>
          <w:sz w:val="18"/>
          <w:szCs w:val="18"/>
          <w:lang w:eastAsia="pl-PL"/>
        </w:rPr>
        <w:t>POST/DYS/OL/</w:t>
      </w:r>
      <w:r w:rsidR="00D34794">
        <w:rPr>
          <w:rFonts w:ascii="Verdana" w:hAnsi="Verdana" w:cstheme="minorHAnsi"/>
          <w:b/>
          <w:sz w:val="18"/>
          <w:szCs w:val="18"/>
          <w:lang w:eastAsia="pl-PL"/>
        </w:rPr>
        <w:t>LZA/</w:t>
      </w:r>
      <w:r w:rsidR="00D9576B">
        <w:rPr>
          <w:rFonts w:ascii="Verdana" w:hAnsi="Verdana" w:cstheme="minorHAnsi"/>
          <w:b/>
          <w:sz w:val="18"/>
          <w:szCs w:val="18"/>
          <w:lang w:eastAsia="pl-PL"/>
        </w:rPr>
        <w:t>02795/2024</w:t>
      </w:r>
      <w:r w:rsidRPr="008F61B6">
        <w:rPr>
          <w:rFonts w:ascii="Verdana" w:hAnsi="Verdana" w:cstheme="minorHAnsi"/>
          <w:sz w:val="18"/>
          <w:szCs w:val="18"/>
          <w:lang w:eastAsia="pl-PL"/>
        </w:rPr>
        <w:t xml:space="preserve"> prowadzonym w trybie przetargu nieograniczonego pn. </w:t>
      </w:r>
      <w:r w:rsidRPr="00DE239D">
        <w:rPr>
          <w:rFonts w:ascii="Verdana" w:hAnsi="Verdana" w:cstheme="minorHAnsi"/>
          <w:sz w:val="18"/>
          <w:szCs w:val="18"/>
          <w:lang w:eastAsia="pl-PL"/>
        </w:rPr>
        <w:t>„</w:t>
      </w:r>
      <w:r w:rsidR="00CB1A57" w:rsidRPr="00CB1A57">
        <w:rPr>
          <w:rFonts w:ascii="Verdana" w:hAnsi="Verdana" w:cs="Arial"/>
          <w:color w:val="000000"/>
          <w:sz w:val="18"/>
          <w:szCs w:val="18"/>
          <w:shd w:val="clear" w:color="auto" w:fill="FDFDFD"/>
        </w:rPr>
        <w:t xml:space="preserve">Sukcesywne projektowanie i/lub budowa przyłączy kablowych niskiego napięcia, Rejon Energetyczny </w:t>
      </w:r>
      <w:r w:rsidR="00B60AC0" w:rsidRPr="00B60AC0">
        <w:rPr>
          <w:rFonts w:ascii="Verdana" w:hAnsi="Verdana" w:cs="Arial"/>
          <w:color w:val="000000"/>
          <w:sz w:val="18"/>
          <w:szCs w:val="18"/>
          <w:shd w:val="clear" w:color="auto" w:fill="FDFDFD"/>
        </w:rPr>
        <w:t>Puławy - 2 zadania</w:t>
      </w:r>
      <w:bookmarkStart w:id="13" w:name="_GoBack"/>
      <w:bookmarkEnd w:id="13"/>
      <w:r w:rsidRPr="00DE239D">
        <w:rPr>
          <w:rFonts w:ascii="Verdana" w:hAnsi="Verdana" w:cstheme="minorHAnsi"/>
          <w:sz w:val="18"/>
          <w:szCs w:val="18"/>
        </w:rPr>
        <w:t>”</w:t>
      </w:r>
      <w:r w:rsidRPr="008F61B6">
        <w:rPr>
          <w:rFonts w:ascii="Verdana" w:hAnsi="Verdana" w:cstheme="minorHAnsi"/>
          <w:sz w:val="18"/>
          <w:szCs w:val="18"/>
        </w:rPr>
        <w:t xml:space="preserve"> </w:t>
      </w:r>
      <w:r w:rsidRPr="008F61B6">
        <w:rPr>
          <w:rFonts w:ascii="Verdana" w:hAnsi="Verdana" w:cstheme="minorHAnsi"/>
          <w:b/>
          <w:sz w:val="18"/>
          <w:szCs w:val="18"/>
          <w:lang w:eastAsia="pl-PL"/>
        </w:rPr>
        <w:t>oświadczamy</w:t>
      </w:r>
      <w:r w:rsidRPr="008F61B6">
        <w:rPr>
          <w:rFonts w:ascii="Verdana" w:hAnsi="Verdana" w:cstheme="minorHAnsi"/>
          <w:sz w:val="18"/>
          <w:szCs w:val="18"/>
          <w:lang w:eastAsia="pl-PL"/>
        </w:rPr>
        <w:t xml:space="preserve">, </w:t>
      </w:r>
      <w:r w:rsidRPr="008F61B6">
        <w:rPr>
          <w:rFonts w:ascii="Verdana" w:hAnsi="Verdana" w:cstheme="minorHAnsi"/>
          <w:bCs/>
          <w:sz w:val="18"/>
          <w:szCs w:val="18"/>
          <w:lang w:eastAsia="pl-PL"/>
        </w:rPr>
        <w:t>że</w:t>
      </w:r>
      <w:r w:rsidRPr="008F61B6">
        <w:rPr>
          <w:rFonts w:ascii="Verdana" w:hAnsi="Verdana" w:cstheme="minorHAnsi"/>
          <w:sz w:val="18"/>
          <w:szCs w:val="18"/>
          <w:lang w:eastAsia="pl-PL"/>
        </w:rPr>
        <w:t xml:space="preserve"> </w:t>
      </w:r>
      <w:r w:rsidRPr="008F61B6">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0E44F62A" w14:textId="77777777" w:rsidR="00503082" w:rsidRPr="008F61B6" w:rsidRDefault="00503082" w:rsidP="00503082">
      <w:pPr>
        <w:widowControl w:val="0"/>
        <w:snapToGrid w:val="0"/>
        <w:spacing w:line="240" w:lineRule="auto"/>
        <w:ind w:right="170"/>
        <w:rPr>
          <w:rFonts w:ascii="Verdana" w:hAnsi="Verdana" w:cstheme="minorHAnsi"/>
          <w:sz w:val="18"/>
          <w:szCs w:val="18"/>
          <w:highlight w:val="yellow"/>
          <w:lang w:eastAsia="pl-PL"/>
        </w:rPr>
      </w:pPr>
    </w:p>
    <w:p w14:paraId="06A459EE" w14:textId="520E778F" w:rsidR="00503082" w:rsidRPr="008F61B6" w:rsidRDefault="00503082" w:rsidP="00503082">
      <w:pPr>
        <w:spacing w:after="80" w:line="240" w:lineRule="exact"/>
        <w:ind w:left="4690" w:right="-993" w:firstLine="708"/>
        <w:rPr>
          <w:rFonts w:ascii="Verdana" w:hAnsi="Verdana" w:cstheme="minorHAnsi"/>
          <w:sz w:val="18"/>
          <w:szCs w:val="18"/>
        </w:rPr>
      </w:pPr>
    </w:p>
    <w:p w14:paraId="100D8A96" w14:textId="2B74E2F3" w:rsidR="008F7E9B" w:rsidRPr="008F61B6" w:rsidRDefault="008F7E9B" w:rsidP="00503082">
      <w:pPr>
        <w:spacing w:after="80" w:line="240" w:lineRule="exact"/>
        <w:ind w:left="4690" w:right="-993" w:firstLine="708"/>
        <w:rPr>
          <w:rFonts w:ascii="Verdana" w:hAnsi="Verdana" w:cstheme="minorHAnsi"/>
          <w:sz w:val="18"/>
          <w:szCs w:val="18"/>
        </w:rPr>
      </w:pPr>
    </w:p>
    <w:p w14:paraId="3E334444" w14:textId="77777777" w:rsidR="004A1692" w:rsidRPr="008F61B6" w:rsidRDefault="004A1692" w:rsidP="00503082">
      <w:pPr>
        <w:spacing w:after="80" w:line="240" w:lineRule="exact"/>
        <w:ind w:left="4690" w:right="-993" w:firstLine="708"/>
        <w:rPr>
          <w:rFonts w:ascii="Verdana" w:hAnsi="Verdana" w:cstheme="minorHAnsi"/>
          <w:sz w:val="18"/>
          <w:szCs w:val="18"/>
        </w:rPr>
      </w:pPr>
    </w:p>
    <w:p w14:paraId="6A1AAA51" w14:textId="77777777" w:rsidR="00503082" w:rsidRPr="008F61B6" w:rsidRDefault="00503082" w:rsidP="00503082">
      <w:pPr>
        <w:spacing w:after="80" w:line="240" w:lineRule="exact"/>
        <w:ind w:left="4690" w:right="-993" w:firstLine="708"/>
        <w:rPr>
          <w:rFonts w:ascii="Verdana" w:hAnsi="Verdana" w:cstheme="minorHAnsi"/>
          <w:sz w:val="18"/>
          <w:szCs w:val="18"/>
        </w:rPr>
      </w:pPr>
      <w:r w:rsidRPr="008F61B6">
        <w:rPr>
          <w:rFonts w:ascii="Verdana" w:hAnsi="Verdana" w:cstheme="minorHAnsi"/>
          <w:sz w:val="18"/>
          <w:szCs w:val="18"/>
        </w:rPr>
        <w:t>.................................................................</w:t>
      </w:r>
    </w:p>
    <w:p w14:paraId="1C04E1BC" w14:textId="77777777" w:rsidR="00503082" w:rsidRPr="008F61B6" w:rsidRDefault="00503082" w:rsidP="00503082">
      <w:pPr>
        <w:ind w:left="5398" w:right="68" w:hanging="153"/>
        <w:jc w:val="center"/>
        <w:rPr>
          <w:rFonts w:ascii="Verdana" w:hAnsi="Verdana" w:cstheme="minorHAnsi"/>
          <w:i/>
          <w:sz w:val="18"/>
          <w:szCs w:val="18"/>
        </w:rPr>
      </w:pPr>
      <w:r w:rsidRPr="008F61B6">
        <w:rPr>
          <w:rFonts w:ascii="Verdana" w:hAnsi="Verdana" w:cstheme="minorHAnsi"/>
          <w:i/>
          <w:sz w:val="18"/>
          <w:szCs w:val="18"/>
        </w:rPr>
        <w:t>Data i podpisy osób uprawnionych do składania</w:t>
      </w:r>
    </w:p>
    <w:p w14:paraId="0254A9E4" w14:textId="77777777" w:rsidR="00503082" w:rsidRPr="008F61B6" w:rsidRDefault="00503082" w:rsidP="00503082">
      <w:pPr>
        <w:ind w:left="5398" w:right="68" w:hanging="153"/>
        <w:jc w:val="center"/>
        <w:rPr>
          <w:rFonts w:ascii="Verdana" w:hAnsi="Verdana" w:cstheme="minorHAnsi"/>
          <w:i/>
          <w:sz w:val="18"/>
          <w:szCs w:val="18"/>
        </w:rPr>
      </w:pPr>
      <w:r w:rsidRPr="008F61B6">
        <w:rPr>
          <w:rFonts w:ascii="Verdana" w:hAnsi="Verdana" w:cstheme="minorHAnsi"/>
          <w:i/>
          <w:sz w:val="18"/>
          <w:szCs w:val="18"/>
        </w:rPr>
        <w:t>oświadczeń woli w imieniu Wykonawcy</w:t>
      </w:r>
    </w:p>
    <w:p w14:paraId="050632F9" w14:textId="77777777" w:rsidR="00503082" w:rsidRPr="008F61B6" w:rsidRDefault="00503082" w:rsidP="00503082">
      <w:pPr>
        <w:spacing w:after="200" w:line="276" w:lineRule="auto"/>
        <w:jc w:val="left"/>
        <w:rPr>
          <w:rFonts w:ascii="Verdana" w:hAnsi="Verdana" w:cstheme="minorHAnsi"/>
          <w:sz w:val="18"/>
          <w:szCs w:val="18"/>
        </w:rPr>
      </w:pPr>
    </w:p>
    <w:p w14:paraId="1E1057EE" w14:textId="77777777" w:rsidR="00122427" w:rsidRPr="008F61B6" w:rsidRDefault="00122427">
      <w:pPr>
        <w:spacing w:after="200" w:line="276" w:lineRule="auto"/>
        <w:jc w:val="left"/>
        <w:rPr>
          <w:rFonts w:ascii="Verdana" w:hAnsi="Verdana" w:cstheme="minorHAnsi"/>
          <w:sz w:val="18"/>
          <w:szCs w:val="18"/>
        </w:rPr>
      </w:pPr>
    </w:p>
    <w:sectPr w:rsidR="00122427" w:rsidRPr="008F61B6" w:rsidSect="00AE2B97">
      <w:headerReference w:type="default" r:id="rId12"/>
      <w:footerReference w:type="default" r:id="rId13"/>
      <w:pgSz w:w="11906" w:h="16838"/>
      <w:pgMar w:top="993"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6B6696" w:rsidRDefault="006B6696" w:rsidP="004A302B">
      <w:pPr>
        <w:spacing w:line="240" w:lineRule="auto"/>
      </w:pPr>
      <w:r>
        <w:separator/>
      </w:r>
    </w:p>
  </w:endnote>
  <w:endnote w:type="continuationSeparator" w:id="0">
    <w:p w14:paraId="10697F09" w14:textId="77777777" w:rsidR="006B6696" w:rsidRDefault="006B669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B6696" w:rsidRPr="00DD5C5D" w:rsidRDefault="006B6696" w:rsidP="00DD5C5D">
    <w:pPr>
      <w:pStyle w:val="Nagwek"/>
      <w:jc w:val="center"/>
      <w:rPr>
        <w:rFonts w:ascii="Calibri" w:hAnsi="Calibri"/>
        <w:bCs/>
        <w:sz w:val="16"/>
        <w:szCs w:val="16"/>
      </w:rPr>
    </w:pPr>
  </w:p>
  <w:p w14:paraId="30522759" w14:textId="29EA6F41" w:rsidR="006B6696" w:rsidRDefault="006B669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60AC0">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60AC0">
      <w:rPr>
        <w:rFonts w:ascii="Calibri" w:hAnsi="Calibri"/>
        <w:bCs/>
        <w:noProof/>
        <w:sz w:val="16"/>
        <w:szCs w:val="16"/>
      </w:rPr>
      <w:t>9</w:t>
    </w:r>
    <w:r w:rsidRPr="00DD5C5D">
      <w:rPr>
        <w:rFonts w:ascii="Calibri" w:hAnsi="Calibri"/>
        <w:bCs/>
        <w:sz w:val="16"/>
        <w:szCs w:val="16"/>
      </w:rPr>
      <w:fldChar w:fldCharType="end"/>
    </w:r>
  </w:p>
  <w:p w14:paraId="3052275A" w14:textId="77777777" w:rsidR="006B6696" w:rsidRDefault="006B66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6B6696" w:rsidRDefault="006B6696" w:rsidP="004A302B">
      <w:pPr>
        <w:spacing w:line="240" w:lineRule="auto"/>
      </w:pPr>
      <w:r>
        <w:separator/>
      </w:r>
    </w:p>
  </w:footnote>
  <w:footnote w:type="continuationSeparator" w:id="0">
    <w:p w14:paraId="25205979" w14:textId="77777777" w:rsidR="006B6696" w:rsidRDefault="006B6696" w:rsidP="004A302B">
      <w:pPr>
        <w:spacing w:line="240" w:lineRule="auto"/>
      </w:pPr>
      <w:r>
        <w:continuationSeparator/>
      </w:r>
    </w:p>
  </w:footnote>
  <w:footnote w:id="1">
    <w:p w14:paraId="00591366" w14:textId="77777777" w:rsidR="006B6696" w:rsidRPr="00342E37" w:rsidRDefault="006B6696" w:rsidP="00F35B3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449DECF" w14:textId="77777777" w:rsidR="006B6696" w:rsidRPr="00342E37" w:rsidRDefault="006B6696" w:rsidP="00D30233">
      <w:pPr>
        <w:pStyle w:val="Tekstprzypisudolnego"/>
        <w:numPr>
          <w:ilvl w:val="0"/>
          <w:numId w:val="29"/>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0F5923A" w14:textId="77777777" w:rsidR="006B6696" w:rsidRPr="00342E37" w:rsidRDefault="006B6696" w:rsidP="00D30233">
      <w:pPr>
        <w:pStyle w:val="Tekstprzypisudolnego"/>
        <w:numPr>
          <w:ilvl w:val="0"/>
          <w:numId w:val="29"/>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77F79A00" w14:textId="77777777" w:rsidR="006B6696" w:rsidRPr="00342E37" w:rsidRDefault="006B6696" w:rsidP="00D30233">
      <w:pPr>
        <w:pStyle w:val="Tekstprzypisudolnego"/>
        <w:numPr>
          <w:ilvl w:val="0"/>
          <w:numId w:val="29"/>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0DBF785" w14:textId="77777777" w:rsidR="006B6696" w:rsidRPr="00342E37" w:rsidRDefault="006B6696" w:rsidP="00F35B3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41B39D88" w14:textId="77777777" w:rsidR="006B6696" w:rsidRPr="00342E37" w:rsidRDefault="006B6696" w:rsidP="00F35B3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AF39C2" w14:textId="77777777" w:rsidR="006B6696" w:rsidRPr="00342E37" w:rsidRDefault="006B6696" w:rsidP="00F35B3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74788AA" w14:textId="77777777" w:rsidR="006B6696" w:rsidRPr="00342E37" w:rsidRDefault="006B6696" w:rsidP="00F35B3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52BCA5" w14:textId="77777777" w:rsidR="006B6696" w:rsidRPr="00896587" w:rsidRDefault="006B6696" w:rsidP="00F35B3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114F1341" w14:textId="77777777" w:rsidR="006B6696" w:rsidRDefault="006B6696" w:rsidP="00CB31C8">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4">
    <w:p w14:paraId="21A26EB8" w14:textId="77777777" w:rsidR="006B6696" w:rsidRPr="00517ECB" w:rsidRDefault="006B6696" w:rsidP="00CB31C8">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4D3F" w14:textId="52FDB079" w:rsidR="006B6696" w:rsidRDefault="006B6696" w:rsidP="006D33F9">
    <w:pPr>
      <w:pStyle w:val="Nagwek"/>
      <w:jc w:val="center"/>
    </w:pPr>
    <w:r w:rsidRPr="00100016">
      <w:rPr>
        <w:rFonts w:asciiTheme="minorHAnsi" w:hAnsiTheme="minorHAnsi" w:cstheme="minorHAnsi"/>
        <w:i/>
        <w:sz w:val="18"/>
        <w:szCs w:val="18"/>
      </w:rPr>
      <w:t xml:space="preserve">Postępowanie zakupowe nr </w:t>
    </w:r>
    <w:sdt>
      <w:sdtPr>
        <w:rPr>
          <w:rFonts w:asciiTheme="minorHAnsi" w:hAnsiTheme="minorHAnsi" w:cstheme="minorHAnsi"/>
          <w:i/>
          <w:sz w:val="18"/>
          <w:szCs w:val="18"/>
        </w:rPr>
        <w:alias w:val="Podtytuł"/>
        <w:id w:val="842283310"/>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i/>
            <w:sz w:val="18"/>
            <w:szCs w:val="18"/>
          </w:rPr>
          <w:t>POST</w:t>
        </w:r>
        <w:r w:rsidRPr="00757FE8">
          <w:rPr>
            <w:rFonts w:asciiTheme="minorHAnsi" w:hAnsiTheme="minorHAnsi" w:cstheme="minorHAnsi"/>
            <w:i/>
            <w:sz w:val="18"/>
            <w:szCs w:val="18"/>
          </w:rPr>
          <w:t>/DYS/OL/</w:t>
        </w:r>
        <w:r w:rsidR="00D34794">
          <w:rPr>
            <w:rFonts w:asciiTheme="minorHAnsi" w:hAnsiTheme="minorHAnsi" w:cstheme="minorHAnsi"/>
            <w:i/>
            <w:sz w:val="18"/>
            <w:szCs w:val="18"/>
          </w:rPr>
          <w:t>LZA/</w:t>
        </w:r>
        <w:r w:rsidR="00D9576B">
          <w:rPr>
            <w:rFonts w:asciiTheme="minorHAnsi" w:hAnsiTheme="minorHAnsi" w:cstheme="minorHAnsi"/>
            <w:i/>
            <w:sz w:val="18"/>
            <w:szCs w:val="18"/>
          </w:rPr>
          <w:t>02795/2024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AC3958"/>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1" w15:restartNumberingAfterBreak="0">
    <w:nsid w:val="0A2438D1"/>
    <w:multiLevelType w:val="hybridMultilevel"/>
    <w:tmpl w:val="27346E9C"/>
    <w:lvl w:ilvl="0" w:tplc="B8D8D370">
      <w:start w:val="1"/>
      <w:numFmt w:val="decimal"/>
      <w:pStyle w:val="IParagraf"/>
      <w:lvlText w:val="§ %1"/>
      <w:lvlJc w:val="center"/>
      <w:pPr>
        <w:ind w:left="4754" w:hanging="360"/>
      </w:pPr>
      <w:rPr>
        <w:rFonts w:ascii="Verdana" w:hAnsi="Verdana" w:cs="Arial"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B0762186">
      <w:start w:val="1"/>
      <w:numFmt w:val="decimal"/>
      <w:lvlText w:val="%2."/>
      <w:lvlJc w:val="left"/>
      <w:pPr>
        <w:ind w:left="1296" w:hanging="360"/>
      </w:pPr>
      <w:rPr>
        <w:rFonts w:hint="default"/>
        <w:b/>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2" w15:restartNumberingAfterBreak="0">
    <w:nsid w:val="0A34234F"/>
    <w:multiLevelType w:val="multilevel"/>
    <w:tmpl w:val="A854376E"/>
    <w:lvl w:ilvl="0">
      <w:start w:val="1"/>
      <w:numFmt w:val="decimal"/>
      <w:pStyle w:val="Styl2"/>
      <w:lvlText w:val="%1."/>
      <w:lvlJc w:val="left"/>
      <w:pPr>
        <w:ind w:left="360" w:hanging="360"/>
      </w:pPr>
      <w:rPr>
        <w:rFonts w:asciiTheme="minorHAnsi" w:hAnsiTheme="minorHAnsi"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A6C7AA3"/>
    <w:multiLevelType w:val="hybridMultilevel"/>
    <w:tmpl w:val="F33E3AF0"/>
    <w:lvl w:ilvl="0" w:tplc="944A84D4">
      <w:start w:val="1"/>
      <w:numFmt w:val="decimal"/>
      <w:lvlText w:val="%1)"/>
      <w:lvlJc w:val="left"/>
      <w:pPr>
        <w:ind w:left="720" w:hanging="360"/>
      </w:pPr>
      <w:rPr>
        <w:rFonts w:ascii="Verdana" w:hAnsi="Verdana"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40FF2"/>
    <w:multiLevelType w:val="multilevel"/>
    <w:tmpl w:val="BC9C4C76"/>
    <w:lvl w:ilvl="0">
      <w:start w:val="16"/>
      <w:numFmt w:val="decimal"/>
      <w:lvlText w:val="%1."/>
      <w:lvlJc w:val="left"/>
      <w:pPr>
        <w:ind w:left="480" w:hanging="480"/>
      </w:pPr>
      <w:rPr>
        <w:rFonts w:cs="Times New Roman" w:hint="default"/>
        <w:u w:val="none"/>
      </w:rPr>
    </w:lvl>
    <w:lvl w:ilvl="1">
      <w:start w:val="1"/>
      <w:numFmt w:val="decimal"/>
      <w:lvlText w:val="%1.%2."/>
      <w:lvlJc w:val="left"/>
      <w:pPr>
        <w:ind w:left="764"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0C4C7E4E"/>
    <w:multiLevelType w:val="multilevel"/>
    <w:tmpl w:val="F1D4E0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B401DC"/>
    <w:multiLevelType w:val="multilevel"/>
    <w:tmpl w:val="844A71E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2"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891193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9A63BE3"/>
    <w:multiLevelType w:val="multilevel"/>
    <w:tmpl w:val="FF94760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6" w15:restartNumberingAfterBreak="0">
    <w:nsid w:val="1AA60820"/>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8907B5"/>
    <w:multiLevelType w:val="hybridMultilevel"/>
    <w:tmpl w:val="D59C38D2"/>
    <w:lvl w:ilvl="0" w:tplc="5964B624">
      <w:start w:val="1"/>
      <w:numFmt w:val="decimal"/>
      <w:lvlText w:val="%1."/>
      <w:lvlJc w:val="left"/>
      <w:pPr>
        <w:ind w:left="72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D96407B"/>
    <w:multiLevelType w:val="multilevel"/>
    <w:tmpl w:val="85DCDEE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EF84AEE"/>
    <w:multiLevelType w:val="hybridMultilevel"/>
    <w:tmpl w:val="88FC9290"/>
    <w:lvl w:ilvl="0" w:tplc="36468798">
      <w:start w:val="1"/>
      <w:numFmt w:val="decimal"/>
      <w:lvlText w:val="%1."/>
      <w:lvlJc w:val="right"/>
      <w:pPr>
        <w:tabs>
          <w:tab w:val="num" w:pos="397"/>
        </w:tabs>
        <w:ind w:left="340" w:hanging="52"/>
      </w:pPr>
      <w:rPr>
        <w:rFonts w:cs="Times New Roman"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3852F7"/>
    <w:multiLevelType w:val="hybridMultilevel"/>
    <w:tmpl w:val="1EF28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602A89"/>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AE5970"/>
    <w:multiLevelType w:val="hybridMultilevel"/>
    <w:tmpl w:val="A88698B8"/>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28108E"/>
    <w:multiLevelType w:val="hybridMultilevel"/>
    <w:tmpl w:val="7540B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564D0B"/>
    <w:multiLevelType w:val="hybridMultilevel"/>
    <w:tmpl w:val="B498D97C"/>
    <w:lvl w:ilvl="0" w:tplc="2C44B37E">
      <w:start w:val="2"/>
      <w:numFmt w:val="decimal"/>
      <w:lvlText w:val="%1)"/>
      <w:lvlJc w:val="left"/>
      <w:pPr>
        <w:ind w:left="720" w:hanging="360"/>
      </w:pPr>
      <w:rPr>
        <w:rFonts w:ascii="Verdana" w:hAnsi="Verdana"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9002FB"/>
    <w:multiLevelType w:val="multilevel"/>
    <w:tmpl w:val="5618429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33E1D9B"/>
    <w:multiLevelType w:val="hybridMultilevel"/>
    <w:tmpl w:val="5ABA1E34"/>
    <w:lvl w:ilvl="0" w:tplc="F9E08E1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78F2459"/>
    <w:multiLevelType w:val="multilevel"/>
    <w:tmpl w:val="8DEE56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95661A6"/>
    <w:multiLevelType w:val="hybridMultilevel"/>
    <w:tmpl w:val="570E218E"/>
    <w:lvl w:ilvl="0" w:tplc="BCA80F0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CE97AD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E686E7F"/>
    <w:multiLevelType w:val="multilevel"/>
    <w:tmpl w:val="8CDC74F8"/>
    <w:lvl w:ilvl="0">
      <w:start w:val="2"/>
      <w:numFmt w:val="decimal"/>
      <w:lvlText w:val="%1"/>
      <w:lvlJc w:val="left"/>
      <w:pPr>
        <w:ind w:left="510" w:hanging="510"/>
      </w:pPr>
      <w:rPr>
        <w:rFonts w:hint="default"/>
      </w:rPr>
    </w:lvl>
    <w:lvl w:ilvl="1">
      <w:start w:val="14"/>
      <w:numFmt w:val="decimal"/>
      <w:lvlText w:val="%1.%2"/>
      <w:lvlJc w:val="left"/>
      <w:pPr>
        <w:ind w:left="935" w:hanging="51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3"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F65808"/>
    <w:multiLevelType w:val="hybridMultilevel"/>
    <w:tmpl w:val="BD7A6650"/>
    <w:lvl w:ilvl="0" w:tplc="9FCA75DC">
      <w:start w:val="1"/>
      <w:numFmt w:val="decimal"/>
      <w:lvlText w:val="%1."/>
      <w:lvlJc w:val="left"/>
      <w:pPr>
        <w:tabs>
          <w:tab w:val="num" w:pos="735"/>
        </w:tabs>
        <w:ind w:left="735" w:hanging="360"/>
      </w:pPr>
      <w:rPr>
        <w:rFonts w:ascii="Verdana" w:hAnsi="Verdana" w:cs="Arial" w:hint="default"/>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55"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47AB2883"/>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A490A53"/>
    <w:multiLevelType w:val="multilevel"/>
    <w:tmpl w:val="6F2ECD92"/>
    <w:lvl w:ilvl="0">
      <w:start w:val="11"/>
      <w:numFmt w:val="decimal"/>
      <w:pStyle w:val="StylIIUstpJasnoniebieski"/>
      <w:lvlText w:val="%1."/>
      <w:lvlJc w:val="left"/>
      <w:pPr>
        <w:ind w:left="480" w:hanging="480"/>
      </w:pPr>
      <w:rPr>
        <w:rFonts w:hint="default"/>
      </w:rPr>
    </w:lvl>
    <w:lvl w:ilvl="1">
      <w:start w:val="1"/>
      <w:numFmt w:val="decimal"/>
      <w:lvlText w:val="13.%2."/>
      <w:lvlJc w:val="left"/>
      <w:pPr>
        <w:ind w:left="6958"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4AB550D6"/>
    <w:multiLevelType w:val="multilevel"/>
    <w:tmpl w:val="AA66A198"/>
    <w:lvl w:ilvl="0">
      <w:start w:val="2"/>
      <w:numFmt w:val="decimal"/>
      <w:lvlText w:val="%1"/>
      <w:lvlJc w:val="left"/>
      <w:pPr>
        <w:ind w:left="405" w:hanging="405"/>
      </w:pPr>
      <w:rPr>
        <w:rFonts w:hint="default"/>
      </w:rPr>
    </w:lvl>
    <w:lvl w:ilvl="1">
      <w:start w:val="9"/>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BB76A2E"/>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4D017246"/>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9"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586A149A"/>
    <w:multiLevelType w:val="hybridMultilevel"/>
    <w:tmpl w:val="316A10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2" w15:restartNumberingAfterBreak="0">
    <w:nsid w:val="588A6ADB"/>
    <w:multiLevelType w:val="multilevel"/>
    <w:tmpl w:val="47446E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sz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B6C7DE3"/>
    <w:multiLevelType w:val="hybridMultilevel"/>
    <w:tmpl w:val="B5B219DE"/>
    <w:lvl w:ilvl="0" w:tplc="B420D038">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76"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7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1FE29B4"/>
    <w:multiLevelType w:val="multilevel"/>
    <w:tmpl w:val="15301A60"/>
    <w:lvl w:ilvl="0">
      <w:start w:val="6"/>
      <w:numFmt w:val="decimal"/>
      <w:lvlText w:val="%1"/>
      <w:lvlJc w:val="left"/>
      <w:pPr>
        <w:ind w:left="36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060" w:hanging="72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590" w:hanging="108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120" w:hanging="1440"/>
      </w:pPr>
      <w:rPr>
        <w:rFonts w:hint="default"/>
      </w:rPr>
    </w:lvl>
  </w:abstractNum>
  <w:abstractNum w:abstractNumId="82" w15:restartNumberingAfterBreak="0">
    <w:nsid w:val="622A41AE"/>
    <w:multiLevelType w:val="multilevel"/>
    <w:tmpl w:val="F50464E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62C27373"/>
    <w:multiLevelType w:val="hybridMultilevel"/>
    <w:tmpl w:val="9A540760"/>
    <w:lvl w:ilvl="0" w:tplc="3BE296D0">
      <w:start w:val="1"/>
      <w:numFmt w:val="decimal"/>
      <w:lvlText w:val="%1)"/>
      <w:lvlJc w:val="left"/>
      <w:pPr>
        <w:ind w:left="720" w:hanging="360"/>
      </w:pPr>
      <w:rPr>
        <w:rFonts w:ascii="Verdana" w:hAnsi="Verdana"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64D920E6"/>
    <w:multiLevelType w:val="hybridMultilevel"/>
    <w:tmpl w:val="143A3666"/>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E802A1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3F5031"/>
    <w:multiLevelType w:val="hybridMultilevel"/>
    <w:tmpl w:val="810ADEA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8"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51457B"/>
    <w:multiLevelType w:val="multilevel"/>
    <w:tmpl w:val="CCFC87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0" w15:restartNumberingAfterBreak="0">
    <w:nsid w:val="6A5D412C"/>
    <w:multiLevelType w:val="hybridMultilevel"/>
    <w:tmpl w:val="82B4D1F4"/>
    <w:lvl w:ilvl="0" w:tplc="2242A198">
      <w:start w:val="1"/>
      <w:numFmt w:val="decimal"/>
      <w:pStyle w:val="Umowa2"/>
      <w:lvlText w:val="%1)"/>
      <w:lvlJc w:val="left"/>
      <w:pPr>
        <w:ind w:left="786" w:hanging="360"/>
      </w:pPr>
      <w:rPr>
        <w:rFonts w:ascii="Verdana" w:hAnsi="Verdana" w:hint="default"/>
        <w:b w:val="0"/>
        <w:i w:val="0"/>
        <w:color w:val="000000" w:themeColor="text1"/>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5F1A6F"/>
    <w:multiLevelType w:val="hybridMultilevel"/>
    <w:tmpl w:val="EC88BFAC"/>
    <w:lvl w:ilvl="0" w:tplc="D00A9682">
      <w:start w:val="1"/>
      <w:numFmt w:val="decimal"/>
      <w:lvlText w:val="%1."/>
      <w:lvlJc w:val="right"/>
      <w:pPr>
        <w:tabs>
          <w:tab w:val="num" w:pos="397"/>
        </w:tabs>
        <w:ind w:left="340" w:hanging="52"/>
      </w:pPr>
      <w:rPr>
        <w:rFonts w:cs="Times New Roman"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D9C414B"/>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DA9459B"/>
    <w:multiLevelType w:val="hybridMultilevel"/>
    <w:tmpl w:val="87C86D0C"/>
    <w:lvl w:ilvl="0" w:tplc="C2DAA398">
      <w:start w:val="1"/>
      <w:numFmt w:val="decimal"/>
      <w:pStyle w:val="IIInumerowanie"/>
      <w:lvlText w:val="%1)"/>
      <w:lvlJc w:val="left"/>
      <w:pPr>
        <w:ind w:left="720" w:hanging="360"/>
      </w:pPr>
      <w:rPr>
        <w:rFonts w:ascii="Verdana" w:hAnsi="Verdana"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0E96A3F"/>
    <w:multiLevelType w:val="hybridMultilevel"/>
    <w:tmpl w:val="003AE792"/>
    <w:lvl w:ilvl="0" w:tplc="713474B0">
      <w:start w:val="1"/>
      <w:numFmt w:val="decimal"/>
      <w:lvlText w:val="%1."/>
      <w:lvlJc w:val="right"/>
      <w:pPr>
        <w:tabs>
          <w:tab w:val="num" w:pos="397"/>
        </w:tabs>
        <w:ind w:left="340" w:hanging="52"/>
      </w:pPr>
      <w:rPr>
        <w:rFonts w:cs="Times New Roman"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33E5BE9"/>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37F2BCA"/>
    <w:multiLevelType w:val="hybridMultilevel"/>
    <w:tmpl w:val="5214638A"/>
    <w:lvl w:ilvl="0" w:tplc="354E575C">
      <w:start w:val="1"/>
      <w:numFmt w:val="decimal"/>
      <w:pStyle w:val="IIIZaczniki"/>
      <w:lvlText w:val="Załącznik nr %1"/>
      <w:lvlJc w:val="center"/>
      <w:pPr>
        <w:ind w:left="720" w:hanging="360"/>
      </w:pPr>
      <w:rPr>
        <w:rFonts w:ascii="Verdana" w:hAnsi="Verdana" w:cs="Arial" w:hint="default"/>
        <w:b w:val="0"/>
        <w:bCs w:val="0"/>
        <w:i w:val="0"/>
        <w:caps w:val="0"/>
        <w:smallCaps w:val="0"/>
        <w:strike w:val="0"/>
        <w:dstrike w:val="0"/>
        <w:vanish w:val="0"/>
        <w:color w:val="000000"/>
        <w:spacing w:val="0"/>
        <w:kern w:val="0"/>
        <w:position w:val="0"/>
        <w:sz w:val="18"/>
        <w:szCs w:val="18"/>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108" w15:restartNumberingAfterBreak="0">
    <w:nsid w:val="78E65BE9"/>
    <w:multiLevelType w:val="hybridMultilevel"/>
    <w:tmpl w:val="789C9D80"/>
    <w:lvl w:ilvl="0" w:tplc="04150001">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09" w15:restartNumberingAfterBreak="0">
    <w:nsid w:val="796D106C"/>
    <w:multiLevelType w:val="multilevel"/>
    <w:tmpl w:val="8696AF5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A2660CA"/>
    <w:multiLevelType w:val="multilevel"/>
    <w:tmpl w:val="E82A567E"/>
    <w:lvl w:ilvl="0">
      <w:start w:val="4"/>
      <w:numFmt w:val="decimal"/>
      <w:lvlText w:val="%1"/>
      <w:lvlJc w:val="left"/>
      <w:pPr>
        <w:ind w:left="480" w:hanging="480"/>
      </w:pPr>
      <w:rPr>
        <w:rFonts w:hint="default"/>
      </w:rPr>
    </w:lvl>
    <w:lvl w:ilvl="1">
      <w:start w:val="3"/>
      <w:numFmt w:val="decimal"/>
      <w:lvlText w:val="%1.%2"/>
      <w:lvlJc w:val="left"/>
      <w:pPr>
        <w:ind w:left="1740" w:hanging="48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111" w15:restartNumberingAfterBreak="0">
    <w:nsid w:val="7A38087A"/>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BC16861"/>
    <w:multiLevelType w:val="multilevel"/>
    <w:tmpl w:val="E3561B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BC628C0"/>
    <w:multiLevelType w:val="multilevel"/>
    <w:tmpl w:val="F5405F3C"/>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49"/>
  </w:num>
  <w:num w:numId="2">
    <w:abstractNumId w:val="17"/>
  </w:num>
  <w:num w:numId="3">
    <w:abstractNumId w:val="7"/>
  </w:num>
  <w:num w:numId="4">
    <w:abstractNumId w:val="89"/>
  </w:num>
  <w:num w:numId="5">
    <w:abstractNumId w:val="46"/>
  </w:num>
  <w:num w:numId="6">
    <w:abstractNumId w:val="30"/>
  </w:num>
  <w:num w:numId="7">
    <w:abstractNumId w:val="61"/>
  </w:num>
  <w:num w:numId="8">
    <w:abstractNumId w:val="112"/>
  </w:num>
  <w:num w:numId="9">
    <w:abstractNumId w:val="25"/>
  </w:num>
  <w:num w:numId="10">
    <w:abstractNumId w:val="74"/>
  </w:num>
  <w:num w:numId="11">
    <w:abstractNumId w:val="43"/>
  </w:num>
  <w:num w:numId="12">
    <w:abstractNumId w:val="20"/>
  </w:num>
  <w:num w:numId="13">
    <w:abstractNumId w:val="57"/>
  </w:num>
  <w:num w:numId="14">
    <w:abstractNumId w:val="72"/>
  </w:num>
  <w:num w:numId="15">
    <w:abstractNumId w:val="113"/>
  </w:num>
  <w:num w:numId="16">
    <w:abstractNumId w:val="38"/>
  </w:num>
  <w:num w:numId="17">
    <w:abstractNumId w:val="1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6"/>
  </w:num>
  <w:num w:numId="21">
    <w:abstractNumId w:val="47"/>
  </w:num>
  <w:num w:numId="22">
    <w:abstractNumId w:val="29"/>
  </w:num>
  <w:num w:numId="23">
    <w:abstractNumId w:val="58"/>
  </w:num>
  <w:num w:numId="24">
    <w:abstractNumId w:val="70"/>
  </w:num>
  <w:num w:numId="25">
    <w:abstractNumId w:val="84"/>
  </w:num>
  <w:num w:numId="26">
    <w:abstractNumId w:val="31"/>
  </w:num>
  <w:num w:numId="27">
    <w:abstractNumId w:val="104"/>
  </w:num>
  <w:num w:numId="28">
    <w:abstractNumId w:val="100"/>
  </w:num>
  <w:num w:numId="29">
    <w:abstractNumId w:val="98"/>
  </w:num>
  <w:num w:numId="30">
    <w:abstractNumId w:val="73"/>
  </w:num>
  <w:num w:numId="31">
    <w:abstractNumId w:val="90"/>
    <w:lvlOverride w:ilvl="0">
      <w:startOverride w:val="1"/>
    </w:lvlOverride>
  </w:num>
  <w:num w:numId="32">
    <w:abstractNumId w:val="11"/>
  </w:num>
  <w:num w:numId="33">
    <w:abstractNumId w:val="96"/>
  </w:num>
  <w:num w:numId="34">
    <w:abstractNumId w:val="103"/>
  </w:num>
  <w:num w:numId="3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12"/>
  </w:num>
  <w:num w:numId="38">
    <w:abstractNumId w:val="75"/>
  </w:num>
  <w:num w:numId="39">
    <w:abstractNumId w:val="88"/>
  </w:num>
  <w:num w:numId="40">
    <w:abstractNumId w:val="80"/>
  </w:num>
  <w:num w:numId="41">
    <w:abstractNumId w:val="9"/>
  </w:num>
  <w:num w:numId="42">
    <w:abstractNumId w:val="28"/>
  </w:num>
  <w:num w:numId="43">
    <w:abstractNumId w:val="97"/>
  </w:num>
  <w:num w:numId="44">
    <w:abstractNumId w:val="48"/>
  </w:num>
  <w:num w:numId="45">
    <w:abstractNumId w:val="115"/>
  </w:num>
  <w:num w:numId="46">
    <w:abstractNumId w:val="40"/>
  </w:num>
  <w:num w:numId="47">
    <w:abstractNumId w:val="108"/>
  </w:num>
  <w:num w:numId="48">
    <w:abstractNumId w:val="63"/>
  </w:num>
  <w:num w:numId="49">
    <w:abstractNumId w:val="10"/>
  </w:num>
  <w:num w:numId="50">
    <w:abstractNumId w:val="37"/>
  </w:num>
  <w:num w:numId="51">
    <w:abstractNumId w:val="77"/>
  </w:num>
  <w:num w:numId="52">
    <w:abstractNumId w:val="55"/>
  </w:num>
  <w:num w:numId="53">
    <w:abstractNumId w:val="23"/>
  </w:num>
  <w:num w:numId="54">
    <w:abstractNumId w:val="36"/>
  </w:num>
  <w:num w:numId="55">
    <w:abstractNumId w:val="67"/>
  </w:num>
  <w:num w:numId="56">
    <w:abstractNumId w:val="94"/>
  </w:num>
  <w:num w:numId="57">
    <w:abstractNumId w:val="41"/>
  </w:num>
  <w:num w:numId="58">
    <w:abstractNumId w:val="53"/>
  </w:num>
  <w:num w:numId="59">
    <w:abstractNumId w:val="6"/>
  </w:num>
  <w:num w:numId="60">
    <w:abstractNumId w:val="105"/>
  </w:num>
  <w:num w:numId="61">
    <w:abstractNumId w:val="101"/>
  </w:num>
  <w:num w:numId="62">
    <w:abstractNumId w:val="27"/>
  </w:num>
  <w:num w:numId="63">
    <w:abstractNumId w:val="69"/>
  </w:num>
  <w:num w:numId="64">
    <w:abstractNumId w:val="4"/>
  </w:num>
  <w:num w:numId="65">
    <w:abstractNumId w:val="60"/>
  </w:num>
  <w:num w:numId="66">
    <w:abstractNumId w:val="39"/>
  </w:num>
  <w:num w:numId="67">
    <w:abstractNumId w:val="114"/>
  </w:num>
  <w:num w:numId="68">
    <w:abstractNumId w:val="78"/>
  </w:num>
  <w:num w:numId="69">
    <w:abstractNumId w:val="8"/>
  </w:num>
  <w:num w:numId="70">
    <w:abstractNumId w:val="18"/>
  </w:num>
  <w:num w:numId="71">
    <w:abstractNumId w:val="79"/>
  </w:num>
  <w:num w:numId="72">
    <w:abstractNumId w:val="66"/>
  </w:num>
  <w:num w:numId="73">
    <w:abstractNumId w:val="65"/>
  </w:num>
  <w:num w:numId="74">
    <w:abstractNumId w:val="93"/>
  </w:num>
  <w:num w:numId="75">
    <w:abstractNumId w:val="91"/>
  </w:num>
  <w:num w:numId="76">
    <w:abstractNumId w:val="19"/>
  </w:num>
  <w:num w:numId="77">
    <w:abstractNumId w:val="32"/>
  </w:num>
  <w:num w:numId="78">
    <w:abstractNumId w:val="99"/>
  </w:num>
  <w:num w:numId="79">
    <w:abstractNumId w:val="76"/>
  </w:num>
  <w:num w:numId="80">
    <w:abstractNumId w:val="116"/>
  </w:num>
  <w:num w:numId="81">
    <w:abstractNumId w:val="107"/>
  </w:num>
  <w:num w:numId="82">
    <w:abstractNumId w:val="92"/>
  </w:num>
  <w:num w:numId="83">
    <w:abstractNumId w:val="68"/>
  </w:num>
  <w:num w:numId="84">
    <w:abstractNumId w:val="42"/>
  </w:num>
  <w:num w:numId="85">
    <w:abstractNumId w:val="86"/>
  </w:num>
  <w:num w:numId="86">
    <w:abstractNumId w:val="59"/>
  </w:num>
  <w:num w:numId="87">
    <w:abstractNumId w:val="81"/>
  </w:num>
  <w:num w:numId="88">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2"/>
  </w:num>
  <w:num w:numId="90">
    <w:abstractNumId w:val="103"/>
    <w:lvlOverride w:ilvl="0">
      <w:startOverride w:val="1"/>
    </w:lvlOverride>
  </w:num>
  <w:num w:numId="91">
    <w:abstractNumId w:val="96"/>
    <w:lvlOverride w:ilvl="0">
      <w:startOverride w:val="1"/>
    </w:lvlOverride>
  </w:num>
  <w:num w:numId="92">
    <w:abstractNumId w:val="97"/>
    <w:lvlOverride w:ilvl="0">
      <w:startOverride w:val="1"/>
    </w:lvlOverride>
  </w:num>
  <w:num w:numId="93">
    <w:abstractNumId w:val="85"/>
  </w:num>
  <w:num w:numId="94">
    <w:abstractNumId w:val="33"/>
  </w:num>
  <w:num w:numId="95">
    <w:abstractNumId w:val="11"/>
    <w:lvlOverride w:ilvl="0">
      <w:startOverride w:val="7"/>
    </w:lvlOverride>
  </w:num>
  <w:num w:numId="96">
    <w:abstractNumId w:val="44"/>
  </w:num>
  <w:num w:numId="97">
    <w:abstractNumId w:val="13"/>
  </w:num>
  <w:num w:numId="98">
    <w:abstractNumId w:val="82"/>
  </w:num>
  <w:num w:numId="99">
    <w:abstractNumId w:val="75"/>
    <w:lvlOverride w:ilvl="0">
      <w:startOverride w:val="1"/>
    </w:lvlOverride>
  </w:num>
  <w:num w:numId="100">
    <w:abstractNumId w:val="54"/>
  </w:num>
  <w:num w:numId="101">
    <w:abstractNumId w:val="50"/>
  </w:num>
  <w:num w:numId="102">
    <w:abstractNumId w:val="83"/>
  </w:num>
  <w:num w:numId="103">
    <w:abstractNumId w:val="45"/>
  </w:num>
  <w:num w:numId="104">
    <w:abstractNumId w:val="106"/>
  </w:num>
  <w:num w:numId="10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10"/>
  </w:num>
  <w:num w:numId="107">
    <w:abstractNumId w:val="22"/>
  </w:num>
  <w:num w:numId="108">
    <w:abstractNumId w:val="71"/>
  </w:num>
  <w:num w:numId="109">
    <w:abstractNumId w:val="95"/>
  </w:num>
  <w:num w:numId="110">
    <w:abstractNumId w:val="5"/>
  </w:num>
  <w:num w:numId="111">
    <w:abstractNumId w:val="102"/>
  </w:num>
  <w:num w:numId="112">
    <w:abstractNumId w:val="90"/>
    <w:lvlOverride w:ilvl="0">
      <w:startOverride w:val="1"/>
    </w:lvlOverride>
  </w:num>
  <w:num w:numId="113">
    <w:abstractNumId w:val="56"/>
  </w:num>
  <w:num w:numId="114">
    <w:abstractNumId w:val="90"/>
    <w:lvlOverride w:ilvl="0">
      <w:startOverride w:val="1"/>
    </w:lvlOverride>
  </w:num>
  <w:num w:numId="115">
    <w:abstractNumId w:val="51"/>
  </w:num>
  <w:num w:numId="116">
    <w:abstractNumId w:val="34"/>
  </w:num>
  <w:num w:numId="117">
    <w:abstractNumId w:val="90"/>
    <w:lvlOverride w:ilvl="0">
      <w:startOverride w:val="1"/>
    </w:lvlOverride>
  </w:num>
  <w:num w:numId="118">
    <w:abstractNumId w:val="62"/>
  </w:num>
  <w:num w:numId="119">
    <w:abstractNumId w:val="26"/>
  </w:num>
  <w:num w:numId="120">
    <w:abstractNumId w:val="90"/>
    <w:lvlOverride w:ilvl="0">
      <w:startOverride w:val="1"/>
    </w:lvlOverride>
  </w:num>
  <w:num w:numId="121">
    <w:abstractNumId w:val="90"/>
    <w:lvlOverride w:ilvl="0">
      <w:startOverride w:val="1"/>
    </w:lvlOverride>
  </w:num>
  <w:num w:numId="122">
    <w:abstractNumId w:val="90"/>
    <w:lvlOverride w:ilvl="0">
      <w:startOverride w:val="1"/>
    </w:lvlOverride>
  </w:num>
  <w:num w:numId="123">
    <w:abstractNumId w:val="24"/>
  </w:num>
  <w:num w:numId="124">
    <w:abstractNumId w:val="90"/>
    <w:lvlOverride w:ilvl="0">
      <w:startOverride w:val="1"/>
    </w:lvlOverride>
  </w:num>
  <w:num w:numId="125">
    <w:abstractNumId w:val="64"/>
  </w:num>
  <w:num w:numId="126">
    <w:abstractNumId w:val="97"/>
    <w:lvlOverride w:ilvl="0">
      <w:startOverride w:val="1"/>
    </w:lvlOverride>
  </w:num>
  <w:num w:numId="127">
    <w:abstractNumId w:val="90"/>
    <w:lvlOverride w:ilvl="0">
      <w:startOverride w:val="1"/>
    </w:lvlOverride>
  </w:num>
  <w:num w:numId="128">
    <w:abstractNumId w:val="109"/>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ABF"/>
    <w:rsid w:val="00006BC1"/>
    <w:rsid w:val="00006E36"/>
    <w:rsid w:val="00006F89"/>
    <w:rsid w:val="000073DD"/>
    <w:rsid w:val="000104A1"/>
    <w:rsid w:val="00011179"/>
    <w:rsid w:val="000113F5"/>
    <w:rsid w:val="00011427"/>
    <w:rsid w:val="0001198D"/>
    <w:rsid w:val="00012F79"/>
    <w:rsid w:val="00012FB0"/>
    <w:rsid w:val="00013600"/>
    <w:rsid w:val="00013A2B"/>
    <w:rsid w:val="00013CBD"/>
    <w:rsid w:val="0001441E"/>
    <w:rsid w:val="0001515A"/>
    <w:rsid w:val="0001784E"/>
    <w:rsid w:val="00017CEA"/>
    <w:rsid w:val="0002064D"/>
    <w:rsid w:val="00020792"/>
    <w:rsid w:val="00020F62"/>
    <w:rsid w:val="00021BB3"/>
    <w:rsid w:val="000239B3"/>
    <w:rsid w:val="00023EDE"/>
    <w:rsid w:val="00025FE0"/>
    <w:rsid w:val="00026466"/>
    <w:rsid w:val="000272CF"/>
    <w:rsid w:val="000273E9"/>
    <w:rsid w:val="00031598"/>
    <w:rsid w:val="00031ABB"/>
    <w:rsid w:val="00032696"/>
    <w:rsid w:val="00032E9D"/>
    <w:rsid w:val="000339B0"/>
    <w:rsid w:val="00034466"/>
    <w:rsid w:val="00036172"/>
    <w:rsid w:val="0003633A"/>
    <w:rsid w:val="00036AC6"/>
    <w:rsid w:val="00037593"/>
    <w:rsid w:val="0004008E"/>
    <w:rsid w:val="0004020B"/>
    <w:rsid w:val="00040735"/>
    <w:rsid w:val="0004075E"/>
    <w:rsid w:val="00040E3C"/>
    <w:rsid w:val="0004124A"/>
    <w:rsid w:val="00041656"/>
    <w:rsid w:val="00041920"/>
    <w:rsid w:val="000419EA"/>
    <w:rsid w:val="00042210"/>
    <w:rsid w:val="00042822"/>
    <w:rsid w:val="0004293D"/>
    <w:rsid w:val="00044396"/>
    <w:rsid w:val="00044543"/>
    <w:rsid w:val="0004486D"/>
    <w:rsid w:val="00044F02"/>
    <w:rsid w:val="00044F7C"/>
    <w:rsid w:val="00046549"/>
    <w:rsid w:val="00046A4B"/>
    <w:rsid w:val="00046D7B"/>
    <w:rsid w:val="00046F80"/>
    <w:rsid w:val="00047E9F"/>
    <w:rsid w:val="0005057E"/>
    <w:rsid w:val="00050E52"/>
    <w:rsid w:val="00051197"/>
    <w:rsid w:val="000518A3"/>
    <w:rsid w:val="00051A87"/>
    <w:rsid w:val="00052061"/>
    <w:rsid w:val="00053075"/>
    <w:rsid w:val="000532AE"/>
    <w:rsid w:val="00055178"/>
    <w:rsid w:val="00056DB4"/>
    <w:rsid w:val="00057E00"/>
    <w:rsid w:val="00060EB6"/>
    <w:rsid w:val="00062C54"/>
    <w:rsid w:val="00064A47"/>
    <w:rsid w:val="00064C09"/>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142"/>
    <w:rsid w:val="00083F05"/>
    <w:rsid w:val="00084857"/>
    <w:rsid w:val="0008582E"/>
    <w:rsid w:val="00086905"/>
    <w:rsid w:val="00086D98"/>
    <w:rsid w:val="0008792C"/>
    <w:rsid w:val="00090541"/>
    <w:rsid w:val="00090B5E"/>
    <w:rsid w:val="00092A66"/>
    <w:rsid w:val="0009533D"/>
    <w:rsid w:val="00096F2D"/>
    <w:rsid w:val="00097236"/>
    <w:rsid w:val="00097D6B"/>
    <w:rsid w:val="000A072E"/>
    <w:rsid w:val="000A2EBE"/>
    <w:rsid w:val="000A31C6"/>
    <w:rsid w:val="000A38FC"/>
    <w:rsid w:val="000A3D72"/>
    <w:rsid w:val="000A46EB"/>
    <w:rsid w:val="000A488B"/>
    <w:rsid w:val="000A4F57"/>
    <w:rsid w:val="000A55E6"/>
    <w:rsid w:val="000A6207"/>
    <w:rsid w:val="000B20CA"/>
    <w:rsid w:val="000B2838"/>
    <w:rsid w:val="000B3117"/>
    <w:rsid w:val="000B36E9"/>
    <w:rsid w:val="000B4623"/>
    <w:rsid w:val="000B4AE9"/>
    <w:rsid w:val="000B5CB4"/>
    <w:rsid w:val="000B7143"/>
    <w:rsid w:val="000C0044"/>
    <w:rsid w:val="000C0DF0"/>
    <w:rsid w:val="000C11E8"/>
    <w:rsid w:val="000C16FD"/>
    <w:rsid w:val="000C246E"/>
    <w:rsid w:val="000C2E11"/>
    <w:rsid w:val="000C345A"/>
    <w:rsid w:val="000C3A88"/>
    <w:rsid w:val="000C3B6C"/>
    <w:rsid w:val="000C5DA9"/>
    <w:rsid w:val="000C5FE9"/>
    <w:rsid w:val="000C6B4C"/>
    <w:rsid w:val="000C7F24"/>
    <w:rsid w:val="000C7F71"/>
    <w:rsid w:val="000D03EF"/>
    <w:rsid w:val="000D0C0F"/>
    <w:rsid w:val="000D106A"/>
    <w:rsid w:val="000D116D"/>
    <w:rsid w:val="000D1234"/>
    <w:rsid w:val="000D1591"/>
    <w:rsid w:val="000D1629"/>
    <w:rsid w:val="000D2BC7"/>
    <w:rsid w:val="000D3072"/>
    <w:rsid w:val="000D3154"/>
    <w:rsid w:val="000D317D"/>
    <w:rsid w:val="000D4627"/>
    <w:rsid w:val="000D586C"/>
    <w:rsid w:val="000D5949"/>
    <w:rsid w:val="000D6A3F"/>
    <w:rsid w:val="000D7007"/>
    <w:rsid w:val="000D7316"/>
    <w:rsid w:val="000D756A"/>
    <w:rsid w:val="000D765A"/>
    <w:rsid w:val="000D7931"/>
    <w:rsid w:val="000D7B02"/>
    <w:rsid w:val="000E1EA0"/>
    <w:rsid w:val="000E2A2D"/>
    <w:rsid w:val="000E3566"/>
    <w:rsid w:val="000E3A9E"/>
    <w:rsid w:val="000E549C"/>
    <w:rsid w:val="000E5D5A"/>
    <w:rsid w:val="000E73B5"/>
    <w:rsid w:val="000E76A0"/>
    <w:rsid w:val="000E7C91"/>
    <w:rsid w:val="000F080F"/>
    <w:rsid w:val="000F0FF6"/>
    <w:rsid w:val="000F1FC6"/>
    <w:rsid w:val="000F3815"/>
    <w:rsid w:val="000F391B"/>
    <w:rsid w:val="000F3B42"/>
    <w:rsid w:val="000F58B6"/>
    <w:rsid w:val="000F5D37"/>
    <w:rsid w:val="000F651D"/>
    <w:rsid w:val="000F77CE"/>
    <w:rsid w:val="00100052"/>
    <w:rsid w:val="0010053E"/>
    <w:rsid w:val="001007C3"/>
    <w:rsid w:val="00101C1B"/>
    <w:rsid w:val="00101D38"/>
    <w:rsid w:val="00101F51"/>
    <w:rsid w:val="0010253F"/>
    <w:rsid w:val="00103712"/>
    <w:rsid w:val="001050AB"/>
    <w:rsid w:val="00105610"/>
    <w:rsid w:val="00105B39"/>
    <w:rsid w:val="0010631A"/>
    <w:rsid w:val="0010683E"/>
    <w:rsid w:val="00111423"/>
    <w:rsid w:val="001116B5"/>
    <w:rsid w:val="00112269"/>
    <w:rsid w:val="00112825"/>
    <w:rsid w:val="00113C9D"/>
    <w:rsid w:val="00116321"/>
    <w:rsid w:val="00117691"/>
    <w:rsid w:val="0011796C"/>
    <w:rsid w:val="001212B3"/>
    <w:rsid w:val="00122427"/>
    <w:rsid w:val="001228DC"/>
    <w:rsid w:val="00122C4C"/>
    <w:rsid w:val="0012465E"/>
    <w:rsid w:val="0012511B"/>
    <w:rsid w:val="001270AE"/>
    <w:rsid w:val="00131A23"/>
    <w:rsid w:val="00132152"/>
    <w:rsid w:val="001324E6"/>
    <w:rsid w:val="001325C6"/>
    <w:rsid w:val="00132EC4"/>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69"/>
    <w:rsid w:val="00161CAB"/>
    <w:rsid w:val="001630E0"/>
    <w:rsid w:val="00165652"/>
    <w:rsid w:val="00166625"/>
    <w:rsid w:val="00166E39"/>
    <w:rsid w:val="00167D1F"/>
    <w:rsid w:val="00171C78"/>
    <w:rsid w:val="001728F5"/>
    <w:rsid w:val="001736F9"/>
    <w:rsid w:val="00173A31"/>
    <w:rsid w:val="001741FB"/>
    <w:rsid w:val="00174BE0"/>
    <w:rsid w:val="00174D96"/>
    <w:rsid w:val="00175CDB"/>
    <w:rsid w:val="00175D22"/>
    <w:rsid w:val="00176B3E"/>
    <w:rsid w:val="001804D0"/>
    <w:rsid w:val="00184C77"/>
    <w:rsid w:val="00184E77"/>
    <w:rsid w:val="00185C2D"/>
    <w:rsid w:val="00185E8A"/>
    <w:rsid w:val="001901BD"/>
    <w:rsid w:val="001901F0"/>
    <w:rsid w:val="00191304"/>
    <w:rsid w:val="001917F0"/>
    <w:rsid w:val="00191956"/>
    <w:rsid w:val="001920BF"/>
    <w:rsid w:val="00192FA8"/>
    <w:rsid w:val="00193DCF"/>
    <w:rsid w:val="001944B1"/>
    <w:rsid w:val="00194C66"/>
    <w:rsid w:val="00195038"/>
    <w:rsid w:val="00196400"/>
    <w:rsid w:val="001966A6"/>
    <w:rsid w:val="00196C53"/>
    <w:rsid w:val="00196E97"/>
    <w:rsid w:val="00197433"/>
    <w:rsid w:val="001A0AD4"/>
    <w:rsid w:val="001A0B20"/>
    <w:rsid w:val="001A1108"/>
    <w:rsid w:val="001A23D7"/>
    <w:rsid w:val="001A269F"/>
    <w:rsid w:val="001A33A9"/>
    <w:rsid w:val="001A3E7D"/>
    <w:rsid w:val="001A4B02"/>
    <w:rsid w:val="001A4CE9"/>
    <w:rsid w:val="001A65A8"/>
    <w:rsid w:val="001A70C2"/>
    <w:rsid w:val="001A78F7"/>
    <w:rsid w:val="001A7A02"/>
    <w:rsid w:val="001B087C"/>
    <w:rsid w:val="001B0A76"/>
    <w:rsid w:val="001B0F44"/>
    <w:rsid w:val="001B20A3"/>
    <w:rsid w:val="001B20EB"/>
    <w:rsid w:val="001B22DF"/>
    <w:rsid w:val="001B24CC"/>
    <w:rsid w:val="001B3532"/>
    <w:rsid w:val="001B396C"/>
    <w:rsid w:val="001B39A3"/>
    <w:rsid w:val="001B3E7F"/>
    <w:rsid w:val="001B5C6C"/>
    <w:rsid w:val="001B63BB"/>
    <w:rsid w:val="001B6ABA"/>
    <w:rsid w:val="001B7E8D"/>
    <w:rsid w:val="001C257E"/>
    <w:rsid w:val="001C2D48"/>
    <w:rsid w:val="001C4555"/>
    <w:rsid w:val="001C4C2F"/>
    <w:rsid w:val="001C4D26"/>
    <w:rsid w:val="001C556E"/>
    <w:rsid w:val="001C6F0D"/>
    <w:rsid w:val="001C7E2C"/>
    <w:rsid w:val="001D0464"/>
    <w:rsid w:val="001D054B"/>
    <w:rsid w:val="001D1771"/>
    <w:rsid w:val="001D2EAF"/>
    <w:rsid w:val="001D348E"/>
    <w:rsid w:val="001D509F"/>
    <w:rsid w:val="001D5115"/>
    <w:rsid w:val="001D572A"/>
    <w:rsid w:val="001D5FA5"/>
    <w:rsid w:val="001D620F"/>
    <w:rsid w:val="001D6A42"/>
    <w:rsid w:val="001E078F"/>
    <w:rsid w:val="001E10B2"/>
    <w:rsid w:val="001E1AF0"/>
    <w:rsid w:val="001E1F2E"/>
    <w:rsid w:val="001E2A56"/>
    <w:rsid w:val="001E2D1F"/>
    <w:rsid w:val="001E579C"/>
    <w:rsid w:val="001E5A5A"/>
    <w:rsid w:val="001E6355"/>
    <w:rsid w:val="001E672E"/>
    <w:rsid w:val="001E7056"/>
    <w:rsid w:val="001E7BE1"/>
    <w:rsid w:val="001F0CCF"/>
    <w:rsid w:val="001F0E64"/>
    <w:rsid w:val="001F1A05"/>
    <w:rsid w:val="001F3141"/>
    <w:rsid w:val="001F31EA"/>
    <w:rsid w:val="001F4096"/>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D4"/>
    <w:rsid w:val="00205E6E"/>
    <w:rsid w:val="002073F1"/>
    <w:rsid w:val="00210945"/>
    <w:rsid w:val="00210E7D"/>
    <w:rsid w:val="00211C1B"/>
    <w:rsid w:val="002124EA"/>
    <w:rsid w:val="0021253B"/>
    <w:rsid w:val="00214058"/>
    <w:rsid w:val="0021457E"/>
    <w:rsid w:val="0021629D"/>
    <w:rsid w:val="00216F55"/>
    <w:rsid w:val="0021765C"/>
    <w:rsid w:val="002214EC"/>
    <w:rsid w:val="00221F2B"/>
    <w:rsid w:val="00222F9F"/>
    <w:rsid w:val="002230B5"/>
    <w:rsid w:val="00223524"/>
    <w:rsid w:val="002240E4"/>
    <w:rsid w:val="00224766"/>
    <w:rsid w:val="00224BA8"/>
    <w:rsid w:val="00224E3C"/>
    <w:rsid w:val="00224F23"/>
    <w:rsid w:val="00226040"/>
    <w:rsid w:val="00226CF8"/>
    <w:rsid w:val="00231021"/>
    <w:rsid w:val="00231BF0"/>
    <w:rsid w:val="00232965"/>
    <w:rsid w:val="002330DA"/>
    <w:rsid w:val="0023336C"/>
    <w:rsid w:val="002337D5"/>
    <w:rsid w:val="00233C69"/>
    <w:rsid w:val="00234000"/>
    <w:rsid w:val="002342F7"/>
    <w:rsid w:val="00234C6D"/>
    <w:rsid w:val="002355BB"/>
    <w:rsid w:val="002356F8"/>
    <w:rsid w:val="00235A65"/>
    <w:rsid w:val="002369B6"/>
    <w:rsid w:val="00237E02"/>
    <w:rsid w:val="00240E10"/>
    <w:rsid w:val="00240ED3"/>
    <w:rsid w:val="00243D0F"/>
    <w:rsid w:val="002441E1"/>
    <w:rsid w:val="00244260"/>
    <w:rsid w:val="0024526A"/>
    <w:rsid w:val="00245BB3"/>
    <w:rsid w:val="00245F53"/>
    <w:rsid w:val="00247908"/>
    <w:rsid w:val="0024792E"/>
    <w:rsid w:val="00250D07"/>
    <w:rsid w:val="00250D9E"/>
    <w:rsid w:val="002511EE"/>
    <w:rsid w:val="002532C3"/>
    <w:rsid w:val="002548AD"/>
    <w:rsid w:val="00254E57"/>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6A84"/>
    <w:rsid w:val="002774A5"/>
    <w:rsid w:val="002774CC"/>
    <w:rsid w:val="002776AC"/>
    <w:rsid w:val="0028016B"/>
    <w:rsid w:val="00280C82"/>
    <w:rsid w:val="0028129B"/>
    <w:rsid w:val="00281BD4"/>
    <w:rsid w:val="00283455"/>
    <w:rsid w:val="0028464D"/>
    <w:rsid w:val="002859F3"/>
    <w:rsid w:val="00285F77"/>
    <w:rsid w:val="00286BAA"/>
    <w:rsid w:val="00287763"/>
    <w:rsid w:val="00287FDC"/>
    <w:rsid w:val="00287FED"/>
    <w:rsid w:val="00290751"/>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1167"/>
    <w:rsid w:val="002B28AF"/>
    <w:rsid w:val="002B2A7B"/>
    <w:rsid w:val="002B2E35"/>
    <w:rsid w:val="002B3312"/>
    <w:rsid w:val="002B47EA"/>
    <w:rsid w:val="002B4BFC"/>
    <w:rsid w:val="002B4D64"/>
    <w:rsid w:val="002B5817"/>
    <w:rsid w:val="002B6247"/>
    <w:rsid w:val="002B62C6"/>
    <w:rsid w:val="002B6F98"/>
    <w:rsid w:val="002B7808"/>
    <w:rsid w:val="002B7865"/>
    <w:rsid w:val="002C107F"/>
    <w:rsid w:val="002C3573"/>
    <w:rsid w:val="002C5E02"/>
    <w:rsid w:val="002C62F5"/>
    <w:rsid w:val="002C6CE5"/>
    <w:rsid w:val="002C78E4"/>
    <w:rsid w:val="002C7E68"/>
    <w:rsid w:val="002D0C23"/>
    <w:rsid w:val="002D431C"/>
    <w:rsid w:val="002D58A4"/>
    <w:rsid w:val="002D6DB5"/>
    <w:rsid w:val="002E1E67"/>
    <w:rsid w:val="002E25FD"/>
    <w:rsid w:val="002E2EBE"/>
    <w:rsid w:val="002E2F38"/>
    <w:rsid w:val="002E39C6"/>
    <w:rsid w:val="002E4B11"/>
    <w:rsid w:val="002E4CBE"/>
    <w:rsid w:val="002E5592"/>
    <w:rsid w:val="002E561D"/>
    <w:rsid w:val="002E5638"/>
    <w:rsid w:val="002E66B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B99"/>
    <w:rsid w:val="00303DF6"/>
    <w:rsid w:val="00303E68"/>
    <w:rsid w:val="00305A16"/>
    <w:rsid w:val="00305F21"/>
    <w:rsid w:val="00306149"/>
    <w:rsid w:val="003076FA"/>
    <w:rsid w:val="003079D3"/>
    <w:rsid w:val="003102F7"/>
    <w:rsid w:val="003108E7"/>
    <w:rsid w:val="00311A9B"/>
    <w:rsid w:val="00311E7B"/>
    <w:rsid w:val="00312015"/>
    <w:rsid w:val="00312570"/>
    <w:rsid w:val="00312A60"/>
    <w:rsid w:val="0031343F"/>
    <w:rsid w:val="003135F5"/>
    <w:rsid w:val="00314589"/>
    <w:rsid w:val="003157EB"/>
    <w:rsid w:val="0031587F"/>
    <w:rsid w:val="0032030A"/>
    <w:rsid w:val="00320381"/>
    <w:rsid w:val="0032149E"/>
    <w:rsid w:val="00321DD5"/>
    <w:rsid w:val="003258BB"/>
    <w:rsid w:val="00325A22"/>
    <w:rsid w:val="00325AD7"/>
    <w:rsid w:val="00325F85"/>
    <w:rsid w:val="00327148"/>
    <w:rsid w:val="0033090F"/>
    <w:rsid w:val="00332283"/>
    <w:rsid w:val="0033270E"/>
    <w:rsid w:val="00333C26"/>
    <w:rsid w:val="0033481B"/>
    <w:rsid w:val="00334A4C"/>
    <w:rsid w:val="003354D2"/>
    <w:rsid w:val="00335E18"/>
    <w:rsid w:val="00337033"/>
    <w:rsid w:val="00337F58"/>
    <w:rsid w:val="00340759"/>
    <w:rsid w:val="003416DA"/>
    <w:rsid w:val="00341A18"/>
    <w:rsid w:val="00341AAC"/>
    <w:rsid w:val="00344847"/>
    <w:rsid w:val="00345B10"/>
    <w:rsid w:val="003472D6"/>
    <w:rsid w:val="00350BB2"/>
    <w:rsid w:val="00350D63"/>
    <w:rsid w:val="00350E02"/>
    <w:rsid w:val="003536F1"/>
    <w:rsid w:val="003545BD"/>
    <w:rsid w:val="003551FC"/>
    <w:rsid w:val="00355D67"/>
    <w:rsid w:val="00356F74"/>
    <w:rsid w:val="00360135"/>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0673"/>
    <w:rsid w:val="00371B39"/>
    <w:rsid w:val="003724D6"/>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2B3B"/>
    <w:rsid w:val="00393905"/>
    <w:rsid w:val="00394F65"/>
    <w:rsid w:val="0039552C"/>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2FC6"/>
    <w:rsid w:val="003B3135"/>
    <w:rsid w:val="003B4B33"/>
    <w:rsid w:val="003B5FA6"/>
    <w:rsid w:val="003B6281"/>
    <w:rsid w:val="003B6B70"/>
    <w:rsid w:val="003B761C"/>
    <w:rsid w:val="003B7C62"/>
    <w:rsid w:val="003B7CE5"/>
    <w:rsid w:val="003C1023"/>
    <w:rsid w:val="003C27F0"/>
    <w:rsid w:val="003C2B99"/>
    <w:rsid w:val="003C2FD0"/>
    <w:rsid w:val="003C39BE"/>
    <w:rsid w:val="003C4CC4"/>
    <w:rsid w:val="003C547E"/>
    <w:rsid w:val="003C64D8"/>
    <w:rsid w:val="003C7649"/>
    <w:rsid w:val="003C7A3B"/>
    <w:rsid w:val="003C7F7D"/>
    <w:rsid w:val="003D1858"/>
    <w:rsid w:val="003D482E"/>
    <w:rsid w:val="003D495E"/>
    <w:rsid w:val="003D4C53"/>
    <w:rsid w:val="003D5ECD"/>
    <w:rsid w:val="003D6001"/>
    <w:rsid w:val="003D640B"/>
    <w:rsid w:val="003D6F63"/>
    <w:rsid w:val="003D7BC9"/>
    <w:rsid w:val="003D7F46"/>
    <w:rsid w:val="003E0C0F"/>
    <w:rsid w:val="003E107C"/>
    <w:rsid w:val="003E1FDB"/>
    <w:rsid w:val="003E3C9A"/>
    <w:rsid w:val="003E4160"/>
    <w:rsid w:val="003E6756"/>
    <w:rsid w:val="003E760F"/>
    <w:rsid w:val="003F2BEE"/>
    <w:rsid w:val="003F31AB"/>
    <w:rsid w:val="003F474E"/>
    <w:rsid w:val="003F4818"/>
    <w:rsid w:val="003F4BE5"/>
    <w:rsid w:val="003F6611"/>
    <w:rsid w:val="003F6C86"/>
    <w:rsid w:val="003F702A"/>
    <w:rsid w:val="00402D6C"/>
    <w:rsid w:val="00403077"/>
    <w:rsid w:val="00405AC8"/>
    <w:rsid w:val="00406A25"/>
    <w:rsid w:val="00407783"/>
    <w:rsid w:val="00407B99"/>
    <w:rsid w:val="00410115"/>
    <w:rsid w:val="004105E9"/>
    <w:rsid w:val="00410D91"/>
    <w:rsid w:val="00411393"/>
    <w:rsid w:val="00411917"/>
    <w:rsid w:val="00412994"/>
    <w:rsid w:val="00412E59"/>
    <w:rsid w:val="004134E4"/>
    <w:rsid w:val="004141C8"/>
    <w:rsid w:val="00414B45"/>
    <w:rsid w:val="00414D79"/>
    <w:rsid w:val="00415DEF"/>
    <w:rsid w:val="00417649"/>
    <w:rsid w:val="004202E4"/>
    <w:rsid w:val="00420305"/>
    <w:rsid w:val="0042201D"/>
    <w:rsid w:val="00424019"/>
    <w:rsid w:val="00424039"/>
    <w:rsid w:val="00424458"/>
    <w:rsid w:val="0042597D"/>
    <w:rsid w:val="0042678F"/>
    <w:rsid w:val="00427DF7"/>
    <w:rsid w:val="00431240"/>
    <w:rsid w:val="004319BC"/>
    <w:rsid w:val="00431F11"/>
    <w:rsid w:val="00434676"/>
    <w:rsid w:val="00434782"/>
    <w:rsid w:val="0043615D"/>
    <w:rsid w:val="004364BD"/>
    <w:rsid w:val="0044077F"/>
    <w:rsid w:val="00441640"/>
    <w:rsid w:val="00441E62"/>
    <w:rsid w:val="0044403C"/>
    <w:rsid w:val="0044467A"/>
    <w:rsid w:val="00444E99"/>
    <w:rsid w:val="0044597D"/>
    <w:rsid w:val="00446AD8"/>
    <w:rsid w:val="00446FC0"/>
    <w:rsid w:val="00447F18"/>
    <w:rsid w:val="00450155"/>
    <w:rsid w:val="00450710"/>
    <w:rsid w:val="00451434"/>
    <w:rsid w:val="00453FF7"/>
    <w:rsid w:val="00454EA7"/>
    <w:rsid w:val="00456A89"/>
    <w:rsid w:val="00456D9B"/>
    <w:rsid w:val="00456E09"/>
    <w:rsid w:val="00457BF7"/>
    <w:rsid w:val="00457F7E"/>
    <w:rsid w:val="004603F4"/>
    <w:rsid w:val="00461844"/>
    <w:rsid w:val="0046209E"/>
    <w:rsid w:val="004620F8"/>
    <w:rsid w:val="004635A6"/>
    <w:rsid w:val="00463CFE"/>
    <w:rsid w:val="00464543"/>
    <w:rsid w:val="00464DC1"/>
    <w:rsid w:val="00464E3C"/>
    <w:rsid w:val="00465AA6"/>
    <w:rsid w:val="00465B31"/>
    <w:rsid w:val="004669EE"/>
    <w:rsid w:val="004672FC"/>
    <w:rsid w:val="00467B2E"/>
    <w:rsid w:val="00467DA9"/>
    <w:rsid w:val="0047096D"/>
    <w:rsid w:val="00471571"/>
    <w:rsid w:val="00471E73"/>
    <w:rsid w:val="004723E9"/>
    <w:rsid w:val="00473C4C"/>
    <w:rsid w:val="00474A5B"/>
    <w:rsid w:val="00474FC5"/>
    <w:rsid w:val="00475757"/>
    <w:rsid w:val="00475E2E"/>
    <w:rsid w:val="00477D82"/>
    <w:rsid w:val="004813B1"/>
    <w:rsid w:val="004815EB"/>
    <w:rsid w:val="0048437E"/>
    <w:rsid w:val="00484C1F"/>
    <w:rsid w:val="004859BD"/>
    <w:rsid w:val="00485DB0"/>
    <w:rsid w:val="00485F30"/>
    <w:rsid w:val="00487A97"/>
    <w:rsid w:val="00487AA0"/>
    <w:rsid w:val="004906EB"/>
    <w:rsid w:val="004910E3"/>
    <w:rsid w:val="00491142"/>
    <w:rsid w:val="00491705"/>
    <w:rsid w:val="00491DF0"/>
    <w:rsid w:val="0049200F"/>
    <w:rsid w:val="00493C9D"/>
    <w:rsid w:val="00494A45"/>
    <w:rsid w:val="00494A9B"/>
    <w:rsid w:val="00494AD6"/>
    <w:rsid w:val="00495CA3"/>
    <w:rsid w:val="00495D4A"/>
    <w:rsid w:val="00496925"/>
    <w:rsid w:val="00496B5B"/>
    <w:rsid w:val="00496F80"/>
    <w:rsid w:val="00497A26"/>
    <w:rsid w:val="004A0A4D"/>
    <w:rsid w:val="004A0E3C"/>
    <w:rsid w:val="004A1567"/>
    <w:rsid w:val="004A1692"/>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5C2"/>
    <w:rsid w:val="004C28FC"/>
    <w:rsid w:val="004C485B"/>
    <w:rsid w:val="004C4A0D"/>
    <w:rsid w:val="004C52EF"/>
    <w:rsid w:val="004C5E08"/>
    <w:rsid w:val="004D10E2"/>
    <w:rsid w:val="004D17D7"/>
    <w:rsid w:val="004D29D4"/>
    <w:rsid w:val="004D3DF7"/>
    <w:rsid w:val="004D5611"/>
    <w:rsid w:val="004D5845"/>
    <w:rsid w:val="004D5FFD"/>
    <w:rsid w:val="004D64B6"/>
    <w:rsid w:val="004D65C3"/>
    <w:rsid w:val="004D6AB7"/>
    <w:rsid w:val="004D7365"/>
    <w:rsid w:val="004E3898"/>
    <w:rsid w:val="004E41B6"/>
    <w:rsid w:val="004E4323"/>
    <w:rsid w:val="004E4393"/>
    <w:rsid w:val="004E469B"/>
    <w:rsid w:val="004E48E9"/>
    <w:rsid w:val="004E4BAC"/>
    <w:rsid w:val="004E528A"/>
    <w:rsid w:val="004E75D3"/>
    <w:rsid w:val="004E7756"/>
    <w:rsid w:val="004E7D9F"/>
    <w:rsid w:val="004F0088"/>
    <w:rsid w:val="004F0094"/>
    <w:rsid w:val="004F0173"/>
    <w:rsid w:val="004F0448"/>
    <w:rsid w:val="004F10E0"/>
    <w:rsid w:val="004F1194"/>
    <w:rsid w:val="004F35DA"/>
    <w:rsid w:val="004F392B"/>
    <w:rsid w:val="004F3D3C"/>
    <w:rsid w:val="004F4963"/>
    <w:rsid w:val="004F59F5"/>
    <w:rsid w:val="004F5B37"/>
    <w:rsid w:val="004F5F13"/>
    <w:rsid w:val="004F6F2C"/>
    <w:rsid w:val="004F75CF"/>
    <w:rsid w:val="004F7C92"/>
    <w:rsid w:val="004F7CF9"/>
    <w:rsid w:val="0050273F"/>
    <w:rsid w:val="00502D83"/>
    <w:rsid w:val="00503082"/>
    <w:rsid w:val="0050326B"/>
    <w:rsid w:val="00503485"/>
    <w:rsid w:val="005043C9"/>
    <w:rsid w:val="005113C7"/>
    <w:rsid w:val="005119BC"/>
    <w:rsid w:val="00512BA4"/>
    <w:rsid w:val="0051308E"/>
    <w:rsid w:val="00513DDD"/>
    <w:rsid w:val="005151AF"/>
    <w:rsid w:val="0051539A"/>
    <w:rsid w:val="00515E39"/>
    <w:rsid w:val="005179A6"/>
    <w:rsid w:val="00517D03"/>
    <w:rsid w:val="00517E8A"/>
    <w:rsid w:val="0052002C"/>
    <w:rsid w:val="00520339"/>
    <w:rsid w:val="00520846"/>
    <w:rsid w:val="005216AC"/>
    <w:rsid w:val="00522178"/>
    <w:rsid w:val="00524108"/>
    <w:rsid w:val="005255D6"/>
    <w:rsid w:val="00527036"/>
    <w:rsid w:val="00527343"/>
    <w:rsid w:val="00527EE9"/>
    <w:rsid w:val="005301AB"/>
    <w:rsid w:val="005319E7"/>
    <w:rsid w:val="00531BAF"/>
    <w:rsid w:val="00532659"/>
    <w:rsid w:val="00533129"/>
    <w:rsid w:val="00533E90"/>
    <w:rsid w:val="00534365"/>
    <w:rsid w:val="00534AA5"/>
    <w:rsid w:val="00536F5D"/>
    <w:rsid w:val="0053751B"/>
    <w:rsid w:val="00537956"/>
    <w:rsid w:val="005402A2"/>
    <w:rsid w:val="00540974"/>
    <w:rsid w:val="00540CDC"/>
    <w:rsid w:val="00541F0C"/>
    <w:rsid w:val="005434FF"/>
    <w:rsid w:val="00543560"/>
    <w:rsid w:val="00545E5A"/>
    <w:rsid w:val="00546ADD"/>
    <w:rsid w:val="00546BF6"/>
    <w:rsid w:val="0054759B"/>
    <w:rsid w:val="00547B99"/>
    <w:rsid w:val="00547D80"/>
    <w:rsid w:val="00550019"/>
    <w:rsid w:val="005514E8"/>
    <w:rsid w:val="00552276"/>
    <w:rsid w:val="00552376"/>
    <w:rsid w:val="005528DB"/>
    <w:rsid w:val="005542A1"/>
    <w:rsid w:val="00554312"/>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6C48"/>
    <w:rsid w:val="0056761A"/>
    <w:rsid w:val="00570A04"/>
    <w:rsid w:val="005712F0"/>
    <w:rsid w:val="00574607"/>
    <w:rsid w:val="0057528E"/>
    <w:rsid w:val="0057723F"/>
    <w:rsid w:val="00580F54"/>
    <w:rsid w:val="0058125B"/>
    <w:rsid w:val="00582BCB"/>
    <w:rsid w:val="005834AF"/>
    <w:rsid w:val="00583908"/>
    <w:rsid w:val="005843BB"/>
    <w:rsid w:val="005845F2"/>
    <w:rsid w:val="0058504E"/>
    <w:rsid w:val="0058544E"/>
    <w:rsid w:val="00585723"/>
    <w:rsid w:val="00585EFB"/>
    <w:rsid w:val="00585F01"/>
    <w:rsid w:val="00590042"/>
    <w:rsid w:val="00590E7F"/>
    <w:rsid w:val="00590EFC"/>
    <w:rsid w:val="00592601"/>
    <w:rsid w:val="00592A10"/>
    <w:rsid w:val="00593215"/>
    <w:rsid w:val="00594FC2"/>
    <w:rsid w:val="0059516F"/>
    <w:rsid w:val="00597095"/>
    <w:rsid w:val="00597C07"/>
    <w:rsid w:val="005A0245"/>
    <w:rsid w:val="005A0905"/>
    <w:rsid w:val="005A0EF6"/>
    <w:rsid w:val="005A1156"/>
    <w:rsid w:val="005A2072"/>
    <w:rsid w:val="005A3BC8"/>
    <w:rsid w:val="005A4B76"/>
    <w:rsid w:val="005A4C41"/>
    <w:rsid w:val="005A58A1"/>
    <w:rsid w:val="005A65EF"/>
    <w:rsid w:val="005A6B74"/>
    <w:rsid w:val="005A6CC1"/>
    <w:rsid w:val="005A7129"/>
    <w:rsid w:val="005A7E35"/>
    <w:rsid w:val="005B1ED0"/>
    <w:rsid w:val="005B4295"/>
    <w:rsid w:val="005B48E5"/>
    <w:rsid w:val="005B4B64"/>
    <w:rsid w:val="005B5437"/>
    <w:rsid w:val="005B6712"/>
    <w:rsid w:val="005B674C"/>
    <w:rsid w:val="005B6BED"/>
    <w:rsid w:val="005C0327"/>
    <w:rsid w:val="005C1069"/>
    <w:rsid w:val="005C18BB"/>
    <w:rsid w:val="005C1E38"/>
    <w:rsid w:val="005C23BF"/>
    <w:rsid w:val="005C318B"/>
    <w:rsid w:val="005C489F"/>
    <w:rsid w:val="005C58F1"/>
    <w:rsid w:val="005C6074"/>
    <w:rsid w:val="005C68AF"/>
    <w:rsid w:val="005C68E6"/>
    <w:rsid w:val="005C6B81"/>
    <w:rsid w:val="005C6E7F"/>
    <w:rsid w:val="005C6FDB"/>
    <w:rsid w:val="005C72F1"/>
    <w:rsid w:val="005C7DC0"/>
    <w:rsid w:val="005D06F2"/>
    <w:rsid w:val="005D07E4"/>
    <w:rsid w:val="005D2A9E"/>
    <w:rsid w:val="005D3687"/>
    <w:rsid w:val="005D37C5"/>
    <w:rsid w:val="005D3A64"/>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6FCD"/>
    <w:rsid w:val="005E71EB"/>
    <w:rsid w:val="005F02BB"/>
    <w:rsid w:val="005F0649"/>
    <w:rsid w:val="005F0B1B"/>
    <w:rsid w:val="005F170A"/>
    <w:rsid w:val="005F1ECA"/>
    <w:rsid w:val="005F324F"/>
    <w:rsid w:val="005F4537"/>
    <w:rsid w:val="005F52D1"/>
    <w:rsid w:val="005F6B3C"/>
    <w:rsid w:val="005F7829"/>
    <w:rsid w:val="00600D6A"/>
    <w:rsid w:val="0060143F"/>
    <w:rsid w:val="00601EF6"/>
    <w:rsid w:val="006030F2"/>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17954"/>
    <w:rsid w:val="00620D5A"/>
    <w:rsid w:val="00622AA9"/>
    <w:rsid w:val="00622E24"/>
    <w:rsid w:val="0062323E"/>
    <w:rsid w:val="0062342C"/>
    <w:rsid w:val="0062407D"/>
    <w:rsid w:val="00624653"/>
    <w:rsid w:val="00625938"/>
    <w:rsid w:val="00625DE1"/>
    <w:rsid w:val="00626752"/>
    <w:rsid w:val="006272FB"/>
    <w:rsid w:val="0062792A"/>
    <w:rsid w:val="00627B7D"/>
    <w:rsid w:val="006304A7"/>
    <w:rsid w:val="00631391"/>
    <w:rsid w:val="0063280A"/>
    <w:rsid w:val="00632B07"/>
    <w:rsid w:val="00632C23"/>
    <w:rsid w:val="00632F41"/>
    <w:rsid w:val="0063373B"/>
    <w:rsid w:val="00633850"/>
    <w:rsid w:val="00633BBD"/>
    <w:rsid w:val="00637544"/>
    <w:rsid w:val="00641F8F"/>
    <w:rsid w:val="00642C61"/>
    <w:rsid w:val="00645623"/>
    <w:rsid w:val="0064713F"/>
    <w:rsid w:val="00647EC8"/>
    <w:rsid w:val="00650217"/>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9CE"/>
    <w:rsid w:val="0066308D"/>
    <w:rsid w:val="00663728"/>
    <w:rsid w:val="00664A80"/>
    <w:rsid w:val="0066557A"/>
    <w:rsid w:val="00665B71"/>
    <w:rsid w:val="00666793"/>
    <w:rsid w:val="0066752C"/>
    <w:rsid w:val="00667625"/>
    <w:rsid w:val="00667F4F"/>
    <w:rsid w:val="00670205"/>
    <w:rsid w:val="00670A6B"/>
    <w:rsid w:val="0067145B"/>
    <w:rsid w:val="0067148B"/>
    <w:rsid w:val="00673E6B"/>
    <w:rsid w:val="00674AFB"/>
    <w:rsid w:val="0067570D"/>
    <w:rsid w:val="00676D80"/>
    <w:rsid w:val="0067721F"/>
    <w:rsid w:val="00680051"/>
    <w:rsid w:val="0068060C"/>
    <w:rsid w:val="006810E0"/>
    <w:rsid w:val="00681202"/>
    <w:rsid w:val="00681E01"/>
    <w:rsid w:val="00682687"/>
    <w:rsid w:val="00682A4B"/>
    <w:rsid w:val="00685A26"/>
    <w:rsid w:val="00685B7C"/>
    <w:rsid w:val="0068638D"/>
    <w:rsid w:val="006868F1"/>
    <w:rsid w:val="00687290"/>
    <w:rsid w:val="00687695"/>
    <w:rsid w:val="006876EC"/>
    <w:rsid w:val="00687974"/>
    <w:rsid w:val="00687E2E"/>
    <w:rsid w:val="00690221"/>
    <w:rsid w:val="0069061E"/>
    <w:rsid w:val="00691B97"/>
    <w:rsid w:val="00692EDC"/>
    <w:rsid w:val="00693E6D"/>
    <w:rsid w:val="00694082"/>
    <w:rsid w:val="006943E3"/>
    <w:rsid w:val="0069462B"/>
    <w:rsid w:val="00695916"/>
    <w:rsid w:val="006962C2"/>
    <w:rsid w:val="00696835"/>
    <w:rsid w:val="0069688C"/>
    <w:rsid w:val="00697668"/>
    <w:rsid w:val="006976F9"/>
    <w:rsid w:val="006A1242"/>
    <w:rsid w:val="006A18E4"/>
    <w:rsid w:val="006A26ED"/>
    <w:rsid w:val="006A28A2"/>
    <w:rsid w:val="006A3305"/>
    <w:rsid w:val="006A34B3"/>
    <w:rsid w:val="006A3621"/>
    <w:rsid w:val="006A3F7F"/>
    <w:rsid w:val="006A4A5A"/>
    <w:rsid w:val="006A5069"/>
    <w:rsid w:val="006A53ED"/>
    <w:rsid w:val="006A5561"/>
    <w:rsid w:val="006A59F7"/>
    <w:rsid w:val="006A6970"/>
    <w:rsid w:val="006A7842"/>
    <w:rsid w:val="006B0C89"/>
    <w:rsid w:val="006B13C0"/>
    <w:rsid w:val="006B331F"/>
    <w:rsid w:val="006B3F08"/>
    <w:rsid w:val="006B43F2"/>
    <w:rsid w:val="006B4440"/>
    <w:rsid w:val="006B46CD"/>
    <w:rsid w:val="006B6025"/>
    <w:rsid w:val="006B6696"/>
    <w:rsid w:val="006B7D80"/>
    <w:rsid w:val="006C0240"/>
    <w:rsid w:val="006C042A"/>
    <w:rsid w:val="006C2990"/>
    <w:rsid w:val="006C32B1"/>
    <w:rsid w:val="006C32D7"/>
    <w:rsid w:val="006C33CB"/>
    <w:rsid w:val="006C4030"/>
    <w:rsid w:val="006C47C6"/>
    <w:rsid w:val="006C48E2"/>
    <w:rsid w:val="006C4B6B"/>
    <w:rsid w:val="006C55D8"/>
    <w:rsid w:val="006C63E4"/>
    <w:rsid w:val="006C6DDE"/>
    <w:rsid w:val="006D0FB0"/>
    <w:rsid w:val="006D1821"/>
    <w:rsid w:val="006D239F"/>
    <w:rsid w:val="006D33F9"/>
    <w:rsid w:val="006D3B8B"/>
    <w:rsid w:val="006D3DE6"/>
    <w:rsid w:val="006D520C"/>
    <w:rsid w:val="006D630C"/>
    <w:rsid w:val="006D6C8A"/>
    <w:rsid w:val="006D75E6"/>
    <w:rsid w:val="006D77AB"/>
    <w:rsid w:val="006E0397"/>
    <w:rsid w:val="006E09F7"/>
    <w:rsid w:val="006E25E8"/>
    <w:rsid w:val="006E349D"/>
    <w:rsid w:val="006E5C2B"/>
    <w:rsid w:val="006E7435"/>
    <w:rsid w:val="006E7C7F"/>
    <w:rsid w:val="006F166E"/>
    <w:rsid w:val="006F2267"/>
    <w:rsid w:val="006F2818"/>
    <w:rsid w:val="006F2D30"/>
    <w:rsid w:val="006F326D"/>
    <w:rsid w:val="006F43C7"/>
    <w:rsid w:val="006F53B0"/>
    <w:rsid w:val="006F6C56"/>
    <w:rsid w:val="006F6DF3"/>
    <w:rsid w:val="006F7454"/>
    <w:rsid w:val="006F76F6"/>
    <w:rsid w:val="006F7CE9"/>
    <w:rsid w:val="00700206"/>
    <w:rsid w:val="007005DF"/>
    <w:rsid w:val="00700AFC"/>
    <w:rsid w:val="0070150B"/>
    <w:rsid w:val="00701610"/>
    <w:rsid w:val="00701F3D"/>
    <w:rsid w:val="00701FC4"/>
    <w:rsid w:val="007021C8"/>
    <w:rsid w:val="007029F6"/>
    <w:rsid w:val="00702D79"/>
    <w:rsid w:val="00703132"/>
    <w:rsid w:val="00704769"/>
    <w:rsid w:val="00704AB7"/>
    <w:rsid w:val="00704F3D"/>
    <w:rsid w:val="00705EA4"/>
    <w:rsid w:val="007065B7"/>
    <w:rsid w:val="0070703A"/>
    <w:rsid w:val="00707281"/>
    <w:rsid w:val="007079EF"/>
    <w:rsid w:val="00710801"/>
    <w:rsid w:val="00710DC5"/>
    <w:rsid w:val="00711D36"/>
    <w:rsid w:val="00711F2D"/>
    <w:rsid w:val="007121CE"/>
    <w:rsid w:val="00712338"/>
    <w:rsid w:val="0071315A"/>
    <w:rsid w:val="007140FB"/>
    <w:rsid w:val="00716A25"/>
    <w:rsid w:val="00716D7B"/>
    <w:rsid w:val="00721124"/>
    <w:rsid w:val="007222BC"/>
    <w:rsid w:val="007224AA"/>
    <w:rsid w:val="00722DA7"/>
    <w:rsid w:val="00723157"/>
    <w:rsid w:val="00723DBB"/>
    <w:rsid w:val="00723F16"/>
    <w:rsid w:val="00724029"/>
    <w:rsid w:val="00726536"/>
    <w:rsid w:val="007276F9"/>
    <w:rsid w:val="007304DE"/>
    <w:rsid w:val="00730560"/>
    <w:rsid w:val="00730FB0"/>
    <w:rsid w:val="007314C6"/>
    <w:rsid w:val="00731E14"/>
    <w:rsid w:val="007328FA"/>
    <w:rsid w:val="00733627"/>
    <w:rsid w:val="00734385"/>
    <w:rsid w:val="007360DF"/>
    <w:rsid w:val="00737EE5"/>
    <w:rsid w:val="007408EA"/>
    <w:rsid w:val="00741AF7"/>
    <w:rsid w:val="00742E71"/>
    <w:rsid w:val="00743EAC"/>
    <w:rsid w:val="00744148"/>
    <w:rsid w:val="00744F48"/>
    <w:rsid w:val="00746C45"/>
    <w:rsid w:val="007475ED"/>
    <w:rsid w:val="00747670"/>
    <w:rsid w:val="00747CE8"/>
    <w:rsid w:val="00750F12"/>
    <w:rsid w:val="007510F6"/>
    <w:rsid w:val="00752D91"/>
    <w:rsid w:val="0075359F"/>
    <w:rsid w:val="00753975"/>
    <w:rsid w:val="00753AE1"/>
    <w:rsid w:val="007545C9"/>
    <w:rsid w:val="00755471"/>
    <w:rsid w:val="00755A2F"/>
    <w:rsid w:val="0075703F"/>
    <w:rsid w:val="0075762D"/>
    <w:rsid w:val="00757FE8"/>
    <w:rsid w:val="007612A6"/>
    <w:rsid w:val="00761CC5"/>
    <w:rsid w:val="00762162"/>
    <w:rsid w:val="00762CB8"/>
    <w:rsid w:val="00764F22"/>
    <w:rsid w:val="007656E2"/>
    <w:rsid w:val="007659E5"/>
    <w:rsid w:val="00765B76"/>
    <w:rsid w:val="00766E5E"/>
    <w:rsid w:val="007706BE"/>
    <w:rsid w:val="00771351"/>
    <w:rsid w:val="0077173E"/>
    <w:rsid w:val="0077226B"/>
    <w:rsid w:val="00772F7B"/>
    <w:rsid w:val="007742B7"/>
    <w:rsid w:val="0077484A"/>
    <w:rsid w:val="00774DBC"/>
    <w:rsid w:val="00774F20"/>
    <w:rsid w:val="00782340"/>
    <w:rsid w:val="0078319C"/>
    <w:rsid w:val="00783534"/>
    <w:rsid w:val="00785158"/>
    <w:rsid w:val="0078545C"/>
    <w:rsid w:val="00787A76"/>
    <w:rsid w:val="00787A90"/>
    <w:rsid w:val="0079066D"/>
    <w:rsid w:val="00790730"/>
    <w:rsid w:val="00791272"/>
    <w:rsid w:val="007913F6"/>
    <w:rsid w:val="00792212"/>
    <w:rsid w:val="00792EF1"/>
    <w:rsid w:val="00792F1C"/>
    <w:rsid w:val="00795EC8"/>
    <w:rsid w:val="007969CF"/>
    <w:rsid w:val="0079738C"/>
    <w:rsid w:val="007A1170"/>
    <w:rsid w:val="007A21D1"/>
    <w:rsid w:val="007A2292"/>
    <w:rsid w:val="007A4D2D"/>
    <w:rsid w:val="007A5A0C"/>
    <w:rsid w:val="007A6B8F"/>
    <w:rsid w:val="007B2E2F"/>
    <w:rsid w:val="007B2EF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CE6"/>
    <w:rsid w:val="007D7E42"/>
    <w:rsid w:val="007D7E9C"/>
    <w:rsid w:val="007E00E8"/>
    <w:rsid w:val="007E0B2D"/>
    <w:rsid w:val="007E1BC8"/>
    <w:rsid w:val="007E1F0A"/>
    <w:rsid w:val="007E2CA5"/>
    <w:rsid w:val="007E3062"/>
    <w:rsid w:val="007E3C64"/>
    <w:rsid w:val="007E41EC"/>
    <w:rsid w:val="007E4682"/>
    <w:rsid w:val="007E51D6"/>
    <w:rsid w:val="007E5A99"/>
    <w:rsid w:val="007E6A61"/>
    <w:rsid w:val="007E7DC1"/>
    <w:rsid w:val="007F0664"/>
    <w:rsid w:val="007F174A"/>
    <w:rsid w:val="007F3DB0"/>
    <w:rsid w:val="007F4D3D"/>
    <w:rsid w:val="007F5B9B"/>
    <w:rsid w:val="007F5F9E"/>
    <w:rsid w:val="007F66B9"/>
    <w:rsid w:val="00801C80"/>
    <w:rsid w:val="00801CE4"/>
    <w:rsid w:val="00801F37"/>
    <w:rsid w:val="008021D1"/>
    <w:rsid w:val="00802C6C"/>
    <w:rsid w:val="00803284"/>
    <w:rsid w:val="008044E7"/>
    <w:rsid w:val="008045FB"/>
    <w:rsid w:val="008048D1"/>
    <w:rsid w:val="00804A9E"/>
    <w:rsid w:val="00805091"/>
    <w:rsid w:val="00805F17"/>
    <w:rsid w:val="008060CB"/>
    <w:rsid w:val="00806642"/>
    <w:rsid w:val="00810A5F"/>
    <w:rsid w:val="00811C5D"/>
    <w:rsid w:val="00811E78"/>
    <w:rsid w:val="00811F87"/>
    <w:rsid w:val="00812F97"/>
    <w:rsid w:val="00812FA4"/>
    <w:rsid w:val="00813BDD"/>
    <w:rsid w:val="008149F6"/>
    <w:rsid w:val="008151CA"/>
    <w:rsid w:val="00816BA4"/>
    <w:rsid w:val="00816FAF"/>
    <w:rsid w:val="00817450"/>
    <w:rsid w:val="00821056"/>
    <w:rsid w:val="0082172A"/>
    <w:rsid w:val="00821E64"/>
    <w:rsid w:val="00822410"/>
    <w:rsid w:val="00822D63"/>
    <w:rsid w:val="00824CAE"/>
    <w:rsid w:val="008254B7"/>
    <w:rsid w:val="00827409"/>
    <w:rsid w:val="00827FDC"/>
    <w:rsid w:val="0083049F"/>
    <w:rsid w:val="00830E64"/>
    <w:rsid w:val="00831B1E"/>
    <w:rsid w:val="00833D5A"/>
    <w:rsid w:val="008349F1"/>
    <w:rsid w:val="00834C85"/>
    <w:rsid w:val="0083668F"/>
    <w:rsid w:val="008369B1"/>
    <w:rsid w:val="008400BD"/>
    <w:rsid w:val="00840711"/>
    <w:rsid w:val="00840780"/>
    <w:rsid w:val="00840F84"/>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031"/>
    <w:rsid w:val="0087310E"/>
    <w:rsid w:val="00873468"/>
    <w:rsid w:val="00873D38"/>
    <w:rsid w:val="00876028"/>
    <w:rsid w:val="00876BC6"/>
    <w:rsid w:val="00877019"/>
    <w:rsid w:val="00877A05"/>
    <w:rsid w:val="00877F1D"/>
    <w:rsid w:val="00880069"/>
    <w:rsid w:val="00880C90"/>
    <w:rsid w:val="00881138"/>
    <w:rsid w:val="00881334"/>
    <w:rsid w:val="00883EF2"/>
    <w:rsid w:val="0088627F"/>
    <w:rsid w:val="0088718A"/>
    <w:rsid w:val="00887458"/>
    <w:rsid w:val="00890B34"/>
    <w:rsid w:val="00891A91"/>
    <w:rsid w:val="00891C1E"/>
    <w:rsid w:val="00891CCA"/>
    <w:rsid w:val="00892191"/>
    <w:rsid w:val="00895EED"/>
    <w:rsid w:val="00896B16"/>
    <w:rsid w:val="0089774F"/>
    <w:rsid w:val="00897D75"/>
    <w:rsid w:val="008A0EB5"/>
    <w:rsid w:val="008A115B"/>
    <w:rsid w:val="008A14AF"/>
    <w:rsid w:val="008A1D50"/>
    <w:rsid w:val="008A23F4"/>
    <w:rsid w:val="008A58C7"/>
    <w:rsid w:val="008A5A8C"/>
    <w:rsid w:val="008A5C73"/>
    <w:rsid w:val="008A64BE"/>
    <w:rsid w:val="008A736E"/>
    <w:rsid w:val="008B1FD5"/>
    <w:rsid w:val="008B2741"/>
    <w:rsid w:val="008B2819"/>
    <w:rsid w:val="008B4363"/>
    <w:rsid w:val="008B4FBD"/>
    <w:rsid w:val="008B5203"/>
    <w:rsid w:val="008B6029"/>
    <w:rsid w:val="008B65BB"/>
    <w:rsid w:val="008B69B1"/>
    <w:rsid w:val="008B7004"/>
    <w:rsid w:val="008B7D9C"/>
    <w:rsid w:val="008C017B"/>
    <w:rsid w:val="008C1260"/>
    <w:rsid w:val="008C127F"/>
    <w:rsid w:val="008C15D0"/>
    <w:rsid w:val="008C201E"/>
    <w:rsid w:val="008C21CF"/>
    <w:rsid w:val="008C3945"/>
    <w:rsid w:val="008C4E2E"/>
    <w:rsid w:val="008C6568"/>
    <w:rsid w:val="008C65B6"/>
    <w:rsid w:val="008C65F4"/>
    <w:rsid w:val="008D0E90"/>
    <w:rsid w:val="008D1D7D"/>
    <w:rsid w:val="008D2147"/>
    <w:rsid w:val="008D219D"/>
    <w:rsid w:val="008D25A4"/>
    <w:rsid w:val="008D2B6F"/>
    <w:rsid w:val="008D4989"/>
    <w:rsid w:val="008D6A40"/>
    <w:rsid w:val="008D7F84"/>
    <w:rsid w:val="008E04C7"/>
    <w:rsid w:val="008E1300"/>
    <w:rsid w:val="008E1326"/>
    <w:rsid w:val="008E2410"/>
    <w:rsid w:val="008E32CA"/>
    <w:rsid w:val="008E36AA"/>
    <w:rsid w:val="008E5FEB"/>
    <w:rsid w:val="008E6382"/>
    <w:rsid w:val="008E67F0"/>
    <w:rsid w:val="008E7F23"/>
    <w:rsid w:val="008F019C"/>
    <w:rsid w:val="008F01BC"/>
    <w:rsid w:val="008F02C1"/>
    <w:rsid w:val="008F0335"/>
    <w:rsid w:val="008F06CD"/>
    <w:rsid w:val="008F0BEF"/>
    <w:rsid w:val="008F14AF"/>
    <w:rsid w:val="008F14B9"/>
    <w:rsid w:val="008F3EBF"/>
    <w:rsid w:val="008F4401"/>
    <w:rsid w:val="008F5F40"/>
    <w:rsid w:val="008F61B6"/>
    <w:rsid w:val="008F657F"/>
    <w:rsid w:val="008F6C61"/>
    <w:rsid w:val="008F7353"/>
    <w:rsid w:val="008F7E9B"/>
    <w:rsid w:val="00901F83"/>
    <w:rsid w:val="00902E91"/>
    <w:rsid w:val="00902F35"/>
    <w:rsid w:val="00903DD6"/>
    <w:rsid w:val="0090459D"/>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78E"/>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8B3"/>
    <w:rsid w:val="00944C1D"/>
    <w:rsid w:val="00946002"/>
    <w:rsid w:val="00946607"/>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130"/>
    <w:rsid w:val="009652C4"/>
    <w:rsid w:val="009653CD"/>
    <w:rsid w:val="00965D08"/>
    <w:rsid w:val="009667D3"/>
    <w:rsid w:val="00967011"/>
    <w:rsid w:val="00967132"/>
    <w:rsid w:val="00967D8B"/>
    <w:rsid w:val="00970418"/>
    <w:rsid w:val="00970F3A"/>
    <w:rsid w:val="00971E50"/>
    <w:rsid w:val="00972A8A"/>
    <w:rsid w:val="00972E2D"/>
    <w:rsid w:val="0097407E"/>
    <w:rsid w:val="00974550"/>
    <w:rsid w:val="00975C83"/>
    <w:rsid w:val="00975E3D"/>
    <w:rsid w:val="00976505"/>
    <w:rsid w:val="0097694C"/>
    <w:rsid w:val="00976CAE"/>
    <w:rsid w:val="00977E29"/>
    <w:rsid w:val="00980ADF"/>
    <w:rsid w:val="009820ED"/>
    <w:rsid w:val="009839E5"/>
    <w:rsid w:val="00983C93"/>
    <w:rsid w:val="009845CA"/>
    <w:rsid w:val="009848E6"/>
    <w:rsid w:val="00985A54"/>
    <w:rsid w:val="00985E2D"/>
    <w:rsid w:val="009860DB"/>
    <w:rsid w:val="0098755C"/>
    <w:rsid w:val="00987631"/>
    <w:rsid w:val="00987AC6"/>
    <w:rsid w:val="009901CA"/>
    <w:rsid w:val="00990D7E"/>
    <w:rsid w:val="00991AA8"/>
    <w:rsid w:val="009927F3"/>
    <w:rsid w:val="00993603"/>
    <w:rsid w:val="00994027"/>
    <w:rsid w:val="00995AB2"/>
    <w:rsid w:val="00995F52"/>
    <w:rsid w:val="009969CD"/>
    <w:rsid w:val="00996C00"/>
    <w:rsid w:val="00996F47"/>
    <w:rsid w:val="009971C9"/>
    <w:rsid w:val="00997487"/>
    <w:rsid w:val="00997E74"/>
    <w:rsid w:val="009A0666"/>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8A4"/>
    <w:rsid w:val="009C1CD6"/>
    <w:rsid w:val="009C2FBD"/>
    <w:rsid w:val="009C3538"/>
    <w:rsid w:val="009C3596"/>
    <w:rsid w:val="009C5BC8"/>
    <w:rsid w:val="009C65C0"/>
    <w:rsid w:val="009C6C90"/>
    <w:rsid w:val="009C6E43"/>
    <w:rsid w:val="009D05C5"/>
    <w:rsid w:val="009D15AC"/>
    <w:rsid w:val="009D1EEC"/>
    <w:rsid w:val="009D3A3A"/>
    <w:rsid w:val="009D4299"/>
    <w:rsid w:val="009D53D5"/>
    <w:rsid w:val="009D56D8"/>
    <w:rsid w:val="009D6F12"/>
    <w:rsid w:val="009E00A8"/>
    <w:rsid w:val="009E0849"/>
    <w:rsid w:val="009E0A55"/>
    <w:rsid w:val="009E1F91"/>
    <w:rsid w:val="009E219F"/>
    <w:rsid w:val="009E3AE6"/>
    <w:rsid w:val="009E4CE0"/>
    <w:rsid w:val="009E50F7"/>
    <w:rsid w:val="009E5331"/>
    <w:rsid w:val="009E6603"/>
    <w:rsid w:val="009F0540"/>
    <w:rsid w:val="009F064A"/>
    <w:rsid w:val="009F1EDA"/>
    <w:rsid w:val="009F23F5"/>
    <w:rsid w:val="009F24E3"/>
    <w:rsid w:val="009F3904"/>
    <w:rsid w:val="009F3FBA"/>
    <w:rsid w:val="009F4ED6"/>
    <w:rsid w:val="009F5A16"/>
    <w:rsid w:val="009F66C9"/>
    <w:rsid w:val="009F6CAA"/>
    <w:rsid w:val="009F7C6F"/>
    <w:rsid w:val="00A005DD"/>
    <w:rsid w:val="00A013C6"/>
    <w:rsid w:val="00A015C1"/>
    <w:rsid w:val="00A01CCC"/>
    <w:rsid w:val="00A0223F"/>
    <w:rsid w:val="00A02860"/>
    <w:rsid w:val="00A029B5"/>
    <w:rsid w:val="00A02F21"/>
    <w:rsid w:val="00A034C9"/>
    <w:rsid w:val="00A06336"/>
    <w:rsid w:val="00A06C6C"/>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602E"/>
    <w:rsid w:val="00A31242"/>
    <w:rsid w:val="00A316C7"/>
    <w:rsid w:val="00A31C7C"/>
    <w:rsid w:val="00A3222A"/>
    <w:rsid w:val="00A33FF3"/>
    <w:rsid w:val="00A34673"/>
    <w:rsid w:val="00A348BC"/>
    <w:rsid w:val="00A371F7"/>
    <w:rsid w:val="00A37C49"/>
    <w:rsid w:val="00A37C90"/>
    <w:rsid w:val="00A403BC"/>
    <w:rsid w:val="00A41C8C"/>
    <w:rsid w:val="00A42504"/>
    <w:rsid w:val="00A42ED0"/>
    <w:rsid w:val="00A43067"/>
    <w:rsid w:val="00A443CC"/>
    <w:rsid w:val="00A44548"/>
    <w:rsid w:val="00A4545F"/>
    <w:rsid w:val="00A46C2A"/>
    <w:rsid w:val="00A46F9A"/>
    <w:rsid w:val="00A473BE"/>
    <w:rsid w:val="00A474D0"/>
    <w:rsid w:val="00A478B7"/>
    <w:rsid w:val="00A47E23"/>
    <w:rsid w:val="00A50BD7"/>
    <w:rsid w:val="00A51005"/>
    <w:rsid w:val="00A52641"/>
    <w:rsid w:val="00A5360E"/>
    <w:rsid w:val="00A53686"/>
    <w:rsid w:val="00A53A20"/>
    <w:rsid w:val="00A5482F"/>
    <w:rsid w:val="00A553CF"/>
    <w:rsid w:val="00A55DBE"/>
    <w:rsid w:val="00A5699A"/>
    <w:rsid w:val="00A574EF"/>
    <w:rsid w:val="00A62954"/>
    <w:rsid w:val="00A63152"/>
    <w:rsid w:val="00A642D3"/>
    <w:rsid w:val="00A6585C"/>
    <w:rsid w:val="00A65996"/>
    <w:rsid w:val="00A66077"/>
    <w:rsid w:val="00A667A7"/>
    <w:rsid w:val="00A669EF"/>
    <w:rsid w:val="00A66B45"/>
    <w:rsid w:val="00A66CCE"/>
    <w:rsid w:val="00A672D5"/>
    <w:rsid w:val="00A6777B"/>
    <w:rsid w:val="00A7083F"/>
    <w:rsid w:val="00A70FDA"/>
    <w:rsid w:val="00A712F7"/>
    <w:rsid w:val="00A715A8"/>
    <w:rsid w:val="00A719F5"/>
    <w:rsid w:val="00A725C9"/>
    <w:rsid w:val="00A72DEE"/>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430"/>
    <w:rsid w:val="00A8757F"/>
    <w:rsid w:val="00A908CB"/>
    <w:rsid w:val="00A923B8"/>
    <w:rsid w:val="00A92AC0"/>
    <w:rsid w:val="00A93740"/>
    <w:rsid w:val="00A93AC0"/>
    <w:rsid w:val="00A9457C"/>
    <w:rsid w:val="00A94A8B"/>
    <w:rsid w:val="00A95464"/>
    <w:rsid w:val="00AA063E"/>
    <w:rsid w:val="00AA06CD"/>
    <w:rsid w:val="00AA09DA"/>
    <w:rsid w:val="00AA34C1"/>
    <w:rsid w:val="00AA35C5"/>
    <w:rsid w:val="00AA381F"/>
    <w:rsid w:val="00AA45BA"/>
    <w:rsid w:val="00AA68A1"/>
    <w:rsid w:val="00AA7BE1"/>
    <w:rsid w:val="00AB1632"/>
    <w:rsid w:val="00AB2C6A"/>
    <w:rsid w:val="00AB5736"/>
    <w:rsid w:val="00AB5E75"/>
    <w:rsid w:val="00AB62CD"/>
    <w:rsid w:val="00AB68B1"/>
    <w:rsid w:val="00AB69BA"/>
    <w:rsid w:val="00AB6A7B"/>
    <w:rsid w:val="00AB6DE4"/>
    <w:rsid w:val="00AB6F87"/>
    <w:rsid w:val="00AC0757"/>
    <w:rsid w:val="00AC0B63"/>
    <w:rsid w:val="00AC13BD"/>
    <w:rsid w:val="00AC1552"/>
    <w:rsid w:val="00AC230B"/>
    <w:rsid w:val="00AC2669"/>
    <w:rsid w:val="00AC37C8"/>
    <w:rsid w:val="00AC66AA"/>
    <w:rsid w:val="00AD0BC7"/>
    <w:rsid w:val="00AD2645"/>
    <w:rsid w:val="00AD47D7"/>
    <w:rsid w:val="00AD6553"/>
    <w:rsid w:val="00AE0208"/>
    <w:rsid w:val="00AE061A"/>
    <w:rsid w:val="00AE0B78"/>
    <w:rsid w:val="00AE0C48"/>
    <w:rsid w:val="00AE19DD"/>
    <w:rsid w:val="00AE1D6E"/>
    <w:rsid w:val="00AE25E7"/>
    <w:rsid w:val="00AE2ABB"/>
    <w:rsid w:val="00AE2B97"/>
    <w:rsid w:val="00AE2CF0"/>
    <w:rsid w:val="00AE2DAA"/>
    <w:rsid w:val="00AE2DB8"/>
    <w:rsid w:val="00AE30F2"/>
    <w:rsid w:val="00AE36CA"/>
    <w:rsid w:val="00AE3DE9"/>
    <w:rsid w:val="00AE500B"/>
    <w:rsid w:val="00AE56CC"/>
    <w:rsid w:val="00AE6E5A"/>
    <w:rsid w:val="00AE7004"/>
    <w:rsid w:val="00AE76C3"/>
    <w:rsid w:val="00AF203D"/>
    <w:rsid w:val="00AF263D"/>
    <w:rsid w:val="00AF2B48"/>
    <w:rsid w:val="00AF489C"/>
    <w:rsid w:val="00AF4E05"/>
    <w:rsid w:val="00AF66A8"/>
    <w:rsid w:val="00AF7AC1"/>
    <w:rsid w:val="00AF7C48"/>
    <w:rsid w:val="00B001CD"/>
    <w:rsid w:val="00B00660"/>
    <w:rsid w:val="00B01A16"/>
    <w:rsid w:val="00B01EA0"/>
    <w:rsid w:val="00B029AB"/>
    <w:rsid w:val="00B02BAB"/>
    <w:rsid w:val="00B030AF"/>
    <w:rsid w:val="00B048B8"/>
    <w:rsid w:val="00B04BD8"/>
    <w:rsid w:val="00B05EC2"/>
    <w:rsid w:val="00B06158"/>
    <w:rsid w:val="00B0654D"/>
    <w:rsid w:val="00B065BF"/>
    <w:rsid w:val="00B06E16"/>
    <w:rsid w:val="00B06E1D"/>
    <w:rsid w:val="00B06EE1"/>
    <w:rsid w:val="00B11056"/>
    <w:rsid w:val="00B12412"/>
    <w:rsid w:val="00B126F2"/>
    <w:rsid w:val="00B128B6"/>
    <w:rsid w:val="00B1299E"/>
    <w:rsid w:val="00B1308A"/>
    <w:rsid w:val="00B137F8"/>
    <w:rsid w:val="00B154E2"/>
    <w:rsid w:val="00B16FD2"/>
    <w:rsid w:val="00B1702B"/>
    <w:rsid w:val="00B176E0"/>
    <w:rsid w:val="00B17B54"/>
    <w:rsid w:val="00B20A96"/>
    <w:rsid w:val="00B21304"/>
    <w:rsid w:val="00B21F82"/>
    <w:rsid w:val="00B22FAE"/>
    <w:rsid w:val="00B23DB2"/>
    <w:rsid w:val="00B241AF"/>
    <w:rsid w:val="00B25463"/>
    <w:rsid w:val="00B255DE"/>
    <w:rsid w:val="00B27A05"/>
    <w:rsid w:val="00B30852"/>
    <w:rsid w:val="00B31C62"/>
    <w:rsid w:val="00B32391"/>
    <w:rsid w:val="00B33C61"/>
    <w:rsid w:val="00B346DC"/>
    <w:rsid w:val="00B351F2"/>
    <w:rsid w:val="00B352D2"/>
    <w:rsid w:val="00B35536"/>
    <w:rsid w:val="00B357E8"/>
    <w:rsid w:val="00B35A0F"/>
    <w:rsid w:val="00B36BAE"/>
    <w:rsid w:val="00B36DF0"/>
    <w:rsid w:val="00B4077D"/>
    <w:rsid w:val="00B41674"/>
    <w:rsid w:val="00B4174F"/>
    <w:rsid w:val="00B425A6"/>
    <w:rsid w:val="00B42A00"/>
    <w:rsid w:val="00B42E50"/>
    <w:rsid w:val="00B43BD7"/>
    <w:rsid w:val="00B43F40"/>
    <w:rsid w:val="00B4512C"/>
    <w:rsid w:val="00B454A4"/>
    <w:rsid w:val="00B45861"/>
    <w:rsid w:val="00B45FA6"/>
    <w:rsid w:val="00B4637C"/>
    <w:rsid w:val="00B46ABA"/>
    <w:rsid w:val="00B46D82"/>
    <w:rsid w:val="00B475FB"/>
    <w:rsid w:val="00B502C4"/>
    <w:rsid w:val="00B50644"/>
    <w:rsid w:val="00B510BE"/>
    <w:rsid w:val="00B51C0C"/>
    <w:rsid w:val="00B5453C"/>
    <w:rsid w:val="00B54736"/>
    <w:rsid w:val="00B54B0C"/>
    <w:rsid w:val="00B54BAE"/>
    <w:rsid w:val="00B54E0F"/>
    <w:rsid w:val="00B5500D"/>
    <w:rsid w:val="00B5530A"/>
    <w:rsid w:val="00B5607F"/>
    <w:rsid w:val="00B56917"/>
    <w:rsid w:val="00B57101"/>
    <w:rsid w:val="00B57327"/>
    <w:rsid w:val="00B57371"/>
    <w:rsid w:val="00B60259"/>
    <w:rsid w:val="00B60AC0"/>
    <w:rsid w:val="00B61180"/>
    <w:rsid w:val="00B61B91"/>
    <w:rsid w:val="00B61CA9"/>
    <w:rsid w:val="00B625FA"/>
    <w:rsid w:val="00B63003"/>
    <w:rsid w:val="00B634A2"/>
    <w:rsid w:val="00B63A5F"/>
    <w:rsid w:val="00B6413D"/>
    <w:rsid w:val="00B645D9"/>
    <w:rsid w:val="00B655CD"/>
    <w:rsid w:val="00B657BA"/>
    <w:rsid w:val="00B65C83"/>
    <w:rsid w:val="00B6620A"/>
    <w:rsid w:val="00B67E37"/>
    <w:rsid w:val="00B70431"/>
    <w:rsid w:val="00B70639"/>
    <w:rsid w:val="00B71569"/>
    <w:rsid w:val="00B715BF"/>
    <w:rsid w:val="00B71AAA"/>
    <w:rsid w:val="00B72385"/>
    <w:rsid w:val="00B728DB"/>
    <w:rsid w:val="00B731E2"/>
    <w:rsid w:val="00B74282"/>
    <w:rsid w:val="00B75A89"/>
    <w:rsid w:val="00B76269"/>
    <w:rsid w:val="00B76BE1"/>
    <w:rsid w:val="00B76D93"/>
    <w:rsid w:val="00B77125"/>
    <w:rsid w:val="00B80CE3"/>
    <w:rsid w:val="00B824CA"/>
    <w:rsid w:val="00B83212"/>
    <w:rsid w:val="00B8478F"/>
    <w:rsid w:val="00B85E16"/>
    <w:rsid w:val="00B86246"/>
    <w:rsid w:val="00B86C4B"/>
    <w:rsid w:val="00B871B6"/>
    <w:rsid w:val="00B875B6"/>
    <w:rsid w:val="00B9198C"/>
    <w:rsid w:val="00B93631"/>
    <w:rsid w:val="00B93845"/>
    <w:rsid w:val="00B9399E"/>
    <w:rsid w:val="00B93D1E"/>
    <w:rsid w:val="00B94436"/>
    <w:rsid w:val="00B94FCA"/>
    <w:rsid w:val="00B95B9D"/>
    <w:rsid w:val="00B96ADB"/>
    <w:rsid w:val="00B975D9"/>
    <w:rsid w:val="00B97DFA"/>
    <w:rsid w:val="00BA0450"/>
    <w:rsid w:val="00BA045A"/>
    <w:rsid w:val="00BA35A1"/>
    <w:rsid w:val="00BA3B10"/>
    <w:rsid w:val="00BA43C0"/>
    <w:rsid w:val="00BA4D1F"/>
    <w:rsid w:val="00BA5A5C"/>
    <w:rsid w:val="00BA5E22"/>
    <w:rsid w:val="00BA5E4E"/>
    <w:rsid w:val="00BA6FF1"/>
    <w:rsid w:val="00BB0B40"/>
    <w:rsid w:val="00BB0B51"/>
    <w:rsid w:val="00BB163C"/>
    <w:rsid w:val="00BB1C1D"/>
    <w:rsid w:val="00BB25ED"/>
    <w:rsid w:val="00BB27C2"/>
    <w:rsid w:val="00BB287E"/>
    <w:rsid w:val="00BB3EA1"/>
    <w:rsid w:val="00BB42EE"/>
    <w:rsid w:val="00BB6DB4"/>
    <w:rsid w:val="00BB6FB0"/>
    <w:rsid w:val="00BC1318"/>
    <w:rsid w:val="00BC27C8"/>
    <w:rsid w:val="00BC29DD"/>
    <w:rsid w:val="00BC49EE"/>
    <w:rsid w:val="00BC4B72"/>
    <w:rsid w:val="00BC505C"/>
    <w:rsid w:val="00BC69A1"/>
    <w:rsid w:val="00BC73E1"/>
    <w:rsid w:val="00BC76B4"/>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3009"/>
    <w:rsid w:val="00BE3D1E"/>
    <w:rsid w:val="00BE4077"/>
    <w:rsid w:val="00BE631D"/>
    <w:rsid w:val="00BE73BA"/>
    <w:rsid w:val="00BE7497"/>
    <w:rsid w:val="00BE7B7F"/>
    <w:rsid w:val="00BF0FF9"/>
    <w:rsid w:val="00BF1922"/>
    <w:rsid w:val="00BF2448"/>
    <w:rsid w:val="00BF2A3A"/>
    <w:rsid w:val="00BF30E4"/>
    <w:rsid w:val="00BF3B55"/>
    <w:rsid w:val="00BF520A"/>
    <w:rsid w:val="00BF53A3"/>
    <w:rsid w:val="00BF5F80"/>
    <w:rsid w:val="00BF702F"/>
    <w:rsid w:val="00BF7635"/>
    <w:rsid w:val="00BF766A"/>
    <w:rsid w:val="00BF79A8"/>
    <w:rsid w:val="00BF7A5A"/>
    <w:rsid w:val="00C001EC"/>
    <w:rsid w:val="00C00601"/>
    <w:rsid w:val="00C00D5A"/>
    <w:rsid w:val="00C01609"/>
    <w:rsid w:val="00C018E5"/>
    <w:rsid w:val="00C02144"/>
    <w:rsid w:val="00C02C75"/>
    <w:rsid w:val="00C033FC"/>
    <w:rsid w:val="00C03B48"/>
    <w:rsid w:val="00C049A1"/>
    <w:rsid w:val="00C05618"/>
    <w:rsid w:val="00C056A6"/>
    <w:rsid w:val="00C06C76"/>
    <w:rsid w:val="00C07508"/>
    <w:rsid w:val="00C07E46"/>
    <w:rsid w:val="00C10063"/>
    <w:rsid w:val="00C10361"/>
    <w:rsid w:val="00C10376"/>
    <w:rsid w:val="00C10527"/>
    <w:rsid w:val="00C10723"/>
    <w:rsid w:val="00C10AEC"/>
    <w:rsid w:val="00C10E85"/>
    <w:rsid w:val="00C11808"/>
    <w:rsid w:val="00C119FA"/>
    <w:rsid w:val="00C12A59"/>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30E"/>
    <w:rsid w:val="00C339E1"/>
    <w:rsid w:val="00C33BAA"/>
    <w:rsid w:val="00C33D13"/>
    <w:rsid w:val="00C35B29"/>
    <w:rsid w:val="00C36255"/>
    <w:rsid w:val="00C36FD6"/>
    <w:rsid w:val="00C37B25"/>
    <w:rsid w:val="00C412D6"/>
    <w:rsid w:val="00C41484"/>
    <w:rsid w:val="00C428BE"/>
    <w:rsid w:val="00C431AC"/>
    <w:rsid w:val="00C43A25"/>
    <w:rsid w:val="00C46600"/>
    <w:rsid w:val="00C46734"/>
    <w:rsid w:val="00C467E6"/>
    <w:rsid w:val="00C46EC5"/>
    <w:rsid w:val="00C46F6A"/>
    <w:rsid w:val="00C4779C"/>
    <w:rsid w:val="00C50654"/>
    <w:rsid w:val="00C50E3F"/>
    <w:rsid w:val="00C519D4"/>
    <w:rsid w:val="00C529E4"/>
    <w:rsid w:val="00C52A3C"/>
    <w:rsid w:val="00C5340E"/>
    <w:rsid w:val="00C53C93"/>
    <w:rsid w:val="00C54912"/>
    <w:rsid w:val="00C56978"/>
    <w:rsid w:val="00C57AC1"/>
    <w:rsid w:val="00C57DFD"/>
    <w:rsid w:val="00C6017B"/>
    <w:rsid w:val="00C604DC"/>
    <w:rsid w:val="00C60C4F"/>
    <w:rsid w:val="00C6130D"/>
    <w:rsid w:val="00C62B00"/>
    <w:rsid w:val="00C63783"/>
    <w:rsid w:val="00C63EA5"/>
    <w:rsid w:val="00C64826"/>
    <w:rsid w:val="00C65B49"/>
    <w:rsid w:val="00C661EE"/>
    <w:rsid w:val="00C73794"/>
    <w:rsid w:val="00C74010"/>
    <w:rsid w:val="00C74A32"/>
    <w:rsid w:val="00C74CF7"/>
    <w:rsid w:val="00C754D0"/>
    <w:rsid w:val="00C75D4B"/>
    <w:rsid w:val="00C75EB0"/>
    <w:rsid w:val="00C76DD0"/>
    <w:rsid w:val="00C779C3"/>
    <w:rsid w:val="00C77CC6"/>
    <w:rsid w:val="00C80221"/>
    <w:rsid w:val="00C80612"/>
    <w:rsid w:val="00C80756"/>
    <w:rsid w:val="00C81070"/>
    <w:rsid w:val="00C86884"/>
    <w:rsid w:val="00C86BCA"/>
    <w:rsid w:val="00C87108"/>
    <w:rsid w:val="00C87C8E"/>
    <w:rsid w:val="00C87D63"/>
    <w:rsid w:val="00C9208B"/>
    <w:rsid w:val="00C9366C"/>
    <w:rsid w:val="00C93B21"/>
    <w:rsid w:val="00C94218"/>
    <w:rsid w:val="00C942E7"/>
    <w:rsid w:val="00C95549"/>
    <w:rsid w:val="00C9572D"/>
    <w:rsid w:val="00C95BBA"/>
    <w:rsid w:val="00C95F22"/>
    <w:rsid w:val="00CA101E"/>
    <w:rsid w:val="00CA258E"/>
    <w:rsid w:val="00CA26B1"/>
    <w:rsid w:val="00CA2CDA"/>
    <w:rsid w:val="00CA3532"/>
    <w:rsid w:val="00CA4469"/>
    <w:rsid w:val="00CA44E3"/>
    <w:rsid w:val="00CA4D3A"/>
    <w:rsid w:val="00CA6329"/>
    <w:rsid w:val="00CA6A35"/>
    <w:rsid w:val="00CA6BB0"/>
    <w:rsid w:val="00CA71D0"/>
    <w:rsid w:val="00CA7CA4"/>
    <w:rsid w:val="00CB0531"/>
    <w:rsid w:val="00CB084E"/>
    <w:rsid w:val="00CB0A02"/>
    <w:rsid w:val="00CB1A57"/>
    <w:rsid w:val="00CB2C41"/>
    <w:rsid w:val="00CB30B5"/>
    <w:rsid w:val="00CB310C"/>
    <w:rsid w:val="00CB31C8"/>
    <w:rsid w:val="00CB40EB"/>
    <w:rsid w:val="00CB5799"/>
    <w:rsid w:val="00CB5B28"/>
    <w:rsid w:val="00CB6674"/>
    <w:rsid w:val="00CC1799"/>
    <w:rsid w:val="00CC3482"/>
    <w:rsid w:val="00CC431F"/>
    <w:rsid w:val="00CC466C"/>
    <w:rsid w:val="00CC5DD7"/>
    <w:rsid w:val="00CC6700"/>
    <w:rsid w:val="00CC68CB"/>
    <w:rsid w:val="00CC6A03"/>
    <w:rsid w:val="00CC6B83"/>
    <w:rsid w:val="00CC6E02"/>
    <w:rsid w:val="00CC6F9A"/>
    <w:rsid w:val="00CC71C2"/>
    <w:rsid w:val="00CD06D1"/>
    <w:rsid w:val="00CD14E1"/>
    <w:rsid w:val="00CD188D"/>
    <w:rsid w:val="00CD18F5"/>
    <w:rsid w:val="00CD195C"/>
    <w:rsid w:val="00CD1B5B"/>
    <w:rsid w:val="00CD1DB4"/>
    <w:rsid w:val="00CD1FBD"/>
    <w:rsid w:val="00CD2627"/>
    <w:rsid w:val="00CD265B"/>
    <w:rsid w:val="00CD2709"/>
    <w:rsid w:val="00CD2A84"/>
    <w:rsid w:val="00CD30A7"/>
    <w:rsid w:val="00CD50A8"/>
    <w:rsid w:val="00CD5AD1"/>
    <w:rsid w:val="00CD5ADA"/>
    <w:rsid w:val="00CD5B5F"/>
    <w:rsid w:val="00CD5CE8"/>
    <w:rsid w:val="00CD688C"/>
    <w:rsid w:val="00CD6D4A"/>
    <w:rsid w:val="00CE06F9"/>
    <w:rsid w:val="00CE11C9"/>
    <w:rsid w:val="00CE2525"/>
    <w:rsid w:val="00CE25F1"/>
    <w:rsid w:val="00CE34CE"/>
    <w:rsid w:val="00CE37BB"/>
    <w:rsid w:val="00CE3A39"/>
    <w:rsid w:val="00CE3C25"/>
    <w:rsid w:val="00CE4C16"/>
    <w:rsid w:val="00CE69C1"/>
    <w:rsid w:val="00CE7300"/>
    <w:rsid w:val="00CE736D"/>
    <w:rsid w:val="00CF2163"/>
    <w:rsid w:val="00CF24CA"/>
    <w:rsid w:val="00CF32DA"/>
    <w:rsid w:val="00CF3DA1"/>
    <w:rsid w:val="00CF4791"/>
    <w:rsid w:val="00CF59D1"/>
    <w:rsid w:val="00CF5FF9"/>
    <w:rsid w:val="00CF6DCD"/>
    <w:rsid w:val="00CF74E7"/>
    <w:rsid w:val="00D00395"/>
    <w:rsid w:val="00D03C01"/>
    <w:rsid w:val="00D041BB"/>
    <w:rsid w:val="00D04E35"/>
    <w:rsid w:val="00D054C9"/>
    <w:rsid w:val="00D06E24"/>
    <w:rsid w:val="00D072C7"/>
    <w:rsid w:val="00D07D6F"/>
    <w:rsid w:val="00D1015A"/>
    <w:rsid w:val="00D10625"/>
    <w:rsid w:val="00D10729"/>
    <w:rsid w:val="00D10928"/>
    <w:rsid w:val="00D11B2C"/>
    <w:rsid w:val="00D1428B"/>
    <w:rsid w:val="00D14779"/>
    <w:rsid w:val="00D14A49"/>
    <w:rsid w:val="00D160AA"/>
    <w:rsid w:val="00D167AC"/>
    <w:rsid w:val="00D202A1"/>
    <w:rsid w:val="00D20EA1"/>
    <w:rsid w:val="00D21C16"/>
    <w:rsid w:val="00D21C61"/>
    <w:rsid w:val="00D2236D"/>
    <w:rsid w:val="00D22439"/>
    <w:rsid w:val="00D22768"/>
    <w:rsid w:val="00D230CE"/>
    <w:rsid w:val="00D245A7"/>
    <w:rsid w:val="00D26189"/>
    <w:rsid w:val="00D27A94"/>
    <w:rsid w:val="00D30233"/>
    <w:rsid w:val="00D3114C"/>
    <w:rsid w:val="00D319DD"/>
    <w:rsid w:val="00D33389"/>
    <w:rsid w:val="00D34794"/>
    <w:rsid w:val="00D35265"/>
    <w:rsid w:val="00D374E7"/>
    <w:rsid w:val="00D4011E"/>
    <w:rsid w:val="00D41914"/>
    <w:rsid w:val="00D428EC"/>
    <w:rsid w:val="00D42C86"/>
    <w:rsid w:val="00D42F0B"/>
    <w:rsid w:val="00D42FAF"/>
    <w:rsid w:val="00D469BC"/>
    <w:rsid w:val="00D46A1C"/>
    <w:rsid w:val="00D477A5"/>
    <w:rsid w:val="00D47B92"/>
    <w:rsid w:val="00D5059D"/>
    <w:rsid w:val="00D52AB1"/>
    <w:rsid w:val="00D5515E"/>
    <w:rsid w:val="00D568D6"/>
    <w:rsid w:val="00D60F88"/>
    <w:rsid w:val="00D61407"/>
    <w:rsid w:val="00D62562"/>
    <w:rsid w:val="00D63620"/>
    <w:rsid w:val="00D64019"/>
    <w:rsid w:val="00D64745"/>
    <w:rsid w:val="00D648A8"/>
    <w:rsid w:val="00D649DA"/>
    <w:rsid w:val="00D64B22"/>
    <w:rsid w:val="00D654CA"/>
    <w:rsid w:val="00D65598"/>
    <w:rsid w:val="00D66750"/>
    <w:rsid w:val="00D66EE0"/>
    <w:rsid w:val="00D671CB"/>
    <w:rsid w:val="00D673A2"/>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3F50"/>
    <w:rsid w:val="00D8519B"/>
    <w:rsid w:val="00D86054"/>
    <w:rsid w:val="00D860E1"/>
    <w:rsid w:val="00D86300"/>
    <w:rsid w:val="00D86504"/>
    <w:rsid w:val="00D86F81"/>
    <w:rsid w:val="00D8712F"/>
    <w:rsid w:val="00D87EFA"/>
    <w:rsid w:val="00D87F55"/>
    <w:rsid w:val="00D90546"/>
    <w:rsid w:val="00D914F4"/>
    <w:rsid w:val="00D92A88"/>
    <w:rsid w:val="00D933D8"/>
    <w:rsid w:val="00D936DC"/>
    <w:rsid w:val="00D9576B"/>
    <w:rsid w:val="00DA07F7"/>
    <w:rsid w:val="00DA1A9E"/>
    <w:rsid w:val="00DA1B76"/>
    <w:rsid w:val="00DA2156"/>
    <w:rsid w:val="00DA3029"/>
    <w:rsid w:val="00DA317E"/>
    <w:rsid w:val="00DA3E03"/>
    <w:rsid w:val="00DA4264"/>
    <w:rsid w:val="00DA4C80"/>
    <w:rsid w:val="00DA64E0"/>
    <w:rsid w:val="00DA7E70"/>
    <w:rsid w:val="00DB07BC"/>
    <w:rsid w:val="00DB1345"/>
    <w:rsid w:val="00DB196C"/>
    <w:rsid w:val="00DB19A3"/>
    <w:rsid w:val="00DB24F6"/>
    <w:rsid w:val="00DB27AE"/>
    <w:rsid w:val="00DB27FB"/>
    <w:rsid w:val="00DB29B5"/>
    <w:rsid w:val="00DB3A64"/>
    <w:rsid w:val="00DB41E9"/>
    <w:rsid w:val="00DB4253"/>
    <w:rsid w:val="00DB4991"/>
    <w:rsid w:val="00DB550F"/>
    <w:rsid w:val="00DB5B6D"/>
    <w:rsid w:val="00DB5EF1"/>
    <w:rsid w:val="00DB6176"/>
    <w:rsid w:val="00DB67D0"/>
    <w:rsid w:val="00DB7B88"/>
    <w:rsid w:val="00DC051A"/>
    <w:rsid w:val="00DC0FD4"/>
    <w:rsid w:val="00DC15C7"/>
    <w:rsid w:val="00DC251C"/>
    <w:rsid w:val="00DC51B7"/>
    <w:rsid w:val="00DC568E"/>
    <w:rsid w:val="00DC5CD7"/>
    <w:rsid w:val="00DC6072"/>
    <w:rsid w:val="00DC7794"/>
    <w:rsid w:val="00DC77A2"/>
    <w:rsid w:val="00DC7E8A"/>
    <w:rsid w:val="00DD06BC"/>
    <w:rsid w:val="00DD0ABE"/>
    <w:rsid w:val="00DD144B"/>
    <w:rsid w:val="00DD21CA"/>
    <w:rsid w:val="00DD2B14"/>
    <w:rsid w:val="00DD3A50"/>
    <w:rsid w:val="00DD3A74"/>
    <w:rsid w:val="00DD48B1"/>
    <w:rsid w:val="00DD4A4D"/>
    <w:rsid w:val="00DD56DF"/>
    <w:rsid w:val="00DD5A7B"/>
    <w:rsid w:val="00DD5C5D"/>
    <w:rsid w:val="00DD70FD"/>
    <w:rsid w:val="00DE096E"/>
    <w:rsid w:val="00DE0DEB"/>
    <w:rsid w:val="00DE2281"/>
    <w:rsid w:val="00DE239D"/>
    <w:rsid w:val="00DE2CF7"/>
    <w:rsid w:val="00DE457A"/>
    <w:rsid w:val="00DE4B3C"/>
    <w:rsid w:val="00DE4E27"/>
    <w:rsid w:val="00DE6F1D"/>
    <w:rsid w:val="00DE6FE6"/>
    <w:rsid w:val="00DF0B36"/>
    <w:rsid w:val="00DF0E2C"/>
    <w:rsid w:val="00DF1ECB"/>
    <w:rsid w:val="00DF1F03"/>
    <w:rsid w:val="00DF28FE"/>
    <w:rsid w:val="00DF2DB4"/>
    <w:rsid w:val="00DF3D54"/>
    <w:rsid w:val="00DF3F8F"/>
    <w:rsid w:val="00DF42CB"/>
    <w:rsid w:val="00DF5240"/>
    <w:rsid w:val="00DF5E70"/>
    <w:rsid w:val="00DF7418"/>
    <w:rsid w:val="00DF789D"/>
    <w:rsid w:val="00E0012E"/>
    <w:rsid w:val="00E009B7"/>
    <w:rsid w:val="00E00A67"/>
    <w:rsid w:val="00E00DC3"/>
    <w:rsid w:val="00E00FB9"/>
    <w:rsid w:val="00E01856"/>
    <w:rsid w:val="00E01E29"/>
    <w:rsid w:val="00E03CC7"/>
    <w:rsid w:val="00E04E4D"/>
    <w:rsid w:val="00E0598A"/>
    <w:rsid w:val="00E05C72"/>
    <w:rsid w:val="00E05E09"/>
    <w:rsid w:val="00E065F4"/>
    <w:rsid w:val="00E07D2A"/>
    <w:rsid w:val="00E101D7"/>
    <w:rsid w:val="00E11515"/>
    <w:rsid w:val="00E12255"/>
    <w:rsid w:val="00E12FB0"/>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353"/>
    <w:rsid w:val="00E3070A"/>
    <w:rsid w:val="00E31920"/>
    <w:rsid w:val="00E3276D"/>
    <w:rsid w:val="00E33049"/>
    <w:rsid w:val="00E337BA"/>
    <w:rsid w:val="00E33B67"/>
    <w:rsid w:val="00E342DD"/>
    <w:rsid w:val="00E35257"/>
    <w:rsid w:val="00E356AB"/>
    <w:rsid w:val="00E362AE"/>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A05"/>
    <w:rsid w:val="00E47BF9"/>
    <w:rsid w:val="00E5047C"/>
    <w:rsid w:val="00E5061D"/>
    <w:rsid w:val="00E507A1"/>
    <w:rsid w:val="00E50D97"/>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4787"/>
    <w:rsid w:val="00E66F59"/>
    <w:rsid w:val="00E67204"/>
    <w:rsid w:val="00E7019F"/>
    <w:rsid w:val="00E70CF4"/>
    <w:rsid w:val="00E72B9D"/>
    <w:rsid w:val="00E72C6A"/>
    <w:rsid w:val="00E731A1"/>
    <w:rsid w:val="00E759DF"/>
    <w:rsid w:val="00E75DF0"/>
    <w:rsid w:val="00E7632B"/>
    <w:rsid w:val="00E770AB"/>
    <w:rsid w:val="00E801DE"/>
    <w:rsid w:val="00E81367"/>
    <w:rsid w:val="00E8230E"/>
    <w:rsid w:val="00E82DF1"/>
    <w:rsid w:val="00E831C3"/>
    <w:rsid w:val="00E84442"/>
    <w:rsid w:val="00E85104"/>
    <w:rsid w:val="00E85487"/>
    <w:rsid w:val="00E856AC"/>
    <w:rsid w:val="00E85FEA"/>
    <w:rsid w:val="00E90C95"/>
    <w:rsid w:val="00E90F96"/>
    <w:rsid w:val="00E915F5"/>
    <w:rsid w:val="00E91943"/>
    <w:rsid w:val="00E93213"/>
    <w:rsid w:val="00E93AF5"/>
    <w:rsid w:val="00E93C60"/>
    <w:rsid w:val="00E95B66"/>
    <w:rsid w:val="00E95C22"/>
    <w:rsid w:val="00E95DF3"/>
    <w:rsid w:val="00E97161"/>
    <w:rsid w:val="00E974F2"/>
    <w:rsid w:val="00E97663"/>
    <w:rsid w:val="00E97A2C"/>
    <w:rsid w:val="00EA0041"/>
    <w:rsid w:val="00EA0388"/>
    <w:rsid w:val="00EA0469"/>
    <w:rsid w:val="00EA0560"/>
    <w:rsid w:val="00EA057F"/>
    <w:rsid w:val="00EA220D"/>
    <w:rsid w:val="00EA2F59"/>
    <w:rsid w:val="00EA302D"/>
    <w:rsid w:val="00EA4D6B"/>
    <w:rsid w:val="00EA5926"/>
    <w:rsid w:val="00EA6484"/>
    <w:rsid w:val="00EB05F2"/>
    <w:rsid w:val="00EB0940"/>
    <w:rsid w:val="00EB0ADA"/>
    <w:rsid w:val="00EB0D46"/>
    <w:rsid w:val="00EB2044"/>
    <w:rsid w:val="00EB249F"/>
    <w:rsid w:val="00EB2FC8"/>
    <w:rsid w:val="00EB3B09"/>
    <w:rsid w:val="00EB430C"/>
    <w:rsid w:val="00EB51A7"/>
    <w:rsid w:val="00EB683B"/>
    <w:rsid w:val="00EB69D6"/>
    <w:rsid w:val="00EB7AC1"/>
    <w:rsid w:val="00EB7F32"/>
    <w:rsid w:val="00EC0935"/>
    <w:rsid w:val="00EC1369"/>
    <w:rsid w:val="00EC165E"/>
    <w:rsid w:val="00EC230F"/>
    <w:rsid w:val="00EC33C8"/>
    <w:rsid w:val="00EC4000"/>
    <w:rsid w:val="00EC4992"/>
    <w:rsid w:val="00EC4E3D"/>
    <w:rsid w:val="00EC53A0"/>
    <w:rsid w:val="00EC6A1C"/>
    <w:rsid w:val="00EC6C1E"/>
    <w:rsid w:val="00EC6FDB"/>
    <w:rsid w:val="00ED0661"/>
    <w:rsid w:val="00ED0668"/>
    <w:rsid w:val="00ED39EF"/>
    <w:rsid w:val="00ED3AC7"/>
    <w:rsid w:val="00ED3C0A"/>
    <w:rsid w:val="00ED3FFB"/>
    <w:rsid w:val="00ED53E3"/>
    <w:rsid w:val="00ED5F43"/>
    <w:rsid w:val="00ED6499"/>
    <w:rsid w:val="00ED73DC"/>
    <w:rsid w:val="00ED7F10"/>
    <w:rsid w:val="00EE04D9"/>
    <w:rsid w:val="00EE07DB"/>
    <w:rsid w:val="00EE180B"/>
    <w:rsid w:val="00EE20A5"/>
    <w:rsid w:val="00EE2117"/>
    <w:rsid w:val="00EE30D7"/>
    <w:rsid w:val="00EE3DB1"/>
    <w:rsid w:val="00EE4318"/>
    <w:rsid w:val="00EE4B8A"/>
    <w:rsid w:val="00EE5F45"/>
    <w:rsid w:val="00EE76C8"/>
    <w:rsid w:val="00EE7E0A"/>
    <w:rsid w:val="00EF20BE"/>
    <w:rsid w:val="00EF6DD2"/>
    <w:rsid w:val="00EF7DD4"/>
    <w:rsid w:val="00F00B3C"/>
    <w:rsid w:val="00F0112B"/>
    <w:rsid w:val="00F011BC"/>
    <w:rsid w:val="00F023DC"/>
    <w:rsid w:val="00F023E1"/>
    <w:rsid w:val="00F05E81"/>
    <w:rsid w:val="00F0746C"/>
    <w:rsid w:val="00F11525"/>
    <w:rsid w:val="00F1395B"/>
    <w:rsid w:val="00F1450E"/>
    <w:rsid w:val="00F158A3"/>
    <w:rsid w:val="00F165ED"/>
    <w:rsid w:val="00F16DCF"/>
    <w:rsid w:val="00F2017D"/>
    <w:rsid w:val="00F2052C"/>
    <w:rsid w:val="00F211C3"/>
    <w:rsid w:val="00F226AB"/>
    <w:rsid w:val="00F24980"/>
    <w:rsid w:val="00F24C49"/>
    <w:rsid w:val="00F24C61"/>
    <w:rsid w:val="00F259B6"/>
    <w:rsid w:val="00F30FC5"/>
    <w:rsid w:val="00F3118B"/>
    <w:rsid w:val="00F32B78"/>
    <w:rsid w:val="00F32E7B"/>
    <w:rsid w:val="00F35027"/>
    <w:rsid w:val="00F35B37"/>
    <w:rsid w:val="00F37412"/>
    <w:rsid w:val="00F3754A"/>
    <w:rsid w:val="00F42885"/>
    <w:rsid w:val="00F43C4D"/>
    <w:rsid w:val="00F451AA"/>
    <w:rsid w:val="00F45692"/>
    <w:rsid w:val="00F45C0D"/>
    <w:rsid w:val="00F45FC1"/>
    <w:rsid w:val="00F46B8A"/>
    <w:rsid w:val="00F46E0C"/>
    <w:rsid w:val="00F47B9F"/>
    <w:rsid w:val="00F5061C"/>
    <w:rsid w:val="00F50C8A"/>
    <w:rsid w:val="00F528DE"/>
    <w:rsid w:val="00F54274"/>
    <w:rsid w:val="00F549DA"/>
    <w:rsid w:val="00F54B34"/>
    <w:rsid w:val="00F54CDE"/>
    <w:rsid w:val="00F550EE"/>
    <w:rsid w:val="00F553F6"/>
    <w:rsid w:val="00F554BC"/>
    <w:rsid w:val="00F5666F"/>
    <w:rsid w:val="00F575C7"/>
    <w:rsid w:val="00F576DA"/>
    <w:rsid w:val="00F5775A"/>
    <w:rsid w:val="00F578F4"/>
    <w:rsid w:val="00F60279"/>
    <w:rsid w:val="00F61833"/>
    <w:rsid w:val="00F61D1D"/>
    <w:rsid w:val="00F62CAB"/>
    <w:rsid w:val="00F62D7D"/>
    <w:rsid w:val="00F63F16"/>
    <w:rsid w:val="00F641C9"/>
    <w:rsid w:val="00F644E7"/>
    <w:rsid w:val="00F647F7"/>
    <w:rsid w:val="00F64A0B"/>
    <w:rsid w:val="00F65AD5"/>
    <w:rsid w:val="00F65AE5"/>
    <w:rsid w:val="00F66199"/>
    <w:rsid w:val="00F66F89"/>
    <w:rsid w:val="00F7076A"/>
    <w:rsid w:val="00F70E05"/>
    <w:rsid w:val="00F71DF9"/>
    <w:rsid w:val="00F72182"/>
    <w:rsid w:val="00F721EA"/>
    <w:rsid w:val="00F725A5"/>
    <w:rsid w:val="00F72718"/>
    <w:rsid w:val="00F72AE2"/>
    <w:rsid w:val="00F72BB8"/>
    <w:rsid w:val="00F72FC7"/>
    <w:rsid w:val="00F730EC"/>
    <w:rsid w:val="00F73B45"/>
    <w:rsid w:val="00F740C2"/>
    <w:rsid w:val="00F7567D"/>
    <w:rsid w:val="00F756D9"/>
    <w:rsid w:val="00F7593A"/>
    <w:rsid w:val="00F77176"/>
    <w:rsid w:val="00F77AE4"/>
    <w:rsid w:val="00F77ECA"/>
    <w:rsid w:val="00F8074B"/>
    <w:rsid w:val="00F81D3D"/>
    <w:rsid w:val="00F82BFF"/>
    <w:rsid w:val="00F82E88"/>
    <w:rsid w:val="00F83AC8"/>
    <w:rsid w:val="00F83E46"/>
    <w:rsid w:val="00F8416F"/>
    <w:rsid w:val="00F84A8F"/>
    <w:rsid w:val="00F84AB2"/>
    <w:rsid w:val="00F84FB5"/>
    <w:rsid w:val="00F85A34"/>
    <w:rsid w:val="00F85AF4"/>
    <w:rsid w:val="00F90D38"/>
    <w:rsid w:val="00F927A8"/>
    <w:rsid w:val="00F94600"/>
    <w:rsid w:val="00F9478B"/>
    <w:rsid w:val="00F94B64"/>
    <w:rsid w:val="00F95D6C"/>
    <w:rsid w:val="00F963B0"/>
    <w:rsid w:val="00F9796B"/>
    <w:rsid w:val="00F97A80"/>
    <w:rsid w:val="00FA0252"/>
    <w:rsid w:val="00FA08C4"/>
    <w:rsid w:val="00FA0E61"/>
    <w:rsid w:val="00FA2E02"/>
    <w:rsid w:val="00FA44E0"/>
    <w:rsid w:val="00FA6002"/>
    <w:rsid w:val="00FA65A4"/>
    <w:rsid w:val="00FA676C"/>
    <w:rsid w:val="00FA6F13"/>
    <w:rsid w:val="00FA7AC9"/>
    <w:rsid w:val="00FA7CCA"/>
    <w:rsid w:val="00FB1946"/>
    <w:rsid w:val="00FB3915"/>
    <w:rsid w:val="00FB3DBE"/>
    <w:rsid w:val="00FB4510"/>
    <w:rsid w:val="00FB56BE"/>
    <w:rsid w:val="00FB6580"/>
    <w:rsid w:val="00FB69EB"/>
    <w:rsid w:val="00FB73F2"/>
    <w:rsid w:val="00FB7499"/>
    <w:rsid w:val="00FC04C8"/>
    <w:rsid w:val="00FC0721"/>
    <w:rsid w:val="00FC0957"/>
    <w:rsid w:val="00FC15AF"/>
    <w:rsid w:val="00FC2A18"/>
    <w:rsid w:val="00FC31A7"/>
    <w:rsid w:val="00FC31D1"/>
    <w:rsid w:val="00FC348A"/>
    <w:rsid w:val="00FC3FF3"/>
    <w:rsid w:val="00FC47A6"/>
    <w:rsid w:val="00FC61B0"/>
    <w:rsid w:val="00FC6BA9"/>
    <w:rsid w:val="00FD0793"/>
    <w:rsid w:val="00FD0E4B"/>
    <w:rsid w:val="00FD0E80"/>
    <w:rsid w:val="00FD19A5"/>
    <w:rsid w:val="00FD1E41"/>
    <w:rsid w:val="00FD39AE"/>
    <w:rsid w:val="00FD3C15"/>
    <w:rsid w:val="00FD4F98"/>
    <w:rsid w:val="00FD50AF"/>
    <w:rsid w:val="00FD53C6"/>
    <w:rsid w:val="00FD76D5"/>
    <w:rsid w:val="00FD785F"/>
    <w:rsid w:val="00FE1399"/>
    <w:rsid w:val="00FE3525"/>
    <w:rsid w:val="00FE3B17"/>
    <w:rsid w:val="00FE3DCB"/>
    <w:rsid w:val="00FE458C"/>
    <w:rsid w:val="00FE4B08"/>
    <w:rsid w:val="00FE7EF9"/>
    <w:rsid w:val="00FE7F2A"/>
    <w:rsid w:val="00FF0185"/>
    <w:rsid w:val="00FF0C2F"/>
    <w:rsid w:val="00FF101A"/>
    <w:rsid w:val="00FF1D31"/>
    <w:rsid w:val="00FF1D86"/>
    <w:rsid w:val="00FF2724"/>
    <w:rsid w:val="00FF3670"/>
    <w:rsid w:val="00FF3953"/>
    <w:rsid w:val="00FF3E37"/>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aliases w:val="(F2), Znak,Znak"/>
    <w:basedOn w:val="Normalny"/>
    <w:link w:val="TekstpodstawowyZnak"/>
    <w:rsid w:val="00C529E4"/>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3"/>
      </w:numPr>
    </w:pPr>
  </w:style>
  <w:style w:type="numbering" w:customStyle="1" w:styleId="Zaimportowanystyl2">
    <w:name w:val="Zaimportowany styl 2"/>
    <w:rsid w:val="00B72385"/>
    <w:pPr>
      <w:numPr>
        <w:numId w:val="24"/>
      </w:numPr>
    </w:pPr>
  </w:style>
  <w:style w:type="numbering" w:customStyle="1" w:styleId="Zaimportowanystyl3">
    <w:name w:val="Zaimportowany styl 3"/>
    <w:rsid w:val="00B72385"/>
    <w:pPr>
      <w:numPr>
        <w:numId w:val="25"/>
      </w:numPr>
    </w:pPr>
  </w:style>
  <w:style w:type="numbering" w:customStyle="1" w:styleId="Zaimportowanystyl4">
    <w:name w:val="Zaimportowany styl 4"/>
    <w:rsid w:val="00B72385"/>
    <w:pPr>
      <w:numPr>
        <w:numId w:val="2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IIIPodstawowy">
    <w:name w:val="III Podstawowy"/>
    <w:basedOn w:val="Normalny"/>
    <w:rsid w:val="002B6247"/>
    <w:pPr>
      <w:widowControl w:val="0"/>
      <w:adjustRightInd w:val="0"/>
      <w:spacing w:before="120" w:after="120" w:line="240" w:lineRule="auto"/>
      <w:contextualSpacing/>
      <w:textAlignment w:val="baseline"/>
    </w:pPr>
    <w:rPr>
      <w:rFonts w:ascii="Arial" w:hAnsi="Arial"/>
      <w:bCs/>
      <w:lang w:eastAsia="pl-PL"/>
    </w:rPr>
  </w:style>
  <w:style w:type="paragraph" w:styleId="Tytu">
    <w:name w:val="Title"/>
    <w:basedOn w:val="Normalny"/>
    <w:link w:val="TytuZnak"/>
    <w:qFormat/>
    <w:rsid w:val="002C5E02"/>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2C5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2C5E02"/>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2C5E02"/>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2C5E02"/>
    <w:pPr>
      <w:keepNext/>
      <w:keepLines/>
      <w:numPr>
        <w:numId w:val="32"/>
      </w:numPr>
      <w:autoSpaceDE/>
      <w:autoSpaceDN/>
      <w:spacing w:before="240"/>
      <w:contextualSpacing/>
    </w:pPr>
    <w:rPr>
      <w:rFonts w:ascii="Arial" w:hAnsi="Arial" w:cs="Arial"/>
      <w:bCs w:val="0"/>
      <w:iCs/>
      <w:sz w:val="22"/>
      <w:szCs w:val="22"/>
    </w:rPr>
  </w:style>
  <w:style w:type="paragraph" w:customStyle="1" w:styleId="IIUstp">
    <w:name w:val="II Ustęp"/>
    <w:basedOn w:val="Normalny"/>
    <w:link w:val="IIUstpZnak"/>
    <w:rsid w:val="002C5E02"/>
    <w:pPr>
      <w:widowControl w:val="0"/>
      <w:numPr>
        <w:numId w:val="36"/>
      </w:numPr>
      <w:spacing w:after="120" w:line="240" w:lineRule="auto"/>
      <w:contextualSpacing/>
    </w:pPr>
    <w:rPr>
      <w:rFonts w:ascii="Arial" w:hAnsi="Arial" w:cs="Arial"/>
      <w:szCs w:val="22"/>
      <w:lang w:eastAsia="pl-PL"/>
    </w:rPr>
  </w:style>
  <w:style w:type="paragraph" w:customStyle="1" w:styleId="IIInumerowanie">
    <w:name w:val="III numerowanie"/>
    <w:basedOn w:val="Tekstpodstawowy"/>
    <w:link w:val="IIInumerowanieZnak"/>
    <w:rsid w:val="002C5E02"/>
    <w:pPr>
      <w:widowControl w:val="0"/>
      <w:numPr>
        <w:numId w:val="33"/>
      </w:numPr>
      <w:adjustRightInd w:val="0"/>
      <w:spacing w:line="240" w:lineRule="auto"/>
      <w:contextualSpacing/>
      <w:textAlignment w:val="baseline"/>
    </w:pPr>
    <w:rPr>
      <w:rFonts w:eastAsia="SimSun" w:cs="Times New Roman"/>
      <w:snapToGrid w:val="0"/>
      <w:color w:val="000000"/>
      <w:lang w:eastAsia="pl-PL"/>
    </w:rPr>
  </w:style>
  <w:style w:type="paragraph" w:customStyle="1" w:styleId="IIIXPodtytu">
    <w:name w:val="IIIX Podtytuł"/>
    <w:basedOn w:val="Podtytu"/>
    <w:rsid w:val="002C5E02"/>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Vnumerowanie">
    <w:name w:val="IIV numerowanie"/>
    <w:basedOn w:val="Normalny"/>
    <w:qFormat/>
    <w:rsid w:val="002C5E02"/>
    <w:pPr>
      <w:widowControl w:val="0"/>
      <w:numPr>
        <w:ilvl w:val="2"/>
        <w:numId w:val="31"/>
      </w:numPr>
      <w:adjustRightInd w:val="0"/>
      <w:spacing w:before="120" w:after="120" w:line="240" w:lineRule="auto"/>
      <w:contextualSpacing/>
      <w:textAlignment w:val="baseline"/>
    </w:pPr>
    <w:rPr>
      <w:rFonts w:ascii="Arial" w:eastAsia="SimSun" w:hAnsi="Arial"/>
      <w:snapToGrid w:val="0"/>
      <w:color w:val="000000"/>
      <w:kern w:val="24"/>
      <w:lang w:eastAsia="pl-PL"/>
    </w:rPr>
  </w:style>
  <w:style w:type="paragraph" w:customStyle="1" w:styleId="IIIZaczniki">
    <w:name w:val="III Zaączniki"/>
    <w:basedOn w:val="IParagraf"/>
    <w:qFormat/>
    <w:rsid w:val="002C5E02"/>
    <w:pPr>
      <w:numPr>
        <w:numId w:val="34"/>
      </w:numPr>
      <w:jc w:val="both"/>
    </w:pPr>
    <w:rPr>
      <w:b w:val="0"/>
      <w:sz w:val="18"/>
    </w:rPr>
  </w:style>
  <w:style w:type="paragraph" w:styleId="Podtytu">
    <w:name w:val="Subtitle"/>
    <w:basedOn w:val="Normalny"/>
    <w:next w:val="Normalny"/>
    <w:link w:val="PodtytuZnak"/>
    <w:qFormat/>
    <w:rsid w:val="002C5E02"/>
    <w:pPr>
      <w:widowControl w:val="0"/>
      <w:numPr>
        <w:ilvl w:val="1"/>
      </w:numPr>
      <w:adjustRightInd w:val="0"/>
      <w:spacing w:line="360" w:lineRule="atLeast"/>
      <w:textAlignment w:val="baseline"/>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rsid w:val="002C5E02"/>
    <w:rPr>
      <w:rFonts w:ascii="Cambria" w:eastAsia="Times New Roman" w:hAnsi="Cambria" w:cs="Times New Roman"/>
      <w:i/>
      <w:iCs/>
      <w:color w:val="4F81BD"/>
      <w:spacing w:val="15"/>
      <w:sz w:val="24"/>
      <w:szCs w:val="24"/>
      <w:lang w:eastAsia="pl-PL"/>
    </w:rPr>
  </w:style>
  <w:style w:type="paragraph" w:customStyle="1" w:styleId="Styl">
    <w:name w:val="Styl"/>
    <w:basedOn w:val="Normalny"/>
    <w:uiPriority w:val="99"/>
    <w:rsid w:val="002C5E02"/>
    <w:pPr>
      <w:autoSpaceDE w:val="0"/>
      <w:autoSpaceDN w:val="0"/>
      <w:spacing w:line="240" w:lineRule="auto"/>
      <w:jc w:val="left"/>
    </w:pPr>
    <w:rPr>
      <w:rFonts w:ascii="Arial" w:eastAsia="Calibri" w:hAnsi="Arial" w:cs="Arial"/>
      <w:sz w:val="24"/>
      <w:szCs w:val="24"/>
      <w:lang w:eastAsia="pl-PL"/>
    </w:rPr>
  </w:style>
  <w:style w:type="paragraph" w:customStyle="1" w:styleId="a-podst-2">
    <w:name w:val="a-podst-2"/>
    <w:basedOn w:val="Normalny"/>
    <w:uiPriority w:val="99"/>
    <w:rsid w:val="002C5E02"/>
    <w:pPr>
      <w:spacing w:line="360" w:lineRule="auto"/>
      <w:ind w:left="284" w:hanging="284"/>
      <w:jc w:val="left"/>
    </w:pPr>
    <w:rPr>
      <w:rFonts w:eastAsiaTheme="minorHAnsi"/>
      <w:sz w:val="24"/>
      <w:szCs w:val="24"/>
      <w:lang w:eastAsia="pl-PL"/>
    </w:rPr>
  </w:style>
  <w:style w:type="character" w:styleId="Tytuksiki">
    <w:name w:val="Book Title"/>
    <w:basedOn w:val="Domylnaczcionkaakapitu"/>
    <w:uiPriority w:val="33"/>
    <w:qFormat/>
    <w:rsid w:val="002C5E02"/>
    <w:rPr>
      <w:b/>
      <w:bCs/>
      <w:smallCaps/>
      <w:spacing w:val="5"/>
    </w:rPr>
  </w:style>
  <w:style w:type="paragraph" w:customStyle="1" w:styleId="Styl2">
    <w:name w:val="Styl2"/>
    <w:basedOn w:val="IIUstp"/>
    <w:qFormat/>
    <w:rsid w:val="002C5E02"/>
    <w:pPr>
      <w:numPr>
        <w:numId w:val="37"/>
      </w:numPr>
      <w:spacing w:line="260" w:lineRule="exact"/>
      <w:ind w:left="709" w:hanging="283"/>
    </w:pPr>
    <w:rPr>
      <w:sz w:val="18"/>
    </w:rPr>
  </w:style>
  <w:style w:type="paragraph" w:customStyle="1" w:styleId="Umowa1">
    <w:name w:val="Umowa_1"/>
    <w:basedOn w:val="IIUstp"/>
    <w:link w:val="Umowa1Znak"/>
    <w:qFormat/>
    <w:rsid w:val="002C5E02"/>
    <w:pPr>
      <w:spacing w:line="260" w:lineRule="exact"/>
      <w:ind w:left="357" w:hanging="357"/>
      <w:contextualSpacing w:val="0"/>
    </w:pPr>
    <w:rPr>
      <w:sz w:val="18"/>
      <w:szCs w:val="18"/>
    </w:rPr>
  </w:style>
  <w:style w:type="paragraph" w:customStyle="1" w:styleId="Umowa2">
    <w:name w:val="Umowa_2"/>
    <w:basedOn w:val="IIInumerowanie"/>
    <w:link w:val="Umowa2Znak"/>
    <w:qFormat/>
    <w:rsid w:val="002C5E02"/>
    <w:pPr>
      <w:numPr>
        <w:numId w:val="31"/>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2C5E02"/>
    <w:rPr>
      <w:rFonts w:ascii="Arial" w:eastAsia="Times New Roman" w:hAnsi="Arial" w:cs="Arial"/>
      <w:lang w:eastAsia="pl-PL"/>
    </w:rPr>
  </w:style>
  <w:style w:type="character" w:customStyle="1" w:styleId="Umowa1Znak">
    <w:name w:val="Umowa_1 Znak"/>
    <w:basedOn w:val="IIUstpZnak"/>
    <w:link w:val="Umowa1"/>
    <w:rsid w:val="002C5E02"/>
    <w:rPr>
      <w:rFonts w:ascii="Arial" w:eastAsia="Times New Roman" w:hAnsi="Arial" w:cs="Arial"/>
      <w:sz w:val="18"/>
      <w:szCs w:val="18"/>
      <w:lang w:eastAsia="pl-PL"/>
    </w:rPr>
  </w:style>
  <w:style w:type="paragraph" w:customStyle="1" w:styleId="Umowa3">
    <w:name w:val="Umowa_3"/>
    <w:basedOn w:val="IIInumerowanie"/>
    <w:link w:val="Umowa3Znak"/>
    <w:qFormat/>
    <w:rsid w:val="002C5E02"/>
    <w:pPr>
      <w:numPr>
        <w:numId w:val="38"/>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2C5E02"/>
    <w:rPr>
      <w:rFonts w:ascii="Arial" w:eastAsia="SimSun" w:hAnsi="Arial" w:cs="Times New Roman"/>
      <w:snapToGrid w:val="0"/>
      <w:color w:val="000000"/>
      <w:szCs w:val="20"/>
      <w:lang w:eastAsia="pl-PL"/>
    </w:rPr>
  </w:style>
  <w:style w:type="character" w:customStyle="1" w:styleId="Umowa2Znak">
    <w:name w:val="Umowa_2 Znak"/>
    <w:basedOn w:val="IIInumerowanieZnak"/>
    <w:link w:val="Umowa2"/>
    <w:rsid w:val="002C5E02"/>
    <w:rPr>
      <w:rFonts w:ascii="Arial" w:eastAsia="SimSun" w:hAnsi="Arial" w:cs="Arial"/>
      <w:snapToGrid w:val="0"/>
      <w:color w:val="FF0000"/>
      <w:sz w:val="18"/>
      <w:szCs w:val="18"/>
      <w:lang w:eastAsia="pl-PL"/>
    </w:rPr>
  </w:style>
  <w:style w:type="character" w:customStyle="1" w:styleId="Umowa3Znak">
    <w:name w:val="Umowa_3 Znak"/>
    <w:basedOn w:val="IIInumerowanieZnak"/>
    <w:link w:val="Umowa3"/>
    <w:rsid w:val="002C5E02"/>
    <w:rPr>
      <w:rFonts w:ascii="Arial" w:eastAsia="SimSun" w:hAnsi="Arial" w:cs="Arial"/>
      <w:snapToGrid w:val="0"/>
      <w:color w:val="FF0000"/>
      <w:sz w:val="18"/>
      <w:szCs w:val="18"/>
      <w:lang w:eastAsia="pl-PL"/>
    </w:rPr>
  </w:style>
  <w:style w:type="paragraph" w:customStyle="1" w:styleId="iVliterowanie">
    <w:name w:val="iV literowanie"/>
    <w:basedOn w:val="IIInumerowanie"/>
    <w:qFormat/>
    <w:rsid w:val="009A0666"/>
    <w:pPr>
      <w:numPr>
        <w:numId w:val="43"/>
      </w:numPr>
      <w:spacing w:before="120"/>
    </w:pPr>
    <w:rPr>
      <w:kern w:val="24"/>
    </w:rPr>
  </w:style>
  <w:style w:type="numbering" w:customStyle="1" w:styleId="Bezlisty2">
    <w:name w:val="Bez listy2"/>
    <w:next w:val="Bezlisty"/>
    <w:uiPriority w:val="99"/>
    <w:semiHidden/>
    <w:unhideWhenUsed/>
    <w:rsid w:val="003B4B33"/>
  </w:style>
  <w:style w:type="table" w:customStyle="1" w:styleId="Tabela-Siatka1">
    <w:name w:val="Tabela - Siatka1"/>
    <w:basedOn w:val="Standardowy"/>
    <w:next w:val="Tabela-Siatka"/>
    <w:uiPriority w:val="59"/>
    <w:rsid w:val="003B4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BE73BA"/>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BE73BA"/>
    <w:rPr>
      <w:rFonts w:ascii="Times New Roman" w:eastAsia="Times New Roman" w:hAnsi="Times New Roman" w:cs="Times New Roman"/>
      <w:sz w:val="24"/>
      <w:szCs w:val="20"/>
      <w:lang w:eastAsia="pl-PL"/>
    </w:rPr>
  </w:style>
  <w:style w:type="character" w:styleId="Numerstrony">
    <w:name w:val="page number"/>
    <w:basedOn w:val="Domylnaczcionkaakapitu"/>
    <w:rsid w:val="00BE73BA"/>
  </w:style>
  <w:style w:type="paragraph" w:customStyle="1" w:styleId="ust">
    <w:name w:val="ust"/>
    <w:rsid w:val="00BE73BA"/>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BE73BA"/>
    <w:rPr>
      <w:sz w:val="20"/>
    </w:rPr>
  </w:style>
  <w:style w:type="paragraph" w:customStyle="1" w:styleId="ZnakZnak1ZnakZnakZnakZnakZnakZnakZnak">
    <w:name w:val="Znak Znak1 Znak Znak Znak Znak Znak Znak Znak"/>
    <w:basedOn w:val="Normalny"/>
    <w:rsid w:val="00BE73BA"/>
    <w:pPr>
      <w:spacing w:line="240" w:lineRule="auto"/>
      <w:jc w:val="left"/>
    </w:pPr>
    <w:rPr>
      <w:rFonts w:ascii="Arial" w:hAnsi="Arial" w:cs="Arial"/>
      <w:sz w:val="24"/>
      <w:szCs w:val="24"/>
      <w:lang w:eastAsia="pl-PL"/>
    </w:rPr>
  </w:style>
  <w:style w:type="character" w:styleId="Pogrubienie">
    <w:name w:val="Strong"/>
    <w:qFormat/>
    <w:rsid w:val="00BE73BA"/>
    <w:rPr>
      <w:b/>
      <w:bCs/>
    </w:rPr>
  </w:style>
  <w:style w:type="character" w:customStyle="1" w:styleId="stopka0">
    <w:name w:val="stopka"/>
    <w:basedOn w:val="Domylnaczcionkaakapitu"/>
    <w:rsid w:val="00BE73BA"/>
  </w:style>
  <w:style w:type="character" w:customStyle="1" w:styleId="FontStyle117">
    <w:name w:val="Font Style117"/>
    <w:rsid w:val="00BE73BA"/>
    <w:rPr>
      <w:rFonts w:ascii="Arial" w:hAnsi="Arial" w:cs="Arial"/>
      <w:sz w:val="16"/>
      <w:szCs w:val="16"/>
    </w:rPr>
  </w:style>
  <w:style w:type="paragraph" w:customStyle="1" w:styleId="Style6">
    <w:name w:val="Style6"/>
    <w:basedOn w:val="Normalny"/>
    <w:rsid w:val="00BE73BA"/>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BE73BA"/>
    <w:rPr>
      <w:rFonts w:ascii="Arial" w:hAnsi="Arial" w:cs="Arial"/>
      <w:b/>
      <w:bCs/>
      <w:sz w:val="22"/>
      <w:szCs w:val="22"/>
    </w:rPr>
  </w:style>
  <w:style w:type="character" w:customStyle="1" w:styleId="FontStyle128">
    <w:name w:val="Font Style128"/>
    <w:rsid w:val="00BE73BA"/>
    <w:rPr>
      <w:rFonts w:ascii="Arial" w:hAnsi="Arial" w:cs="Arial"/>
      <w:b/>
      <w:bCs/>
      <w:spacing w:val="-10"/>
      <w:sz w:val="18"/>
      <w:szCs w:val="18"/>
    </w:rPr>
  </w:style>
  <w:style w:type="character" w:customStyle="1" w:styleId="FontStyle69">
    <w:name w:val="Font Style69"/>
    <w:rsid w:val="00BE73BA"/>
    <w:rPr>
      <w:rFonts w:ascii="Arial" w:hAnsi="Arial" w:cs="Arial"/>
      <w:sz w:val="22"/>
      <w:szCs w:val="22"/>
    </w:rPr>
  </w:style>
  <w:style w:type="paragraph" w:customStyle="1" w:styleId="Style27">
    <w:name w:val="Style27"/>
    <w:basedOn w:val="Normalny"/>
    <w:rsid w:val="00BE73BA"/>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BE73BA"/>
    <w:pPr>
      <w:widowControl w:val="0"/>
      <w:adjustRightInd w:val="0"/>
      <w:spacing w:line="360" w:lineRule="atLeast"/>
      <w:ind w:left="400" w:hanging="400"/>
      <w:jc w:val="left"/>
      <w:textAlignment w:val="baseline"/>
    </w:pPr>
    <w:rPr>
      <w:b/>
      <w:bCs/>
      <w:sz w:val="20"/>
      <w:lang w:eastAsia="pl-PL"/>
    </w:rPr>
  </w:style>
  <w:style w:type="paragraph" w:customStyle="1" w:styleId="Wstpniesformatowany">
    <w:name w:val="Wstępnie sformatowany"/>
    <w:basedOn w:val="Normalny"/>
    <w:rsid w:val="00BE73B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BE73BA"/>
    <w:pPr>
      <w:widowControl w:val="0"/>
      <w:autoSpaceDE/>
      <w:autoSpaceDN/>
      <w:jc w:val="both"/>
    </w:pPr>
    <w:rPr>
      <w:rFonts w:ascii="Arial" w:hAnsi="Arial"/>
      <w:sz w:val="22"/>
      <w:szCs w:val="22"/>
    </w:rPr>
  </w:style>
  <w:style w:type="character" w:customStyle="1" w:styleId="Styl3Znak">
    <w:name w:val="Styl3 Znak"/>
    <w:link w:val="Styl3"/>
    <w:rsid w:val="00BE73BA"/>
    <w:rPr>
      <w:rFonts w:ascii="Arial" w:eastAsia="Times New Roman" w:hAnsi="Arial" w:cs="Times New Roman"/>
      <w:b/>
      <w:bCs/>
      <w:lang w:eastAsia="pl-PL"/>
    </w:rPr>
  </w:style>
  <w:style w:type="paragraph" w:customStyle="1" w:styleId="St4-punkt">
    <w:name w:val="St4-punkt"/>
    <w:rsid w:val="00BE73BA"/>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BE73BA"/>
    <w:pPr>
      <w:spacing w:after="200" w:line="240" w:lineRule="auto"/>
      <w:jc w:val="left"/>
    </w:pPr>
    <w:rPr>
      <w:b/>
      <w:bCs/>
      <w:color w:val="4F81BD"/>
      <w:sz w:val="18"/>
      <w:szCs w:val="18"/>
      <w:lang w:eastAsia="pl-PL"/>
    </w:rPr>
  </w:style>
  <w:style w:type="paragraph" w:customStyle="1" w:styleId="Styl1">
    <w:name w:val="Styl1"/>
    <w:basedOn w:val="Tytu"/>
    <w:link w:val="Styl1Znak"/>
    <w:qFormat/>
    <w:rsid w:val="00BE73BA"/>
    <w:pPr>
      <w:widowControl w:val="0"/>
      <w:numPr>
        <w:numId w:val="84"/>
      </w:numPr>
      <w:autoSpaceDE/>
      <w:autoSpaceDN/>
      <w:spacing w:before="120" w:after="120"/>
      <w:jc w:val="both"/>
    </w:pPr>
    <w:rPr>
      <w:rFonts w:ascii="Arial" w:hAnsi="Arial" w:cs="Arial"/>
      <w:b w:val="0"/>
      <w:bCs w:val="0"/>
    </w:rPr>
  </w:style>
  <w:style w:type="character" w:customStyle="1" w:styleId="Styl1Znak">
    <w:name w:val="Styl1 Znak"/>
    <w:basedOn w:val="TytuZnak"/>
    <w:link w:val="Styl1"/>
    <w:rsid w:val="00BE73BA"/>
    <w:rPr>
      <w:rFonts w:ascii="Arial" w:eastAsia="Times New Roman" w:hAnsi="Arial" w:cs="Arial"/>
      <w:b w:val="0"/>
      <w:bCs w:val="0"/>
      <w:sz w:val="40"/>
      <w:szCs w:val="40"/>
      <w:lang w:eastAsia="pl-PL"/>
    </w:rPr>
  </w:style>
  <w:style w:type="paragraph" w:customStyle="1" w:styleId="StylIIUstpJasnoniebieski">
    <w:name w:val="Styl II Ustęp + Jasnoniebieski"/>
    <w:basedOn w:val="IIUstp"/>
    <w:rsid w:val="00BE73BA"/>
    <w:pPr>
      <w:numPr>
        <w:numId w:val="13"/>
      </w:numPr>
      <w:spacing w:before="120"/>
      <w:ind w:left="357" w:hanging="357"/>
    </w:pPr>
    <w:rPr>
      <w:color w:val="00B0F0"/>
      <w:sz w:val="40"/>
      <w:szCs w:val="40"/>
    </w:rPr>
  </w:style>
  <w:style w:type="character" w:customStyle="1" w:styleId="pre-wrap">
    <w:name w:val="pre-wrap"/>
    <w:basedOn w:val="Domylnaczcionkaakapitu"/>
    <w:rsid w:val="00473C4C"/>
  </w:style>
  <w:style w:type="character" w:customStyle="1" w:styleId="h4span">
    <w:name w:val="h4span"/>
    <w:basedOn w:val="Domylnaczcionkaakapitu"/>
    <w:rsid w:val="00473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2375136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59419805">
      <w:bodyDiv w:val="1"/>
      <w:marLeft w:val="0"/>
      <w:marRight w:val="0"/>
      <w:marTop w:val="0"/>
      <w:marBottom w:val="0"/>
      <w:divBdr>
        <w:top w:val="none" w:sz="0" w:space="0" w:color="auto"/>
        <w:left w:val="none" w:sz="0" w:space="0" w:color="auto"/>
        <w:bottom w:val="none" w:sz="0" w:space="0" w:color="auto"/>
        <w:right w:val="none" w:sz="0" w:space="0" w:color="auto"/>
      </w:divBdr>
    </w:div>
    <w:div w:id="1454905121">
      <w:bodyDiv w:val="1"/>
      <w:marLeft w:val="0"/>
      <w:marRight w:val="0"/>
      <w:marTop w:val="0"/>
      <w:marBottom w:val="0"/>
      <w:divBdr>
        <w:top w:val="none" w:sz="0" w:space="0" w:color="auto"/>
        <w:left w:val="none" w:sz="0" w:space="0" w:color="auto"/>
        <w:bottom w:val="none" w:sz="0" w:space="0" w:color="auto"/>
        <w:right w:val="none" w:sz="0" w:space="0" w:color="auto"/>
      </w:divBdr>
    </w:div>
    <w:div w:id="1780876863">
      <w:bodyDiv w:val="1"/>
      <w:marLeft w:val="0"/>
      <w:marRight w:val="0"/>
      <w:marTop w:val="0"/>
      <w:marBottom w:val="0"/>
      <w:divBdr>
        <w:top w:val="none" w:sz="0" w:space="0" w:color="auto"/>
        <w:left w:val="none" w:sz="0" w:space="0" w:color="auto"/>
        <w:bottom w:val="none" w:sz="0" w:space="0" w:color="auto"/>
        <w:right w:val="none" w:sz="0" w:space="0" w:color="auto"/>
      </w:divBdr>
    </w:div>
    <w:div w:id="186509421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6036468">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0556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02795.2024 załączniki edytowalne.docx</dmsv2BaseFileName>
    <dmsv2BaseDisplayName xmlns="http://schemas.microsoft.com/sharepoint/v3">SWZ 02795.2024 załączniki edytowalne</dmsv2BaseDisplayName>
    <dmsv2SWPP2ObjectNumber xmlns="http://schemas.microsoft.com/sharepoint/v3">POST/DYS/OL/LZA/02795/2024                        </dmsv2SWPP2ObjectNumber>
    <dmsv2SWPP2SumMD5 xmlns="http://schemas.microsoft.com/sharepoint/v3">8f3df6c311b657e170e22fb43cab5e4d</dmsv2SWPP2SumMD5>
    <dmsv2BaseMoved xmlns="http://schemas.microsoft.com/sharepoint/v3">false</dmsv2BaseMoved>
    <dmsv2BaseIsSensitive xmlns="http://schemas.microsoft.com/sharepoint/v3">true</dmsv2BaseIsSensitive>
    <dmsv2SWPP2IDSWPP2 xmlns="http://schemas.microsoft.com/sharepoint/v3">656992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20636767</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ZKQJDXMXURTQ-1645358399-6218</_dlc_DocId>
    <_dlc_DocIdUrl xmlns="a19cb1c7-c5c7-46d4-85ae-d83685407bba">
      <Url>https://swpp2.dms.gkpge.pl/sites/31/_layouts/15/DocIdRedir.aspx?ID=ZKQJDXMXURTQ-1645358399-6218</Url>
      <Description>ZKQJDXMXURTQ-1645358399-6218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27F66C9-47EB-4980-9FF7-2E268D561F37}"/>
</file>

<file path=customXml/itemProps5.xml><?xml version="1.0" encoding="utf-8"?>
<ds:datastoreItem xmlns:ds="http://schemas.openxmlformats.org/officeDocument/2006/customXml" ds:itemID="{A0BD9FBC-FAA3-42FE-B6CB-EA6A3C193D64}">
  <ds:schemaRefs>
    <ds:schemaRef ds:uri="http://schemas.openxmlformats.org/officeDocument/2006/bibliography"/>
  </ds:schemaRefs>
</ds:datastoreItem>
</file>

<file path=customXml/itemProps6.xml><?xml version="1.0" encoding="utf-8"?>
<ds:datastoreItem xmlns:ds="http://schemas.openxmlformats.org/officeDocument/2006/customXml" ds:itemID="{937743DD-117F-4DFF-83D3-5A44434DBA80}"/>
</file>

<file path=docProps/app.xml><?xml version="1.0" encoding="utf-8"?>
<Properties xmlns="http://schemas.openxmlformats.org/officeDocument/2006/extended-properties" xmlns:vt="http://schemas.openxmlformats.org/officeDocument/2006/docPropsVTypes">
  <Template>Normal</Template>
  <TotalTime>19</TotalTime>
  <Pages>9</Pages>
  <Words>2062</Words>
  <Characters>12375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POST/DYS/OL/LZA/02795/2024</dc:subject>
  <dc:creator>Kurpiewska Katarzyna [PGE S.A.]</dc:creator>
  <cp:lastModifiedBy>Agaciak Piotr [PGE Dystr. O.Lublin]</cp:lastModifiedBy>
  <cp:revision>11</cp:revision>
  <cp:lastPrinted>2024-01-29T06:38:00Z</cp:lastPrinted>
  <dcterms:created xsi:type="dcterms:W3CDTF">2024-08-07T12:28:00Z</dcterms:created>
  <dcterms:modified xsi:type="dcterms:W3CDTF">2024-09-26T06:02:00Z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6fb32566-c11e-46cf-b1aa-89a754842e03</vt:lpwstr>
  </property>
</Properties>
</file>