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F65D3D4"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692CC3">
        <w:rPr>
          <w:rFonts w:cstheme="minorHAnsi"/>
          <w:color w:val="000000" w:themeColor="text1"/>
          <w:sz w:val="20"/>
          <w:szCs w:val="20"/>
        </w:rPr>
        <w:t xml:space="preserve"> 1</w:t>
      </w:r>
      <w:r w:rsidR="00D936C0">
        <w:rPr>
          <w:rFonts w:cstheme="minorHAnsi"/>
          <w:color w:val="000000" w:themeColor="text1"/>
          <w:sz w:val="20"/>
          <w:szCs w:val="20"/>
        </w:rPr>
        <w:t>0</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698C11A2"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D42694">
        <w:rPr>
          <w:rFonts w:asciiTheme="minorHAnsi" w:hAnsiTheme="minorHAnsi" w:cstheme="minorHAnsi"/>
          <w:sz w:val="20"/>
          <w:lang w:eastAsia="pl-PL"/>
        </w:rPr>
        <w:t>POST/DYS/OB/LZA/03284</w:t>
      </w:r>
      <w:r w:rsidR="005B613A">
        <w:rPr>
          <w:rFonts w:asciiTheme="minorHAnsi" w:hAnsiTheme="minorHAnsi" w:cstheme="minorHAnsi"/>
          <w:sz w:val="20"/>
          <w:lang w:eastAsia="pl-PL"/>
        </w:rPr>
        <w:t>/2024</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357C54">
        <w:rPr>
          <w:rFonts w:asciiTheme="minorHAnsi" w:hAnsiTheme="minorHAnsi" w:cstheme="minorHAnsi"/>
          <w:sz w:val="20"/>
          <w:lang w:eastAsia="pl-PL"/>
        </w:rPr>
        <w:t xml:space="preserve">: </w:t>
      </w:r>
      <w:r w:rsidR="00D42694" w:rsidRPr="000D41BF">
        <w:rPr>
          <w:rFonts w:asciiTheme="minorHAnsi" w:hAnsiTheme="minorHAnsi" w:cstheme="minorHAnsi"/>
          <w:i/>
          <w:color w:val="000000"/>
          <w:spacing w:val="-15"/>
          <w:sz w:val="20"/>
        </w:rPr>
        <w:t xml:space="preserve">Budowa sieci </w:t>
      </w:r>
      <w:r w:rsidR="00D42694">
        <w:rPr>
          <w:rFonts w:asciiTheme="minorHAnsi" w:hAnsiTheme="minorHAnsi" w:cstheme="minorHAnsi"/>
          <w:i/>
          <w:color w:val="000000"/>
          <w:spacing w:val="-15"/>
          <w:sz w:val="20"/>
        </w:rPr>
        <w:t xml:space="preserve">elektroenergetycznej </w:t>
      </w:r>
      <w:r w:rsidR="00D42694" w:rsidRPr="000D41BF">
        <w:rPr>
          <w:rFonts w:asciiTheme="minorHAnsi" w:hAnsiTheme="minorHAnsi" w:cstheme="minorHAnsi"/>
          <w:i/>
          <w:color w:val="000000"/>
          <w:spacing w:val="-15"/>
          <w:sz w:val="20"/>
        </w:rPr>
        <w:t xml:space="preserve"> nN na terenie działalności PGE Dystrybucja S.A. Oddział Białystok Rejon Energetyczny Białystok Miasto - </w:t>
      </w:r>
      <w:r w:rsidR="00D42694">
        <w:rPr>
          <w:rFonts w:asciiTheme="minorHAnsi" w:hAnsiTheme="minorHAnsi" w:cstheme="minorHAnsi"/>
          <w:i/>
          <w:color w:val="000000"/>
          <w:spacing w:val="-15"/>
          <w:sz w:val="20"/>
        </w:rPr>
        <w:t>6</w:t>
      </w:r>
      <w:r w:rsidR="00D42694" w:rsidRPr="000D41BF">
        <w:rPr>
          <w:rFonts w:asciiTheme="minorHAnsi" w:hAnsiTheme="minorHAnsi" w:cstheme="minorHAnsi"/>
          <w:i/>
          <w:color w:val="000000"/>
          <w:spacing w:val="-15"/>
          <w:sz w:val="20"/>
        </w:rPr>
        <w:t xml:space="preserve"> części</w:t>
      </w:r>
      <w:bookmarkStart w:id="2" w:name="_GoBack"/>
      <w:bookmarkEnd w:id="2"/>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E884A5" w14:textId="77777777" w:rsidR="00CD6F77" w:rsidRDefault="00CD6F77" w:rsidP="004A302B">
      <w:pPr>
        <w:spacing w:line="240" w:lineRule="auto"/>
      </w:pPr>
      <w:r>
        <w:separator/>
      </w:r>
    </w:p>
  </w:endnote>
  <w:endnote w:type="continuationSeparator" w:id="0">
    <w:p w14:paraId="2A20126E" w14:textId="77777777" w:rsidR="00CD6F77" w:rsidRDefault="00CD6F7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A5F1AB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42694">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42694">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07B20A" w14:textId="77777777" w:rsidR="00CD6F77" w:rsidRDefault="00CD6F77" w:rsidP="004A302B">
      <w:pPr>
        <w:spacing w:line="240" w:lineRule="auto"/>
      </w:pPr>
      <w:r>
        <w:separator/>
      </w:r>
    </w:p>
  </w:footnote>
  <w:footnote w:type="continuationSeparator" w:id="0">
    <w:p w14:paraId="1BA309C9" w14:textId="77777777" w:rsidR="00CD6F77" w:rsidRDefault="00CD6F7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7C612FF"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D42694">
          <w:rPr>
            <w:rFonts w:asciiTheme="minorHAnsi" w:hAnsiTheme="minorHAnsi" w:cstheme="minorHAnsi"/>
            <w:sz w:val="18"/>
            <w:szCs w:val="18"/>
          </w:rPr>
          <w:t>POST/DYS/OB/LZA/03284/2024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DC8A592"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555E51">
          <w:rPr>
            <w:rFonts w:asciiTheme="minorHAnsi" w:hAnsiTheme="minorHAnsi" w:cstheme="minorHAnsi"/>
            <w:sz w:val="18"/>
            <w:szCs w:val="18"/>
          </w:rPr>
          <w:t>POST/DYS/OB</w:t>
        </w:r>
        <w:r w:rsidR="00D42694">
          <w:rPr>
            <w:rFonts w:asciiTheme="minorHAnsi" w:hAnsiTheme="minorHAnsi" w:cstheme="minorHAnsi"/>
            <w:sz w:val="18"/>
            <w:szCs w:val="18"/>
          </w:rPr>
          <w:t>/LZA/03284</w:t>
        </w:r>
        <w:r w:rsidR="005B613A">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DAE"/>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94D"/>
    <w:rsid w:val="00204C16"/>
    <w:rsid w:val="0020505A"/>
    <w:rsid w:val="002073F1"/>
    <w:rsid w:val="00211C1B"/>
    <w:rsid w:val="002124EA"/>
    <w:rsid w:val="0021629D"/>
    <w:rsid w:val="00216F55"/>
    <w:rsid w:val="0021765C"/>
    <w:rsid w:val="00221F2B"/>
    <w:rsid w:val="00222158"/>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947"/>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4320"/>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57C5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D3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DD"/>
    <w:rsid w:val="005514E8"/>
    <w:rsid w:val="00552376"/>
    <w:rsid w:val="005528DB"/>
    <w:rsid w:val="005533E0"/>
    <w:rsid w:val="005542A1"/>
    <w:rsid w:val="00554E15"/>
    <w:rsid w:val="00555426"/>
    <w:rsid w:val="00555E51"/>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1723"/>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13A"/>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0D9B"/>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45"/>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CC3"/>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0E0F"/>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1ECA"/>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3C2F"/>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1B4"/>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6E9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7CA"/>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D6F77"/>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4CA"/>
    <w:rsid w:val="00D245A7"/>
    <w:rsid w:val="00D3114C"/>
    <w:rsid w:val="00D319DD"/>
    <w:rsid w:val="00D33389"/>
    <w:rsid w:val="00D35265"/>
    <w:rsid w:val="00D374E7"/>
    <w:rsid w:val="00D41914"/>
    <w:rsid w:val="00D4269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DC4"/>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C0"/>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1205"/>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6F7914"/>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3284_Załącznik nr 10 do SWZ - Ankieta.docx</dmsv2BaseFileName>
    <dmsv2BaseDisplayName xmlns="http://schemas.microsoft.com/sharepoint/v3">3284_Załącznik nr 10 do SWZ - Ankieta</dmsv2BaseDisplayName>
    <dmsv2SWPP2ObjectNumber xmlns="http://schemas.microsoft.com/sharepoint/v3">POST/DYS/OB/LZA/03284/2024                        </dmsv2SWPP2ObjectNumber>
    <dmsv2SWPP2SumMD5 xmlns="http://schemas.microsoft.com/sharepoint/v3">e59b4b302c03a19f0332cce8bee3ce9d</dmsv2SWPP2SumMD5>
    <dmsv2BaseMoved xmlns="http://schemas.microsoft.com/sharepoint/v3">false</dmsv2BaseMoved>
    <dmsv2BaseIsSensitive xmlns="http://schemas.microsoft.com/sharepoint/v3">true</dmsv2BaseIsSensitive>
    <dmsv2SWPP2IDSWPP2 xmlns="http://schemas.microsoft.com/sharepoint/v3">662167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21036397</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AEASQFSYQUA4-848585078-11953</_dlc_DocId>
    <_dlc_DocIdUrl xmlns="a19cb1c7-c5c7-46d4-85ae-d83685407bba">
      <Url>https://swpp2.dms.gkpge.pl/sites/32/_layouts/15/DocIdRedir.aspx?ID=AEASQFSYQUA4-848585078-11953</Url>
      <Description>AEASQFSYQUA4-848585078-11953</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14010A76-38B4-42B4-81C6-625B388AAB6B}"/>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5AAC2A65-5B69-4C32-9063-8327A7031AD4}">
  <ds:schemaRefs>
    <ds:schemaRef ds:uri="http://schemas.openxmlformats.org/officeDocument/2006/bibliography"/>
  </ds:schemaRefs>
</ds:datastoreItem>
</file>

<file path=customXml/itemProps6.xml><?xml version="1.0" encoding="utf-8"?>
<ds:datastoreItem xmlns:ds="http://schemas.openxmlformats.org/officeDocument/2006/customXml" ds:itemID="{E326B1CB-D82F-43FC-A8D8-7DCBD904E685}"/>
</file>

<file path=docProps/app.xml><?xml version="1.0" encoding="utf-8"?>
<Properties xmlns="http://schemas.openxmlformats.org/officeDocument/2006/extended-properties" xmlns:vt="http://schemas.openxmlformats.org/officeDocument/2006/docPropsVTypes">
  <Template>Normal</Template>
  <TotalTime>0</TotalTime>
  <Pages>2</Pages>
  <Words>491</Words>
  <Characters>2947</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POST/DYS/OB/LZA/03284/2024</dc:subject>
  <dc:creator>Kurpiewska Katarzyna [PGE S.A.]</dc:creator>
  <cp:lastModifiedBy>Naumowicz Magdalena [PGE Dystr. O.Białystok]</cp:lastModifiedBy>
  <cp:revision>2</cp:revision>
  <cp:lastPrinted>2021-02-26T13:14:00Z</cp:lastPrinted>
  <dcterms:created xsi:type="dcterms:W3CDTF">2024-11-14T06:46:00Z</dcterms:created>
  <dcterms:modified xsi:type="dcterms:W3CDTF">2024-11-14T06:46:00Z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0a18bc8e-496e-4a71-a749-3f3fc0d2944c</vt:lpwstr>
  </property>
</Properties>
</file>