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F65D3D4"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D936C0">
        <w:rPr>
          <w:rFonts w:cstheme="minorHAnsi"/>
          <w:color w:val="000000" w:themeColor="text1"/>
          <w:sz w:val="20"/>
          <w:szCs w:val="20"/>
        </w:rPr>
        <w:t>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A577E39"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C77735">
        <w:rPr>
          <w:rFonts w:asciiTheme="minorHAnsi" w:hAnsiTheme="minorHAnsi" w:cstheme="minorHAnsi"/>
          <w:sz w:val="20"/>
          <w:lang w:eastAsia="pl-PL"/>
        </w:rPr>
        <w:t>POST/DYS/OB/LZA/0324</w:t>
      </w:r>
      <w:r w:rsidR="009F42F2">
        <w:rPr>
          <w:rFonts w:asciiTheme="minorHAnsi" w:hAnsiTheme="minorHAnsi" w:cstheme="minorHAnsi"/>
          <w:sz w:val="20"/>
          <w:lang w:eastAsia="pl-PL"/>
        </w:rPr>
        <w:t>1</w:t>
      </w:r>
      <w:r w:rsidR="005B613A">
        <w:rPr>
          <w:rFonts w:asciiTheme="minorHAnsi" w:hAnsiTheme="minorHAnsi" w:cstheme="minorHAnsi"/>
          <w:sz w:val="20"/>
          <w:lang w:eastAsia="pl-PL"/>
        </w:rPr>
        <w:t>/2024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357C54">
        <w:rPr>
          <w:rFonts w:asciiTheme="minorHAnsi" w:hAnsiTheme="minorHAnsi" w:cstheme="minorHAnsi"/>
          <w:sz w:val="20"/>
          <w:lang w:eastAsia="pl-PL"/>
        </w:rPr>
        <w:t xml:space="preserve">: </w:t>
      </w:r>
      <w:r w:rsidR="00C067CA" w:rsidRPr="000D41BF">
        <w:rPr>
          <w:rFonts w:asciiTheme="minorHAnsi" w:hAnsiTheme="minorHAnsi" w:cstheme="minorHAnsi"/>
          <w:i/>
          <w:color w:val="000000"/>
          <w:spacing w:val="-15"/>
          <w:sz w:val="20"/>
        </w:rPr>
        <w:t xml:space="preserve">Budowa sieci </w:t>
      </w:r>
      <w:r w:rsidR="00C067CA">
        <w:rPr>
          <w:rFonts w:asciiTheme="minorHAnsi" w:hAnsiTheme="minorHAnsi" w:cstheme="minorHAnsi"/>
          <w:i/>
          <w:color w:val="000000"/>
          <w:spacing w:val="-15"/>
          <w:sz w:val="20"/>
        </w:rPr>
        <w:t xml:space="preserve">elektroenergetycznej </w:t>
      </w:r>
      <w:r w:rsidR="00C067CA" w:rsidRPr="000D41BF">
        <w:rPr>
          <w:rFonts w:asciiTheme="minorHAnsi" w:hAnsiTheme="minorHAnsi" w:cstheme="minorHAnsi"/>
          <w:i/>
          <w:color w:val="000000"/>
          <w:spacing w:val="-15"/>
          <w:sz w:val="20"/>
        </w:rPr>
        <w:t xml:space="preserve"> nN w celu zasilenia nowych odbiorców na terenie działalności PGE Dystrybucja S.A. Oddział Białystok Rejon Energetyczny Białystok Miasto - </w:t>
      </w:r>
      <w:r w:rsidR="009F42F2">
        <w:rPr>
          <w:rFonts w:asciiTheme="minorHAnsi" w:hAnsiTheme="minorHAnsi" w:cstheme="minorHAnsi"/>
          <w:i/>
          <w:color w:val="000000"/>
          <w:spacing w:val="-15"/>
          <w:sz w:val="20"/>
        </w:rPr>
        <w:t xml:space="preserve">ul. </w:t>
      </w:r>
      <w:r w:rsidR="00C77735">
        <w:rPr>
          <w:rFonts w:asciiTheme="minorHAnsi" w:hAnsiTheme="minorHAnsi" w:cstheme="minorHAnsi"/>
          <w:i/>
          <w:color w:val="000000"/>
          <w:spacing w:val="-15"/>
          <w:sz w:val="20"/>
        </w:rPr>
        <w:t>Kraszewskiego</w:t>
      </w:r>
      <w:r w:rsidR="009F42F2">
        <w:rPr>
          <w:rFonts w:asciiTheme="minorHAnsi" w:hAnsiTheme="minorHAnsi" w:cstheme="minorHAnsi"/>
          <w:i/>
          <w:color w:val="000000"/>
          <w:spacing w:val="-15"/>
          <w:sz w:val="20"/>
        </w:rPr>
        <w:t xml:space="preserve"> w Białymstoku</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w:t>
      </w:r>
      <w:bookmarkStart w:id="2" w:name="_GoBack"/>
      <w:r>
        <w:rPr>
          <w:rFonts w:asciiTheme="minorHAnsi" w:hAnsiTheme="minorHAnsi" w:cstheme="minorHAnsi"/>
          <w:sz w:val="20"/>
          <w:lang w:eastAsia="pl-PL"/>
        </w:rPr>
        <w:t xml:space="preserve">bezpieczeństwa </w:t>
      </w:r>
      <w:bookmarkEnd w:id="2"/>
      <w:r>
        <w:rPr>
          <w:rFonts w:asciiTheme="minorHAnsi" w:hAnsiTheme="minorHAnsi" w:cstheme="minorHAnsi"/>
          <w:sz w:val="20"/>
          <w:lang w:eastAsia="pl-PL"/>
        </w:rPr>
        <w:t>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884A5" w14:textId="77777777" w:rsidR="00CD6F77" w:rsidRDefault="00CD6F77" w:rsidP="004A302B">
      <w:pPr>
        <w:spacing w:line="240" w:lineRule="auto"/>
      </w:pPr>
      <w:r>
        <w:separator/>
      </w:r>
    </w:p>
  </w:endnote>
  <w:endnote w:type="continuationSeparator" w:id="0">
    <w:p w14:paraId="2A20126E" w14:textId="77777777" w:rsidR="00CD6F77" w:rsidRDefault="00CD6F7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41C710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773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773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07B20A" w14:textId="77777777" w:rsidR="00CD6F77" w:rsidRDefault="00CD6F77" w:rsidP="004A302B">
      <w:pPr>
        <w:spacing w:line="240" w:lineRule="auto"/>
      </w:pPr>
      <w:r>
        <w:separator/>
      </w:r>
    </w:p>
  </w:footnote>
  <w:footnote w:type="continuationSeparator" w:id="0">
    <w:p w14:paraId="1BA309C9" w14:textId="77777777" w:rsidR="00CD6F77" w:rsidRDefault="00CD6F7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BF1E25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77735">
          <w:rPr>
            <w:rFonts w:asciiTheme="minorHAnsi" w:hAnsiTheme="minorHAnsi" w:cstheme="minorHAnsi"/>
            <w:sz w:val="18"/>
            <w:szCs w:val="18"/>
          </w:rPr>
          <w:t>POST/DYS/OB/LZA/03241/2024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0E8AB71"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555E51">
          <w:rPr>
            <w:rFonts w:asciiTheme="minorHAnsi" w:hAnsiTheme="minorHAnsi" w:cstheme="minorHAnsi"/>
            <w:sz w:val="18"/>
            <w:szCs w:val="18"/>
          </w:rPr>
          <w:t>POST/DYS/OB</w:t>
        </w:r>
        <w:r w:rsidR="00C77735">
          <w:rPr>
            <w:rFonts w:asciiTheme="minorHAnsi" w:hAnsiTheme="minorHAnsi" w:cstheme="minorHAnsi"/>
            <w:sz w:val="18"/>
            <w:szCs w:val="18"/>
          </w:rPr>
          <w:t>/LZA/0324</w:t>
        </w:r>
        <w:r w:rsidR="009F42F2">
          <w:rPr>
            <w:rFonts w:asciiTheme="minorHAnsi" w:hAnsiTheme="minorHAnsi" w:cstheme="minorHAnsi"/>
            <w:sz w:val="18"/>
            <w:szCs w:val="18"/>
          </w:rPr>
          <w:t>1</w:t>
        </w:r>
        <w:r w:rsidR="005B613A">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DAE"/>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4D"/>
    <w:rsid w:val="00204C16"/>
    <w:rsid w:val="0020505A"/>
    <w:rsid w:val="002073F1"/>
    <w:rsid w:val="00211C1B"/>
    <w:rsid w:val="002124EA"/>
    <w:rsid w:val="0021629D"/>
    <w:rsid w:val="00216F55"/>
    <w:rsid w:val="0021765C"/>
    <w:rsid w:val="00221F2B"/>
    <w:rsid w:val="00222158"/>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947"/>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4320"/>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57C5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D3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DD"/>
    <w:rsid w:val="005514E8"/>
    <w:rsid w:val="00552376"/>
    <w:rsid w:val="005528DB"/>
    <w:rsid w:val="005533E0"/>
    <w:rsid w:val="005542A1"/>
    <w:rsid w:val="00554E15"/>
    <w:rsid w:val="00555426"/>
    <w:rsid w:val="00555E51"/>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723"/>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13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0D9B"/>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45"/>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3C2F"/>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1B4"/>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F2"/>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6E9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7CA"/>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735"/>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D6F77"/>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4CA"/>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C4"/>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1205"/>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6F7914"/>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3241_Załącznik nr 10 do SWZ - Ankieta.docx</dmsv2BaseFileName>
    <dmsv2BaseDisplayName xmlns="http://schemas.microsoft.com/sharepoint/v3">3241_Załącznik nr 10 do SWZ - Ankieta</dmsv2BaseDisplayName>
    <dmsv2SWPP2ObjectNumber xmlns="http://schemas.microsoft.com/sharepoint/v3">POST/DYS/OB/LZA/03241/2024                        </dmsv2SWPP2ObjectNumber>
    <dmsv2SWPP2SumMD5 xmlns="http://schemas.microsoft.com/sharepoint/v3">8ab3ca75c5dd08056b344623e601e0d0</dmsv2SWPP2SumMD5>
    <dmsv2BaseMoved xmlns="http://schemas.microsoft.com/sharepoint/v3">false</dmsv2BaseMoved>
    <dmsv2BaseIsSensitive xmlns="http://schemas.microsoft.com/sharepoint/v3">true</dmsv2BaseIsSensitive>
    <dmsv2SWPP2IDSWPP2 xmlns="http://schemas.microsoft.com/sharepoint/v3">661712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21000340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AEASQFSYQUA4-921679528-15936</_dlc_DocId>
    <_dlc_DocIdUrl xmlns="a19cb1c7-c5c7-46d4-85ae-d83685407bba">
      <Url>https://swpp2.dms.gkpge.pl/sites/32/_layouts/15/DocIdRedir.aspx?ID=AEASQFSYQUA4-921679528-15936</Url>
      <Description>AEASQFSYQUA4-921679528-15936</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67B9FBE-6041-4778-903C-50FDC842F73B}"/>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9032197D-2F0F-4312-B923-525DCB1C9149}">
  <ds:schemaRefs>
    <ds:schemaRef ds:uri="http://schemas.openxmlformats.org/officeDocument/2006/bibliography"/>
  </ds:schemaRefs>
</ds:datastoreItem>
</file>

<file path=customXml/itemProps6.xml><?xml version="1.0" encoding="utf-8"?>
<ds:datastoreItem xmlns:ds="http://schemas.openxmlformats.org/officeDocument/2006/customXml" ds:itemID="{D0EF6CA6-175F-4F64-B9D6-5E84DBF5308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2996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POST/DYS/OB/LZA/03241/2024</dc:subject>
  <dc:creator>Kurpiewska Katarzyna [PGE S.A.]</dc:creator>
  <cp:lastModifiedBy>Naumowicz Magdalena [PGE Dystr. O.Białystok]</cp:lastModifiedBy>
  <cp:revision>2</cp:revision>
  <cp:lastPrinted>2021-02-26T13:14:00Z</cp:lastPrinted>
  <dcterms:created xsi:type="dcterms:W3CDTF">2024-11-07T08:10:00Z</dcterms:created>
  <dcterms:modified xsi:type="dcterms:W3CDTF">2024-11-07T08:10:00Z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8fdb6412-7886-434e-97cd-50aa11ff2e9c</vt:lpwstr>
  </property>
</Properties>
</file>