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F65D3D4"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D936C0">
        <w:rPr>
          <w:rFonts w:cstheme="minorHAnsi"/>
          <w:color w:val="000000" w:themeColor="text1"/>
          <w:sz w:val="20"/>
          <w:szCs w:val="20"/>
        </w:rPr>
        <w:t>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D3E8005"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840E0F">
        <w:rPr>
          <w:rFonts w:asciiTheme="minorHAnsi" w:hAnsiTheme="minorHAnsi" w:cstheme="minorHAnsi"/>
          <w:sz w:val="20"/>
          <w:lang w:eastAsia="pl-PL"/>
        </w:rPr>
        <w:t>POST/DYS/OB/LZA/03233</w:t>
      </w:r>
      <w:bookmarkStart w:id="2" w:name="_GoBack"/>
      <w:bookmarkEnd w:id="2"/>
      <w:r w:rsidR="005B613A">
        <w:rPr>
          <w:rFonts w:asciiTheme="minorHAnsi" w:hAnsiTheme="minorHAnsi" w:cstheme="minorHAnsi"/>
          <w:sz w:val="20"/>
          <w:lang w:eastAsia="pl-PL"/>
        </w:rPr>
        <w:t>/2024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357C54">
        <w:rPr>
          <w:rFonts w:asciiTheme="minorHAnsi" w:hAnsiTheme="minorHAnsi" w:cstheme="minorHAnsi"/>
          <w:sz w:val="20"/>
          <w:lang w:eastAsia="pl-PL"/>
        </w:rPr>
        <w:t xml:space="preserve">: </w:t>
      </w:r>
      <w:r w:rsidR="00C067CA" w:rsidRPr="000D41BF">
        <w:rPr>
          <w:rFonts w:asciiTheme="minorHAnsi" w:hAnsiTheme="minorHAnsi" w:cstheme="minorHAnsi"/>
          <w:i/>
          <w:color w:val="000000"/>
          <w:spacing w:val="-15"/>
          <w:sz w:val="20"/>
        </w:rPr>
        <w:t xml:space="preserve">Budowa sieci </w:t>
      </w:r>
      <w:r w:rsidR="00C067CA">
        <w:rPr>
          <w:rFonts w:asciiTheme="minorHAnsi" w:hAnsiTheme="minorHAnsi" w:cstheme="minorHAnsi"/>
          <w:i/>
          <w:color w:val="000000"/>
          <w:spacing w:val="-15"/>
          <w:sz w:val="20"/>
        </w:rPr>
        <w:t xml:space="preserve">elektroenergetycznej </w:t>
      </w:r>
      <w:r w:rsidR="00C067CA"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C067CA">
        <w:rPr>
          <w:rFonts w:asciiTheme="minorHAnsi" w:hAnsiTheme="minorHAnsi" w:cstheme="minorHAnsi"/>
          <w:i/>
          <w:color w:val="000000"/>
          <w:spacing w:val="-15"/>
          <w:sz w:val="20"/>
        </w:rPr>
        <w:t>5</w:t>
      </w:r>
      <w:r w:rsidR="00C067CA" w:rsidRPr="000D41BF">
        <w:rPr>
          <w:rFonts w:asciiTheme="minorHAnsi" w:hAnsiTheme="minorHAnsi" w:cstheme="minorHAnsi"/>
          <w:i/>
          <w:color w:val="000000"/>
          <w:spacing w:val="-15"/>
          <w:sz w:val="20"/>
        </w:rPr>
        <w:t xml:space="preserve"> części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884A5" w14:textId="77777777" w:rsidR="00CD6F77" w:rsidRDefault="00CD6F77" w:rsidP="004A302B">
      <w:pPr>
        <w:spacing w:line="240" w:lineRule="auto"/>
      </w:pPr>
      <w:r>
        <w:separator/>
      </w:r>
    </w:p>
  </w:endnote>
  <w:endnote w:type="continuationSeparator" w:id="0">
    <w:p w14:paraId="2A20126E" w14:textId="77777777" w:rsidR="00CD6F77" w:rsidRDefault="00CD6F7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08A9A8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40E0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40E0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7B20A" w14:textId="77777777" w:rsidR="00CD6F77" w:rsidRDefault="00CD6F77" w:rsidP="004A302B">
      <w:pPr>
        <w:spacing w:line="240" w:lineRule="auto"/>
      </w:pPr>
      <w:r>
        <w:separator/>
      </w:r>
    </w:p>
  </w:footnote>
  <w:footnote w:type="continuationSeparator" w:id="0">
    <w:p w14:paraId="1BA309C9" w14:textId="77777777" w:rsidR="00CD6F77" w:rsidRDefault="00CD6F7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2291A8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40E0F">
          <w:rPr>
            <w:rFonts w:asciiTheme="minorHAnsi" w:hAnsiTheme="minorHAnsi" w:cstheme="minorHAnsi"/>
            <w:sz w:val="18"/>
            <w:szCs w:val="18"/>
          </w:rPr>
          <w:t>POST/DYS/OB/LZA/03233/2024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71C2AFD"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555E51">
          <w:rPr>
            <w:rFonts w:asciiTheme="minorHAnsi" w:hAnsiTheme="minorHAnsi" w:cstheme="minorHAnsi"/>
            <w:sz w:val="18"/>
            <w:szCs w:val="18"/>
          </w:rPr>
          <w:t>POST/DYS/OB</w:t>
        </w:r>
        <w:r w:rsidR="00840E0F">
          <w:rPr>
            <w:rFonts w:asciiTheme="minorHAnsi" w:hAnsiTheme="minorHAnsi" w:cstheme="minorHAnsi"/>
            <w:sz w:val="18"/>
            <w:szCs w:val="18"/>
          </w:rPr>
          <w:t>/LZA/03233</w:t>
        </w:r>
        <w:r w:rsidR="005B613A">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DAE"/>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4D"/>
    <w:rsid w:val="00204C16"/>
    <w:rsid w:val="0020505A"/>
    <w:rsid w:val="002073F1"/>
    <w:rsid w:val="00211C1B"/>
    <w:rsid w:val="002124EA"/>
    <w:rsid w:val="0021629D"/>
    <w:rsid w:val="00216F55"/>
    <w:rsid w:val="0021765C"/>
    <w:rsid w:val="00221F2B"/>
    <w:rsid w:val="00222158"/>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947"/>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4320"/>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C5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D3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DD"/>
    <w:rsid w:val="005514E8"/>
    <w:rsid w:val="00552376"/>
    <w:rsid w:val="005528DB"/>
    <w:rsid w:val="005533E0"/>
    <w:rsid w:val="005542A1"/>
    <w:rsid w:val="00554E15"/>
    <w:rsid w:val="00555426"/>
    <w:rsid w:val="00555E51"/>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723"/>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13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0D9B"/>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45"/>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0E0F"/>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3C2F"/>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1B4"/>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6E9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7CA"/>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D6F77"/>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4CA"/>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C4"/>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1205"/>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6F7914"/>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3233_Załącznik nr 10 do SWZ - Ankieta.docx</dmsv2BaseFileName>
    <dmsv2BaseDisplayName xmlns="http://schemas.microsoft.com/sharepoint/v3">3233_Załącznik nr 10 do SWZ - Ankieta</dmsv2BaseDisplayName>
    <dmsv2SWPP2ObjectNumber xmlns="http://schemas.microsoft.com/sharepoint/v3">POST/DYS/OB/LZA/03233/2024                        </dmsv2SWPP2ObjectNumber>
    <dmsv2SWPP2SumMD5 xmlns="http://schemas.microsoft.com/sharepoint/v3">0882de65cc471e08e2f5d5d1dfee9ed6</dmsv2SWPP2SumMD5>
    <dmsv2BaseMoved xmlns="http://schemas.microsoft.com/sharepoint/v3">false</dmsv2BaseMoved>
    <dmsv2BaseIsSensitive xmlns="http://schemas.microsoft.com/sharepoint/v3">true</dmsv2BaseIsSensitive>
    <dmsv2SWPP2IDSWPP2 xmlns="http://schemas.microsoft.com/sharepoint/v3">661682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21011317</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AEASQFSYQUA4-921679528-20519</_dlc_DocId>
    <_dlc_DocIdUrl xmlns="a19cb1c7-c5c7-46d4-85ae-d83685407bba">
      <Url>https://swpp2.dms.gkpge.pl/sites/32/_layouts/15/DocIdRedir.aspx?ID=AEASQFSYQUA4-921679528-20519</Url>
      <Description>AEASQFSYQUA4-921679528-20519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fa87e474-2c2a-4570-a952-e5d0e470b777"/>
    <ds:schemaRef ds:uri="http://purl.org/dc/dcmitype/"/>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e98d7501-42e4-4a2d-b641-b529e1ab1d6e"/>
    <ds:schemaRef ds:uri="efb9c7a9-fb7a-49d0-ad5d-64d3cce8bf9e"/>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C75DEA9-1095-4C66-9A3A-7E6F1001D31A}"/>
</file>

<file path=customXml/itemProps5.xml><?xml version="1.0" encoding="utf-8"?>
<ds:datastoreItem xmlns:ds="http://schemas.openxmlformats.org/officeDocument/2006/customXml" ds:itemID="{A5365386-D877-449D-879D-9DD9F2B76776}">
  <ds:schemaRefs>
    <ds:schemaRef ds:uri="http://schemas.openxmlformats.org/officeDocument/2006/bibliography"/>
  </ds:schemaRefs>
</ds:datastoreItem>
</file>

<file path=customXml/itemProps6.xml><?xml version="1.0" encoding="utf-8"?>
<ds:datastoreItem xmlns:ds="http://schemas.openxmlformats.org/officeDocument/2006/customXml" ds:itemID="{1AD97B55-6539-405E-A6CE-E69F205970C1}"/>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2976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POST/DYS/OB/LZA/03233/2024</dc:subject>
  <dc:creator>Kurpiewska Katarzyna [PGE S.A.]</dc:creator>
  <cp:lastModifiedBy>Naumowicz Magdalena [PGE Dystr. O.Białystok]</cp:lastModifiedBy>
  <cp:revision>2</cp:revision>
  <cp:lastPrinted>2021-02-26T13:14:00Z</cp:lastPrinted>
  <dcterms:created xsi:type="dcterms:W3CDTF">2024-11-08T07:30:00Z</dcterms:created>
  <dcterms:modified xsi:type="dcterms:W3CDTF">2024-11-08T07:30:00Z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db9e5410-3530-4063-8511-2bd6a207e4f4</vt:lpwstr>
  </property>
</Properties>
</file>