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ADA8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925C6E">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w:t>
      </w:r>
      <w:bookmarkStart w:id="2" w:name="_GoBack"/>
      <w:bookmarkEnd w:id="2"/>
      <w:r w:rsidR="007044E3" w:rsidRPr="007044E3">
        <w:rPr>
          <w:rFonts w:cstheme="minorHAnsi"/>
          <w:color w:val="000000" w:themeColor="text1"/>
          <w:sz w:val="20"/>
          <w:szCs w:val="20"/>
        </w:rPr>
        <w:t>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861622B" w:rsidR="00B371EF" w:rsidRPr="004B4556" w:rsidRDefault="00B371EF" w:rsidP="00533FAA">
      <w:pPr>
        <w:rPr>
          <w:rFonts w:asciiTheme="minorHAnsi" w:hAnsiTheme="minorHAnsi" w:cstheme="minorHAnsi"/>
          <w:sz w:val="20"/>
        </w:rPr>
      </w:pPr>
    </w:p>
    <w:p w14:paraId="258FE0BC" w14:textId="215E84AA" w:rsidR="00533FAA" w:rsidRPr="00633977" w:rsidRDefault="00547A1B" w:rsidP="00633977">
      <w:pPr>
        <w:rPr>
          <w:rFonts w:asciiTheme="minorHAnsi" w:hAnsiTheme="minorHAnsi" w:cstheme="minorHAnsi"/>
          <w:b/>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1661992088"/>
          <w:placeholder>
            <w:docPart w:val="186AAB3A96E440B98344E0BCF56A997F"/>
          </w:placeholder>
          <w:dataBinding w:prefixMappings="xmlns:ns0='http://schemas.openxmlformats.org/package/2006/metadata/core-properties' xmlns:ns1='http://purl.org/dc/elements/1.1/'" w:xpath="/ns0:coreProperties[1]/ns1:subject[1]" w:storeItemID="{6C3C8BC8-F283-45AE-878A-BAB7291924A1}"/>
          <w:text/>
        </w:sdtPr>
        <w:sdtEndPr/>
        <w:sdtContent>
          <w:r w:rsidR="00D62799">
            <w:rPr>
              <w:rFonts w:asciiTheme="minorHAnsi" w:hAnsiTheme="minorHAnsi" w:cstheme="minorHAnsi"/>
              <w:b/>
              <w:sz w:val="18"/>
              <w:szCs w:val="18"/>
            </w:rPr>
            <w:t>POST/DYS/OB/LZA/03228/2024</w:t>
          </w:r>
        </w:sdtContent>
      </w:sdt>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4D5174">
        <w:rPr>
          <w:rFonts w:asciiTheme="minorHAnsi" w:hAnsiTheme="minorHAnsi" w:cstheme="minorHAnsi"/>
          <w:sz w:val="20"/>
          <w:lang w:eastAsia="pl-PL"/>
        </w:rPr>
        <w:t xml:space="preserve"> </w:t>
      </w:r>
      <w:r w:rsidR="00925C6E" w:rsidRPr="00925C6E">
        <w:rPr>
          <w:rFonts w:asciiTheme="minorHAnsi" w:hAnsiTheme="minorHAnsi" w:cstheme="minorHAnsi"/>
          <w:b/>
          <w:sz w:val="20"/>
          <w:lang w:eastAsia="pl-PL"/>
        </w:rPr>
        <w:t>Opracowanie projektów budowlano-wykonawczych budowy i przebudowy sieci elektroenergetycznej nN na terenie działalności Rejonu Energetycznego Bielsk Podlaski PGE Dystrybucja S.</w:t>
      </w:r>
      <w:r w:rsidR="00925C6E">
        <w:rPr>
          <w:rFonts w:asciiTheme="minorHAnsi" w:hAnsiTheme="minorHAnsi" w:cstheme="minorHAnsi"/>
          <w:b/>
          <w:sz w:val="20"/>
          <w:lang w:eastAsia="pl-PL"/>
        </w:rPr>
        <w:t>A. Oddział Białystok – 6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213773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279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279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A2082E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62799">
          <w:rPr>
            <w:rFonts w:asciiTheme="minorHAnsi" w:hAnsiTheme="minorHAnsi" w:cstheme="minorHAnsi"/>
            <w:sz w:val="18"/>
            <w:szCs w:val="18"/>
          </w:rPr>
          <w:t>POST/DYS/OB/LZA/03228/2024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6C8A94B"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722381">
          <w:rPr>
            <w:rFonts w:asciiTheme="minorHAnsi" w:hAnsiTheme="minorHAnsi" w:cstheme="minorHAnsi"/>
            <w:sz w:val="18"/>
            <w:szCs w:val="18"/>
          </w:rPr>
          <w:t>POST/DYS/OB/LZA/0</w:t>
        </w:r>
        <w:r w:rsidR="00633977">
          <w:rPr>
            <w:rFonts w:asciiTheme="minorHAnsi" w:hAnsiTheme="minorHAnsi" w:cstheme="minorHAnsi"/>
            <w:sz w:val="18"/>
            <w:szCs w:val="18"/>
          </w:rPr>
          <w:t>322</w:t>
        </w:r>
        <w:r w:rsidR="00D62799">
          <w:rPr>
            <w:rFonts w:asciiTheme="minorHAnsi" w:hAnsiTheme="minorHAnsi" w:cstheme="minorHAnsi"/>
            <w:sz w:val="18"/>
            <w:szCs w:val="18"/>
          </w:rPr>
          <w:t>8</w:t>
        </w:r>
        <w:r w:rsidR="00EB6B87">
          <w:rPr>
            <w:rFonts w:asciiTheme="minorHAnsi" w:hAnsiTheme="minorHAnsi" w:cstheme="minorHAnsi"/>
            <w:sz w:val="18"/>
            <w:szCs w:val="18"/>
          </w:rPr>
          <w:t>/202</w:t>
        </w:r>
        <w:r w:rsidR="0000067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67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5FBE"/>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04C"/>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6489"/>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6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5E8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174"/>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BB8"/>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977"/>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D67"/>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0502"/>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38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0"/>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27D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5C6E"/>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130"/>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15"/>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0719"/>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2799"/>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84"/>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63B"/>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587"/>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8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186AAB3A96E440B98344E0BCF56A997F"/>
        <w:category>
          <w:name w:val="Ogólne"/>
          <w:gallery w:val="placeholder"/>
        </w:category>
        <w:types>
          <w:type w:val="bbPlcHdr"/>
        </w:types>
        <w:behaviors>
          <w:behavior w:val="content"/>
        </w:behaviors>
        <w:guid w:val="{F21FD914-C95C-4416-96DF-A16123B27A97}"/>
      </w:docPartPr>
      <w:docPartBody>
        <w:p w:rsidR="00B81B90" w:rsidRDefault="00E043A4" w:rsidP="00E043A4">
          <w:pPr>
            <w:pStyle w:val="186AAB3A96E440B98344E0BCF56A997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1B90"/>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043A4"/>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186AAB3A96E440B98344E0BCF56A997F">
    <w:name w:val="186AAB3A96E440B98344E0BCF56A997F"/>
    <w:rsid w:val="00E043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3228 - Załącznik nr 10 do SWZ - Ankieta.docx</dmsv2BaseFileName>
    <dmsv2BaseDisplayName xmlns="http://schemas.microsoft.com/sharepoint/v3">3228 - Załącznik nr 10 do SWZ - Ankieta</dmsv2BaseDisplayName>
    <dmsv2SWPP2ObjectNumber xmlns="http://schemas.microsoft.com/sharepoint/v3">POST/DYS/OB/LZA/03228/2024                        </dmsv2SWPP2ObjectNumber>
    <dmsv2SWPP2SumMD5 xmlns="http://schemas.microsoft.com/sharepoint/v3">6e9c3f092705a93dd48d8f56aea95ad3</dmsv2SWPP2SumMD5>
    <dmsv2BaseMoved xmlns="http://schemas.microsoft.com/sharepoint/v3">false</dmsv2BaseMoved>
    <dmsv2BaseIsSensitive xmlns="http://schemas.microsoft.com/sharepoint/v3">true</dmsv2BaseIsSensitive>
    <dmsv2SWPP2IDSWPP2 xmlns="http://schemas.microsoft.com/sharepoint/v3">661677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21020516</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AEASQFSYQUA4-848585078-3762</_dlc_DocId>
    <_dlc_DocIdUrl xmlns="a19cb1c7-c5c7-46d4-85ae-d83685407bba">
      <Url>https://swpp2.dms.gkpge.pl/sites/32/_layouts/15/DocIdRedir.aspx?ID=AEASQFSYQUA4-848585078-3762</Url>
      <Description>AEASQFSYQUA4-848585078-3762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72C8039-09DC-4B7B-AEC8-9065328D0533}"/>
</file>

<file path=customXml/itemProps5.xml><?xml version="1.0" encoding="utf-8"?>
<ds:datastoreItem xmlns:ds="http://schemas.openxmlformats.org/officeDocument/2006/customXml" ds:itemID="{0DD83D56-7A2D-454C-8B56-5ABDAFD42AB5}">
  <ds:schemaRefs>
    <ds:schemaRef ds:uri="http://schemas.openxmlformats.org/officeDocument/2006/bibliography"/>
  </ds:schemaRefs>
</ds:datastoreItem>
</file>

<file path=customXml/itemProps6.xml><?xml version="1.0" encoding="utf-8"?>
<ds:datastoreItem xmlns:ds="http://schemas.openxmlformats.org/officeDocument/2006/customXml" ds:itemID="{F9ED1B8C-8165-4186-A8DD-195B7E828D28}"/>
</file>

<file path=docProps/app.xml><?xml version="1.0" encoding="utf-8"?>
<Properties xmlns="http://schemas.openxmlformats.org/officeDocument/2006/extended-properties" xmlns:vt="http://schemas.openxmlformats.org/officeDocument/2006/docPropsVTypes">
  <Template>Normal</Template>
  <TotalTime>52</TotalTime>
  <Pages>2</Pages>
  <Words>499</Words>
  <Characters>2999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POST/DYS/OB/LZA/03228/2024</dc:subject>
  <dc:creator>Kurpiewska Katarzyna [PGE S.A.]</dc:creator>
  <cp:lastModifiedBy>Węclewicz Michał [PGE Dystr. O.Białystok]</cp:lastModifiedBy>
  <cp:revision>48</cp:revision>
  <cp:lastPrinted>2021-02-26T13:14:00Z</cp:lastPrinted>
  <dcterms:created xsi:type="dcterms:W3CDTF">2021-04-09T12:53:00Z</dcterms:created>
  <dcterms:modified xsi:type="dcterms:W3CDTF">2024-11-07T10:15:00Z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1f836602-54c1-4617-a54a-9e619e743244</vt:lpwstr>
  </property>
</Properties>
</file>