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5B4C03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DF6BA8">
        <w:rPr>
          <w:rFonts w:cstheme="minorHAnsi"/>
          <w:color w:val="000000" w:themeColor="text1"/>
          <w:sz w:val="20"/>
          <w:szCs w:val="20"/>
        </w:rPr>
        <w:t xml:space="preserve"> </w:t>
      </w:r>
      <w:r w:rsidR="009A550A">
        <w:rPr>
          <w:rFonts w:cstheme="minorHAnsi"/>
          <w:color w:val="000000" w:themeColor="text1"/>
          <w:sz w:val="20"/>
          <w:szCs w:val="20"/>
        </w:rPr>
        <w:t>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C2AF5B4" w:rsidR="00533FAA" w:rsidRPr="00D8497B" w:rsidRDefault="00547A1B" w:rsidP="00533FAA">
      <w:pPr>
        <w:spacing w:after="120" w:line="240" w:lineRule="auto"/>
        <w:rPr>
          <w:rFonts w:asciiTheme="minorHAnsi" w:hAnsiTheme="minorHAnsi" w:cstheme="minorHAnsi"/>
          <w:b/>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sdt>
        <w:sdtPr>
          <w:rPr>
            <w:rFonts w:asciiTheme="minorHAnsi" w:hAnsiTheme="minorHAnsi" w:cstheme="minorHAnsi"/>
            <w:b/>
            <w:sz w:val="18"/>
            <w:szCs w:val="18"/>
          </w:rPr>
          <w:alias w:val="Podtytuł"/>
          <w:id w:val="819312023"/>
          <w:placeholder>
            <w:docPart w:val="C22610C05DFF4E0B81F090F205C65345"/>
          </w:placeholder>
          <w:dataBinding w:prefixMappings="xmlns:ns0='http://schemas.openxmlformats.org/package/2006/metadata/core-properties' xmlns:ns1='http://purl.org/dc/elements/1.1/'" w:xpath="/ns0:coreProperties[1]/ns1:subject[1]" w:storeItemID="{6C3C8BC8-F283-45AE-878A-BAB7291924A1}"/>
          <w:text/>
        </w:sdtPr>
        <w:sdtEndPr/>
        <w:sdtContent>
          <w:r w:rsidR="006525C0">
            <w:rPr>
              <w:rFonts w:asciiTheme="minorHAnsi" w:hAnsiTheme="minorHAnsi" w:cstheme="minorHAnsi"/>
              <w:b/>
              <w:sz w:val="18"/>
              <w:szCs w:val="18"/>
            </w:rPr>
            <w:t>POST/DYS/OB/LZA/02960/2024</w:t>
          </w:r>
        </w:sdtContent>
      </w:sdt>
      <w:r w:rsidR="00960072">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EE480A" w:rsidRPr="00EE480A">
        <w:rPr>
          <w:rFonts w:asciiTheme="minorHAnsi" w:hAnsiTheme="minorHAnsi" w:cstheme="minorHAnsi"/>
          <w:b/>
          <w:sz w:val="20"/>
        </w:rPr>
        <w:t>„</w:t>
      </w:r>
      <w:r w:rsidR="006525C0" w:rsidRPr="00D64464">
        <w:rPr>
          <w:rFonts w:asciiTheme="minorHAnsi" w:hAnsiTheme="minorHAnsi" w:cstheme="minorHAnsi"/>
          <w:b/>
          <w:bCs/>
          <w:sz w:val="20"/>
        </w:rPr>
        <w:t xml:space="preserve">Budowa i przebudowa sieci elektroenergetycznej </w:t>
      </w:r>
      <w:proofErr w:type="spellStart"/>
      <w:r w:rsidR="006525C0" w:rsidRPr="00D64464">
        <w:rPr>
          <w:rFonts w:asciiTheme="minorHAnsi" w:hAnsiTheme="minorHAnsi" w:cstheme="minorHAnsi"/>
          <w:b/>
          <w:bCs/>
          <w:sz w:val="20"/>
        </w:rPr>
        <w:t>nN</w:t>
      </w:r>
      <w:proofErr w:type="spellEnd"/>
      <w:r w:rsidR="006525C0" w:rsidRPr="00D64464">
        <w:rPr>
          <w:rFonts w:asciiTheme="minorHAnsi" w:hAnsiTheme="minorHAnsi" w:cstheme="minorHAnsi"/>
          <w:b/>
          <w:bCs/>
          <w:sz w:val="20"/>
        </w:rPr>
        <w:t xml:space="preserve"> na terenie działalności Rejonu Energetycznego Bielsk Podlaski PGE Dystrybucja S.A. Oddział Białystok – 3 części</w:t>
      </w:r>
      <w:r w:rsidR="006525C0" w:rsidRPr="001E1D08">
        <w:rPr>
          <w:rFonts w:asciiTheme="minorHAnsi" w:hAnsiTheme="minorHAnsi" w:cstheme="minorHAnsi"/>
          <w:b/>
          <w:bCs/>
          <w:sz w:val="20"/>
        </w:rPr>
        <w:t>”</w:t>
      </w:r>
      <w:bookmarkStart w:id="2" w:name="_GoBack"/>
      <w:bookmarkEnd w:id="2"/>
      <w:r w:rsidR="00EE480A" w:rsidRPr="00EE480A">
        <w:rPr>
          <w:rFonts w:asciiTheme="minorHAnsi" w:hAnsiTheme="minorHAnsi" w:cstheme="minorHAnsi"/>
          <w:b/>
          <w:bCs/>
          <w:sz w:val="20"/>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8C4D5" w14:textId="77777777" w:rsidR="00DD4B2B" w:rsidRDefault="00DD4B2B" w:rsidP="004A302B">
      <w:pPr>
        <w:spacing w:line="240" w:lineRule="auto"/>
      </w:pPr>
      <w:r>
        <w:separator/>
      </w:r>
    </w:p>
  </w:endnote>
  <w:endnote w:type="continuationSeparator" w:id="0">
    <w:p w14:paraId="4DA26681" w14:textId="77777777" w:rsidR="00DD4B2B" w:rsidRDefault="00DD4B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5AC554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525C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525C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BA3CE" w14:textId="77777777" w:rsidR="00DD4B2B" w:rsidRDefault="00DD4B2B" w:rsidP="004A302B">
      <w:pPr>
        <w:spacing w:line="240" w:lineRule="auto"/>
      </w:pPr>
      <w:r>
        <w:separator/>
      </w:r>
    </w:p>
  </w:footnote>
  <w:footnote w:type="continuationSeparator" w:id="0">
    <w:p w14:paraId="16C73779" w14:textId="77777777" w:rsidR="00DD4B2B" w:rsidRDefault="00DD4B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E7D6CF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525C0">
          <w:rPr>
            <w:rFonts w:asciiTheme="minorHAnsi" w:hAnsiTheme="minorHAnsi" w:cstheme="minorHAnsi"/>
            <w:sz w:val="18"/>
            <w:szCs w:val="18"/>
          </w:rPr>
          <w:t>POST/DYS/OB/LZA/02960/2024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562695C"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b/>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B723CE">
          <w:rPr>
            <w:rFonts w:ascii="Calibri" w:hAnsi="Calibri" w:cs="Calibri"/>
            <w:b/>
            <w:sz w:val="18"/>
            <w:szCs w:val="18"/>
          </w:rPr>
          <w:t>POST/DYS/OB/LZA/0</w:t>
        </w:r>
        <w:r w:rsidR="00D8497B">
          <w:rPr>
            <w:rFonts w:ascii="Calibri" w:hAnsi="Calibri" w:cs="Calibri"/>
            <w:b/>
            <w:sz w:val="18"/>
            <w:szCs w:val="18"/>
          </w:rPr>
          <w:t>29</w:t>
        </w:r>
        <w:r w:rsidR="006525C0">
          <w:rPr>
            <w:rFonts w:ascii="Calibri" w:hAnsi="Calibri" w:cs="Calibri"/>
            <w:b/>
            <w:sz w:val="18"/>
            <w:szCs w:val="18"/>
          </w:rPr>
          <w:t>60</w:t>
        </w:r>
        <w:r w:rsidR="00960072" w:rsidRPr="00960072">
          <w:rPr>
            <w:rFonts w:ascii="Calibri" w:hAnsi="Calibri" w:cs="Calibri"/>
            <w:b/>
            <w:sz w:val="18"/>
            <w:szCs w:val="18"/>
          </w:rPr>
          <w:t>/202</w:t>
        </w:r>
        <w:r w:rsidR="005A0A06">
          <w:rPr>
            <w:rFonts w:ascii="Calibri" w:hAnsi="Calibri" w:cs="Calibri"/>
            <w:b/>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0B401DC"/>
    <w:multiLevelType w:val="multilevel"/>
    <w:tmpl w:val="2B0E3BF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3D4F"/>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BC6"/>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041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8C2"/>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3BD"/>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A06"/>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064"/>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5C0"/>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B4B"/>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45E"/>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1B"/>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3E"/>
    <w:rsid w:val="00943676"/>
    <w:rsid w:val="009436B5"/>
    <w:rsid w:val="009444FB"/>
    <w:rsid w:val="00944569"/>
    <w:rsid w:val="00944C1D"/>
    <w:rsid w:val="00946897"/>
    <w:rsid w:val="0095016D"/>
    <w:rsid w:val="0095096E"/>
    <w:rsid w:val="009510B5"/>
    <w:rsid w:val="009512ED"/>
    <w:rsid w:val="00951880"/>
    <w:rsid w:val="0095231D"/>
    <w:rsid w:val="00955B2D"/>
    <w:rsid w:val="00956311"/>
    <w:rsid w:val="00960072"/>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0452"/>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550A"/>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8E5"/>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4BE7"/>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05F"/>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6BE5"/>
    <w:rsid w:val="00B70431"/>
    <w:rsid w:val="00B70639"/>
    <w:rsid w:val="00B715BF"/>
    <w:rsid w:val="00B71AAA"/>
    <w:rsid w:val="00B72385"/>
    <w:rsid w:val="00B723CE"/>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CF5"/>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97B"/>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B2B"/>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BA8"/>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80A"/>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
      <w:docPartPr>
        <w:name w:val="C22610C05DFF4E0B81F090F205C65345"/>
        <w:category>
          <w:name w:val="Ogólne"/>
          <w:gallery w:val="placeholder"/>
        </w:category>
        <w:types>
          <w:type w:val="bbPlcHdr"/>
        </w:types>
        <w:behaviors>
          <w:behavior w:val="content"/>
        </w:behaviors>
        <w:guid w:val="{6D9192E2-3D4E-4528-A021-09710E70F9E2}"/>
      </w:docPartPr>
      <w:docPartBody>
        <w:p w:rsidR="0017712B" w:rsidRDefault="009A3F9F" w:rsidP="009A3F9F">
          <w:pPr>
            <w:pStyle w:val="C22610C05DFF4E0B81F090F205C6534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7712B"/>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232CC"/>
    <w:rsid w:val="0046204C"/>
    <w:rsid w:val="004755AE"/>
    <w:rsid w:val="00476E5A"/>
    <w:rsid w:val="00486F64"/>
    <w:rsid w:val="00496BD7"/>
    <w:rsid w:val="004B30AB"/>
    <w:rsid w:val="00504382"/>
    <w:rsid w:val="00504B11"/>
    <w:rsid w:val="00524D19"/>
    <w:rsid w:val="00572957"/>
    <w:rsid w:val="00583481"/>
    <w:rsid w:val="00584919"/>
    <w:rsid w:val="005A7CF4"/>
    <w:rsid w:val="005B35FD"/>
    <w:rsid w:val="005B5BB2"/>
    <w:rsid w:val="005C354C"/>
    <w:rsid w:val="00600D1C"/>
    <w:rsid w:val="006633C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2512C"/>
    <w:rsid w:val="009324D2"/>
    <w:rsid w:val="009A3F9F"/>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C22610C05DFF4E0B81F090F205C65345">
    <w:name w:val="C22610C05DFF4E0B81F090F205C65345"/>
    <w:rsid w:val="009A3F9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2960 - Załącznik nr 10.docx</dmsv2BaseFileName>
    <dmsv2BaseDisplayName xmlns="http://schemas.microsoft.com/sharepoint/v3">2960 - Załącznik nr 10</dmsv2BaseDisplayName>
    <dmsv2SWPP2ObjectNumber xmlns="http://schemas.microsoft.com/sharepoint/v3">POST/DYS/OB/LZA/02960/2024                        </dmsv2SWPP2ObjectNumber>
    <dmsv2SWPP2SumMD5 xmlns="http://schemas.microsoft.com/sharepoint/v3">6281dbb23e9f30d50808df0f56723ea8</dmsv2SWPP2SumMD5>
    <dmsv2BaseMoved xmlns="http://schemas.microsoft.com/sharepoint/v3">false</dmsv2BaseMoved>
    <dmsv2BaseIsSensitive xmlns="http://schemas.microsoft.com/sharepoint/v3">true</dmsv2BaseIsSensitive>
    <dmsv2SWPP2IDSWPP2 xmlns="http://schemas.microsoft.com/sharepoint/v3">658935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20970368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AEASQFSYQUA4-921679528-3753</_dlc_DocId>
    <_dlc_DocIdUrl xmlns="a19cb1c7-c5c7-46d4-85ae-d83685407bba">
      <Url>https://swpp2.dms.gkpge.pl/sites/32/_layouts/15/DocIdRedir.aspx?ID=AEASQFSYQUA4-921679528-3753</Url>
      <Description>AEASQFSYQUA4-921679528-3753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2C64AD4-FA18-4D65-9706-17B1BE96A8E9}"/>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F5EFF609-D91B-443F-9A03-71A067A56E67}">
  <ds:schemaRefs>
    <ds:schemaRef ds:uri="http://schemas.openxmlformats.org/officeDocument/2006/bibliography"/>
  </ds:schemaRefs>
</ds:datastoreItem>
</file>

<file path=customXml/itemProps6.xml><?xml version="1.0" encoding="utf-8"?>
<ds:datastoreItem xmlns:ds="http://schemas.openxmlformats.org/officeDocument/2006/customXml" ds:itemID="{85E54CA5-85FB-43E1-B838-31B71A971D3D}"/>
</file>

<file path=docProps/app.xml><?xml version="1.0" encoding="utf-8"?>
<Properties xmlns="http://schemas.openxmlformats.org/officeDocument/2006/extended-properties" xmlns:vt="http://schemas.openxmlformats.org/officeDocument/2006/docPropsVTypes">
  <Template>Normal</Template>
  <TotalTime>48</TotalTime>
  <Pages>2</Pages>
  <Words>493</Words>
  <Characters>2964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POST/DYS/OB/LZA/02960/2024</dc:subject>
  <dc:creator>Kurpiewska Katarzyna [PGE S.A.]</dc:creator>
  <cp:lastModifiedBy>Niedźwiecki Adam [PGE Dystr. O.Białystok]</cp:lastModifiedBy>
  <cp:revision>47</cp:revision>
  <cp:lastPrinted>2021-02-26T13:14:00Z</cp:lastPrinted>
  <dcterms:created xsi:type="dcterms:W3CDTF">2021-04-09T12:53:00Z</dcterms:created>
  <dcterms:modified xsi:type="dcterms:W3CDTF">2024-10-15T09:47:00Z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b4281ddc-e68f-41b9-ad5f-29af05f51a87</vt:lpwstr>
  </property>
</Properties>
</file>