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5B4C03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DF6BA8">
        <w:rPr>
          <w:rFonts w:cstheme="minorHAnsi"/>
          <w:color w:val="000000" w:themeColor="text1"/>
          <w:sz w:val="20"/>
          <w:szCs w:val="20"/>
        </w:rPr>
        <w:t xml:space="preserve"> </w:t>
      </w:r>
      <w:r w:rsidR="009A550A">
        <w:rPr>
          <w:rFonts w:cstheme="minorHAnsi"/>
          <w:color w:val="000000" w:themeColor="text1"/>
          <w:sz w:val="20"/>
          <w:szCs w:val="20"/>
        </w:rPr>
        <w:t>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AF7C6BC" w:rsidR="00533FAA" w:rsidRPr="00D8497B" w:rsidRDefault="00547A1B" w:rsidP="00533FAA">
      <w:pPr>
        <w:spacing w:after="120" w:line="240" w:lineRule="auto"/>
        <w:rPr>
          <w:rFonts w:asciiTheme="minorHAnsi" w:hAnsiTheme="minorHAnsi" w:cstheme="minorHAnsi"/>
          <w:b/>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sdt>
        <w:sdtPr>
          <w:rPr>
            <w:rFonts w:asciiTheme="minorHAnsi" w:hAnsiTheme="minorHAnsi" w:cstheme="minorHAnsi"/>
            <w:b/>
            <w:sz w:val="18"/>
            <w:szCs w:val="18"/>
          </w:rPr>
          <w:alias w:val="Podtytuł"/>
          <w:id w:val="819312023"/>
          <w:placeholder>
            <w:docPart w:val="C22610C05DFF4E0B81F090F205C65345"/>
          </w:placeholder>
          <w:dataBinding w:prefixMappings="xmlns:ns0='http://schemas.openxmlformats.org/package/2006/metadata/core-properties' xmlns:ns1='http://purl.org/dc/elements/1.1/'" w:xpath="/ns0:coreProperties[1]/ns1:subject[1]" w:storeItemID="{6C3C8BC8-F283-45AE-878A-BAB7291924A1}"/>
          <w:text/>
        </w:sdtPr>
        <w:sdtEndPr/>
        <w:sdtContent>
          <w:r w:rsidR="00D8497B">
            <w:rPr>
              <w:rFonts w:asciiTheme="minorHAnsi" w:hAnsiTheme="minorHAnsi" w:cstheme="minorHAnsi"/>
              <w:b/>
              <w:sz w:val="18"/>
              <w:szCs w:val="18"/>
            </w:rPr>
            <w:t>POST/DYS/OB/LZA/02958/2024</w:t>
          </w:r>
        </w:sdtContent>
      </w:sdt>
      <w:r w:rsidR="00960072">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EE480A" w:rsidRPr="00EE480A">
        <w:rPr>
          <w:rFonts w:asciiTheme="minorHAnsi" w:hAnsiTheme="minorHAnsi" w:cstheme="minorHAnsi"/>
          <w:b/>
          <w:sz w:val="20"/>
        </w:rPr>
        <w:t>„</w:t>
      </w:r>
      <w:r w:rsidR="00D8497B" w:rsidRPr="00D8497B">
        <w:rPr>
          <w:rFonts w:asciiTheme="minorHAnsi" w:hAnsiTheme="minorHAnsi" w:cstheme="minorHAnsi"/>
          <w:b/>
          <w:sz w:val="20"/>
        </w:rPr>
        <w:t xml:space="preserve">Budowa sieci SN i </w:t>
      </w:r>
      <w:proofErr w:type="spellStart"/>
      <w:r w:rsidR="00D8497B" w:rsidRPr="00D8497B">
        <w:rPr>
          <w:rFonts w:asciiTheme="minorHAnsi" w:hAnsiTheme="minorHAnsi" w:cstheme="minorHAnsi"/>
          <w:b/>
          <w:sz w:val="20"/>
        </w:rPr>
        <w:t>nN</w:t>
      </w:r>
      <w:proofErr w:type="spellEnd"/>
      <w:r w:rsidR="00D8497B" w:rsidRPr="00D8497B">
        <w:rPr>
          <w:rFonts w:asciiTheme="minorHAnsi" w:hAnsiTheme="minorHAnsi" w:cstheme="minorHAnsi"/>
          <w:b/>
          <w:sz w:val="20"/>
        </w:rPr>
        <w:t xml:space="preserve"> w celu zasilenia nowych odbiorców na terenie działalności PGE Dystrybucja S.A. Oddział Białystok Rejon Energetyczny Białystok Teren - 5 części</w:t>
      </w:r>
      <w:bookmarkStart w:id="2" w:name="_GoBack"/>
      <w:bookmarkEnd w:id="2"/>
      <w:r w:rsidR="00EE480A" w:rsidRPr="00EE480A">
        <w:rPr>
          <w:rFonts w:asciiTheme="minorHAnsi" w:hAnsiTheme="minorHAnsi" w:cstheme="minorHAnsi"/>
          <w:b/>
          <w:bCs/>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8C4D5" w14:textId="77777777" w:rsidR="00DD4B2B" w:rsidRDefault="00DD4B2B" w:rsidP="004A302B">
      <w:pPr>
        <w:spacing w:line="240" w:lineRule="auto"/>
      </w:pPr>
      <w:r>
        <w:separator/>
      </w:r>
    </w:p>
  </w:endnote>
  <w:endnote w:type="continuationSeparator" w:id="0">
    <w:p w14:paraId="4DA26681" w14:textId="77777777" w:rsidR="00DD4B2B" w:rsidRDefault="00DD4B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7DA4B2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8497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8497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BA3CE" w14:textId="77777777" w:rsidR="00DD4B2B" w:rsidRDefault="00DD4B2B" w:rsidP="004A302B">
      <w:pPr>
        <w:spacing w:line="240" w:lineRule="auto"/>
      </w:pPr>
      <w:r>
        <w:separator/>
      </w:r>
    </w:p>
  </w:footnote>
  <w:footnote w:type="continuationSeparator" w:id="0">
    <w:p w14:paraId="16C73779" w14:textId="77777777" w:rsidR="00DD4B2B" w:rsidRDefault="00DD4B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7B05C9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8497B">
          <w:rPr>
            <w:rFonts w:asciiTheme="minorHAnsi" w:hAnsiTheme="minorHAnsi" w:cstheme="minorHAnsi"/>
            <w:sz w:val="18"/>
            <w:szCs w:val="18"/>
          </w:rPr>
          <w:t>POST/DYS/OB/LZA/02958/2024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7176D82"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b/>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B723CE">
          <w:rPr>
            <w:rFonts w:ascii="Calibri" w:hAnsi="Calibri" w:cs="Calibri"/>
            <w:b/>
            <w:sz w:val="18"/>
            <w:szCs w:val="18"/>
          </w:rPr>
          <w:t>POST/DYS/OB/LZA/0</w:t>
        </w:r>
        <w:r w:rsidR="00D8497B">
          <w:rPr>
            <w:rFonts w:ascii="Calibri" w:hAnsi="Calibri" w:cs="Calibri"/>
            <w:b/>
            <w:sz w:val="18"/>
            <w:szCs w:val="18"/>
          </w:rPr>
          <w:t>2958</w:t>
        </w:r>
        <w:r w:rsidR="00960072" w:rsidRPr="00960072">
          <w:rPr>
            <w:rFonts w:ascii="Calibri" w:hAnsi="Calibri" w:cs="Calibri"/>
            <w:b/>
            <w:sz w:val="18"/>
            <w:szCs w:val="18"/>
          </w:rPr>
          <w:t>/202</w:t>
        </w:r>
        <w:r w:rsidR="005A0A06">
          <w:rPr>
            <w:rFonts w:ascii="Calibri" w:hAnsi="Calibri" w:cs="Calibri"/>
            <w:b/>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0B401DC"/>
    <w:multiLevelType w:val="multilevel"/>
    <w:tmpl w:val="2B0E3BF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3D4F"/>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BC6"/>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041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8C2"/>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3BD"/>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A06"/>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064"/>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B4B"/>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45E"/>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1B"/>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3E"/>
    <w:rsid w:val="00943676"/>
    <w:rsid w:val="009436B5"/>
    <w:rsid w:val="009444FB"/>
    <w:rsid w:val="00944569"/>
    <w:rsid w:val="00944C1D"/>
    <w:rsid w:val="00946897"/>
    <w:rsid w:val="0095016D"/>
    <w:rsid w:val="0095096E"/>
    <w:rsid w:val="009510B5"/>
    <w:rsid w:val="009512ED"/>
    <w:rsid w:val="00951880"/>
    <w:rsid w:val="0095231D"/>
    <w:rsid w:val="00955B2D"/>
    <w:rsid w:val="00956311"/>
    <w:rsid w:val="00960072"/>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550A"/>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8E5"/>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4BE7"/>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05F"/>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6BE5"/>
    <w:rsid w:val="00B70431"/>
    <w:rsid w:val="00B70639"/>
    <w:rsid w:val="00B715BF"/>
    <w:rsid w:val="00B71AAA"/>
    <w:rsid w:val="00B72385"/>
    <w:rsid w:val="00B723CE"/>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CF5"/>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97B"/>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2B"/>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BA8"/>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80A"/>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C22610C05DFF4E0B81F090F205C65345"/>
        <w:category>
          <w:name w:val="Ogólne"/>
          <w:gallery w:val="placeholder"/>
        </w:category>
        <w:types>
          <w:type w:val="bbPlcHdr"/>
        </w:types>
        <w:behaviors>
          <w:behavior w:val="content"/>
        </w:behaviors>
        <w:guid w:val="{6D9192E2-3D4E-4528-A021-09710E70F9E2}"/>
      </w:docPartPr>
      <w:docPartBody>
        <w:p w:rsidR="0017712B" w:rsidRDefault="009A3F9F" w:rsidP="009A3F9F">
          <w:pPr>
            <w:pStyle w:val="C22610C05DFF4E0B81F090F205C6534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7712B"/>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232CC"/>
    <w:rsid w:val="0046204C"/>
    <w:rsid w:val="004755AE"/>
    <w:rsid w:val="00476E5A"/>
    <w:rsid w:val="00486F64"/>
    <w:rsid w:val="00496BD7"/>
    <w:rsid w:val="004B30AB"/>
    <w:rsid w:val="00504382"/>
    <w:rsid w:val="00504B11"/>
    <w:rsid w:val="00524D19"/>
    <w:rsid w:val="00572957"/>
    <w:rsid w:val="00583481"/>
    <w:rsid w:val="00584919"/>
    <w:rsid w:val="005A7CF4"/>
    <w:rsid w:val="005B35FD"/>
    <w:rsid w:val="005B5BB2"/>
    <w:rsid w:val="005C354C"/>
    <w:rsid w:val="00600D1C"/>
    <w:rsid w:val="006633C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2512C"/>
    <w:rsid w:val="009324D2"/>
    <w:rsid w:val="009A3F9F"/>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C22610C05DFF4E0B81F090F205C65345">
    <w:name w:val="C22610C05DFF4E0B81F090F205C65345"/>
    <w:rsid w:val="009A3F9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2958 - Załącznik nr 10.docx</dmsv2BaseFileName>
    <dmsv2BaseDisplayName xmlns="http://schemas.microsoft.com/sharepoint/v3">2958 - Załącznik nr 10</dmsv2BaseDisplayName>
    <dmsv2SWPP2ObjectNumber xmlns="http://schemas.microsoft.com/sharepoint/v3">POST/DYS/OB/LZA/02958/2024                        </dmsv2SWPP2ObjectNumber>
    <dmsv2SWPP2SumMD5 xmlns="http://schemas.microsoft.com/sharepoint/v3">118ee0263a6ee31675f42ea5be95463e</dmsv2SWPP2SumMD5>
    <dmsv2BaseMoved xmlns="http://schemas.microsoft.com/sharepoint/v3">false</dmsv2BaseMoved>
    <dmsv2BaseIsSensitive xmlns="http://schemas.microsoft.com/sharepoint/v3">true</dmsv2BaseIsSensitive>
    <dmsv2SWPP2IDSWPP2 xmlns="http://schemas.microsoft.com/sharepoint/v3">658932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20969781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AEASQFSYQUA4-921679528-3466</_dlc_DocId>
    <_dlc_DocIdUrl xmlns="a19cb1c7-c5c7-46d4-85ae-d83685407bba">
      <Url>https://swpp2.dms.gkpge.pl/sites/32/_layouts/15/DocIdRedir.aspx?ID=AEASQFSYQUA4-921679528-3466</Url>
      <Description>AEASQFSYQUA4-921679528-3466</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DEB9F4-B9A3-48A8-AC6F-14DBDE716B19}"/>
</file>

<file path=customXml/itemProps5.xml><?xml version="1.0" encoding="utf-8"?>
<ds:datastoreItem xmlns:ds="http://schemas.openxmlformats.org/officeDocument/2006/customXml" ds:itemID="{B30F572D-BF8B-43DF-B9EF-3434B20900FE}">
  <ds:schemaRefs>
    <ds:schemaRef ds:uri="http://schemas.openxmlformats.org/officeDocument/2006/bibliography"/>
  </ds:schemaRefs>
</ds:datastoreItem>
</file>

<file path=customXml/itemProps6.xml><?xml version="1.0" encoding="utf-8"?>
<ds:datastoreItem xmlns:ds="http://schemas.openxmlformats.org/officeDocument/2006/customXml" ds:itemID="{EFD301C3-2315-4EEA-8B05-C575343CE1C8}"/>
</file>

<file path=docProps/app.xml><?xml version="1.0" encoding="utf-8"?>
<Properties xmlns="http://schemas.openxmlformats.org/officeDocument/2006/extended-properties" xmlns:vt="http://schemas.openxmlformats.org/officeDocument/2006/docPropsVTypes">
  <Template>Normal</Template>
  <TotalTime>47</TotalTime>
  <Pages>2</Pages>
  <Words>494</Words>
  <Characters>2964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POST/DYS/OB/LZA/02958/2024</dc:subject>
  <dc:creator>Kurpiewska Katarzyna [PGE S.A.]</dc:creator>
  <cp:lastModifiedBy>Niedźwiecki Adam [PGE Dystr. O.Białystok]</cp:lastModifiedBy>
  <cp:revision>45</cp:revision>
  <cp:lastPrinted>2021-02-26T13:14:00Z</cp:lastPrinted>
  <dcterms:created xsi:type="dcterms:W3CDTF">2021-04-09T12:53:00Z</dcterms:created>
  <dcterms:modified xsi:type="dcterms:W3CDTF">2024-10-10T11:51:00Z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ab8fdbd0-6133-4bd1-9571-fd39d7c20ab8</vt:lpwstr>
  </property>
</Properties>
</file>