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2D89DC87"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w:t>
      </w:r>
      <w:r w:rsidR="00666815">
        <w:rPr>
          <w:rFonts w:cstheme="minorHAnsi"/>
          <w:color w:val="000000" w:themeColor="text1"/>
          <w:sz w:val="20"/>
          <w:szCs w:val="20"/>
        </w:rPr>
        <w:t xml:space="preserve"> 10</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6A4506D"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w:t>
            </w:r>
          </w:p>
          <w:p w14:paraId="28AE34CC" w14:textId="77777777" w:rsidR="00692CC3" w:rsidRPr="000474B5" w:rsidRDefault="00692CC3" w:rsidP="00692CC3">
            <w:pPr>
              <w:spacing w:before="120" w:after="120" w:line="240" w:lineRule="auto"/>
              <w:contextualSpacing/>
              <w:jc w:val="center"/>
              <w:rPr>
                <w:rFonts w:ascii="Calibri" w:eastAsia="Calibri" w:hAnsi="Calibri" w:cs="Calibri"/>
                <w:sz w:val="20"/>
                <w:szCs w:val="22"/>
              </w:rPr>
            </w:pPr>
            <w:r w:rsidRPr="000474B5">
              <w:rPr>
                <w:rFonts w:ascii="Calibri" w:eastAsia="Calibri" w:hAnsi="Calibri" w:cs="Calibri"/>
                <w:sz w:val="20"/>
                <w:szCs w:val="22"/>
              </w:rPr>
              <w:t>w imieniu i na rzecz której działa:</w:t>
            </w:r>
          </w:p>
          <w:p w14:paraId="3E2C4FB9"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 Oddział Białystok</w:t>
            </w:r>
          </w:p>
          <w:p w14:paraId="44FB4F56" w14:textId="77777777" w:rsidR="00692CC3" w:rsidRPr="000474B5" w:rsidRDefault="00692CC3" w:rsidP="00692CC3">
            <w:pPr>
              <w:spacing w:before="120" w:after="120" w:line="240" w:lineRule="auto"/>
              <w:contextualSpacing/>
              <w:jc w:val="center"/>
              <w:rPr>
                <w:rFonts w:ascii="Calibri" w:eastAsia="Calibri" w:hAnsi="Calibri" w:cs="Calibri"/>
                <w:color w:val="000000"/>
                <w:sz w:val="20"/>
                <w:szCs w:val="22"/>
              </w:rPr>
            </w:pPr>
            <w:r w:rsidRPr="000474B5">
              <w:rPr>
                <w:rFonts w:ascii="Calibri" w:eastAsia="Calibri" w:hAnsi="Calibri" w:cs="Calibri"/>
                <w:color w:val="000000"/>
                <w:sz w:val="20"/>
                <w:szCs w:val="22"/>
              </w:rPr>
              <w:t>ul. Elektryczna 13</w:t>
            </w:r>
          </w:p>
          <w:p w14:paraId="3BEE62C1" w14:textId="781F7BFE" w:rsidR="001068D7" w:rsidRPr="006B56FD" w:rsidRDefault="00692CC3" w:rsidP="00692CC3">
            <w:pPr>
              <w:spacing w:line="360" w:lineRule="auto"/>
              <w:jc w:val="center"/>
              <w:rPr>
                <w:rFonts w:asciiTheme="minorHAnsi" w:eastAsiaTheme="majorEastAsia" w:hAnsiTheme="minorHAnsi" w:cstheme="minorHAnsi"/>
                <w:i/>
                <w:iCs/>
                <w:sz w:val="20"/>
              </w:rPr>
            </w:pPr>
            <w:r w:rsidRPr="000474B5">
              <w:rPr>
                <w:rFonts w:ascii="Calibri" w:eastAsia="Calibri" w:hAnsi="Calibri" w:cs="Calibri"/>
                <w:color w:val="000000"/>
                <w:sz w:val="20"/>
                <w:szCs w:val="22"/>
              </w:rPr>
              <w:t>15-950 Białystok</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bookmarkStart w:id="2" w:name="_GoBack"/>
      <w:bookmarkEnd w:id="2"/>
    </w:p>
    <w:p w14:paraId="713C0359" w14:textId="77777777" w:rsidR="00B371EF" w:rsidRPr="004B4556" w:rsidRDefault="00B371EF" w:rsidP="00533FAA">
      <w:pPr>
        <w:rPr>
          <w:rFonts w:asciiTheme="minorHAnsi" w:hAnsiTheme="minorHAnsi" w:cstheme="minorHAnsi"/>
          <w:sz w:val="20"/>
        </w:rPr>
      </w:pPr>
    </w:p>
    <w:p w14:paraId="258FE0BC" w14:textId="2928AA6A" w:rsidR="00533FAA" w:rsidRPr="0043160C" w:rsidRDefault="00547A1B" w:rsidP="0043160C">
      <w:pPr>
        <w:autoSpaceDE w:val="0"/>
        <w:autoSpaceDN w:val="0"/>
        <w:adjustRightInd w:val="0"/>
        <w:spacing w:line="240" w:lineRule="auto"/>
        <w:rPr>
          <w:rFonts w:asciiTheme="minorHAnsi" w:eastAsiaTheme="minorHAnsi" w:hAnsiTheme="minorHAnsi" w:cstheme="minorHAnsi"/>
          <w:i/>
          <w:sz w:val="20"/>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844E51">
        <w:rPr>
          <w:rFonts w:asciiTheme="minorHAnsi" w:hAnsiTheme="minorHAnsi" w:cstheme="minorHAnsi"/>
          <w:sz w:val="20"/>
          <w:lang w:eastAsia="pl-PL"/>
        </w:rPr>
        <w:t>POST/DYS/OB/LZA/02869</w:t>
      </w:r>
      <w:r w:rsidR="0031560E">
        <w:rPr>
          <w:rFonts w:asciiTheme="minorHAnsi" w:hAnsiTheme="minorHAnsi" w:cstheme="minorHAnsi"/>
          <w:sz w:val="20"/>
          <w:lang w:eastAsia="pl-PL"/>
        </w:rPr>
        <w:t>/2024</w:t>
      </w:r>
      <w:r w:rsidR="00666815">
        <w:rPr>
          <w:rFonts w:asciiTheme="minorHAnsi" w:hAnsiTheme="minorHAnsi" w:cstheme="minorHAnsi"/>
          <w:sz w:val="20"/>
          <w:lang w:eastAsia="pl-PL"/>
        </w:rPr>
        <w:t xml:space="preserve"> </w:t>
      </w:r>
      <w:r w:rsidR="00666815" w:rsidRPr="004B4556">
        <w:rPr>
          <w:rFonts w:asciiTheme="minorHAnsi" w:hAnsiTheme="minorHAnsi" w:cstheme="minorHAnsi"/>
          <w:sz w:val="20"/>
          <w:lang w:eastAsia="pl-PL"/>
        </w:rPr>
        <w:t xml:space="preserve">prowadzonym w trybie przetargu nieograniczonego </w:t>
      </w:r>
      <w:r w:rsidR="00666815">
        <w:rPr>
          <w:rFonts w:asciiTheme="minorHAnsi" w:hAnsiTheme="minorHAnsi" w:cstheme="minorHAnsi"/>
          <w:sz w:val="20"/>
          <w:lang w:eastAsia="pl-PL"/>
        </w:rPr>
        <w:t xml:space="preserve">pn. </w:t>
      </w:r>
      <w:r w:rsidR="0043160C" w:rsidRPr="00942E90">
        <w:rPr>
          <w:rFonts w:asciiTheme="minorHAnsi" w:eastAsiaTheme="minorHAnsi" w:hAnsiTheme="minorHAnsi" w:cstheme="minorHAnsi"/>
          <w:i/>
          <w:sz w:val="20"/>
        </w:rPr>
        <w:t xml:space="preserve">Opracowanie projektów budowlano-wykonawczych budowy sieci elektroenergetycznej </w:t>
      </w:r>
      <w:proofErr w:type="spellStart"/>
      <w:r w:rsidR="00A46E02">
        <w:rPr>
          <w:rFonts w:asciiTheme="minorHAnsi" w:eastAsiaTheme="minorHAnsi" w:hAnsiTheme="minorHAnsi" w:cstheme="minorHAnsi"/>
          <w:i/>
          <w:sz w:val="20"/>
        </w:rPr>
        <w:t>nN</w:t>
      </w:r>
      <w:proofErr w:type="spellEnd"/>
      <w:r w:rsidR="0043160C" w:rsidRPr="00942E90">
        <w:rPr>
          <w:rFonts w:asciiTheme="minorHAnsi" w:eastAsiaTheme="minorHAnsi" w:hAnsiTheme="minorHAnsi" w:cstheme="minorHAnsi"/>
          <w:i/>
          <w:sz w:val="20"/>
        </w:rPr>
        <w:t xml:space="preserve"> na terenie działalności Rejonu Energetycznego </w:t>
      </w:r>
      <w:r w:rsidR="005B5ABA">
        <w:rPr>
          <w:rFonts w:asciiTheme="minorHAnsi" w:eastAsiaTheme="minorHAnsi" w:hAnsiTheme="minorHAnsi" w:cstheme="minorHAnsi"/>
          <w:i/>
          <w:sz w:val="20"/>
        </w:rPr>
        <w:t>Białystok Miasto</w:t>
      </w:r>
      <w:r w:rsidR="0043160C" w:rsidRPr="00942E90">
        <w:rPr>
          <w:rFonts w:asciiTheme="minorHAnsi" w:eastAsiaTheme="minorHAnsi" w:hAnsiTheme="minorHAnsi" w:cstheme="minorHAnsi"/>
          <w:i/>
          <w:sz w:val="20"/>
        </w:rPr>
        <w:t xml:space="preserve"> PGE Dystrybucja S.A. Oddział Białystok – </w:t>
      </w:r>
      <w:r w:rsidR="00844E51">
        <w:rPr>
          <w:rFonts w:asciiTheme="minorHAnsi" w:eastAsiaTheme="minorHAnsi" w:hAnsiTheme="minorHAnsi" w:cstheme="minorHAnsi"/>
          <w:i/>
          <w:sz w:val="20"/>
        </w:rPr>
        <w:t>6</w:t>
      </w:r>
      <w:r w:rsidR="0043160C" w:rsidRPr="00942E90">
        <w:rPr>
          <w:rFonts w:asciiTheme="minorHAnsi" w:eastAsiaTheme="minorHAnsi" w:hAnsiTheme="minorHAnsi" w:cstheme="minorHAnsi"/>
          <w:i/>
          <w:sz w:val="20"/>
        </w:rPr>
        <w:t xml:space="preserve"> części</w:t>
      </w:r>
      <w:r w:rsidR="00533FAA">
        <w:rPr>
          <w:rFonts w:asciiTheme="minorHAnsi" w:hAnsiTheme="minorHAnsi" w:cstheme="minorHAnsi"/>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692CC3" w:rsidRDefault="002B3C41" w:rsidP="00692CC3">
            <w:pPr>
              <w:pStyle w:val="opis"/>
              <w:tabs>
                <w:tab w:val="left" w:pos="415"/>
              </w:tabs>
              <w:spacing w:line="240" w:lineRule="auto"/>
              <w:ind w:left="0" w:right="0"/>
              <w:jc w:val="center"/>
              <w:rPr>
                <w:rFonts w:asciiTheme="minorHAnsi" w:hAnsiTheme="minorHAnsi" w:cstheme="minorHAnsi"/>
                <w:b/>
                <w:sz w:val="20"/>
              </w:rPr>
            </w:pPr>
            <w:r w:rsidRPr="00692CC3">
              <w:rPr>
                <w:rFonts w:asciiTheme="minorHAnsi" w:hAnsiTheme="minorHAnsi" w:cstheme="minorHAnsi"/>
                <w:b/>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692CC3" w:rsidRDefault="002B3C41" w:rsidP="00692CC3">
            <w:pPr>
              <w:pStyle w:val="opis"/>
              <w:spacing w:line="240" w:lineRule="auto"/>
              <w:ind w:left="0"/>
              <w:jc w:val="center"/>
              <w:rPr>
                <w:rFonts w:asciiTheme="minorHAnsi" w:hAnsiTheme="minorHAnsi" w:cstheme="minorHAnsi"/>
                <w:b/>
                <w:sz w:val="20"/>
              </w:rPr>
            </w:pPr>
            <w:r w:rsidRPr="00692CC3">
              <w:rPr>
                <w:rFonts w:asciiTheme="minorHAnsi" w:hAnsiTheme="minorHAnsi" w:cstheme="minorHAnsi"/>
                <w:b/>
                <w:sz w:val="20"/>
              </w:rPr>
              <w:t>Wymagany przez Zmawiającego zakres informacji / Informacje Wykonawcy</w:t>
            </w:r>
            <w:r w:rsidR="00B045C8" w:rsidRPr="00692CC3">
              <w:rPr>
                <w:rFonts w:asciiTheme="minorHAnsi" w:hAnsiTheme="minorHAnsi" w:cstheme="minorHAnsi"/>
                <w:b/>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headerReference w:type="first" r:id="rId14"/>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BFFAF46"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844E51">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44E51">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D0FDAB3"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844E51">
          <w:rPr>
            <w:rFonts w:asciiTheme="minorHAnsi" w:hAnsiTheme="minorHAnsi" w:cstheme="minorHAnsi"/>
            <w:sz w:val="18"/>
            <w:szCs w:val="18"/>
          </w:rPr>
          <w:t>POST/DYS/OB/LZA/02869/2024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28990DBF" w:rsidR="008A2988" w:rsidRPr="00692CC3" w:rsidRDefault="00692CC3" w:rsidP="00692CC3">
    <w:pPr>
      <w:tabs>
        <w:tab w:val="left" w:pos="5265"/>
      </w:tabs>
      <w:spacing w:after="120" w:line="276" w:lineRule="auto"/>
      <w:rPr>
        <w:rFonts w:asciiTheme="minorHAnsi" w:hAnsiTheme="minorHAnsi" w:cstheme="minorHAnsi"/>
        <w:sz w:val="16"/>
        <w:szCs w:val="16"/>
      </w:rPr>
    </w:pPr>
    <w:r w:rsidRPr="000474B5">
      <w:rPr>
        <w:noProof/>
        <w:lang w:eastAsia="pl-PL"/>
      </w:rPr>
      <w:drawing>
        <wp:inline distT="0" distB="0" distL="0" distR="0" wp14:anchorId="3C5FE9F6" wp14:editId="469F5ED4">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0474B5">
      <w:rPr>
        <w:rFonts w:ascii="Calibri" w:hAnsi="Calibri" w:cs="Calibri"/>
        <w:sz w:val="18"/>
        <w:szCs w:val="18"/>
      </w:rPr>
      <w:t xml:space="preserve">          </w:t>
    </w:r>
    <w:r w:rsidRPr="000474B5">
      <w:rPr>
        <w:rFonts w:ascii="Calibri" w:hAnsi="Calibri" w:cs="Calibri"/>
        <w:b/>
        <w:sz w:val="18"/>
        <w:szCs w:val="18"/>
      </w:rPr>
      <w:t>Postępowanie zakupowe nr</w:t>
    </w:r>
    <w:r w:rsidRPr="000474B5">
      <w:rPr>
        <w:rFonts w:ascii="Calibri" w:hAnsi="Calibri" w:cs="Calibri"/>
        <w:sz w:val="18"/>
        <w:szCs w:val="18"/>
      </w:rPr>
      <w:t xml:space="preserve"> </w:t>
    </w:r>
    <w:sdt>
      <w:sdtPr>
        <w:rPr>
          <w:rFonts w:asciiTheme="minorHAnsi" w:hAnsiTheme="minorHAnsi" w:cstheme="minorHAnsi"/>
          <w:sz w:val="18"/>
          <w:szCs w:val="18"/>
        </w:rPr>
        <w:alias w:val="Podtytuł"/>
        <w:id w:val="-823651663"/>
        <w:placeholder>
          <w:docPart w:val="D9E0662247704F5F9F08EAA14AD637A1"/>
        </w:placeholder>
        <w:dataBinding w:prefixMappings="xmlns:ns0='http://schemas.openxmlformats.org/package/2006/metadata/core-properties' xmlns:ns1='http://purl.org/dc/elements/1.1/'" w:xpath="/ns0:coreProperties[1]/ns1:subject[1]" w:storeItemID="{6C3C8BC8-F283-45AE-878A-BAB7291924A1}"/>
        <w:text/>
      </w:sdtPr>
      <w:sdtEndPr/>
      <w:sdtContent>
        <w:r w:rsidR="00844E51">
          <w:rPr>
            <w:rFonts w:asciiTheme="minorHAnsi" w:hAnsiTheme="minorHAnsi" w:cstheme="minorHAnsi"/>
            <w:sz w:val="18"/>
            <w:szCs w:val="18"/>
          </w:rPr>
          <w:t>POST/DYS/OB/LZA/02869</w:t>
        </w:r>
        <w:r w:rsidR="0031560E">
          <w:rPr>
            <w:rFonts w:asciiTheme="minorHAnsi" w:hAnsiTheme="minorHAnsi" w:cstheme="minorHAnsi"/>
            <w:sz w:val="18"/>
            <w:szCs w:val="18"/>
          </w:rPr>
          <w:t>/2024</w:t>
        </w:r>
      </w:sdtContent>
    </w:sdt>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4"/>
  </w:num>
  <w:num w:numId="2">
    <w:abstractNumId w:val="5"/>
  </w:num>
  <w:num w:numId="3">
    <w:abstractNumId w:val="6"/>
  </w:num>
  <w:num w:numId="4">
    <w:abstractNumId w:val="7"/>
  </w:num>
  <w:num w:numId="5">
    <w:abstractNumId w:val="3"/>
  </w:num>
  <w:num w:numId="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51D"/>
    <w:rsid w:val="000A38FC"/>
    <w:rsid w:val="000A488B"/>
    <w:rsid w:val="000A6207"/>
    <w:rsid w:val="000B20CA"/>
    <w:rsid w:val="000B2838"/>
    <w:rsid w:val="000B3117"/>
    <w:rsid w:val="000B36E9"/>
    <w:rsid w:val="000B4623"/>
    <w:rsid w:val="000B585A"/>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60E"/>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BFD"/>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9DA"/>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60C"/>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C17"/>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5ABA"/>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6815"/>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CC3"/>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BFE"/>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AFF"/>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4CEB"/>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4E51"/>
    <w:rsid w:val="0084500A"/>
    <w:rsid w:val="008456B3"/>
    <w:rsid w:val="00845D38"/>
    <w:rsid w:val="00846BC6"/>
    <w:rsid w:val="00852219"/>
    <w:rsid w:val="008527CA"/>
    <w:rsid w:val="008530CC"/>
    <w:rsid w:val="00853CDF"/>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47FE"/>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27A2"/>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6E02"/>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0C7"/>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54B2"/>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69C1"/>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04A"/>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6FE7"/>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D9E0662247704F5F9F08EAA14AD637A1"/>
        <w:category>
          <w:name w:val="Ogólne"/>
          <w:gallery w:val="placeholder"/>
        </w:category>
        <w:types>
          <w:type w:val="bbPlcHdr"/>
        </w:types>
        <w:behaviors>
          <w:behavior w:val="content"/>
        </w:behaviors>
        <w:guid w:val="{91EA1068-9477-40A6-B04C-1B81C9F3C82B}"/>
      </w:docPartPr>
      <w:docPartBody>
        <w:p w:rsidR="00C80B7E" w:rsidRDefault="00AD2D1B" w:rsidP="00AD2D1B">
          <w:pPr>
            <w:pStyle w:val="D9E0662247704F5F9F08EAA14AD637A1"/>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15866"/>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563DF"/>
    <w:rsid w:val="00A72EB3"/>
    <w:rsid w:val="00AD2D1B"/>
    <w:rsid w:val="00AD5090"/>
    <w:rsid w:val="00B14DB9"/>
    <w:rsid w:val="00B4616D"/>
    <w:rsid w:val="00B53165"/>
    <w:rsid w:val="00B60536"/>
    <w:rsid w:val="00B60637"/>
    <w:rsid w:val="00B864C2"/>
    <w:rsid w:val="00B90592"/>
    <w:rsid w:val="00BA657E"/>
    <w:rsid w:val="00BB6011"/>
    <w:rsid w:val="00BC6FE2"/>
    <w:rsid w:val="00C102F1"/>
    <w:rsid w:val="00C80B7E"/>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D9E0662247704F5F9F08EAA14AD637A1">
    <w:name w:val="D9E0662247704F5F9F08EAA14AD637A1"/>
    <w:rsid w:val="00AD2D1B"/>
    <w:pPr>
      <w:spacing w:after="160" w:line="259" w:lineRule="auto"/>
    </w:pPr>
  </w:style>
  <w:style w:type="paragraph" w:customStyle="1" w:styleId="B3570DB183654F1F8A2C863339110489">
    <w:name w:val="B3570DB183654F1F8A2C863339110489"/>
    <w:rsid w:val="0071586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datkowe_x0020_informacje xmlns="efb9c7a9-fb7a-49d0-ad5d-64d3cce8bf9e">DYST/CENT/KL/4.05.04.06</Dodatkowe_x0020_informacje>
    <DataWycofania xmlns="fa87e474-2c2a-4570-a952-e5d0e470b777" xsi:nil="true"/>
    <Rodzaj xmlns="fa87e474-2c2a-4570-a952-e5d0e470b777">Instrukcja</Rodzaj>
    <ObszarCompliance xmlns="fa87e474-2c2a-4570-a952-e5d0e470b777" xsi:nil="true"/>
    <Typ_DSZ xmlns="efb9c7a9-fb7a-49d0-ad5d-64d3cce8bf9e">Obowiązujące DSZ</Typ_DSZ>
    <Sygnatura xmlns="efb9c7a9-fb7a-49d0-ad5d-64d3cce8bf9e">4.05.04.06</Sygnatura>
    <Symbol_x0020_KO xmlns="efb9c7a9-fb7a-49d0-ad5d-64d3cce8bf9e">KL</Symbol_x0020_KO>
    <Uwagi xmlns="efb9c7a9-fb7a-49d0-ad5d-64d3cce8bf9e" xsi:nil="true"/>
    <DataDokumentu xmlns="e98d7501-42e4-4a2d-b641-b529e1ab1d6e">2019-10-14T22:00:00+00:00</DataDokumentu>
    <Kod xmlns="efb9c7a9-fb7a-49d0-ad5d-64d3cce8bf9e">INST 30118/A</Kod>
    <Wsprawie xmlns="efb9c7a9-fb7a-49d0-ad5d-64d3cce8bf9e">&lt;div class="ExternalClass38D0D51EF9BA440CB77717289FD491B6"&gt;&lt;p&gt;INSTRUKCJA&amp;#160;DOTYCZĄCA WPROWADZENIA WZORÓW DOKUMENTÓW&amp;#160;W POSTĘPOWAIACH ZAKUPOWYCH NA DOSTAWY I USŁUGI&amp;#160;W PGE DYSTRYBUCJA S.A.&lt;/p&gt;&lt;/div&gt;</Wsprawie>
    <Dokumenty_x0020_powiązane xmlns="efb9c7a9-fb7a-49d0-ad5d-64d3cce8bf9e" xsi:nil="true"/>
    <Jednostka_x0020_Organizacyjna xmlns="efb9c7a9-fb7a-49d0-ad5d-64d3cce8bf9e">7</Jednostka_x0020_Organizacyjna>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_DSZ" ma:contentTypeID="0x01010085144689BBF74D41907F3E68B5BA8C9200AC096329EC554F4E941428A22F65981A" ma:contentTypeVersion="34" ma:contentTypeDescription="" ma:contentTypeScope="" ma:versionID="da87ceeaa4590197b08248dad158288d">
  <xsd:schema xmlns:xsd="http://www.w3.org/2001/XMLSchema" xmlns:xs="http://www.w3.org/2001/XMLSchema" xmlns:p="http://schemas.microsoft.com/office/2006/metadata/properties" xmlns:ns1="efb9c7a9-fb7a-49d0-ad5d-64d3cce8bf9e" xmlns:ns3="e98d7501-42e4-4a2d-b641-b529e1ab1d6e" xmlns:ns4="fa87e474-2c2a-4570-a952-e5d0e470b777" targetNamespace="http://schemas.microsoft.com/office/2006/metadata/properties" ma:root="true" ma:fieldsID="fa4914825ccbcb49e0fd0804bae1fcba" ns1:_="" ns3:_="" ns4:_="">
    <xsd:import namespace="efb9c7a9-fb7a-49d0-ad5d-64d3cce8bf9e"/>
    <xsd:import namespace="e98d7501-42e4-4a2d-b641-b529e1ab1d6e"/>
    <xsd:import namespace="fa87e474-2c2a-4570-a952-e5d0e470b777"/>
    <xsd:element name="properties">
      <xsd:complexType>
        <xsd:sequence>
          <xsd:element name="documentManagement">
            <xsd:complexType>
              <xsd:all>
                <xsd:element ref="ns1:Kod" minOccurs="0"/>
                <xsd:element ref="ns1:Typ_DSZ"/>
                <xsd:element ref="ns1:Wsprawie" minOccurs="0"/>
                <xsd:element ref="ns1:Symbol_x0020_KO" minOccurs="0"/>
                <xsd:element ref="ns1:Jednostka_x0020_Organizacyjna"/>
                <xsd:element ref="ns3:DataDokumentu"/>
                <xsd:element ref="ns4:ObszarCompliance" minOccurs="0"/>
                <xsd:element ref="ns1:Sygnatura"/>
                <xsd:element ref="ns1:Dodatkowe_x0020_informacje" minOccurs="0"/>
                <xsd:element ref="ns1:Dokumenty_x0020_powiązane" minOccurs="0"/>
                <xsd:element ref="ns1:Uwagi" minOccurs="0"/>
                <xsd:element ref="ns1:Jednostka_x0020_Organizacyjna_x003a_Nazwa" minOccurs="0"/>
                <xsd:element ref="ns4:Rodzaj" minOccurs="0"/>
                <xsd:element ref="ns4:DataWycofani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b9c7a9-fb7a-49d0-ad5d-64d3cce8bf9e" elementFormDefault="qualified">
    <xsd:import namespace="http://schemas.microsoft.com/office/2006/documentManagement/types"/>
    <xsd:import namespace="http://schemas.microsoft.com/office/infopath/2007/PartnerControls"/>
    <xsd:element name="Kod" ma:index="0" nillable="true" ma:displayName="Kod" ma:hidden="true" ma:internalName="Kod" ma:readOnly="false">
      <xsd:simpleType>
        <xsd:restriction base="dms:Text">
          <xsd:maxLength value="255"/>
        </xsd:restriction>
      </xsd:simpleType>
    </xsd:element>
    <xsd:element name="Typ_DSZ" ma:index="1" ma:displayName="Status" ma:format="Dropdown" ma:internalName="Typ_DSZ">
      <xsd:simpleType>
        <xsd:restriction base="dms:Choice">
          <xsd:enumeration value="Obowiązujące DSZ"/>
          <xsd:enumeration value="Archiwum"/>
        </xsd:restriction>
      </xsd:simpleType>
    </xsd:element>
    <xsd:element name="Wsprawie" ma:index="4" nillable="true" ma:displayName="W sprawie" ma:hidden="true" ma:internalName="W_x0020_sprawie" ma:readOnly="false">
      <xsd:simpleType>
        <xsd:restriction base="dms:Note"/>
      </xsd:simpleType>
    </xsd:element>
    <xsd:element name="Symbol_x0020_KO" ma:index="5" nillable="true" ma:displayName="Symbol KO" ma:hidden="true" ma:internalName="Symbol_x0020_KO" ma:readOnly="false">
      <xsd:simpleType>
        <xsd:restriction base="dms:Text">
          <xsd:maxLength value="255"/>
        </xsd:restriction>
      </xsd:simpleType>
    </xsd:element>
    <xsd:element name="Jednostka_x0020_Organizacyjna" ma:index="6" ma:displayName="Obowiązuje w JO" ma:list="{48a272cb-17b3-45e5-b7d8-dcaa6cb64902}" ma:internalName="Jednostka_x0020_Organizacyjna" ma:showField="Title" ma:web="efb9c7a9-fb7a-49d0-ad5d-64d3cce8bf9e">
      <xsd:simpleType>
        <xsd:restriction base="dms:Lookup"/>
      </xsd:simpleType>
    </xsd:element>
    <xsd:element name="Sygnatura" ma:index="9" ma:displayName="Proces" ma:internalName="Sygnatura">
      <xsd:simpleType>
        <xsd:restriction base="dms:Text">
          <xsd:maxLength value="255"/>
        </xsd:restriction>
      </xsd:simpleType>
    </xsd:element>
    <xsd:element name="Dodatkowe_x0020_informacje" ma:index="10" nillable="true" ma:displayName="Dodatkowe informacje" ma:hidden="true" ma:internalName="Dodatkowe_x0020_informacje" ma:readOnly="false">
      <xsd:simpleType>
        <xsd:restriction base="dms:Text">
          <xsd:maxLength value="255"/>
        </xsd:restriction>
      </xsd:simpleType>
    </xsd:element>
    <xsd:element name="Dokumenty_x0020_powiązane" ma:index="11" nillable="true" ma:displayName="Dokumenty powiązane" ma:hidden="true" ma:internalName="Dokumenty_x0020_powi_x0105_zane" ma:readOnly="false">
      <xsd:simpleType>
        <xsd:restriction base="dms:Text">
          <xsd:maxLength value="255"/>
        </xsd:restriction>
      </xsd:simpleType>
    </xsd:element>
    <xsd:element name="Uwagi" ma:index="12" nillable="true" ma:displayName="Uwagi" ma:hidden="true" ma:internalName="Uwagi" ma:readOnly="false">
      <xsd:simpleType>
        <xsd:restriction base="dms:Text">
          <xsd:maxLength value="255"/>
        </xsd:restriction>
      </xsd:simpleType>
    </xsd:element>
    <xsd:element name="Jednostka_x0020_Organizacyjna_x003a_Nazwa" ma:index="16" nillable="true" ma:displayName="Jednostka Organizacyjna:Nazwa" ma:list="{48a272cb-17b3-45e5-b7d8-dcaa6cb64902}" ma:internalName="Jednostka_x0020_Organizacyjna_x003A_Nazwa" ma:readOnly="true" ma:showField="Title" ma:web="efb9c7a9-fb7a-49d0-ad5d-64d3cce8bf9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e98d7501-42e4-4a2d-b641-b529e1ab1d6e" elementFormDefault="qualified">
    <xsd:import namespace="http://schemas.microsoft.com/office/2006/documentManagement/types"/>
    <xsd:import namespace="http://schemas.microsoft.com/office/infopath/2007/PartnerControls"/>
    <xsd:element name="DataDokumentu" ma:index="7" ma:displayName="Ważne od:" ma:format="DateOnly" ma:internalName="Data_x0020_dokumentu">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a87e474-2c2a-4570-a952-e5d0e470b777" elementFormDefault="qualified">
    <xsd:import namespace="http://schemas.microsoft.com/office/2006/documentManagement/types"/>
    <xsd:import namespace="http://schemas.microsoft.com/office/infopath/2007/PartnerControls"/>
    <xsd:element name="ObszarCompliance" ma:index="8" nillable="true" ma:displayName="Obszar Compliance" ma:hidden="true" ma:internalName="ObszarCompliance" ma:readOnly="false">
      <xsd:simpleType>
        <xsd:restriction base="dms:Text">
          <xsd:maxLength value="255"/>
        </xsd:restriction>
      </xsd:simpleType>
    </xsd:element>
    <xsd:element name="Rodzaj" ma:index="20" nillable="true" ma:displayName="Rodzaj" ma:format="Dropdown" ma:hidden="true" ma:internalName="Rodzaj" ma:readOnly="false">
      <xsd:simpleType>
        <xsd:restriction base="dms:Choice">
          <xsd:enumeration value="Polityka Regulamin"/>
          <xsd:enumeration value="Procedura Ogólna"/>
          <xsd:enumeration value="Procedura"/>
          <xsd:enumeration value="Instrukcja"/>
          <xsd:enumeration value="Pozostałe"/>
        </xsd:restriction>
      </xsd:simpleType>
    </xsd:element>
    <xsd:element name="DataWycofania" ma:index="21" nillable="true" ma:displayName="Ważne do:" ma:format="DateOnly" ma:internalName="DataWycofani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 zawartości"/>
        <xsd:element ref="dc:title" minOccurs="0" maxOccurs="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efb9c7a9-fb7a-49d0-ad5d-64d3cce8bf9e"/>
    <ds:schemaRef ds:uri="http://schemas.openxmlformats.org/package/2006/metadata/core-properties"/>
    <ds:schemaRef ds:uri="e98d7501-42e4-4a2d-b641-b529e1ab1d6e"/>
    <ds:schemaRef ds:uri="http://purl.org/dc/terms/"/>
    <ds:schemaRef ds:uri="http://schemas.microsoft.com/office/infopath/2007/PartnerControls"/>
    <ds:schemaRef ds:uri="http://schemas.microsoft.com/office/2006/documentManagement/types"/>
    <ds:schemaRef ds:uri="fa87e474-2c2a-4570-a952-e5d0e470b777"/>
    <ds:schemaRef ds:uri="http://www.w3.org/XML/1998/namespace"/>
    <ds:schemaRef ds:uri="http://purl.org/dc/dcmityp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93E9AC8D-4208-4E0A-B77C-8AF73DC0C9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b9c7a9-fb7a-49d0-ad5d-64d3cce8bf9e"/>
    <ds:schemaRef ds:uri="e98d7501-42e4-4a2d-b641-b529e1ab1d6e"/>
    <ds:schemaRef ds:uri="fa87e474-2c2a-4570-a952-e5d0e470b7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07628E87-CF82-4A91-8C3D-FB44DD67F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497</Words>
  <Characters>2988</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POST/DYS/OB/LZA/02869/2024</dc:subject>
  <dc:creator>Kurpiewska Katarzyna [PGE S.A.]</dc:creator>
  <cp:lastModifiedBy>Naumowicz Magdalena [PGE Dystr. O.Białystok]</cp:lastModifiedBy>
  <cp:revision>2</cp:revision>
  <cp:lastPrinted>2021-02-26T13:14:00Z</cp:lastPrinted>
  <dcterms:created xsi:type="dcterms:W3CDTF">2024-10-02T07:10:00Z</dcterms:created>
  <dcterms:modified xsi:type="dcterms:W3CDTF">2024-10-02T07:10:00Z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0x01010085144689BBF74D41907F3E68B5BA8C9200AC096329EC554F4E941428A22F65981A</vt:lpwstr>
  </property>
</Properties>
</file>