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D89DC8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66815">
        <w:rPr>
          <w:rFonts w:cstheme="minorHAnsi"/>
          <w:color w:val="000000" w:themeColor="text1"/>
          <w:sz w:val="20"/>
          <w:szCs w:val="20"/>
        </w:rPr>
        <w:t xml:space="preserve"> 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1DC4381" w:rsidR="00533FAA" w:rsidRPr="0043160C" w:rsidRDefault="00547A1B" w:rsidP="0043160C">
      <w:pPr>
        <w:autoSpaceDE w:val="0"/>
        <w:autoSpaceDN w:val="0"/>
        <w:adjustRightInd w:val="0"/>
        <w:spacing w:line="240" w:lineRule="auto"/>
        <w:rPr>
          <w:rFonts w:asciiTheme="minorHAnsi" w:eastAsiaTheme="minorHAnsi" w:hAnsiTheme="minorHAnsi" w:cstheme="minorHAnsi"/>
          <w:i/>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853CDF">
        <w:rPr>
          <w:rFonts w:asciiTheme="minorHAnsi" w:hAnsiTheme="minorHAnsi" w:cstheme="minorHAnsi"/>
          <w:sz w:val="20"/>
          <w:lang w:eastAsia="pl-PL"/>
        </w:rPr>
        <w:t>POST/DYS/OB/LZA/02868</w:t>
      </w:r>
      <w:r w:rsidR="0031560E">
        <w:rPr>
          <w:rFonts w:asciiTheme="minorHAnsi" w:hAnsiTheme="minorHAnsi" w:cstheme="minorHAnsi"/>
          <w:sz w:val="20"/>
          <w:lang w:eastAsia="pl-PL"/>
        </w:rPr>
        <w:t>/2024</w:t>
      </w:r>
      <w:r w:rsidR="00666815">
        <w:rPr>
          <w:rFonts w:asciiTheme="minorHAnsi" w:hAnsiTheme="minorHAnsi" w:cstheme="minorHAnsi"/>
          <w:sz w:val="20"/>
          <w:lang w:eastAsia="pl-PL"/>
        </w:rPr>
        <w:t xml:space="preserve"> </w:t>
      </w:r>
      <w:r w:rsidR="00666815" w:rsidRPr="004B4556">
        <w:rPr>
          <w:rFonts w:asciiTheme="minorHAnsi" w:hAnsiTheme="minorHAnsi" w:cstheme="minorHAnsi"/>
          <w:sz w:val="20"/>
          <w:lang w:eastAsia="pl-PL"/>
        </w:rPr>
        <w:t xml:space="preserve">prowadzonym w trybie przetargu nieograniczonego </w:t>
      </w:r>
      <w:r w:rsidR="00666815">
        <w:rPr>
          <w:rFonts w:asciiTheme="minorHAnsi" w:hAnsiTheme="minorHAnsi" w:cstheme="minorHAnsi"/>
          <w:sz w:val="20"/>
          <w:lang w:eastAsia="pl-PL"/>
        </w:rPr>
        <w:t xml:space="preserve">pn. </w:t>
      </w:r>
      <w:r w:rsidR="0043160C" w:rsidRPr="00942E90">
        <w:rPr>
          <w:rFonts w:asciiTheme="minorHAnsi" w:eastAsiaTheme="minorHAnsi" w:hAnsiTheme="minorHAnsi" w:cstheme="minorHAnsi"/>
          <w:i/>
          <w:sz w:val="20"/>
        </w:rPr>
        <w:t xml:space="preserve">Opracowanie projektów budowlano-wykonawczych budowy sieci elektroenergetycznej </w:t>
      </w:r>
      <w:bookmarkStart w:id="2" w:name="_GoBack"/>
      <w:bookmarkEnd w:id="2"/>
      <w:proofErr w:type="spellStart"/>
      <w:r w:rsidR="00A46E02">
        <w:rPr>
          <w:rFonts w:asciiTheme="minorHAnsi" w:eastAsiaTheme="minorHAnsi" w:hAnsiTheme="minorHAnsi" w:cstheme="minorHAnsi"/>
          <w:i/>
          <w:sz w:val="20"/>
        </w:rPr>
        <w:t>nN</w:t>
      </w:r>
      <w:proofErr w:type="spellEnd"/>
      <w:r w:rsidR="0043160C" w:rsidRPr="00942E90">
        <w:rPr>
          <w:rFonts w:asciiTheme="minorHAnsi" w:eastAsiaTheme="minorHAnsi" w:hAnsiTheme="minorHAnsi" w:cstheme="minorHAnsi"/>
          <w:i/>
          <w:sz w:val="20"/>
        </w:rPr>
        <w:t xml:space="preserve"> na terenie działalności Rejonu Energetycznego </w:t>
      </w:r>
      <w:r w:rsidR="005B5ABA">
        <w:rPr>
          <w:rFonts w:asciiTheme="minorHAnsi" w:eastAsiaTheme="minorHAnsi" w:hAnsiTheme="minorHAnsi" w:cstheme="minorHAnsi"/>
          <w:i/>
          <w:sz w:val="20"/>
        </w:rPr>
        <w:t>Białystok Miasto</w:t>
      </w:r>
      <w:r w:rsidR="0043160C" w:rsidRPr="00942E90">
        <w:rPr>
          <w:rFonts w:asciiTheme="minorHAnsi" w:eastAsiaTheme="minorHAnsi" w:hAnsiTheme="minorHAnsi" w:cstheme="minorHAnsi"/>
          <w:i/>
          <w:sz w:val="20"/>
        </w:rPr>
        <w:t xml:space="preserve"> PGE Dystrybucja S.A. Oddział Białystok – </w:t>
      </w:r>
      <w:r w:rsidR="00853CDF">
        <w:rPr>
          <w:rFonts w:asciiTheme="minorHAnsi" w:eastAsiaTheme="minorHAnsi" w:hAnsiTheme="minorHAnsi" w:cstheme="minorHAnsi"/>
          <w:i/>
          <w:sz w:val="20"/>
        </w:rPr>
        <w:t>5</w:t>
      </w:r>
      <w:r w:rsidR="0043160C" w:rsidRPr="00942E90">
        <w:rPr>
          <w:rFonts w:asciiTheme="minorHAnsi" w:eastAsiaTheme="minorHAnsi" w:hAnsiTheme="minorHAnsi" w:cstheme="minorHAnsi"/>
          <w:i/>
          <w:sz w:val="20"/>
        </w:rPr>
        <w:t xml:space="preserve"> części</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B1A3EB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53CD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53CD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C895C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53CDF">
          <w:rPr>
            <w:rFonts w:asciiTheme="minorHAnsi" w:hAnsiTheme="minorHAnsi" w:cstheme="minorHAnsi"/>
            <w:sz w:val="18"/>
            <w:szCs w:val="18"/>
          </w:rPr>
          <w:t>POST/DYS/OB/LZA/02868/2024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61E2AF0"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853CDF">
          <w:rPr>
            <w:rFonts w:asciiTheme="minorHAnsi" w:hAnsiTheme="minorHAnsi" w:cstheme="minorHAnsi"/>
            <w:sz w:val="18"/>
            <w:szCs w:val="18"/>
          </w:rPr>
          <w:t>POST/DYS/OB/LZA/02868</w:t>
        </w:r>
        <w:r w:rsidR="0031560E">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51D"/>
    <w:rsid w:val="000A38FC"/>
    <w:rsid w:val="000A488B"/>
    <w:rsid w:val="000A6207"/>
    <w:rsid w:val="000B20CA"/>
    <w:rsid w:val="000B2838"/>
    <w:rsid w:val="000B3117"/>
    <w:rsid w:val="000B36E9"/>
    <w:rsid w:val="000B4623"/>
    <w:rsid w:val="000B585A"/>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60E"/>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BFD"/>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9DA"/>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60C"/>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C17"/>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ABA"/>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6815"/>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BFE"/>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AFF"/>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4CEB"/>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3CDF"/>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7FE"/>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7A2"/>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6E02"/>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C7"/>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9C1"/>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04A"/>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6FE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15866"/>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563DF"/>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B3570DB183654F1F8A2C863339110489">
    <w:name w:val="B3570DB183654F1F8A2C863339110489"/>
    <w:rsid w:val="0071586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92FFDB5-7D87-47E5-A21A-EBC69247D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2988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POST/DYS/OB/LZA/02868/2024</dc:subject>
  <dc:creator>Kurpiewska Katarzyna [PGE S.A.]</dc:creator>
  <cp:lastModifiedBy>Naumowicz Magdalena [PGE Dystr. O.Białystok]</cp:lastModifiedBy>
  <cp:revision>2</cp:revision>
  <cp:lastPrinted>2021-02-26T13:14:00Z</cp:lastPrinted>
  <dcterms:created xsi:type="dcterms:W3CDTF">2024-10-02T06:52:00Z</dcterms:created>
  <dcterms:modified xsi:type="dcterms:W3CDTF">2024-10-02T06:52:00Z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