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D89DC8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66815">
        <w:rPr>
          <w:rFonts w:cstheme="minorHAnsi"/>
          <w:color w:val="000000" w:themeColor="text1"/>
          <w:sz w:val="20"/>
          <w:szCs w:val="20"/>
        </w:rPr>
        <w:t xml:space="preserve"> 10</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0C84A251" w:rsidR="00533FAA" w:rsidRPr="0043160C" w:rsidRDefault="00547A1B" w:rsidP="0043160C">
      <w:pPr>
        <w:autoSpaceDE w:val="0"/>
        <w:autoSpaceDN w:val="0"/>
        <w:adjustRightInd w:val="0"/>
        <w:spacing w:line="240" w:lineRule="auto"/>
        <w:rPr>
          <w:rFonts w:asciiTheme="minorHAnsi" w:eastAsiaTheme="minorHAnsi" w:hAnsiTheme="minorHAnsi" w:cstheme="minorHAnsi"/>
          <w:i/>
          <w:sz w:val="20"/>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A46E02">
        <w:rPr>
          <w:rFonts w:asciiTheme="minorHAnsi" w:hAnsiTheme="minorHAnsi" w:cstheme="minorHAnsi"/>
          <w:sz w:val="20"/>
          <w:lang w:eastAsia="pl-PL"/>
        </w:rPr>
        <w:t>POST/DYS/OB/LZA/02867</w:t>
      </w:r>
      <w:r w:rsidR="0031560E">
        <w:rPr>
          <w:rFonts w:asciiTheme="minorHAnsi" w:hAnsiTheme="minorHAnsi" w:cstheme="minorHAnsi"/>
          <w:sz w:val="20"/>
          <w:lang w:eastAsia="pl-PL"/>
        </w:rPr>
        <w:t>/2024</w:t>
      </w:r>
      <w:r w:rsidR="00666815">
        <w:rPr>
          <w:rFonts w:asciiTheme="minorHAnsi" w:hAnsiTheme="minorHAnsi" w:cstheme="minorHAnsi"/>
          <w:sz w:val="20"/>
          <w:lang w:eastAsia="pl-PL"/>
        </w:rPr>
        <w:t xml:space="preserve"> </w:t>
      </w:r>
      <w:r w:rsidR="00666815" w:rsidRPr="004B4556">
        <w:rPr>
          <w:rFonts w:asciiTheme="minorHAnsi" w:hAnsiTheme="minorHAnsi" w:cstheme="minorHAnsi"/>
          <w:sz w:val="20"/>
          <w:lang w:eastAsia="pl-PL"/>
        </w:rPr>
        <w:t xml:space="preserve">prowadzonym w trybie przetargu nieograniczonego </w:t>
      </w:r>
      <w:r w:rsidR="00666815">
        <w:rPr>
          <w:rFonts w:asciiTheme="minorHAnsi" w:hAnsiTheme="minorHAnsi" w:cstheme="minorHAnsi"/>
          <w:sz w:val="20"/>
          <w:lang w:eastAsia="pl-PL"/>
        </w:rPr>
        <w:t xml:space="preserve">pn. </w:t>
      </w:r>
      <w:r w:rsidR="0043160C" w:rsidRPr="00942E90">
        <w:rPr>
          <w:rFonts w:asciiTheme="minorHAnsi" w:eastAsiaTheme="minorHAnsi" w:hAnsiTheme="minorHAnsi" w:cstheme="minorHAnsi"/>
          <w:i/>
          <w:sz w:val="20"/>
        </w:rPr>
        <w:t xml:space="preserve">Opracowanie projektów budowlano-wykonawczych budowy sieci elektroenergetycznej </w:t>
      </w:r>
      <w:r w:rsidR="00EA504A">
        <w:rPr>
          <w:rFonts w:asciiTheme="minorHAnsi" w:eastAsiaTheme="minorHAnsi" w:hAnsiTheme="minorHAnsi" w:cstheme="minorHAnsi"/>
          <w:i/>
          <w:sz w:val="20"/>
        </w:rPr>
        <w:t>SN</w:t>
      </w:r>
      <w:r w:rsidR="00A46E02">
        <w:rPr>
          <w:rFonts w:asciiTheme="minorHAnsi" w:eastAsiaTheme="minorHAnsi" w:hAnsiTheme="minorHAnsi" w:cstheme="minorHAnsi"/>
          <w:i/>
          <w:sz w:val="20"/>
        </w:rPr>
        <w:t>/</w:t>
      </w:r>
      <w:proofErr w:type="spellStart"/>
      <w:r w:rsidR="00A46E02">
        <w:rPr>
          <w:rFonts w:asciiTheme="minorHAnsi" w:eastAsiaTheme="minorHAnsi" w:hAnsiTheme="minorHAnsi" w:cstheme="minorHAnsi"/>
          <w:i/>
          <w:sz w:val="20"/>
        </w:rPr>
        <w:t>nN</w:t>
      </w:r>
      <w:proofErr w:type="spellEnd"/>
      <w:r w:rsidR="0043160C" w:rsidRPr="00942E90">
        <w:rPr>
          <w:rFonts w:asciiTheme="minorHAnsi" w:eastAsiaTheme="minorHAnsi" w:hAnsiTheme="minorHAnsi" w:cstheme="minorHAnsi"/>
          <w:i/>
          <w:sz w:val="20"/>
        </w:rPr>
        <w:t xml:space="preserve"> na terenie działalności Rejonu Energetycznego </w:t>
      </w:r>
      <w:r w:rsidR="005B5ABA">
        <w:rPr>
          <w:rFonts w:asciiTheme="minorHAnsi" w:eastAsiaTheme="minorHAnsi" w:hAnsiTheme="minorHAnsi" w:cstheme="minorHAnsi"/>
          <w:i/>
          <w:sz w:val="20"/>
        </w:rPr>
        <w:t>Białystok Miasto</w:t>
      </w:r>
      <w:r w:rsidR="0043160C" w:rsidRPr="00942E90">
        <w:rPr>
          <w:rFonts w:asciiTheme="minorHAnsi" w:eastAsiaTheme="minorHAnsi" w:hAnsiTheme="minorHAnsi" w:cstheme="minorHAnsi"/>
          <w:i/>
          <w:sz w:val="20"/>
        </w:rPr>
        <w:t xml:space="preserve"> PGE Dystrybucja S.A. Oddział Białystok – </w:t>
      </w:r>
      <w:r w:rsidR="00A46E02">
        <w:rPr>
          <w:rFonts w:asciiTheme="minorHAnsi" w:eastAsiaTheme="minorHAnsi" w:hAnsiTheme="minorHAnsi" w:cstheme="minorHAnsi"/>
          <w:i/>
          <w:sz w:val="20"/>
        </w:rPr>
        <w:t>7</w:t>
      </w:r>
      <w:bookmarkStart w:id="2" w:name="_GoBack"/>
      <w:bookmarkEnd w:id="2"/>
      <w:r w:rsidR="0043160C" w:rsidRPr="00942E90">
        <w:rPr>
          <w:rFonts w:asciiTheme="minorHAnsi" w:eastAsiaTheme="minorHAnsi" w:hAnsiTheme="minorHAnsi" w:cstheme="minorHAnsi"/>
          <w:i/>
          <w:sz w:val="20"/>
        </w:rPr>
        <w:t xml:space="preserve"> części</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B270E1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6E02">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6E02">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EBFF2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A46E02">
          <w:rPr>
            <w:rFonts w:asciiTheme="minorHAnsi" w:hAnsiTheme="minorHAnsi" w:cstheme="minorHAnsi"/>
            <w:sz w:val="18"/>
            <w:szCs w:val="18"/>
          </w:rPr>
          <w:t>POST/DYS/OB/LZA/02867</w:t>
        </w:r>
        <w:r w:rsidR="00EA504A">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A1F2613"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A46E02">
          <w:rPr>
            <w:rFonts w:asciiTheme="minorHAnsi" w:hAnsiTheme="minorHAnsi" w:cstheme="minorHAnsi"/>
            <w:sz w:val="18"/>
            <w:szCs w:val="18"/>
          </w:rPr>
          <w:t>POST/DYS/OB/LZA/02867</w:t>
        </w:r>
        <w:r w:rsidR="0031560E">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51D"/>
    <w:rsid w:val="000A38FC"/>
    <w:rsid w:val="000A488B"/>
    <w:rsid w:val="000A6207"/>
    <w:rsid w:val="000B20CA"/>
    <w:rsid w:val="000B2838"/>
    <w:rsid w:val="000B3117"/>
    <w:rsid w:val="000B36E9"/>
    <w:rsid w:val="000B4623"/>
    <w:rsid w:val="000B585A"/>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60E"/>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BFD"/>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9DA"/>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60C"/>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C17"/>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5ABA"/>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6815"/>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BFE"/>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AFF"/>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4CEB"/>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47FE"/>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7A2"/>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6E02"/>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C7"/>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69C1"/>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04A"/>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6FE7"/>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15866"/>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563DF"/>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 w:type="paragraph" w:customStyle="1" w:styleId="B3570DB183654F1F8A2C863339110489">
    <w:name w:val="B3570DB183654F1F8A2C863339110489"/>
    <w:rsid w:val="0071586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2867_Załącznik nr 10 do SWZ.docx</dmsv2BaseFileName>
    <dmsv2BaseDisplayName xmlns="http://schemas.microsoft.com/sharepoint/v3">2867_Załącznik nr 10 do SWZ</dmsv2BaseDisplayName>
    <dmsv2SWPP2ObjectNumber xmlns="http://schemas.microsoft.com/sharepoint/v3">POST/DYS/OB/LZA/02867/2024                        </dmsv2SWPP2ObjectNumber>
    <dmsv2SWPP2SumMD5 xmlns="http://schemas.microsoft.com/sharepoint/v3">33360411804da2df8c5f5005ac686988</dmsv2SWPP2SumMD5>
    <dmsv2BaseMoved xmlns="http://schemas.microsoft.com/sharepoint/v3">false</dmsv2BaseMoved>
    <dmsv2BaseIsSensitive xmlns="http://schemas.microsoft.com/sharepoint/v3">true</dmsv2BaseIsSensitive>
    <dmsv2SWPP2IDSWPP2 xmlns="http://schemas.microsoft.com/sharepoint/v3">657813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20925530</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00000001000700000000000900000003</dmsv2SWPP2ObjectDepartment>
    <dmsv2SWPP2ObjectName xmlns="http://schemas.microsoft.com/sharepoint/v3">Postępowanie</dmsv2SWPP2ObjectName>
    <_dlc_DocId xmlns="a19cb1c7-c5c7-46d4-85ae-d83685407bba">AEASQFSYQUA4-1784930391-6740</_dlc_DocId>
    <_dlc_DocIdUrl xmlns="a19cb1c7-c5c7-46d4-85ae-d83685407bba">
      <Url>https://swpp2.dms.gkpge.pl/sites/32/_layouts/15/DocIdRedir.aspx?ID=AEASQFSYQUA4-1784930391-6740</Url>
      <Description>AEASQFSYQUA4-1784930391-6740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dcmitype/"/>
    <ds:schemaRef ds:uri="http://schemas.microsoft.com/office/infopath/2007/PartnerControls"/>
    <ds:schemaRef ds:uri="http://purl.org/dc/elements/1.1/"/>
    <ds:schemaRef ds:uri="http://schemas.microsoft.com/office/2006/documentManagement/typ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E22D6A13-203E-4079-8F2D-09F9BC58D136}"/>
</file>

<file path=customXml/itemProps5.xml><?xml version="1.0" encoding="utf-8"?>
<ds:datastoreItem xmlns:ds="http://schemas.openxmlformats.org/officeDocument/2006/customXml" ds:itemID="{D8F64BA5-AF0A-4EA5-9380-900DA4B1F22E}">
  <ds:schemaRefs>
    <ds:schemaRef ds:uri="http://schemas.openxmlformats.org/officeDocument/2006/bibliography"/>
  </ds:schemaRefs>
</ds:datastoreItem>
</file>

<file path=customXml/itemProps6.xml><?xml version="1.0" encoding="utf-8"?>
<ds:datastoreItem xmlns:ds="http://schemas.openxmlformats.org/officeDocument/2006/customXml" ds:itemID="{24641E4B-6242-4774-A3E5-69A7F31DC0DA}"/>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2990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POST/DYS/OB/LZA/02867/2024</dc:subject>
  <dc:creator>Kurpiewska Katarzyna [PGE S.A.]</dc:creator>
  <cp:lastModifiedBy>Naumowicz Magdalena [PGE Dystr. O.Białystok]</cp:lastModifiedBy>
  <cp:revision>2</cp:revision>
  <cp:lastPrinted>2021-02-26T13:14:00Z</cp:lastPrinted>
  <dcterms:created xsi:type="dcterms:W3CDTF">2024-10-01T09:31:00Z</dcterms:created>
  <dcterms:modified xsi:type="dcterms:W3CDTF">2024-10-01T09:31:00Z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977a007a-3b02-4a4b-9da8-2c0a5f355a8d</vt:lpwstr>
  </property>
</Properties>
</file>