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F65D3D4"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D936C0">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904A007"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C067CA">
        <w:rPr>
          <w:rFonts w:asciiTheme="minorHAnsi" w:hAnsiTheme="minorHAnsi" w:cstheme="minorHAnsi"/>
          <w:sz w:val="20"/>
          <w:lang w:eastAsia="pl-PL"/>
        </w:rPr>
        <w:t>POST/DYS/OB/LZA/02866</w:t>
      </w:r>
      <w:r w:rsidR="005B613A">
        <w:rPr>
          <w:rFonts w:asciiTheme="minorHAnsi" w:hAnsiTheme="minorHAnsi" w:cstheme="minorHAnsi"/>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proofErr w:type="spellStart"/>
      <w:r w:rsidR="00EF1BBE">
        <w:rPr>
          <w:rFonts w:asciiTheme="minorHAnsi" w:hAnsiTheme="minorHAnsi" w:cstheme="minorHAnsi"/>
          <w:sz w:val="20"/>
          <w:lang w:eastAsia="pl-PL"/>
        </w:rPr>
        <w:t>pn</w:t>
      </w:r>
      <w:proofErr w:type="spellEnd"/>
      <w:r w:rsidR="00357C54">
        <w:rPr>
          <w:rFonts w:asciiTheme="minorHAnsi" w:hAnsiTheme="minorHAnsi" w:cstheme="minorHAnsi"/>
          <w:sz w:val="20"/>
          <w:lang w:eastAsia="pl-PL"/>
        </w:rPr>
        <w:t xml:space="preserve">: </w:t>
      </w:r>
      <w:r w:rsidR="00C067CA" w:rsidRPr="000D41BF">
        <w:rPr>
          <w:rFonts w:asciiTheme="minorHAnsi" w:hAnsiTheme="minorHAnsi" w:cstheme="minorHAnsi"/>
          <w:i/>
          <w:color w:val="000000"/>
          <w:spacing w:val="-15"/>
          <w:sz w:val="20"/>
        </w:rPr>
        <w:t xml:space="preserve">Budowa sieci </w:t>
      </w:r>
      <w:r w:rsidR="00C067CA">
        <w:rPr>
          <w:rFonts w:asciiTheme="minorHAnsi" w:hAnsiTheme="minorHAnsi" w:cstheme="minorHAnsi"/>
          <w:i/>
          <w:color w:val="000000"/>
          <w:spacing w:val="-15"/>
          <w:sz w:val="20"/>
        </w:rPr>
        <w:t xml:space="preserve">elektroenergetycznej </w:t>
      </w:r>
      <w:r w:rsidR="00C067CA" w:rsidRPr="000D41BF">
        <w:rPr>
          <w:rFonts w:asciiTheme="minorHAnsi" w:hAnsiTheme="minorHAnsi" w:cstheme="minorHAnsi"/>
          <w:i/>
          <w:color w:val="000000"/>
          <w:spacing w:val="-15"/>
          <w:sz w:val="20"/>
        </w:rPr>
        <w:t xml:space="preserve"> </w:t>
      </w:r>
      <w:proofErr w:type="spellStart"/>
      <w:r w:rsidR="00C067CA" w:rsidRPr="000D41BF">
        <w:rPr>
          <w:rFonts w:asciiTheme="minorHAnsi" w:hAnsiTheme="minorHAnsi" w:cstheme="minorHAnsi"/>
          <w:i/>
          <w:color w:val="000000"/>
          <w:spacing w:val="-15"/>
          <w:sz w:val="20"/>
        </w:rPr>
        <w:t>nN</w:t>
      </w:r>
      <w:proofErr w:type="spellEnd"/>
      <w:r w:rsidR="00C067CA"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 </w:t>
      </w:r>
      <w:r w:rsidR="00C067CA">
        <w:rPr>
          <w:rFonts w:asciiTheme="minorHAnsi" w:hAnsiTheme="minorHAnsi" w:cstheme="minorHAnsi"/>
          <w:i/>
          <w:color w:val="000000"/>
          <w:spacing w:val="-15"/>
          <w:sz w:val="20"/>
        </w:rPr>
        <w:t>5</w:t>
      </w:r>
      <w:r w:rsidR="00C067CA" w:rsidRPr="000D41BF">
        <w:rPr>
          <w:rFonts w:asciiTheme="minorHAnsi" w:hAnsiTheme="minorHAnsi" w:cstheme="minorHAnsi"/>
          <w:i/>
          <w:color w:val="000000"/>
          <w:spacing w:val="-15"/>
          <w:sz w:val="20"/>
        </w:rPr>
        <w:t xml:space="preserve">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884A5" w14:textId="77777777" w:rsidR="00CD6F77" w:rsidRDefault="00CD6F77" w:rsidP="004A302B">
      <w:pPr>
        <w:spacing w:line="240" w:lineRule="auto"/>
      </w:pPr>
      <w:r>
        <w:separator/>
      </w:r>
    </w:p>
  </w:endnote>
  <w:endnote w:type="continuationSeparator" w:id="0">
    <w:p w14:paraId="2A20126E" w14:textId="77777777" w:rsidR="00CD6F77" w:rsidRDefault="00CD6F7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BBADCB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067C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067C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7B20A" w14:textId="77777777" w:rsidR="00CD6F77" w:rsidRDefault="00CD6F77" w:rsidP="004A302B">
      <w:pPr>
        <w:spacing w:line="240" w:lineRule="auto"/>
      </w:pPr>
      <w:r>
        <w:separator/>
      </w:r>
    </w:p>
  </w:footnote>
  <w:footnote w:type="continuationSeparator" w:id="0">
    <w:p w14:paraId="1BA309C9" w14:textId="77777777" w:rsidR="00CD6F77" w:rsidRDefault="00CD6F7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E3E3E3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067CA">
          <w:rPr>
            <w:rFonts w:asciiTheme="minorHAnsi" w:hAnsiTheme="minorHAnsi" w:cstheme="minorHAnsi"/>
            <w:sz w:val="18"/>
            <w:szCs w:val="18"/>
          </w:rPr>
          <w:t>POST/DYS/OB/LZA/02866/2024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5C51031"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555E51">
          <w:rPr>
            <w:rFonts w:asciiTheme="minorHAnsi" w:hAnsiTheme="minorHAnsi" w:cstheme="minorHAnsi"/>
            <w:sz w:val="18"/>
            <w:szCs w:val="18"/>
          </w:rPr>
          <w:t>POST/DYS/OB</w:t>
        </w:r>
        <w:r w:rsidR="00C067CA">
          <w:rPr>
            <w:rFonts w:asciiTheme="minorHAnsi" w:hAnsiTheme="minorHAnsi" w:cstheme="minorHAnsi"/>
            <w:sz w:val="18"/>
            <w:szCs w:val="18"/>
          </w:rPr>
          <w:t>/LZA/02866</w:t>
        </w:r>
        <w:r w:rsidR="005B613A">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DAE"/>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4D"/>
    <w:rsid w:val="00204C16"/>
    <w:rsid w:val="0020505A"/>
    <w:rsid w:val="002073F1"/>
    <w:rsid w:val="00211C1B"/>
    <w:rsid w:val="002124EA"/>
    <w:rsid w:val="0021629D"/>
    <w:rsid w:val="00216F55"/>
    <w:rsid w:val="0021765C"/>
    <w:rsid w:val="00221F2B"/>
    <w:rsid w:val="00222158"/>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94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4320"/>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C5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D3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DD"/>
    <w:rsid w:val="005514E8"/>
    <w:rsid w:val="00552376"/>
    <w:rsid w:val="005528DB"/>
    <w:rsid w:val="005533E0"/>
    <w:rsid w:val="005542A1"/>
    <w:rsid w:val="00554E15"/>
    <w:rsid w:val="00555426"/>
    <w:rsid w:val="00555E51"/>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723"/>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13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0D9B"/>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45"/>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C2F"/>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1B4"/>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6E9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7CA"/>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6F77"/>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4CA"/>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C4"/>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205"/>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6F7914"/>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2866_Załącznik nr 10 do SWZ - Ankieta.docx</dmsv2BaseFileName>
    <dmsv2BaseDisplayName xmlns="http://schemas.microsoft.com/sharepoint/v3">2866_Załącznik nr 10 do SWZ - Ankieta</dmsv2BaseDisplayName>
    <dmsv2SWPP2ObjectNumber xmlns="http://schemas.microsoft.com/sharepoint/v3">POST/DYS/OB/LZA/02866/2024                        </dmsv2SWPP2ObjectNumber>
    <dmsv2SWPP2SumMD5 xmlns="http://schemas.microsoft.com/sharepoint/v3">7ac70457f9b35cf6918c86dd36a839b4</dmsv2SWPP2SumMD5>
    <dmsv2BaseMoved xmlns="http://schemas.microsoft.com/sharepoint/v3">false</dmsv2BaseMoved>
    <dmsv2BaseIsSensitive xmlns="http://schemas.microsoft.com/sharepoint/v3">true</dmsv2BaseIsSensitive>
    <dmsv2SWPP2IDSWPP2 xmlns="http://schemas.microsoft.com/sharepoint/v3">657810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20924217</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AEASQFSYQUA4-1784930391-5699</_dlc_DocId>
    <_dlc_DocIdUrl xmlns="a19cb1c7-c5c7-46d4-85ae-d83685407bba">
      <Url>https://swpp2.dms.gkpge.pl/sites/32/_layouts/15/DocIdRedir.aspx?ID=AEASQFSYQUA4-1784930391-5699</Url>
      <Description>AEASQFSYQUA4-1784930391-5699</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974836-4BA4-4648-8DB3-26330D3961E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infopath/2007/PartnerControls"/>
    <ds:schemaRef ds:uri="http://schemas.microsoft.com/office/2006/metadata/properties"/>
    <ds:schemaRef ds:uri="http://schemas.microsoft.com/office/2006/documentManagement/types"/>
    <ds:schemaRef ds:uri="fa87e474-2c2a-4570-a952-e5d0e470b777"/>
    <ds:schemaRef ds:uri="http://purl.org/dc/terms/"/>
    <ds:schemaRef ds:uri="http://schemas.openxmlformats.org/package/2006/metadata/core-properties"/>
    <ds:schemaRef ds:uri="e98d7501-42e4-4a2d-b641-b529e1ab1d6e"/>
    <ds:schemaRef ds:uri="http://purl.org/dc/dcmitype/"/>
    <ds:schemaRef ds:uri="efb9c7a9-fb7a-49d0-ad5d-64d3cce8bf9e"/>
    <ds:schemaRef ds:uri="http://www.w3.org/XML/1998/namespace"/>
    <ds:schemaRef ds:uri="http://purl.org/dc/elements/1.1/"/>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7EC4601-EFC7-4E15-B00E-66C131CB101D}">
  <ds:schemaRefs>
    <ds:schemaRef ds:uri="http://schemas.openxmlformats.org/officeDocument/2006/bibliography"/>
  </ds:schemaRefs>
</ds:datastoreItem>
</file>

<file path=customXml/itemProps6.xml><?xml version="1.0" encoding="utf-8"?>
<ds:datastoreItem xmlns:ds="http://schemas.openxmlformats.org/officeDocument/2006/customXml" ds:itemID="{734D7467-1D5F-4F16-A97A-702957080CCD}"/>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2976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POST/DYS/OB/LZA/02866/2024</dc:subject>
  <dc:creator>Kurpiewska Katarzyna [PGE S.A.]</dc:creator>
  <cp:lastModifiedBy>Naumowicz Magdalena [PGE Dystr. O.Białystok]</cp:lastModifiedBy>
  <cp:revision>2</cp:revision>
  <cp:lastPrinted>2021-02-26T13:14:00Z</cp:lastPrinted>
  <dcterms:created xsi:type="dcterms:W3CDTF">2024-10-01T07:10:00Z</dcterms:created>
  <dcterms:modified xsi:type="dcterms:W3CDTF">2024-10-01T07:10:00Z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00f01b35-b6bd-4bc5-87ec-1c4250f92346</vt:lpwstr>
  </property>
</Properties>
</file>