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763110" w14:textId="168F742F" w:rsidR="00335B9D" w:rsidRPr="005D02E9" w:rsidRDefault="00CF6C03" w:rsidP="005D02E9">
      <w:pPr>
        <w:pStyle w:val="Tekstpodstawowy"/>
        <w:tabs>
          <w:tab w:val="left" w:pos="284"/>
        </w:tabs>
        <w:spacing w:line="276" w:lineRule="auto"/>
        <w:jc w:val="right"/>
      </w:pPr>
      <w:r w:rsidRPr="00126CDF">
        <w:t>Mysłowice</w:t>
      </w:r>
      <w:r w:rsidR="00AF0B8A" w:rsidRPr="00126CDF">
        <w:t xml:space="preserve">, </w:t>
      </w:r>
      <w:r w:rsidR="00D46ACF">
        <w:t>3</w:t>
      </w:r>
      <w:r w:rsidR="00131730">
        <w:t>1</w:t>
      </w:r>
      <w:r w:rsidR="00FB0C2D" w:rsidRPr="00126CDF">
        <w:t>.</w:t>
      </w:r>
      <w:r w:rsidR="00D46ACF">
        <w:t>0</w:t>
      </w:r>
      <w:r w:rsidR="004F5178">
        <w:t>1</w:t>
      </w:r>
      <w:r w:rsidR="005D02E9" w:rsidRPr="00126CDF">
        <w:t>.202</w:t>
      </w:r>
      <w:r w:rsidR="00D46ACF">
        <w:t>6</w:t>
      </w:r>
      <w:r w:rsidR="005D02E9" w:rsidRPr="00126CDF">
        <w:t xml:space="preserve"> r</w:t>
      </w:r>
      <w:r w:rsidR="00335B9D" w:rsidRPr="00126CDF">
        <w:rPr>
          <w:spacing w:val="-2"/>
        </w:rPr>
        <w:t>.</w:t>
      </w:r>
    </w:p>
    <w:p w14:paraId="4044FF9D" w14:textId="77777777" w:rsidR="00335B9D" w:rsidRPr="008B5E0D" w:rsidRDefault="00335B9D" w:rsidP="005D02E9">
      <w:pPr>
        <w:pStyle w:val="Tekstpodstawowy"/>
        <w:tabs>
          <w:tab w:val="left" w:pos="284"/>
        </w:tabs>
        <w:spacing w:line="276" w:lineRule="auto"/>
      </w:pPr>
    </w:p>
    <w:p w14:paraId="320F0AD8" w14:textId="4BDE3286" w:rsidR="00335B9D" w:rsidRPr="008B5E0D" w:rsidRDefault="00335B9D" w:rsidP="005D02E9">
      <w:pPr>
        <w:tabs>
          <w:tab w:val="left" w:pos="284"/>
        </w:tabs>
        <w:spacing w:line="276" w:lineRule="auto"/>
        <w:jc w:val="center"/>
        <w:rPr>
          <w:b/>
          <w:spacing w:val="-7"/>
          <w:sz w:val="20"/>
          <w:szCs w:val="20"/>
        </w:rPr>
      </w:pPr>
      <w:bookmarkStart w:id="0" w:name="_Hlk204173796"/>
      <w:bookmarkStart w:id="1" w:name="_Hlk204173683"/>
      <w:r w:rsidRPr="008B5E0D">
        <w:rPr>
          <w:b/>
          <w:sz w:val="20"/>
          <w:szCs w:val="20"/>
        </w:rPr>
        <w:t>ZAPYTANIE</w:t>
      </w:r>
      <w:r w:rsidR="0081007D" w:rsidRPr="008B5E0D">
        <w:rPr>
          <w:b/>
          <w:sz w:val="20"/>
          <w:szCs w:val="20"/>
        </w:rPr>
        <w:t xml:space="preserve"> OFERTOWE</w:t>
      </w:r>
      <w:r w:rsidRPr="008B5E0D">
        <w:rPr>
          <w:b/>
          <w:spacing w:val="-7"/>
          <w:sz w:val="20"/>
          <w:szCs w:val="20"/>
        </w:rPr>
        <w:t xml:space="preserve"> </w:t>
      </w:r>
      <w:r w:rsidR="00CF6C03" w:rsidRPr="008B5E0D">
        <w:rPr>
          <w:b/>
          <w:spacing w:val="-7"/>
          <w:sz w:val="20"/>
          <w:szCs w:val="20"/>
        </w:rPr>
        <w:t>nr</w:t>
      </w:r>
      <w:r w:rsidR="00D46ACF">
        <w:rPr>
          <w:b/>
          <w:spacing w:val="-7"/>
          <w:sz w:val="20"/>
          <w:szCs w:val="20"/>
        </w:rPr>
        <w:t xml:space="preserve"> 5</w:t>
      </w:r>
      <w:r w:rsidR="00CF6C03" w:rsidRPr="008B5E0D">
        <w:rPr>
          <w:b/>
          <w:spacing w:val="-7"/>
          <w:sz w:val="20"/>
          <w:szCs w:val="20"/>
        </w:rPr>
        <w:t>/</w:t>
      </w:r>
      <w:bookmarkEnd w:id="0"/>
      <w:r w:rsidR="00FB0C2D" w:rsidRPr="00FB0C2D">
        <w:rPr>
          <w:b/>
          <w:spacing w:val="-7"/>
          <w:sz w:val="20"/>
          <w:szCs w:val="20"/>
        </w:rPr>
        <w:t>FESL.10.19-IP.02-0C0</w:t>
      </w:r>
      <w:r w:rsidR="0077635D">
        <w:rPr>
          <w:b/>
          <w:spacing w:val="-7"/>
          <w:sz w:val="20"/>
          <w:szCs w:val="20"/>
        </w:rPr>
        <w:t>1</w:t>
      </w:r>
      <w:r w:rsidR="00FB0C2D" w:rsidRPr="00FB0C2D">
        <w:rPr>
          <w:b/>
          <w:spacing w:val="-7"/>
          <w:sz w:val="20"/>
          <w:szCs w:val="20"/>
        </w:rPr>
        <w:t>/24</w:t>
      </w:r>
    </w:p>
    <w:bookmarkEnd w:id="1"/>
    <w:p w14:paraId="5EAD6F8C" w14:textId="77777777" w:rsidR="0081007D" w:rsidRPr="008B5E0D" w:rsidRDefault="0081007D" w:rsidP="005D02E9">
      <w:pPr>
        <w:tabs>
          <w:tab w:val="left" w:pos="284"/>
        </w:tabs>
        <w:spacing w:line="276" w:lineRule="auto"/>
        <w:jc w:val="center"/>
        <w:rPr>
          <w:b/>
          <w:sz w:val="20"/>
          <w:szCs w:val="20"/>
        </w:rPr>
      </w:pPr>
    </w:p>
    <w:p w14:paraId="6ED8E820" w14:textId="2A8E44D4" w:rsidR="005F7098" w:rsidRPr="0028650A" w:rsidRDefault="00335B9D" w:rsidP="005D02E9">
      <w:pPr>
        <w:pStyle w:val="Tekstpodstawowy"/>
        <w:tabs>
          <w:tab w:val="left" w:pos="284"/>
        </w:tabs>
        <w:spacing w:line="276" w:lineRule="auto"/>
        <w:jc w:val="both"/>
        <w:rPr>
          <w:b/>
        </w:rPr>
      </w:pPr>
      <w:r w:rsidRPr="008B5E0D">
        <w:rPr>
          <w:b/>
        </w:rPr>
        <w:t>Do</w:t>
      </w:r>
      <w:r w:rsidR="0081007D" w:rsidRPr="008B5E0D">
        <w:rPr>
          <w:b/>
        </w:rPr>
        <w:t>tyczące</w:t>
      </w:r>
      <w:r w:rsidRPr="008B5E0D">
        <w:rPr>
          <w:b/>
        </w:rPr>
        <w:t xml:space="preserve"> wyboru wykonawcy</w:t>
      </w:r>
      <w:r w:rsidR="00D46ACF">
        <w:rPr>
          <w:b/>
        </w:rPr>
        <w:t>/wykonawców</w:t>
      </w:r>
      <w:r w:rsidRPr="008B5E0D">
        <w:rPr>
          <w:b/>
        </w:rPr>
        <w:t xml:space="preserve"> usług</w:t>
      </w:r>
      <w:r w:rsidR="00D46ACF">
        <w:rPr>
          <w:b/>
        </w:rPr>
        <w:t>i</w:t>
      </w:r>
      <w:r w:rsidR="00D46ACF" w:rsidRPr="00D46ACF">
        <w:rPr>
          <w:b/>
          <w:bCs/>
        </w:rPr>
        <w:t xml:space="preserve"> </w:t>
      </w:r>
      <w:r w:rsidR="00D46ACF" w:rsidRPr="007D2673">
        <w:rPr>
          <w:b/>
          <w:bCs/>
        </w:rPr>
        <w:t>szkolenia</w:t>
      </w:r>
      <w:r w:rsidR="00D46ACF">
        <w:rPr>
          <w:b/>
          <w:bCs/>
        </w:rPr>
        <w:t>/kursu:</w:t>
      </w:r>
      <w:r w:rsidR="00D46ACF" w:rsidRPr="007D2673">
        <w:rPr>
          <w:b/>
          <w:bCs/>
        </w:rPr>
        <w:t xml:space="preserve"> prawo jazdy kategorii C oraz kwalifikacja wstępna przyspieszona przewozu rzeczy</w:t>
      </w:r>
      <w:r w:rsidR="00D46ACF">
        <w:rPr>
          <w:b/>
          <w:bCs/>
        </w:rPr>
        <w:t>,</w:t>
      </w:r>
      <w:r w:rsidR="00D46ACF" w:rsidRPr="007D2673">
        <w:rPr>
          <w:b/>
          <w:bCs/>
        </w:rPr>
        <w:t xml:space="preserve"> </w:t>
      </w:r>
      <w:r w:rsidRPr="008B5E0D">
        <w:rPr>
          <w:b/>
        </w:rPr>
        <w:t>w</w:t>
      </w:r>
      <w:r w:rsidRPr="008B5E0D">
        <w:rPr>
          <w:b/>
          <w:spacing w:val="-3"/>
        </w:rPr>
        <w:t xml:space="preserve"> </w:t>
      </w:r>
      <w:r w:rsidRPr="008B5E0D">
        <w:rPr>
          <w:b/>
        </w:rPr>
        <w:t>ramach</w:t>
      </w:r>
      <w:r w:rsidRPr="008B5E0D">
        <w:rPr>
          <w:b/>
          <w:spacing w:val="-3"/>
        </w:rPr>
        <w:t xml:space="preserve"> </w:t>
      </w:r>
      <w:r w:rsidRPr="008B5E0D">
        <w:rPr>
          <w:b/>
        </w:rPr>
        <w:t>projektu</w:t>
      </w:r>
      <w:r w:rsidRPr="008B5E0D">
        <w:rPr>
          <w:b/>
          <w:spacing w:val="-5"/>
        </w:rPr>
        <w:t xml:space="preserve"> </w:t>
      </w:r>
      <w:r w:rsidRPr="008B5E0D">
        <w:rPr>
          <w:b/>
        </w:rPr>
        <w:t>pt.</w:t>
      </w:r>
      <w:r w:rsidR="00652296" w:rsidRPr="008B5E0D">
        <w:rPr>
          <w:b/>
          <w:bCs/>
        </w:rPr>
        <w:t xml:space="preserve"> „</w:t>
      </w:r>
      <w:proofErr w:type="spellStart"/>
      <w:r w:rsidR="0020302A" w:rsidRPr="0020302A">
        <w:rPr>
          <w:b/>
          <w:bCs/>
        </w:rPr>
        <w:t>Outplacement</w:t>
      </w:r>
      <w:proofErr w:type="spellEnd"/>
      <w:r w:rsidR="0020302A" w:rsidRPr="0020302A">
        <w:rPr>
          <w:b/>
          <w:bCs/>
        </w:rPr>
        <w:t xml:space="preserve"> - szansa na restart zawodowy</w:t>
      </w:r>
      <w:r w:rsidR="00652296" w:rsidRPr="008B5E0D">
        <w:rPr>
          <w:b/>
          <w:bCs/>
        </w:rPr>
        <w:t>”</w:t>
      </w:r>
      <w:r w:rsidR="00932ED9">
        <w:rPr>
          <w:b/>
          <w:bCs/>
        </w:rPr>
        <w:t xml:space="preserve"> </w:t>
      </w:r>
      <w:r w:rsidR="00652296" w:rsidRPr="008B5E0D">
        <w:rPr>
          <w:b/>
          <w:bCs/>
        </w:rPr>
        <w:t xml:space="preserve">nr </w:t>
      </w:r>
      <w:r w:rsidR="0020302A" w:rsidRPr="0020302A">
        <w:rPr>
          <w:b/>
          <w:bCs/>
        </w:rPr>
        <w:t>FESL.10.19-IP.02-0C01/24</w:t>
      </w:r>
      <w:r w:rsidR="00724B43">
        <w:rPr>
          <w:b/>
          <w:bCs/>
        </w:rPr>
        <w:t>, który</w:t>
      </w:r>
      <w:r w:rsidR="00652296" w:rsidRPr="008B5E0D">
        <w:rPr>
          <w:b/>
          <w:bCs/>
        </w:rPr>
        <w:t xml:space="preserve"> jest </w:t>
      </w:r>
      <w:r w:rsidR="0028650A" w:rsidRPr="00FE15B4">
        <w:rPr>
          <w:rStyle w:val="Pogrubienie"/>
          <w:rFonts w:eastAsiaTheme="majorEastAsia"/>
          <w:color w:val="000000"/>
        </w:rPr>
        <w:t xml:space="preserve">współfinansowany ze środków Europejskiego Funduszu </w:t>
      </w:r>
      <w:r w:rsidR="0028650A">
        <w:rPr>
          <w:rStyle w:val="Pogrubienie"/>
          <w:rFonts w:eastAsiaTheme="majorEastAsia"/>
          <w:color w:val="000000"/>
        </w:rPr>
        <w:t>na rzecz Sprawiedliwej Transformacji</w:t>
      </w:r>
      <w:r w:rsidR="0028650A" w:rsidRPr="00FE15B4">
        <w:rPr>
          <w:rStyle w:val="Pogrubienie"/>
          <w:rFonts w:eastAsiaTheme="majorEastAsia"/>
          <w:color w:val="000000"/>
        </w:rPr>
        <w:t xml:space="preserve"> w ramach Programu Fundusze Europejskie dla Śląskiego 2021-2027</w:t>
      </w:r>
      <w:r w:rsidR="00652296" w:rsidRPr="008B5E0D">
        <w:rPr>
          <w:b/>
          <w:bCs/>
        </w:rPr>
        <w:t>.</w:t>
      </w:r>
    </w:p>
    <w:p w14:paraId="1EAF6FAD" w14:textId="77777777" w:rsidR="00652296" w:rsidRPr="008B5E0D" w:rsidRDefault="00652296" w:rsidP="005D02E9">
      <w:pPr>
        <w:widowControl/>
        <w:tabs>
          <w:tab w:val="left" w:pos="284"/>
        </w:tabs>
        <w:spacing w:line="276" w:lineRule="auto"/>
        <w:jc w:val="both"/>
        <w:rPr>
          <w:bCs/>
          <w:sz w:val="20"/>
          <w:szCs w:val="20"/>
        </w:rPr>
      </w:pPr>
    </w:p>
    <w:p w14:paraId="0E747C91" w14:textId="6581B1F8" w:rsidR="005F7098" w:rsidRPr="008B5E0D" w:rsidRDefault="005F7098" w:rsidP="005D02E9">
      <w:pPr>
        <w:widowControl/>
        <w:tabs>
          <w:tab w:val="left" w:pos="284"/>
        </w:tabs>
        <w:spacing w:line="276" w:lineRule="auto"/>
        <w:jc w:val="both"/>
        <w:rPr>
          <w:sz w:val="20"/>
          <w:szCs w:val="20"/>
        </w:rPr>
      </w:pPr>
      <w:r w:rsidRPr="008B5E0D">
        <w:rPr>
          <w:bCs/>
          <w:sz w:val="20"/>
          <w:szCs w:val="20"/>
        </w:rPr>
        <w:t>Zamówienie</w:t>
      </w:r>
      <w:r w:rsidRPr="008B5E0D">
        <w:rPr>
          <w:bCs/>
          <w:spacing w:val="80"/>
          <w:sz w:val="20"/>
          <w:szCs w:val="20"/>
        </w:rPr>
        <w:t xml:space="preserve"> </w:t>
      </w:r>
      <w:r w:rsidRPr="008B5E0D">
        <w:rPr>
          <w:bCs/>
          <w:sz w:val="20"/>
          <w:szCs w:val="20"/>
        </w:rPr>
        <w:t>udzielane</w:t>
      </w:r>
      <w:r w:rsidRPr="008B5E0D">
        <w:rPr>
          <w:bCs/>
          <w:spacing w:val="80"/>
          <w:sz w:val="20"/>
          <w:szCs w:val="20"/>
        </w:rPr>
        <w:t xml:space="preserve"> </w:t>
      </w:r>
      <w:r w:rsidRPr="008B5E0D">
        <w:rPr>
          <w:bCs/>
          <w:sz w:val="20"/>
          <w:szCs w:val="20"/>
        </w:rPr>
        <w:t>jest</w:t>
      </w:r>
      <w:r w:rsidRPr="008B5E0D">
        <w:rPr>
          <w:bCs/>
          <w:spacing w:val="80"/>
          <w:sz w:val="20"/>
          <w:szCs w:val="20"/>
        </w:rPr>
        <w:t xml:space="preserve"> </w:t>
      </w:r>
      <w:r w:rsidRPr="008B5E0D">
        <w:rPr>
          <w:bCs/>
          <w:sz w:val="20"/>
          <w:szCs w:val="20"/>
        </w:rPr>
        <w:t>zgodnie</w:t>
      </w:r>
      <w:r w:rsidRPr="008B5E0D">
        <w:rPr>
          <w:bCs/>
          <w:spacing w:val="80"/>
          <w:sz w:val="20"/>
          <w:szCs w:val="20"/>
        </w:rPr>
        <w:t xml:space="preserve"> </w:t>
      </w:r>
      <w:r w:rsidRPr="008B5E0D">
        <w:rPr>
          <w:bCs/>
          <w:sz w:val="20"/>
          <w:szCs w:val="20"/>
        </w:rPr>
        <w:t>z</w:t>
      </w:r>
      <w:r w:rsidRPr="008B5E0D">
        <w:rPr>
          <w:bCs/>
          <w:spacing w:val="80"/>
          <w:sz w:val="20"/>
          <w:szCs w:val="20"/>
        </w:rPr>
        <w:t xml:space="preserve"> </w:t>
      </w:r>
      <w:r w:rsidRPr="008B5E0D">
        <w:rPr>
          <w:bCs/>
          <w:sz w:val="20"/>
          <w:szCs w:val="20"/>
        </w:rPr>
        <w:t>zasadą</w:t>
      </w:r>
      <w:r w:rsidRPr="008B5E0D">
        <w:rPr>
          <w:bCs/>
          <w:spacing w:val="80"/>
          <w:sz w:val="20"/>
          <w:szCs w:val="20"/>
        </w:rPr>
        <w:t xml:space="preserve"> </w:t>
      </w:r>
      <w:r w:rsidRPr="008B5E0D">
        <w:rPr>
          <w:bCs/>
          <w:sz w:val="20"/>
          <w:szCs w:val="20"/>
        </w:rPr>
        <w:t>konkurencyjności</w:t>
      </w:r>
      <w:r w:rsidRPr="008B5E0D">
        <w:rPr>
          <w:bCs/>
          <w:spacing w:val="80"/>
          <w:sz w:val="20"/>
          <w:szCs w:val="20"/>
        </w:rPr>
        <w:t xml:space="preserve"> </w:t>
      </w:r>
      <w:r w:rsidRPr="008B5E0D">
        <w:rPr>
          <w:bCs/>
          <w:sz w:val="20"/>
          <w:szCs w:val="20"/>
        </w:rPr>
        <w:t>określoną</w:t>
      </w:r>
      <w:r w:rsidRPr="008B5E0D">
        <w:rPr>
          <w:bCs/>
          <w:spacing w:val="80"/>
          <w:sz w:val="20"/>
          <w:szCs w:val="20"/>
        </w:rPr>
        <w:t xml:space="preserve"> </w:t>
      </w:r>
      <w:r w:rsidRPr="008B5E0D">
        <w:rPr>
          <w:bCs/>
          <w:sz w:val="20"/>
          <w:szCs w:val="20"/>
        </w:rPr>
        <w:t>w</w:t>
      </w:r>
      <w:r w:rsidRPr="008B5E0D">
        <w:rPr>
          <w:bCs/>
          <w:spacing w:val="80"/>
          <w:sz w:val="20"/>
          <w:szCs w:val="20"/>
        </w:rPr>
        <w:t xml:space="preserve"> </w:t>
      </w:r>
      <w:r w:rsidRPr="008B5E0D">
        <w:rPr>
          <w:bCs/>
          <w:sz w:val="20"/>
          <w:szCs w:val="20"/>
        </w:rPr>
        <w:t>„Wytycznych w zakresie kwalifikowalności wydatków</w:t>
      </w:r>
      <w:r w:rsidR="0028650A">
        <w:rPr>
          <w:bCs/>
          <w:sz w:val="20"/>
          <w:szCs w:val="20"/>
        </w:rPr>
        <w:t xml:space="preserve"> </w:t>
      </w:r>
      <w:r w:rsidRPr="008B5E0D">
        <w:rPr>
          <w:bCs/>
          <w:sz w:val="20"/>
          <w:szCs w:val="20"/>
        </w:rPr>
        <w:t xml:space="preserve">w regionalnych programach na lata 2021–2027”, </w:t>
      </w:r>
      <w:r w:rsidRPr="008B5E0D">
        <w:rPr>
          <w:sz w:val="20"/>
          <w:szCs w:val="20"/>
        </w:rPr>
        <w:t xml:space="preserve">które zostały wydane na podstawie art. 5 ust. 1 pkt 2 ustawy z dnia 28 kwietnia 2022 r. o zasadach realizacji zadań finansowanych ze środków europejskich w perspektywie finansowej 2021-2027 (Dz. U. </w:t>
      </w:r>
      <w:r w:rsidR="00724B43">
        <w:rPr>
          <w:sz w:val="20"/>
          <w:szCs w:val="20"/>
        </w:rPr>
        <w:t xml:space="preserve">z 2022r. </w:t>
      </w:r>
      <w:r w:rsidRPr="008B5E0D">
        <w:rPr>
          <w:sz w:val="20"/>
          <w:szCs w:val="20"/>
        </w:rPr>
        <w:t>poz. 1079).</w:t>
      </w:r>
    </w:p>
    <w:p w14:paraId="2C0F70A2" w14:textId="77777777" w:rsidR="00335B9D" w:rsidRPr="008B5E0D" w:rsidRDefault="00335B9D" w:rsidP="005D02E9">
      <w:pPr>
        <w:pStyle w:val="Tekstpodstawowy"/>
        <w:tabs>
          <w:tab w:val="left" w:pos="284"/>
        </w:tabs>
        <w:spacing w:line="276" w:lineRule="auto"/>
      </w:pPr>
    </w:p>
    <w:p w14:paraId="033C6124" w14:textId="08040B9A" w:rsidR="00335B9D" w:rsidRPr="008B5E0D" w:rsidRDefault="005F7098" w:rsidP="005D02E9">
      <w:pPr>
        <w:pStyle w:val="Nagwek2"/>
        <w:tabs>
          <w:tab w:val="left" w:pos="284"/>
        </w:tabs>
        <w:spacing w:line="276" w:lineRule="auto"/>
        <w:ind w:left="0"/>
        <w:jc w:val="center"/>
        <w:rPr>
          <w:spacing w:val="-2"/>
        </w:rPr>
      </w:pPr>
      <w:r w:rsidRPr="008B5E0D">
        <w:t xml:space="preserve">§1 </w:t>
      </w:r>
      <w:r w:rsidR="00335B9D" w:rsidRPr="008B5E0D">
        <w:rPr>
          <w:spacing w:val="-2"/>
        </w:rPr>
        <w:t>Zamawiający</w:t>
      </w:r>
      <w:r w:rsidR="0081007D" w:rsidRPr="008B5E0D">
        <w:rPr>
          <w:spacing w:val="-2"/>
        </w:rPr>
        <w:t>:</w:t>
      </w:r>
    </w:p>
    <w:p w14:paraId="75FDB098" w14:textId="77777777" w:rsidR="0020302A" w:rsidRPr="00E653A4" w:rsidRDefault="0020302A" w:rsidP="0020302A">
      <w:pPr>
        <w:pStyle w:val="Tekstpodstawowy"/>
        <w:tabs>
          <w:tab w:val="left" w:pos="284"/>
        </w:tabs>
        <w:spacing w:line="276" w:lineRule="auto"/>
        <w:rPr>
          <w:b/>
          <w:bCs/>
        </w:rPr>
      </w:pPr>
      <w:r w:rsidRPr="00E653A4">
        <w:rPr>
          <w:b/>
          <w:bCs/>
        </w:rPr>
        <w:t>Ośrodek Szkoleń Zawodowych „</w:t>
      </w:r>
      <w:proofErr w:type="spellStart"/>
      <w:r w:rsidRPr="00E653A4">
        <w:rPr>
          <w:b/>
          <w:bCs/>
        </w:rPr>
        <w:t>Diagno</w:t>
      </w:r>
      <w:proofErr w:type="spellEnd"/>
      <w:r w:rsidRPr="00E653A4">
        <w:rPr>
          <w:b/>
          <w:bCs/>
        </w:rPr>
        <w:t>-Test” Sp. z o.o.</w:t>
      </w:r>
    </w:p>
    <w:p w14:paraId="206CBF5E" w14:textId="77777777" w:rsidR="0020302A" w:rsidRPr="00E653A4" w:rsidRDefault="0020302A" w:rsidP="0020302A">
      <w:pPr>
        <w:pStyle w:val="Tekstpodstawowy"/>
        <w:tabs>
          <w:tab w:val="left" w:pos="284"/>
        </w:tabs>
        <w:spacing w:line="276" w:lineRule="auto"/>
        <w:rPr>
          <w:bCs/>
        </w:rPr>
      </w:pPr>
      <w:r w:rsidRPr="00E653A4">
        <w:rPr>
          <w:bCs/>
        </w:rPr>
        <w:t>ul. Świerczyny 72, 41-400 Mysłowice</w:t>
      </w:r>
    </w:p>
    <w:p w14:paraId="06F62E47" w14:textId="77777777" w:rsidR="0020302A" w:rsidRPr="00E653A4" w:rsidRDefault="0020302A" w:rsidP="0020302A">
      <w:pPr>
        <w:pStyle w:val="Tekstpodstawowy"/>
        <w:tabs>
          <w:tab w:val="left" w:pos="284"/>
        </w:tabs>
        <w:spacing w:line="276" w:lineRule="auto"/>
        <w:rPr>
          <w:bCs/>
        </w:rPr>
      </w:pPr>
      <w:r w:rsidRPr="00E653A4">
        <w:rPr>
          <w:bCs/>
        </w:rPr>
        <w:t>REGON 242873999</w:t>
      </w:r>
    </w:p>
    <w:p w14:paraId="2D5A04F4" w14:textId="77777777" w:rsidR="0020302A" w:rsidRPr="00E653A4" w:rsidRDefault="0020302A" w:rsidP="0020302A">
      <w:pPr>
        <w:pStyle w:val="Tekstpodstawowy"/>
        <w:tabs>
          <w:tab w:val="left" w:pos="284"/>
        </w:tabs>
        <w:spacing w:line="276" w:lineRule="auto"/>
        <w:rPr>
          <w:bCs/>
        </w:rPr>
      </w:pPr>
      <w:r w:rsidRPr="00E653A4">
        <w:rPr>
          <w:bCs/>
        </w:rPr>
        <w:t>NIP 2220894578</w:t>
      </w:r>
    </w:p>
    <w:p w14:paraId="0B5C498C" w14:textId="58CA6C29" w:rsidR="00335B9D" w:rsidRPr="008B5E0D" w:rsidRDefault="005F7098" w:rsidP="005D02E9">
      <w:pPr>
        <w:pStyle w:val="Nagwek2"/>
        <w:tabs>
          <w:tab w:val="left" w:pos="284"/>
        </w:tabs>
        <w:spacing w:line="276" w:lineRule="auto"/>
        <w:ind w:left="0"/>
        <w:jc w:val="center"/>
      </w:pPr>
      <w:r w:rsidRPr="008B5E0D">
        <w:t xml:space="preserve">§2 </w:t>
      </w:r>
      <w:r w:rsidR="00335B9D" w:rsidRPr="008B5E0D">
        <w:t>Postanowienia</w:t>
      </w:r>
      <w:r w:rsidR="00335B9D" w:rsidRPr="008B5E0D">
        <w:rPr>
          <w:spacing w:val="-9"/>
        </w:rPr>
        <w:t xml:space="preserve"> </w:t>
      </w:r>
      <w:r w:rsidR="00335B9D" w:rsidRPr="008B5E0D">
        <w:rPr>
          <w:spacing w:val="-2"/>
        </w:rPr>
        <w:t>ogólne</w:t>
      </w:r>
    </w:p>
    <w:p w14:paraId="6E7E434B" w14:textId="6AAD4000" w:rsidR="0049770E" w:rsidRPr="008B5E0D" w:rsidRDefault="00335B9D" w:rsidP="005D02E9">
      <w:pPr>
        <w:pStyle w:val="Akapitzlist1"/>
        <w:numPr>
          <w:ilvl w:val="0"/>
          <w:numId w:val="15"/>
        </w:numPr>
        <w:tabs>
          <w:tab w:val="clear" w:pos="0"/>
          <w:tab w:val="left" w:pos="284"/>
          <w:tab w:val="left" w:pos="709"/>
        </w:tabs>
        <w:spacing w:line="276" w:lineRule="auto"/>
        <w:ind w:left="0" w:firstLine="0"/>
        <w:rPr>
          <w:b/>
          <w:bCs/>
          <w:sz w:val="20"/>
          <w:szCs w:val="20"/>
        </w:rPr>
      </w:pPr>
      <w:r w:rsidRPr="008B5E0D">
        <w:rPr>
          <w:sz w:val="20"/>
          <w:szCs w:val="20"/>
        </w:rPr>
        <w:t>W</w:t>
      </w:r>
      <w:r w:rsidR="005257D0" w:rsidRPr="008B5E0D">
        <w:rPr>
          <w:spacing w:val="80"/>
          <w:w w:val="150"/>
          <w:sz w:val="20"/>
          <w:szCs w:val="20"/>
        </w:rPr>
        <w:t xml:space="preserve"> </w:t>
      </w:r>
      <w:r w:rsidRPr="008B5E0D">
        <w:rPr>
          <w:sz w:val="20"/>
          <w:szCs w:val="20"/>
        </w:rPr>
        <w:t>związku</w:t>
      </w:r>
      <w:r w:rsidR="005257D0" w:rsidRPr="008B5E0D">
        <w:rPr>
          <w:spacing w:val="80"/>
          <w:w w:val="150"/>
          <w:sz w:val="20"/>
          <w:szCs w:val="20"/>
        </w:rPr>
        <w:t xml:space="preserve"> </w:t>
      </w:r>
      <w:r w:rsidRPr="008B5E0D">
        <w:rPr>
          <w:sz w:val="20"/>
          <w:szCs w:val="20"/>
        </w:rPr>
        <w:t>z</w:t>
      </w:r>
      <w:r w:rsidR="005257D0" w:rsidRPr="008B5E0D">
        <w:rPr>
          <w:spacing w:val="80"/>
          <w:w w:val="150"/>
          <w:sz w:val="20"/>
          <w:szCs w:val="20"/>
        </w:rPr>
        <w:t xml:space="preserve"> </w:t>
      </w:r>
      <w:r w:rsidRPr="008B5E0D">
        <w:rPr>
          <w:sz w:val="20"/>
          <w:szCs w:val="20"/>
        </w:rPr>
        <w:t>realizacją</w:t>
      </w:r>
      <w:r w:rsidRPr="008B5E0D">
        <w:rPr>
          <w:spacing w:val="80"/>
          <w:w w:val="150"/>
          <w:sz w:val="20"/>
          <w:szCs w:val="20"/>
        </w:rPr>
        <w:t xml:space="preserve"> </w:t>
      </w:r>
      <w:r w:rsidRPr="008B5E0D">
        <w:rPr>
          <w:sz w:val="20"/>
          <w:szCs w:val="20"/>
        </w:rPr>
        <w:t>projektu</w:t>
      </w:r>
      <w:r w:rsidRPr="008B5E0D">
        <w:rPr>
          <w:spacing w:val="80"/>
          <w:w w:val="150"/>
          <w:sz w:val="20"/>
          <w:szCs w:val="20"/>
        </w:rPr>
        <w:t xml:space="preserve"> </w:t>
      </w:r>
      <w:r w:rsidRPr="008B5E0D">
        <w:rPr>
          <w:sz w:val="20"/>
          <w:szCs w:val="20"/>
        </w:rPr>
        <w:t>pt.</w:t>
      </w:r>
      <w:r w:rsidR="00B37DB2" w:rsidRPr="008B5E0D">
        <w:rPr>
          <w:spacing w:val="80"/>
          <w:w w:val="150"/>
          <w:sz w:val="20"/>
          <w:szCs w:val="20"/>
        </w:rPr>
        <w:t xml:space="preserve"> </w:t>
      </w:r>
      <w:r w:rsidR="0020302A" w:rsidRPr="008B5E0D">
        <w:rPr>
          <w:b/>
          <w:bCs/>
        </w:rPr>
        <w:t>„</w:t>
      </w:r>
      <w:proofErr w:type="spellStart"/>
      <w:r w:rsidR="0020302A" w:rsidRPr="0020302A">
        <w:rPr>
          <w:b/>
          <w:bCs/>
        </w:rPr>
        <w:t>Outplacement</w:t>
      </w:r>
      <w:proofErr w:type="spellEnd"/>
      <w:r w:rsidR="0020302A" w:rsidRPr="0020302A">
        <w:rPr>
          <w:b/>
          <w:bCs/>
        </w:rPr>
        <w:t xml:space="preserve"> - szansa na restart zawodowy</w:t>
      </w:r>
      <w:r w:rsidR="0020302A" w:rsidRPr="008B5E0D">
        <w:rPr>
          <w:b/>
          <w:bCs/>
        </w:rPr>
        <w:t>”</w:t>
      </w:r>
      <w:r w:rsidR="0020302A">
        <w:rPr>
          <w:b/>
          <w:bCs/>
        </w:rPr>
        <w:t xml:space="preserve"> </w:t>
      </w:r>
      <w:r w:rsidR="0020302A" w:rsidRPr="008B5E0D">
        <w:rPr>
          <w:b/>
          <w:bCs/>
        </w:rPr>
        <w:t xml:space="preserve">nr </w:t>
      </w:r>
      <w:r w:rsidR="0020302A" w:rsidRPr="0020302A">
        <w:rPr>
          <w:b/>
          <w:bCs/>
        </w:rPr>
        <w:t>FESL.10.19-IP.02-0C01/24</w:t>
      </w:r>
      <w:r w:rsidR="0020302A">
        <w:rPr>
          <w:b/>
          <w:bCs/>
        </w:rPr>
        <w:t xml:space="preserve"> </w:t>
      </w:r>
      <w:r w:rsidR="0081007D" w:rsidRPr="008B5E0D">
        <w:rPr>
          <w:rFonts w:eastAsia="DejaVuSans"/>
          <w:sz w:val="20"/>
          <w:szCs w:val="20"/>
        </w:rPr>
        <w:t>współfinansowanego</w:t>
      </w:r>
      <w:r w:rsidR="0081007D" w:rsidRPr="008B5E0D">
        <w:rPr>
          <w:b/>
          <w:bCs/>
          <w:sz w:val="20"/>
          <w:szCs w:val="20"/>
        </w:rPr>
        <w:t xml:space="preserve"> </w:t>
      </w:r>
      <w:r w:rsidR="0081007D" w:rsidRPr="008B5E0D">
        <w:rPr>
          <w:sz w:val="20"/>
          <w:szCs w:val="20"/>
        </w:rPr>
        <w:t>z Funduszy Europejskich dla Śląskiego 2021-2027 w ramach</w:t>
      </w:r>
      <w:r w:rsidR="0028650A">
        <w:rPr>
          <w:sz w:val="20"/>
          <w:szCs w:val="20"/>
        </w:rPr>
        <w:t xml:space="preserve"> </w:t>
      </w:r>
      <w:r w:rsidR="0081007D" w:rsidRPr="008B5E0D">
        <w:rPr>
          <w:sz w:val="20"/>
          <w:szCs w:val="20"/>
        </w:rPr>
        <w:t>Funduszu</w:t>
      </w:r>
      <w:r w:rsidR="0028650A">
        <w:rPr>
          <w:sz w:val="20"/>
          <w:szCs w:val="20"/>
        </w:rPr>
        <w:t xml:space="preserve"> na rzecz Sprawiedliwej Transformacji</w:t>
      </w:r>
      <w:r w:rsidR="0081007D" w:rsidRPr="008B5E0D">
        <w:rPr>
          <w:sz w:val="20"/>
          <w:szCs w:val="20"/>
        </w:rPr>
        <w:t>,</w:t>
      </w:r>
      <w:r w:rsidR="0081007D" w:rsidRPr="008B5E0D">
        <w:rPr>
          <w:spacing w:val="-8"/>
          <w:sz w:val="20"/>
          <w:szCs w:val="20"/>
        </w:rPr>
        <w:t xml:space="preserve"> </w:t>
      </w:r>
      <w:r w:rsidR="0081007D" w:rsidRPr="008B5E0D">
        <w:rPr>
          <w:sz w:val="20"/>
          <w:szCs w:val="20"/>
        </w:rPr>
        <w:t>zwanego</w:t>
      </w:r>
      <w:r w:rsidR="0081007D" w:rsidRPr="008B5E0D">
        <w:rPr>
          <w:spacing w:val="-8"/>
          <w:sz w:val="20"/>
          <w:szCs w:val="20"/>
        </w:rPr>
        <w:t xml:space="preserve"> </w:t>
      </w:r>
      <w:r w:rsidR="0081007D" w:rsidRPr="008B5E0D">
        <w:rPr>
          <w:sz w:val="20"/>
          <w:szCs w:val="20"/>
        </w:rPr>
        <w:t>dalej</w:t>
      </w:r>
      <w:r w:rsidR="0081007D" w:rsidRPr="008B5E0D">
        <w:rPr>
          <w:spacing w:val="-8"/>
          <w:sz w:val="20"/>
          <w:szCs w:val="20"/>
        </w:rPr>
        <w:t xml:space="preserve"> </w:t>
      </w:r>
      <w:r w:rsidR="0081007D" w:rsidRPr="008B5E0D">
        <w:rPr>
          <w:sz w:val="20"/>
          <w:szCs w:val="20"/>
        </w:rPr>
        <w:t>Projektem,</w:t>
      </w:r>
      <w:r w:rsidR="0081007D" w:rsidRPr="008B5E0D">
        <w:rPr>
          <w:spacing w:val="-7"/>
          <w:sz w:val="20"/>
          <w:szCs w:val="20"/>
        </w:rPr>
        <w:t xml:space="preserve"> </w:t>
      </w:r>
      <w:r w:rsidR="0081007D" w:rsidRPr="008B5E0D">
        <w:rPr>
          <w:sz w:val="20"/>
          <w:szCs w:val="20"/>
        </w:rPr>
        <w:t>Zamawiający</w:t>
      </w:r>
      <w:r w:rsidR="0081007D" w:rsidRPr="008B5E0D">
        <w:rPr>
          <w:spacing w:val="-7"/>
          <w:sz w:val="20"/>
          <w:szCs w:val="20"/>
        </w:rPr>
        <w:t xml:space="preserve"> </w:t>
      </w:r>
      <w:r w:rsidR="0081007D" w:rsidRPr="008B5E0D">
        <w:rPr>
          <w:sz w:val="20"/>
          <w:szCs w:val="20"/>
        </w:rPr>
        <w:t>zaprasza do przedstawienia oferty na wybór</w:t>
      </w:r>
      <w:r w:rsidR="00960128">
        <w:rPr>
          <w:sz w:val="20"/>
          <w:szCs w:val="20"/>
        </w:rPr>
        <w:t xml:space="preserve"> </w:t>
      </w:r>
      <w:r w:rsidR="0081007D" w:rsidRPr="008B5E0D">
        <w:rPr>
          <w:sz w:val="20"/>
          <w:szCs w:val="20"/>
        </w:rPr>
        <w:t xml:space="preserve">wykonawcy </w:t>
      </w:r>
      <w:r w:rsidR="0028650A" w:rsidRPr="0028650A">
        <w:rPr>
          <w:sz w:val="20"/>
          <w:szCs w:val="20"/>
        </w:rPr>
        <w:t xml:space="preserve">usługi </w:t>
      </w:r>
      <w:r w:rsidR="00F41661" w:rsidRPr="00F41661">
        <w:rPr>
          <w:bCs/>
          <w:sz w:val="20"/>
          <w:szCs w:val="20"/>
        </w:rPr>
        <w:t>indywidualnego doradztwa zawodowego z tworzeniem Indywidualnych Planów Działania, pośrednictwa pracy, wsparcia psychologicznego oraz doradztwa prawnego</w:t>
      </w:r>
      <w:r w:rsidR="00F41661">
        <w:rPr>
          <w:b/>
        </w:rPr>
        <w:t xml:space="preserve"> </w:t>
      </w:r>
      <w:r w:rsidR="0081007D" w:rsidRPr="008B5E0D">
        <w:rPr>
          <w:sz w:val="20"/>
          <w:szCs w:val="20"/>
        </w:rPr>
        <w:t xml:space="preserve">w </w:t>
      </w:r>
      <w:r w:rsidR="0036753E" w:rsidRPr="008B5E0D">
        <w:rPr>
          <w:b/>
          <w:bCs/>
          <w:i/>
          <w:sz w:val="20"/>
          <w:szCs w:val="20"/>
        </w:rPr>
        <w:t xml:space="preserve">§3 </w:t>
      </w:r>
      <w:r w:rsidR="0081007D" w:rsidRPr="008B5E0D">
        <w:rPr>
          <w:b/>
          <w:bCs/>
          <w:i/>
          <w:sz w:val="20"/>
          <w:szCs w:val="20"/>
        </w:rPr>
        <w:t>Przedmiot i zakres zamówienia</w:t>
      </w:r>
      <w:r w:rsidR="0081007D" w:rsidRPr="008B5E0D">
        <w:rPr>
          <w:b/>
          <w:bCs/>
          <w:sz w:val="20"/>
          <w:szCs w:val="20"/>
        </w:rPr>
        <w:t>.</w:t>
      </w:r>
    </w:p>
    <w:p w14:paraId="229C963F" w14:textId="6B150854" w:rsidR="00960128" w:rsidRPr="00960128" w:rsidRDefault="00335B9D" w:rsidP="00960128">
      <w:pPr>
        <w:pStyle w:val="Akapitzlist1"/>
        <w:numPr>
          <w:ilvl w:val="0"/>
          <w:numId w:val="15"/>
        </w:numPr>
        <w:tabs>
          <w:tab w:val="clear" w:pos="0"/>
          <w:tab w:val="left" w:pos="284"/>
          <w:tab w:val="left" w:pos="709"/>
        </w:tabs>
        <w:spacing w:line="276" w:lineRule="auto"/>
        <w:ind w:left="0" w:firstLine="0"/>
        <w:rPr>
          <w:sz w:val="20"/>
          <w:szCs w:val="20"/>
        </w:rPr>
      </w:pPr>
      <w:r w:rsidRPr="008B5E0D">
        <w:rPr>
          <w:sz w:val="20"/>
          <w:szCs w:val="20"/>
        </w:rPr>
        <w:t xml:space="preserve">Projekt zakłada objęcie </w:t>
      </w:r>
      <w:r w:rsidR="00960128" w:rsidRPr="00960128">
        <w:rPr>
          <w:sz w:val="20"/>
          <w:szCs w:val="20"/>
        </w:rPr>
        <w:t>wsparcie</w:t>
      </w:r>
      <w:r w:rsidR="00960128">
        <w:rPr>
          <w:sz w:val="20"/>
          <w:szCs w:val="20"/>
        </w:rPr>
        <w:t>m</w:t>
      </w:r>
      <w:r w:rsidR="00960128" w:rsidRPr="00960128">
        <w:rPr>
          <w:sz w:val="20"/>
          <w:szCs w:val="20"/>
        </w:rPr>
        <w:t xml:space="preserve"> poprzez ścieżkę reorientacji zawodowej, aktywizacji społecznej i zawodowej,</w:t>
      </w:r>
      <w:r w:rsidR="00960128" w:rsidRPr="00960128">
        <w:rPr>
          <w:b/>
          <w:bCs/>
          <w:sz w:val="20"/>
          <w:szCs w:val="20"/>
        </w:rPr>
        <w:t> 7</w:t>
      </w:r>
      <w:r w:rsidR="0020302A">
        <w:rPr>
          <w:b/>
          <w:bCs/>
          <w:sz w:val="20"/>
          <w:szCs w:val="20"/>
        </w:rPr>
        <w:t>6</w:t>
      </w:r>
      <w:r w:rsidR="00960128" w:rsidRPr="00960128">
        <w:rPr>
          <w:b/>
          <w:bCs/>
          <w:sz w:val="20"/>
          <w:szCs w:val="20"/>
        </w:rPr>
        <w:t xml:space="preserve"> osób</w:t>
      </w:r>
      <w:r w:rsidR="00960128" w:rsidRPr="00960128">
        <w:rPr>
          <w:sz w:val="20"/>
          <w:szCs w:val="20"/>
        </w:rPr>
        <w:t> (</w:t>
      </w:r>
      <w:r w:rsidR="0020302A">
        <w:rPr>
          <w:sz w:val="20"/>
          <w:szCs w:val="20"/>
        </w:rPr>
        <w:t>36</w:t>
      </w:r>
      <w:r w:rsidR="00960128" w:rsidRPr="00960128">
        <w:rPr>
          <w:sz w:val="20"/>
          <w:szCs w:val="20"/>
        </w:rPr>
        <w:t xml:space="preserve"> kobiet, </w:t>
      </w:r>
      <w:r w:rsidR="0020302A">
        <w:rPr>
          <w:sz w:val="20"/>
          <w:szCs w:val="20"/>
        </w:rPr>
        <w:t>40</w:t>
      </w:r>
      <w:r w:rsidR="00960128" w:rsidRPr="00960128">
        <w:rPr>
          <w:sz w:val="20"/>
          <w:szCs w:val="20"/>
        </w:rPr>
        <w:t xml:space="preserve"> mężczyzn), dotkniętych procesem transformacji, które spełniają łącznie następujące warunki:</w:t>
      </w:r>
    </w:p>
    <w:p w14:paraId="6C3CB325" w14:textId="77777777" w:rsidR="00960128" w:rsidRPr="00960128" w:rsidRDefault="00960128" w:rsidP="00960128">
      <w:pPr>
        <w:pStyle w:val="Akapitzlist1"/>
        <w:tabs>
          <w:tab w:val="left" w:pos="284"/>
          <w:tab w:val="left" w:pos="709"/>
        </w:tabs>
        <w:spacing w:line="276" w:lineRule="auto"/>
        <w:ind w:left="0" w:firstLine="0"/>
        <w:rPr>
          <w:sz w:val="20"/>
          <w:szCs w:val="20"/>
        </w:rPr>
      </w:pPr>
      <w:r w:rsidRPr="00960128">
        <w:rPr>
          <w:sz w:val="20"/>
          <w:szCs w:val="20"/>
        </w:rPr>
        <w:t>• są osobami pracującymi lub zamieszkującymi (w rozumieniu przepisów Kodeksu Cywilnego) na obszarze wskazanym w Terytorialnym Planie Sprawiedliwej Transformacji Województwa Śląskiego 2030 (TPST) , tj. wyłącznie jednego z 7 podregionów górniczych województwa śląskiego (podregionu katowickiego, sosnowieckiego, tyskiego, bytomskiego, gliwickiego, rybnickiego oraz bielskiego)</w:t>
      </w:r>
    </w:p>
    <w:p w14:paraId="6FB17E7C" w14:textId="77777777" w:rsidR="00960128" w:rsidRPr="00960128" w:rsidRDefault="00960128" w:rsidP="00960128">
      <w:pPr>
        <w:pStyle w:val="Akapitzlist1"/>
        <w:tabs>
          <w:tab w:val="left" w:pos="284"/>
          <w:tab w:val="left" w:pos="709"/>
        </w:tabs>
        <w:spacing w:line="276" w:lineRule="auto"/>
        <w:ind w:left="0" w:firstLine="0"/>
        <w:rPr>
          <w:sz w:val="20"/>
          <w:szCs w:val="20"/>
        </w:rPr>
      </w:pPr>
      <w:r w:rsidRPr="00960128">
        <w:rPr>
          <w:sz w:val="20"/>
          <w:szCs w:val="20"/>
        </w:rPr>
        <w:t>• są osobami zagrożonymi, przewidzianymi do zwolnienia lub zwolnionymi (w okresie po 28 maja 2021 r., tj. po dacie podpisania Umowy społecznej dotyczącej transformacji sektora górnictwa węgla kamiennego oraz wybranych procesów transformacji woj. śląskiego) z przyczyn niedotyczących pracownika.</w:t>
      </w:r>
    </w:p>
    <w:p w14:paraId="33E04D58" w14:textId="527DECC9" w:rsidR="00335B9D" w:rsidRPr="00960128" w:rsidRDefault="00960128" w:rsidP="00960128">
      <w:pPr>
        <w:pStyle w:val="Akapitzlist1"/>
        <w:tabs>
          <w:tab w:val="left" w:pos="284"/>
          <w:tab w:val="left" w:pos="709"/>
        </w:tabs>
        <w:spacing w:line="276" w:lineRule="auto"/>
        <w:ind w:left="0" w:firstLine="0"/>
        <w:rPr>
          <w:sz w:val="20"/>
          <w:szCs w:val="20"/>
        </w:rPr>
      </w:pPr>
      <w:r w:rsidRPr="00960128">
        <w:rPr>
          <w:sz w:val="20"/>
          <w:szCs w:val="20"/>
        </w:rPr>
        <w:t>Dodatkowo, projekt zakłada priorytetowe traktowanie osób, których obecne lub ostatnie zatrudnienie było związane z branżą górniczą lub okołogórniczą.</w:t>
      </w:r>
    </w:p>
    <w:p w14:paraId="4222D87B" w14:textId="03D1EA22" w:rsidR="00835D92" w:rsidRPr="00835D92" w:rsidRDefault="00335B9D" w:rsidP="008E65E7">
      <w:pPr>
        <w:pStyle w:val="Akapitzlist1"/>
        <w:numPr>
          <w:ilvl w:val="0"/>
          <w:numId w:val="15"/>
        </w:numPr>
        <w:tabs>
          <w:tab w:val="clear" w:pos="0"/>
          <w:tab w:val="left" w:pos="284"/>
          <w:tab w:val="left" w:pos="709"/>
        </w:tabs>
        <w:spacing w:line="276" w:lineRule="auto"/>
        <w:ind w:left="0" w:firstLine="0"/>
        <w:rPr>
          <w:sz w:val="20"/>
          <w:szCs w:val="20"/>
        </w:rPr>
      </w:pPr>
      <w:r w:rsidRPr="00835D92">
        <w:rPr>
          <w:b/>
          <w:bCs/>
          <w:sz w:val="20"/>
          <w:szCs w:val="20"/>
        </w:rPr>
        <w:t xml:space="preserve"> </w:t>
      </w:r>
      <w:r w:rsidRPr="00835D92">
        <w:rPr>
          <w:sz w:val="20"/>
          <w:szCs w:val="20"/>
        </w:rPr>
        <w:t>Miejsce realizacji zamówienia –</w:t>
      </w:r>
      <w:r w:rsidR="00134A41" w:rsidRPr="00835D92">
        <w:rPr>
          <w:sz w:val="20"/>
          <w:szCs w:val="20"/>
        </w:rPr>
        <w:t xml:space="preserve"> </w:t>
      </w:r>
      <w:r w:rsidRPr="00835D92">
        <w:rPr>
          <w:sz w:val="20"/>
          <w:szCs w:val="20"/>
        </w:rPr>
        <w:t>województwo śląskie</w:t>
      </w:r>
      <w:r w:rsidR="00835D92" w:rsidRPr="00835D92">
        <w:rPr>
          <w:sz w:val="20"/>
          <w:szCs w:val="20"/>
        </w:rPr>
        <w:t>, jedne z siedmiu podregionów górniczych województwa śląskiego (katowicki, sosnowiecki, tyski, bytomski, gliwicki, rybnicki, bielski).</w:t>
      </w:r>
    </w:p>
    <w:p w14:paraId="3F03E8A8" w14:textId="176CC088" w:rsidR="00335B9D" w:rsidRPr="008B5E0D" w:rsidRDefault="00335B9D" w:rsidP="005D02E9">
      <w:pPr>
        <w:pStyle w:val="Akapitzlist1"/>
        <w:numPr>
          <w:ilvl w:val="0"/>
          <w:numId w:val="15"/>
        </w:numPr>
        <w:tabs>
          <w:tab w:val="clear" w:pos="0"/>
          <w:tab w:val="left" w:pos="284"/>
          <w:tab w:val="left" w:pos="709"/>
        </w:tabs>
        <w:spacing w:line="276" w:lineRule="auto"/>
        <w:ind w:left="0" w:firstLine="0"/>
        <w:rPr>
          <w:sz w:val="20"/>
          <w:szCs w:val="20"/>
        </w:rPr>
      </w:pPr>
      <w:r w:rsidRPr="008B5E0D">
        <w:rPr>
          <w:sz w:val="20"/>
          <w:szCs w:val="20"/>
        </w:rPr>
        <w:t>W celu sprawnej realizacji przedmiotu zamówienia, uwzględniając złożony charakter przedmiotowej usługi (co związane</w:t>
      </w:r>
      <w:r w:rsidRPr="008B5E0D">
        <w:rPr>
          <w:spacing w:val="40"/>
          <w:sz w:val="20"/>
          <w:szCs w:val="20"/>
        </w:rPr>
        <w:t xml:space="preserve"> </w:t>
      </w:r>
      <w:r w:rsidRPr="008B5E0D">
        <w:rPr>
          <w:sz w:val="20"/>
          <w:szCs w:val="20"/>
        </w:rPr>
        <w:t>jest</w:t>
      </w:r>
      <w:r w:rsidRPr="008B5E0D">
        <w:rPr>
          <w:spacing w:val="40"/>
          <w:sz w:val="20"/>
          <w:szCs w:val="20"/>
        </w:rPr>
        <w:t xml:space="preserve"> </w:t>
      </w:r>
      <w:r w:rsidRPr="008B5E0D">
        <w:rPr>
          <w:sz w:val="20"/>
          <w:szCs w:val="20"/>
        </w:rPr>
        <w:t>z</w:t>
      </w:r>
      <w:r w:rsidRPr="008B5E0D">
        <w:rPr>
          <w:spacing w:val="40"/>
          <w:sz w:val="20"/>
          <w:szCs w:val="20"/>
        </w:rPr>
        <w:t xml:space="preserve"> </w:t>
      </w:r>
      <w:r w:rsidRPr="008B5E0D">
        <w:rPr>
          <w:sz w:val="20"/>
          <w:szCs w:val="20"/>
        </w:rPr>
        <w:t>realizacją</w:t>
      </w:r>
      <w:r w:rsidRPr="008B5E0D">
        <w:rPr>
          <w:spacing w:val="40"/>
          <w:sz w:val="20"/>
          <w:szCs w:val="20"/>
        </w:rPr>
        <w:t xml:space="preserve"> </w:t>
      </w:r>
      <w:r w:rsidRPr="008B5E0D">
        <w:rPr>
          <w:sz w:val="20"/>
          <w:szCs w:val="20"/>
        </w:rPr>
        <w:t>usługi</w:t>
      </w:r>
      <w:r w:rsidRPr="008B5E0D">
        <w:rPr>
          <w:spacing w:val="40"/>
          <w:sz w:val="20"/>
          <w:szCs w:val="20"/>
        </w:rPr>
        <w:t xml:space="preserve"> </w:t>
      </w:r>
      <w:r w:rsidRPr="008B5E0D">
        <w:rPr>
          <w:sz w:val="20"/>
          <w:szCs w:val="20"/>
        </w:rPr>
        <w:t>po</w:t>
      </w:r>
      <w:r w:rsidRPr="008B5E0D">
        <w:rPr>
          <w:spacing w:val="40"/>
          <w:sz w:val="20"/>
          <w:szCs w:val="20"/>
        </w:rPr>
        <w:t xml:space="preserve"> </w:t>
      </w:r>
      <w:r w:rsidRPr="008B5E0D">
        <w:rPr>
          <w:sz w:val="20"/>
          <w:szCs w:val="20"/>
        </w:rPr>
        <w:t>indywidualnym</w:t>
      </w:r>
      <w:r w:rsidRPr="008B5E0D">
        <w:rPr>
          <w:spacing w:val="40"/>
          <w:sz w:val="20"/>
          <w:szCs w:val="20"/>
        </w:rPr>
        <w:t xml:space="preserve"> </w:t>
      </w:r>
      <w:r w:rsidRPr="008B5E0D">
        <w:rPr>
          <w:sz w:val="20"/>
          <w:szCs w:val="20"/>
        </w:rPr>
        <w:t>doradztwie</w:t>
      </w:r>
      <w:r w:rsidRPr="008B5E0D">
        <w:rPr>
          <w:spacing w:val="40"/>
          <w:sz w:val="20"/>
          <w:szCs w:val="20"/>
        </w:rPr>
        <w:t xml:space="preserve"> </w:t>
      </w:r>
      <w:r w:rsidRPr="008B5E0D">
        <w:rPr>
          <w:sz w:val="20"/>
          <w:szCs w:val="20"/>
        </w:rPr>
        <w:t>zawodowym</w:t>
      </w:r>
      <w:r w:rsidR="00B37DB2" w:rsidRPr="008B5E0D">
        <w:rPr>
          <w:sz w:val="20"/>
          <w:szCs w:val="20"/>
        </w:rPr>
        <w:t xml:space="preserve"> lub poradnictwie zawodowym</w:t>
      </w:r>
      <w:r w:rsidRPr="008B5E0D">
        <w:rPr>
          <w:spacing w:val="40"/>
          <w:sz w:val="20"/>
          <w:szCs w:val="20"/>
        </w:rPr>
        <w:t xml:space="preserve"> </w:t>
      </w:r>
      <w:r w:rsidRPr="008B5E0D">
        <w:rPr>
          <w:sz w:val="20"/>
          <w:szCs w:val="20"/>
        </w:rPr>
        <w:t>oraz</w:t>
      </w:r>
      <w:r w:rsidRPr="008B5E0D">
        <w:rPr>
          <w:spacing w:val="40"/>
          <w:sz w:val="20"/>
          <w:szCs w:val="20"/>
        </w:rPr>
        <w:t xml:space="preserve"> </w:t>
      </w:r>
      <w:r w:rsidRPr="008B5E0D">
        <w:rPr>
          <w:sz w:val="20"/>
          <w:szCs w:val="20"/>
        </w:rPr>
        <w:t>zaleceniach</w:t>
      </w:r>
      <w:r w:rsidRPr="008B5E0D">
        <w:rPr>
          <w:spacing w:val="40"/>
          <w:sz w:val="20"/>
          <w:szCs w:val="20"/>
        </w:rPr>
        <w:t xml:space="preserve"> </w:t>
      </w:r>
      <w:r w:rsidRPr="008B5E0D">
        <w:rPr>
          <w:sz w:val="20"/>
          <w:szCs w:val="20"/>
        </w:rPr>
        <w:t>przedstawionych w</w:t>
      </w:r>
      <w:r w:rsidRPr="008B5E0D">
        <w:rPr>
          <w:spacing w:val="-2"/>
          <w:sz w:val="20"/>
          <w:szCs w:val="20"/>
        </w:rPr>
        <w:t xml:space="preserve"> </w:t>
      </w:r>
      <w:r w:rsidRPr="008B5E0D">
        <w:rPr>
          <w:sz w:val="20"/>
          <w:szCs w:val="20"/>
        </w:rPr>
        <w:t>Indywidualnych Planach Działania</w:t>
      </w:r>
      <w:r w:rsidR="00724B43">
        <w:rPr>
          <w:sz w:val="20"/>
          <w:szCs w:val="20"/>
        </w:rPr>
        <w:t>)</w:t>
      </w:r>
      <w:r w:rsidRPr="008B5E0D">
        <w:rPr>
          <w:spacing w:val="40"/>
          <w:sz w:val="20"/>
          <w:szCs w:val="20"/>
        </w:rPr>
        <w:t xml:space="preserve"> </w:t>
      </w:r>
      <w:r w:rsidRPr="008B5E0D">
        <w:rPr>
          <w:sz w:val="20"/>
          <w:szCs w:val="20"/>
        </w:rPr>
        <w:t>liczebność grupy docelowej, obszar świadczenia usług na terenie całego województwa śląskiego oraz konieczność zapewnienia kompleksowości wsparcia</w:t>
      </w:r>
      <w:r w:rsidR="00724B43">
        <w:rPr>
          <w:sz w:val="20"/>
          <w:szCs w:val="20"/>
        </w:rPr>
        <w:t>,</w:t>
      </w:r>
      <w:r w:rsidRPr="008B5E0D">
        <w:rPr>
          <w:sz w:val="20"/>
          <w:szCs w:val="20"/>
        </w:rPr>
        <w:t xml:space="preserve"> zadecydowano o niedzieleniu poszczególnych zadań zamówienia. Powyższe będzie miało pozytywny wpływ na realizację usługi zgodnie z założonym harmonogramem form wsparcia.</w:t>
      </w:r>
    </w:p>
    <w:p w14:paraId="29338539" w14:textId="77777777" w:rsidR="005C3E3D" w:rsidRPr="008B5E0D" w:rsidRDefault="005C3E3D" w:rsidP="005D02E9">
      <w:pPr>
        <w:pStyle w:val="Akapitzlist1"/>
        <w:tabs>
          <w:tab w:val="left" w:pos="284"/>
          <w:tab w:val="left" w:pos="709"/>
        </w:tabs>
        <w:spacing w:line="276" w:lineRule="auto"/>
        <w:ind w:left="0" w:firstLine="0"/>
        <w:rPr>
          <w:sz w:val="20"/>
          <w:szCs w:val="20"/>
        </w:rPr>
      </w:pPr>
    </w:p>
    <w:p w14:paraId="540513EE" w14:textId="31518A57" w:rsidR="005F7098" w:rsidRPr="008B5E0D" w:rsidRDefault="005F7098" w:rsidP="005D02E9">
      <w:pPr>
        <w:pStyle w:val="Nagwek2"/>
        <w:tabs>
          <w:tab w:val="left" w:pos="284"/>
        </w:tabs>
        <w:spacing w:line="276" w:lineRule="auto"/>
        <w:ind w:left="0"/>
        <w:jc w:val="center"/>
        <w:rPr>
          <w:spacing w:val="-2"/>
        </w:rPr>
      </w:pPr>
      <w:r w:rsidRPr="008B5E0D">
        <w:t xml:space="preserve">§3 </w:t>
      </w:r>
      <w:r w:rsidR="00335B9D" w:rsidRPr="008B5E0D">
        <w:t>Przedmiot</w:t>
      </w:r>
      <w:r w:rsidR="00335B9D" w:rsidRPr="008B5E0D">
        <w:rPr>
          <w:spacing w:val="-5"/>
        </w:rPr>
        <w:t xml:space="preserve"> </w:t>
      </w:r>
      <w:r w:rsidR="00335B9D" w:rsidRPr="008B5E0D">
        <w:t>i</w:t>
      </w:r>
      <w:r w:rsidR="00335B9D" w:rsidRPr="008B5E0D">
        <w:rPr>
          <w:spacing w:val="-6"/>
        </w:rPr>
        <w:t xml:space="preserve"> </w:t>
      </w:r>
      <w:r w:rsidR="00335B9D" w:rsidRPr="008B5E0D">
        <w:t>zakres</w:t>
      </w:r>
      <w:r w:rsidR="00335B9D" w:rsidRPr="008B5E0D">
        <w:rPr>
          <w:spacing w:val="-6"/>
        </w:rPr>
        <w:t xml:space="preserve"> </w:t>
      </w:r>
      <w:r w:rsidR="00335B9D" w:rsidRPr="008B5E0D">
        <w:rPr>
          <w:spacing w:val="-2"/>
        </w:rPr>
        <w:t>zamówienia</w:t>
      </w:r>
    </w:p>
    <w:p w14:paraId="13087E03" w14:textId="7DA4514B" w:rsidR="005F7098" w:rsidRPr="008B5E0D" w:rsidRDefault="005F7098" w:rsidP="005D02E9">
      <w:pPr>
        <w:pStyle w:val="Default"/>
        <w:widowControl w:val="0"/>
        <w:numPr>
          <w:ilvl w:val="0"/>
          <w:numId w:val="14"/>
        </w:numPr>
        <w:tabs>
          <w:tab w:val="clear" w:pos="0"/>
          <w:tab w:val="left" w:pos="284"/>
        </w:tabs>
        <w:autoSpaceDE w:val="0"/>
        <w:spacing w:line="276" w:lineRule="auto"/>
        <w:ind w:left="0" w:firstLine="0"/>
        <w:jc w:val="both"/>
        <w:rPr>
          <w:rFonts w:ascii="Calibri" w:hAnsi="Calibri" w:cs="Calibri"/>
          <w:sz w:val="20"/>
          <w:szCs w:val="20"/>
        </w:rPr>
      </w:pPr>
      <w:r w:rsidRPr="008B5E0D">
        <w:rPr>
          <w:rFonts w:ascii="Calibri" w:hAnsi="Calibri" w:cs="Calibri"/>
          <w:sz w:val="20"/>
          <w:szCs w:val="20"/>
        </w:rPr>
        <w:t>Przedmiotem zamówienia jest wybór wykonawców, świadczących usługi:</w:t>
      </w:r>
    </w:p>
    <w:p w14:paraId="5802D230" w14:textId="77777777" w:rsidR="00D46ACF" w:rsidRPr="00D46ACF" w:rsidRDefault="00D46ACF" w:rsidP="00D46ACF">
      <w:pPr>
        <w:pStyle w:val="Akapitzlist"/>
        <w:ind w:left="832"/>
        <w:rPr>
          <w:sz w:val="20"/>
          <w:szCs w:val="20"/>
        </w:rPr>
      </w:pPr>
      <w:r w:rsidRPr="00D46ACF">
        <w:rPr>
          <w:sz w:val="20"/>
          <w:szCs w:val="20"/>
        </w:rPr>
        <w:lastRenderedPageBreak/>
        <w:t xml:space="preserve">CPV - 80411200-0 Usługi szkół nauki jazdy </w:t>
      </w:r>
    </w:p>
    <w:p w14:paraId="7F467079" w14:textId="77777777" w:rsidR="00D46ACF" w:rsidRPr="00D46ACF" w:rsidRDefault="00D46ACF" w:rsidP="00D46ACF">
      <w:pPr>
        <w:pStyle w:val="Akapitzlist"/>
        <w:ind w:left="832"/>
        <w:rPr>
          <w:sz w:val="20"/>
          <w:szCs w:val="20"/>
        </w:rPr>
      </w:pPr>
      <w:r w:rsidRPr="00D46ACF">
        <w:rPr>
          <w:sz w:val="20"/>
          <w:szCs w:val="20"/>
        </w:rPr>
        <w:t xml:space="preserve">CPV - 80500000-9 Usługi szkoleniowe </w:t>
      </w:r>
    </w:p>
    <w:p w14:paraId="0C4F4B66" w14:textId="77777777" w:rsidR="00F41661" w:rsidRPr="00D46ACF" w:rsidRDefault="00F41661" w:rsidP="00835D92">
      <w:pPr>
        <w:pStyle w:val="Akapitzlist1"/>
        <w:tabs>
          <w:tab w:val="left" w:pos="284"/>
          <w:tab w:val="left" w:pos="1180"/>
        </w:tabs>
        <w:spacing w:line="276" w:lineRule="auto"/>
        <w:ind w:left="1180" w:firstLine="0"/>
        <w:rPr>
          <w:sz w:val="20"/>
          <w:szCs w:val="20"/>
        </w:rPr>
      </w:pPr>
    </w:p>
    <w:p w14:paraId="06E8B657" w14:textId="7DDA334B" w:rsidR="00335B9D" w:rsidRPr="00D46ACF" w:rsidRDefault="00335B9D" w:rsidP="005D02E9">
      <w:pPr>
        <w:pStyle w:val="Akapitzlist1"/>
        <w:numPr>
          <w:ilvl w:val="0"/>
          <w:numId w:val="14"/>
        </w:numPr>
        <w:tabs>
          <w:tab w:val="clear" w:pos="0"/>
          <w:tab w:val="left" w:pos="284"/>
          <w:tab w:val="left" w:pos="832"/>
        </w:tabs>
        <w:spacing w:line="276" w:lineRule="auto"/>
        <w:ind w:left="0" w:firstLine="0"/>
        <w:rPr>
          <w:sz w:val="20"/>
          <w:szCs w:val="20"/>
        </w:rPr>
      </w:pPr>
      <w:r w:rsidRPr="00D46ACF">
        <w:rPr>
          <w:sz w:val="20"/>
          <w:szCs w:val="20"/>
        </w:rPr>
        <w:t>Zakres</w:t>
      </w:r>
      <w:r w:rsidRPr="00D46ACF">
        <w:rPr>
          <w:spacing w:val="-10"/>
          <w:sz w:val="20"/>
          <w:szCs w:val="20"/>
        </w:rPr>
        <w:t xml:space="preserve"> </w:t>
      </w:r>
      <w:r w:rsidRPr="00D46ACF">
        <w:rPr>
          <w:sz w:val="20"/>
          <w:szCs w:val="20"/>
        </w:rPr>
        <w:t>zamówienia</w:t>
      </w:r>
      <w:r w:rsidRPr="00D46ACF">
        <w:rPr>
          <w:spacing w:val="-9"/>
          <w:sz w:val="20"/>
          <w:szCs w:val="20"/>
        </w:rPr>
        <w:t xml:space="preserve"> </w:t>
      </w:r>
      <w:r w:rsidRPr="00D46ACF">
        <w:rPr>
          <w:sz w:val="20"/>
          <w:szCs w:val="20"/>
        </w:rPr>
        <w:t>obejmuje</w:t>
      </w:r>
      <w:r w:rsidR="00D46ACF" w:rsidRPr="00D46ACF">
        <w:rPr>
          <w:sz w:val="20"/>
          <w:szCs w:val="20"/>
        </w:rPr>
        <w:t xml:space="preserve"> </w:t>
      </w:r>
      <w:r w:rsidR="00D46ACF" w:rsidRPr="00D46ACF">
        <w:rPr>
          <w:b/>
          <w:bCs/>
          <w:sz w:val="20"/>
          <w:szCs w:val="20"/>
        </w:rPr>
        <w:t>przeprowadzenie szkolenia</w:t>
      </w:r>
      <w:r w:rsidR="00D46ACF" w:rsidRPr="00D46ACF">
        <w:rPr>
          <w:b/>
          <w:bCs/>
          <w:sz w:val="20"/>
          <w:szCs w:val="20"/>
        </w:rPr>
        <w:t>/kursu</w:t>
      </w:r>
      <w:r w:rsidR="00D46ACF" w:rsidRPr="00D46ACF">
        <w:rPr>
          <w:b/>
          <w:bCs/>
          <w:sz w:val="20"/>
          <w:szCs w:val="20"/>
        </w:rPr>
        <w:t xml:space="preserve"> prawo jazdy kategorii C oraz kwalifikacja wstępna przyspieszona przewozu rzeczy dla 1</w:t>
      </w:r>
      <w:r w:rsidR="00D46ACF" w:rsidRPr="00D46ACF">
        <w:rPr>
          <w:b/>
          <w:bCs/>
          <w:sz w:val="20"/>
          <w:szCs w:val="20"/>
        </w:rPr>
        <w:t>1</w:t>
      </w:r>
      <w:r w:rsidR="00D46ACF" w:rsidRPr="00D46ACF">
        <w:rPr>
          <w:b/>
          <w:bCs/>
          <w:sz w:val="20"/>
          <w:szCs w:val="20"/>
        </w:rPr>
        <w:t xml:space="preserve"> Uczestników/czek Projektu (UP)</w:t>
      </w:r>
      <w:r w:rsidR="00D46ACF" w:rsidRPr="00D46ACF">
        <w:rPr>
          <w:b/>
          <w:bCs/>
          <w:sz w:val="20"/>
          <w:szCs w:val="20"/>
        </w:rPr>
        <w:t xml:space="preserve"> – jednej grupy</w:t>
      </w:r>
      <w:r w:rsidR="00D46ACF" w:rsidRPr="00D46ACF">
        <w:rPr>
          <w:b/>
          <w:bCs/>
          <w:sz w:val="20"/>
          <w:szCs w:val="20"/>
        </w:rPr>
        <w:t>. Szkolenia te odpowiadają na zdiagnozowane potrzeby Uczestników Projektu</w:t>
      </w:r>
      <w:r w:rsidR="00D46ACF" w:rsidRPr="00D46ACF">
        <w:rPr>
          <w:spacing w:val="-2"/>
          <w:sz w:val="20"/>
          <w:szCs w:val="20"/>
        </w:rPr>
        <w:t>.</w:t>
      </w:r>
    </w:p>
    <w:p w14:paraId="731D473D" w14:textId="7A7DD31E" w:rsidR="00D46ACF" w:rsidRPr="00D46ACF" w:rsidRDefault="00D46ACF" w:rsidP="00D46ACF">
      <w:pPr>
        <w:pStyle w:val="Akapitzlist1"/>
        <w:numPr>
          <w:ilvl w:val="0"/>
          <w:numId w:val="44"/>
        </w:numPr>
        <w:tabs>
          <w:tab w:val="left" w:pos="284"/>
          <w:tab w:val="left" w:pos="830"/>
          <w:tab w:val="left" w:pos="832"/>
        </w:tabs>
        <w:spacing w:line="276" w:lineRule="auto"/>
        <w:rPr>
          <w:sz w:val="20"/>
          <w:szCs w:val="20"/>
        </w:rPr>
      </w:pPr>
      <w:r w:rsidRPr="00D46ACF">
        <w:rPr>
          <w:sz w:val="20"/>
          <w:szCs w:val="20"/>
        </w:rPr>
        <w:t>Szkolenie zawodowe Kierowca kat. C</w:t>
      </w:r>
    </w:p>
    <w:p w14:paraId="5B9660E2" w14:textId="6AB05EA8" w:rsidR="00D46ACF" w:rsidRPr="00D46ACF" w:rsidRDefault="00D46ACF" w:rsidP="00D46ACF">
      <w:pPr>
        <w:pStyle w:val="Akapitzlist1"/>
        <w:tabs>
          <w:tab w:val="left" w:pos="284"/>
          <w:tab w:val="left" w:pos="830"/>
          <w:tab w:val="left" w:pos="832"/>
        </w:tabs>
        <w:spacing w:line="276" w:lineRule="auto"/>
        <w:ind w:left="720" w:firstLine="0"/>
        <w:rPr>
          <w:sz w:val="20"/>
          <w:szCs w:val="20"/>
        </w:rPr>
      </w:pPr>
      <w:r w:rsidRPr="00D46ACF">
        <w:rPr>
          <w:sz w:val="20"/>
          <w:szCs w:val="20"/>
        </w:rPr>
        <w:t>A1. Teoria: 20 godzin dydaktycznych/1 grupę;</w:t>
      </w:r>
    </w:p>
    <w:p w14:paraId="613F040B" w14:textId="033CB099" w:rsidR="00D46ACF" w:rsidRPr="00D46ACF" w:rsidRDefault="00D46ACF" w:rsidP="00D46ACF">
      <w:pPr>
        <w:pStyle w:val="Akapitzlist1"/>
        <w:tabs>
          <w:tab w:val="left" w:pos="284"/>
          <w:tab w:val="left" w:pos="830"/>
          <w:tab w:val="left" w:pos="832"/>
        </w:tabs>
        <w:spacing w:line="276" w:lineRule="auto"/>
        <w:ind w:left="720" w:firstLine="0"/>
        <w:rPr>
          <w:sz w:val="20"/>
          <w:szCs w:val="20"/>
        </w:rPr>
      </w:pPr>
      <w:r w:rsidRPr="00D46ACF">
        <w:rPr>
          <w:sz w:val="20"/>
          <w:szCs w:val="20"/>
        </w:rPr>
        <w:t>A2. Praktyka: 30 godzin zegarowych/1 UP;</w:t>
      </w:r>
    </w:p>
    <w:p w14:paraId="78369594" w14:textId="5CCB8DBA" w:rsidR="00D46ACF" w:rsidRPr="00D46ACF" w:rsidRDefault="00D46ACF" w:rsidP="00D46ACF">
      <w:pPr>
        <w:pStyle w:val="Akapitzlist1"/>
        <w:numPr>
          <w:ilvl w:val="0"/>
          <w:numId w:val="44"/>
        </w:numPr>
        <w:tabs>
          <w:tab w:val="left" w:pos="284"/>
          <w:tab w:val="left" w:pos="830"/>
          <w:tab w:val="left" w:pos="832"/>
        </w:tabs>
        <w:spacing w:line="276" w:lineRule="auto"/>
        <w:rPr>
          <w:sz w:val="20"/>
          <w:szCs w:val="20"/>
        </w:rPr>
      </w:pPr>
      <w:r w:rsidRPr="00D46ACF">
        <w:rPr>
          <w:sz w:val="20"/>
          <w:szCs w:val="20"/>
        </w:rPr>
        <w:t>Kwalifikacja wstępna przyspieszona na przewóz rzeczy</w:t>
      </w:r>
    </w:p>
    <w:p w14:paraId="192B521A" w14:textId="03547159" w:rsidR="00D46ACF" w:rsidRPr="00D46ACF" w:rsidRDefault="00D46ACF" w:rsidP="00D46ACF">
      <w:pPr>
        <w:pStyle w:val="Akapitzlist1"/>
        <w:tabs>
          <w:tab w:val="left" w:pos="284"/>
          <w:tab w:val="left" w:pos="830"/>
          <w:tab w:val="left" w:pos="832"/>
        </w:tabs>
        <w:spacing w:line="276" w:lineRule="auto"/>
        <w:ind w:left="720" w:firstLine="0"/>
        <w:rPr>
          <w:sz w:val="20"/>
          <w:szCs w:val="20"/>
        </w:rPr>
      </w:pPr>
      <w:r w:rsidRPr="00D46ACF">
        <w:rPr>
          <w:sz w:val="20"/>
          <w:szCs w:val="20"/>
        </w:rPr>
        <w:t>B1. Teoria: 130 godzin zegarowych/1 grupę;</w:t>
      </w:r>
    </w:p>
    <w:p w14:paraId="4A9D15A8" w14:textId="598D1DB3" w:rsidR="00D46ACF" w:rsidRPr="00D46ACF" w:rsidRDefault="00D46ACF" w:rsidP="00D46ACF">
      <w:pPr>
        <w:pStyle w:val="Akapitzlist1"/>
        <w:tabs>
          <w:tab w:val="left" w:pos="284"/>
          <w:tab w:val="left" w:pos="830"/>
          <w:tab w:val="left" w:pos="832"/>
        </w:tabs>
        <w:spacing w:line="276" w:lineRule="auto"/>
        <w:ind w:left="720" w:firstLine="0"/>
        <w:rPr>
          <w:sz w:val="20"/>
          <w:szCs w:val="20"/>
        </w:rPr>
      </w:pPr>
      <w:r w:rsidRPr="00D46ACF">
        <w:rPr>
          <w:sz w:val="20"/>
          <w:szCs w:val="20"/>
        </w:rPr>
        <w:t>B2. Praktyka: 10 godzin zegarowych/1 UP;</w:t>
      </w:r>
    </w:p>
    <w:p w14:paraId="716EA485" w14:textId="15B948FA" w:rsidR="00D46ACF" w:rsidRPr="00D46ACF" w:rsidRDefault="00D46ACF" w:rsidP="00D46ACF">
      <w:pPr>
        <w:pStyle w:val="Akapitzlist1"/>
        <w:tabs>
          <w:tab w:val="left" w:pos="284"/>
          <w:tab w:val="left" w:pos="830"/>
          <w:tab w:val="left" w:pos="832"/>
        </w:tabs>
        <w:spacing w:line="276" w:lineRule="auto"/>
        <w:ind w:left="720" w:firstLine="0"/>
        <w:rPr>
          <w:sz w:val="20"/>
          <w:szCs w:val="20"/>
        </w:rPr>
      </w:pPr>
      <w:r w:rsidRPr="00D46ACF">
        <w:rPr>
          <w:sz w:val="20"/>
          <w:szCs w:val="20"/>
        </w:rPr>
        <w:t>B3. Symulator: 1 godzina zegarowa/1 UP.</w:t>
      </w:r>
    </w:p>
    <w:p w14:paraId="04DD173F" w14:textId="77777777" w:rsidR="00D46ACF" w:rsidRPr="00D46ACF" w:rsidRDefault="00D46ACF" w:rsidP="00D46ACF">
      <w:pPr>
        <w:rPr>
          <w:sz w:val="20"/>
          <w:szCs w:val="20"/>
        </w:rPr>
      </w:pPr>
      <w:r w:rsidRPr="00D46ACF">
        <w:rPr>
          <w:sz w:val="20"/>
          <w:szCs w:val="20"/>
        </w:rPr>
        <w:t xml:space="preserve">Przez jedną godzinę dydaktyczną rozumie się 45 minut, przez godzinę zegarową 60 minut. </w:t>
      </w:r>
    </w:p>
    <w:p w14:paraId="30D16DFB" w14:textId="77777777" w:rsidR="00D46ACF" w:rsidRPr="00D46ACF" w:rsidRDefault="00D46ACF" w:rsidP="00D46ACF">
      <w:pPr>
        <w:rPr>
          <w:sz w:val="20"/>
          <w:szCs w:val="20"/>
        </w:rPr>
      </w:pPr>
      <w:r w:rsidRPr="00D46ACF">
        <w:rPr>
          <w:sz w:val="20"/>
          <w:szCs w:val="20"/>
        </w:rPr>
        <w:t xml:space="preserve">Szkolenia będą realizowane w następującym systemie: </w:t>
      </w:r>
    </w:p>
    <w:p w14:paraId="6D750DF4" w14:textId="77777777" w:rsidR="00D46ACF" w:rsidRPr="00D46ACF" w:rsidRDefault="00D46ACF" w:rsidP="00D46ACF">
      <w:pPr>
        <w:rPr>
          <w:sz w:val="20"/>
          <w:szCs w:val="20"/>
        </w:rPr>
      </w:pPr>
      <w:r w:rsidRPr="00D46ACF">
        <w:rPr>
          <w:sz w:val="20"/>
          <w:szCs w:val="20"/>
        </w:rPr>
        <w:t xml:space="preserve">- w dni powszednie: od poniedziałku do piątku, </w:t>
      </w:r>
    </w:p>
    <w:p w14:paraId="3EA54D67" w14:textId="77777777" w:rsidR="00D46ACF" w:rsidRPr="00D46ACF" w:rsidRDefault="00D46ACF" w:rsidP="00D46ACF">
      <w:pPr>
        <w:rPr>
          <w:sz w:val="20"/>
          <w:szCs w:val="20"/>
        </w:rPr>
      </w:pPr>
      <w:r w:rsidRPr="00D46ACF">
        <w:rPr>
          <w:sz w:val="20"/>
          <w:szCs w:val="20"/>
        </w:rPr>
        <w:t xml:space="preserve">i/lub </w:t>
      </w:r>
    </w:p>
    <w:p w14:paraId="254A0A87" w14:textId="78D1BAFA" w:rsidR="00D46ACF" w:rsidRPr="00D46ACF" w:rsidRDefault="00D46ACF" w:rsidP="00D46ACF">
      <w:pPr>
        <w:pStyle w:val="Akapitzlist1"/>
        <w:tabs>
          <w:tab w:val="left" w:pos="284"/>
          <w:tab w:val="left" w:pos="830"/>
          <w:tab w:val="left" w:pos="832"/>
        </w:tabs>
        <w:spacing w:line="276" w:lineRule="auto"/>
        <w:ind w:left="0" w:firstLine="0"/>
        <w:rPr>
          <w:sz w:val="20"/>
          <w:szCs w:val="20"/>
        </w:rPr>
      </w:pPr>
      <w:r w:rsidRPr="00D46ACF">
        <w:rPr>
          <w:sz w:val="20"/>
          <w:szCs w:val="20"/>
        </w:rPr>
        <w:t>- w weekendy: sobota, niedziela</w:t>
      </w:r>
    </w:p>
    <w:p w14:paraId="46CD5CD2" w14:textId="77777777" w:rsidR="00D46ACF" w:rsidRPr="00D46ACF" w:rsidRDefault="00D46ACF" w:rsidP="00D46ACF">
      <w:pPr>
        <w:rPr>
          <w:sz w:val="20"/>
          <w:szCs w:val="20"/>
        </w:rPr>
      </w:pPr>
      <w:r w:rsidRPr="00D46ACF">
        <w:rPr>
          <w:sz w:val="20"/>
          <w:szCs w:val="20"/>
        </w:rPr>
        <w:t xml:space="preserve">Kurs prawa jazdy kończy się egzaminem wewnętrznym teoretycznym i praktycznym, który pozwala kursantowi na ocenę swojego przygotowania; część teoretyczna odbywa się przy zastosowaniu testu komputerowego; część praktyczna obejmuje zarówno wybrane manewry samochodem na placu, jak i jazdę miejską. Cały kurs zrealizowany musi być zgodnie z aktualnymi wymaganiami/przepisami prawa, w zakresie prowadzenia kursów. </w:t>
      </w:r>
    </w:p>
    <w:p w14:paraId="4F6EB224" w14:textId="77777777" w:rsidR="00D46ACF" w:rsidRPr="00D46ACF" w:rsidRDefault="00D46ACF" w:rsidP="00D46ACF">
      <w:pPr>
        <w:rPr>
          <w:sz w:val="20"/>
          <w:szCs w:val="20"/>
        </w:rPr>
      </w:pPr>
      <w:r w:rsidRPr="00D46ACF">
        <w:rPr>
          <w:sz w:val="20"/>
          <w:szCs w:val="20"/>
        </w:rPr>
        <w:t xml:space="preserve">Szkolenie (w tym jego program) musi zostać przeprowadzone zgodnie z aktualnie obowiązującymi przepisami prawa w tym zakresie tj. z: </w:t>
      </w:r>
    </w:p>
    <w:p w14:paraId="223D83FD" w14:textId="77777777" w:rsidR="00D46ACF" w:rsidRPr="00D46ACF" w:rsidRDefault="00D46ACF" w:rsidP="00D46ACF">
      <w:pPr>
        <w:widowControl/>
        <w:numPr>
          <w:ilvl w:val="1"/>
          <w:numId w:val="45"/>
        </w:numPr>
        <w:suppressAutoHyphens w:val="0"/>
        <w:spacing w:after="160" w:line="259" w:lineRule="auto"/>
        <w:rPr>
          <w:sz w:val="20"/>
          <w:szCs w:val="20"/>
        </w:rPr>
      </w:pPr>
      <w:r w:rsidRPr="00D46ACF">
        <w:rPr>
          <w:sz w:val="20"/>
          <w:szCs w:val="20"/>
        </w:rPr>
        <w:t xml:space="preserve">- Rozporządzenie Ministra Infrastruktury I Budownictwa z dnia 4 marca 2016 r. w sprawie szkolenia osób ubiegających się o uprawnienia do kierowania pojazdami, instruktorów i wykładowców, §9. </w:t>
      </w:r>
    </w:p>
    <w:p w14:paraId="2CFD4014" w14:textId="3A6FAB59" w:rsidR="00D46ACF" w:rsidRPr="00D46ACF" w:rsidRDefault="00D46ACF" w:rsidP="00D46ACF">
      <w:pPr>
        <w:widowControl/>
        <w:numPr>
          <w:ilvl w:val="1"/>
          <w:numId w:val="45"/>
        </w:numPr>
        <w:suppressAutoHyphens w:val="0"/>
        <w:spacing w:after="160" w:line="259" w:lineRule="auto"/>
        <w:rPr>
          <w:sz w:val="20"/>
          <w:szCs w:val="20"/>
        </w:rPr>
      </w:pPr>
      <w:r w:rsidRPr="00D46ACF">
        <w:rPr>
          <w:sz w:val="20"/>
          <w:szCs w:val="20"/>
        </w:rPr>
        <w:t>- Program szkolenia musi być zgodny z wymogami określonymi w Ustawie z dnia 5 stycznia 2011 r. o kierujących pojazdami (Dz.U. z 2011 r. nr 30, poz. 151 ze zm.) z późniejszymi zmianami oraz Rozporządzeniem Ministra Infrastruktury i Budownictwa z dnia 04 marca 2016 r. w sprawie szkolenia osób ubiegających się o uprawnienia do kierowania pojazdami, instruktorów i wykładowców (Dz.U. 2016, poz. 280.) zwanym dalej „rozporządzeniem”, rozporządzeniem Ministra Infrastruktury z dn. 25 marca 2022 r. w sprawie szkolenia i egzaminowania kierowców wykonujących przewóz drogowy, poz.739</w:t>
      </w:r>
      <w:r w:rsidRPr="00D46ACF">
        <w:rPr>
          <w:sz w:val="20"/>
          <w:szCs w:val="20"/>
        </w:rPr>
        <w:t>.</w:t>
      </w:r>
      <w:r w:rsidRPr="00D46ACF">
        <w:rPr>
          <w:sz w:val="20"/>
          <w:szCs w:val="20"/>
        </w:rPr>
        <w:t xml:space="preserve"> </w:t>
      </w:r>
    </w:p>
    <w:p w14:paraId="4AB6B5CD" w14:textId="77777777" w:rsidR="00D46ACF" w:rsidRPr="00D46ACF" w:rsidRDefault="00D46ACF" w:rsidP="00D46ACF">
      <w:pPr>
        <w:rPr>
          <w:sz w:val="20"/>
          <w:szCs w:val="20"/>
        </w:rPr>
      </w:pPr>
      <w:r w:rsidRPr="00D46ACF">
        <w:rPr>
          <w:sz w:val="20"/>
          <w:szCs w:val="20"/>
        </w:rPr>
        <w:t>Egzaminy zewnętrzne na prawo jazdy kat. C, kwalifikację wstępną przyspieszoną przewozu rzeczy, przeprowadzą podmioty zewnętrzne wobec wykonawcy realizującego szkolenia i Zamawiającego tj. WORD.</w:t>
      </w:r>
    </w:p>
    <w:p w14:paraId="40A427D7" w14:textId="5E694B5E" w:rsidR="00D46ACF" w:rsidRPr="00D46ACF" w:rsidRDefault="00D46ACF" w:rsidP="00D46ACF">
      <w:pPr>
        <w:rPr>
          <w:sz w:val="20"/>
          <w:szCs w:val="20"/>
        </w:rPr>
      </w:pPr>
      <w:r w:rsidRPr="00D46ACF">
        <w:rPr>
          <w:sz w:val="20"/>
          <w:szCs w:val="20"/>
        </w:rPr>
        <w:t>Po ukończeniu usługi każdy Uczestnik podejdzie do zewnętrznego egzaminu zorganizowanego przez WORD. Uczestnikom zostaną wydane świadectwa potwierdzające uzyskanie kwalifikacji: prawo jazdy kat. C; świadectwo kwalifikacji wstępnej przyspieszonej zgodnie z wytycznymi Ministra infrastruktury</w:t>
      </w:r>
      <w:r w:rsidRPr="00D46ACF">
        <w:rPr>
          <w:sz w:val="20"/>
          <w:szCs w:val="20"/>
        </w:rPr>
        <w:t>.</w:t>
      </w:r>
    </w:p>
    <w:p w14:paraId="48912E47" w14:textId="77777777" w:rsidR="00D46ACF" w:rsidRPr="00D46ACF" w:rsidRDefault="00D46ACF" w:rsidP="00D46ACF">
      <w:pPr>
        <w:rPr>
          <w:sz w:val="20"/>
          <w:szCs w:val="20"/>
        </w:rPr>
      </w:pPr>
    </w:p>
    <w:p w14:paraId="4DD8DB2A" w14:textId="2B9A1CCC" w:rsidR="00BB34DF" w:rsidRPr="00BB34DF" w:rsidRDefault="00BB34DF" w:rsidP="00BB34DF">
      <w:pPr>
        <w:pStyle w:val="Akapitzlist"/>
        <w:numPr>
          <w:ilvl w:val="0"/>
          <w:numId w:val="14"/>
        </w:numPr>
        <w:rPr>
          <w:sz w:val="20"/>
          <w:szCs w:val="20"/>
        </w:rPr>
      </w:pPr>
      <w:r>
        <w:rPr>
          <w:sz w:val="20"/>
          <w:szCs w:val="20"/>
        </w:rPr>
        <w:t>Termin i miejsce realizacji zamówienia</w:t>
      </w:r>
    </w:p>
    <w:p w14:paraId="135CC8DB" w14:textId="21B14FA4" w:rsidR="00BB34DF" w:rsidRPr="00BB34DF" w:rsidRDefault="00BB34DF" w:rsidP="00BB34DF">
      <w:pPr>
        <w:rPr>
          <w:sz w:val="20"/>
          <w:szCs w:val="20"/>
        </w:rPr>
      </w:pPr>
      <w:r w:rsidRPr="00BB34DF">
        <w:rPr>
          <w:b/>
          <w:bCs/>
          <w:sz w:val="20"/>
          <w:szCs w:val="20"/>
        </w:rPr>
        <w:t xml:space="preserve">Termin realizacji zamówienia: </w:t>
      </w:r>
      <w:r>
        <w:rPr>
          <w:b/>
          <w:bCs/>
          <w:sz w:val="20"/>
          <w:szCs w:val="20"/>
        </w:rPr>
        <w:t>luty</w:t>
      </w:r>
      <w:r w:rsidRPr="00BB34DF">
        <w:rPr>
          <w:b/>
          <w:bCs/>
          <w:sz w:val="20"/>
          <w:szCs w:val="20"/>
        </w:rPr>
        <w:t xml:space="preserve"> 202</w:t>
      </w:r>
      <w:r>
        <w:rPr>
          <w:b/>
          <w:bCs/>
          <w:sz w:val="20"/>
          <w:szCs w:val="20"/>
        </w:rPr>
        <w:t>6</w:t>
      </w:r>
      <w:r w:rsidRPr="00BB34DF">
        <w:rPr>
          <w:b/>
          <w:bCs/>
          <w:sz w:val="20"/>
          <w:szCs w:val="20"/>
        </w:rPr>
        <w:t xml:space="preserve"> r. – </w:t>
      </w:r>
      <w:r>
        <w:rPr>
          <w:b/>
          <w:bCs/>
          <w:sz w:val="20"/>
          <w:szCs w:val="20"/>
        </w:rPr>
        <w:t>maj</w:t>
      </w:r>
      <w:r w:rsidRPr="00BB34DF">
        <w:rPr>
          <w:b/>
          <w:bCs/>
          <w:sz w:val="20"/>
          <w:szCs w:val="20"/>
        </w:rPr>
        <w:t xml:space="preserve"> 202</w:t>
      </w:r>
      <w:r>
        <w:rPr>
          <w:b/>
          <w:bCs/>
          <w:sz w:val="20"/>
          <w:szCs w:val="20"/>
        </w:rPr>
        <w:t>6</w:t>
      </w:r>
      <w:r w:rsidRPr="00BB34DF">
        <w:rPr>
          <w:b/>
          <w:bCs/>
          <w:sz w:val="20"/>
          <w:szCs w:val="20"/>
        </w:rPr>
        <w:t xml:space="preserve"> r. </w:t>
      </w:r>
    </w:p>
    <w:p w14:paraId="699230EE" w14:textId="77777777" w:rsidR="00BB34DF" w:rsidRPr="00BB34DF" w:rsidRDefault="00BB34DF" w:rsidP="00BB34DF">
      <w:pPr>
        <w:rPr>
          <w:sz w:val="20"/>
          <w:szCs w:val="20"/>
        </w:rPr>
      </w:pPr>
      <w:r w:rsidRPr="00BB34DF">
        <w:rPr>
          <w:sz w:val="20"/>
          <w:szCs w:val="20"/>
        </w:rPr>
        <w:t xml:space="preserve">Zamawiający zastrzega możliwość przesunięcia okresu realizacji zamówienia. </w:t>
      </w:r>
    </w:p>
    <w:p w14:paraId="286BFD38" w14:textId="53D1640D" w:rsidR="00BB34DF" w:rsidRPr="00BB34DF" w:rsidRDefault="00BB34DF" w:rsidP="00BB34DF">
      <w:pPr>
        <w:rPr>
          <w:sz w:val="20"/>
          <w:szCs w:val="20"/>
        </w:rPr>
      </w:pPr>
      <w:r w:rsidRPr="00BB34DF">
        <w:rPr>
          <w:b/>
          <w:bCs/>
          <w:sz w:val="20"/>
          <w:szCs w:val="20"/>
        </w:rPr>
        <w:t xml:space="preserve">Miejsce realizacji zamówienia: </w:t>
      </w:r>
      <w:r w:rsidRPr="00BB34DF">
        <w:rPr>
          <w:sz w:val="20"/>
          <w:szCs w:val="20"/>
        </w:rPr>
        <w:t xml:space="preserve">miasto </w:t>
      </w:r>
      <w:r>
        <w:rPr>
          <w:sz w:val="20"/>
          <w:szCs w:val="20"/>
        </w:rPr>
        <w:t>Mysłowice</w:t>
      </w:r>
      <w:r w:rsidRPr="00BB34DF">
        <w:rPr>
          <w:sz w:val="20"/>
          <w:szCs w:val="20"/>
        </w:rPr>
        <w:t>, woj</w:t>
      </w:r>
      <w:r>
        <w:rPr>
          <w:sz w:val="20"/>
          <w:szCs w:val="20"/>
        </w:rPr>
        <w:t>ewództwo śląskie</w:t>
      </w:r>
      <w:r w:rsidRPr="00BB34DF">
        <w:rPr>
          <w:sz w:val="20"/>
          <w:szCs w:val="20"/>
        </w:rPr>
        <w:t xml:space="preserve">. </w:t>
      </w:r>
    </w:p>
    <w:p w14:paraId="00CFE90F" w14:textId="77777777" w:rsidR="00BB34DF" w:rsidRPr="00BB34DF" w:rsidRDefault="00BB34DF" w:rsidP="00BB34DF">
      <w:pPr>
        <w:pStyle w:val="Akapitzlist1"/>
        <w:tabs>
          <w:tab w:val="left" w:pos="284"/>
          <w:tab w:val="left" w:pos="830"/>
          <w:tab w:val="left" w:pos="832"/>
        </w:tabs>
        <w:spacing w:line="276" w:lineRule="auto"/>
        <w:ind w:left="0" w:firstLine="0"/>
        <w:rPr>
          <w:sz w:val="20"/>
          <w:szCs w:val="20"/>
        </w:rPr>
      </w:pPr>
    </w:p>
    <w:p w14:paraId="1278A62F" w14:textId="77777777" w:rsidR="00335B9D" w:rsidRPr="008B5E0D" w:rsidRDefault="00335B9D" w:rsidP="005D02E9">
      <w:pPr>
        <w:pStyle w:val="Tekstpodstawowy"/>
        <w:tabs>
          <w:tab w:val="left" w:pos="284"/>
        </w:tabs>
        <w:spacing w:line="276" w:lineRule="auto"/>
      </w:pPr>
    </w:p>
    <w:p w14:paraId="44CF69E6" w14:textId="641E6C34" w:rsidR="00BB34DF" w:rsidRPr="00BB34DF" w:rsidRDefault="00821B55" w:rsidP="00BB34DF">
      <w:pPr>
        <w:pStyle w:val="Nagwek2"/>
        <w:tabs>
          <w:tab w:val="left" w:pos="284"/>
        </w:tabs>
        <w:spacing w:line="276" w:lineRule="auto"/>
        <w:ind w:left="142"/>
        <w:jc w:val="center"/>
        <w:rPr>
          <w:spacing w:val="-2"/>
        </w:rPr>
      </w:pPr>
      <w:r w:rsidRPr="00BB34DF">
        <w:rPr>
          <w:spacing w:val="-8"/>
        </w:rPr>
        <w:t xml:space="preserve">§4 </w:t>
      </w:r>
      <w:r w:rsidR="00335B9D" w:rsidRPr="00BB34DF">
        <w:t>Wymogi</w:t>
      </w:r>
      <w:r w:rsidR="00335B9D" w:rsidRPr="00BB34DF">
        <w:rPr>
          <w:spacing w:val="-9"/>
        </w:rPr>
        <w:t xml:space="preserve"> </w:t>
      </w:r>
      <w:r w:rsidR="00335B9D" w:rsidRPr="00BB34DF">
        <w:t>dotyczące</w:t>
      </w:r>
      <w:r w:rsidR="00335B9D" w:rsidRPr="00BB34DF">
        <w:rPr>
          <w:spacing w:val="-6"/>
        </w:rPr>
        <w:t xml:space="preserve"> </w:t>
      </w:r>
      <w:r w:rsidR="00335B9D" w:rsidRPr="00BB34DF">
        <w:t>realizacji</w:t>
      </w:r>
      <w:r w:rsidR="00335B9D" w:rsidRPr="00BB34DF">
        <w:rPr>
          <w:spacing w:val="-9"/>
        </w:rPr>
        <w:t xml:space="preserve"> </w:t>
      </w:r>
      <w:r w:rsidR="00335B9D" w:rsidRPr="00BB34DF">
        <w:rPr>
          <w:spacing w:val="-2"/>
        </w:rPr>
        <w:t>zamówienia</w:t>
      </w:r>
    </w:p>
    <w:p w14:paraId="04E5FD27" w14:textId="1EA2D03A" w:rsidR="00BB34DF" w:rsidRPr="00BB34DF" w:rsidRDefault="00BB34DF" w:rsidP="00BB34DF">
      <w:pPr>
        <w:rPr>
          <w:sz w:val="20"/>
          <w:szCs w:val="20"/>
        </w:rPr>
      </w:pPr>
      <w:r w:rsidRPr="00BB34DF">
        <w:rPr>
          <w:sz w:val="20"/>
          <w:szCs w:val="20"/>
        </w:rPr>
        <w:t>1. Przeprowadzenie dla 1</w:t>
      </w:r>
      <w:r w:rsidRPr="00BB34DF">
        <w:rPr>
          <w:sz w:val="20"/>
          <w:szCs w:val="20"/>
        </w:rPr>
        <w:t>1</w:t>
      </w:r>
      <w:r w:rsidRPr="00BB34DF">
        <w:rPr>
          <w:sz w:val="20"/>
          <w:szCs w:val="20"/>
        </w:rPr>
        <w:t xml:space="preserve"> Uczestników/czek Projektu szkole</w:t>
      </w:r>
      <w:r w:rsidRPr="00BB34DF">
        <w:rPr>
          <w:sz w:val="20"/>
          <w:szCs w:val="20"/>
        </w:rPr>
        <w:t>nia/kursu</w:t>
      </w:r>
      <w:r w:rsidRPr="00BB34DF">
        <w:rPr>
          <w:sz w:val="20"/>
          <w:szCs w:val="20"/>
        </w:rPr>
        <w:t xml:space="preserve"> we wskazanym</w:t>
      </w:r>
      <w:r w:rsidRPr="00BB34DF">
        <w:rPr>
          <w:sz w:val="20"/>
          <w:szCs w:val="20"/>
        </w:rPr>
        <w:t xml:space="preserve"> w </w:t>
      </w:r>
      <w:r w:rsidRPr="00BB34DF">
        <w:rPr>
          <w:spacing w:val="-8"/>
          <w:sz w:val="20"/>
          <w:szCs w:val="20"/>
        </w:rPr>
        <w:t>§</w:t>
      </w:r>
      <w:r w:rsidRPr="00BB34DF">
        <w:rPr>
          <w:spacing w:val="-8"/>
          <w:sz w:val="20"/>
          <w:szCs w:val="20"/>
        </w:rPr>
        <w:t>3</w:t>
      </w:r>
      <w:r w:rsidRPr="00BB34DF">
        <w:rPr>
          <w:sz w:val="20"/>
          <w:szCs w:val="20"/>
        </w:rPr>
        <w:t xml:space="preserve"> zakresie przedmiotowym. </w:t>
      </w:r>
    </w:p>
    <w:p w14:paraId="0F764DB4" w14:textId="00DD5896" w:rsidR="00BB34DF" w:rsidRPr="00BB34DF" w:rsidRDefault="00BB34DF" w:rsidP="00BB34DF">
      <w:pPr>
        <w:rPr>
          <w:sz w:val="20"/>
          <w:szCs w:val="20"/>
        </w:rPr>
      </w:pPr>
      <w:r w:rsidRPr="00BB34DF">
        <w:rPr>
          <w:sz w:val="20"/>
          <w:szCs w:val="20"/>
        </w:rPr>
        <w:t>2. Prowadzenia usługi z należytą starannością i rzetelnością, zgodnie z najlepszymi praktykami przyjętymi przy świadczeniu tego rodzaju usług, zgodnie z zasadą równości szans i niedyskryminacji, w tym dostępności dla osób z niepełnosprawnością oraz zgodnie z koncepcją uniwersalnego projektowania. Godziny i terminy zajęć szkoleniowych będą dostosowane do potrzeb UP, umożliwiając im godzenie życia zawodowego z prywatnym. Wykonawca zobowiązany jest do</w:t>
      </w:r>
      <w:r w:rsidRPr="00BB34DF">
        <w:rPr>
          <w:sz w:val="20"/>
          <w:szCs w:val="20"/>
        </w:rPr>
        <w:t xml:space="preserve"> </w:t>
      </w:r>
      <w:r w:rsidRPr="00BB34DF">
        <w:rPr>
          <w:sz w:val="20"/>
          <w:szCs w:val="20"/>
        </w:rPr>
        <w:t xml:space="preserve">niedyskryminowania uczestników ze względu na płeć, pochodzenie, niepełnosprawność. Wykonawca zadba o czytelność przekazywanych informacji, używał będzie prostego </w:t>
      </w:r>
      <w:r w:rsidRPr="00BB34DF">
        <w:rPr>
          <w:sz w:val="20"/>
          <w:szCs w:val="20"/>
        </w:rPr>
        <w:lastRenderedPageBreak/>
        <w:t>języka, łatwego do</w:t>
      </w:r>
      <w:r w:rsidRPr="00BB34DF">
        <w:rPr>
          <w:sz w:val="20"/>
          <w:szCs w:val="20"/>
        </w:rPr>
        <w:t xml:space="preserve"> </w:t>
      </w:r>
      <w:r w:rsidRPr="00BB34DF">
        <w:rPr>
          <w:sz w:val="20"/>
          <w:szCs w:val="20"/>
        </w:rPr>
        <w:t xml:space="preserve">przeczytania i zrozumienia przez wszystkich UP </w:t>
      </w:r>
    </w:p>
    <w:p w14:paraId="488F9FDF" w14:textId="77777777" w:rsidR="00BB34DF" w:rsidRPr="00BB34DF" w:rsidRDefault="00BB34DF" w:rsidP="00BB34DF">
      <w:pPr>
        <w:rPr>
          <w:sz w:val="20"/>
          <w:szCs w:val="20"/>
        </w:rPr>
      </w:pPr>
      <w:r w:rsidRPr="00BB34DF">
        <w:rPr>
          <w:sz w:val="20"/>
          <w:szCs w:val="20"/>
        </w:rPr>
        <w:t xml:space="preserve">3. Zapewnienie programu szkoleniowego. </w:t>
      </w:r>
    </w:p>
    <w:p w14:paraId="7CB396EC" w14:textId="6D5C8FEA" w:rsidR="00BB34DF" w:rsidRPr="00BB34DF" w:rsidRDefault="00BB34DF" w:rsidP="00BB34DF">
      <w:pPr>
        <w:rPr>
          <w:sz w:val="20"/>
          <w:szCs w:val="20"/>
        </w:rPr>
      </w:pPr>
      <w:r w:rsidRPr="00BB34DF">
        <w:rPr>
          <w:sz w:val="20"/>
          <w:szCs w:val="20"/>
        </w:rPr>
        <w:t>4. Zapewnienie kadry wykwalifikowanych instruktorów/ wykładowców</w:t>
      </w:r>
      <w:r w:rsidRPr="00BB34DF">
        <w:rPr>
          <w:sz w:val="20"/>
          <w:szCs w:val="20"/>
        </w:rPr>
        <w:t xml:space="preserve"> p</w:t>
      </w:r>
      <w:r w:rsidRPr="00BB34DF">
        <w:rPr>
          <w:sz w:val="20"/>
          <w:szCs w:val="20"/>
        </w:rPr>
        <w:t>osiadających wykształcenie umożliwiające przeprowadzenie szkolenia</w:t>
      </w:r>
      <w:r w:rsidRPr="00BB34DF">
        <w:rPr>
          <w:sz w:val="20"/>
          <w:szCs w:val="20"/>
        </w:rPr>
        <w:t>/kursu</w:t>
      </w:r>
      <w:r w:rsidRPr="00BB34DF">
        <w:rPr>
          <w:sz w:val="20"/>
          <w:szCs w:val="20"/>
        </w:rPr>
        <w:t xml:space="preserve"> zgodnie obowiązującymi przepisami prawa w danym zakresie tematycznym szkoleń tj. m.in. z wymogami określonymi w Rozporządzeniu Ministra Infrastruktury I Budownictwa z dnia 4 marca 2016 r. w sprawie szkolenia osób ubiegających się o uprawnienia do kierowania pojazdami, instruktorów i wykładowców oraz z innymi aktualnie obowiązującymi przepisami prawa w zakresie tematycznym szkolenia. Wykonawca zapewni instruktorów/wykładowców, którzy posiadają wykształcenie wyższe/zawodowe lub certyfikaty/ zaświadczenia/ inne umożliwiające przeprowadzenie danego wsparcia. Instruktorzy/Wykładowcy muszą posiadać doświadczenie umożliwiające przeprowadzenie danego wsparcia, przy czym minimalne doświadczenie zawodowe w dziedzinie prowadzenia szkoleń prawo jazdy kat. C i/lub kwalifikacja wstępna przyspieszona przewozu rzeczy (w zależności od prowadzonego przez daną osobę modułu szkolenia) nie może być krótsze niż 2 lata. </w:t>
      </w:r>
    </w:p>
    <w:p w14:paraId="10B1D8B8" w14:textId="34ABA57A" w:rsidR="00BB34DF" w:rsidRPr="00BB34DF" w:rsidRDefault="00BB34DF" w:rsidP="00BB34DF">
      <w:pPr>
        <w:rPr>
          <w:sz w:val="20"/>
          <w:szCs w:val="20"/>
        </w:rPr>
      </w:pPr>
      <w:r w:rsidRPr="00BB34DF">
        <w:rPr>
          <w:sz w:val="20"/>
          <w:szCs w:val="20"/>
        </w:rPr>
        <w:t xml:space="preserve">Zamawiający ma prawo do każdorazowej weryfikacji kadry instruktorów/wykładowców pod kątem spełnienia wymagań, o których mowa powyżej oraz wyrażenia sprzeciwu, co do możliwości prowadzenia zajęć (w przypadku, gdy Zamawiający poweźmie wątpliwości co do spełniania przez te osoby wymagań, o których mowa powyżej). W przypadku wyrażenia sprzeciwu przez Zamawiającego, Wykonawca zobowiązany jest do niezwłocznego wskazania Zamawiającemu nowych (innych) osób spełniających wymagane kryteria. Do nowo wskazanych osób stosuje się tryb weryfikacji, o którym mowa powyżej. W przypadku, gdy kadra wykładowców w toku realizacji zajęć nie będzie spełniała oczekiwań Uczestników Projektu i/lub Zamawiającego, Wykonawca zobowiązany jest do niezwłocznego wskazania Zamawiającemu nowej kadry trenerskiej. Do nowo wskazanych osób stosuje się tryb weryfikacji, o którym mowa powyżej. </w:t>
      </w:r>
    </w:p>
    <w:p w14:paraId="6CDD9949" w14:textId="1D041624" w:rsidR="00BB34DF" w:rsidRPr="00BB34DF" w:rsidRDefault="00BB34DF" w:rsidP="00BB34DF">
      <w:pPr>
        <w:rPr>
          <w:sz w:val="20"/>
          <w:szCs w:val="20"/>
        </w:rPr>
      </w:pPr>
      <w:r w:rsidRPr="00BB34DF">
        <w:rPr>
          <w:sz w:val="20"/>
          <w:szCs w:val="20"/>
        </w:rPr>
        <w:t>5</w:t>
      </w:r>
      <w:r w:rsidRPr="00BB34DF">
        <w:rPr>
          <w:sz w:val="20"/>
          <w:szCs w:val="20"/>
        </w:rPr>
        <w:t xml:space="preserve">. Zajęcia teoretyczne muszą być prowadzone wyłącznie w formie stacjonarnej. </w:t>
      </w:r>
    </w:p>
    <w:p w14:paraId="0C4E73D1" w14:textId="59CBB3D2" w:rsidR="00BB34DF" w:rsidRPr="00BB34DF" w:rsidRDefault="00BB34DF" w:rsidP="00BB34DF">
      <w:pPr>
        <w:rPr>
          <w:sz w:val="20"/>
          <w:szCs w:val="20"/>
        </w:rPr>
      </w:pPr>
      <w:r w:rsidRPr="00BB34DF">
        <w:rPr>
          <w:sz w:val="20"/>
          <w:szCs w:val="20"/>
        </w:rPr>
        <w:t>6</w:t>
      </w:r>
      <w:r w:rsidRPr="00BB34DF">
        <w:rPr>
          <w:sz w:val="20"/>
          <w:szCs w:val="20"/>
        </w:rPr>
        <w:t xml:space="preserve">. Prowadzenie dokumentacji realizacji umowy na wzorach dostarczonych przez Zamawiającego, m.in.: dziennik zajęć zgodny z Rozporządzeniem Ministra Edukacji Narodowej z dnia 11 stycznia 2012 r. w sprawie kształcenia ustawicznego w formach pozaszkolnych (Dz. U. z 2012 r., poz. 186), dzienne listy obecności, listy potwierdzające korzystanie z wyżywienia podczas zajęć, listy potwierdzające odbiór materiałów szkoleniowych. Całość dokumentacji podlegać będzie nadzorowi Zamawiającego. </w:t>
      </w:r>
    </w:p>
    <w:p w14:paraId="5486991D" w14:textId="77777777" w:rsidR="00BB34DF" w:rsidRPr="00BB34DF" w:rsidRDefault="00BB34DF" w:rsidP="00BB34DF">
      <w:pPr>
        <w:rPr>
          <w:sz w:val="20"/>
          <w:szCs w:val="20"/>
        </w:rPr>
      </w:pPr>
      <w:r w:rsidRPr="00BB34DF">
        <w:rPr>
          <w:sz w:val="20"/>
          <w:szCs w:val="20"/>
        </w:rPr>
        <w:t>7.</w:t>
      </w:r>
      <w:r w:rsidRPr="00BB34DF">
        <w:rPr>
          <w:sz w:val="20"/>
          <w:szCs w:val="20"/>
        </w:rPr>
        <w:t xml:space="preserve"> Przekazywania w formie telefonicznej lub e-mail, niezwłocznie informacji o każdym uczestniku projektu, który opuszcza spotkania lub posiada innego rodzaju zaległości. </w:t>
      </w:r>
    </w:p>
    <w:p w14:paraId="13A6E297" w14:textId="635ECD07" w:rsidR="00BB34DF" w:rsidRPr="00BB34DF" w:rsidRDefault="00BB34DF" w:rsidP="00BB34DF">
      <w:pPr>
        <w:rPr>
          <w:sz w:val="20"/>
          <w:szCs w:val="20"/>
        </w:rPr>
      </w:pPr>
      <w:r w:rsidRPr="00BB34DF">
        <w:rPr>
          <w:sz w:val="20"/>
          <w:szCs w:val="20"/>
        </w:rPr>
        <w:t xml:space="preserve">8. Dbanie o aktywne uczestnictwo w szkoleniach wszystkich Uczestników/czek Projektu (min. 80% frekwencji na zajęciach). </w:t>
      </w:r>
    </w:p>
    <w:p w14:paraId="044F891F" w14:textId="76309778" w:rsidR="00BB34DF" w:rsidRPr="00BB34DF" w:rsidRDefault="00BB34DF" w:rsidP="00BB34DF">
      <w:pPr>
        <w:rPr>
          <w:sz w:val="20"/>
          <w:szCs w:val="20"/>
        </w:rPr>
      </w:pPr>
      <w:r w:rsidRPr="00BB34DF">
        <w:rPr>
          <w:sz w:val="20"/>
          <w:szCs w:val="20"/>
        </w:rPr>
        <w:t>9</w:t>
      </w:r>
      <w:r w:rsidRPr="00BB34DF">
        <w:rPr>
          <w:sz w:val="20"/>
          <w:szCs w:val="20"/>
        </w:rPr>
        <w:t xml:space="preserve">. Wykonawca zobowiązany jest do ochrony danych osobowych uczestników szkolenia/ kursu zawodowego oraz wszelkich informacji na podstawie których, w sposób choćby pośredni, możliwe jest określenie tożsamości tych osób, na podstawie umowy powierzenia przetwarzania danych osobowych zawartej pomiędzy Zamawiającym, a Wykonawcą, na wzorze dostarczonym przez Zamawiającego. </w:t>
      </w:r>
    </w:p>
    <w:p w14:paraId="7A4C1232" w14:textId="6558482E" w:rsidR="00BB34DF" w:rsidRPr="00BB34DF" w:rsidRDefault="00BB34DF" w:rsidP="00BB34DF">
      <w:pPr>
        <w:rPr>
          <w:sz w:val="20"/>
          <w:szCs w:val="20"/>
        </w:rPr>
      </w:pPr>
      <w:r w:rsidRPr="00BB34DF">
        <w:rPr>
          <w:sz w:val="20"/>
          <w:szCs w:val="20"/>
        </w:rPr>
        <w:t>10</w:t>
      </w:r>
      <w:r w:rsidRPr="00BB34DF">
        <w:rPr>
          <w:sz w:val="20"/>
          <w:szCs w:val="20"/>
        </w:rPr>
        <w:t xml:space="preserve">. Udostępnianie Zamawiającemu oraz osobom prowadzącym kontrole z IP tj. Wojewódzki Urząd Pracy w Lublinie oraz innym uprawnionym instytucjom pełnej dokumentacji z zakresu prowadzonych zajęć w ramach umowy. </w:t>
      </w:r>
    </w:p>
    <w:p w14:paraId="5363013F" w14:textId="77777777" w:rsidR="00BB34DF" w:rsidRPr="00BB34DF" w:rsidRDefault="00BB34DF" w:rsidP="00BB34DF">
      <w:pPr>
        <w:rPr>
          <w:sz w:val="20"/>
          <w:szCs w:val="20"/>
        </w:rPr>
      </w:pPr>
      <w:r w:rsidRPr="00BB34DF">
        <w:rPr>
          <w:sz w:val="20"/>
          <w:szCs w:val="20"/>
        </w:rPr>
        <w:t xml:space="preserve">22. Współpraca z personelem projektu ze strony Zamawiającego w celu prawidłowej realizacji usługi. </w:t>
      </w:r>
    </w:p>
    <w:p w14:paraId="1833BC1C" w14:textId="77777777" w:rsidR="00BB34DF" w:rsidRPr="00BB34DF" w:rsidRDefault="00BB34DF" w:rsidP="00BB34DF">
      <w:pPr>
        <w:rPr>
          <w:sz w:val="20"/>
          <w:szCs w:val="20"/>
        </w:rPr>
      </w:pPr>
      <w:r w:rsidRPr="00BB34DF">
        <w:rPr>
          <w:sz w:val="20"/>
          <w:szCs w:val="20"/>
        </w:rPr>
        <w:t xml:space="preserve">23. Przestrzeganie przepisów BHP oraz ppoż. w czasie trwania zajęć. Zapewnienie ładu i porządku w trakcie trwania zajęć, bezpieczeństwa osób uczestniczących w zajęciach. </w:t>
      </w:r>
    </w:p>
    <w:p w14:paraId="7EC273EB" w14:textId="77777777" w:rsidR="00BB34DF" w:rsidRDefault="00BB34DF" w:rsidP="00BB34DF">
      <w:pPr>
        <w:pStyle w:val="Nagwek2"/>
        <w:tabs>
          <w:tab w:val="left" w:pos="284"/>
        </w:tabs>
        <w:spacing w:line="276" w:lineRule="auto"/>
        <w:ind w:left="0"/>
        <w:rPr>
          <w:spacing w:val="-2"/>
        </w:rPr>
      </w:pPr>
    </w:p>
    <w:p w14:paraId="00B3C2E1" w14:textId="77777777" w:rsidR="00BB34DF" w:rsidRDefault="00BB34DF" w:rsidP="00BB34DF">
      <w:pPr>
        <w:pStyle w:val="Nagwek2"/>
        <w:tabs>
          <w:tab w:val="left" w:pos="284"/>
        </w:tabs>
        <w:spacing w:line="276" w:lineRule="auto"/>
        <w:ind w:left="0"/>
        <w:rPr>
          <w:spacing w:val="-2"/>
        </w:rPr>
      </w:pPr>
    </w:p>
    <w:p w14:paraId="6BA68735" w14:textId="77777777" w:rsidR="00335B9D" w:rsidRPr="008B5E0D" w:rsidRDefault="00335B9D" w:rsidP="005D02E9">
      <w:pPr>
        <w:pStyle w:val="Tekstpodstawowy"/>
        <w:tabs>
          <w:tab w:val="left" w:pos="284"/>
        </w:tabs>
        <w:spacing w:line="276" w:lineRule="auto"/>
      </w:pPr>
    </w:p>
    <w:p w14:paraId="3D6F4BBD" w14:textId="6A821A4C" w:rsidR="00335B9D" w:rsidRPr="008B5E0D" w:rsidRDefault="00282CDD" w:rsidP="005D02E9">
      <w:pPr>
        <w:pStyle w:val="Nagwek2"/>
        <w:tabs>
          <w:tab w:val="left" w:pos="284"/>
        </w:tabs>
        <w:spacing w:line="276" w:lineRule="auto"/>
        <w:ind w:left="284"/>
        <w:jc w:val="center"/>
      </w:pPr>
      <w:r w:rsidRPr="008B5E0D">
        <w:t xml:space="preserve">§5 </w:t>
      </w:r>
      <w:r w:rsidR="00335B9D" w:rsidRPr="008B5E0D">
        <w:t>Określenie</w:t>
      </w:r>
      <w:r w:rsidR="00335B9D" w:rsidRPr="008B5E0D">
        <w:rPr>
          <w:spacing w:val="-7"/>
        </w:rPr>
        <w:t xml:space="preserve"> </w:t>
      </w:r>
      <w:r w:rsidR="00335B9D" w:rsidRPr="008B5E0D">
        <w:t>warunków</w:t>
      </w:r>
      <w:r w:rsidR="00335B9D" w:rsidRPr="008B5E0D">
        <w:rPr>
          <w:spacing w:val="-8"/>
        </w:rPr>
        <w:t xml:space="preserve"> </w:t>
      </w:r>
      <w:r w:rsidR="00335B9D" w:rsidRPr="008B5E0D">
        <w:t>zmiany</w:t>
      </w:r>
      <w:r w:rsidR="00335B9D" w:rsidRPr="008B5E0D">
        <w:rPr>
          <w:spacing w:val="-8"/>
        </w:rPr>
        <w:t xml:space="preserve"> </w:t>
      </w:r>
      <w:r w:rsidR="00335B9D" w:rsidRPr="008B5E0D">
        <w:rPr>
          <w:spacing w:val="-2"/>
        </w:rPr>
        <w:t>zamówienia</w:t>
      </w:r>
    </w:p>
    <w:p w14:paraId="71B95C83" w14:textId="77777777" w:rsidR="00335B9D" w:rsidRPr="008B5E0D" w:rsidRDefault="00335B9D" w:rsidP="005D02E9">
      <w:pPr>
        <w:pStyle w:val="Akapitzlist1"/>
        <w:numPr>
          <w:ilvl w:val="0"/>
          <w:numId w:val="9"/>
        </w:numPr>
        <w:tabs>
          <w:tab w:val="clear" w:pos="0"/>
          <w:tab w:val="left" w:pos="284"/>
          <w:tab w:val="left" w:pos="830"/>
          <w:tab w:val="left" w:pos="832"/>
        </w:tabs>
        <w:spacing w:line="276" w:lineRule="auto"/>
        <w:ind w:left="0" w:firstLine="0"/>
        <w:rPr>
          <w:sz w:val="20"/>
          <w:szCs w:val="20"/>
        </w:rPr>
      </w:pPr>
      <w:r w:rsidRPr="008B5E0D">
        <w:rPr>
          <w:sz w:val="20"/>
          <w:szCs w:val="20"/>
        </w:rPr>
        <w:t>W przypadku zaistnienia sytuacji związanej z potrzebą dokonania stosownych zmian w umowie w celu właściwej realizacji</w:t>
      </w:r>
      <w:r w:rsidRPr="008B5E0D">
        <w:rPr>
          <w:spacing w:val="80"/>
          <w:w w:val="150"/>
          <w:sz w:val="20"/>
          <w:szCs w:val="20"/>
        </w:rPr>
        <w:t xml:space="preserve"> </w:t>
      </w:r>
      <w:r w:rsidRPr="008B5E0D">
        <w:rPr>
          <w:sz w:val="20"/>
          <w:szCs w:val="20"/>
        </w:rPr>
        <w:t>zamówienia</w:t>
      </w:r>
      <w:r w:rsidRPr="008B5E0D">
        <w:rPr>
          <w:spacing w:val="80"/>
          <w:w w:val="150"/>
          <w:sz w:val="20"/>
          <w:szCs w:val="20"/>
        </w:rPr>
        <w:t xml:space="preserve"> </w:t>
      </w:r>
      <w:r w:rsidRPr="008B5E0D">
        <w:rPr>
          <w:sz w:val="20"/>
          <w:szCs w:val="20"/>
        </w:rPr>
        <w:t>publicznego</w:t>
      </w:r>
      <w:r w:rsidRPr="008B5E0D">
        <w:rPr>
          <w:spacing w:val="80"/>
          <w:w w:val="150"/>
          <w:sz w:val="20"/>
          <w:szCs w:val="20"/>
        </w:rPr>
        <w:t xml:space="preserve"> </w:t>
      </w:r>
      <w:r w:rsidRPr="008B5E0D">
        <w:rPr>
          <w:sz w:val="20"/>
          <w:szCs w:val="20"/>
        </w:rPr>
        <w:t>zastrzega</w:t>
      </w:r>
      <w:r w:rsidRPr="008B5E0D">
        <w:rPr>
          <w:spacing w:val="80"/>
          <w:w w:val="150"/>
          <w:sz w:val="20"/>
          <w:szCs w:val="20"/>
        </w:rPr>
        <w:t xml:space="preserve"> </w:t>
      </w:r>
      <w:r w:rsidRPr="008B5E0D">
        <w:rPr>
          <w:sz w:val="20"/>
          <w:szCs w:val="20"/>
        </w:rPr>
        <w:t>się</w:t>
      </w:r>
      <w:r w:rsidRPr="008B5E0D">
        <w:rPr>
          <w:spacing w:val="80"/>
          <w:w w:val="150"/>
          <w:sz w:val="20"/>
          <w:szCs w:val="20"/>
        </w:rPr>
        <w:t xml:space="preserve"> </w:t>
      </w:r>
      <w:r w:rsidRPr="008B5E0D">
        <w:rPr>
          <w:sz w:val="20"/>
          <w:szCs w:val="20"/>
        </w:rPr>
        <w:t>możliwość</w:t>
      </w:r>
      <w:r w:rsidRPr="008B5E0D">
        <w:rPr>
          <w:spacing w:val="80"/>
          <w:w w:val="150"/>
          <w:sz w:val="20"/>
          <w:szCs w:val="20"/>
        </w:rPr>
        <w:t xml:space="preserve"> </w:t>
      </w:r>
      <w:r w:rsidRPr="008B5E0D">
        <w:rPr>
          <w:sz w:val="20"/>
          <w:szCs w:val="20"/>
        </w:rPr>
        <w:t>dokonania</w:t>
      </w:r>
      <w:r w:rsidRPr="008B5E0D">
        <w:rPr>
          <w:spacing w:val="80"/>
          <w:w w:val="150"/>
          <w:sz w:val="20"/>
          <w:szCs w:val="20"/>
        </w:rPr>
        <w:t xml:space="preserve"> </w:t>
      </w:r>
      <w:r w:rsidRPr="008B5E0D">
        <w:rPr>
          <w:sz w:val="20"/>
          <w:szCs w:val="20"/>
        </w:rPr>
        <w:t>niniejszych</w:t>
      </w:r>
      <w:r w:rsidRPr="008B5E0D">
        <w:rPr>
          <w:spacing w:val="80"/>
          <w:w w:val="150"/>
          <w:sz w:val="20"/>
          <w:szCs w:val="20"/>
        </w:rPr>
        <w:t xml:space="preserve"> </w:t>
      </w:r>
      <w:r w:rsidRPr="008B5E0D">
        <w:rPr>
          <w:sz w:val="20"/>
          <w:szCs w:val="20"/>
        </w:rPr>
        <w:t>zmian</w:t>
      </w:r>
      <w:r w:rsidRPr="008B5E0D">
        <w:rPr>
          <w:spacing w:val="80"/>
          <w:w w:val="150"/>
          <w:sz w:val="20"/>
          <w:szCs w:val="20"/>
        </w:rPr>
        <w:t xml:space="preserve"> </w:t>
      </w:r>
      <w:r w:rsidRPr="008B5E0D">
        <w:rPr>
          <w:sz w:val="20"/>
          <w:szCs w:val="20"/>
        </w:rPr>
        <w:t>w</w:t>
      </w:r>
      <w:r w:rsidRPr="008B5E0D">
        <w:rPr>
          <w:spacing w:val="80"/>
          <w:w w:val="150"/>
          <w:sz w:val="20"/>
          <w:szCs w:val="20"/>
        </w:rPr>
        <w:t xml:space="preserve"> </w:t>
      </w:r>
      <w:r w:rsidRPr="008B5E0D">
        <w:rPr>
          <w:sz w:val="20"/>
          <w:szCs w:val="20"/>
        </w:rPr>
        <w:t>drodze</w:t>
      </w:r>
      <w:r w:rsidRPr="008B5E0D">
        <w:rPr>
          <w:spacing w:val="40"/>
          <w:sz w:val="20"/>
          <w:szCs w:val="20"/>
        </w:rPr>
        <w:t xml:space="preserve"> </w:t>
      </w:r>
      <w:r w:rsidRPr="008B5E0D">
        <w:rPr>
          <w:sz w:val="20"/>
          <w:szCs w:val="20"/>
        </w:rPr>
        <w:t>aneksu do umowy.</w:t>
      </w:r>
    </w:p>
    <w:p w14:paraId="6F1EF909" w14:textId="77777777" w:rsidR="00335B9D" w:rsidRPr="008B5E0D" w:rsidRDefault="00335B9D" w:rsidP="005D02E9">
      <w:pPr>
        <w:pStyle w:val="Akapitzlist1"/>
        <w:numPr>
          <w:ilvl w:val="0"/>
          <w:numId w:val="9"/>
        </w:numPr>
        <w:tabs>
          <w:tab w:val="clear" w:pos="0"/>
          <w:tab w:val="left" w:pos="284"/>
          <w:tab w:val="left" w:pos="830"/>
        </w:tabs>
        <w:spacing w:line="276" w:lineRule="auto"/>
        <w:ind w:left="0" w:firstLine="0"/>
        <w:rPr>
          <w:sz w:val="20"/>
          <w:szCs w:val="20"/>
        </w:rPr>
      </w:pPr>
      <w:r w:rsidRPr="008B5E0D">
        <w:rPr>
          <w:sz w:val="20"/>
          <w:szCs w:val="20"/>
        </w:rPr>
        <w:t>Zakres</w:t>
      </w:r>
      <w:r w:rsidRPr="008B5E0D">
        <w:rPr>
          <w:spacing w:val="-6"/>
          <w:sz w:val="20"/>
          <w:szCs w:val="20"/>
        </w:rPr>
        <w:t xml:space="preserve"> </w:t>
      </w:r>
      <w:r w:rsidRPr="008B5E0D">
        <w:rPr>
          <w:sz w:val="20"/>
          <w:szCs w:val="20"/>
        </w:rPr>
        <w:t>zmian</w:t>
      </w:r>
      <w:r w:rsidRPr="008B5E0D">
        <w:rPr>
          <w:spacing w:val="-6"/>
          <w:sz w:val="20"/>
          <w:szCs w:val="20"/>
        </w:rPr>
        <w:t xml:space="preserve"> </w:t>
      </w:r>
      <w:r w:rsidRPr="008B5E0D">
        <w:rPr>
          <w:sz w:val="20"/>
          <w:szCs w:val="20"/>
        </w:rPr>
        <w:t>może</w:t>
      </w:r>
      <w:r w:rsidRPr="008B5E0D">
        <w:rPr>
          <w:spacing w:val="-7"/>
          <w:sz w:val="20"/>
          <w:szCs w:val="20"/>
        </w:rPr>
        <w:t xml:space="preserve"> </w:t>
      </w:r>
      <w:r w:rsidRPr="008B5E0D">
        <w:rPr>
          <w:spacing w:val="-2"/>
          <w:sz w:val="20"/>
          <w:szCs w:val="20"/>
        </w:rPr>
        <w:t>dotyczyć:</w:t>
      </w:r>
    </w:p>
    <w:p w14:paraId="1244BA65" w14:textId="77777777" w:rsidR="00335B9D" w:rsidRPr="008B5E0D" w:rsidRDefault="00335B9D" w:rsidP="005D02E9">
      <w:pPr>
        <w:pStyle w:val="Akapitzlist1"/>
        <w:numPr>
          <w:ilvl w:val="1"/>
          <w:numId w:val="9"/>
        </w:numPr>
        <w:tabs>
          <w:tab w:val="clear" w:pos="0"/>
          <w:tab w:val="left" w:pos="284"/>
          <w:tab w:val="left" w:pos="1180"/>
        </w:tabs>
        <w:spacing w:line="276" w:lineRule="auto"/>
        <w:ind w:left="0" w:firstLine="0"/>
        <w:rPr>
          <w:sz w:val="20"/>
          <w:szCs w:val="20"/>
        </w:rPr>
      </w:pPr>
      <w:r w:rsidRPr="008B5E0D">
        <w:rPr>
          <w:sz w:val="20"/>
          <w:szCs w:val="20"/>
        </w:rPr>
        <w:t>okresu</w:t>
      </w:r>
      <w:r w:rsidRPr="008B5E0D">
        <w:rPr>
          <w:spacing w:val="-8"/>
          <w:sz w:val="20"/>
          <w:szCs w:val="20"/>
        </w:rPr>
        <w:t xml:space="preserve"> </w:t>
      </w:r>
      <w:r w:rsidRPr="008B5E0D">
        <w:rPr>
          <w:sz w:val="20"/>
          <w:szCs w:val="20"/>
        </w:rPr>
        <w:t>i</w:t>
      </w:r>
      <w:r w:rsidRPr="008B5E0D">
        <w:rPr>
          <w:spacing w:val="-8"/>
          <w:sz w:val="20"/>
          <w:szCs w:val="20"/>
        </w:rPr>
        <w:t xml:space="preserve"> </w:t>
      </w:r>
      <w:r w:rsidRPr="008B5E0D">
        <w:rPr>
          <w:sz w:val="20"/>
          <w:szCs w:val="20"/>
        </w:rPr>
        <w:t>harmonogramu</w:t>
      </w:r>
      <w:r w:rsidRPr="008B5E0D">
        <w:rPr>
          <w:spacing w:val="-8"/>
          <w:sz w:val="20"/>
          <w:szCs w:val="20"/>
        </w:rPr>
        <w:t xml:space="preserve"> </w:t>
      </w:r>
      <w:r w:rsidRPr="008B5E0D">
        <w:rPr>
          <w:sz w:val="20"/>
          <w:szCs w:val="20"/>
        </w:rPr>
        <w:t>realizacji</w:t>
      </w:r>
      <w:r w:rsidRPr="008B5E0D">
        <w:rPr>
          <w:spacing w:val="-9"/>
          <w:sz w:val="20"/>
          <w:szCs w:val="20"/>
        </w:rPr>
        <w:t xml:space="preserve"> </w:t>
      </w:r>
      <w:r w:rsidRPr="008B5E0D">
        <w:rPr>
          <w:spacing w:val="-2"/>
          <w:sz w:val="20"/>
          <w:szCs w:val="20"/>
        </w:rPr>
        <w:t>umowy,</w:t>
      </w:r>
    </w:p>
    <w:p w14:paraId="71AF6C5C" w14:textId="77777777" w:rsidR="00335B9D" w:rsidRPr="008B5E0D" w:rsidRDefault="00335B9D" w:rsidP="005D02E9">
      <w:pPr>
        <w:pStyle w:val="Akapitzlist1"/>
        <w:numPr>
          <w:ilvl w:val="1"/>
          <w:numId w:val="9"/>
        </w:numPr>
        <w:tabs>
          <w:tab w:val="clear" w:pos="0"/>
          <w:tab w:val="left" w:pos="284"/>
          <w:tab w:val="left" w:pos="1178"/>
        </w:tabs>
        <w:spacing w:line="276" w:lineRule="auto"/>
        <w:ind w:left="0" w:firstLine="0"/>
        <w:rPr>
          <w:sz w:val="20"/>
          <w:szCs w:val="20"/>
        </w:rPr>
      </w:pPr>
      <w:r w:rsidRPr="008B5E0D">
        <w:rPr>
          <w:sz w:val="20"/>
          <w:szCs w:val="20"/>
        </w:rPr>
        <w:t>ostatecznej</w:t>
      </w:r>
      <w:r w:rsidRPr="008B5E0D">
        <w:rPr>
          <w:spacing w:val="-9"/>
          <w:sz w:val="20"/>
          <w:szCs w:val="20"/>
        </w:rPr>
        <w:t xml:space="preserve"> </w:t>
      </w:r>
      <w:r w:rsidRPr="008B5E0D">
        <w:rPr>
          <w:sz w:val="20"/>
          <w:szCs w:val="20"/>
        </w:rPr>
        <w:t>ilości</w:t>
      </w:r>
      <w:r w:rsidRPr="008B5E0D">
        <w:rPr>
          <w:spacing w:val="-10"/>
          <w:sz w:val="20"/>
          <w:szCs w:val="20"/>
        </w:rPr>
        <w:t xml:space="preserve"> </w:t>
      </w:r>
      <w:r w:rsidRPr="008B5E0D">
        <w:rPr>
          <w:sz w:val="20"/>
          <w:szCs w:val="20"/>
        </w:rPr>
        <w:t>godzin</w:t>
      </w:r>
      <w:r w:rsidRPr="008B5E0D">
        <w:rPr>
          <w:spacing w:val="-8"/>
          <w:sz w:val="20"/>
          <w:szCs w:val="20"/>
        </w:rPr>
        <w:t xml:space="preserve"> </w:t>
      </w:r>
      <w:r w:rsidRPr="008B5E0D">
        <w:rPr>
          <w:sz w:val="20"/>
          <w:szCs w:val="20"/>
        </w:rPr>
        <w:t>poszczególnych</w:t>
      </w:r>
      <w:r w:rsidRPr="008B5E0D">
        <w:rPr>
          <w:spacing w:val="-9"/>
          <w:sz w:val="20"/>
          <w:szCs w:val="20"/>
        </w:rPr>
        <w:t xml:space="preserve"> </w:t>
      </w:r>
      <w:r w:rsidRPr="008B5E0D">
        <w:rPr>
          <w:sz w:val="20"/>
          <w:szCs w:val="20"/>
        </w:rPr>
        <w:t>usług</w:t>
      </w:r>
      <w:r w:rsidRPr="008B5E0D">
        <w:rPr>
          <w:spacing w:val="-9"/>
          <w:sz w:val="20"/>
          <w:szCs w:val="20"/>
        </w:rPr>
        <w:t xml:space="preserve"> </w:t>
      </w:r>
      <w:r w:rsidRPr="008B5E0D">
        <w:rPr>
          <w:spacing w:val="-2"/>
          <w:sz w:val="20"/>
          <w:szCs w:val="20"/>
        </w:rPr>
        <w:t>szkoleniowych,</w:t>
      </w:r>
    </w:p>
    <w:p w14:paraId="71DD040C" w14:textId="77777777" w:rsidR="00335B9D" w:rsidRPr="008B5E0D" w:rsidRDefault="00335B9D" w:rsidP="005D02E9">
      <w:pPr>
        <w:pStyle w:val="Akapitzlist1"/>
        <w:numPr>
          <w:ilvl w:val="1"/>
          <w:numId w:val="9"/>
        </w:numPr>
        <w:tabs>
          <w:tab w:val="clear" w:pos="0"/>
          <w:tab w:val="left" w:pos="284"/>
          <w:tab w:val="left" w:pos="1180"/>
        </w:tabs>
        <w:spacing w:line="276" w:lineRule="auto"/>
        <w:ind w:left="0" w:firstLine="0"/>
        <w:rPr>
          <w:sz w:val="20"/>
          <w:szCs w:val="20"/>
        </w:rPr>
      </w:pPr>
      <w:r w:rsidRPr="008B5E0D">
        <w:rPr>
          <w:sz w:val="20"/>
          <w:szCs w:val="20"/>
        </w:rPr>
        <w:t>ostatecznej</w:t>
      </w:r>
      <w:r w:rsidRPr="008B5E0D">
        <w:rPr>
          <w:spacing w:val="-8"/>
          <w:sz w:val="20"/>
          <w:szCs w:val="20"/>
        </w:rPr>
        <w:t xml:space="preserve"> </w:t>
      </w:r>
      <w:r w:rsidRPr="008B5E0D">
        <w:rPr>
          <w:sz w:val="20"/>
          <w:szCs w:val="20"/>
        </w:rPr>
        <w:t>liczby</w:t>
      </w:r>
      <w:r w:rsidRPr="008B5E0D">
        <w:rPr>
          <w:spacing w:val="-7"/>
          <w:sz w:val="20"/>
          <w:szCs w:val="20"/>
        </w:rPr>
        <w:t xml:space="preserve"> </w:t>
      </w:r>
      <w:r w:rsidRPr="008B5E0D">
        <w:rPr>
          <w:sz w:val="20"/>
          <w:szCs w:val="20"/>
        </w:rPr>
        <w:t>osób</w:t>
      </w:r>
      <w:r w:rsidRPr="008B5E0D">
        <w:rPr>
          <w:spacing w:val="-7"/>
          <w:sz w:val="20"/>
          <w:szCs w:val="20"/>
        </w:rPr>
        <w:t xml:space="preserve"> </w:t>
      </w:r>
      <w:r w:rsidRPr="008B5E0D">
        <w:rPr>
          <w:sz w:val="20"/>
          <w:szCs w:val="20"/>
        </w:rPr>
        <w:t>objętych</w:t>
      </w:r>
      <w:r w:rsidRPr="008B5E0D">
        <w:rPr>
          <w:spacing w:val="-7"/>
          <w:sz w:val="20"/>
          <w:szCs w:val="20"/>
        </w:rPr>
        <w:t xml:space="preserve"> </w:t>
      </w:r>
      <w:r w:rsidRPr="008B5E0D">
        <w:rPr>
          <w:sz w:val="20"/>
          <w:szCs w:val="20"/>
        </w:rPr>
        <w:t>usługami</w:t>
      </w:r>
      <w:r w:rsidRPr="008B5E0D">
        <w:rPr>
          <w:spacing w:val="-8"/>
          <w:sz w:val="20"/>
          <w:szCs w:val="20"/>
        </w:rPr>
        <w:t xml:space="preserve"> </w:t>
      </w:r>
      <w:r w:rsidRPr="008B5E0D">
        <w:rPr>
          <w:sz w:val="20"/>
          <w:szCs w:val="20"/>
        </w:rPr>
        <w:t>szkoleniowymi</w:t>
      </w:r>
      <w:r w:rsidRPr="008B5E0D">
        <w:rPr>
          <w:spacing w:val="-8"/>
          <w:sz w:val="20"/>
          <w:szCs w:val="20"/>
        </w:rPr>
        <w:t xml:space="preserve"> </w:t>
      </w:r>
      <w:r w:rsidRPr="008B5E0D">
        <w:rPr>
          <w:sz w:val="20"/>
          <w:szCs w:val="20"/>
        </w:rPr>
        <w:t>i</w:t>
      </w:r>
      <w:r w:rsidRPr="008B5E0D">
        <w:rPr>
          <w:spacing w:val="-8"/>
          <w:sz w:val="20"/>
          <w:szCs w:val="20"/>
        </w:rPr>
        <w:t xml:space="preserve"> </w:t>
      </w:r>
      <w:r w:rsidRPr="008B5E0D">
        <w:rPr>
          <w:spacing w:val="-2"/>
          <w:sz w:val="20"/>
          <w:szCs w:val="20"/>
        </w:rPr>
        <w:t>egzaminami.</w:t>
      </w:r>
    </w:p>
    <w:p w14:paraId="46F13FAA" w14:textId="77777777" w:rsidR="00335B9D" w:rsidRPr="008B5E0D" w:rsidRDefault="00335B9D" w:rsidP="005D02E9">
      <w:pPr>
        <w:pStyle w:val="Tekstpodstawowy"/>
        <w:tabs>
          <w:tab w:val="left" w:pos="284"/>
        </w:tabs>
        <w:spacing w:line="276" w:lineRule="auto"/>
      </w:pPr>
    </w:p>
    <w:p w14:paraId="7610771E" w14:textId="79C2626B" w:rsidR="00335B9D" w:rsidRPr="008B5E0D" w:rsidRDefault="00282CDD" w:rsidP="005D02E9">
      <w:pPr>
        <w:pStyle w:val="Nagwek2"/>
        <w:tabs>
          <w:tab w:val="left" w:pos="284"/>
        </w:tabs>
        <w:spacing w:line="276" w:lineRule="auto"/>
        <w:ind w:left="284"/>
        <w:jc w:val="center"/>
      </w:pPr>
      <w:r w:rsidRPr="008B5E0D">
        <w:t xml:space="preserve">§6 </w:t>
      </w:r>
      <w:r w:rsidR="00335B9D" w:rsidRPr="008B5E0D">
        <w:t>Warunki</w:t>
      </w:r>
      <w:r w:rsidR="00335B9D" w:rsidRPr="008B5E0D">
        <w:rPr>
          <w:spacing w:val="-6"/>
        </w:rPr>
        <w:t xml:space="preserve"> </w:t>
      </w:r>
      <w:r w:rsidR="00335B9D" w:rsidRPr="008B5E0D">
        <w:t>udziału</w:t>
      </w:r>
      <w:r w:rsidR="00335B9D" w:rsidRPr="008B5E0D">
        <w:rPr>
          <w:spacing w:val="-5"/>
        </w:rPr>
        <w:t xml:space="preserve"> </w:t>
      </w:r>
      <w:r w:rsidR="00335B9D" w:rsidRPr="008B5E0D">
        <w:t>w</w:t>
      </w:r>
      <w:r w:rsidR="00335B9D" w:rsidRPr="008B5E0D">
        <w:rPr>
          <w:spacing w:val="-5"/>
        </w:rPr>
        <w:t xml:space="preserve"> </w:t>
      </w:r>
      <w:r w:rsidR="00335B9D" w:rsidRPr="008B5E0D">
        <w:rPr>
          <w:spacing w:val="-2"/>
        </w:rPr>
        <w:t>postępowaniu</w:t>
      </w:r>
    </w:p>
    <w:p w14:paraId="2A062C1D" w14:textId="5106AF3F" w:rsidR="00335B9D" w:rsidRPr="008B5E0D" w:rsidRDefault="00335B9D" w:rsidP="005D02E9">
      <w:pPr>
        <w:pStyle w:val="Akapitzlist1"/>
        <w:numPr>
          <w:ilvl w:val="0"/>
          <w:numId w:val="8"/>
        </w:numPr>
        <w:tabs>
          <w:tab w:val="clear" w:pos="0"/>
          <w:tab w:val="left" w:pos="284"/>
          <w:tab w:val="left" w:pos="830"/>
        </w:tabs>
        <w:spacing w:line="276" w:lineRule="auto"/>
        <w:ind w:left="0" w:firstLine="0"/>
        <w:rPr>
          <w:sz w:val="20"/>
          <w:szCs w:val="20"/>
        </w:rPr>
      </w:pPr>
      <w:r w:rsidRPr="008B5E0D">
        <w:rPr>
          <w:sz w:val="20"/>
          <w:szCs w:val="20"/>
        </w:rPr>
        <w:lastRenderedPageBreak/>
        <w:t>O</w:t>
      </w:r>
      <w:r w:rsidRPr="008B5E0D">
        <w:rPr>
          <w:spacing w:val="1"/>
          <w:sz w:val="20"/>
          <w:szCs w:val="20"/>
        </w:rPr>
        <w:t xml:space="preserve"> </w:t>
      </w:r>
      <w:r w:rsidRPr="008B5E0D">
        <w:rPr>
          <w:sz w:val="20"/>
          <w:szCs w:val="20"/>
        </w:rPr>
        <w:t>udzielenie zamówienia</w:t>
      </w:r>
      <w:r w:rsidRPr="008B5E0D">
        <w:rPr>
          <w:spacing w:val="2"/>
          <w:sz w:val="20"/>
          <w:szCs w:val="20"/>
        </w:rPr>
        <w:t xml:space="preserve"> </w:t>
      </w:r>
      <w:r w:rsidRPr="008B5E0D">
        <w:rPr>
          <w:sz w:val="20"/>
          <w:szCs w:val="20"/>
        </w:rPr>
        <w:t>mogą</w:t>
      </w:r>
      <w:r w:rsidRPr="008B5E0D">
        <w:rPr>
          <w:spacing w:val="2"/>
          <w:sz w:val="20"/>
          <w:szCs w:val="20"/>
        </w:rPr>
        <w:t xml:space="preserve"> </w:t>
      </w:r>
      <w:r w:rsidRPr="008B5E0D">
        <w:rPr>
          <w:sz w:val="20"/>
          <w:szCs w:val="20"/>
        </w:rPr>
        <w:t>ubiegać</w:t>
      </w:r>
      <w:r w:rsidRPr="008B5E0D">
        <w:rPr>
          <w:spacing w:val="2"/>
          <w:sz w:val="20"/>
          <w:szCs w:val="20"/>
        </w:rPr>
        <w:t xml:space="preserve"> </w:t>
      </w:r>
      <w:r w:rsidRPr="008B5E0D">
        <w:rPr>
          <w:sz w:val="20"/>
          <w:szCs w:val="20"/>
        </w:rPr>
        <w:t>się Wykonawcy,</w:t>
      </w:r>
      <w:r w:rsidRPr="008B5E0D">
        <w:rPr>
          <w:spacing w:val="2"/>
          <w:sz w:val="20"/>
          <w:szCs w:val="20"/>
        </w:rPr>
        <w:t xml:space="preserve"> </w:t>
      </w:r>
      <w:r w:rsidRPr="008B5E0D">
        <w:rPr>
          <w:sz w:val="20"/>
          <w:szCs w:val="20"/>
        </w:rPr>
        <w:t>którzy</w:t>
      </w:r>
      <w:r w:rsidRPr="008B5E0D">
        <w:rPr>
          <w:spacing w:val="3"/>
          <w:sz w:val="20"/>
          <w:szCs w:val="20"/>
        </w:rPr>
        <w:t xml:space="preserve"> </w:t>
      </w:r>
      <w:r w:rsidRPr="008B5E0D">
        <w:rPr>
          <w:sz w:val="20"/>
          <w:szCs w:val="20"/>
        </w:rPr>
        <w:t>bezwzględnie</w:t>
      </w:r>
      <w:r w:rsidRPr="008B5E0D">
        <w:rPr>
          <w:spacing w:val="1"/>
          <w:sz w:val="20"/>
          <w:szCs w:val="20"/>
        </w:rPr>
        <w:t xml:space="preserve"> </w:t>
      </w:r>
      <w:r w:rsidRPr="008B5E0D">
        <w:rPr>
          <w:sz w:val="20"/>
          <w:szCs w:val="20"/>
        </w:rPr>
        <w:t>spełniają</w:t>
      </w:r>
      <w:r w:rsidRPr="008B5E0D">
        <w:rPr>
          <w:spacing w:val="2"/>
          <w:sz w:val="20"/>
          <w:szCs w:val="20"/>
        </w:rPr>
        <w:t xml:space="preserve"> </w:t>
      </w:r>
      <w:r w:rsidRPr="008B5E0D">
        <w:rPr>
          <w:sz w:val="20"/>
          <w:szCs w:val="20"/>
        </w:rPr>
        <w:t>następujące warunki</w:t>
      </w:r>
      <w:r w:rsidRPr="008B5E0D">
        <w:rPr>
          <w:spacing w:val="2"/>
          <w:sz w:val="20"/>
          <w:szCs w:val="20"/>
        </w:rPr>
        <w:t xml:space="preserve"> </w:t>
      </w:r>
      <w:r w:rsidRPr="008B5E0D">
        <w:rPr>
          <w:spacing w:val="-2"/>
          <w:sz w:val="20"/>
          <w:szCs w:val="20"/>
        </w:rPr>
        <w:t>udziału</w:t>
      </w:r>
      <w:r w:rsidR="00AF00EE" w:rsidRPr="008B5E0D">
        <w:rPr>
          <w:spacing w:val="-2"/>
          <w:sz w:val="20"/>
          <w:szCs w:val="20"/>
        </w:rPr>
        <w:t xml:space="preserve"> </w:t>
      </w:r>
      <w:r w:rsidRPr="008B5E0D">
        <w:rPr>
          <w:sz w:val="20"/>
          <w:szCs w:val="20"/>
        </w:rPr>
        <w:t>w</w:t>
      </w:r>
      <w:r w:rsidRPr="008B5E0D">
        <w:rPr>
          <w:spacing w:val="-3"/>
          <w:sz w:val="20"/>
          <w:szCs w:val="20"/>
        </w:rPr>
        <w:t xml:space="preserve"> </w:t>
      </w:r>
      <w:r w:rsidRPr="008B5E0D">
        <w:rPr>
          <w:spacing w:val="-2"/>
          <w:sz w:val="20"/>
          <w:szCs w:val="20"/>
        </w:rPr>
        <w:t>postępowaniu:</w:t>
      </w:r>
    </w:p>
    <w:p w14:paraId="5E924863" w14:textId="234CD730" w:rsidR="00335B9D" w:rsidRPr="008B5E0D" w:rsidRDefault="00986889" w:rsidP="005D02E9">
      <w:pPr>
        <w:pStyle w:val="Akapitzlist1"/>
        <w:numPr>
          <w:ilvl w:val="1"/>
          <w:numId w:val="8"/>
        </w:numPr>
        <w:tabs>
          <w:tab w:val="clear" w:pos="0"/>
          <w:tab w:val="left" w:pos="284"/>
          <w:tab w:val="left" w:pos="1178"/>
          <w:tab w:val="left" w:pos="1180"/>
        </w:tabs>
        <w:spacing w:line="276" w:lineRule="auto"/>
        <w:ind w:left="0" w:firstLine="0"/>
        <w:rPr>
          <w:sz w:val="20"/>
          <w:szCs w:val="20"/>
        </w:rPr>
      </w:pPr>
      <w:r w:rsidRPr="008B5E0D">
        <w:rPr>
          <w:sz w:val="20"/>
          <w:szCs w:val="20"/>
        </w:rPr>
        <w:t>w</w:t>
      </w:r>
      <w:r w:rsidR="00335B9D" w:rsidRPr="008B5E0D">
        <w:rPr>
          <w:sz w:val="20"/>
          <w:szCs w:val="20"/>
        </w:rPr>
        <w:t>ykonawca musi posiadać uprawnienia</w:t>
      </w:r>
      <w:r w:rsidR="00131730">
        <w:rPr>
          <w:sz w:val="20"/>
          <w:szCs w:val="20"/>
        </w:rPr>
        <w:t xml:space="preserve"> lub dysponować personelem</w:t>
      </w:r>
      <w:r w:rsidR="00335B9D" w:rsidRPr="008B5E0D">
        <w:rPr>
          <w:sz w:val="20"/>
          <w:szCs w:val="20"/>
        </w:rPr>
        <w:t xml:space="preserve"> do wykonywania określonej działalności lub czynności, jeżeli przepisy prawa nak</w:t>
      </w:r>
      <w:r w:rsidR="00817AB3" w:rsidRPr="008B5E0D">
        <w:rPr>
          <w:sz w:val="20"/>
          <w:szCs w:val="20"/>
        </w:rPr>
        <w:t>ładają obowiązek ich posiadania</w:t>
      </w:r>
      <w:r w:rsidR="00131730">
        <w:rPr>
          <w:sz w:val="20"/>
          <w:szCs w:val="20"/>
        </w:rPr>
        <w:t xml:space="preserve"> (zgodnie z </w:t>
      </w:r>
      <w:r w:rsidR="00131730" w:rsidRPr="008B5E0D">
        <w:rPr>
          <w:spacing w:val="-8"/>
        </w:rPr>
        <w:t>§</w:t>
      </w:r>
      <w:r w:rsidR="00131730">
        <w:rPr>
          <w:spacing w:val="-8"/>
        </w:rPr>
        <w:t>4, pkt 4 zapytania)</w:t>
      </w:r>
      <w:r w:rsidR="00817AB3" w:rsidRPr="008B5E0D">
        <w:rPr>
          <w:sz w:val="20"/>
          <w:szCs w:val="20"/>
        </w:rPr>
        <w:t>,</w:t>
      </w:r>
    </w:p>
    <w:p w14:paraId="4CDE9D62" w14:textId="02802595" w:rsidR="00131730" w:rsidRPr="00131730" w:rsidRDefault="00335B9D" w:rsidP="00131730">
      <w:pPr>
        <w:pStyle w:val="Akapitzlist1"/>
        <w:numPr>
          <w:ilvl w:val="1"/>
          <w:numId w:val="8"/>
        </w:numPr>
        <w:tabs>
          <w:tab w:val="clear" w:pos="0"/>
          <w:tab w:val="left" w:pos="284"/>
          <w:tab w:val="left" w:pos="1178"/>
          <w:tab w:val="left" w:pos="1180"/>
        </w:tabs>
        <w:spacing w:line="276" w:lineRule="auto"/>
        <w:ind w:left="0" w:firstLine="0"/>
        <w:rPr>
          <w:sz w:val="20"/>
          <w:szCs w:val="20"/>
        </w:rPr>
      </w:pPr>
      <w:r w:rsidRPr="008B5E0D">
        <w:rPr>
          <w:sz w:val="20"/>
          <w:szCs w:val="20"/>
        </w:rPr>
        <w:t xml:space="preserve">dysponują odpowiednimi środkami technicznymi i organizacyjnymi, umożliwiającymi Wykonawcy spełnienie wymogów RODO (gwarantującymi ochronę danych osobowych oraz minimalizującymi ryzyko naruszenia praw osób, których dane dotyczą). Weryfikacja w oparciu </w:t>
      </w:r>
      <w:r w:rsidRPr="008B5E0D">
        <w:rPr>
          <w:sz w:val="20"/>
          <w:szCs w:val="20"/>
          <w:u w:val="single"/>
        </w:rPr>
        <w:t>o załącznik</w:t>
      </w:r>
      <w:r w:rsidRPr="008B5E0D">
        <w:rPr>
          <w:sz w:val="20"/>
          <w:szCs w:val="20"/>
        </w:rPr>
        <w:t xml:space="preserve"> </w:t>
      </w:r>
      <w:r w:rsidRPr="008B5E0D">
        <w:rPr>
          <w:sz w:val="20"/>
          <w:szCs w:val="20"/>
          <w:u w:val="single"/>
        </w:rPr>
        <w:t>nr 5 do zapytania ofertowego.</w:t>
      </w:r>
    </w:p>
    <w:p w14:paraId="25873EF6" w14:textId="58C40DBD" w:rsidR="00817AB3" w:rsidRPr="00C44D7F" w:rsidRDefault="00817AB3" w:rsidP="00C44D7F">
      <w:pPr>
        <w:pStyle w:val="Akapitzlist1"/>
        <w:numPr>
          <w:ilvl w:val="1"/>
          <w:numId w:val="8"/>
        </w:numPr>
        <w:tabs>
          <w:tab w:val="clear" w:pos="0"/>
          <w:tab w:val="left" w:pos="284"/>
          <w:tab w:val="left" w:pos="567"/>
        </w:tabs>
        <w:spacing w:line="276" w:lineRule="auto"/>
        <w:ind w:left="284" w:hanging="284"/>
        <w:rPr>
          <w:sz w:val="20"/>
          <w:szCs w:val="20"/>
        </w:rPr>
      </w:pPr>
      <w:r w:rsidRPr="008B5E0D">
        <w:rPr>
          <w:sz w:val="20"/>
          <w:szCs w:val="20"/>
        </w:rPr>
        <w:t>nie podlegają wykluczeniu z postępowania na podstawie art. 7 ust. 1 ustawy z dnia 13 kwietnia 2022 r. o</w:t>
      </w:r>
      <w:r w:rsidR="00131730">
        <w:rPr>
          <w:sz w:val="20"/>
          <w:szCs w:val="20"/>
        </w:rPr>
        <w:t xml:space="preserve"> </w:t>
      </w:r>
      <w:r w:rsidRPr="008B5E0D">
        <w:rPr>
          <w:sz w:val="20"/>
          <w:szCs w:val="20"/>
        </w:rPr>
        <w:t>szczególnych rozwiązaniach w zakresie przeciwdziałania wspieraniu agresji na Ukrainę oraz służących ochronie bezpieczeństwa narodowego (Dz. U. z 2022 r. poz. 835)</w:t>
      </w:r>
      <w:r w:rsidR="00C44D7F">
        <w:rPr>
          <w:sz w:val="20"/>
          <w:szCs w:val="20"/>
        </w:rPr>
        <w:t xml:space="preserve"> lub art. 5 k Rozporządzenia 833/2014 z dnia 31 lipca 2014r. dotyczącego środków ograniczających w związku z działaniami Rosji destabilizującymi sytuację na Ukrainie (</w:t>
      </w:r>
      <w:r w:rsidR="00C44D7F" w:rsidRPr="00C44D7F">
        <w:rPr>
          <w:sz w:val="20"/>
          <w:szCs w:val="20"/>
        </w:rPr>
        <w:t>Dz</w:t>
      </w:r>
      <w:r w:rsidR="00C44D7F">
        <w:rPr>
          <w:sz w:val="20"/>
          <w:szCs w:val="20"/>
        </w:rPr>
        <w:t xml:space="preserve">. </w:t>
      </w:r>
      <w:r w:rsidR="00C44D7F" w:rsidRPr="00C44D7F">
        <w:rPr>
          <w:sz w:val="20"/>
          <w:szCs w:val="20"/>
        </w:rPr>
        <w:t>U</w:t>
      </w:r>
      <w:r w:rsidR="00C44D7F">
        <w:rPr>
          <w:sz w:val="20"/>
          <w:szCs w:val="20"/>
        </w:rPr>
        <w:t>.</w:t>
      </w:r>
      <w:r w:rsidR="00C44D7F" w:rsidRPr="00C44D7F">
        <w:rPr>
          <w:sz w:val="20"/>
          <w:szCs w:val="20"/>
        </w:rPr>
        <w:t xml:space="preserve"> U</w:t>
      </w:r>
      <w:r w:rsidR="00C44D7F">
        <w:rPr>
          <w:sz w:val="20"/>
          <w:szCs w:val="20"/>
        </w:rPr>
        <w:t xml:space="preserve">E s. </w:t>
      </w:r>
      <w:r w:rsidR="00C44D7F" w:rsidRPr="00C44D7F">
        <w:rPr>
          <w:sz w:val="20"/>
          <w:szCs w:val="20"/>
        </w:rPr>
        <w:t>L, Nr 229</w:t>
      </w:r>
      <w:r w:rsidR="00C44D7F">
        <w:rPr>
          <w:sz w:val="20"/>
          <w:szCs w:val="20"/>
        </w:rPr>
        <w:t xml:space="preserve"> </w:t>
      </w:r>
      <w:r w:rsidR="00C44D7F" w:rsidRPr="00C44D7F">
        <w:rPr>
          <w:sz w:val="20"/>
          <w:szCs w:val="20"/>
        </w:rPr>
        <w:t>z dnia 31 lipca 2014 r.</w:t>
      </w:r>
      <w:r w:rsidR="00C44D7F">
        <w:rPr>
          <w:sz w:val="20"/>
          <w:szCs w:val="20"/>
        </w:rPr>
        <w:t xml:space="preserve">). </w:t>
      </w:r>
      <w:r w:rsidRPr="00C44D7F">
        <w:rPr>
          <w:sz w:val="20"/>
          <w:szCs w:val="20"/>
        </w:rPr>
        <w:t xml:space="preserve">Weryfikacja w oparciu </w:t>
      </w:r>
      <w:r w:rsidRPr="00C44D7F">
        <w:rPr>
          <w:sz w:val="20"/>
          <w:szCs w:val="20"/>
          <w:u w:val="single"/>
        </w:rPr>
        <w:t>o załącznik nr 6 do zapytania ofertowego</w:t>
      </w:r>
      <w:r w:rsidR="00B9348D" w:rsidRPr="00C44D7F">
        <w:rPr>
          <w:sz w:val="20"/>
          <w:szCs w:val="20"/>
          <w:u w:val="single"/>
        </w:rPr>
        <w:t>.</w:t>
      </w:r>
    </w:p>
    <w:p w14:paraId="56D1C8AC" w14:textId="000CF48C" w:rsidR="008B5E0D" w:rsidRPr="008B5E0D" w:rsidRDefault="00335B9D" w:rsidP="005D02E9">
      <w:pPr>
        <w:pStyle w:val="Akapitzlist1"/>
        <w:numPr>
          <w:ilvl w:val="1"/>
          <w:numId w:val="8"/>
        </w:numPr>
        <w:tabs>
          <w:tab w:val="clear" w:pos="0"/>
          <w:tab w:val="left" w:pos="284"/>
          <w:tab w:val="left" w:pos="1180"/>
        </w:tabs>
        <w:spacing w:line="276" w:lineRule="auto"/>
        <w:ind w:left="0" w:firstLine="0"/>
        <w:rPr>
          <w:sz w:val="20"/>
          <w:szCs w:val="20"/>
        </w:rPr>
      </w:pPr>
      <w:r w:rsidRPr="008B5E0D">
        <w:rPr>
          <w:sz w:val="20"/>
          <w:szCs w:val="20"/>
        </w:rPr>
        <w:t>Wykonawca</w:t>
      </w:r>
      <w:r w:rsidRPr="008B5E0D">
        <w:rPr>
          <w:spacing w:val="-11"/>
          <w:sz w:val="20"/>
          <w:szCs w:val="20"/>
        </w:rPr>
        <w:t xml:space="preserve"> </w:t>
      </w:r>
      <w:r w:rsidRPr="008B5E0D">
        <w:rPr>
          <w:sz w:val="20"/>
          <w:szCs w:val="20"/>
        </w:rPr>
        <w:t>nie</w:t>
      </w:r>
      <w:r w:rsidRPr="008B5E0D">
        <w:rPr>
          <w:spacing w:val="-11"/>
          <w:sz w:val="20"/>
          <w:szCs w:val="20"/>
        </w:rPr>
        <w:t xml:space="preserve"> </w:t>
      </w:r>
      <w:r w:rsidRPr="008B5E0D">
        <w:rPr>
          <w:sz w:val="20"/>
          <w:szCs w:val="20"/>
        </w:rPr>
        <w:t>jest</w:t>
      </w:r>
      <w:r w:rsidRPr="008B5E0D">
        <w:rPr>
          <w:spacing w:val="-10"/>
          <w:sz w:val="20"/>
          <w:szCs w:val="20"/>
        </w:rPr>
        <w:t xml:space="preserve"> </w:t>
      </w:r>
      <w:r w:rsidRPr="008B5E0D">
        <w:rPr>
          <w:sz w:val="20"/>
          <w:szCs w:val="20"/>
        </w:rPr>
        <w:t>powiązany</w:t>
      </w:r>
      <w:r w:rsidRPr="008B5E0D">
        <w:rPr>
          <w:spacing w:val="-9"/>
          <w:sz w:val="20"/>
          <w:szCs w:val="20"/>
        </w:rPr>
        <w:t xml:space="preserve"> </w:t>
      </w:r>
      <w:r w:rsidRPr="008B5E0D">
        <w:rPr>
          <w:sz w:val="20"/>
          <w:szCs w:val="20"/>
        </w:rPr>
        <w:t>z</w:t>
      </w:r>
      <w:r w:rsidRPr="008B5E0D">
        <w:rPr>
          <w:spacing w:val="-10"/>
          <w:sz w:val="20"/>
          <w:szCs w:val="20"/>
        </w:rPr>
        <w:t xml:space="preserve"> </w:t>
      </w:r>
      <w:r w:rsidRPr="008B5E0D">
        <w:rPr>
          <w:sz w:val="20"/>
          <w:szCs w:val="20"/>
        </w:rPr>
        <w:t>Zamawiającym</w:t>
      </w:r>
      <w:r w:rsidRPr="008B5E0D">
        <w:rPr>
          <w:spacing w:val="-11"/>
          <w:sz w:val="20"/>
          <w:szCs w:val="20"/>
        </w:rPr>
        <w:t xml:space="preserve"> </w:t>
      </w:r>
      <w:r w:rsidRPr="008B5E0D">
        <w:rPr>
          <w:sz w:val="20"/>
          <w:szCs w:val="20"/>
        </w:rPr>
        <w:t>osobowo</w:t>
      </w:r>
      <w:r w:rsidRPr="008B5E0D">
        <w:rPr>
          <w:spacing w:val="-10"/>
          <w:sz w:val="20"/>
          <w:szCs w:val="20"/>
        </w:rPr>
        <w:t xml:space="preserve"> </w:t>
      </w:r>
      <w:r w:rsidRPr="008B5E0D">
        <w:rPr>
          <w:sz w:val="20"/>
          <w:szCs w:val="20"/>
        </w:rPr>
        <w:t>lub</w:t>
      </w:r>
      <w:r w:rsidRPr="008B5E0D">
        <w:rPr>
          <w:spacing w:val="-10"/>
          <w:sz w:val="20"/>
          <w:szCs w:val="20"/>
        </w:rPr>
        <w:t xml:space="preserve"> </w:t>
      </w:r>
      <w:r w:rsidRPr="008B5E0D">
        <w:rPr>
          <w:sz w:val="20"/>
          <w:szCs w:val="20"/>
        </w:rPr>
        <w:t>kapitałowo,</w:t>
      </w:r>
      <w:r w:rsidRPr="008B5E0D">
        <w:rPr>
          <w:spacing w:val="-12"/>
          <w:sz w:val="20"/>
          <w:szCs w:val="20"/>
        </w:rPr>
        <w:t xml:space="preserve"> </w:t>
      </w:r>
      <w:r w:rsidRPr="008B5E0D">
        <w:rPr>
          <w:sz w:val="20"/>
          <w:szCs w:val="20"/>
        </w:rPr>
        <w:t>przy</w:t>
      </w:r>
      <w:r w:rsidRPr="008B5E0D">
        <w:rPr>
          <w:spacing w:val="-9"/>
          <w:sz w:val="20"/>
          <w:szCs w:val="20"/>
        </w:rPr>
        <w:t xml:space="preserve"> </w:t>
      </w:r>
      <w:r w:rsidRPr="008B5E0D">
        <w:rPr>
          <w:sz w:val="20"/>
          <w:szCs w:val="20"/>
        </w:rPr>
        <w:t>czym</w:t>
      </w:r>
      <w:r w:rsidRPr="008B5E0D">
        <w:rPr>
          <w:spacing w:val="-11"/>
          <w:sz w:val="20"/>
          <w:szCs w:val="20"/>
        </w:rPr>
        <w:t xml:space="preserve"> </w:t>
      </w:r>
      <w:r w:rsidR="008B5E0D" w:rsidRPr="008B5E0D">
        <w:rPr>
          <w:sz w:val="20"/>
          <w:szCs w:val="20"/>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490C4A45" w14:textId="13B74444" w:rsidR="008B5E0D" w:rsidRPr="008B5E0D" w:rsidRDefault="00131730" w:rsidP="005D02E9">
      <w:pPr>
        <w:pStyle w:val="Default"/>
        <w:spacing w:line="276" w:lineRule="auto"/>
        <w:jc w:val="both"/>
        <w:rPr>
          <w:rFonts w:ascii="Calibri" w:hAnsi="Calibri" w:cs="Calibri"/>
          <w:sz w:val="20"/>
          <w:szCs w:val="20"/>
        </w:rPr>
      </w:pPr>
      <w:r>
        <w:rPr>
          <w:rFonts w:ascii="Calibri" w:hAnsi="Calibri" w:cs="Calibri"/>
          <w:sz w:val="20"/>
          <w:szCs w:val="20"/>
        </w:rPr>
        <w:t xml:space="preserve">- </w:t>
      </w:r>
      <w:r w:rsidR="008B5E0D" w:rsidRPr="008B5E0D">
        <w:rPr>
          <w:rFonts w:ascii="Calibri" w:hAnsi="Calibri" w:cs="Calibri"/>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78A2675" w14:textId="09ED4CC3" w:rsidR="008B5E0D" w:rsidRPr="008B5E0D" w:rsidRDefault="00131730" w:rsidP="005D02E9">
      <w:pPr>
        <w:pStyle w:val="Default"/>
        <w:spacing w:line="276" w:lineRule="auto"/>
        <w:jc w:val="both"/>
        <w:rPr>
          <w:rFonts w:ascii="Calibri" w:hAnsi="Calibri" w:cs="Calibri"/>
          <w:sz w:val="20"/>
          <w:szCs w:val="20"/>
        </w:rPr>
      </w:pPr>
      <w:r>
        <w:rPr>
          <w:rFonts w:ascii="Calibri" w:hAnsi="Calibri" w:cs="Calibri"/>
          <w:sz w:val="20"/>
          <w:szCs w:val="20"/>
        </w:rPr>
        <w:t xml:space="preserve">- </w:t>
      </w:r>
      <w:r w:rsidR="008B5E0D" w:rsidRPr="008B5E0D">
        <w:rPr>
          <w:rFonts w:ascii="Calibri" w:hAnsi="Calibri" w:cs="Calibri"/>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8F980DF" w14:textId="3FEE9D37" w:rsidR="008B5E0D" w:rsidRPr="008B5E0D" w:rsidRDefault="00131730" w:rsidP="005D02E9">
      <w:pPr>
        <w:pStyle w:val="Default"/>
        <w:spacing w:line="276" w:lineRule="auto"/>
        <w:jc w:val="both"/>
        <w:rPr>
          <w:rFonts w:ascii="Calibri" w:hAnsi="Calibri" w:cs="Calibri"/>
          <w:sz w:val="20"/>
          <w:szCs w:val="20"/>
        </w:rPr>
      </w:pPr>
      <w:r>
        <w:rPr>
          <w:rFonts w:ascii="Calibri" w:hAnsi="Calibri" w:cs="Calibri"/>
          <w:sz w:val="20"/>
          <w:szCs w:val="20"/>
        </w:rPr>
        <w:t xml:space="preserve">- </w:t>
      </w:r>
      <w:r w:rsidR="008B5E0D" w:rsidRPr="008B5E0D">
        <w:rPr>
          <w:rFonts w:ascii="Calibri" w:hAnsi="Calibri" w:cs="Calibri"/>
          <w:sz w:val="20"/>
          <w:szCs w:val="20"/>
        </w:rPr>
        <w:t>pozostawaniu z wykonawcą w takim stosunku prawnym lub faktycznym, że istnieje uzasadniona wątpliwość co do ich bezstronności lub niezależności w związku z postępowaniem o udzielenie zamówienia.</w:t>
      </w:r>
    </w:p>
    <w:p w14:paraId="6FFE2CBA" w14:textId="4FEC5804" w:rsidR="00335B9D" w:rsidRPr="008B5E0D" w:rsidRDefault="00335B9D" w:rsidP="005D02E9">
      <w:pPr>
        <w:pStyle w:val="Akapitzlist1"/>
        <w:tabs>
          <w:tab w:val="left" w:pos="284"/>
          <w:tab w:val="left" w:pos="1178"/>
          <w:tab w:val="left" w:pos="1180"/>
        </w:tabs>
        <w:spacing w:line="276" w:lineRule="auto"/>
        <w:ind w:left="0" w:firstLine="0"/>
        <w:rPr>
          <w:sz w:val="20"/>
          <w:szCs w:val="20"/>
          <w:u w:val="single"/>
        </w:rPr>
      </w:pPr>
      <w:r w:rsidRPr="008B5E0D">
        <w:rPr>
          <w:sz w:val="20"/>
          <w:szCs w:val="20"/>
          <w:u w:val="single"/>
        </w:rPr>
        <w:t>Weryfikacja</w:t>
      </w:r>
      <w:r w:rsidRPr="008B5E0D">
        <w:rPr>
          <w:spacing w:val="-6"/>
          <w:sz w:val="20"/>
          <w:szCs w:val="20"/>
          <w:u w:val="single"/>
        </w:rPr>
        <w:t xml:space="preserve"> </w:t>
      </w:r>
      <w:r w:rsidRPr="008B5E0D">
        <w:rPr>
          <w:sz w:val="20"/>
          <w:szCs w:val="20"/>
          <w:u w:val="single"/>
        </w:rPr>
        <w:t>w</w:t>
      </w:r>
      <w:r w:rsidRPr="008B5E0D">
        <w:rPr>
          <w:spacing w:val="-6"/>
          <w:sz w:val="20"/>
          <w:szCs w:val="20"/>
          <w:u w:val="single"/>
        </w:rPr>
        <w:t xml:space="preserve"> </w:t>
      </w:r>
      <w:r w:rsidRPr="008B5E0D">
        <w:rPr>
          <w:sz w:val="20"/>
          <w:szCs w:val="20"/>
          <w:u w:val="single"/>
        </w:rPr>
        <w:t>oparciu</w:t>
      </w:r>
      <w:r w:rsidRPr="008B5E0D">
        <w:rPr>
          <w:spacing w:val="-6"/>
          <w:sz w:val="20"/>
          <w:szCs w:val="20"/>
          <w:u w:val="single"/>
        </w:rPr>
        <w:t xml:space="preserve"> </w:t>
      </w:r>
      <w:r w:rsidRPr="008B5E0D">
        <w:rPr>
          <w:sz w:val="20"/>
          <w:szCs w:val="20"/>
          <w:u w:val="single"/>
        </w:rPr>
        <w:t>o</w:t>
      </w:r>
      <w:r w:rsidRPr="008B5E0D">
        <w:rPr>
          <w:spacing w:val="-6"/>
          <w:sz w:val="20"/>
          <w:szCs w:val="20"/>
          <w:u w:val="single"/>
        </w:rPr>
        <w:t xml:space="preserve"> </w:t>
      </w:r>
      <w:r w:rsidRPr="008B5E0D">
        <w:rPr>
          <w:sz w:val="20"/>
          <w:szCs w:val="20"/>
          <w:u w:val="single"/>
        </w:rPr>
        <w:t>złożone</w:t>
      </w:r>
      <w:r w:rsidRPr="008B5E0D">
        <w:rPr>
          <w:spacing w:val="-7"/>
          <w:sz w:val="20"/>
          <w:szCs w:val="20"/>
          <w:u w:val="single"/>
        </w:rPr>
        <w:t xml:space="preserve"> </w:t>
      </w:r>
      <w:r w:rsidRPr="008B5E0D">
        <w:rPr>
          <w:sz w:val="20"/>
          <w:szCs w:val="20"/>
          <w:u w:val="single"/>
        </w:rPr>
        <w:t>oświadczenie</w:t>
      </w:r>
      <w:r w:rsidRPr="008B5E0D">
        <w:rPr>
          <w:spacing w:val="-7"/>
          <w:sz w:val="20"/>
          <w:szCs w:val="20"/>
          <w:u w:val="single"/>
        </w:rPr>
        <w:t xml:space="preserve"> </w:t>
      </w:r>
      <w:r w:rsidRPr="008B5E0D">
        <w:rPr>
          <w:sz w:val="20"/>
          <w:szCs w:val="20"/>
          <w:u w:val="single"/>
        </w:rPr>
        <w:t>Wykonawcy</w:t>
      </w:r>
      <w:r w:rsidRPr="008B5E0D">
        <w:rPr>
          <w:spacing w:val="-3"/>
          <w:sz w:val="20"/>
          <w:szCs w:val="20"/>
          <w:u w:val="single"/>
        </w:rPr>
        <w:t xml:space="preserve"> </w:t>
      </w:r>
      <w:r w:rsidRPr="008B5E0D">
        <w:rPr>
          <w:sz w:val="20"/>
          <w:szCs w:val="20"/>
          <w:u w:val="single"/>
        </w:rPr>
        <w:t>(zał.</w:t>
      </w:r>
      <w:r w:rsidRPr="008B5E0D">
        <w:rPr>
          <w:spacing w:val="-6"/>
          <w:sz w:val="20"/>
          <w:szCs w:val="20"/>
          <w:u w:val="single"/>
        </w:rPr>
        <w:t xml:space="preserve"> </w:t>
      </w:r>
      <w:r w:rsidRPr="008B5E0D">
        <w:rPr>
          <w:sz w:val="20"/>
          <w:szCs w:val="20"/>
          <w:u w:val="single"/>
        </w:rPr>
        <w:t>nr</w:t>
      </w:r>
      <w:r w:rsidRPr="008B5E0D">
        <w:rPr>
          <w:spacing w:val="-6"/>
          <w:sz w:val="20"/>
          <w:szCs w:val="20"/>
          <w:u w:val="single"/>
        </w:rPr>
        <w:t xml:space="preserve"> </w:t>
      </w:r>
      <w:r w:rsidRPr="008B5E0D">
        <w:rPr>
          <w:spacing w:val="-5"/>
          <w:sz w:val="20"/>
          <w:szCs w:val="20"/>
          <w:u w:val="single"/>
        </w:rPr>
        <w:t>4).</w:t>
      </w:r>
    </w:p>
    <w:p w14:paraId="0506DCFA" w14:textId="77777777" w:rsidR="00335B9D" w:rsidRPr="008B5E0D" w:rsidRDefault="00335B9D" w:rsidP="005D02E9">
      <w:pPr>
        <w:pStyle w:val="Akapitzlist1"/>
        <w:numPr>
          <w:ilvl w:val="0"/>
          <w:numId w:val="8"/>
        </w:numPr>
        <w:tabs>
          <w:tab w:val="clear" w:pos="0"/>
          <w:tab w:val="left" w:pos="284"/>
          <w:tab w:val="left" w:pos="830"/>
          <w:tab w:val="left" w:pos="832"/>
        </w:tabs>
        <w:spacing w:line="276" w:lineRule="auto"/>
        <w:ind w:left="0" w:firstLine="0"/>
        <w:rPr>
          <w:sz w:val="20"/>
          <w:szCs w:val="20"/>
        </w:rPr>
      </w:pPr>
      <w:r w:rsidRPr="008B5E0D">
        <w:rPr>
          <w:sz w:val="20"/>
          <w:szCs w:val="20"/>
        </w:rPr>
        <w:t>Zamawiający dokona oceny spełnienia warunków udziału w postępowaniu poprzez zastosowanie kryterium spełnia/nie</w:t>
      </w:r>
      <w:r w:rsidRPr="008B5E0D">
        <w:rPr>
          <w:spacing w:val="40"/>
          <w:sz w:val="20"/>
          <w:szCs w:val="20"/>
        </w:rPr>
        <w:t xml:space="preserve"> </w:t>
      </w:r>
      <w:r w:rsidRPr="008B5E0D">
        <w:rPr>
          <w:sz w:val="20"/>
          <w:szCs w:val="20"/>
        </w:rPr>
        <w:t>spełnia,</w:t>
      </w:r>
      <w:r w:rsidRPr="008B5E0D">
        <w:rPr>
          <w:spacing w:val="40"/>
          <w:sz w:val="20"/>
          <w:szCs w:val="20"/>
        </w:rPr>
        <w:t xml:space="preserve"> </w:t>
      </w:r>
      <w:r w:rsidRPr="008B5E0D">
        <w:rPr>
          <w:sz w:val="20"/>
          <w:szCs w:val="20"/>
        </w:rPr>
        <w:t>tj.</w:t>
      </w:r>
      <w:r w:rsidRPr="008B5E0D">
        <w:rPr>
          <w:spacing w:val="40"/>
          <w:sz w:val="20"/>
          <w:szCs w:val="20"/>
        </w:rPr>
        <w:t xml:space="preserve"> </w:t>
      </w:r>
      <w:r w:rsidRPr="008B5E0D">
        <w:rPr>
          <w:sz w:val="20"/>
          <w:szCs w:val="20"/>
        </w:rPr>
        <w:t>zgodnie</w:t>
      </w:r>
      <w:r w:rsidRPr="008B5E0D">
        <w:rPr>
          <w:spacing w:val="40"/>
          <w:sz w:val="20"/>
          <w:szCs w:val="20"/>
        </w:rPr>
        <w:t xml:space="preserve"> </w:t>
      </w:r>
      <w:r w:rsidRPr="008B5E0D">
        <w:rPr>
          <w:sz w:val="20"/>
          <w:szCs w:val="20"/>
        </w:rPr>
        <w:t>z</w:t>
      </w:r>
      <w:r w:rsidRPr="008B5E0D">
        <w:rPr>
          <w:spacing w:val="40"/>
          <w:sz w:val="20"/>
          <w:szCs w:val="20"/>
        </w:rPr>
        <w:t xml:space="preserve"> </w:t>
      </w:r>
      <w:r w:rsidRPr="008B5E0D">
        <w:rPr>
          <w:sz w:val="20"/>
          <w:szCs w:val="20"/>
        </w:rPr>
        <w:t>zasadą</w:t>
      </w:r>
      <w:r w:rsidRPr="008B5E0D">
        <w:rPr>
          <w:spacing w:val="40"/>
          <w:sz w:val="20"/>
          <w:szCs w:val="20"/>
        </w:rPr>
        <w:t xml:space="preserve"> </w:t>
      </w:r>
      <w:r w:rsidRPr="008B5E0D">
        <w:rPr>
          <w:sz w:val="20"/>
          <w:szCs w:val="20"/>
        </w:rPr>
        <w:t>czy</w:t>
      </w:r>
      <w:r w:rsidRPr="008B5E0D">
        <w:rPr>
          <w:spacing w:val="40"/>
          <w:sz w:val="20"/>
          <w:szCs w:val="20"/>
        </w:rPr>
        <w:t xml:space="preserve"> </w:t>
      </w:r>
      <w:r w:rsidRPr="008B5E0D">
        <w:rPr>
          <w:sz w:val="20"/>
          <w:szCs w:val="20"/>
        </w:rPr>
        <w:t>dokumenty</w:t>
      </w:r>
      <w:r w:rsidRPr="008B5E0D">
        <w:rPr>
          <w:spacing w:val="40"/>
          <w:sz w:val="20"/>
          <w:szCs w:val="20"/>
        </w:rPr>
        <w:t xml:space="preserve"> </w:t>
      </w:r>
      <w:r w:rsidRPr="008B5E0D">
        <w:rPr>
          <w:sz w:val="20"/>
          <w:szCs w:val="20"/>
        </w:rPr>
        <w:t>zostały</w:t>
      </w:r>
      <w:r w:rsidRPr="008B5E0D">
        <w:rPr>
          <w:spacing w:val="40"/>
          <w:sz w:val="20"/>
          <w:szCs w:val="20"/>
        </w:rPr>
        <w:t xml:space="preserve"> </w:t>
      </w:r>
      <w:r w:rsidRPr="008B5E0D">
        <w:rPr>
          <w:sz w:val="20"/>
          <w:szCs w:val="20"/>
        </w:rPr>
        <w:t>załączone</w:t>
      </w:r>
      <w:r w:rsidRPr="008B5E0D">
        <w:rPr>
          <w:spacing w:val="40"/>
          <w:sz w:val="20"/>
          <w:szCs w:val="20"/>
        </w:rPr>
        <w:t xml:space="preserve"> </w:t>
      </w:r>
      <w:r w:rsidRPr="008B5E0D">
        <w:rPr>
          <w:sz w:val="20"/>
          <w:szCs w:val="20"/>
        </w:rPr>
        <w:t>do</w:t>
      </w:r>
      <w:r w:rsidRPr="008B5E0D">
        <w:rPr>
          <w:spacing w:val="40"/>
          <w:sz w:val="20"/>
          <w:szCs w:val="20"/>
        </w:rPr>
        <w:t xml:space="preserve"> </w:t>
      </w:r>
      <w:r w:rsidRPr="008B5E0D">
        <w:rPr>
          <w:sz w:val="20"/>
          <w:szCs w:val="20"/>
        </w:rPr>
        <w:t>oferty</w:t>
      </w:r>
      <w:r w:rsidRPr="008B5E0D">
        <w:rPr>
          <w:spacing w:val="40"/>
          <w:sz w:val="20"/>
          <w:szCs w:val="20"/>
        </w:rPr>
        <w:t xml:space="preserve"> </w:t>
      </w:r>
      <w:r w:rsidRPr="008B5E0D">
        <w:rPr>
          <w:sz w:val="20"/>
          <w:szCs w:val="20"/>
        </w:rPr>
        <w:t>i</w:t>
      </w:r>
      <w:r w:rsidRPr="008B5E0D">
        <w:rPr>
          <w:spacing w:val="8"/>
          <w:sz w:val="20"/>
          <w:szCs w:val="20"/>
        </w:rPr>
        <w:t xml:space="preserve"> </w:t>
      </w:r>
      <w:r w:rsidRPr="008B5E0D">
        <w:rPr>
          <w:sz w:val="20"/>
          <w:szCs w:val="20"/>
        </w:rPr>
        <w:t>czy</w:t>
      </w:r>
      <w:r w:rsidRPr="008B5E0D">
        <w:rPr>
          <w:spacing w:val="40"/>
          <w:sz w:val="20"/>
          <w:szCs w:val="20"/>
        </w:rPr>
        <w:t xml:space="preserve"> </w:t>
      </w:r>
      <w:r w:rsidRPr="008B5E0D">
        <w:rPr>
          <w:sz w:val="20"/>
          <w:szCs w:val="20"/>
        </w:rPr>
        <w:t>spełniają</w:t>
      </w:r>
      <w:r w:rsidRPr="008B5E0D">
        <w:rPr>
          <w:spacing w:val="40"/>
          <w:sz w:val="20"/>
          <w:szCs w:val="20"/>
        </w:rPr>
        <w:t xml:space="preserve"> </w:t>
      </w:r>
      <w:r w:rsidRPr="008B5E0D">
        <w:rPr>
          <w:sz w:val="20"/>
          <w:szCs w:val="20"/>
        </w:rPr>
        <w:t>określone</w:t>
      </w:r>
      <w:r w:rsidRPr="008B5E0D">
        <w:rPr>
          <w:spacing w:val="80"/>
          <w:sz w:val="20"/>
          <w:szCs w:val="20"/>
        </w:rPr>
        <w:t xml:space="preserve"> </w:t>
      </w:r>
      <w:r w:rsidRPr="008B5E0D">
        <w:rPr>
          <w:sz w:val="20"/>
          <w:szCs w:val="20"/>
        </w:rPr>
        <w:t>w</w:t>
      </w:r>
      <w:r w:rsidRPr="008B5E0D">
        <w:rPr>
          <w:spacing w:val="80"/>
          <w:w w:val="150"/>
          <w:sz w:val="20"/>
          <w:szCs w:val="20"/>
        </w:rPr>
        <w:t xml:space="preserve"> </w:t>
      </w:r>
      <w:r w:rsidRPr="008B5E0D">
        <w:rPr>
          <w:sz w:val="20"/>
          <w:szCs w:val="20"/>
        </w:rPr>
        <w:t>zapytaniu</w:t>
      </w:r>
      <w:r w:rsidRPr="008B5E0D">
        <w:rPr>
          <w:spacing w:val="80"/>
          <w:w w:val="150"/>
          <w:sz w:val="20"/>
          <w:szCs w:val="20"/>
        </w:rPr>
        <w:t xml:space="preserve"> </w:t>
      </w:r>
      <w:r w:rsidRPr="008B5E0D">
        <w:rPr>
          <w:sz w:val="20"/>
          <w:szCs w:val="20"/>
        </w:rPr>
        <w:t>ofertowym</w:t>
      </w:r>
      <w:r w:rsidRPr="008B5E0D">
        <w:rPr>
          <w:spacing w:val="80"/>
          <w:w w:val="150"/>
          <w:sz w:val="20"/>
          <w:szCs w:val="20"/>
        </w:rPr>
        <w:t xml:space="preserve"> </w:t>
      </w:r>
      <w:r w:rsidRPr="008B5E0D">
        <w:rPr>
          <w:sz w:val="20"/>
          <w:szCs w:val="20"/>
        </w:rPr>
        <w:t>wymagania.</w:t>
      </w:r>
      <w:r w:rsidRPr="008B5E0D">
        <w:rPr>
          <w:spacing w:val="80"/>
          <w:w w:val="150"/>
          <w:sz w:val="20"/>
          <w:szCs w:val="20"/>
        </w:rPr>
        <w:t xml:space="preserve"> </w:t>
      </w:r>
      <w:r w:rsidRPr="008B5E0D">
        <w:rPr>
          <w:sz w:val="20"/>
          <w:szCs w:val="20"/>
        </w:rPr>
        <w:t>Brak</w:t>
      </w:r>
      <w:r w:rsidRPr="008B5E0D">
        <w:rPr>
          <w:spacing w:val="80"/>
          <w:w w:val="150"/>
          <w:sz w:val="20"/>
          <w:szCs w:val="20"/>
        </w:rPr>
        <w:t xml:space="preserve"> </w:t>
      </w:r>
      <w:r w:rsidRPr="008B5E0D">
        <w:rPr>
          <w:sz w:val="20"/>
          <w:szCs w:val="20"/>
        </w:rPr>
        <w:t>któregokolwiek</w:t>
      </w:r>
      <w:r w:rsidRPr="008B5E0D">
        <w:rPr>
          <w:spacing w:val="80"/>
          <w:w w:val="150"/>
          <w:sz w:val="20"/>
          <w:szCs w:val="20"/>
        </w:rPr>
        <w:t xml:space="preserve"> </w:t>
      </w:r>
      <w:r w:rsidRPr="008B5E0D">
        <w:rPr>
          <w:sz w:val="20"/>
          <w:szCs w:val="20"/>
        </w:rPr>
        <w:t>z wymaganych</w:t>
      </w:r>
      <w:r w:rsidRPr="008B5E0D">
        <w:rPr>
          <w:spacing w:val="80"/>
          <w:w w:val="150"/>
          <w:sz w:val="20"/>
          <w:szCs w:val="20"/>
        </w:rPr>
        <w:t xml:space="preserve"> </w:t>
      </w:r>
      <w:r w:rsidRPr="008B5E0D">
        <w:rPr>
          <w:sz w:val="20"/>
          <w:szCs w:val="20"/>
        </w:rPr>
        <w:t>oświadczeń</w:t>
      </w:r>
      <w:r w:rsidRPr="008B5E0D">
        <w:rPr>
          <w:spacing w:val="80"/>
          <w:w w:val="150"/>
          <w:sz w:val="20"/>
          <w:szCs w:val="20"/>
        </w:rPr>
        <w:t xml:space="preserve"> </w:t>
      </w:r>
      <w:r w:rsidRPr="008B5E0D">
        <w:rPr>
          <w:sz w:val="20"/>
          <w:szCs w:val="20"/>
        </w:rPr>
        <w:t>lub</w:t>
      </w:r>
      <w:r w:rsidRPr="008B5E0D">
        <w:rPr>
          <w:spacing w:val="80"/>
          <w:w w:val="150"/>
          <w:sz w:val="20"/>
          <w:szCs w:val="20"/>
        </w:rPr>
        <w:t xml:space="preserve"> </w:t>
      </w:r>
      <w:r w:rsidRPr="008B5E0D">
        <w:rPr>
          <w:sz w:val="20"/>
          <w:szCs w:val="20"/>
        </w:rPr>
        <w:t>dokumentów</w:t>
      </w:r>
      <w:r w:rsidRPr="008B5E0D">
        <w:rPr>
          <w:spacing w:val="40"/>
          <w:sz w:val="20"/>
          <w:szCs w:val="20"/>
        </w:rPr>
        <w:t xml:space="preserve"> </w:t>
      </w:r>
      <w:r w:rsidRPr="008B5E0D">
        <w:rPr>
          <w:sz w:val="20"/>
          <w:szCs w:val="20"/>
        </w:rPr>
        <w:t>lub załączenie ich niezgodnie z wymaganiami określonymi w niniejszym zapytaniu ofertowym będzie skutkowało odrzuceniem oferty.</w:t>
      </w:r>
    </w:p>
    <w:p w14:paraId="4328C2C5" w14:textId="4321EC1D" w:rsidR="00335B9D" w:rsidRPr="008B5E0D" w:rsidRDefault="00335B9D" w:rsidP="005D02E9">
      <w:pPr>
        <w:pStyle w:val="Akapitzlist1"/>
        <w:numPr>
          <w:ilvl w:val="0"/>
          <w:numId w:val="8"/>
        </w:numPr>
        <w:tabs>
          <w:tab w:val="clear" w:pos="0"/>
          <w:tab w:val="left" w:pos="284"/>
          <w:tab w:val="left" w:pos="830"/>
          <w:tab w:val="left" w:pos="832"/>
        </w:tabs>
        <w:spacing w:line="276" w:lineRule="auto"/>
        <w:ind w:left="0" w:firstLine="0"/>
        <w:rPr>
          <w:sz w:val="20"/>
          <w:szCs w:val="20"/>
        </w:rPr>
      </w:pPr>
      <w:r w:rsidRPr="008B5E0D">
        <w:rPr>
          <w:bCs/>
          <w:sz w:val="20"/>
          <w:szCs w:val="20"/>
        </w:rPr>
        <w:t>Warunki udziału w postępowaniu weryfikowane są min. w oparciu o dane wynikające z załączników do Formularza</w:t>
      </w:r>
      <w:r w:rsidRPr="008B5E0D">
        <w:rPr>
          <w:sz w:val="20"/>
          <w:szCs w:val="20"/>
        </w:rPr>
        <w:t xml:space="preserve"> ofertowego oraz załączone dokumenty (jeśli dotyczy).</w:t>
      </w:r>
    </w:p>
    <w:p w14:paraId="55BD8A74" w14:textId="438FDABF" w:rsidR="00335B9D" w:rsidRPr="008B5E0D" w:rsidRDefault="00335B9D" w:rsidP="005D02E9">
      <w:pPr>
        <w:pStyle w:val="Akapitzlist1"/>
        <w:numPr>
          <w:ilvl w:val="0"/>
          <w:numId w:val="8"/>
        </w:numPr>
        <w:tabs>
          <w:tab w:val="clear" w:pos="0"/>
          <w:tab w:val="left" w:pos="284"/>
          <w:tab w:val="left" w:pos="831"/>
        </w:tabs>
        <w:spacing w:line="276" w:lineRule="auto"/>
        <w:ind w:left="0" w:firstLine="0"/>
        <w:rPr>
          <w:sz w:val="20"/>
          <w:szCs w:val="20"/>
        </w:rPr>
      </w:pPr>
      <w:r w:rsidRPr="008B5E0D">
        <w:rPr>
          <w:sz w:val="20"/>
          <w:szCs w:val="20"/>
        </w:rPr>
        <w:t>Zamawiający</w:t>
      </w:r>
      <w:r w:rsidRPr="008B5E0D">
        <w:rPr>
          <w:spacing w:val="2"/>
          <w:sz w:val="20"/>
          <w:szCs w:val="20"/>
        </w:rPr>
        <w:t xml:space="preserve"> </w:t>
      </w:r>
      <w:r w:rsidRPr="008B5E0D">
        <w:rPr>
          <w:sz w:val="20"/>
          <w:szCs w:val="20"/>
        </w:rPr>
        <w:t>zastrzega</w:t>
      </w:r>
      <w:r w:rsidRPr="008B5E0D">
        <w:rPr>
          <w:spacing w:val="2"/>
          <w:sz w:val="20"/>
          <w:szCs w:val="20"/>
        </w:rPr>
        <w:t xml:space="preserve"> </w:t>
      </w:r>
      <w:r w:rsidRPr="008B5E0D">
        <w:rPr>
          <w:sz w:val="20"/>
          <w:szCs w:val="20"/>
        </w:rPr>
        <w:t>sobie</w:t>
      </w:r>
      <w:r w:rsidRPr="008B5E0D">
        <w:rPr>
          <w:spacing w:val="3"/>
          <w:sz w:val="20"/>
          <w:szCs w:val="20"/>
        </w:rPr>
        <w:t xml:space="preserve"> </w:t>
      </w:r>
      <w:r w:rsidRPr="008B5E0D">
        <w:rPr>
          <w:sz w:val="20"/>
          <w:szCs w:val="20"/>
        </w:rPr>
        <w:t>prawo</w:t>
      </w:r>
      <w:r w:rsidRPr="008B5E0D">
        <w:rPr>
          <w:spacing w:val="3"/>
          <w:sz w:val="20"/>
          <w:szCs w:val="20"/>
        </w:rPr>
        <w:t xml:space="preserve"> </w:t>
      </w:r>
      <w:r w:rsidRPr="008B5E0D">
        <w:rPr>
          <w:sz w:val="20"/>
          <w:szCs w:val="20"/>
        </w:rPr>
        <w:t>do</w:t>
      </w:r>
      <w:r w:rsidRPr="008B5E0D">
        <w:rPr>
          <w:spacing w:val="2"/>
          <w:sz w:val="20"/>
          <w:szCs w:val="20"/>
        </w:rPr>
        <w:t xml:space="preserve"> </w:t>
      </w:r>
      <w:r w:rsidRPr="008B5E0D">
        <w:rPr>
          <w:sz w:val="20"/>
          <w:szCs w:val="20"/>
        </w:rPr>
        <w:t>weryfikacji</w:t>
      </w:r>
      <w:r w:rsidRPr="008B5E0D">
        <w:rPr>
          <w:spacing w:val="1"/>
          <w:sz w:val="20"/>
          <w:szCs w:val="20"/>
        </w:rPr>
        <w:t xml:space="preserve"> </w:t>
      </w:r>
      <w:r w:rsidRPr="008B5E0D">
        <w:rPr>
          <w:sz w:val="20"/>
          <w:szCs w:val="20"/>
        </w:rPr>
        <w:t>prawdziwości</w:t>
      </w:r>
      <w:r w:rsidRPr="008B5E0D">
        <w:rPr>
          <w:spacing w:val="2"/>
          <w:sz w:val="20"/>
          <w:szCs w:val="20"/>
        </w:rPr>
        <w:t xml:space="preserve"> </w:t>
      </w:r>
      <w:r w:rsidRPr="008B5E0D">
        <w:rPr>
          <w:sz w:val="20"/>
          <w:szCs w:val="20"/>
        </w:rPr>
        <w:t>danych</w:t>
      </w:r>
      <w:r w:rsidRPr="008B5E0D">
        <w:rPr>
          <w:spacing w:val="2"/>
          <w:sz w:val="20"/>
          <w:szCs w:val="20"/>
        </w:rPr>
        <w:t xml:space="preserve"> </w:t>
      </w:r>
      <w:r w:rsidRPr="008B5E0D">
        <w:rPr>
          <w:sz w:val="20"/>
          <w:szCs w:val="20"/>
        </w:rPr>
        <w:t>przedstawionych</w:t>
      </w:r>
      <w:r w:rsidRPr="008B5E0D">
        <w:rPr>
          <w:spacing w:val="3"/>
          <w:sz w:val="20"/>
          <w:szCs w:val="20"/>
        </w:rPr>
        <w:t xml:space="preserve"> </w:t>
      </w:r>
      <w:r w:rsidRPr="008B5E0D">
        <w:rPr>
          <w:sz w:val="20"/>
          <w:szCs w:val="20"/>
        </w:rPr>
        <w:t>w</w:t>
      </w:r>
      <w:r w:rsidRPr="008B5E0D">
        <w:rPr>
          <w:spacing w:val="-1"/>
          <w:sz w:val="20"/>
          <w:szCs w:val="20"/>
        </w:rPr>
        <w:t xml:space="preserve"> </w:t>
      </w:r>
      <w:r w:rsidRPr="008B5E0D">
        <w:rPr>
          <w:sz w:val="20"/>
          <w:szCs w:val="20"/>
        </w:rPr>
        <w:t>ofercie.</w:t>
      </w:r>
      <w:r w:rsidRPr="008B5E0D">
        <w:rPr>
          <w:spacing w:val="2"/>
          <w:sz w:val="20"/>
          <w:szCs w:val="20"/>
        </w:rPr>
        <w:t xml:space="preserve"> </w:t>
      </w:r>
      <w:r w:rsidRPr="008B5E0D">
        <w:rPr>
          <w:spacing w:val="-2"/>
          <w:sz w:val="20"/>
          <w:szCs w:val="20"/>
        </w:rPr>
        <w:t>Potwierdzenie,</w:t>
      </w:r>
      <w:r w:rsidR="00174440" w:rsidRPr="008B5E0D">
        <w:rPr>
          <w:spacing w:val="-2"/>
          <w:sz w:val="20"/>
          <w:szCs w:val="20"/>
        </w:rPr>
        <w:t xml:space="preserve"> </w:t>
      </w:r>
      <w:r w:rsidRPr="008B5E0D">
        <w:rPr>
          <w:spacing w:val="-2"/>
          <w:sz w:val="20"/>
          <w:szCs w:val="20"/>
        </w:rPr>
        <w:t>iż którakolwiek informacja jest niezgodna ze stanem faktycznym stanowi przesłankę do odrzucenia oferty.</w:t>
      </w:r>
    </w:p>
    <w:p w14:paraId="637577C1" w14:textId="77777777" w:rsidR="00D43A60" w:rsidRPr="008B5E0D" w:rsidRDefault="00D43A60" w:rsidP="005D02E9">
      <w:pPr>
        <w:pStyle w:val="Akapitzlist1"/>
        <w:numPr>
          <w:ilvl w:val="0"/>
          <w:numId w:val="8"/>
        </w:numPr>
        <w:tabs>
          <w:tab w:val="clear" w:pos="0"/>
          <w:tab w:val="left" w:pos="284"/>
          <w:tab w:val="left" w:pos="832"/>
        </w:tabs>
        <w:spacing w:line="276" w:lineRule="auto"/>
        <w:ind w:left="0" w:firstLine="0"/>
        <w:rPr>
          <w:sz w:val="20"/>
          <w:szCs w:val="20"/>
        </w:rPr>
      </w:pPr>
      <w:r w:rsidRPr="008B5E0D">
        <w:rPr>
          <w:sz w:val="20"/>
          <w:szCs w:val="20"/>
        </w:rPr>
        <w:t>Wszelkie wyjaśnienia dotyczące niniejszego zapytania przekazywane będą za pośrednictwem Bazy konkurencyjności.</w:t>
      </w:r>
    </w:p>
    <w:p w14:paraId="2C800B5E" w14:textId="45AF74F0" w:rsidR="00335B9D" w:rsidRPr="008B5E0D" w:rsidRDefault="00335B9D" w:rsidP="005D02E9">
      <w:pPr>
        <w:pStyle w:val="Akapitzlist1"/>
        <w:numPr>
          <w:ilvl w:val="0"/>
          <w:numId w:val="8"/>
        </w:numPr>
        <w:tabs>
          <w:tab w:val="clear" w:pos="0"/>
          <w:tab w:val="left" w:pos="284"/>
          <w:tab w:val="left" w:pos="829"/>
          <w:tab w:val="left" w:pos="832"/>
        </w:tabs>
        <w:spacing w:line="276" w:lineRule="auto"/>
        <w:ind w:left="0" w:firstLine="0"/>
        <w:rPr>
          <w:sz w:val="20"/>
          <w:szCs w:val="20"/>
        </w:rPr>
      </w:pPr>
      <w:r w:rsidRPr="008B5E0D">
        <w:rPr>
          <w:sz w:val="20"/>
          <w:szCs w:val="20"/>
        </w:rPr>
        <w:t>Zamawiający</w:t>
      </w:r>
      <w:r w:rsidRPr="008B5E0D">
        <w:rPr>
          <w:spacing w:val="80"/>
          <w:sz w:val="20"/>
          <w:szCs w:val="20"/>
        </w:rPr>
        <w:t xml:space="preserve"> </w:t>
      </w:r>
      <w:r w:rsidRPr="008B5E0D">
        <w:rPr>
          <w:sz w:val="20"/>
          <w:szCs w:val="20"/>
        </w:rPr>
        <w:t>zastrzega</w:t>
      </w:r>
      <w:r w:rsidRPr="008B5E0D">
        <w:rPr>
          <w:spacing w:val="80"/>
          <w:sz w:val="20"/>
          <w:szCs w:val="20"/>
        </w:rPr>
        <w:t xml:space="preserve"> </w:t>
      </w:r>
      <w:r w:rsidRPr="008B5E0D">
        <w:rPr>
          <w:sz w:val="20"/>
          <w:szCs w:val="20"/>
        </w:rPr>
        <w:t>sobie</w:t>
      </w:r>
      <w:r w:rsidRPr="008B5E0D">
        <w:rPr>
          <w:spacing w:val="80"/>
          <w:sz w:val="20"/>
          <w:szCs w:val="20"/>
        </w:rPr>
        <w:t xml:space="preserve"> </w:t>
      </w:r>
      <w:r w:rsidRPr="008B5E0D">
        <w:rPr>
          <w:sz w:val="20"/>
          <w:szCs w:val="20"/>
        </w:rPr>
        <w:t>prawo</w:t>
      </w:r>
      <w:r w:rsidRPr="008B5E0D">
        <w:rPr>
          <w:spacing w:val="80"/>
          <w:sz w:val="20"/>
          <w:szCs w:val="20"/>
        </w:rPr>
        <w:t xml:space="preserve"> </w:t>
      </w:r>
      <w:r w:rsidRPr="008B5E0D">
        <w:rPr>
          <w:sz w:val="20"/>
          <w:szCs w:val="20"/>
        </w:rPr>
        <w:t>anulowania</w:t>
      </w:r>
      <w:r w:rsidRPr="008B5E0D">
        <w:rPr>
          <w:spacing w:val="80"/>
          <w:sz w:val="20"/>
          <w:szCs w:val="20"/>
        </w:rPr>
        <w:t xml:space="preserve"> </w:t>
      </w:r>
      <w:r w:rsidRPr="008B5E0D">
        <w:rPr>
          <w:sz w:val="20"/>
          <w:szCs w:val="20"/>
        </w:rPr>
        <w:t>postępowania</w:t>
      </w:r>
      <w:r w:rsidRPr="008B5E0D">
        <w:rPr>
          <w:spacing w:val="80"/>
          <w:sz w:val="20"/>
          <w:szCs w:val="20"/>
        </w:rPr>
        <w:t xml:space="preserve"> </w:t>
      </w:r>
      <w:r w:rsidRPr="008B5E0D">
        <w:rPr>
          <w:sz w:val="20"/>
          <w:szCs w:val="20"/>
        </w:rPr>
        <w:t>w</w:t>
      </w:r>
      <w:r w:rsidRPr="008B5E0D">
        <w:rPr>
          <w:spacing w:val="80"/>
          <w:sz w:val="20"/>
          <w:szCs w:val="20"/>
        </w:rPr>
        <w:t xml:space="preserve"> </w:t>
      </w:r>
      <w:r w:rsidRPr="008B5E0D">
        <w:rPr>
          <w:sz w:val="20"/>
          <w:szCs w:val="20"/>
        </w:rPr>
        <w:t>przypadku</w:t>
      </w:r>
      <w:r w:rsidRPr="008B5E0D">
        <w:rPr>
          <w:spacing w:val="80"/>
          <w:sz w:val="20"/>
          <w:szCs w:val="20"/>
        </w:rPr>
        <w:t xml:space="preserve"> </w:t>
      </w:r>
      <w:r w:rsidRPr="008B5E0D">
        <w:rPr>
          <w:sz w:val="20"/>
          <w:szCs w:val="20"/>
        </w:rPr>
        <w:t>okoliczności</w:t>
      </w:r>
      <w:r w:rsidR="00F83224">
        <w:rPr>
          <w:spacing w:val="80"/>
          <w:sz w:val="20"/>
          <w:szCs w:val="20"/>
        </w:rPr>
        <w:t xml:space="preserve"> </w:t>
      </w:r>
      <w:r w:rsidRPr="008B5E0D">
        <w:rPr>
          <w:sz w:val="20"/>
          <w:szCs w:val="20"/>
        </w:rPr>
        <w:t>uzasadniających brak możliwości realizacji zamówienia.</w:t>
      </w:r>
    </w:p>
    <w:p w14:paraId="4740F056" w14:textId="77777777" w:rsidR="00335B9D" w:rsidRPr="008B5E0D" w:rsidRDefault="00335B9D" w:rsidP="005D02E9">
      <w:pPr>
        <w:pStyle w:val="Akapitzlist1"/>
        <w:numPr>
          <w:ilvl w:val="0"/>
          <w:numId w:val="8"/>
        </w:numPr>
        <w:tabs>
          <w:tab w:val="clear" w:pos="0"/>
          <w:tab w:val="left" w:pos="284"/>
          <w:tab w:val="left" w:pos="829"/>
          <w:tab w:val="left" w:pos="832"/>
        </w:tabs>
        <w:spacing w:line="276" w:lineRule="auto"/>
        <w:ind w:left="0" w:firstLine="0"/>
        <w:rPr>
          <w:sz w:val="20"/>
          <w:szCs w:val="20"/>
        </w:rPr>
      </w:pPr>
      <w:r w:rsidRPr="008B5E0D">
        <w:rPr>
          <w:sz w:val="20"/>
          <w:szCs w:val="20"/>
        </w:rPr>
        <w:t>Zamawiający ma prawo odrzucić ofertę, której łączna cena</w:t>
      </w:r>
      <w:r w:rsidRPr="008B5E0D">
        <w:rPr>
          <w:spacing w:val="-3"/>
          <w:sz w:val="20"/>
          <w:szCs w:val="20"/>
        </w:rPr>
        <w:t xml:space="preserve"> </w:t>
      </w:r>
      <w:r w:rsidRPr="008B5E0D">
        <w:rPr>
          <w:sz w:val="20"/>
          <w:szCs w:val="20"/>
        </w:rPr>
        <w:t>przekracza wartość przeznaczoną w budżecie projektu</w:t>
      </w:r>
      <w:r w:rsidRPr="008B5E0D">
        <w:rPr>
          <w:spacing w:val="-1"/>
          <w:sz w:val="20"/>
          <w:szCs w:val="20"/>
        </w:rPr>
        <w:t xml:space="preserve"> </w:t>
      </w:r>
      <w:r w:rsidRPr="008B5E0D">
        <w:rPr>
          <w:sz w:val="20"/>
          <w:szCs w:val="20"/>
        </w:rPr>
        <w:t>na wykonanie zadania.</w:t>
      </w:r>
    </w:p>
    <w:p w14:paraId="2150EF42" w14:textId="77777777" w:rsidR="00335B9D" w:rsidRPr="008B5E0D" w:rsidRDefault="00335B9D" w:rsidP="005D02E9">
      <w:pPr>
        <w:pStyle w:val="Akapitzlist1"/>
        <w:numPr>
          <w:ilvl w:val="0"/>
          <w:numId w:val="8"/>
        </w:numPr>
        <w:tabs>
          <w:tab w:val="clear" w:pos="0"/>
          <w:tab w:val="left" w:pos="284"/>
          <w:tab w:val="left" w:pos="829"/>
          <w:tab w:val="left" w:pos="832"/>
        </w:tabs>
        <w:spacing w:line="276" w:lineRule="auto"/>
        <w:ind w:left="0" w:firstLine="0"/>
        <w:rPr>
          <w:sz w:val="20"/>
          <w:szCs w:val="20"/>
        </w:rPr>
      </w:pPr>
      <w:r w:rsidRPr="008B5E0D">
        <w:rPr>
          <w:sz w:val="20"/>
          <w:szCs w:val="20"/>
        </w:rPr>
        <w:t>W</w:t>
      </w:r>
      <w:r w:rsidRPr="008B5E0D">
        <w:rPr>
          <w:spacing w:val="80"/>
          <w:sz w:val="20"/>
          <w:szCs w:val="20"/>
        </w:rPr>
        <w:t xml:space="preserve"> </w:t>
      </w:r>
      <w:r w:rsidRPr="008B5E0D">
        <w:rPr>
          <w:sz w:val="20"/>
          <w:szCs w:val="20"/>
        </w:rPr>
        <w:t>związku</w:t>
      </w:r>
      <w:r w:rsidRPr="008B5E0D">
        <w:rPr>
          <w:spacing w:val="80"/>
          <w:sz w:val="20"/>
          <w:szCs w:val="20"/>
        </w:rPr>
        <w:t xml:space="preserve"> </w:t>
      </w:r>
      <w:r w:rsidRPr="008B5E0D">
        <w:rPr>
          <w:sz w:val="20"/>
          <w:szCs w:val="20"/>
        </w:rPr>
        <w:t>z</w:t>
      </w:r>
      <w:r w:rsidRPr="008B5E0D">
        <w:rPr>
          <w:spacing w:val="80"/>
          <w:sz w:val="20"/>
          <w:szCs w:val="20"/>
        </w:rPr>
        <w:t xml:space="preserve"> </w:t>
      </w:r>
      <w:r w:rsidRPr="008B5E0D">
        <w:rPr>
          <w:sz w:val="20"/>
          <w:szCs w:val="20"/>
        </w:rPr>
        <w:t>wykluczeniem</w:t>
      </w:r>
      <w:r w:rsidRPr="008B5E0D">
        <w:rPr>
          <w:spacing w:val="80"/>
          <w:sz w:val="20"/>
          <w:szCs w:val="20"/>
        </w:rPr>
        <w:t xml:space="preserve"> </w:t>
      </w:r>
      <w:r w:rsidRPr="008B5E0D">
        <w:rPr>
          <w:sz w:val="20"/>
          <w:szCs w:val="20"/>
        </w:rPr>
        <w:t>Wykonawcy</w:t>
      </w:r>
      <w:r w:rsidRPr="008B5E0D">
        <w:rPr>
          <w:spacing w:val="80"/>
          <w:sz w:val="20"/>
          <w:szCs w:val="20"/>
        </w:rPr>
        <w:t xml:space="preserve"> </w:t>
      </w:r>
      <w:r w:rsidRPr="008B5E0D">
        <w:rPr>
          <w:sz w:val="20"/>
          <w:szCs w:val="20"/>
        </w:rPr>
        <w:t>lub</w:t>
      </w:r>
      <w:r w:rsidRPr="008B5E0D">
        <w:rPr>
          <w:spacing w:val="80"/>
          <w:sz w:val="20"/>
          <w:szCs w:val="20"/>
        </w:rPr>
        <w:t xml:space="preserve"> </w:t>
      </w:r>
      <w:r w:rsidRPr="008B5E0D">
        <w:rPr>
          <w:sz w:val="20"/>
          <w:szCs w:val="20"/>
        </w:rPr>
        <w:t>odrzuceniem</w:t>
      </w:r>
      <w:r w:rsidRPr="008B5E0D">
        <w:rPr>
          <w:spacing w:val="80"/>
          <w:sz w:val="20"/>
          <w:szCs w:val="20"/>
        </w:rPr>
        <w:t xml:space="preserve"> </w:t>
      </w:r>
      <w:r w:rsidRPr="008B5E0D">
        <w:rPr>
          <w:sz w:val="20"/>
          <w:szCs w:val="20"/>
        </w:rPr>
        <w:t>oferty</w:t>
      </w:r>
      <w:r w:rsidRPr="008B5E0D">
        <w:rPr>
          <w:spacing w:val="80"/>
          <w:sz w:val="20"/>
          <w:szCs w:val="20"/>
        </w:rPr>
        <w:t xml:space="preserve"> </w:t>
      </w:r>
      <w:r w:rsidRPr="008B5E0D">
        <w:rPr>
          <w:sz w:val="20"/>
          <w:szCs w:val="20"/>
        </w:rPr>
        <w:t>Wykonawcy</w:t>
      </w:r>
      <w:r w:rsidRPr="008B5E0D">
        <w:rPr>
          <w:spacing w:val="80"/>
          <w:sz w:val="20"/>
          <w:szCs w:val="20"/>
        </w:rPr>
        <w:t xml:space="preserve"> </w:t>
      </w:r>
      <w:r w:rsidRPr="008B5E0D">
        <w:rPr>
          <w:sz w:val="20"/>
          <w:szCs w:val="20"/>
        </w:rPr>
        <w:t>nie</w:t>
      </w:r>
      <w:r w:rsidRPr="008B5E0D">
        <w:rPr>
          <w:spacing w:val="80"/>
          <w:sz w:val="20"/>
          <w:szCs w:val="20"/>
        </w:rPr>
        <w:t xml:space="preserve"> </w:t>
      </w:r>
      <w:r w:rsidRPr="008B5E0D">
        <w:rPr>
          <w:sz w:val="20"/>
          <w:szCs w:val="20"/>
        </w:rPr>
        <w:t>przysługuje</w:t>
      </w:r>
      <w:r w:rsidRPr="008B5E0D">
        <w:rPr>
          <w:spacing w:val="80"/>
          <w:sz w:val="20"/>
          <w:szCs w:val="20"/>
        </w:rPr>
        <w:t xml:space="preserve"> </w:t>
      </w:r>
      <w:r w:rsidRPr="008B5E0D">
        <w:rPr>
          <w:sz w:val="20"/>
          <w:szCs w:val="20"/>
        </w:rPr>
        <w:t>mu</w:t>
      </w:r>
      <w:r w:rsidRPr="008B5E0D">
        <w:rPr>
          <w:spacing w:val="80"/>
          <w:sz w:val="20"/>
          <w:szCs w:val="20"/>
        </w:rPr>
        <w:t xml:space="preserve"> </w:t>
      </w:r>
      <w:r w:rsidRPr="008B5E0D">
        <w:rPr>
          <w:sz w:val="20"/>
          <w:szCs w:val="20"/>
        </w:rPr>
        <w:t>prawo do odwołania.</w:t>
      </w:r>
    </w:p>
    <w:p w14:paraId="38F76C8D" w14:textId="77777777" w:rsidR="00335B9D" w:rsidRPr="008B5E0D" w:rsidRDefault="00335B9D" w:rsidP="005D02E9">
      <w:pPr>
        <w:pStyle w:val="Tekstpodstawowy"/>
        <w:tabs>
          <w:tab w:val="left" w:pos="284"/>
        </w:tabs>
        <w:spacing w:line="276" w:lineRule="auto"/>
      </w:pPr>
    </w:p>
    <w:p w14:paraId="79EE5AE3" w14:textId="6310F293" w:rsidR="00335B9D" w:rsidRPr="006439FF" w:rsidRDefault="00C75EBE" w:rsidP="006439FF">
      <w:pPr>
        <w:pStyle w:val="Nagwek2"/>
        <w:tabs>
          <w:tab w:val="left" w:pos="284"/>
        </w:tabs>
        <w:spacing w:line="276" w:lineRule="auto"/>
        <w:ind w:left="0"/>
        <w:jc w:val="center"/>
      </w:pPr>
      <w:r w:rsidRPr="008B5E0D">
        <w:t xml:space="preserve">§7 </w:t>
      </w:r>
      <w:r w:rsidR="00335B9D" w:rsidRPr="008B5E0D">
        <w:t>Zasady</w:t>
      </w:r>
      <w:r w:rsidR="00335B9D" w:rsidRPr="008B5E0D">
        <w:rPr>
          <w:spacing w:val="-6"/>
        </w:rPr>
        <w:t xml:space="preserve"> </w:t>
      </w:r>
      <w:r w:rsidR="00335B9D" w:rsidRPr="008B5E0D">
        <w:t>składania</w:t>
      </w:r>
      <w:r w:rsidR="00335B9D" w:rsidRPr="008B5E0D">
        <w:rPr>
          <w:spacing w:val="-5"/>
        </w:rPr>
        <w:t xml:space="preserve"> </w:t>
      </w:r>
      <w:r w:rsidR="00335B9D" w:rsidRPr="008B5E0D">
        <w:rPr>
          <w:spacing w:val="-2"/>
        </w:rPr>
        <w:t>oferty</w:t>
      </w:r>
    </w:p>
    <w:p w14:paraId="4821B58B" w14:textId="77777777" w:rsidR="00335B9D" w:rsidRPr="00131730" w:rsidRDefault="00335B9D" w:rsidP="005D02E9">
      <w:pPr>
        <w:pStyle w:val="Akapitzlist1"/>
        <w:numPr>
          <w:ilvl w:val="0"/>
          <w:numId w:val="7"/>
        </w:numPr>
        <w:tabs>
          <w:tab w:val="clear" w:pos="0"/>
          <w:tab w:val="left" w:pos="284"/>
          <w:tab w:val="left" w:pos="830"/>
        </w:tabs>
        <w:spacing w:line="276" w:lineRule="auto"/>
        <w:ind w:left="0" w:firstLine="0"/>
        <w:rPr>
          <w:sz w:val="20"/>
          <w:szCs w:val="20"/>
        </w:rPr>
      </w:pPr>
      <w:r w:rsidRPr="008B5E0D">
        <w:rPr>
          <w:sz w:val="20"/>
          <w:szCs w:val="20"/>
        </w:rPr>
        <w:t>Oferty</w:t>
      </w:r>
      <w:r w:rsidRPr="008B5E0D">
        <w:rPr>
          <w:spacing w:val="-5"/>
          <w:sz w:val="20"/>
          <w:szCs w:val="20"/>
        </w:rPr>
        <w:t xml:space="preserve"> </w:t>
      </w:r>
      <w:r w:rsidRPr="008B5E0D">
        <w:rPr>
          <w:sz w:val="20"/>
          <w:szCs w:val="20"/>
        </w:rPr>
        <w:t>należy</w:t>
      </w:r>
      <w:r w:rsidRPr="008B5E0D">
        <w:rPr>
          <w:spacing w:val="-6"/>
          <w:sz w:val="20"/>
          <w:szCs w:val="20"/>
        </w:rPr>
        <w:t xml:space="preserve"> </w:t>
      </w:r>
      <w:r w:rsidRPr="008B5E0D">
        <w:rPr>
          <w:sz w:val="20"/>
          <w:szCs w:val="20"/>
        </w:rPr>
        <w:t>składać</w:t>
      </w:r>
      <w:r w:rsidRPr="008B5E0D">
        <w:rPr>
          <w:spacing w:val="-6"/>
          <w:sz w:val="20"/>
          <w:szCs w:val="20"/>
        </w:rPr>
        <w:t xml:space="preserve"> </w:t>
      </w:r>
      <w:r w:rsidRPr="008B5E0D">
        <w:rPr>
          <w:sz w:val="20"/>
          <w:szCs w:val="20"/>
        </w:rPr>
        <w:t>zgodnie</w:t>
      </w:r>
      <w:r w:rsidRPr="008B5E0D">
        <w:rPr>
          <w:spacing w:val="-8"/>
          <w:sz w:val="20"/>
          <w:szCs w:val="20"/>
        </w:rPr>
        <w:t xml:space="preserve"> </w:t>
      </w:r>
      <w:r w:rsidRPr="008B5E0D">
        <w:rPr>
          <w:sz w:val="20"/>
          <w:szCs w:val="20"/>
        </w:rPr>
        <w:t>ze</w:t>
      </w:r>
      <w:r w:rsidRPr="008B5E0D">
        <w:rPr>
          <w:spacing w:val="-7"/>
          <w:sz w:val="20"/>
          <w:szCs w:val="20"/>
        </w:rPr>
        <w:t xml:space="preserve"> </w:t>
      </w:r>
      <w:r w:rsidRPr="008B5E0D">
        <w:rPr>
          <w:sz w:val="20"/>
          <w:szCs w:val="20"/>
        </w:rPr>
        <w:t>wzorem</w:t>
      </w:r>
      <w:r w:rsidRPr="008B5E0D">
        <w:rPr>
          <w:spacing w:val="-7"/>
          <w:sz w:val="20"/>
          <w:szCs w:val="20"/>
        </w:rPr>
        <w:t xml:space="preserve"> </w:t>
      </w:r>
      <w:r w:rsidRPr="008B5E0D">
        <w:rPr>
          <w:sz w:val="20"/>
          <w:szCs w:val="20"/>
        </w:rPr>
        <w:t>Formularza</w:t>
      </w:r>
      <w:r w:rsidRPr="008B5E0D">
        <w:rPr>
          <w:spacing w:val="-5"/>
          <w:sz w:val="20"/>
          <w:szCs w:val="20"/>
        </w:rPr>
        <w:t xml:space="preserve"> </w:t>
      </w:r>
      <w:r w:rsidRPr="008B5E0D">
        <w:rPr>
          <w:sz w:val="20"/>
          <w:szCs w:val="20"/>
        </w:rPr>
        <w:t>oferty</w:t>
      </w:r>
      <w:r w:rsidRPr="008B5E0D">
        <w:rPr>
          <w:spacing w:val="-5"/>
          <w:sz w:val="20"/>
          <w:szCs w:val="20"/>
        </w:rPr>
        <w:t xml:space="preserve"> </w:t>
      </w:r>
      <w:r w:rsidRPr="008B5E0D">
        <w:rPr>
          <w:sz w:val="20"/>
          <w:szCs w:val="20"/>
        </w:rPr>
        <w:t>wraz</w:t>
      </w:r>
      <w:r w:rsidRPr="008B5E0D">
        <w:rPr>
          <w:spacing w:val="-6"/>
          <w:sz w:val="20"/>
          <w:szCs w:val="20"/>
        </w:rPr>
        <w:t xml:space="preserve"> </w:t>
      </w:r>
      <w:r w:rsidRPr="008B5E0D">
        <w:rPr>
          <w:sz w:val="20"/>
          <w:szCs w:val="20"/>
        </w:rPr>
        <w:t>ze</w:t>
      </w:r>
      <w:r w:rsidRPr="008B5E0D">
        <w:rPr>
          <w:spacing w:val="-7"/>
          <w:sz w:val="20"/>
          <w:szCs w:val="20"/>
        </w:rPr>
        <w:t xml:space="preserve"> </w:t>
      </w:r>
      <w:r w:rsidRPr="008B5E0D">
        <w:rPr>
          <w:sz w:val="20"/>
          <w:szCs w:val="20"/>
        </w:rPr>
        <w:t xml:space="preserve">wszystkimi </w:t>
      </w:r>
      <w:r w:rsidRPr="008B5E0D">
        <w:rPr>
          <w:spacing w:val="-2"/>
          <w:sz w:val="20"/>
          <w:szCs w:val="20"/>
        </w:rPr>
        <w:t>załącznikami.</w:t>
      </w:r>
    </w:p>
    <w:p w14:paraId="0FCD2922" w14:textId="68E21767" w:rsidR="00131730" w:rsidRPr="008B5E0D" w:rsidRDefault="00131730" w:rsidP="005D02E9">
      <w:pPr>
        <w:pStyle w:val="Akapitzlist1"/>
        <w:numPr>
          <w:ilvl w:val="0"/>
          <w:numId w:val="7"/>
        </w:numPr>
        <w:tabs>
          <w:tab w:val="clear" w:pos="0"/>
          <w:tab w:val="left" w:pos="284"/>
          <w:tab w:val="left" w:pos="830"/>
        </w:tabs>
        <w:spacing w:line="276" w:lineRule="auto"/>
        <w:ind w:left="0" w:firstLine="0"/>
        <w:rPr>
          <w:sz w:val="20"/>
          <w:szCs w:val="20"/>
        </w:rPr>
      </w:pPr>
      <w:r>
        <w:rPr>
          <w:spacing w:val="-2"/>
          <w:sz w:val="20"/>
          <w:szCs w:val="20"/>
        </w:rPr>
        <w:t xml:space="preserve">Dopuszcza się składanie ofert częściowych na poszczególne zakresy zamówienia. </w:t>
      </w:r>
    </w:p>
    <w:p w14:paraId="503E71BB" w14:textId="5316EDEC" w:rsidR="00335B9D" w:rsidRPr="008B5E0D" w:rsidRDefault="00335B9D" w:rsidP="005D02E9">
      <w:pPr>
        <w:pStyle w:val="Akapitzlist1"/>
        <w:numPr>
          <w:ilvl w:val="0"/>
          <w:numId w:val="7"/>
        </w:numPr>
        <w:tabs>
          <w:tab w:val="clear" w:pos="0"/>
          <w:tab w:val="left" w:pos="284"/>
          <w:tab w:val="left" w:pos="830"/>
          <w:tab w:val="left" w:pos="832"/>
        </w:tabs>
        <w:spacing w:line="276" w:lineRule="auto"/>
        <w:ind w:left="0" w:firstLine="0"/>
        <w:rPr>
          <w:sz w:val="20"/>
          <w:szCs w:val="20"/>
        </w:rPr>
      </w:pPr>
      <w:r w:rsidRPr="008B5E0D">
        <w:rPr>
          <w:sz w:val="20"/>
          <w:szCs w:val="20"/>
        </w:rPr>
        <w:lastRenderedPageBreak/>
        <w:t>Ofertę należy sporządzić w języku polskim, czytelnie.</w:t>
      </w:r>
      <w:r w:rsidRPr="008B5E0D">
        <w:rPr>
          <w:spacing w:val="-10"/>
          <w:sz w:val="20"/>
          <w:szCs w:val="20"/>
        </w:rPr>
        <w:t xml:space="preserve"> </w:t>
      </w:r>
      <w:r w:rsidR="00F156EC" w:rsidRPr="008B5E0D">
        <w:rPr>
          <w:sz w:val="20"/>
          <w:szCs w:val="20"/>
        </w:rPr>
        <w:t>Z</w:t>
      </w:r>
      <w:r w:rsidRPr="008B5E0D">
        <w:rPr>
          <w:sz w:val="20"/>
          <w:szCs w:val="20"/>
        </w:rPr>
        <w:t>ałączniki do</w:t>
      </w:r>
      <w:r w:rsidRPr="008B5E0D">
        <w:rPr>
          <w:spacing w:val="-6"/>
          <w:sz w:val="20"/>
          <w:szCs w:val="20"/>
        </w:rPr>
        <w:t xml:space="preserve"> </w:t>
      </w:r>
      <w:r w:rsidRPr="008B5E0D">
        <w:rPr>
          <w:sz w:val="20"/>
          <w:szCs w:val="20"/>
        </w:rPr>
        <w:t>oferty,</w:t>
      </w:r>
      <w:r w:rsidRPr="008B5E0D">
        <w:rPr>
          <w:spacing w:val="-6"/>
          <w:sz w:val="20"/>
          <w:szCs w:val="20"/>
        </w:rPr>
        <w:t xml:space="preserve"> </w:t>
      </w:r>
      <w:r w:rsidR="00C75EBE" w:rsidRPr="008B5E0D">
        <w:rPr>
          <w:sz w:val="20"/>
          <w:szCs w:val="20"/>
        </w:rPr>
        <w:t>takie</w:t>
      </w:r>
      <w:r w:rsidRPr="008B5E0D">
        <w:rPr>
          <w:spacing w:val="-4"/>
          <w:sz w:val="20"/>
          <w:szCs w:val="20"/>
        </w:rPr>
        <w:t xml:space="preserve"> </w:t>
      </w:r>
      <w:r w:rsidRPr="008B5E0D">
        <w:rPr>
          <w:sz w:val="20"/>
          <w:szCs w:val="20"/>
        </w:rPr>
        <w:t>jak</w:t>
      </w:r>
      <w:r w:rsidRPr="008B5E0D">
        <w:rPr>
          <w:spacing w:val="-6"/>
          <w:sz w:val="20"/>
          <w:szCs w:val="20"/>
        </w:rPr>
        <w:t xml:space="preserve"> </w:t>
      </w:r>
      <w:r w:rsidRPr="008B5E0D">
        <w:rPr>
          <w:sz w:val="20"/>
          <w:szCs w:val="20"/>
        </w:rPr>
        <w:t>np.</w:t>
      </w:r>
      <w:r w:rsidRPr="008B5E0D">
        <w:rPr>
          <w:spacing w:val="-6"/>
          <w:sz w:val="20"/>
          <w:szCs w:val="20"/>
        </w:rPr>
        <w:t xml:space="preserve"> </w:t>
      </w:r>
      <w:r w:rsidRPr="008B5E0D">
        <w:rPr>
          <w:sz w:val="20"/>
          <w:szCs w:val="20"/>
        </w:rPr>
        <w:t>kopie</w:t>
      </w:r>
      <w:r w:rsidRPr="008B5E0D">
        <w:rPr>
          <w:spacing w:val="-9"/>
          <w:sz w:val="20"/>
          <w:szCs w:val="20"/>
        </w:rPr>
        <w:t xml:space="preserve"> </w:t>
      </w:r>
      <w:r w:rsidRPr="008B5E0D">
        <w:rPr>
          <w:sz w:val="20"/>
          <w:szCs w:val="20"/>
        </w:rPr>
        <w:t>dokumentów</w:t>
      </w:r>
      <w:r w:rsidRPr="008B5E0D">
        <w:rPr>
          <w:spacing w:val="-7"/>
          <w:sz w:val="20"/>
          <w:szCs w:val="20"/>
        </w:rPr>
        <w:t xml:space="preserve"> </w:t>
      </w:r>
      <w:r w:rsidRPr="008B5E0D">
        <w:rPr>
          <w:sz w:val="20"/>
          <w:szCs w:val="20"/>
        </w:rPr>
        <w:t>potwierdzających</w:t>
      </w:r>
      <w:r w:rsidRPr="008B5E0D">
        <w:rPr>
          <w:spacing w:val="-6"/>
          <w:sz w:val="20"/>
          <w:szCs w:val="20"/>
        </w:rPr>
        <w:t xml:space="preserve"> </w:t>
      </w:r>
      <w:r w:rsidRPr="008B5E0D">
        <w:rPr>
          <w:sz w:val="20"/>
          <w:szCs w:val="20"/>
        </w:rPr>
        <w:t>doświadczenie</w:t>
      </w:r>
      <w:r w:rsidRPr="008B5E0D">
        <w:rPr>
          <w:spacing w:val="-7"/>
          <w:sz w:val="20"/>
          <w:szCs w:val="20"/>
        </w:rPr>
        <w:t xml:space="preserve"> </w:t>
      </w:r>
      <w:r w:rsidRPr="008B5E0D">
        <w:rPr>
          <w:sz w:val="20"/>
          <w:szCs w:val="20"/>
        </w:rPr>
        <w:t>powinny</w:t>
      </w:r>
      <w:r w:rsidRPr="008B5E0D">
        <w:rPr>
          <w:spacing w:val="-6"/>
          <w:sz w:val="20"/>
          <w:szCs w:val="20"/>
        </w:rPr>
        <w:t xml:space="preserve"> </w:t>
      </w:r>
      <w:r w:rsidRPr="008B5E0D">
        <w:rPr>
          <w:sz w:val="20"/>
          <w:szCs w:val="20"/>
        </w:rPr>
        <w:t>być</w:t>
      </w:r>
      <w:r w:rsidRPr="008B5E0D">
        <w:rPr>
          <w:spacing w:val="-8"/>
          <w:sz w:val="20"/>
          <w:szCs w:val="20"/>
        </w:rPr>
        <w:t xml:space="preserve"> </w:t>
      </w:r>
      <w:r w:rsidRPr="00F83224">
        <w:rPr>
          <w:sz w:val="20"/>
          <w:szCs w:val="20"/>
          <w:u w:val="single"/>
        </w:rPr>
        <w:t>potwierdzone</w:t>
      </w:r>
      <w:r w:rsidRPr="00F83224">
        <w:rPr>
          <w:spacing w:val="-7"/>
          <w:sz w:val="20"/>
          <w:szCs w:val="20"/>
          <w:u w:val="single"/>
        </w:rPr>
        <w:t xml:space="preserve"> </w:t>
      </w:r>
      <w:r w:rsidRPr="00F83224">
        <w:rPr>
          <w:sz w:val="20"/>
          <w:szCs w:val="20"/>
          <w:u w:val="single"/>
        </w:rPr>
        <w:t>za</w:t>
      </w:r>
      <w:r w:rsidRPr="00F83224">
        <w:rPr>
          <w:spacing w:val="-5"/>
          <w:sz w:val="20"/>
          <w:szCs w:val="20"/>
          <w:u w:val="single"/>
        </w:rPr>
        <w:t xml:space="preserve"> </w:t>
      </w:r>
      <w:r w:rsidRPr="00F83224">
        <w:rPr>
          <w:sz w:val="20"/>
          <w:szCs w:val="20"/>
          <w:u w:val="single"/>
        </w:rPr>
        <w:t>zgodność z oryginałem.</w:t>
      </w:r>
    </w:p>
    <w:p w14:paraId="069E03C8" w14:textId="77777777" w:rsidR="00335B9D" w:rsidRPr="008B5E0D" w:rsidRDefault="00335B9D" w:rsidP="005D02E9">
      <w:pPr>
        <w:pStyle w:val="Akapitzlist1"/>
        <w:numPr>
          <w:ilvl w:val="0"/>
          <w:numId w:val="7"/>
        </w:numPr>
        <w:tabs>
          <w:tab w:val="clear" w:pos="0"/>
          <w:tab w:val="left" w:pos="284"/>
          <w:tab w:val="left" w:pos="830"/>
          <w:tab w:val="left" w:pos="832"/>
        </w:tabs>
        <w:spacing w:line="276" w:lineRule="auto"/>
        <w:ind w:left="0" w:firstLine="0"/>
        <w:rPr>
          <w:sz w:val="20"/>
          <w:szCs w:val="20"/>
        </w:rPr>
      </w:pPr>
      <w:r w:rsidRPr="008B5E0D">
        <w:rPr>
          <w:sz w:val="20"/>
          <w:szCs w:val="20"/>
        </w:rPr>
        <w:t>Oferta wraz ze wszystkimi załącznikami musi być podpisana przez osobę/osoby upoważnione do reprezentowania Oferenta.</w:t>
      </w:r>
      <w:r w:rsidRPr="008B5E0D">
        <w:rPr>
          <w:spacing w:val="75"/>
          <w:sz w:val="20"/>
          <w:szCs w:val="20"/>
        </w:rPr>
        <w:t xml:space="preserve"> </w:t>
      </w:r>
      <w:r w:rsidRPr="008B5E0D">
        <w:rPr>
          <w:sz w:val="20"/>
          <w:szCs w:val="20"/>
        </w:rPr>
        <w:t>Jeżeli</w:t>
      </w:r>
      <w:r w:rsidRPr="008B5E0D">
        <w:rPr>
          <w:spacing w:val="74"/>
          <w:sz w:val="20"/>
          <w:szCs w:val="20"/>
        </w:rPr>
        <w:t xml:space="preserve"> </w:t>
      </w:r>
      <w:r w:rsidRPr="008B5E0D">
        <w:rPr>
          <w:sz w:val="20"/>
          <w:szCs w:val="20"/>
        </w:rPr>
        <w:t>upoważnienie</w:t>
      </w:r>
      <w:r w:rsidRPr="008B5E0D">
        <w:rPr>
          <w:spacing w:val="74"/>
          <w:sz w:val="20"/>
          <w:szCs w:val="20"/>
        </w:rPr>
        <w:t xml:space="preserve"> </w:t>
      </w:r>
      <w:r w:rsidRPr="008B5E0D">
        <w:rPr>
          <w:sz w:val="20"/>
          <w:szCs w:val="20"/>
        </w:rPr>
        <w:t>nie</w:t>
      </w:r>
      <w:r w:rsidRPr="008B5E0D">
        <w:rPr>
          <w:spacing w:val="74"/>
          <w:sz w:val="20"/>
          <w:szCs w:val="20"/>
        </w:rPr>
        <w:t xml:space="preserve"> </w:t>
      </w:r>
      <w:r w:rsidRPr="008B5E0D">
        <w:rPr>
          <w:sz w:val="20"/>
          <w:szCs w:val="20"/>
        </w:rPr>
        <w:t>wynika</w:t>
      </w:r>
      <w:r w:rsidRPr="008B5E0D">
        <w:rPr>
          <w:spacing w:val="75"/>
          <w:sz w:val="20"/>
          <w:szCs w:val="20"/>
        </w:rPr>
        <w:t xml:space="preserve"> </w:t>
      </w:r>
      <w:r w:rsidRPr="008B5E0D">
        <w:rPr>
          <w:sz w:val="20"/>
          <w:szCs w:val="20"/>
        </w:rPr>
        <w:t>z</w:t>
      </w:r>
      <w:r w:rsidRPr="008B5E0D">
        <w:rPr>
          <w:spacing w:val="79"/>
          <w:sz w:val="20"/>
          <w:szCs w:val="20"/>
        </w:rPr>
        <w:t xml:space="preserve"> </w:t>
      </w:r>
      <w:r w:rsidRPr="008B5E0D">
        <w:rPr>
          <w:sz w:val="20"/>
          <w:szCs w:val="20"/>
        </w:rPr>
        <w:t>dokumentów</w:t>
      </w:r>
      <w:r w:rsidRPr="008B5E0D">
        <w:rPr>
          <w:spacing w:val="74"/>
          <w:sz w:val="20"/>
          <w:szCs w:val="20"/>
        </w:rPr>
        <w:t xml:space="preserve"> </w:t>
      </w:r>
      <w:r w:rsidRPr="008B5E0D">
        <w:rPr>
          <w:sz w:val="20"/>
          <w:szCs w:val="20"/>
        </w:rPr>
        <w:t>rejestrowych,</w:t>
      </w:r>
      <w:r w:rsidRPr="008B5E0D">
        <w:rPr>
          <w:spacing w:val="75"/>
          <w:sz w:val="20"/>
          <w:szCs w:val="20"/>
        </w:rPr>
        <w:t xml:space="preserve"> </w:t>
      </w:r>
      <w:r w:rsidRPr="008B5E0D">
        <w:rPr>
          <w:sz w:val="20"/>
          <w:szCs w:val="20"/>
        </w:rPr>
        <w:t>Oferent</w:t>
      </w:r>
      <w:r w:rsidRPr="008B5E0D">
        <w:rPr>
          <w:spacing w:val="75"/>
          <w:sz w:val="20"/>
          <w:szCs w:val="20"/>
        </w:rPr>
        <w:t xml:space="preserve"> </w:t>
      </w:r>
      <w:r w:rsidRPr="008B5E0D">
        <w:rPr>
          <w:sz w:val="20"/>
          <w:szCs w:val="20"/>
        </w:rPr>
        <w:t>zobowiązany</w:t>
      </w:r>
      <w:r w:rsidRPr="008B5E0D">
        <w:rPr>
          <w:spacing w:val="75"/>
          <w:sz w:val="20"/>
          <w:szCs w:val="20"/>
        </w:rPr>
        <w:t xml:space="preserve"> </w:t>
      </w:r>
      <w:r w:rsidRPr="008B5E0D">
        <w:rPr>
          <w:sz w:val="20"/>
          <w:szCs w:val="20"/>
        </w:rPr>
        <w:t>jest</w:t>
      </w:r>
      <w:r w:rsidRPr="008B5E0D">
        <w:rPr>
          <w:spacing w:val="75"/>
          <w:sz w:val="20"/>
          <w:szCs w:val="20"/>
        </w:rPr>
        <w:t xml:space="preserve"> </w:t>
      </w:r>
      <w:r w:rsidRPr="008B5E0D">
        <w:rPr>
          <w:sz w:val="20"/>
          <w:szCs w:val="20"/>
        </w:rPr>
        <w:t>dołączyć do oferty stosowne pełnomocnictwo.</w:t>
      </w:r>
    </w:p>
    <w:p w14:paraId="14052FB6" w14:textId="3A3506ED" w:rsidR="00F83224" w:rsidRPr="00041783" w:rsidRDefault="00335B9D" w:rsidP="005D02E9">
      <w:pPr>
        <w:pStyle w:val="Akapitzlist1"/>
        <w:numPr>
          <w:ilvl w:val="0"/>
          <w:numId w:val="7"/>
        </w:numPr>
        <w:tabs>
          <w:tab w:val="clear" w:pos="0"/>
          <w:tab w:val="left" w:pos="284"/>
          <w:tab w:val="left" w:pos="830"/>
        </w:tabs>
        <w:spacing w:line="276" w:lineRule="auto"/>
        <w:ind w:left="0" w:firstLine="0"/>
        <w:rPr>
          <w:sz w:val="20"/>
          <w:szCs w:val="20"/>
        </w:rPr>
      </w:pPr>
      <w:r w:rsidRPr="008B5E0D">
        <w:rPr>
          <w:sz w:val="20"/>
          <w:szCs w:val="20"/>
        </w:rPr>
        <w:t>Oferty należy</w:t>
      </w:r>
      <w:r w:rsidRPr="008B5E0D">
        <w:rPr>
          <w:spacing w:val="-1"/>
          <w:sz w:val="20"/>
          <w:szCs w:val="20"/>
        </w:rPr>
        <w:t xml:space="preserve"> </w:t>
      </w:r>
      <w:r w:rsidRPr="008B5E0D">
        <w:rPr>
          <w:sz w:val="20"/>
          <w:szCs w:val="20"/>
        </w:rPr>
        <w:t>składać</w:t>
      </w:r>
      <w:r w:rsidRPr="008B5E0D">
        <w:rPr>
          <w:spacing w:val="-1"/>
          <w:sz w:val="20"/>
          <w:szCs w:val="20"/>
        </w:rPr>
        <w:t xml:space="preserve"> </w:t>
      </w:r>
      <w:r w:rsidRPr="008B5E0D">
        <w:rPr>
          <w:sz w:val="20"/>
          <w:szCs w:val="20"/>
        </w:rPr>
        <w:t>do</w:t>
      </w:r>
      <w:r w:rsidRPr="008B5E0D">
        <w:rPr>
          <w:spacing w:val="-2"/>
          <w:sz w:val="20"/>
          <w:szCs w:val="20"/>
        </w:rPr>
        <w:t xml:space="preserve"> </w:t>
      </w:r>
      <w:r w:rsidRPr="00126CDF">
        <w:rPr>
          <w:sz w:val="20"/>
          <w:szCs w:val="20"/>
        </w:rPr>
        <w:t xml:space="preserve">dnia </w:t>
      </w:r>
      <w:r w:rsidR="00131730">
        <w:rPr>
          <w:b/>
          <w:bCs/>
          <w:sz w:val="20"/>
          <w:szCs w:val="20"/>
        </w:rPr>
        <w:t>07</w:t>
      </w:r>
      <w:r w:rsidR="005D361D">
        <w:rPr>
          <w:b/>
          <w:bCs/>
          <w:sz w:val="20"/>
          <w:szCs w:val="20"/>
        </w:rPr>
        <w:t>.</w:t>
      </w:r>
      <w:r w:rsidR="00131730">
        <w:rPr>
          <w:b/>
          <w:bCs/>
          <w:sz w:val="20"/>
          <w:szCs w:val="20"/>
        </w:rPr>
        <w:t>02</w:t>
      </w:r>
      <w:r w:rsidR="00AB611A" w:rsidRPr="00126CDF">
        <w:rPr>
          <w:b/>
          <w:bCs/>
          <w:sz w:val="20"/>
          <w:szCs w:val="20"/>
        </w:rPr>
        <w:t>.20</w:t>
      </w:r>
      <w:r w:rsidR="00131730">
        <w:rPr>
          <w:b/>
          <w:bCs/>
          <w:sz w:val="20"/>
          <w:szCs w:val="20"/>
        </w:rPr>
        <w:t>26</w:t>
      </w:r>
      <w:r w:rsidR="00F83224" w:rsidRPr="00126CDF">
        <w:rPr>
          <w:b/>
          <w:bCs/>
          <w:sz w:val="20"/>
          <w:szCs w:val="20"/>
        </w:rPr>
        <w:t xml:space="preserve"> </w:t>
      </w:r>
      <w:r w:rsidRPr="00126CDF">
        <w:rPr>
          <w:b/>
          <w:bCs/>
          <w:sz w:val="20"/>
          <w:szCs w:val="20"/>
        </w:rPr>
        <w:t xml:space="preserve">r </w:t>
      </w:r>
      <w:r w:rsidR="00CA7095" w:rsidRPr="00126CDF">
        <w:rPr>
          <w:b/>
          <w:bCs/>
          <w:sz w:val="20"/>
          <w:szCs w:val="20"/>
        </w:rPr>
        <w:t xml:space="preserve">do godziny </w:t>
      </w:r>
      <w:r w:rsidR="002A031E" w:rsidRPr="00126CDF">
        <w:rPr>
          <w:b/>
          <w:bCs/>
          <w:sz w:val="20"/>
          <w:szCs w:val="20"/>
        </w:rPr>
        <w:t>23</w:t>
      </w:r>
      <w:r w:rsidR="00CA7095" w:rsidRPr="00126CDF">
        <w:rPr>
          <w:b/>
          <w:bCs/>
          <w:sz w:val="20"/>
          <w:szCs w:val="20"/>
        </w:rPr>
        <w:t>:</w:t>
      </w:r>
      <w:r w:rsidR="002A031E" w:rsidRPr="00126CDF">
        <w:rPr>
          <w:b/>
          <w:bCs/>
          <w:sz w:val="20"/>
          <w:szCs w:val="20"/>
        </w:rPr>
        <w:t>59</w:t>
      </w:r>
      <w:r w:rsidR="001454F4" w:rsidRPr="00041783">
        <w:rPr>
          <w:b/>
          <w:bCs/>
          <w:sz w:val="20"/>
          <w:szCs w:val="20"/>
        </w:rPr>
        <w:t xml:space="preserve"> </w:t>
      </w:r>
      <w:r w:rsidR="001454F4" w:rsidRPr="00041783">
        <w:rPr>
          <w:bCs/>
          <w:sz w:val="20"/>
          <w:szCs w:val="20"/>
        </w:rPr>
        <w:t>wyłącznie</w:t>
      </w:r>
      <w:r w:rsidR="00CA7095" w:rsidRPr="00041783">
        <w:rPr>
          <w:sz w:val="20"/>
          <w:szCs w:val="20"/>
        </w:rPr>
        <w:t xml:space="preserve"> </w:t>
      </w:r>
      <w:r w:rsidRPr="00041783">
        <w:rPr>
          <w:sz w:val="20"/>
          <w:szCs w:val="20"/>
        </w:rPr>
        <w:t>poprzez Bazę konkurencyjności</w:t>
      </w:r>
      <w:r w:rsidRPr="00041783">
        <w:rPr>
          <w:b/>
          <w:i/>
          <w:spacing w:val="-10"/>
          <w:sz w:val="20"/>
          <w:szCs w:val="20"/>
        </w:rPr>
        <w:t xml:space="preserve">. </w:t>
      </w:r>
    </w:p>
    <w:p w14:paraId="711DFC01" w14:textId="6C878422" w:rsidR="00806F3E" w:rsidRPr="00041783" w:rsidRDefault="001454F4" w:rsidP="005D02E9">
      <w:pPr>
        <w:pStyle w:val="Akapitzlist1"/>
        <w:numPr>
          <w:ilvl w:val="0"/>
          <w:numId w:val="7"/>
        </w:numPr>
        <w:tabs>
          <w:tab w:val="clear" w:pos="0"/>
          <w:tab w:val="left" w:pos="284"/>
          <w:tab w:val="left" w:pos="830"/>
        </w:tabs>
        <w:spacing w:line="276" w:lineRule="auto"/>
        <w:ind w:left="0" w:firstLine="0"/>
        <w:rPr>
          <w:sz w:val="20"/>
          <w:szCs w:val="20"/>
        </w:rPr>
      </w:pPr>
      <w:r w:rsidRPr="00041783">
        <w:rPr>
          <w:sz w:val="20"/>
          <w:szCs w:val="20"/>
        </w:rPr>
        <w:t>O zachowaniu terminu decyduje data złożenia oferty za pośrednictwem Bazy Konkurencyjności (BK2021) https://bazakonkurencyjnosci.funduszeeuropejskie.gov.pl/</w:t>
      </w:r>
    </w:p>
    <w:p w14:paraId="241333E4" w14:textId="2CDFF8DB" w:rsidR="00806F3E" w:rsidRPr="00041783" w:rsidRDefault="00806F3E" w:rsidP="005D02E9">
      <w:pPr>
        <w:pStyle w:val="Akapitzlist1"/>
        <w:numPr>
          <w:ilvl w:val="0"/>
          <w:numId w:val="7"/>
        </w:numPr>
        <w:tabs>
          <w:tab w:val="clear" w:pos="0"/>
          <w:tab w:val="left" w:pos="284"/>
          <w:tab w:val="left" w:pos="830"/>
        </w:tabs>
        <w:spacing w:line="276" w:lineRule="auto"/>
        <w:ind w:left="0" w:firstLine="0"/>
        <w:rPr>
          <w:sz w:val="20"/>
          <w:szCs w:val="20"/>
        </w:rPr>
      </w:pPr>
      <w:r w:rsidRPr="00041783">
        <w:rPr>
          <w:sz w:val="20"/>
          <w:szCs w:val="20"/>
        </w:rPr>
        <w:t>Oferta musi zostać złożona poprzez Bazę Konkurencyjności (BK2021) bezpośrednio do opublikowanego przez Zamawiającego ogłoszenia.</w:t>
      </w:r>
    </w:p>
    <w:p w14:paraId="3CB1133E" w14:textId="41CF27CF" w:rsidR="009B166C" w:rsidRPr="00041783" w:rsidRDefault="00806F3E" w:rsidP="005D02E9">
      <w:pPr>
        <w:pStyle w:val="Akapitzlist1"/>
        <w:numPr>
          <w:ilvl w:val="0"/>
          <w:numId w:val="7"/>
        </w:numPr>
        <w:tabs>
          <w:tab w:val="clear" w:pos="0"/>
          <w:tab w:val="left" w:pos="284"/>
          <w:tab w:val="left" w:pos="830"/>
        </w:tabs>
        <w:spacing w:line="276" w:lineRule="auto"/>
        <w:ind w:left="0" w:firstLine="0"/>
        <w:rPr>
          <w:sz w:val="20"/>
          <w:szCs w:val="20"/>
        </w:rPr>
      </w:pPr>
      <w:r w:rsidRPr="00041783">
        <w:rPr>
          <w:sz w:val="20"/>
          <w:szCs w:val="20"/>
        </w:rPr>
        <w:t>Z</w:t>
      </w:r>
      <w:r w:rsidR="009B166C" w:rsidRPr="00041783">
        <w:rPr>
          <w:sz w:val="20"/>
          <w:szCs w:val="20"/>
        </w:rPr>
        <w:t>amawiający dopuszcza możliwość złożenia oferty w inny sposób niż przewidziany w pkt.</w:t>
      </w:r>
      <w:r w:rsidR="0093233F" w:rsidRPr="00041783">
        <w:rPr>
          <w:sz w:val="20"/>
          <w:szCs w:val="20"/>
        </w:rPr>
        <w:t>6 i 7</w:t>
      </w:r>
      <w:r w:rsidR="009B166C" w:rsidRPr="00041783">
        <w:rPr>
          <w:sz w:val="20"/>
          <w:szCs w:val="20"/>
        </w:rPr>
        <w:t xml:space="preserve"> powyżej</w:t>
      </w:r>
      <w:r w:rsidR="009B166C" w:rsidRPr="00041783">
        <w:rPr>
          <w:spacing w:val="-43"/>
          <w:sz w:val="20"/>
          <w:szCs w:val="20"/>
        </w:rPr>
        <w:t xml:space="preserve"> </w:t>
      </w:r>
      <w:r w:rsidR="009E2ADA" w:rsidRPr="00041783">
        <w:rPr>
          <w:spacing w:val="-43"/>
          <w:sz w:val="20"/>
          <w:szCs w:val="20"/>
        </w:rPr>
        <w:t xml:space="preserve">        </w:t>
      </w:r>
      <w:r w:rsidR="009B166C" w:rsidRPr="00041783">
        <w:rPr>
          <w:sz w:val="20"/>
          <w:szCs w:val="20"/>
        </w:rPr>
        <w:t>TYLKO I WYŁĄCZNIE w przypadku wystąpienia uzasadnionych i udokumentowanych problemów</w:t>
      </w:r>
      <w:r w:rsidR="009B166C" w:rsidRPr="00041783">
        <w:rPr>
          <w:spacing w:val="1"/>
          <w:sz w:val="20"/>
          <w:szCs w:val="20"/>
        </w:rPr>
        <w:t xml:space="preserve"> </w:t>
      </w:r>
      <w:r w:rsidR="009B166C" w:rsidRPr="00041783">
        <w:rPr>
          <w:sz w:val="20"/>
          <w:szCs w:val="20"/>
        </w:rPr>
        <w:t>technicznych</w:t>
      </w:r>
      <w:r w:rsidR="009B166C" w:rsidRPr="00041783">
        <w:rPr>
          <w:spacing w:val="1"/>
          <w:sz w:val="20"/>
          <w:szCs w:val="20"/>
        </w:rPr>
        <w:t xml:space="preserve"> </w:t>
      </w:r>
      <w:r w:rsidR="009B166C" w:rsidRPr="00041783">
        <w:rPr>
          <w:sz w:val="20"/>
          <w:szCs w:val="20"/>
        </w:rPr>
        <w:t>po</w:t>
      </w:r>
      <w:r w:rsidR="009B166C" w:rsidRPr="00041783">
        <w:rPr>
          <w:spacing w:val="1"/>
          <w:sz w:val="20"/>
          <w:szCs w:val="20"/>
        </w:rPr>
        <w:t xml:space="preserve"> </w:t>
      </w:r>
      <w:r w:rsidR="009B166C" w:rsidRPr="00041783">
        <w:rPr>
          <w:sz w:val="20"/>
          <w:szCs w:val="20"/>
        </w:rPr>
        <w:t>stronie</w:t>
      </w:r>
      <w:r w:rsidR="009B166C" w:rsidRPr="00041783">
        <w:rPr>
          <w:spacing w:val="1"/>
          <w:sz w:val="20"/>
          <w:szCs w:val="20"/>
        </w:rPr>
        <w:t xml:space="preserve"> </w:t>
      </w:r>
      <w:r w:rsidR="009B166C" w:rsidRPr="00041783">
        <w:rPr>
          <w:sz w:val="20"/>
          <w:szCs w:val="20"/>
        </w:rPr>
        <w:t>operatora</w:t>
      </w:r>
      <w:r w:rsidR="009B166C" w:rsidRPr="00041783">
        <w:rPr>
          <w:spacing w:val="1"/>
          <w:sz w:val="20"/>
          <w:szCs w:val="20"/>
        </w:rPr>
        <w:t xml:space="preserve"> </w:t>
      </w:r>
      <w:r w:rsidR="009B166C" w:rsidRPr="00041783">
        <w:rPr>
          <w:sz w:val="20"/>
          <w:szCs w:val="20"/>
        </w:rPr>
        <w:t>Bazy</w:t>
      </w:r>
      <w:r w:rsidR="009B166C" w:rsidRPr="00041783">
        <w:rPr>
          <w:spacing w:val="1"/>
          <w:sz w:val="20"/>
          <w:szCs w:val="20"/>
        </w:rPr>
        <w:t xml:space="preserve"> </w:t>
      </w:r>
      <w:r w:rsidR="009B166C" w:rsidRPr="00041783">
        <w:rPr>
          <w:sz w:val="20"/>
          <w:szCs w:val="20"/>
        </w:rPr>
        <w:t>Konkurencyjności</w:t>
      </w:r>
      <w:r w:rsidR="009B166C" w:rsidRPr="00041783">
        <w:rPr>
          <w:spacing w:val="1"/>
          <w:sz w:val="20"/>
          <w:szCs w:val="20"/>
        </w:rPr>
        <w:t xml:space="preserve"> </w:t>
      </w:r>
      <w:r w:rsidR="009B166C" w:rsidRPr="00041783">
        <w:rPr>
          <w:sz w:val="20"/>
          <w:szCs w:val="20"/>
        </w:rPr>
        <w:t>lub</w:t>
      </w:r>
      <w:r w:rsidR="009B166C" w:rsidRPr="00041783">
        <w:rPr>
          <w:spacing w:val="1"/>
          <w:sz w:val="20"/>
          <w:szCs w:val="20"/>
        </w:rPr>
        <w:t xml:space="preserve"> </w:t>
      </w:r>
      <w:r w:rsidR="009B166C" w:rsidRPr="00041783">
        <w:rPr>
          <w:sz w:val="20"/>
          <w:szCs w:val="20"/>
        </w:rPr>
        <w:t>zawieszenia</w:t>
      </w:r>
      <w:r w:rsidR="009B166C" w:rsidRPr="00041783">
        <w:rPr>
          <w:spacing w:val="1"/>
          <w:sz w:val="20"/>
          <w:szCs w:val="20"/>
        </w:rPr>
        <w:t xml:space="preserve"> </w:t>
      </w:r>
      <w:r w:rsidR="009B166C" w:rsidRPr="00041783">
        <w:rPr>
          <w:sz w:val="20"/>
          <w:szCs w:val="20"/>
        </w:rPr>
        <w:t>działalności</w:t>
      </w:r>
      <w:r w:rsidR="009B166C" w:rsidRPr="00041783">
        <w:rPr>
          <w:spacing w:val="1"/>
          <w:sz w:val="20"/>
          <w:szCs w:val="20"/>
        </w:rPr>
        <w:t xml:space="preserve"> </w:t>
      </w:r>
      <w:r w:rsidR="009B166C" w:rsidRPr="00041783">
        <w:rPr>
          <w:sz w:val="20"/>
          <w:szCs w:val="20"/>
        </w:rPr>
        <w:t>Bazy</w:t>
      </w:r>
      <w:r w:rsidR="009B166C" w:rsidRPr="00041783">
        <w:rPr>
          <w:spacing w:val="1"/>
          <w:sz w:val="20"/>
          <w:szCs w:val="20"/>
        </w:rPr>
        <w:t xml:space="preserve"> </w:t>
      </w:r>
      <w:r w:rsidR="009B166C" w:rsidRPr="00041783">
        <w:rPr>
          <w:sz w:val="20"/>
          <w:szCs w:val="20"/>
        </w:rPr>
        <w:t>Konkurencyjności</w:t>
      </w:r>
      <w:r w:rsidR="009B166C" w:rsidRPr="00041783">
        <w:rPr>
          <w:spacing w:val="-11"/>
          <w:sz w:val="20"/>
          <w:szCs w:val="20"/>
        </w:rPr>
        <w:t xml:space="preserve"> </w:t>
      </w:r>
      <w:r w:rsidR="009B166C" w:rsidRPr="00041783">
        <w:rPr>
          <w:sz w:val="20"/>
          <w:szCs w:val="20"/>
        </w:rPr>
        <w:t>potwierdzonego</w:t>
      </w:r>
      <w:r w:rsidR="009B166C" w:rsidRPr="00041783">
        <w:rPr>
          <w:spacing w:val="-10"/>
          <w:sz w:val="20"/>
          <w:szCs w:val="20"/>
        </w:rPr>
        <w:t xml:space="preserve"> </w:t>
      </w:r>
      <w:r w:rsidR="009B166C" w:rsidRPr="00041783">
        <w:rPr>
          <w:sz w:val="20"/>
          <w:szCs w:val="20"/>
        </w:rPr>
        <w:t>odpowiednim</w:t>
      </w:r>
      <w:r w:rsidR="009B166C" w:rsidRPr="00041783">
        <w:rPr>
          <w:spacing w:val="-11"/>
          <w:sz w:val="20"/>
          <w:szCs w:val="20"/>
        </w:rPr>
        <w:t xml:space="preserve"> </w:t>
      </w:r>
      <w:r w:rsidR="009B166C" w:rsidRPr="00041783">
        <w:rPr>
          <w:sz w:val="20"/>
          <w:szCs w:val="20"/>
        </w:rPr>
        <w:t>komunikatem</w:t>
      </w:r>
      <w:r w:rsidR="009B166C" w:rsidRPr="00041783">
        <w:rPr>
          <w:spacing w:val="-11"/>
          <w:sz w:val="20"/>
          <w:szCs w:val="20"/>
        </w:rPr>
        <w:t xml:space="preserve"> </w:t>
      </w:r>
      <w:r w:rsidR="009B166C" w:rsidRPr="00041783">
        <w:rPr>
          <w:sz w:val="20"/>
          <w:szCs w:val="20"/>
        </w:rPr>
        <w:t>w</w:t>
      </w:r>
      <w:r w:rsidR="009B166C" w:rsidRPr="00041783">
        <w:rPr>
          <w:spacing w:val="-11"/>
          <w:sz w:val="20"/>
          <w:szCs w:val="20"/>
        </w:rPr>
        <w:t xml:space="preserve"> </w:t>
      </w:r>
      <w:r w:rsidR="009B166C" w:rsidRPr="00041783">
        <w:rPr>
          <w:sz w:val="20"/>
          <w:szCs w:val="20"/>
        </w:rPr>
        <w:t>Bazie</w:t>
      </w:r>
      <w:r w:rsidR="009B166C" w:rsidRPr="00041783">
        <w:rPr>
          <w:spacing w:val="-10"/>
          <w:sz w:val="20"/>
          <w:szCs w:val="20"/>
        </w:rPr>
        <w:t xml:space="preserve"> </w:t>
      </w:r>
      <w:r w:rsidR="009B166C" w:rsidRPr="00041783">
        <w:rPr>
          <w:sz w:val="20"/>
          <w:szCs w:val="20"/>
        </w:rPr>
        <w:t>Konkurencyjności</w:t>
      </w:r>
      <w:r w:rsidR="009B166C" w:rsidRPr="00041783">
        <w:rPr>
          <w:spacing w:val="-11"/>
          <w:sz w:val="20"/>
          <w:szCs w:val="20"/>
        </w:rPr>
        <w:t xml:space="preserve"> </w:t>
      </w:r>
      <w:r w:rsidR="009B166C" w:rsidRPr="00041783">
        <w:rPr>
          <w:sz w:val="20"/>
          <w:szCs w:val="20"/>
        </w:rPr>
        <w:t>i</w:t>
      </w:r>
      <w:r w:rsidR="009B166C" w:rsidRPr="00041783">
        <w:rPr>
          <w:spacing w:val="-10"/>
          <w:sz w:val="20"/>
          <w:szCs w:val="20"/>
        </w:rPr>
        <w:t xml:space="preserve"> </w:t>
      </w:r>
      <w:r w:rsidR="009B166C" w:rsidRPr="00041783">
        <w:rPr>
          <w:sz w:val="20"/>
          <w:szCs w:val="20"/>
        </w:rPr>
        <w:t>związanej</w:t>
      </w:r>
      <w:r w:rsidR="009B166C" w:rsidRPr="00041783">
        <w:rPr>
          <w:spacing w:val="-43"/>
          <w:sz w:val="20"/>
          <w:szCs w:val="20"/>
        </w:rPr>
        <w:t xml:space="preserve"> </w:t>
      </w:r>
      <w:r w:rsidR="0028498F" w:rsidRPr="00041783">
        <w:rPr>
          <w:spacing w:val="-43"/>
          <w:sz w:val="20"/>
          <w:szCs w:val="20"/>
        </w:rPr>
        <w:t xml:space="preserve"> </w:t>
      </w:r>
      <w:r w:rsidR="009B166C" w:rsidRPr="00041783">
        <w:rPr>
          <w:sz w:val="20"/>
          <w:szCs w:val="20"/>
        </w:rPr>
        <w:t>z tym niemożności złożenia oferty za pośrednictwem Bazy Konkurencyjności (udokumentowanej</w:t>
      </w:r>
      <w:r w:rsidR="009B166C" w:rsidRPr="00041783">
        <w:rPr>
          <w:spacing w:val="1"/>
          <w:sz w:val="20"/>
          <w:szCs w:val="20"/>
        </w:rPr>
        <w:t xml:space="preserve"> </w:t>
      </w:r>
      <w:r w:rsidR="009B166C" w:rsidRPr="00041783">
        <w:rPr>
          <w:sz w:val="20"/>
          <w:szCs w:val="20"/>
        </w:rPr>
        <w:t>przez</w:t>
      </w:r>
      <w:r w:rsidR="009B166C" w:rsidRPr="00041783">
        <w:rPr>
          <w:spacing w:val="1"/>
          <w:sz w:val="20"/>
          <w:szCs w:val="20"/>
        </w:rPr>
        <w:t xml:space="preserve"> </w:t>
      </w:r>
      <w:r w:rsidR="009B166C" w:rsidRPr="00041783">
        <w:rPr>
          <w:sz w:val="20"/>
          <w:szCs w:val="20"/>
        </w:rPr>
        <w:t>Wykonawcę).</w:t>
      </w:r>
      <w:r w:rsidR="009B166C" w:rsidRPr="00041783">
        <w:rPr>
          <w:spacing w:val="1"/>
          <w:sz w:val="20"/>
          <w:szCs w:val="20"/>
        </w:rPr>
        <w:t xml:space="preserve"> </w:t>
      </w:r>
      <w:r w:rsidR="009B166C" w:rsidRPr="00041783">
        <w:rPr>
          <w:sz w:val="20"/>
          <w:szCs w:val="20"/>
        </w:rPr>
        <w:t>W</w:t>
      </w:r>
      <w:r w:rsidR="009B166C" w:rsidRPr="00041783">
        <w:rPr>
          <w:spacing w:val="1"/>
          <w:sz w:val="20"/>
          <w:szCs w:val="20"/>
        </w:rPr>
        <w:t xml:space="preserve"> </w:t>
      </w:r>
      <w:r w:rsidR="009B166C" w:rsidRPr="00041783">
        <w:rPr>
          <w:sz w:val="20"/>
          <w:szCs w:val="20"/>
        </w:rPr>
        <w:t>przypadkach,</w:t>
      </w:r>
      <w:r w:rsidR="009B166C" w:rsidRPr="00041783">
        <w:rPr>
          <w:spacing w:val="1"/>
          <w:sz w:val="20"/>
          <w:szCs w:val="20"/>
        </w:rPr>
        <w:t xml:space="preserve"> </w:t>
      </w:r>
      <w:r w:rsidR="009B166C" w:rsidRPr="00041783">
        <w:rPr>
          <w:sz w:val="20"/>
          <w:szCs w:val="20"/>
        </w:rPr>
        <w:t>o</w:t>
      </w:r>
      <w:r w:rsidR="009B166C" w:rsidRPr="00041783">
        <w:rPr>
          <w:spacing w:val="1"/>
          <w:sz w:val="20"/>
          <w:szCs w:val="20"/>
        </w:rPr>
        <w:t xml:space="preserve"> </w:t>
      </w:r>
      <w:r w:rsidR="009B166C" w:rsidRPr="00041783">
        <w:rPr>
          <w:sz w:val="20"/>
          <w:szCs w:val="20"/>
        </w:rPr>
        <w:t>których</w:t>
      </w:r>
      <w:r w:rsidR="009B166C" w:rsidRPr="00041783">
        <w:rPr>
          <w:spacing w:val="1"/>
          <w:sz w:val="20"/>
          <w:szCs w:val="20"/>
        </w:rPr>
        <w:t xml:space="preserve"> </w:t>
      </w:r>
      <w:r w:rsidR="009B166C" w:rsidRPr="00041783">
        <w:rPr>
          <w:sz w:val="20"/>
          <w:szCs w:val="20"/>
        </w:rPr>
        <w:t>mowa</w:t>
      </w:r>
      <w:r w:rsidR="009B166C" w:rsidRPr="00041783">
        <w:rPr>
          <w:spacing w:val="1"/>
          <w:sz w:val="20"/>
          <w:szCs w:val="20"/>
        </w:rPr>
        <w:t xml:space="preserve"> </w:t>
      </w:r>
      <w:r w:rsidR="009B166C" w:rsidRPr="00041783">
        <w:rPr>
          <w:sz w:val="20"/>
          <w:szCs w:val="20"/>
        </w:rPr>
        <w:t>w</w:t>
      </w:r>
      <w:r w:rsidR="009B166C" w:rsidRPr="00041783">
        <w:rPr>
          <w:spacing w:val="1"/>
          <w:sz w:val="20"/>
          <w:szCs w:val="20"/>
        </w:rPr>
        <w:t xml:space="preserve"> </w:t>
      </w:r>
      <w:r w:rsidR="009B166C" w:rsidRPr="00041783">
        <w:rPr>
          <w:sz w:val="20"/>
          <w:szCs w:val="20"/>
        </w:rPr>
        <w:t>zdaniu</w:t>
      </w:r>
      <w:r w:rsidR="009B166C" w:rsidRPr="00041783">
        <w:rPr>
          <w:spacing w:val="1"/>
          <w:sz w:val="20"/>
          <w:szCs w:val="20"/>
        </w:rPr>
        <w:t xml:space="preserve"> </w:t>
      </w:r>
      <w:r w:rsidR="009B166C" w:rsidRPr="00041783">
        <w:rPr>
          <w:sz w:val="20"/>
          <w:szCs w:val="20"/>
        </w:rPr>
        <w:t>poprzedzającym,</w:t>
      </w:r>
      <w:r w:rsidR="009B166C" w:rsidRPr="00041783">
        <w:rPr>
          <w:spacing w:val="1"/>
          <w:sz w:val="20"/>
          <w:szCs w:val="20"/>
        </w:rPr>
        <w:t xml:space="preserve"> </w:t>
      </w:r>
      <w:r w:rsidR="009B166C" w:rsidRPr="00041783">
        <w:rPr>
          <w:sz w:val="20"/>
          <w:szCs w:val="20"/>
        </w:rPr>
        <w:t>Zamawiający</w:t>
      </w:r>
      <w:r w:rsidR="009B166C" w:rsidRPr="00041783">
        <w:rPr>
          <w:spacing w:val="1"/>
          <w:sz w:val="20"/>
          <w:szCs w:val="20"/>
        </w:rPr>
        <w:t xml:space="preserve"> </w:t>
      </w:r>
      <w:r w:rsidR="009B166C" w:rsidRPr="00041783">
        <w:rPr>
          <w:sz w:val="20"/>
          <w:szCs w:val="20"/>
        </w:rPr>
        <w:t>dopuszcza</w:t>
      </w:r>
      <w:r w:rsidR="009B166C" w:rsidRPr="00041783">
        <w:rPr>
          <w:spacing w:val="-1"/>
          <w:sz w:val="20"/>
          <w:szCs w:val="20"/>
        </w:rPr>
        <w:t xml:space="preserve"> </w:t>
      </w:r>
      <w:r w:rsidR="009B166C" w:rsidRPr="00041783">
        <w:rPr>
          <w:sz w:val="20"/>
          <w:szCs w:val="20"/>
        </w:rPr>
        <w:t>możliwość</w:t>
      </w:r>
      <w:r w:rsidR="009B166C" w:rsidRPr="00041783">
        <w:rPr>
          <w:spacing w:val="-1"/>
          <w:sz w:val="20"/>
          <w:szCs w:val="20"/>
        </w:rPr>
        <w:t xml:space="preserve"> </w:t>
      </w:r>
      <w:r w:rsidR="009B166C" w:rsidRPr="00041783">
        <w:rPr>
          <w:sz w:val="20"/>
          <w:szCs w:val="20"/>
        </w:rPr>
        <w:t>złożenia</w:t>
      </w:r>
      <w:r w:rsidR="009B166C" w:rsidRPr="00041783">
        <w:rPr>
          <w:spacing w:val="-3"/>
          <w:sz w:val="20"/>
          <w:szCs w:val="20"/>
        </w:rPr>
        <w:t xml:space="preserve"> </w:t>
      </w:r>
      <w:r w:rsidR="009B166C" w:rsidRPr="00041783">
        <w:rPr>
          <w:sz w:val="20"/>
          <w:szCs w:val="20"/>
        </w:rPr>
        <w:t>oferty:</w:t>
      </w:r>
    </w:p>
    <w:p w14:paraId="31BFEC61" w14:textId="3593AE12" w:rsidR="009B166C" w:rsidRPr="00041783" w:rsidRDefault="009B166C" w:rsidP="005D02E9">
      <w:pPr>
        <w:pStyle w:val="Akapitzlist"/>
        <w:numPr>
          <w:ilvl w:val="1"/>
          <w:numId w:val="7"/>
        </w:numPr>
        <w:tabs>
          <w:tab w:val="left" w:pos="1378"/>
        </w:tabs>
        <w:suppressAutoHyphens w:val="0"/>
        <w:autoSpaceDE w:val="0"/>
        <w:autoSpaceDN w:val="0"/>
        <w:spacing w:line="276" w:lineRule="auto"/>
        <w:ind w:left="142" w:hanging="142"/>
        <w:contextualSpacing w:val="0"/>
        <w:jc w:val="both"/>
        <w:rPr>
          <w:sz w:val="20"/>
          <w:szCs w:val="20"/>
        </w:rPr>
      </w:pPr>
      <w:r w:rsidRPr="00041783">
        <w:rPr>
          <w:spacing w:val="-1"/>
          <w:sz w:val="20"/>
          <w:szCs w:val="20"/>
        </w:rPr>
        <w:t>za</w:t>
      </w:r>
      <w:r w:rsidRPr="00041783">
        <w:rPr>
          <w:spacing w:val="-8"/>
          <w:sz w:val="20"/>
          <w:szCs w:val="20"/>
        </w:rPr>
        <w:t xml:space="preserve"> </w:t>
      </w:r>
      <w:r w:rsidRPr="00041783">
        <w:rPr>
          <w:spacing w:val="-1"/>
          <w:sz w:val="20"/>
          <w:szCs w:val="20"/>
        </w:rPr>
        <w:t>pośrednictwem</w:t>
      </w:r>
      <w:r w:rsidRPr="00041783">
        <w:rPr>
          <w:spacing w:val="-9"/>
          <w:sz w:val="20"/>
          <w:szCs w:val="20"/>
        </w:rPr>
        <w:t xml:space="preserve"> </w:t>
      </w:r>
      <w:r w:rsidRPr="00041783">
        <w:rPr>
          <w:sz w:val="20"/>
          <w:szCs w:val="20"/>
        </w:rPr>
        <w:t>poczty,</w:t>
      </w:r>
      <w:r w:rsidRPr="00041783">
        <w:rPr>
          <w:spacing w:val="-8"/>
          <w:sz w:val="20"/>
          <w:szCs w:val="20"/>
        </w:rPr>
        <w:t xml:space="preserve"> </w:t>
      </w:r>
      <w:r w:rsidRPr="00041783">
        <w:rPr>
          <w:sz w:val="20"/>
          <w:szCs w:val="20"/>
        </w:rPr>
        <w:t>kuriera</w:t>
      </w:r>
      <w:r w:rsidRPr="00041783">
        <w:rPr>
          <w:spacing w:val="-8"/>
          <w:sz w:val="20"/>
          <w:szCs w:val="20"/>
        </w:rPr>
        <w:t xml:space="preserve"> </w:t>
      </w:r>
      <w:r w:rsidRPr="00041783">
        <w:rPr>
          <w:sz w:val="20"/>
          <w:szCs w:val="20"/>
        </w:rPr>
        <w:t>lub</w:t>
      </w:r>
      <w:r w:rsidRPr="00041783">
        <w:rPr>
          <w:spacing w:val="-8"/>
          <w:sz w:val="20"/>
          <w:szCs w:val="20"/>
        </w:rPr>
        <w:t xml:space="preserve"> </w:t>
      </w:r>
      <w:r w:rsidRPr="00041783">
        <w:rPr>
          <w:sz w:val="20"/>
          <w:szCs w:val="20"/>
        </w:rPr>
        <w:t>osobiście</w:t>
      </w:r>
      <w:r w:rsidRPr="00041783">
        <w:rPr>
          <w:spacing w:val="-9"/>
          <w:sz w:val="20"/>
          <w:szCs w:val="20"/>
        </w:rPr>
        <w:t xml:space="preserve"> </w:t>
      </w:r>
      <w:r w:rsidRPr="00041783">
        <w:rPr>
          <w:sz w:val="20"/>
          <w:szCs w:val="20"/>
        </w:rPr>
        <w:t>na</w:t>
      </w:r>
      <w:r w:rsidRPr="00041783">
        <w:rPr>
          <w:spacing w:val="-8"/>
          <w:sz w:val="20"/>
          <w:szCs w:val="20"/>
        </w:rPr>
        <w:t xml:space="preserve"> </w:t>
      </w:r>
      <w:r w:rsidRPr="00041783">
        <w:rPr>
          <w:sz w:val="20"/>
          <w:szCs w:val="20"/>
        </w:rPr>
        <w:t>adres</w:t>
      </w:r>
      <w:r w:rsidRPr="00041783">
        <w:rPr>
          <w:spacing w:val="-7"/>
          <w:sz w:val="20"/>
          <w:szCs w:val="20"/>
        </w:rPr>
        <w:t xml:space="preserve"> </w:t>
      </w:r>
      <w:r w:rsidRPr="00041783">
        <w:rPr>
          <w:sz w:val="20"/>
          <w:szCs w:val="20"/>
        </w:rPr>
        <w:t>Zamawiającego</w:t>
      </w:r>
      <w:r w:rsidRPr="00041783">
        <w:rPr>
          <w:spacing w:val="-8"/>
          <w:sz w:val="20"/>
          <w:szCs w:val="20"/>
        </w:rPr>
        <w:t xml:space="preserve"> </w:t>
      </w:r>
      <w:r w:rsidRPr="00041783">
        <w:rPr>
          <w:sz w:val="20"/>
          <w:szCs w:val="20"/>
        </w:rPr>
        <w:t>podany</w:t>
      </w:r>
      <w:r w:rsidRPr="00041783">
        <w:rPr>
          <w:spacing w:val="-7"/>
          <w:sz w:val="20"/>
          <w:szCs w:val="20"/>
        </w:rPr>
        <w:t xml:space="preserve"> </w:t>
      </w:r>
      <w:r w:rsidRPr="00041783">
        <w:rPr>
          <w:sz w:val="20"/>
          <w:szCs w:val="20"/>
        </w:rPr>
        <w:t>w</w:t>
      </w:r>
      <w:r w:rsidRPr="00041783">
        <w:rPr>
          <w:spacing w:val="-9"/>
          <w:sz w:val="20"/>
          <w:szCs w:val="20"/>
        </w:rPr>
        <w:t xml:space="preserve"> </w:t>
      </w:r>
      <w:r w:rsidR="006B2CEB" w:rsidRPr="00041783">
        <w:rPr>
          <w:spacing w:val="-9"/>
          <w:sz w:val="20"/>
          <w:szCs w:val="20"/>
        </w:rPr>
        <w:t xml:space="preserve">§1 </w:t>
      </w:r>
      <w:r w:rsidRPr="00041783">
        <w:rPr>
          <w:sz w:val="20"/>
          <w:szCs w:val="20"/>
        </w:rPr>
        <w:t>zapytania ofertowego</w:t>
      </w:r>
      <w:r w:rsidRPr="00041783">
        <w:rPr>
          <w:spacing w:val="-3"/>
          <w:sz w:val="20"/>
          <w:szCs w:val="20"/>
        </w:rPr>
        <w:t xml:space="preserve"> </w:t>
      </w:r>
      <w:r w:rsidRPr="00041783">
        <w:rPr>
          <w:sz w:val="20"/>
          <w:szCs w:val="20"/>
        </w:rPr>
        <w:t>lub</w:t>
      </w:r>
    </w:p>
    <w:p w14:paraId="5A0E4F06" w14:textId="1C676580" w:rsidR="009B166C" w:rsidRPr="00041783" w:rsidRDefault="009B166C" w:rsidP="005D02E9">
      <w:pPr>
        <w:pStyle w:val="Akapitzlist"/>
        <w:numPr>
          <w:ilvl w:val="1"/>
          <w:numId w:val="7"/>
        </w:numPr>
        <w:tabs>
          <w:tab w:val="left" w:pos="1456"/>
        </w:tabs>
        <w:suppressAutoHyphens w:val="0"/>
        <w:autoSpaceDE w:val="0"/>
        <w:autoSpaceDN w:val="0"/>
        <w:spacing w:line="276" w:lineRule="auto"/>
        <w:ind w:left="142" w:hanging="142"/>
        <w:contextualSpacing w:val="0"/>
        <w:jc w:val="both"/>
        <w:rPr>
          <w:sz w:val="20"/>
          <w:szCs w:val="20"/>
        </w:rPr>
      </w:pPr>
      <w:r w:rsidRPr="00041783">
        <w:rPr>
          <w:sz w:val="20"/>
          <w:szCs w:val="20"/>
        </w:rPr>
        <w:t>w</w:t>
      </w:r>
      <w:r w:rsidRPr="00041783">
        <w:rPr>
          <w:spacing w:val="15"/>
          <w:sz w:val="20"/>
          <w:szCs w:val="20"/>
        </w:rPr>
        <w:t xml:space="preserve"> </w:t>
      </w:r>
      <w:r w:rsidRPr="00041783">
        <w:rPr>
          <w:sz w:val="20"/>
          <w:szCs w:val="20"/>
        </w:rPr>
        <w:t>formie</w:t>
      </w:r>
      <w:r w:rsidRPr="00041783">
        <w:rPr>
          <w:spacing w:val="61"/>
          <w:sz w:val="20"/>
          <w:szCs w:val="20"/>
        </w:rPr>
        <w:t xml:space="preserve"> </w:t>
      </w:r>
      <w:r w:rsidRPr="00041783">
        <w:rPr>
          <w:sz w:val="20"/>
          <w:szCs w:val="20"/>
        </w:rPr>
        <w:t>elektronicznej:</w:t>
      </w:r>
      <w:r w:rsidRPr="00041783">
        <w:rPr>
          <w:spacing w:val="62"/>
          <w:sz w:val="20"/>
          <w:szCs w:val="20"/>
        </w:rPr>
        <w:t xml:space="preserve"> </w:t>
      </w:r>
      <w:r w:rsidRPr="00041783">
        <w:rPr>
          <w:sz w:val="20"/>
          <w:szCs w:val="20"/>
        </w:rPr>
        <w:t>skany</w:t>
      </w:r>
      <w:r w:rsidRPr="00041783">
        <w:rPr>
          <w:spacing w:val="61"/>
          <w:sz w:val="20"/>
          <w:szCs w:val="20"/>
        </w:rPr>
        <w:t xml:space="preserve"> </w:t>
      </w:r>
      <w:r w:rsidRPr="00041783">
        <w:rPr>
          <w:sz w:val="20"/>
          <w:szCs w:val="20"/>
        </w:rPr>
        <w:t>dokumentów</w:t>
      </w:r>
      <w:r w:rsidRPr="00041783">
        <w:rPr>
          <w:spacing w:val="59"/>
          <w:sz w:val="20"/>
          <w:szCs w:val="20"/>
        </w:rPr>
        <w:t xml:space="preserve"> </w:t>
      </w:r>
      <w:r w:rsidRPr="00041783">
        <w:rPr>
          <w:sz w:val="20"/>
          <w:szCs w:val="20"/>
        </w:rPr>
        <w:t>w</w:t>
      </w:r>
      <w:r w:rsidRPr="00041783">
        <w:rPr>
          <w:spacing w:val="59"/>
          <w:sz w:val="20"/>
          <w:szCs w:val="20"/>
        </w:rPr>
        <w:t xml:space="preserve"> </w:t>
      </w:r>
      <w:r w:rsidRPr="00041783">
        <w:rPr>
          <w:sz w:val="20"/>
          <w:szCs w:val="20"/>
        </w:rPr>
        <w:t>postaci</w:t>
      </w:r>
      <w:r w:rsidRPr="00041783">
        <w:rPr>
          <w:spacing w:val="60"/>
          <w:sz w:val="20"/>
          <w:szCs w:val="20"/>
        </w:rPr>
        <w:t xml:space="preserve"> </w:t>
      </w:r>
      <w:r w:rsidRPr="00041783">
        <w:rPr>
          <w:sz w:val="20"/>
          <w:szCs w:val="20"/>
        </w:rPr>
        <w:t>plików</w:t>
      </w:r>
      <w:r w:rsidRPr="00041783">
        <w:rPr>
          <w:spacing w:val="59"/>
          <w:sz w:val="20"/>
          <w:szCs w:val="20"/>
        </w:rPr>
        <w:t xml:space="preserve"> </w:t>
      </w:r>
      <w:r w:rsidRPr="00041783">
        <w:rPr>
          <w:sz w:val="20"/>
          <w:szCs w:val="20"/>
        </w:rPr>
        <w:t>w</w:t>
      </w:r>
      <w:r w:rsidRPr="00041783">
        <w:rPr>
          <w:spacing w:val="62"/>
          <w:sz w:val="20"/>
          <w:szCs w:val="20"/>
        </w:rPr>
        <w:t xml:space="preserve"> </w:t>
      </w:r>
      <w:r w:rsidRPr="00041783">
        <w:rPr>
          <w:sz w:val="20"/>
          <w:szCs w:val="20"/>
        </w:rPr>
        <w:t>formacie</w:t>
      </w:r>
      <w:r w:rsidRPr="00041783">
        <w:rPr>
          <w:spacing w:val="59"/>
          <w:sz w:val="20"/>
          <w:szCs w:val="20"/>
        </w:rPr>
        <w:t xml:space="preserve"> </w:t>
      </w:r>
      <w:r w:rsidRPr="00041783">
        <w:rPr>
          <w:sz w:val="20"/>
          <w:szCs w:val="20"/>
        </w:rPr>
        <w:t>PDF</w:t>
      </w:r>
      <w:r w:rsidRPr="00041783">
        <w:rPr>
          <w:spacing w:val="62"/>
          <w:sz w:val="20"/>
          <w:szCs w:val="20"/>
        </w:rPr>
        <w:t xml:space="preserve"> </w:t>
      </w:r>
      <w:r w:rsidRPr="00041783">
        <w:rPr>
          <w:sz w:val="20"/>
          <w:szCs w:val="20"/>
        </w:rPr>
        <w:t>na</w:t>
      </w:r>
      <w:r w:rsidRPr="00041783">
        <w:rPr>
          <w:spacing w:val="60"/>
          <w:sz w:val="20"/>
          <w:szCs w:val="20"/>
        </w:rPr>
        <w:t xml:space="preserve"> </w:t>
      </w:r>
      <w:r w:rsidRPr="00041783">
        <w:rPr>
          <w:sz w:val="20"/>
          <w:szCs w:val="20"/>
        </w:rPr>
        <w:t>adres:</w:t>
      </w:r>
      <w:r w:rsidR="0028498F" w:rsidRPr="00041783">
        <w:rPr>
          <w:sz w:val="20"/>
          <w:szCs w:val="20"/>
        </w:rPr>
        <w:t xml:space="preserve"> </w:t>
      </w:r>
      <w:hyperlink r:id="rId8" w:history="1">
        <w:r w:rsidR="0077635D" w:rsidRPr="00AE7872">
          <w:rPr>
            <w:rStyle w:val="Hipercze"/>
            <w:sz w:val="20"/>
            <w:szCs w:val="20"/>
          </w:rPr>
          <w:t>biuro@diagno-test.pl.</w:t>
        </w:r>
      </w:hyperlink>
    </w:p>
    <w:p w14:paraId="2F915EB2" w14:textId="51061A30" w:rsidR="009B166C" w:rsidRPr="00041783" w:rsidRDefault="009B166C" w:rsidP="005D02E9">
      <w:pPr>
        <w:pStyle w:val="Akapitzlist"/>
        <w:numPr>
          <w:ilvl w:val="0"/>
          <w:numId w:val="7"/>
        </w:numPr>
        <w:tabs>
          <w:tab w:val="clear" w:pos="0"/>
        </w:tabs>
        <w:suppressAutoHyphens w:val="0"/>
        <w:autoSpaceDE w:val="0"/>
        <w:autoSpaceDN w:val="0"/>
        <w:spacing w:line="276" w:lineRule="auto"/>
        <w:ind w:left="284" w:right="122" w:hanging="284"/>
        <w:contextualSpacing w:val="0"/>
        <w:jc w:val="both"/>
        <w:rPr>
          <w:sz w:val="20"/>
          <w:szCs w:val="20"/>
        </w:rPr>
      </w:pPr>
      <w:r w:rsidRPr="00041783">
        <w:rPr>
          <w:sz w:val="20"/>
          <w:szCs w:val="20"/>
        </w:rPr>
        <w:t>W</w:t>
      </w:r>
      <w:r w:rsidRPr="00041783">
        <w:rPr>
          <w:spacing w:val="26"/>
          <w:sz w:val="20"/>
          <w:szCs w:val="20"/>
        </w:rPr>
        <w:t xml:space="preserve"> </w:t>
      </w:r>
      <w:r w:rsidRPr="00041783">
        <w:rPr>
          <w:sz w:val="20"/>
          <w:szCs w:val="20"/>
        </w:rPr>
        <w:t>przypadkach</w:t>
      </w:r>
      <w:r w:rsidRPr="00041783">
        <w:rPr>
          <w:spacing w:val="24"/>
          <w:sz w:val="20"/>
          <w:szCs w:val="20"/>
        </w:rPr>
        <w:t xml:space="preserve"> </w:t>
      </w:r>
      <w:r w:rsidRPr="00041783">
        <w:rPr>
          <w:sz w:val="20"/>
          <w:szCs w:val="20"/>
        </w:rPr>
        <w:t>określonych</w:t>
      </w:r>
      <w:r w:rsidRPr="00041783">
        <w:rPr>
          <w:spacing w:val="24"/>
          <w:sz w:val="20"/>
          <w:szCs w:val="20"/>
        </w:rPr>
        <w:t xml:space="preserve"> </w:t>
      </w:r>
      <w:r w:rsidRPr="00041783">
        <w:rPr>
          <w:sz w:val="20"/>
          <w:szCs w:val="20"/>
        </w:rPr>
        <w:t>w</w:t>
      </w:r>
      <w:r w:rsidRPr="00041783">
        <w:rPr>
          <w:spacing w:val="24"/>
          <w:sz w:val="20"/>
          <w:szCs w:val="20"/>
        </w:rPr>
        <w:t xml:space="preserve"> </w:t>
      </w:r>
      <w:r w:rsidR="006B2CEB" w:rsidRPr="00041783">
        <w:rPr>
          <w:sz w:val="20"/>
          <w:szCs w:val="20"/>
        </w:rPr>
        <w:t>p</w:t>
      </w:r>
      <w:r w:rsidRPr="00041783">
        <w:rPr>
          <w:sz w:val="20"/>
          <w:szCs w:val="20"/>
        </w:rPr>
        <w:t>kt.</w:t>
      </w:r>
      <w:r w:rsidRPr="00041783">
        <w:rPr>
          <w:spacing w:val="25"/>
          <w:sz w:val="20"/>
          <w:szCs w:val="20"/>
        </w:rPr>
        <w:t xml:space="preserve"> </w:t>
      </w:r>
      <w:r w:rsidR="006B2CEB" w:rsidRPr="00041783">
        <w:rPr>
          <w:sz w:val="20"/>
          <w:szCs w:val="20"/>
        </w:rPr>
        <w:t>9</w:t>
      </w:r>
      <w:r w:rsidRPr="00041783">
        <w:rPr>
          <w:spacing w:val="25"/>
          <w:sz w:val="20"/>
          <w:szCs w:val="20"/>
        </w:rPr>
        <w:t xml:space="preserve"> </w:t>
      </w:r>
      <w:r w:rsidRPr="00041783">
        <w:rPr>
          <w:sz w:val="20"/>
          <w:szCs w:val="20"/>
        </w:rPr>
        <w:t>tj.</w:t>
      </w:r>
      <w:r w:rsidRPr="00041783">
        <w:rPr>
          <w:spacing w:val="26"/>
          <w:sz w:val="20"/>
          <w:szCs w:val="20"/>
        </w:rPr>
        <w:t xml:space="preserve"> </w:t>
      </w:r>
      <w:r w:rsidRPr="00041783">
        <w:rPr>
          <w:sz w:val="20"/>
          <w:szCs w:val="20"/>
        </w:rPr>
        <w:t>w</w:t>
      </w:r>
      <w:r w:rsidRPr="00041783">
        <w:rPr>
          <w:spacing w:val="24"/>
          <w:sz w:val="20"/>
          <w:szCs w:val="20"/>
        </w:rPr>
        <w:t xml:space="preserve"> </w:t>
      </w:r>
      <w:r w:rsidRPr="00041783">
        <w:rPr>
          <w:sz w:val="20"/>
          <w:szCs w:val="20"/>
        </w:rPr>
        <w:t>sytuacji</w:t>
      </w:r>
      <w:r w:rsidRPr="00041783">
        <w:rPr>
          <w:spacing w:val="23"/>
          <w:sz w:val="20"/>
          <w:szCs w:val="20"/>
        </w:rPr>
        <w:t xml:space="preserve"> </w:t>
      </w:r>
      <w:r w:rsidRPr="00041783">
        <w:rPr>
          <w:sz w:val="20"/>
          <w:szCs w:val="20"/>
        </w:rPr>
        <w:t>złożenia</w:t>
      </w:r>
      <w:r w:rsidRPr="00041783">
        <w:rPr>
          <w:spacing w:val="26"/>
          <w:sz w:val="20"/>
          <w:szCs w:val="20"/>
        </w:rPr>
        <w:t xml:space="preserve"> </w:t>
      </w:r>
      <w:r w:rsidRPr="00041783">
        <w:rPr>
          <w:sz w:val="20"/>
          <w:szCs w:val="20"/>
        </w:rPr>
        <w:t>oferty</w:t>
      </w:r>
      <w:r w:rsidRPr="00041783">
        <w:rPr>
          <w:spacing w:val="27"/>
          <w:sz w:val="20"/>
          <w:szCs w:val="20"/>
        </w:rPr>
        <w:t xml:space="preserve"> </w:t>
      </w:r>
      <w:r w:rsidRPr="00041783">
        <w:rPr>
          <w:sz w:val="20"/>
          <w:szCs w:val="20"/>
        </w:rPr>
        <w:t>w</w:t>
      </w:r>
      <w:r w:rsidRPr="00041783">
        <w:rPr>
          <w:spacing w:val="24"/>
          <w:sz w:val="20"/>
          <w:szCs w:val="20"/>
        </w:rPr>
        <w:t xml:space="preserve"> </w:t>
      </w:r>
      <w:r w:rsidRPr="00041783">
        <w:rPr>
          <w:sz w:val="20"/>
          <w:szCs w:val="20"/>
        </w:rPr>
        <w:t>inny</w:t>
      </w:r>
      <w:r w:rsidRPr="00041783">
        <w:rPr>
          <w:spacing w:val="24"/>
          <w:sz w:val="20"/>
          <w:szCs w:val="20"/>
        </w:rPr>
        <w:t xml:space="preserve"> </w:t>
      </w:r>
      <w:r w:rsidRPr="00041783">
        <w:rPr>
          <w:sz w:val="20"/>
          <w:szCs w:val="20"/>
        </w:rPr>
        <w:t>sposób</w:t>
      </w:r>
      <w:r w:rsidRPr="00041783">
        <w:rPr>
          <w:spacing w:val="26"/>
          <w:sz w:val="20"/>
          <w:szCs w:val="20"/>
        </w:rPr>
        <w:t xml:space="preserve"> </w:t>
      </w:r>
      <w:r w:rsidRPr="00041783">
        <w:rPr>
          <w:sz w:val="20"/>
          <w:szCs w:val="20"/>
        </w:rPr>
        <w:t>niż</w:t>
      </w:r>
      <w:r w:rsidRPr="00041783">
        <w:rPr>
          <w:spacing w:val="23"/>
          <w:sz w:val="20"/>
          <w:szCs w:val="20"/>
        </w:rPr>
        <w:t xml:space="preserve"> </w:t>
      </w:r>
      <w:r w:rsidRPr="00041783">
        <w:rPr>
          <w:sz w:val="20"/>
          <w:szCs w:val="20"/>
        </w:rPr>
        <w:t>za</w:t>
      </w:r>
      <w:r w:rsidR="005E4827" w:rsidRPr="00041783">
        <w:rPr>
          <w:sz w:val="20"/>
          <w:szCs w:val="20"/>
        </w:rPr>
        <w:t xml:space="preserve"> </w:t>
      </w:r>
      <w:r w:rsidRPr="00041783">
        <w:rPr>
          <w:spacing w:val="-43"/>
          <w:sz w:val="20"/>
          <w:szCs w:val="20"/>
        </w:rPr>
        <w:t xml:space="preserve"> </w:t>
      </w:r>
      <w:r w:rsidR="006B2CEB" w:rsidRPr="00041783">
        <w:rPr>
          <w:spacing w:val="-43"/>
          <w:sz w:val="20"/>
          <w:szCs w:val="20"/>
        </w:rPr>
        <w:t xml:space="preserve">        </w:t>
      </w:r>
      <w:r w:rsidRPr="00041783">
        <w:rPr>
          <w:sz w:val="20"/>
          <w:szCs w:val="20"/>
        </w:rPr>
        <w:t>pośrednictwem</w:t>
      </w:r>
      <w:r w:rsidRPr="00041783">
        <w:rPr>
          <w:spacing w:val="-2"/>
          <w:sz w:val="20"/>
          <w:szCs w:val="20"/>
        </w:rPr>
        <w:t xml:space="preserve"> </w:t>
      </w:r>
      <w:r w:rsidRPr="00041783">
        <w:rPr>
          <w:sz w:val="20"/>
          <w:szCs w:val="20"/>
        </w:rPr>
        <w:t>Bazy</w:t>
      </w:r>
      <w:r w:rsidRPr="00041783">
        <w:rPr>
          <w:spacing w:val="1"/>
          <w:sz w:val="20"/>
          <w:szCs w:val="20"/>
        </w:rPr>
        <w:t xml:space="preserve"> </w:t>
      </w:r>
      <w:r w:rsidRPr="00041783">
        <w:rPr>
          <w:sz w:val="20"/>
          <w:szCs w:val="20"/>
        </w:rPr>
        <w:t>Konkurencyjności, Zamawiający</w:t>
      </w:r>
      <w:r w:rsidRPr="00041783">
        <w:rPr>
          <w:spacing w:val="-1"/>
          <w:sz w:val="20"/>
          <w:szCs w:val="20"/>
        </w:rPr>
        <w:t xml:space="preserve"> </w:t>
      </w:r>
      <w:r w:rsidRPr="00041783">
        <w:rPr>
          <w:sz w:val="20"/>
          <w:szCs w:val="20"/>
        </w:rPr>
        <w:t>wymaga, aby: oferta</w:t>
      </w:r>
      <w:r w:rsidRPr="00041783">
        <w:rPr>
          <w:spacing w:val="26"/>
          <w:sz w:val="20"/>
          <w:szCs w:val="20"/>
        </w:rPr>
        <w:t xml:space="preserve"> </w:t>
      </w:r>
      <w:r w:rsidRPr="00041783">
        <w:rPr>
          <w:sz w:val="20"/>
          <w:szCs w:val="20"/>
        </w:rPr>
        <w:t>składana</w:t>
      </w:r>
      <w:r w:rsidRPr="00041783">
        <w:rPr>
          <w:spacing w:val="23"/>
          <w:sz w:val="20"/>
          <w:szCs w:val="20"/>
        </w:rPr>
        <w:t xml:space="preserve"> </w:t>
      </w:r>
      <w:r w:rsidRPr="00041783">
        <w:rPr>
          <w:sz w:val="20"/>
          <w:szCs w:val="20"/>
        </w:rPr>
        <w:t>osobiście</w:t>
      </w:r>
      <w:r w:rsidRPr="00041783">
        <w:rPr>
          <w:spacing w:val="25"/>
          <w:sz w:val="20"/>
          <w:szCs w:val="20"/>
        </w:rPr>
        <w:t xml:space="preserve"> </w:t>
      </w:r>
      <w:r w:rsidRPr="00041783">
        <w:rPr>
          <w:sz w:val="20"/>
          <w:szCs w:val="20"/>
        </w:rPr>
        <w:t>lub</w:t>
      </w:r>
      <w:r w:rsidRPr="00041783">
        <w:rPr>
          <w:spacing w:val="26"/>
          <w:sz w:val="20"/>
          <w:szCs w:val="20"/>
        </w:rPr>
        <w:t xml:space="preserve"> </w:t>
      </w:r>
      <w:r w:rsidRPr="00041783">
        <w:rPr>
          <w:sz w:val="20"/>
          <w:szCs w:val="20"/>
        </w:rPr>
        <w:t>przesyłana</w:t>
      </w:r>
      <w:r w:rsidRPr="00041783">
        <w:rPr>
          <w:spacing w:val="23"/>
          <w:sz w:val="20"/>
          <w:szCs w:val="20"/>
        </w:rPr>
        <w:t xml:space="preserve"> </w:t>
      </w:r>
      <w:r w:rsidRPr="00041783">
        <w:rPr>
          <w:sz w:val="20"/>
          <w:szCs w:val="20"/>
        </w:rPr>
        <w:t>przesyłką</w:t>
      </w:r>
      <w:r w:rsidRPr="00041783">
        <w:rPr>
          <w:spacing w:val="27"/>
          <w:sz w:val="20"/>
          <w:szCs w:val="20"/>
        </w:rPr>
        <w:t xml:space="preserve"> </w:t>
      </w:r>
      <w:r w:rsidRPr="00041783">
        <w:rPr>
          <w:sz w:val="20"/>
          <w:szCs w:val="20"/>
        </w:rPr>
        <w:t>pocztową</w:t>
      </w:r>
      <w:r w:rsidRPr="00041783">
        <w:rPr>
          <w:spacing w:val="26"/>
          <w:sz w:val="20"/>
          <w:szCs w:val="20"/>
        </w:rPr>
        <w:t xml:space="preserve"> </w:t>
      </w:r>
      <w:r w:rsidRPr="00041783">
        <w:rPr>
          <w:sz w:val="20"/>
          <w:szCs w:val="20"/>
        </w:rPr>
        <w:t>lub</w:t>
      </w:r>
      <w:r w:rsidRPr="00041783">
        <w:rPr>
          <w:spacing w:val="26"/>
          <w:sz w:val="20"/>
          <w:szCs w:val="20"/>
        </w:rPr>
        <w:t xml:space="preserve"> </w:t>
      </w:r>
      <w:r w:rsidRPr="00041783">
        <w:rPr>
          <w:sz w:val="20"/>
          <w:szCs w:val="20"/>
        </w:rPr>
        <w:t>kurierską</w:t>
      </w:r>
      <w:r w:rsidRPr="00041783">
        <w:rPr>
          <w:spacing w:val="24"/>
          <w:sz w:val="20"/>
          <w:szCs w:val="20"/>
        </w:rPr>
        <w:t xml:space="preserve"> </w:t>
      </w:r>
      <w:r w:rsidRPr="00041783">
        <w:rPr>
          <w:sz w:val="20"/>
          <w:szCs w:val="20"/>
        </w:rPr>
        <w:t>została</w:t>
      </w:r>
      <w:r w:rsidRPr="00041783">
        <w:rPr>
          <w:spacing w:val="24"/>
          <w:sz w:val="20"/>
          <w:szCs w:val="20"/>
        </w:rPr>
        <w:t xml:space="preserve"> </w:t>
      </w:r>
      <w:r w:rsidRPr="00041783">
        <w:rPr>
          <w:sz w:val="20"/>
          <w:szCs w:val="20"/>
        </w:rPr>
        <w:t>umieszczona</w:t>
      </w:r>
      <w:r w:rsidRPr="00041783">
        <w:rPr>
          <w:spacing w:val="-42"/>
          <w:sz w:val="20"/>
          <w:szCs w:val="20"/>
        </w:rPr>
        <w:t xml:space="preserve"> </w:t>
      </w:r>
      <w:r w:rsidRPr="00041783">
        <w:rPr>
          <w:sz w:val="20"/>
          <w:szCs w:val="20"/>
        </w:rPr>
        <w:t>w</w:t>
      </w:r>
      <w:r w:rsidRPr="00041783">
        <w:rPr>
          <w:spacing w:val="-2"/>
          <w:sz w:val="20"/>
          <w:szCs w:val="20"/>
        </w:rPr>
        <w:t xml:space="preserve"> </w:t>
      </w:r>
      <w:r w:rsidRPr="00041783">
        <w:rPr>
          <w:sz w:val="20"/>
          <w:szCs w:val="20"/>
        </w:rPr>
        <w:t>zamkniętej kopercie</w:t>
      </w:r>
      <w:r w:rsidRPr="00041783">
        <w:rPr>
          <w:spacing w:val="-2"/>
          <w:sz w:val="20"/>
          <w:szCs w:val="20"/>
        </w:rPr>
        <w:t xml:space="preserve"> </w:t>
      </w:r>
      <w:r w:rsidRPr="00041783">
        <w:rPr>
          <w:sz w:val="20"/>
          <w:szCs w:val="20"/>
        </w:rPr>
        <w:t>opisanej następującymi</w:t>
      </w:r>
      <w:r w:rsidRPr="00041783">
        <w:rPr>
          <w:spacing w:val="-1"/>
          <w:sz w:val="20"/>
          <w:szCs w:val="20"/>
        </w:rPr>
        <w:t xml:space="preserve"> </w:t>
      </w:r>
      <w:r w:rsidRPr="00041783">
        <w:rPr>
          <w:sz w:val="20"/>
          <w:szCs w:val="20"/>
        </w:rPr>
        <w:t>elementami:</w:t>
      </w:r>
    </w:p>
    <w:p w14:paraId="76EAB232" w14:textId="77777777" w:rsidR="009B166C" w:rsidRPr="00041783" w:rsidRDefault="009B166C" w:rsidP="005D02E9">
      <w:pPr>
        <w:pStyle w:val="Akapitzlist"/>
        <w:numPr>
          <w:ilvl w:val="1"/>
          <w:numId w:val="7"/>
        </w:numPr>
        <w:tabs>
          <w:tab w:val="left" w:pos="1874"/>
        </w:tabs>
        <w:suppressAutoHyphens w:val="0"/>
        <w:autoSpaceDE w:val="0"/>
        <w:autoSpaceDN w:val="0"/>
        <w:spacing w:line="276" w:lineRule="auto"/>
        <w:ind w:left="284" w:hanging="284"/>
        <w:contextualSpacing w:val="0"/>
        <w:jc w:val="both"/>
        <w:rPr>
          <w:sz w:val="20"/>
          <w:szCs w:val="20"/>
        </w:rPr>
      </w:pPr>
      <w:r w:rsidRPr="00041783">
        <w:rPr>
          <w:sz w:val="20"/>
          <w:szCs w:val="20"/>
        </w:rPr>
        <w:t>Nazwą</w:t>
      </w:r>
      <w:r w:rsidRPr="00041783">
        <w:rPr>
          <w:spacing w:val="-2"/>
          <w:sz w:val="20"/>
          <w:szCs w:val="20"/>
        </w:rPr>
        <w:t xml:space="preserve"> </w:t>
      </w:r>
      <w:r w:rsidRPr="00041783">
        <w:rPr>
          <w:sz w:val="20"/>
          <w:szCs w:val="20"/>
        </w:rPr>
        <w:t>i</w:t>
      </w:r>
      <w:r w:rsidRPr="00041783">
        <w:rPr>
          <w:spacing w:val="-2"/>
          <w:sz w:val="20"/>
          <w:szCs w:val="20"/>
        </w:rPr>
        <w:t xml:space="preserve"> </w:t>
      </w:r>
      <w:r w:rsidRPr="00041783">
        <w:rPr>
          <w:sz w:val="20"/>
          <w:szCs w:val="20"/>
        </w:rPr>
        <w:t>adresem</w:t>
      </w:r>
      <w:r w:rsidRPr="00041783">
        <w:rPr>
          <w:spacing w:val="-3"/>
          <w:sz w:val="20"/>
          <w:szCs w:val="20"/>
        </w:rPr>
        <w:t xml:space="preserve"> </w:t>
      </w:r>
      <w:r w:rsidRPr="00041783">
        <w:rPr>
          <w:sz w:val="20"/>
          <w:szCs w:val="20"/>
        </w:rPr>
        <w:t>Zamawiającego</w:t>
      </w:r>
    </w:p>
    <w:p w14:paraId="24C318B5" w14:textId="77777777" w:rsidR="009B166C" w:rsidRPr="00041783" w:rsidRDefault="009B166C" w:rsidP="005D02E9">
      <w:pPr>
        <w:pStyle w:val="Akapitzlist"/>
        <w:numPr>
          <w:ilvl w:val="1"/>
          <w:numId w:val="7"/>
        </w:numPr>
        <w:tabs>
          <w:tab w:val="left" w:pos="1884"/>
        </w:tabs>
        <w:suppressAutoHyphens w:val="0"/>
        <w:autoSpaceDE w:val="0"/>
        <w:autoSpaceDN w:val="0"/>
        <w:spacing w:line="276" w:lineRule="auto"/>
        <w:ind w:left="284" w:hanging="284"/>
        <w:contextualSpacing w:val="0"/>
        <w:jc w:val="both"/>
        <w:rPr>
          <w:sz w:val="20"/>
          <w:szCs w:val="20"/>
        </w:rPr>
      </w:pPr>
      <w:r w:rsidRPr="00041783">
        <w:rPr>
          <w:sz w:val="20"/>
          <w:szCs w:val="20"/>
        </w:rPr>
        <w:t>Nazwą</w:t>
      </w:r>
      <w:r w:rsidRPr="00041783">
        <w:rPr>
          <w:spacing w:val="-2"/>
          <w:sz w:val="20"/>
          <w:szCs w:val="20"/>
        </w:rPr>
        <w:t xml:space="preserve"> </w:t>
      </w:r>
      <w:r w:rsidRPr="00041783">
        <w:rPr>
          <w:sz w:val="20"/>
          <w:szCs w:val="20"/>
        </w:rPr>
        <w:t>i</w:t>
      </w:r>
      <w:r w:rsidRPr="00041783">
        <w:rPr>
          <w:spacing w:val="-1"/>
          <w:sz w:val="20"/>
          <w:szCs w:val="20"/>
        </w:rPr>
        <w:t xml:space="preserve"> </w:t>
      </w:r>
      <w:r w:rsidRPr="00041783">
        <w:rPr>
          <w:sz w:val="20"/>
          <w:szCs w:val="20"/>
        </w:rPr>
        <w:t>adresem</w:t>
      </w:r>
      <w:r w:rsidRPr="00041783">
        <w:rPr>
          <w:spacing w:val="-3"/>
          <w:sz w:val="20"/>
          <w:szCs w:val="20"/>
        </w:rPr>
        <w:t xml:space="preserve"> </w:t>
      </w:r>
      <w:r w:rsidRPr="00041783">
        <w:rPr>
          <w:sz w:val="20"/>
          <w:szCs w:val="20"/>
        </w:rPr>
        <w:t>Wykonawcy</w:t>
      </w:r>
    </w:p>
    <w:p w14:paraId="3487F146" w14:textId="2589B7C7" w:rsidR="009B166C" w:rsidRPr="00126CDF" w:rsidRDefault="009B166C" w:rsidP="005D02E9">
      <w:pPr>
        <w:pStyle w:val="Akapitzlist"/>
        <w:numPr>
          <w:ilvl w:val="1"/>
          <w:numId w:val="7"/>
        </w:numPr>
        <w:tabs>
          <w:tab w:val="left" w:pos="1851"/>
        </w:tabs>
        <w:suppressAutoHyphens w:val="0"/>
        <w:autoSpaceDE w:val="0"/>
        <w:autoSpaceDN w:val="0"/>
        <w:spacing w:line="276" w:lineRule="auto"/>
        <w:ind w:left="284" w:hanging="284"/>
        <w:contextualSpacing w:val="0"/>
        <w:jc w:val="both"/>
        <w:rPr>
          <w:sz w:val="20"/>
          <w:szCs w:val="20"/>
        </w:rPr>
      </w:pPr>
      <w:r w:rsidRPr="00041783">
        <w:rPr>
          <w:spacing w:val="-1"/>
          <w:sz w:val="20"/>
          <w:szCs w:val="20"/>
        </w:rPr>
        <w:t>Adnotacją</w:t>
      </w:r>
      <w:r w:rsidRPr="00041783">
        <w:rPr>
          <w:spacing w:val="-11"/>
          <w:sz w:val="20"/>
          <w:szCs w:val="20"/>
        </w:rPr>
        <w:t xml:space="preserve"> </w:t>
      </w:r>
      <w:r w:rsidRPr="00041783">
        <w:rPr>
          <w:spacing w:val="-1"/>
          <w:sz w:val="20"/>
          <w:szCs w:val="20"/>
        </w:rPr>
        <w:t>„Oferta</w:t>
      </w:r>
      <w:r w:rsidRPr="00041783">
        <w:rPr>
          <w:spacing w:val="-11"/>
          <w:sz w:val="20"/>
          <w:szCs w:val="20"/>
        </w:rPr>
        <w:t xml:space="preserve"> </w:t>
      </w:r>
      <w:r w:rsidRPr="00041783">
        <w:rPr>
          <w:spacing w:val="-1"/>
          <w:sz w:val="20"/>
          <w:szCs w:val="20"/>
        </w:rPr>
        <w:t>do</w:t>
      </w:r>
      <w:r w:rsidRPr="00041783">
        <w:rPr>
          <w:spacing w:val="-12"/>
          <w:sz w:val="20"/>
          <w:szCs w:val="20"/>
        </w:rPr>
        <w:t xml:space="preserve"> </w:t>
      </w:r>
      <w:r w:rsidR="0028498F" w:rsidRPr="00041783">
        <w:rPr>
          <w:spacing w:val="-1"/>
          <w:sz w:val="20"/>
          <w:szCs w:val="20"/>
        </w:rPr>
        <w:t xml:space="preserve">ZAPYTANIA OFERTOWEGO nr </w:t>
      </w:r>
      <w:r w:rsidR="00F56449">
        <w:rPr>
          <w:spacing w:val="-1"/>
          <w:sz w:val="20"/>
          <w:szCs w:val="20"/>
        </w:rPr>
        <w:t>4</w:t>
      </w:r>
      <w:r w:rsidR="0028498F" w:rsidRPr="00AB611A">
        <w:rPr>
          <w:spacing w:val="-1"/>
          <w:sz w:val="20"/>
          <w:szCs w:val="20"/>
        </w:rPr>
        <w:t>/</w:t>
      </w:r>
      <w:r w:rsidR="00AB611A" w:rsidRPr="00AB611A">
        <w:rPr>
          <w:bCs/>
          <w:spacing w:val="-7"/>
          <w:sz w:val="20"/>
          <w:szCs w:val="20"/>
        </w:rPr>
        <w:t>FESL.10.19-IP.02-0C0</w:t>
      </w:r>
      <w:r w:rsidR="0077635D">
        <w:rPr>
          <w:bCs/>
          <w:spacing w:val="-7"/>
          <w:sz w:val="20"/>
          <w:szCs w:val="20"/>
        </w:rPr>
        <w:t>1</w:t>
      </w:r>
      <w:r w:rsidR="00AB611A" w:rsidRPr="00AB611A">
        <w:rPr>
          <w:bCs/>
          <w:spacing w:val="-7"/>
          <w:sz w:val="20"/>
          <w:szCs w:val="20"/>
        </w:rPr>
        <w:t>/24</w:t>
      </w:r>
      <w:r w:rsidR="00AB611A">
        <w:rPr>
          <w:b/>
          <w:spacing w:val="-7"/>
          <w:sz w:val="20"/>
          <w:szCs w:val="20"/>
        </w:rPr>
        <w:t xml:space="preserve"> </w:t>
      </w:r>
      <w:r w:rsidRPr="00041783">
        <w:rPr>
          <w:sz w:val="20"/>
          <w:szCs w:val="20"/>
        </w:rPr>
        <w:t>z</w:t>
      </w:r>
      <w:r w:rsidRPr="00041783">
        <w:rPr>
          <w:spacing w:val="-12"/>
          <w:sz w:val="20"/>
          <w:szCs w:val="20"/>
        </w:rPr>
        <w:t xml:space="preserve"> </w:t>
      </w:r>
      <w:r w:rsidRPr="00126CDF">
        <w:rPr>
          <w:sz w:val="20"/>
          <w:szCs w:val="20"/>
        </w:rPr>
        <w:t xml:space="preserve">dnia </w:t>
      </w:r>
      <w:r w:rsidR="00131730">
        <w:rPr>
          <w:b/>
          <w:bCs/>
          <w:sz w:val="20"/>
          <w:szCs w:val="20"/>
        </w:rPr>
        <w:t>31</w:t>
      </w:r>
      <w:r w:rsidR="00AB611A" w:rsidRPr="00126CDF">
        <w:rPr>
          <w:b/>
          <w:bCs/>
          <w:sz w:val="20"/>
          <w:szCs w:val="20"/>
        </w:rPr>
        <w:t>.</w:t>
      </w:r>
      <w:r w:rsidR="00131730">
        <w:rPr>
          <w:b/>
          <w:bCs/>
          <w:sz w:val="20"/>
          <w:szCs w:val="20"/>
        </w:rPr>
        <w:t>01.</w:t>
      </w:r>
      <w:r w:rsidR="0028498F" w:rsidRPr="00126CDF">
        <w:rPr>
          <w:b/>
          <w:bCs/>
          <w:sz w:val="20"/>
          <w:szCs w:val="20"/>
        </w:rPr>
        <w:t>202</w:t>
      </w:r>
      <w:r w:rsidR="00131730">
        <w:rPr>
          <w:b/>
          <w:bCs/>
          <w:sz w:val="20"/>
          <w:szCs w:val="20"/>
        </w:rPr>
        <w:t>6</w:t>
      </w:r>
      <w:r w:rsidR="0028498F" w:rsidRPr="00126CDF">
        <w:rPr>
          <w:b/>
          <w:bCs/>
          <w:sz w:val="20"/>
          <w:szCs w:val="20"/>
        </w:rPr>
        <w:t xml:space="preserve"> </w:t>
      </w:r>
      <w:r w:rsidRPr="00126CDF">
        <w:rPr>
          <w:sz w:val="20"/>
          <w:szCs w:val="20"/>
        </w:rPr>
        <w:t>r.</w:t>
      </w:r>
      <w:r w:rsidRPr="00126CDF">
        <w:rPr>
          <w:spacing w:val="-2"/>
          <w:sz w:val="20"/>
          <w:szCs w:val="20"/>
        </w:rPr>
        <w:t xml:space="preserve"> </w:t>
      </w:r>
      <w:r w:rsidRPr="00126CDF">
        <w:rPr>
          <w:sz w:val="20"/>
          <w:szCs w:val="20"/>
        </w:rPr>
        <w:t>Nie</w:t>
      </w:r>
      <w:r w:rsidRPr="00126CDF">
        <w:rPr>
          <w:spacing w:val="-3"/>
          <w:sz w:val="20"/>
          <w:szCs w:val="20"/>
        </w:rPr>
        <w:t xml:space="preserve"> </w:t>
      </w:r>
      <w:r w:rsidRPr="00126CDF">
        <w:rPr>
          <w:sz w:val="20"/>
          <w:szCs w:val="20"/>
        </w:rPr>
        <w:t>otwierać</w:t>
      </w:r>
      <w:r w:rsidRPr="00126CDF">
        <w:rPr>
          <w:spacing w:val="-3"/>
          <w:sz w:val="20"/>
          <w:szCs w:val="20"/>
        </w:rPr>
        <w:t xml:space="preserve"> </w:t>
      </w:r>
      <w:r w:rsidRPr="00126CDF">
        <w:rPr>
          <w:sz w:val="20"/>
          <w:szCs w:val="20"/>
        </w:rPr>
        <w:t>do</w:t>
      </w:r>
      <w:r w:rsidRPr="00126CDF">
        <w:rPr>
          <w:spacing w:val="-1"/>
          <w:sz w:val="20"/>
          <w:szCs w:val="20"/>
        </w:rPr>
        <w:t xml:space="preserve"> </w:t>
      </w:r>
      <w:r w:rsidRPr="00126CDF">
        <w:rPr>
          <w:sz w:val="20"/>
          <w:szCs w:val="20"/>
        </w:rPr>
        <w:t xml:space="preserve">dnia </w:t>
      </w:r>
      <w:r w:rsidR="00131730">
        <w:rPr>
          <w:b/>
          <w:bCs/>
          <w:sz w:val="20"/>
          <w:szCs w:val="20"/>
        </w:rPr>
        <w:t>07.02.2026</w:t>
      </w:r>
      <w:r w:rsidR="0028498F" w:rsidRPr="00126CDF">
        <w:rPr>
          <w:b/>
          <w:bCs/>
          <w:sz w:val="20"/>
          <w:szCs w:val="20"/>
        </w:rPr>
        <w:t xml:space="preserve"> </w:t>
      </w:r>
      <w:r w:rsidRPr="00126CDF">
        <w:rPr>
          <w:sz w:val="20"/>
          <w:szCs w:val="20"/>
        </w:rPr>
        <w:t>r.</w:t>
      </w:r>
      <w:r w:rsidRPr="00126CDF">
        <w:rPr>
          <w:spacing w:val="-2"/>
          <w:sz w:val="20"/>
          <w:szCs w:val="20"/>
        </w:rPr>
        <w:t xml:space="preserve"> </w:t>
      </w:r>
      <w:r w:rsidRPr="00126CDF">
        <w:rPr>
          <w:sz w:val="20"/>
          <w:szCs w:val="20"/>
        </w:rPr>
        <w:t>do</w:t>
      </w:r>
      <w:r w:rsidRPr="00126CDF">
        <w:rPr>
          <w:spacing w:val="-1"/>
          <w:sz w:val="20"/>
          <w:szCs w:val="20"/>
        </w:rPr>
        <w:t xml:space="preserve"> </w:t>
      </w:r>
      <w:r w:rsidRPr="00126CDF">
        <w:rPr>
          <w:sz w:val="20"/>
          <w:szCs w:val="20"/>
        </w:rPr>
        <w:t xml:space="preserve">godz. </w:t>
      </w:r>
      <w:r w:rsidRPr="00126CDF">
        <w:rPr>
          <w:b/>
          <w:bCs/>
          <w:sz w:val="20"/>
          <w:szCs w:val="20"/>
        </w:rPr>
        <w:t>23:59</w:t>
      </w:r>
      <w:r w:rsidRPr="00126CDF">
        <w:rPr>
          <w:sz w:val="20"/>
          <w:szCs w:val="20"/>
        </w:rPr>
        <w:t>”.</w:t>
      </w:r>
    </w:p>
    <w:p w14:paraId="5E3FCEFD" w14:textId="7DD72845" w:rsidR="009B166C" w:rsidRPr="00041783" w:rsidRDefault="009B166C" w:rsidP="005D02E9">
      <w:pPr>
        <w:pStyle w:val="Tekstpodstawowy"/>
        <w:spacing w:line="276" w:lineRule="auto"/>
        <w:ind w:left="142" w:right="114" w:hanging="142"/>
        <w:jc w:val="both"/>
      </w:pPr>
      <w:r w:rsidRPr="00126CDF">
        <w:t>− oferta składana za pośrednictwem poczty elektronicznej była odpowiednio opisana tj. wiadomość</w:t>
      </w:r>
      <w:r w:rsidRPr="00126CDF">
        <w:rPr>
          <w:spacing w:val="1"/>
        </w:rPr>
        <w:t xml:space="preserve"> </w:t>
      </w:r>
      <w:r w:rsidRPr="00126CDF">
        <w:t>powinna</w:t>
      </w:r>
      <w:r w:rsidRPr="00126CDF">
        <w:rPr>
          <w:spacing w:val="-5"/>
        </w:rPr>
        <w:t xml:space="preserve"> </w:t>
      </w:r>
      <w:r w:rsidRPr="00126CDF">
        <w:t>została</w:t>
      </w:r>
      <w:r w:rsidRPr="00126CDF">
        <w:rPr>
          <w:spacing w:val="-7"/>
        </w:rPr>
        <w:t xml:space="preserve"> </w:t>
      </w:r>
      <w:r w:rsidRPr="00126CDF">
        <w:t>opatrzona</w:t>
      </w:r>
      <w:r w:rsidRPr="00126CDF">
        <w:rPr>
          <w:spacing w:val="-6"/>
        </w:rPr>
        <w:t xml:space="preserve"> </w:t>
      </w:r>
      <w:r w:rsidRPr="00126CDF">
        <w:t>tytułem</w:t>
      </w:r>
      <w:r w:rsidRPr="00126CDF">
        <w:rPr>
          <w:spacing w:val="-6"/>
        </w:rPr>
        <w:t xml:space="preserve"> </w:t>
      </w:r>
      <w:r w:rsidRPr="00126CDF">
        <w:t>„</w:t>
      </w:r>
      <w:r w:rsidR="0028498F" w:rsidRPr="00126CDF">
        <w:rPr>
          <w:spacing w:val="-1"/>
        </w:rPr>
        <w:t>Oferta</w:t>
      </w:r>
      <w:r w:rsidR="0028498F" w:rsidRPr="00126CDF">
        <w:rPr>
          <w:spacing w:val="-11"/>
        </w:rPr>
        <w:t xml:space="preserve"> </w:t>
      </w:r>
      <w:r w:rsidR="0028498F" w:rsidRPr="00126CDF">
        <w:rPr>
          <w:spacing w:val="-1"/>
        </w:rPr>
        <w:t>do</w:t>
      </w:r>
      <w:r w:rsidR="0028498F" w:rsidRPr="00126CDF">
        <w:rPr>
          <w:spacing w:val="-12"/>
        </w:rPr>
        <w:t xml:space="preserve"> </w:t>
      </w:r>
      <w:r w:rsidR="0028498F" w:rsidRPr="00126CDF">
        <w:rPr>
          <w:spacing w:val="-1"/>
        </w:rPr>
        <w:t xml:space="preserve">ZAPYTANIA OFERTOWEGO nr </w:t>
      </w:r>
      <w:r w:rsidR="00131730">
        <w:rPr>
          <w:spacing w:val="-1"/>
        </w:rPr>
        <w:t>5</w:t>
      </w:r>
      <w:r w:rsidR="0028498F" w:rsidRPr="00126CDF">
        <w:rPr>
          <w:spacing w:val="-1"/>
        </w:rPr>
        <w:t>/</w:t>
      </w:r>
      <w:r w:rsidR="00AB611A" w:rsidRPr="00126CDF">
        <w:rPr>
          <w:spacing w:val="-1"/>
        </w:rPr>
        <w:t>FESL.10.19-IP.02-0C0</w:t>
      </w:r>
      <w:r w:rsidR="0077635D" w:rsidRPr="00126CDF">
        <w:rPr>
          <w:spacing w:val="-1"/>
        </w:rPr>
        <w:t>1</w:t>
      </w:r>
      <w:r w:rsidR="00AB611A" w:rsidRPr="00126CDF">
        <w:rPr>
          <w:spacing w:val="-1"/>
        </w:rPr>
        <w:t xml:space="preserve">/24 </w:t>
      </w:r>
      <w:r w:rsidR="0028498F" w:rsidRPr="00126CDF">
        <w:t>z</w:t>
      </w:r>
      <w:r w:rsidR="0028498F" w:rsidRPr="00126CDF">
        <w:rPr>
          <w:spacing w:val="-12"/>
        </w:rPr>
        <w:t xml:space="preserve"> </w:t>
      </w:r>
      <w:r w:rsidR="0028498F" w:rsidRPr="00126CDF">
        <w:t>dnia</w:t>
      </w:r>
      <w:r w:rsidR="00BD5F6F" w:rsidRPr="00126CDF">
        <w:rPr>
          <w:b/>
          <w:bCs/>
        </w:rPr>
        <w:t xml:space="preserve"> </w:t>
      </w:r>
      <w:r w:rsidR="00131730">
        <w:rPr>
          <w:b/>
          <w:bCs/>
        </w:rPr>
        <w:t>31.01.2026</w:t>
      </w:r>
      <w:r w:rsidR="0028498F" w:rsidRPr="00126CDF">
        <w:rPr>
          <w:b/>
          <w:bCs/>
        </w:rPr>
        <w:t xml:space="preserve"> </w:t>
      </w:r>
      <w:r w:rsidR="0028498F" w:rsidRPr="00126CDF">
        <w:t>r.</w:t>
      </w:r>
      <w:r w:rsidR="0028498F" w:rsidRPr="00126CDF">
        <w:rPr>
          <w:spacing w:val="-2"/>
        </w:rPr>
        <w:t xml:space="preserve"> </w:t>
      </w:r>
      <w:r w:rsidR="0028498F" w:rsidRPr="00126CDF">
        <w:t>Nie</w:t>
      </w:r>
      <w:r w:rsidR="0028498F" w:rsidRPr="00126CDF">
        <w:rPr>
          <w:spacing w:val="-3"/>
        </w:rPr>
        <w:t xml:space="preserve"> </w:t>
      </w:r>
      <w:r w:rsidR="0028498F" w:rsidRPr="00126CDF">
        <w:t>otwierać</w:t>
      </w:r>
      <w:r w:rsidR="0028498F" w:rsidRPr="00126CDF">
        <w:rPr>
          <w:spacing w:val="-3"/>
        </w:rPr>
        <w:t xml:space="preserve"> </w:t>
      </w:r>
      <w:r w:rsidR="0028498F" w:rsidRPr="00126CDF">
        <w:t>do</w:t>
      </w:r>
      <w:r w:rsidR="0028498F" w:rsidRPr="00126CDF">
        <w:rPr>
          <w:spacing w:val="-1"/>
        </w:rPr>
        <w:t xml:space="preserve"> </w:t>
      </w:r>
      <w:r w:rsidR="0028498F" w:rsidRPr="00126CDF">
        <w:t xml:space="preserve">dnia </w:t>
      </w:r>
      <w:r w:rsidR="00131730">
        <w:rPr>
          <w:b/>
          <w:bCs/>
        </w:rPr>
        <w:t>07.02.2026</w:t>
      </w:r>
      <w:r w:rsidR="0028498F" w:rsidRPr="00126CDF">
        <w:rPr>
          <w:b/>
          <w:bCs/>
        </w:rPr>
        <w:t xml:space="preserve"> </w:t>
      </w:r>
      <w:r w:rsidR="0028498F" w:rsidRPr="00126CDF">
        <w:t>r.</w:t>
      </w:r>
      <w:r w:rsidR="0028498F" w:rsidRPr="00126CDF">
        <w:rPr>
          <w:spacing w:val="-2"/>
        </w:rPr>
        <w:t xml:space="preserve"> </w:t>
      </w:r>
      <w:r w:rsidR="0028498F" w:rsidRPr="00126CDF">
        <w:t>do</w:t>
      </w:r>
      <w:r w:rsidR="0028498F" w:rsidRPr="00126CDF">
        <w:rPr>
          <w:spacing w:val="-1"/>
        </w:rPr>
        <w:t xml:space="preserve"> </w:t>
      </w:r>
      <w:r w:rsidR="0028498F" w:rsidRPr="00126CDF">
        <w:t xml:space="preserve">godz. </w:t>
      </w:r>
      <w:r w:rsidR="0028498F" w:rsidRPr="00126CDF">
        <w:rPr>
          <w:b/>
          <w:bCs/>
        </w:rPr>
        <w:t>23:59</w:t>
      </w:r>
      <w:r w:rsidRPr="00126CDF">
        <w:t>”.</w:t>
      </w:r>
    </w:p>
    <w:p w14:paraId="53E33F1A" w14:textId="6496B268" w:rsidR="009B166C" w:rsidRPr="008B5E0D" w:rsidRDefault="009B166C" w:rsidP="005D02E9">
      <w:pPr>
        <w:pStyle w:val="Tekstpodstawowy"/>
        <w:spacing w:line="276" w:lineRule="auto"/>
        <w:jc w:val="both"/>
      </w:pPr>
      <w:r w:rsidRPr="00041783">
        <w:t>W</w:t>
      </w:r>
      <w:r w:rsidRPr="00041783">
        <w:rPr>
          <w:spacing w:val="-8"/>
        </w:rPr>
        <w:t xml:space="preserve"> </w:t>
      </w:r>
      <w:r w:rsidRPr="00041783">
        <w:t>przypadkach</w:t>
      </w:r>
      <w:r w:rsidRPr="00041783">
        <w:rPr>
          <w:spacing w:val="-8"/>
        </w:rPr>
        <w:t xml:space="preserve"> </w:t>
      </w:r>
      <w:r w:rsidRPr="00041783">
        <w:t>określonych</w:t>
      </w:r>
      <w:r w:rsidRPr="00041783">
        <w:rPr>
          <w:spacing w:val="-8"/>
        </w:rPr>
        <w:t xml:space="preserve"> </w:t>
      </w:r>
      <w:r w:rsidRPr="00041783">
        <w:t>w</w:t>
      </w:r>
      <w:r w:rsidRPr="00041783">
        <w:rPr>
          <w:spacing w:val="-8"/>
        </w:rPr>
        <w:t xml:space="preserve"> </w:t>
      </w:r>
      <w:r w:rsidR="006E53EF" w:rsidRPr="00041783">
        <w:t>pkt.</w:t>
      </w:r>
      <w:r w:rsidR="00131730">
        <w:t>8</w:t>
      </w:r>
      <w:r w:rsidR="005E4827" w:rsidRPr="00041783">
        <w:t xml:space="preserve"> </w:t>
      </w:r>
      <w:r w:rsidRPr="00041783">
        <w:t>powyżej,</w:t>
      </w:r>
      <w:r w:rsidRPr="00041783">
        <w:rPr>
          <w:spacing w:val="-6"/>
        </w:rPr>
        <w:t xml:space="preserve"> </w:t>
      </w:r>
      <w:r w:rsidRPr="00041783">
        <w:t>datą</w:t>
      </w:r>
      <w:r w:rsidRPr="00041783">
        <w:rPr>
          <w:spacing w:val="-9"/>
        </w:rPr>
        <w:t xml:space="preserve"> </w:t>
      </w:r>
      <w:r w:rsidRPr="00041783">
        <w:t>złożenia</w:t>
      </w:r>
      <w:r w:rsidRPr="00041783">
        <w:rPr>
          <w:spacing w:val="-6"/>
        </w:rPr>
        <w:t xml:space="preserve"> </w:t>
      </w:r>
      <w:r w:rsidRPr="00041783">
        <w:t>oferty</w:t>
      </w:r>
      <w:r w:rsidRPr="008B5E0D">
        <w:rPr>
          <w:spacing w:val="-6"/>
        </w:rPr>
        <w:t xml:space="preserve"> </w:t>
      </w:r>
      <w:r w:rsidRPr="008B5E0D">
        <w:t>jest</w:t>
      </w:r>
      <w:r w:rsidRPr="008B5E0D">
        <w:rPr>
          <w:spacing w:val="-6"/>
        </w:rPr>
        <w:t xml:space="preserve"> </w:t>
      </w:r>
      <w:r w:rsidRPr="008B5E0D">
        <w:t>data</w:t>
      </w:r>
      <w:r w:rsidRPr="008B5E0D">
        <w:rPr>
          <w:spacing w:val="-9"/>
        </w:rPr>
        <w:t xml:space="preserve"> </w:t>
      </w:r>
      <w:r w:rsidRPr="008B5E0D">
        <w:t>i</w:t>
      </w:r>
      <w:r w:rsidRPr="008B5E0D">
        <w:rPr>
          <w:spacing w:val="-7"/>
        </w:rPr>
        <w:t xml:space="preserve"> </w:t>
      </w:r>
      <w:r w:rsidRPr="008B5E0D">
        <w:t>godzina</w:t>
      </w:r>
      <w:r w:rsidRPr="008B5E0D">
        <w:rPr>
          <w:spacing w:val="-7"/>
        </w:rPr>
        <w:t xml:space="preserve"> </w:t>
      </w:r>
      <w:r w:rsidRPr="008B5E0D">
        <w:t>wpływu</w:t>
      </w:r>
      <w:r w:rsidRPr="008B5E0D">
        <w:rPr>
          <w:spacing w:val="-6"/>
        </w:rPr>
        <w:t xml:space="preserve"> </w:t>
      </w:r>
      <w:r w:rsidRPr="008B5E0D">
        <w:t>oferty –</w:t>
      </w:r>
      <w:r w:rsidRPr="008B5E0D">
        <w:rPr>
          <w:spacing w:val="-5"/>
        </w:rPr>
        <w:t xml:space="preserve"> </w:t>
      </w:r>
      <w:r w:rsidRPr="008B5E0D">
        <w:t>odpowiednio</w:t>
      </w:r>
      <w:r w:rsidRPr="008B5E0D">
        <w:rPr>
          <w:spacing w:val="-1"/>
        </w:rPr>
        <w:t xml:space="preserve"> </w:t>
      </w:r>
      <w:r w:rsidRPr="008B5E0D">
        <w:t>na</w:t>
      </w:r>
      <w:r w:rsidRPr="008B5E0D">
        <w:rPr>
          <w:spacing w:val="-3"/>
        </w:rPr>
        <w:t xml:space="preserve"> </w:t>
      </w:r>
      <w:r w:rsidRPr="008B5E0D">
        <w:t>adres</w:t>
      </w:r>
      <w:r w:rsidRPr="008B5E0D">
        <w:rPr>
          <w:spacing w:val="-3"/>
        </w:rPr>
        <w:t xml:space="preserve"> </w:t>
      </w:r>
      <w:r w:rsidRPr="008B5E0D">
        <w:t>Zamawiającego</w:t>
      </w:r>
      <w:r w:rsidRPr="008B5E0D">
        <w:rPr>
          <w:spacing w:val="-4"/>
        </w:rPr>
        <w:t xml:space="preserve"> </w:t>
      </w:r>
      <w:r w:rsidRPr="008B5E0D">
        <w:t>podany</w:t>
      </w:r>
      <w:r w:rsidRPr="008B5E0D">
        <w:rPr>
          <w:spacing w:val="-3"/>
        </w:rPr>
        <w:t xml:space="preserve"> </w:t>
      </w:r>
      <w:r w:rsidRPr="008B5E0D">
        <w:t>w</w:t>
      </w:r>
      <w:r w:rsidRPr="008B5E0D">
        <w:rPr>
          <w:spacing w:val="-5"/>
        </w:rPr>
        <w:t xml:space="preserve"> </w:t>
      </w:r>
      <w:r w:rsidR="006E53EF" w:rsidRPr="008B5E0D">
        <w:t xml:space="preserve">§1 </w:t>
      </w:r>
      <w:r w:rsidRPr="008B5E0D">
        <w:t>zapytania</w:t>
      </w:r>
      <w:r w:rsidRPr="008B5E0D">
        <w:rPr>
          <w:spacing w:val="-4"/>
        </w:rPr>
        <w:t xml:space="preserve"> </w:t>
      </w:r>
      <w:r w:rsidRPr="008B5E0D">
        <w:t>ofertowego</w:t>
      </w:r>
      <w:r w:rsidRPr="008B5E0D">
        <w:rPr>
          <w:spacing w:val="-2"/>
        </w:rPr>
        <w:t xml:space="preserve"> </w:t>
      </w:r>
      <w:r w:rsidRPr="008B5E0D">
        <w:t>lub</w:t>
      </w:r>
      <w:r w:rsidRPr="008B5E0D">
        <w:rPr>
          <w:spacing w:val="-4"/>
        </w:rPr>
        <w:t xml:space="preserve"> </w:t>
      </w:r>
      <w:r w:rsidRPr="008B5E0D">
        <w:t>na</w:t>
      </w:r>
      <w:r w:rsidRPr="008B5E0D">
        <w:rPr>
          <w:spacing w:val="-1"/>
        </w:rPr>
        <w:t xml:space="preserve"> </w:t>
      </w:r>
      <w:r w:rsidRPr="008B5E0D">
        <w:t>adres</w:t>
      </w:r>
      <w:r w:rsidRPr="008B5E0D">
        <w:rPr>
          <w:spacing w:val="-3"/>
        </w:rPr>
        <w:t xml:space="preserve"> </w:t>
      </w:r>
      <w:r w:rsidRPr="008B5E0D">
        <w:t>e-mail</w:t>
      </w:r>
      <w:r w:rsidRPr="008B5E0D">
        <w:rPr>
          <w:spacing w:val="-43"/>
        </w:rPr>
        <w:t xml:space="preserve">    </w:t>
      </w:r>
      <w:r w:rsidR="006E53EF" w:rsidRPr="008B5E0D">
        <w:rPr>
          <w:spacing w:val="-43"/>
        </w:rPr>
        <w:t xml:space="preserve">   </w:t>
      </w:r>
      <w:r w:rsidR="005E4827" w:rsidRPr="008B5E0D">
        <w:rPr>
          <w:spacing w:val="-43"/>
        </w:rPr>
        <w:t xml:space="preserve"> </w:t>
      </w:r>
      <w:r w:rsidR="006E53EF" w:rsidRPr="008B5E0D">
        <w:rPr>
          <w:spacing w:val="-43"/>
        </w:rPr>
        <w:t xml:space="preserve">  </w:t>
      </w:r>
      <w:r w:rsidR="005E4827" w:rsidRPr="008B5E0D">
        <w:rPr>
          <w:spacing w:val="-43"/>
        </w:rPr>
        <w:t xml:space="preserve">       </w:t>
      </w:r>
      <w:r w:rsidRPr="008B5E0D">
        <w:t>wskazany</w:t>
      </w:r>
      <w:r w:rsidRPr="008B5E0D">
        <w:rPr>
          <w:spacing w:val="-1"/>
        </w:rPr>
        <w:t xml:space="preserve"> </w:t>
      </w:r>
      <w:r w:rsidRPr="008B5E0D">
        <w:t>w</w:t>
      </w:r>
      <w:r w:rsidRPr="008B5E0D">
        <w:rPr>
          <w:spacing w:val="-1"/>
        </w:rPr>
        <w:t xml:space="preserve"> </w:t>
      </w:r>
      <w:r w:rsidRPr="008B5E0D">
        <w:t xml:space="preserve">pkt. </w:t>
      </w:r>
      <w:r w:rsidR="00131730">
        <w:t>8</w:t>
      </w:r>
      <w:r w:rsidRPr="008B5E0D">
        <w:rPr>
          <w:spacing w:val="-1"/>
        </w:rPr>
        <w:t xml:space="preserve">  </w:t>
      </w:r>
      <w:r w:rsidRPr="008B5E0D">
        <w:t>powyżej.</w:t>
      </w:r>
    </w:p>
    <w:p w14:paraId="4636BB02" w14:textId="0E072FC1" w:rsidR="009B166C" w:rsidRPr="008B5E0D" w:rsidRDefault="009B166C" w:rsidP="005D02E9">
      <w:pPr>
        <w:pStyle w:val="Akapitzlist"/>
        <w:numPr>
          <w:ilvl w:val="0"/>
          <w:numId w:val="7"/>
        </w:numPr>
        <w:tabs>
          <w:tab w:val="left" w:pos="284"/>
        </w:tabs>
        <w:suppressAutoHyphens w:val="0"/>
        <w:autoSpaceDE w:val="0"/>
        <w:autoSpaceDN w:val="0"/>
        <w:spacing w:line="276" w:lineRule="auto"/>
        <w:ind w:left="0" w:right="116" w:firstLine="0"/>
        <w:contextualSpacing w:val="0"/>
        <w:jc w:val="both"/>
        <w:rPr>
          <w:sz w:val="20"/>
          <w:szCs w:val="20"/>
        </w:rPr>
      </w:pPr>
      <w:r w:rsidRPr="008B5E0D">
        <w:rPr>
          <w:sz w:val="20"/>
          <w:szCs w:val="20"/>
        </w:rPr>
        <w:t>Oferty złożone po terminie, w i</w:t>
      </w:r>
      <w:r w:rsidR="005E4827" w:rsidRPr="008B5E0D">
        <w:rPr>
          <w:sz w:val="20"/>
          <w:szCs w:val="20"/>
        </w:rPr>
        <w:t>nny sposób niż wskazany w pkt. 6</w:t>
      </w:r>
      <w:r w:rsidRPr="008B5E0D">
        <w:rPr>
          <w:sz w:val="20"/>
          <w:szCs w:val="20"/>
        </w:rPr>
        <w:t xml:space="preserve"> (Baza Konkurencyjności) lub pkt.</w:t>
      </w:r>
      <w:r w:rsidRPr="008B5E0D">
        <w:rPr>
          <w:spacing w:val="-43"/>
          <w:sz w:val="20"/>
          <w:szCs w:val="20"/>
        </w:rPr>
        <w:t xml:space="preserve"> </w:t>
      </w:r>
      <w:r w:rsidR="005E4827" w:rsidRPr="008B5E0D">
        <w:rPr>
          <w:sz w:val="20"/>
          <w:szCs w:val="20"/>
        </w:rPr>
        <w:t xml:space="preserve">9 </w:t>
      </w:r>
      <w:r w:rsidRPr="008B5E0D">
        <w:rPr>
          <w:spacing w:val="1"/>
          <w:sz w:val="20"/>
          <w:szCs w:val="20"/>
        </w:rPr>
        <w:t xml:space="preserve"> </w:t>
      </w:r>
      <w:r w:rsidRPr="008B5E0D">
        <w:rPr>
          <w:sz w:val="20"/>
          <w:szCs w:val="20"/>
        </w:rPr>
        <w:t>(tylko</w:t>
      </w:r>
      <w:r w:rsidRPr="008B5E0D">
        <w:rPr>
          <w:spacing w:val="1"/>
          <w:sz w:val="20"/>
          <w:szCs w:val="20"/>
        </w:rPr>
        <w:t xml:space="preserve"> </w:t>
      </w:r>
      <w:r w:rsidRPr="008B5E0D">
        <w:rPr>
          <w:sz w:val="20"/>
          <w:szCs w:val="20"/>
        </w:rPr>
        <w:t>i</w:t>
      </w:r>
      <w:r w:rsidRPr="008B5E0D">
        <w:rPr>
          <w:spacing w:val="1"/>
          <w:sz w:val="20"/>
          <w:szCs w:val="20"/>
        </w:rPr>
        <w:t xml:space="preserve"> </w:t>
      </w:r>
      <w:r w:rsidRPr="008B5E0D">
        <w:rPr>
          <w:sz w:val="20"/>
          <w:szCs w:val="20"/>
        </w:rPr>
        <w:t>wyłącznie</w:t>
      </w:r>
      <w:r w:rsidRPr="008B5E0D">
        <w:rPr>
          <w:spacing w:val="1"/>
          <w:sz w:val="20"/>
          <w:szCs w:val="20"/>
        </w:rPr>
        <w:t xml:space="preserve"> </w:t>
      </w:r>
      <w:r w:rsidRPr="008B5E0D">
        <w:rPr>
          <w:sz w:val="20"/>
          <w:szCs w:val="20"/>
        </w:rPr>
        <w:t>w</w:t>
      </w:r>
      <w:r w:rsidRPr="008B5E0D">
        <w:rPr>
          <w:spacing w:val="1"/>
          <w:sz w:val="20"/>
          <w:szCs w:val="20"/>
        </w:rPr>
        <w:t xml:space="preserve"> </w:t>
      </w:r>
      <w:r w:rsidRPr="008B5E0D">
        <w:rPr>
          <w:sz w:val="20"/>
          <w:szCs w:val="20"/>
        </w:rPr>
        <w:t>przypadku</w:t>
      </w:r>
      <w:r w:rsidRPr="008B5E0D">
        <w:rPr>
          <w:spacing w:val="1"/>
          <w:sz w:val="20"/>
          <w:szCs w:val="20"/>
        </w:rPr>
        <w:t xml:space="preserve"> </w:t>
      </w:r>
      <w:r w:rsidRPr="008B5E0D">
        <w:rPr>
          <w:sz w:val="20"/>
          <w:szCs w:val="20"/>
        </w:rPr>
        <w:t>wystąpienia</w:t>
      </w:r>
      <w:r w:rsidRPr="008B5E0D">
        <w:rPr>
          <w:spacing w:val="1"/>
          <w:sz w:val="20"/>
          <w:szCs w:val="20"/>
        </w:rPr>
        <w:t xml:space="preserve"> </w:t>
      </w:r>
      <w:r w:rsidRPr="008B5E0D">
        <w:rPr>
          <w:sz w:val="20"/>
          <w:szCs w:val="20"/>
        </w:rPr>
        <w:t>uzasadnionych</w:t>
      </w:r>
      <w:r w:rsidRPr="008B5E0D">
        <w:rPr>
          <w:spacing w:val="1"/>
          <w:sz w:val="20"/>
          <w:szCs w:val="20"/>
        </w:rPr>
        <w:t xml:space="preserve"> </w:t>
      </w:r>
      <w:r w:rsidRPr="008B5E0D">
        <w:rPr>
          <w:sz w:val="20"/>
          <w:szCs w:val="20"/>
        </w:rPr>
        <w:t>i</w:t>
      </w:r>
      <w:r w:rsidRPr="008B5E0D">
        <w:rPr>
          <w:spacing w:val="1"/>
          <w:sz w:val="20"/>
          <w:szCs w:val="20"/>
        </w:rPr>
        <w:t xml:space="preserve"> </w:t>
      </w:r>
      <w:r w:rsidRPr="008B5E0D">
        <w:rPr>
          <w:sz w:val="20"/>
          <w:szCs w:val="20"/>
        </w:rPr>
        <w:t>udokumentowanych</w:t>
      </w:r>
      <w:r w:rsidRPr="008B5E0D">
        <w:rPr>
          <w:spacing w:val="1"/>
          <w:sz w:val="20"/>
          <w:szCs w:val="20"/>
        </w:rPr>
        <w:t xml:space="preserve"> </w:t>
      </w:r>
      <w:r w:rsidRPr="008B5E0D">
        <w:rPr>
          <w:sz w:val="20"/>
          <w:szCs w:val="20"/>
        </w:rPr>
        <w:t>problemów</w:t>
      </w:r>
      <w:r w:rsidRPr="008B5E0D">
        <w:rPr>
          <w:spacing w:val="-43"/>
          <w:sz w:val="20"/>
          <w:szCs w:val="20"/>
        </w:rPr>
        <w:t xml:space="preserve"> </w:t>
      </w:r>
      <w:r w:rsidR="005E4827" w:rsidRPr="008B5E0D">
        <w:rPr>
          <w:spacing w:val="-43"/>
          <w:sz w:val="20"/>
          <w:szCs w:val="20"/>
        </w:rPr>
        <w:t xml:space="preserve">   </w:t>
      </w:r>
      <w:r w:rsidRPr="008B5E0D">
        <w:rPr>
          <w:sz w:val="20"/>
          <w:szCs w:val="20"/>
        </w:rPr>
        <w:t>technicznych</w:t>
      </w:r>
      <w:r w:rsidRPr="008B5E0D">
        <w:rPr>
          <w:spacing w:val="1"/>
          <w:sz w:val="20"/>
          <w:szCs w:val="20"/>
        </w:rPr>
        <w:t xml:space="preserve"> </w:t>
      </w:r>
      <w:r w:rsidRPr="008B5E0D">
        <w:rPr>
          <w:sz w:val="20"/>
          <w:szCs w:val="20"/>
        </w:rPr>
        <w:t>po</w:t>
      </w:r>
      <w:r w:rsidRPr="008B5E0D">
        <w:rPr>
          <w:spacing w:val="1"/>
          <w:sz w:val="20"/>
          <w:szCs w:val="20"/>
        </w:rPr>
        <w:t xml:space="preserve"> </w:t>
      </w:r>
      <w:r w:rsidRPr="008B5E0D">
        <w:rPr>
          <w:sz w:val="20"/>
          <w:szCs w:val="20"/>
        </w:rPr>
        <w:t>stronie</w:t>
      </w:r>
      <w:r w:rsidRPr="008B5E0D">
        <w:rPr>
          <w:spacing w:val="1"/>
          <w:sz w:val="20"/>
          <w:szCs w:val="20"/>
        </w:rPr>
        <w:t xml:space="preserve"> </w:t>
      </w:r>
      <w:r w:rsidRPr="008B5E0D">
        <w:rPr>
          <w:sz w:val="20"/>
          <w:szCs w:val="20"/>
        </w:rPr>
        <w:t>operatora</w:t>
      </w:r>
      <w:r w:rsidRPr="008B5E0D">
        <w:rPr>
          <w:spacing w:val="1"/>
          <w:sz w:val="20"/>
          <w:szCs w:val="20"/>
        </w:rPr>
        <w:t xml:space="preserve"> </w:t>
      </w:r>
      <w:r w:rsidRPr="008B5E0D">
        <w:rPr>
          <w:sz w:val="20"/>
          <w:szCs w:val="20"/>
        </w:rPr>
        <w:t>Bazy</w:t>
      </w:r>
      <w:r w:rsidRPr="008B5E0D">
        <w:rPr>
          <w:spacing w:val="1"/>
          <w:sz w:val="20"/>
          <w:szCs w:val="20"/>
        </w:rPr>
        <w:t xml:space="preserve"> </w:t>
      </w:r>
      <w:r w:rsidRPr="008B5E0D">
        <w:rPr>
          <w:sz w:val="20"/>
          <w:szCs w:val="20"/>
        </w:rPr>
        <w:t>Konkurencyjności</w:t>
      </w:r>
      <w:r w:rsidRPr="008B5E0D">
        <w:rPr>
          <w:spacing w:val="1"/>
          <w:sz w:val="20"/>
          <w:szCs w:val="20"/>
        </w:rPr>
        <w:t xml:space="preserve"> </w:t>
      </w:r>
      <w:r w:rsidRPr="008B5E0D">
        <w:rPr>
          <w:sz w:val="20"/>
          <w:szCs w:val="20"/>
        </w:rPr>
        <w:t>lub</w:t>
      </w:r>
      <w:r w:rsidRPr="008B5E0D">
        <w:rPr>
          <w:spacing w:val="1"/>
          <w:sz w:val="20"/>
          <w:szCs w:val="20"/>
        </w:rPr>
        <w:t xml:space="preserve"> </w:t>
      </w:r>
      <w:r w:rsidRPr="008B5E0D">
        <w:rPr>
          <w:sz w:val="20"/>
          <w:szCs w:val="20"/>
        </w:rPr>
        <w:t>zawieszenia</w:t>
      </w:r>
      <w:r w:rsidRPr="008B5E0D">
        <w:rPr>
          <w:spacing w:val="1"/>
          <w:sz w:val="20"/>
          <w:szCs w:val="20"/>
        </w:rPr>
        <w:t xml:space="preserve"> </w:t>
      </w:r>
      <w:r w:rsidRPr="008B5E0D">
        <w:rPr>
          <w:sz w:val="20"/>
          <w:szCs w:val="20"/>
        </w:rPr>
        <w:t>działania</w:t>
      </w:r>
      <w:r w:rsidRPr="008B5E0D">
        <w:rPr>
          <w:spacing w:val="1"/>
          <w:sz w:val="20"/>
          <w:szCs w:val="20"/>
        </w:rPr>
        <w:t xml:space="preserve"> </w:t>
      </w:r>
      <w:r w:rsidRPr="008B5E0D">
        <w:rPr>
          <w:sz w:val="20"/>
          <w:szCs w:val="20"/>
        </w:rPr>
        <w:t>Bazy</w:t>
      </w:r>
      <w:r w:rsidRPr="008B5E0D">
        <w:rPr>
          <w:spacing w:val="1"/>
          <w:sz w:val="20"/>
          <w:szCs w:val="20"/>
        </w:rPr>
        <w:t xml:space="preserve"> </w:t>
      </w:r>
      <w:r w:rsidRPr="008B5E0D">
        <w:rPr>
          <w:sz w:val="20"/>
          <w:szCs w:val="20"/>
        </w:rPr>
        <w:t>Konkurencyjności)</w:t>
      </w:r>
      <w:r w:rsidRPr="008B5E0D">
        <w:rPr>
          <w:spacing w:val="-2"/>
          <w:sz w:val="20"/>
          <w:szCs w:val="20"/>
        </w:rPr>
        <w:t xml:space="preserve"> </w:t>
      </w:r>
      <w:r w:rsidRPr="008B5E0D">
        <w:rPr>
          <w:sz w:val="20"/>
          <w:szCs w:val="20"/>
        </w:rPr>
        <w:t>nie</w:t>
      </w:r>
      <w:r w:rsidRPr="008B5E0D">
        <w:rPr>
          <w:spacing w:val="-2"/>
          <w:sz w:val="20"/>
          <w:szCs w:val="20"/>
        </w:rPr>
        <w:t xml:space="preserve"> </w:t>
      </w:r>
      <w:r w:rsidRPr="008B5E0D">
        <w:rPr>
          <w:sz w:val="20"/>
          <w:szCs w:val="20"/>
        </w:rPr>
        <w:t>będą rozpatrywane.</w:t>
      </w:r>
    </w:p>
    <w:p w14:paraId="604D12AD" w14:textId="77777777" w:rsidR="00C338CB" w:rsidRPr="008B5E0D" w:rsidRDefault="00C338CB" w:rsidP="005D02E9">
      <w:pPr>
        <w:pStyle w:val="Akapitzlist"/>
        <w:tabs>
          <w:tab w:val="left" w:pos="284"/>
        </w:tabs>
        <w:suppressAutoHyphens w:val="0"/>
        <w:autoSpaceDE w:val="0"/>
        <w:autoSpaceDN w:val="0"/>
        <w:spacing w:line="276" w:lineRule="auto"/>
        <w:ind w:left="0" w:right="116"/>
        <w:contextualSpacing w:val="0"/>
        <w:jc w:val="both"/>
        <w:rPr>
          <w:sz w:val="20"/>
          <w:szCs w:val="20"/>
        </w:rPr>
      </w:pPr>
    </w:p>
    <w:p w14:paraId="7EA7CC95" w14:textId="3D5DD89F" w:rsidR="00335B9D" w:rsidRPr="008B5E0D" w:rsidRDefault="00116881" w:rsidP="005D02E9">
      <w:pPr>
        <w:pStyle w:val="Nagwek2"/>
        <w:tabs>
          <w:tab w:val="left" w:pos="284"/>
        </w:tabs>
        <w:spacing w:line="276" w:lineRule="auto"/>
        <w:ind w:left="720"/>
        <w:jc w:val="center"/>
      </w:pPr>
      <w:r w:rsidRPr="008B5E0D">
        <w:rPr>
          <w:spacing w:val="-7"/>
        </w:rPr>
        <w:t>§8</w:t>
      </w:r>
      <w:r w:rsidR="00335B9D" w:rsidRPr="008B5E0D">
        <w:rPr>
          <w:spacing w:val="-7"/>
        </w:rPr>
        <w:t xml:space="preserve"> </w:t>
      </w:r>
      <w:r w:rsidR="00335B9D" w:rsidRPr="008B5E0D">
        <w:t>Ocena</w:t>
      </w:r>
      <w:r w:rsidR="00335B9D" w:rsidRPr="008B5E0D">
        <w:rPr>
          <w:spacing w:val="-7"/>
        </w:rPr>
        <w:t xml:space="preserve"> </w:t>
      </w:r>
      <w:r w:rsidR="00335B9D" w:rsidRPr="008B5E0D">
        <w:t>oferty</w:t>
      </w:r>
      <w:r w:rsidR="00335B9D" w:rsidRPr="008B5E0D">
        <w:rPr>
          <w:spacing w:val="-6"/>
        </w:rPr>
        <w:t xml:space="preserve"> </w:t>
      </w:r>
      <w:r w:rsidR="00335B9D" w:rsidRPr="008B5E0D">
        <w:t>oraz</w:t>
      </w:r>
      <w:r w:rsidR="00335B9D" w:rsidRPr="008B5E0D">
        <w:rPr>
          <w:spacing w:val="-6"/>
        </w:rPr>
        <w:t xml:space="preserve"> </w:t>
      </w:r>
      <w:r w:rsidR="00335B9D" w:rsidRPr="008B5E0D">
        <w:t>kryteria</w:t>
      </w:r>
      <w:r w:rsidR="00335B9D" w:rsidRPr="008B5E0D">
        <w:rPr>
          <w:spacing w:val="-7"/>
        </w:rPr>
        <w:t xml:space="preserve"> </w:t>
      </w:r>
      <w:r w:rsidR="00335B9D" w:rsidRPr="008B5E0D">
        <w:rPr>
          <w:spacing w:val="-2"/>
        </w:rPr>
        <w:t>wyboru</w:t>
      </w:r>
    </w:p>
    <w:p w14:paraId="06607701" w14:textId="77777777" w:rsidR="00335B9D" w:rsidRPr="008B5E0D" w:rsidRDefault="00335B9D" w:rsidP="005D02E9">
      <w:pPr>
        <w:pStyle w:val="Tekstpodstawowy"/>
        <w:tabs>
          <w:tab w:val="left" w:pos="284"/>
        </w:tabs>
        <w:spacing w:line="276" w:lineRule="auto"/>
        <w:rPr>
          <w:b/>
        </w:rPr>
      </w:pPr>
    </w:p>
    <w:p w14:paraId="2A05FC17" w14:textId="247DD6DB" w:rsidR="00CF65F1" w:rsidRPr="00F226BC" w:rsidRDefault="00CF65F1" w:rsidP="00CF65F1">
      <w:pPr>
        <w:tabs>
          <w:tab w:val="left" w:pos="284"/>
          <w:tab w:val="left" w:pos="1540"/>
        </w:tabs>
        <w:jc w:val="both"/>
      </w:pPr>
      <w:r w:rsidRPr="00F226BC">
        <w:t xml:space="preserve">Oferty – ocenianie będą </w:t>
      </w:r>
      <w:r>
        <w:t xml:space="preserve">dla każdego z zakresów oddzielnie, </w:t>
      </w:r>
      <w:r w:rsidRPr="00F226BC">
        <w:t xml:space="preserve">według następujących kryteriów: 80% cena i 20% doświadczenie. </w:t>
      </w:r>
    </w:p>
    <w:p w14:paraId="42A4C649" w14:textId="77777777" w:rsidR="00CF65F1" w:rsidRDefault="00CF65F1" w:rsidP="00CF65F1">
      <w:pPr>
        <w:tabs>
          <w:tab w:val="left" w:pos="284"/>
          <w:tab w:val="left" w:pos="1540"/>
        </w:tabs>
        <w:jc w:val="both"/>
      </w:pPr>
    </w:p>
    <w:p w14:paraId="6143A41D" w14:textId="77777777" w:rsidR="00CF65F1" w:rsidRPr="00F226BC" w:rsidRDefault="00CF65F1" w:rsidP="00CF65F1">
      <w:pPr>
        <w:tabs>
          <w:tab w:val="left" w:pos="284"/>
          <w:tab w:val="left" w:pos="1540"/>
        </w:tabs>
        <w:jc w:val="both"/>
      </w:pPr>
      <w:r w:rsidRPr="00F226BC">
        <w:t xml:space="preserve">A = A min / A i x 80 + D </w:t>
      </w:r>
    </w:p>
    <w:p w14:paraId="7AFBDC53" w14:textId="1C8B6789" w:rsidR="00CF65F1" w:rsidRPr="00F226BC" w:rsidRDefault="00CF65F1" w:rsidP="00CF65F1">
      <w:pPr>
        <w:tabs>
          <w:tab w:val="left" w:pos="284"/>
          <w:tab w:val="left" w:pos="1540"/>
        </w:tabs>
        <w:jc w:val="both"/>
      </w:pPr>
      <w:r w:rsidRPr="00F226BC">
        <w:t xml:space="preserve">A min - najniższa cena brutto za godzinę zajęć spośród ofert prawidłowych pod względem formalnym i złożonych przez Wykonawców spełniających wszystkie warunki zawarte w postępowaniu </w:t>
      </w:r>
    </w:p>
    <w:p w14:paraId="2B405CA8" w14:textId="0AA85193" w:rsidR="00CF65F1" w:rsidRPr="00F226BC" w:rsidRDefault="00CF65F1" w:rsidP="00CF65F1">
      <w:pPr>
        <w:tabs>
          <w:tab w:val="left" w:pos="284"/>
          <w:tab w:val="left" w:pos="1540"/>
        </w:tabs>
        <w:jc w:val="both"/>
      </w:pPr>
      <w:r w:rsidRPr="00F226BC">
        <w:t xml:space="preserve">A i – cena badanej oferty za godzinę zajęć pośród ofert prawidłowych pod względem formalnym i złożonych przez Wykonawców spełniających wszystkie warunki zawarte w postępowaniu </w:t>
      </w:r>
    </w:p>
    <w:p w14:paraId="5F2F6049" w14:textId="4063F9DC" w:rsidR="00CF65F1" w:rsidRPr="00F226BC" w:rsidRDefault="00CF65F1" w:rsidP="00CF65F1">
      <w:pPr>
        <w:tabs>
          <w:tab w:val="left" w:pos="284"/>
          <w:tab w:val="left" w:pos="1540"/>
        </w:tabs>
        <w:jc w:val="both"/>
      </w:pPr>
      <w:r w:rsidRPr="00F226BC">
        <w:t>D=0 pkt, jeśli wykonawca przeszkolił poniżej 25 osób w ramach</w:t>
      </w:r>
      <w:r>
        <w:t xml:space="preserve"> realizowanych</w:t>
      </w:r>
      <w:r w:rsidRPr="00F226BC">
        <w:t xml:space="preserve"> zajęć</w:t>
      </w:r>
      <w:r>
        <w:t>,</w:t>
      </w:r>
      <w:r w:rsidRPr="00F226BC">
        <w:t xml:space="preserve"> w okresie </w:t>
      </w:r>
      <w:r>
        <w:t>2</w:t>
      </w:r>
      <w:r w:rsidRPr="00F226BC">
        <w:t xml:space="preserve"> lat od daty ogłoszenia zapytania ofertowego </w:t>
      </w:r>
    </w:p>
    <w:p w14:paraId="378DC6C2" w14:textId="0B2FF3E7" w:rsidR="00CF65F1" w:rsidRPr="00F226BC" w:rsidRDefault="00CF65F1" w:rsidP="00CF65F1">
      <w:pPr>
        <w:tabs>
          <w:tab w:val="left" w:pos="284"/>
          <w:tab w:val="left" w:pos="1540"/>
        </w:tabs>
        <w:jc w:val="both"/>
      </w:pPr>
      <w:r w:rsidRPr="00F226BC">
        <w:t>D=10 pkt, jeśli wykonawca przeszkolił od 26 do 50 osób w ramach zajęć</w:t>
      </w:r>
      <w:r>
        <w:t xml:space="preserve">, </w:t>
      </w:r>
      <w:r w:rsidRPr="00F226BC">
        <w:t xml:space="preserve">w okresie </w:t>
      </w:r>
      <w:r>
        <w:t>2</w:t>
      </w:r>
      <w:r w:rsidRPr="00F226BC">
        <w:t xml:space="preserve"> lat od daty ogłoszenia zapytania ofertowego </w:t>
      </w:r>
    </w:p>
    <w:p w14:paraId="13578280" w14:textId="40B5523D" w:rsidR="00335B9D" w:rsidRPr="008B5E0D" w:rsidRDefault="00CF65F1" w:rsidP="00CF65F1">
      <w:pPr>
        <w:pStyle w:val="Tekstpodstawowy"/>
        <w:tabs>
          <w:tab w:val="left" w:pos="284"/>
        </w:tabs>
        <w:spacing w:line="276" w:lineRule="auto"/>
      </w:pPr>
      <w:r w:rsidRPr="00F226BC">
        <w:lastRenderedPageBreak/>
        <w:t>D=20 pkt, jeśli wykonawca przeszkolił pow. 50 osób w ramach zajęć</w:t>
      </w:r>
      <w:r>
        <w:t xml:space="preserve">, </w:t>
      </w:r>
      <w:r w:rsidRPr="00F226BC">
        <w:t xml:space="preserve">w okresie </w:t>
      </w:r>
      <w:r>
        <w:t>2</w:t>
      </w:r>
      <w:r w:rsidRPr="00F226BC">
        <w:t xml:space="preserve"> lat od daty ogłoszenia zapytania ofertowego</w:t>
      </w:r>
    </w:p>
    <w:p w14:paraId="56682A40" w14:textId="77777777" w:rsidR="00335B9D" w:rsidRPr="008B5E0D" w:rsidRDefault="00335B9D" w:rsidP="005D02E9">
      <w:pPr>
        <w:pStyle w:val="Tekstpodstawowy"/>
        <w:tabs>
          <w:tab w:val="left" w:pos="284"/>
        </w:tabs>
        <w:spacing w:line="276" w:lineRule="auto"/>
      </w:pPr>
    </w:p>
    <w:p w14:paraId="7529B615" w14:textId="77777777" w:rsidR="00335B9D" w:rsidRPr="008B5E0D" w:rsidRDefault="00335B9D" w:rsidP="005D02E9">
      <w:pPr>
        <w:pStyle w:val="Akapitzlist1"/>
        <w:numPr>
          <w:ilvl w:val="0"/>
          <w:numId w:val="6"/>
        </w:numPr>
        <w:tabs>
          <w:tab w:val="clear" w:pos="0"/>
          <w:tab w:val="left" w:pos="284"/>
          <w:tab w:val="left" w:pos="830"/>
          <w:tab w:val="left" w:pos="832"/>
        </w:tabs>
        <w:spacing w:line="276" w:lineRule="auto"/>
        <w:ind w:left="0" w:firstLine="0"/>
        <w:rPr>
          <w:sz w:val="20"/>
          <w:szCs w:val="20"/>
        </w:rPr>
      </w:pPr>
      <w:r w:rsidRPr="008B5E0D">
        <w:rPr>
          <w:sz w:val="20"/>
          <w:szCs w:val="20"/>
        </w:rPr>
        <w:t>Cena</w:t>
      </w:r>
      <w:r w:rsidRPr="008B5E0D">
        <w:rPr>
          <w:spacing w:val="15"/>
          <w:sz w:val="20"/>
          <w:szCs w:val="20"/>
        </w:rPr>
        <w:t xml:space="preserve"> </w:t>
      </w:r>
      <w:r w:rsidRPr="008B5E0D">
        <w:rPr>
          <w:sz w:val="20"/>
          <w:szCs w:val="20"/>
        </w:rPr>
        <w:t>oferty</w:t>
      </w:r>
      <w:r w:rsidRPr="008B5E0D">
        <w:rPr>
          <w:spacing w:val="16"/>
          <w:sz w:val="20"/>
          <w:szCs w:val="20"/>
        </w:rPr>
        <w:t xml:space="preserve"> </w:t>
      </w:r>
      <w:r w:rsidRPr="008B5E0D">
        <w:rPr>
          <w:sz w:val="20"/>
          <w:szCs w:val="20"/>
        </w:rPr>
        <w:t>musi</w:t>
      </w:r>
      <w:r w:rsidRPr="008B5E0D">
        <w:rPr>
          <w:spacing w:val="14"/>
          <w:sz w:val="20"/>
          <w:szCs w:val="20"/>
        </w:rPr>
        <w:t xml:space="preserve"> </w:t>
      </w:r>
      <w:r w:rsidRPr="008B5E0D">
        <w:rPr>
          <w:sz w:val="20"/>
          <w:szCs w:val="20"/>
        </w:rPr>
        <w:t>zostać</w:t>
      </w:r>
      <w:r w:rsidRPr="008B5E0D">
        <w:rPr>
          <w:spacing w:val="14"/>
          <w:sz w:val="20"/>
          <w:szCs w:val="20"/>
        </w:rPr>
        <w:t xml:space="preserve"> </w:t>
      </w:r>
      <w:r w:rsidRPr="008B5E0D">
        <w:rPr>
          <w:sz w:val="20"/>
          <w:szCs w:val="20"/>
        </w:rPr>
        <w:t>wyrażona</w:t>
      </w:r>
      <w:r w:rsidRPr="008B5E0D">
        <w:rPr>
          <w:spacing w:val="15"/>
          <w:sz w:val="20"/>
          <w:szCs w:val="20"/>
        </w:rPr>
        <w:t xml:space="preserve"> </w:t>
      </w:r>
      <w:r w:rsidRPr="008B5E0D">
        <w:rPr>
          <w:sz w:val="20"/>
          <w:szCs w:val="20"/>
        </w:rPr>
        <w:t>w</w:t>
      </w:r>
      <w:r w:rsidRPr="008B5E0D">
        <w:rPr>
          <w:spacing w:val="14"/>
          <w:sz w:val="20"/>
          <w:szCs w:val="20"/>
        </w:rPr>
        <w:t xml:space="preserve"> </w:t>
      </w:r>
      <w:r w:rsidRPr="008B5E0D">
        <w:rPr>
          <w:sz w:val="20"/>
          <w:szCs w:val="20"/>
        </w:rPr>
        <w:t>złotych</w:t>
      </w:r>
      <w:r w:rsidRPr="008B5E0D">
        <w:rPr>
          <w:spacing w:val="15"/>
          <w:sz w:val="20"/>
          <w:szCs w:val="20"/>
        </w:rPr>
        <w:t xml:space="preserve"> </w:t>
      </w:r>
      <w:r w:rsidRPr="008B5E0D">
        <w:rPr>
          <w:sz w:val="20"/>
          <w:szCs w:val="20"/>
        </w:rPr>
        <w:t>polskich.</w:t>
      </w:r>
      <w:r w:rsidRPr="008B5E0D">
        <w:rPr>
          <w:spacing w:val="15"/>
          <w:sz w:val="20"/>
          <w:szCs w:val="20"/>
        </w:rPr>
        <w:t xml:space="preserve"> </w:t>
      </w:r>
      <w:r w:rsidRPr="008B5E0D">
        <w:rPr>
          <w:sz w:val="20"/>
          <w:szCs w:val="20"/>
        </w:rPr>
        <w:t>Cena</w:t>
      </w:r>
      <w:r w:rsidRPr="008B5E0D">
        <w:rPr>
          <w:spacing w:val="15"/>
          <w:sz w:val="20"/>
          <w:szCs w:val="20"/>
        </w:rPr>
        <w:t xml:space="preserve"> </w:t>
      </w:r>
      <w:r w:rsidRPr="008B5E0D">
        <w:rPr>
          <w:sz w:val="20"/>
          <w:szCs w:val="20"/>
        </w:rPr>
        <w:t>podana</w:t>
      </w:r>
      <w:r w:rsidRPr="008B5E0D">
        <w:rPr>
          <w:spacing w:val="15"/>
          <w:sz w:val="20"/>
          <w:szCs w:val="20"/>
        </w:rPr>
        <w:t xml:space="preserve"> </w:t>
      </w:r>
      <w:r w:rsidRPr="008B5E0D">
        <w:rPr>
          <w:sz w:val="20"/>
          <w:szCs w:val="20"/>
        </w:rPr>
        <w:t>w</w:t>
      </w:r>
      <w:r w:rsidRPr="008B5E0D">
        <w:rPr>
          <w:spacing w:val="14"/>
          <w:sz w:val="20"/>
          <w:szCs w:val="20"/>
        </w:rPr>
        <w:t xml:space="preserve"> </w:t>
      </w:r>
      <w:r w:rsidRPr="008B5E0D">
        <w:rPr>
          <w:sz w:val="20"/>
          <w:szCs w:val="20"/>
        </w:rPr>
        <w:t>ofercie</w:t>
      </w:r>
      <w:r w:rsidRPr="008B5E0D">
        <w:rPr>
          <w:spacing w:val="14"/>
          <w:sz w:val="20"/>
          <w:szCs w:val="20"/>
        </w:rPr>
        <w:t xml:space="preserve"> </w:t>
      </w:r>
      <w:r w:rsidRPr="008B5E0D">
        <w:rPr>
          <w:sz w:val="20"/>
          <w:szCs w:val="20"/>
        </w:rPr>
        <w:t>obejmuje</w:t>
      </w:r>
      <w:r w:rsidRPr="008B5E0D">
        <w:rPr>
          <w:spacing w:val="16"/>
          <w:sz w:val="20"/>
          <w:szCs w:val="20"/>
        </w:rPr>
        <w:t xml:space="preserve"> </w:t>
      </w:r>
      <w:r w:rsidRPr="008B5E0D">
        <w:rPr>
          <w:sz w:val="20"/>
          <w:szCs w:val="20"/>
        </w:rPr>
        <w:t>wszystkie</w:t>
      </w:r>
      <w:r w:rsidRPr="008B5E0D">
        <w:rPr>
          <w:spacing w:val="14"/>
          <w:sz w:val="20"/>
          <w:szCs w:val="20"/>
        </w:rPr>
        <w:t xml:space="preserve"> </w:t>
      </w:r>
      <w:r w:rsidRPr="008B5E0D">
        <w:rPr>
          <w:sz w:val="20"/>
          <w:szCs w:val="20"/>
        </w:rPr>
        <w:t>koszty</w:t>
      </w:r>
      <w:r w:rsidRPr="008B5E0D">
        <w:rPr>
          <w:spacing w:val="15"/>
          <w:sz w:val="20"/>
          <w:szCs w:val="20"/>
        </w:rPr>
        <w:t xml:space="preserve"> </w:t>
      </w:r>
      <w:r w:rsidRPr="008B5E0D">
        <w:rPr>
          <w:sz w:val="20"/>
          <w:szCs w:val="20"/>
        </w:rPr>
        <w:t>związane z</w:t>
      </w:r>
      <w:r w:rsidRPr="008B5E0D">
        <w:rPr>
          <w:spacing w:val="-2"/>
          <w:sz w:val="20"/>
          <w:szCs w:val="20"/>
        </w:rPr>
        <w:t xml:space="preserve"> </w:t>
      </w:r>
      <w:r w:rsidRPr="008B5E0D">
        <w:rPr>
          <w:sz w:val="20"/>
          <w:szCs w:val="20"/>
        </w:rPr>
        <w:t>prawidłowym</w:t>
      </w:r>
      <w:r w:rsidRPr="008B5E0D">
        <w:rPr>
          <w:spacing w:val="40"/>
          <w:sz w:val="20"/>
          <w:szCs w:val="20"/>
        </w:rPr>
        <w:t xml:space="preserve"> </w:t>
      </w:r>
      <w:r w:rsidRPr="008B5E0D">
        <w:rPr>
          <w:sz w:val="20"/>
          <w:szCs w:val="20"/>
        </w:rPr>
        <w:t>i</w:t>
      </w:r>
      <w:r w:rsidRPr="008B5E0D">
        <w:rPr>
          <w:spacing w:val="40"/>
          <w:sz w:val="20"/>
          <w:szCs w:val="20"/>
        </w:rPr>
        <w:t xml:space="preserve"> </w:t>
      </w:r>
      <w:r w:rsidRPr="008B5E0D">
        <w:rPr>
          <w:sz w:val="20"/>
          <w:szCs w:val="20"/>
        </w:rPr>
        <w:t>terminowym</w:t>
      </w:r>
      <w:r w:rsidRPr="008B5E0D">
        <w:rPr>
          <w:spacing w:val="40"/>
          <w:sz w:val="20"/>
          <w:szCs w:val="20"/>
        </w:rPr>
        <w:t xml:space="preserve"> </w:t>
      </w:r>
      <w:r w:rsidRPr="008B5E0D">
        <w:rPr>
          <w:sz w:val="20"/>
          <w:szCs w:val="20"/>
        </w:rPr>
        <w:t>wykonaniem</w:t>
      </w:r>
      <w:r w:rsidRPr="008B5E0D">
        <w:rPr>
          <w:spacing w:val="40"/>
          <w:sz w:val="20"/>
          <w:szCs w:val="20"/>
        </w:rPr>
        <w:t xml:space="preserve"> </w:t>
      </w:r>
      <w:r w:rsidRPr="008B5E0D">
        <w:rPr>
          <w:sz w:val="20"/>
          <w:szCs w:val="20"/>
        </w:rPr>
        <w:t>przedmiotu</w:t>
      </w:r>
      <w:r w:rsidRPr="008B5E0D">
        <w:rPr>
          <w:spacing w:val="40"/>
          <w:sz w:val="20"/>
          <w:szCs w:val="20"/>
        </w:rPr>
        <w:t xml:space="preserve"> </w:t>
      </w:r>
      <w:r w:rsidRPr="008B5E0D">
        <w:rPr>
          <w:sz w:val="20"/>
          <w:szCs w:val="20"/>
        </w:rPr>
        <w:t>zamówienia</w:t>
      </w:r>
      <w:r w:rsidRPr="008B5E0D">
        <w:rPr>
          <w:spacing w:val="40"/>
          <w:sz w:val="20"/>
          <w:szCs w:val="20"/>
        </w:rPr>
        <w:t xml:space="preserve"> </w:t>
      </w:r>
      <w:r w:rsidRPr="008B5E0D">
        <w:rPr>
          <w:sz w:val="20"/>
          <w:szCs w:val="20"/>
        </w:rPr>
        <w:t>oraz</w:t>
      </w:r>
      <w:r w:rsidRPr="008B5E0D">
        <w:rPr>
          <w:spacing w:val="40"/>
          <w:sz w:val="20"/>
          <w:szCs w:val="20"/>
        </w:rPr>
        <w:t xml:space="preserve"> </w:t>
      </w:r>
      <w:r w:rsidRPr="008B5E0D">
        <w:rPr>
          <w:sz w:val="20"/>
          <w:szCs w:val="20"/>
        </w:rPr>
        <w:t>warunkami</w:t>
      </w:r>
      <w:r w:rsidRPr="008B5E0D">
        <w:rPr>
          <w:spacing w:val="40"/>
          <w:sz w:val="20"/>
          <w:szCs w:val="20"/>
        </w:rPr>
        <w:t xml:space="preserve"> </w:t>
      </w:r>
      <w:r w:rsidRPr="008B5E0D">
        <w:rPr>
          <w:sz w:val="20"/>
          <w:szCs w:val="20"/>
        </w:rPr>
        <w:t>i</w:t>
      </w:r>
      <w:r w:rsidRPr="008B5E0D">
        <w:rPr>
          <w:spacing w:val="40"/>
          <w:sz w:val="20"/>
          <w:szCs w:val="20"/>
        </w:rPr>
        <w:t xml:space="preserve"> </w:t>
      </w:r>
      <w:r w:rsidRPr="008B5E0D">
        <w:rPr>
          <w:sz w:val="20"/>
          <w:szCs w:val="20"/>
        </w:rPr>
        <w:t>wytycznymi</w:t>
      </w:r>
      <w:r w:rsidRPr="008B5E0D">
        <w:rPr>
          <w:spacing w:val="40"/>
          <w:sz w:val="20"/>
          <w:szCs w:val="20"/>
        </w:rPr>
        <w:t xml:space="preserve"> </w:t>
      </w:r>
      <w:r w:rsidRPr="008B5E0D">
        <w:rPr>
          <w:sz w:val="20"/>
          <w:szCs w:val="20"/>
        </w:rPr>
        <w:t>stawianymi przez</w:t>
      </w:r>
      <w:r w:rsidRPr="008B5E0D">
        <w:rPr>
          <w:spacing w:val="-9"/>
          <w:sz w:val="20"/>
          <w:szCs w:val="20"/>
        </w:rPr>
        <w:t xml:space="preserve"> </w:t>
      </w:r>
      <w:r w:rsidRPr="008B5E0D">
        <w:rPr>
          <w:sz w:val="20"/>
          <w:szCs w:val="20"/>
        </w:rPr>
        <w:t>Zamawiającego,</w:t>
      </w:r>
      <w:r w:rsidRPr="008B5E0D">
        <w:rPr>
          <w:spacing w:val="-8"/>
          <w:sz w:val="20"/>
          <w:szCs w:val="20"/>
        </w:rPr>
        <w:t xml:space="preserve"> </w:t>
      </w:r>
      <w:r w:rsidRPr="008B5E0D">
        <w:rPr>
          <w:sz w:val="20"/>
          <w:szCs w:val="20"/>
        </w:rPr>
        <w:t>odnoszącymi</w:t>
      </w:r>
      <w:r w:rsidRPr="008B5E0D">
        <w:rPr>
          <w:spacing w:val="-9"/>
          <w:sz w:val="20"/>
          <w:szCs w:val="20"/>
        </w:rPr>
        <w:t xml:space="preserve"> </w:t>
      </w:r>
      <w:r w:rsidRPr="008B5E0D">
        <w:rPr>
          <w:sz w:val="20"/>
          <w:szCs w:val="20"/>
        </w:rPr>
        <w:t>się</w:t>
      </w:r>
      <w:r w:rsidRPr="008B5E0D">
        <w:rPr>
          <w:spacing w:val="-10"/>
          <w:sz w:val="20"/>
          <w:szCs w:val="20"/>
        </w:rPr>
        <w:t xml:space="preserve"> </w:t>
      </w:r>
      <w:r w:rsidRPr="008B5E0D">
        <w:rPr>
          <w:sz w:val="20"/>
          <w:szCs w:val="20"/>
        </w:rPr>
        <w:t>do</w:t>
      </w:r>
      <w:r w:rsidRPr="008B5E0D">
        <w:rPr>
          <w:spacing w:val="-9"/>
          <w:sz w:val="20"/>
          <w:szCs w:val="20"/>
        </w:rPr>
        <w:t xml:space="preserve"> </w:t>
      </w:r>
      <w:r w:rsidRPr="008B5E0D">
        <w:rPr>
          <w:sz w:val="20"/>
          <w:szCs w:val="20"/>
        </w:rPr>
        <w:t>przedmiotu</w:t>
      </w:r>
      <w:r w:rsidRPr="008B5E0D">
        <w:rPr>
          <w:spacing w:val="-8"/>
          <w:sz w:val="20"/>
          <w:szCs w:val="20"/>
        </w:rPr>
        <w:t xml:space="preserve"> </w:t>
      </w:r>
      <w:r w:rsidRPr="008B5E0D">
        <w:rPr>
          <w:sz w:val="20"/>
          <w:szCs w:val="20"/>
        </w:rPr>
        <w:t>zamówienia.</w:t>
      </w:r>
      <w:r w:rsidRPr="008B5E0D">
        <w:rPr>
          <w:spacing w:val="-8"/>
          <w:sz w:val="20"/>
          <w:szCs w:val="20"/>
        </w:rPr>
        <w:t xml:space="preserve"> </w:t>
      </w:r>
      <w:r w:rsidRPr="008B5E0D">
        <w:rPr>
          <w:sz w:val="20"/>
          <w:szCs w:val="20"/>
        </w:rPr>
        <w:t>Cena</w:t>
      </w:r>
      <w:r w:rsidRPr="008B5E0D">
        <w:rPr>
          <w:spacing w:val="-8"/>
          <w:sz w:val="20"/>
          <w:szCs w:val="20"/>
        </w:rPr>
        <w:t xml:space="preserve"> </w:t>
      </w:r>
      <w:r w:rsidRPr="008B5E0D">
        <w:rPr>
          <w:sz w:val="20"/>
          <w:szCs w:val="20"/>
        </w:rPr>
        <w:t>brutto</w:t>
      </w:r>
      <w:r w:rsidRPr="008B5E0D">
        <w:rPr>
          <w:spacing w:val="-9"/>
          <w:sz w:val="20"/>
          <w:szCs w:val="20"/>
        </w:rPr>
        <w:t xml:space="preserve"> </w:t>
      </w:r>
      <w:r w:rsidRPr="008B5E0D">
        <w:rPr>
          <w:sz w:val="20"/>
          <w:szCs w:val="20"/>
        </w:rPr>
        <w:t>oznacza</w:t>
      </w:r>
      <w:r w:rsidRPr="008B5E0D">
        <w:rPr>
          <w:spacing w:val="-10"/>
          <w:sz w:val="20"/>
          <w:szCs w:val="20"/>
        </w:rPr>
        <w:t xml:space="preserve"> </w:t>
      </w:r>
      <w:r w:rsidRPr="008B5E0D">
        <w:rPr>
          <w:sz w:val="20"/>
          <w:szCs w:val="20"/>
        </w:rPr>
        <w:t>wartość</w:t>
      </w:r>
      <w:r w:rsidRPr="008B5E0D">
        <w:rPr>
          <w:spacing w:val="-9"/>
          <w:sz w:val="20"/>
          <w:szCs w:val="20"/>
        </w:rPr>
        <w:t xml:space="preserve"> </w:t>
      </w:r>
      <w:r w:rsidRPr="008B5E0D">
        <w:rPr>
          <w:sz w:val="20"/>
          <w:szCs w:val="20"/>
        </w:rPr>
        <w:t>brutto</w:t>
      </w:r>
      <w:r w:rsidRPr="008B5E0D">
        <w:rPr>
          <w:spacing w:val="-9"/>
          <w:sz w:val="20"/>
          <w:szCs w:val="20"/>
        </w:rPr>
        <w:t xml:space="preserve"> </w:t>
      </w:r>
      <w:r w:rsidRPr="008B5E0D">
        <w:rPr>
          <w:sz w:val="20"/>
          <w:szCs w:val="20"/>
        </w:rPr>
        <w:t>odpowiednio powiększoną o koszty, które ponosi zamawiający z tytułu realizacji umowy, zgodnie z przedmiotem zapytania.</w:t>
      </w:r>
    </w:p>
    <w:p w14:paraId="5C3B45DA" w14:textId="77777777" w:rsidR="00335B9D" w:rsidRPr="008B5E0D" w:rsidRDefault="00335B9D" w:rsidP="005D02E9">
      <w:pPr>
        <w:pStyle w:val="Akapitzlist1"/>
        <w:numPr>
          <w:ilvl w:val="0"/>
          <w:numId w:val="6"/>
        </w:numPr>
        <w:tabs>
          <w:tab w:val="clear" w:pos="0"/>
          <w:tab w:val="left" w:pos="284"/>
          <w:tab w:val="left" w:pos="830"/>
          <w:tab w:val="left" w:pos="832"/>
        </w:tabs>
        <w:spacing w:line="276" w:lineRule="auto"/>
        <w:ind w:left="0" w:firstLine="0"/>
        <w:rPr>
          <w:sz w:val="20"/>
          <w:szCs w:val="20"/>
        </w:rPr>
      </w:pPr>
      <w:r w:rsidRPr="008B5E0D">
        <w:rPr>
          <w:sz w:val="20"/>
          <w:szCs w:val="20"/>
        </w:rPr>
        <w:t>Wybór Wykonawcy zostanie dokonany w oparciu o najkorzystniejszą ofertę, z zachowaniem zasady jawności, przejrzystości i uczciwej konkurencji.</w:t>
      </w:r>
    </w:p>
    <w:p w14:paraId="68F3B0B5" w14:textId="77777777" w:rsidR="00335B9D" w:rsidRPr="008B5E0D" w:rsidRDefault="00335B9D" w:rsidP="005D02E9">
      <w:pPr>
        <w:pStyle w:val="Akapitzlist1"/>
        <w:numPr>
          <w:ilvl w:val="0"/>
          <w:numId w:val="6"/>
        </w:numPr>
        <w:tabs>
          <w:tab w:val="clear" w:pos="0"/>
          <w:tab w:val="left" w:pos="284"/>
          <w:tab w:val="left" w:pos="830"/>
        </w:tabs>
        <w:spacing w:line="276" w:lineRule="auto"/>
        <w:ind w:left="0" w:firstLine="0"/>
        <w:rPr>
          <w:sz w:val="20"/>
          <w:szCs w:val="20"/>
        </w:rPr>
      </w:pPr>
      <w:r w:rsidRPr="008B5E0D">
        <w:rPr>
          <w:sz w:val="20"/>
          <w:szCs w:val="20"/>
        </w:rPr>
        <w:t>Termin</w:t>
      </w:r>
      <w:r w:rsidRPr="008B5E0D">
        <w:rPr>
          <w:spacing w:val="-7"/>
          <w:sz w:val="20"/>
          <w:szCs w:val="20"/>
        </w:rPr>
        <w:t xml:space="preserve"> </w:t>
      </w:r>
      <w:r w:rsidRPr="008B5E0D">
        <w:rPr>
          <w:sz w:val="20"/>
          <w:szCs w:val="20"/>
        </w:rPr>
        <w:t>związania</w:t>
      </w:r>
      <w:r w:rsidRPr="008B5E0D">
        <w:rPr>
          <w:spacing w:val="-7"/>
          <w:sz w:val="20"/>
          <w:szCs w:val="20"/>
        </w:rPr>
        <w:t xml:space="preserve"> </w:t>
      </w:r>
      <w:r w:rsidRPr="008B5E0D">
        <w:rPr>
          <w:sz w:val="20"/>
          <w:szCs w:val="20"/>
        </w:rPr>
        <w:t>ofertą</w:t>
      </w:r>
      <w:r w:rsidRPr="008B5E0D">
        <w:rPr>
          <w:spacing w:val="-4"/>
          <w:sz w:val="20"/>
          <w:szCs w:val="20"/>
        </w:rPr>
        <w:t xml:space="preserve"> </w:t>
      </w:r>
      <w:r w:rsidRPr="008B5E0D">
        <w:rPr>
          <w:sz w:val="20"/>
          <w:szCs w:val="20"/>
        </w:rPr>
        <w:t>wynosi</w:t>
      </w:r>
      <w:r w:rsidRPr="008B5E0D">
        <w:rPr>
          <w:spacing w:val="-7"/>
          <w:sz w:val="20"/>
          <w:szCs w:val="20"/>
        </w:rPr>
        <w:t xml:space="preserve"> </w:t>
      </w:r>
      <w:r w:rsidRPr="008B5E0D">
        <w:rPr>
          <w:sz w:val="20"/>
          <w:szCs w:val="20"/>
        </w:rPr>
        <w:t>30</w:t>
      </w:r>
      <w:r w:rsidRPr="008B5E0D">
        <w:rPr>
          <w:spacing w:val="-8"/>
          <w:sz w:val="20"/>
          <w:szCs w:val="20"/>
        </w:rPr>
        <w:t xml:space="preserve"> </w:t>
      </w:r>
      <w:r w:rsidRPr="008B5E0D">
        <w:rPr>
          <w:sz w:val="20"/>
          <w:szCs w:val="20"/>
        </w:rPr>
        <w:t>dni</w:t>
      </w:r>
      <w:r w:rsidRPr="008B5E0D">
        <w:rPr>
          <w:spacing w:val="-7"/>
          <w:sz w:val="20"/>
          <w:szCs w:val="20"/>
        </w:rPr>
        <w:t xml:space="preserve"> </w:t>
      </w:r>
      <w:r w:rsidRPr="008B5E0D">
        <w:rPr>
          <w:sz w:val="20"/>
          <w:szCs w:val="20"/>
        </w:rPr>
        <w:t>od</w:t>
      </w:r>
      <w:r w:rsidRPr="008B5E0D">
        <w:rPr>
          <w:spacing w:val="-7"/>
          <w:sz w:val="20"/>
          <w:szCs w:val="20"/>
        </w:rPr>
        <w:t xml:space="preserve"> </w:t>
      </w:r>
      <w:r w:rsidRPr="008B5E0D">
        <w:rPr>
          <w:sz w:val="20"/>
          <w:szCs w:val="20"/>
        </w:rPr>
        <w:t>ostatecznego</w:t>
      </w:r>
      <w:r w:rsidRPr="008B5E0D">
        <w:rPr>
          <w:spacing w:val="-6"/>
          <w:sz w:val="20"/>
          <w:szCs w:val="20"/>
        </w:rPr>
        <w:t xml:space="preserve"> </w:t>
      </w:r>
      <w:r w:rsidRPr="008B5E0D">
        <w:rPr>
          <w:sz w:val="20"/>
          <w:szCs w:val="20"/>
        </w:rPr>
        <w:t>terminu</w:t>
      </w:r>
      <w:r w:rsidRPr="008B5E0D">
        <w:rPr>
          <w:spacing w:val="-7"/>
          <w:sz w:val="20"/>
          <w:szCs w:val="20"/>
        </w:rPr>
        <w:t xml:space="preserve"> </w:t>
      </w:r>
      <w:r w:rsidRPr="008B5E0D">
        <w:rPr>
          <w:sz w:val="20"/>
          <w:szCs w:val="20"/>
        </w:rPr>
        <w:t>składania</w:t>
      </w:r>
      <w:r w:rsidRPr="008B5E0D">
        <w:rPr>
          <w:spacing w:val="-8"/>
          <w:sz w:val="20"/>
          <w:szCs w:val="20"/>
        </w:rPr>
        <w:t xml:space="preserve"> </w:t>
      </w:r>
      <w:r w:rsidRPr="008B5E0D">
        <w:rPr>
          <w:spacing w:val="-2"/>
          <w:sz w:val="20"/>
          <w:szCs w:val="20"/>
        </w:rPr>
        <w:t>ofert.</w:t>
      </w:r>
    </w:p>
    <w:p w14:paraId="63683EF1" w14:textId="77777777" w:rsidR="00635559" w:rsidRPr="008B5E0D" w:rsidRDefault="00635559" w:rsidP="005D02E9">
      <w:pPr>
        <w:pStyle w:val="Akapitzlist1"/>
        <w:tabs>
          <w:tab w:val="left" w:pos="284"/>
          <w:tab w:val="left" w:pos="830"/>
        </w:tabs>
        <w:spacing w:line="276" w:lineRule="auto"/>
        <w:ind w:left="0" w:firstLine="0"/>
        <w:rPr>
          <w:sz w:val="20"/>
          <w:szCs w:val="20"/>
        </w:rPr>
      </w:pPr>
    </w:p>
    <w:p w14:paraId="0A7C4005" w14:textId="4707AE55" w:rsidR="00335B9D" w:rsidRPr="008B5E0D" w:rsidRDefault="00B24F1B" w:rsidP="005D02E9">
      <w:pPr>
        <w:pStyle w:val="Nagwek2"/>
        <w:tabs>
          <w:tab w:val="left" w:pos="284"/>
        </w:tabs>
        <w:spacing w:line="276" w:lineRule="auto"/>
        <w:ind w:left="0"/>
        <w:jc w:val="center"/>
      </w:pPr>
      <w:r w:rsidRPr="008B5E0D">
        <w:rPr>
          <w:spacing w:val="-10"/>
        </w:rPr>
        <w:t xml:space="preserve">§9 </w:t>
      </w:r>
      <w:r w:rsidR="00335B9D" w:rsidRPr="008B5E0D">
        <w:rPr>
          <w:spacing w:val="-10"/>
        </w:rPr>
        <w:t xml:space="preserve"> </w:t>
      </w:r>
      <w:r w:rsidR="00335B9D" w:rsidRPr="008B5E0D">
        <w:t>Postanowienia</w:t>
      </w:r>
      <w:r w:rsidR="00335B9D" w:rsidRPr="008B5E0D">
        <w:rPr>
          <w:spacing w:val="-9"/>
        </w:rPr>
        <w:t xml:space="preserve"> </w:t>
      </w:r>
      <w:r w:rsidR="00335B9D" w:rsidRPr="008B5E0D">
        <w:rPr>
          <w:spacing w:val="-2"/>
        </w:rPr>
        <w:t>końcowe</w:t>
      </w:r>
    </w:p>
    <w:p w14:paraId="5BB0B9F6" w14:textId="77777777" w:rsidR="00335B9D" w:rsidRPr="008B5E0D" w:rsidRDefault="00335B9D" w:rsidP="005D02E9">
      <w:pPr>
        <w:pStyle w:val="Akapitzlist1"/>
        <w:numPr>
          <w:ilvl w:val="0"/>
          <w:numId w:val="3"/>
        </w:numPr>
        <w:tabs>
          <w:tab w:val="left" w:pos="284"/>
          <w:tab w:val="left" w:pos="830"/>
        </w:tabs>
        <w:spacing w:line="276" w:lineRule="auto"/>
        <w:ind w:left="0" w:firstLine="0"/>
        <w:rPr>
          <w:sz w:val="20"/>
          <w:szCs w:val="20"/>
        </w:rPr>
      </w:pPr>
      <w:r w:rsidRPr="008B5E0D">
        <w:rPr>
          <w:sz w:val="20"/>
          <w:szCs w:val="20"/>
        </w:rPr>
        <w:t>Zamawiający</w:t>
      </w:r>
      <w:r w:rsidRPr="008B5E0D">
        <w:rPr>
          <w:spacing w:val="-7"/>
          <w:sz w:val="20"/>
          <w:szCs w:val="20"/>
        </w:rPr>
        <w:t xml:space="preserve"> </w:t>
      </w:r>
      <w:r w:rsidRPr="008B5E0D">
        <w:rPr>
          <w:sz w:val="20"/>
          <w:szCs w:val="20"/>
        </w:rPr>
        <w:t>podpisze</w:t>
      </w:r>
      <w:r w:rsidRPr="008B5E0D">
        <w:rPr>
          <w:spacing w:val="-8"/>
          <w:sz w:val="20"/>
          <w:szCs w:val="20"/>
        </w:rPr>
        <w:t xml:space="preserve"> </w:t>
      </w:r>
      <w:r w:rsidRPr="008B5E0D">
        <w:rPr>
          <w:sz w:val="20"/>
          <w:szCs w:val="20"/>
        </w:rPr>
        <w:t>umowę</w:t>
      </w:r>
      <w:r w:rsidRPr="008B5E0D">
        <w:rPr>
          <w:spacing w:val="-7"/>
          <w:sz w:val="20"/>
          <w:szCs w:val="20"/>
        </w:rPr>
        <w:t xml:space="preserve"> </w:t>
      </w:r>
      <w:r w:rsidRPr="008B5E0D">
        <w:rPr>
          <w:sz w:val="20"/>
          <w:szCs w:val="20"/>
        </w:rPr>
        <w:t>z</w:t>
      </w:r>
      <w:r w:rsidRPr="008B5E0D">
        <w:rPr>
          <w:spacing w:val="-7"/>
          <w:sz w:val="20"/>
          <w:szCs w:val="20"/>
        </w:rPr>
        <w:t xml:space="preserve"> </w:t>
      </w:r>
      <w:r w:rsidRPr="008B5E0D">
        <w:rPr>
          <w:sz w:val="20"/>
          <w:szCs w:val="20"/>
        </w:rPr>
        <w:t>Oferentem,</w:t>
      </w:r>
      <w:r w:rsidRPr="008B5E0D">
        <w:rPr>
          <w:spacing w:val="-6"/>
          <w:sz w:val="20"/>
          <w:szCs w:val="20"/>
        </w:rPr>
        <w:t xml:space="preserve"> </w:t>
      </w:r>
      <w:r w:rsidRPr="008B5E0D">
        <w:rPr>
          <w:sz w:val="20"/>
          <w:szCs w:val="20"/>
        </w:rPr>
        <w:t>który</w:t>
      </w:r>
      <w:r w:rsidRPr="008B5E0D">
        <w:rPr>
          <w:spacing w:val="-7"/>
          <w:sz w:val="20"/>
          <w:szCs w:val="20"/>
        </w:rPr>
        <w:t xml:space="preserve"> </w:t>
      </w:r>
      <w:r w:rsidRPr="008B5E0D">
        <w:rPr>
          <w:sz w:val="20"/>
          <w:szCs w:val="20"/>
        </w:rPr>
        <w:t>uzyskał</w:t>
      </w:r>
      <w:r w:rsidRPr="008B5E0D">
        <w:rPr>
          <w:spacing w:val="-8"/>
          <w:sz w:val="20"/>
          <w:szCs w:val="20"/>
        </w:rPr>
        <w:t xml:space="preserve"> </w:t>
      </w:r>
      <w:r w:rsidRPr="008B5E0D">
        <w:rPr>
          <w:sz w:val="20"/>
          <w:szCs w:val="20"/>
        </w:rPr>
        <w:t>najwyższą</w:t>
      </w:r>
      <w:r w:rsidRPr="008B5E0D">
        <w:rPr>
          <w:spacing w:val="-7"/>
          <w:sz w:val="20"/>
          <w:szCs w:val="20"/>
        </w:rPr>
        <w:t xml:space="preserve"> </w:t>
      </w:r>
      <w:r w:rsidRPr="008B5E0D">
        <w:rPr>
          <w:sz w:val="20"/>
          <w:szCs w:val="20"/>
        </w:rPr>
        <w:t>liczbę</w:t>
      </w:r>
      <w:r w:rsidRPr="008B5E0D">
        <w:rPr>
          <w:spacing w:val="-7"/>
          <w:sz w:val="20"/>
          <w:szCs w:val="20"/>
        </w:rPr>
        <w:t xml:space="preserve"> </w:t>
      </w:r>
      <w:r w:rsidRPr="008B5E0D">
        <w:rPr>
          <w:spacing w:val="-2"/>
          <w:sz w:val="20"/>
          <w:szCs w:val="20"/>
        </w:rPr>
        <w:t>punktów.</w:t>
      </w:r>
    </w:p>
    <w:p w14:paraId="25DAEA69" w14:textId="77777777" w:rsidR="00335B9D" w:rsidRPr="008B5E0D" w:rsidRDefault="00335B9D" w:rsidP="005D02E9">
      <w:pPr>
        <w:pStyle w:val="Akapitzlist1"/>
        <w:numPr>
          <w:ilvl w:val="0"/>
          <w:numId w:val="3"/>
        </w:numPr>
        <w:tabs>
          <w:tab w:val="left" w:pos="284"/>
          <w:tab w:val="left" w:pos="830"/>
          <w:tab w:val="left" w:pos="832"/>
        </w:tabs>
        <w:spacing w:line="276" w:lineRule="auto"/>
        <w:ind w:left="0" w:firstLine="0"/>
        <w:rPr>
          <w:sz w:val="20"/>
          <w:szCs w:val="20"/>
        </w:rPr>
      </w:pPr>
      <w:r w:rsidRPr="008B5E0D">
        <w:rPr>
          <w:sz w:val="20"/>
          <w:szCs w:val="20"/>
        </w:rPr>
        <w:t>W</w:t>
      </w:r>
      <w:r w:rsidRPr="008B5E0D">
        <w:rPr>
          <w:spacing w:val="77"/>
          <w:sz w:val="20"/>
          <w:szCs w:val="20"/>
        </w:rPr>
        <w:t xml:space="preserve"> </w:t>
      </w:r>
      <w:r w:rsidRPr="008B5E0D">
        <w:rPr>
          <w:sz w:val="20"/>
          <w:szCs w:val="20"/>
        </w:rPr>
        <w:t>przypadku</w:t>
      </w:r>
      <w:r w:rsidRPr="008B5E0D">
        <w:rPr>
          <w:spacing w:val="78"/>
          <w:sz w:val="20"/>
          <w:szCs w:val="20"/>
        </w:rPr>
        <w:t xml:space="preserve"> </w:t>
      </w:r>
      <w:r w:rsidRPr="008B5E0D">
        <w:rPr>
          <w:sz w:val="20"/>
          <w:szCs w:val="20"/>
        </w:rPr>
        <w:t>odmowy</w:t>
      </w:r>
      <w:r w:rsidRPr="008B5E0D">
        <w:rPr>
          <w:spacing w:val="78"/>
          <w:sz w:val="20"/>
          <w:szCs w:val="20"/>
        </w:rPr>
        <w:t xml:space="preserve"> </w:t>
      </w:r>
      <w:r w:rsidRPr="008B5E0D">
        <w:rPr>
          <w:sz w:val="20"/>
          <w:szCs w:val="20"/>
        </w:rPr>
        <w:t>podpisania</w:t>
      </w:r>
      <w:r w:rsidRPr="008B5E0D">
        <w:rPr>
          <w:spacing w:val="75"/>
          <w:sz w:val="20"/>
          <w:szCs w:val="20"/>
        </w:rPr>
        <w:t xml:space="preserve"> </w:t>
      </w:r>
      <w:r w:rsidRPr="008B5E0D">
        <w:rPr>
          <w:sz w:val="20"/>
          <w:szCs w:val="20"/>
        </w:rPr>
        <w:t>umowy</w:t>
      </w:r>
      <w:r w:rsidRPr="008B5E0D">
        <w:rPr>
          <w:spacing w:val="78"/>
          <w:sz w:val="20"/>
          <w:szCs w:val="20"/>
        </w:rPr>
        <w:t xml:space="preserve"> </w:t>
      </w:r>
      <w:r w:rsidRPr="008B5E0D">
        <w:rPr>
          <w:sz w:val="20"/>
          <w:szCs w:val="20"/>
        </w:rPr>
        <w:t>przez</w:t>
      </w:r>
      <w:r w:rsidRPr="008B5E0D">
        <w:rPr>
          <w:spacing w:val="77"/>
          <w:sz w:val="20"/>
          <w:szCs w:val="20"/>
        </w:rPr>
        <w:t xml:space="preserve"> </w:t>
      </w:r>
      <w:r w:rsidRPr="008B5E0D">
        <w:rPr>
          <w:sz w:val="20"/>
          <w:szCs w:val="20"/>
        </w:rPr>
        <w:t>wybranego</w:t>
      </w:r>
      <w:r w:rsidRPr="008B5E0D">
        <w:rPr>
          <w:spacing w:val="77"/>
          <w:sz w:val="20"/>
          <w:szCs w:val="20"/>
        </w:rPr>
        <w:t xml:space="preserve"> </w:t>
      </w:r>
      <w:r w:rsidRPr="008B5E0D">
        <w:rPr>
          <w:sz w:val="20"/>
          <w:szCs w:val="20"/>
        </w:rPr>
        <w:t>Oferenta,</w:t>
      </w:r>
      <w:r w:rsidRPr="008B5E0D">
        <w:rPr>
          <w:spacing w:val="77"/>
          <w:sz w:val="20"/>
          <w:szCs w:val="20"/>
        </w:rPr>
        <w:t xml:space="preserve"> </w:t>
      </w:r>
      <w:r w:rsidRPr="008B5E0D">
        <w:rPr>
          <w:sz w:val="20"/>
          <w:szCs w:val="20"/>
        </w:rPr>
        <w:t>Zamawiający</w:t>
      </w:r>
      <w:r w:rsidRPr="008B5E0D">
        <w:rPr>
          <w:spacing w:val="78"/>
          <w:sz w:val="20"/>
          <w:szCs w:val="20"/>
        </w:rPr>
        <w:t xml:space="preserve"> </w:t>
      </w:r>
      <w:r w:rsidRPr="008B5E0D">
        <w:rPr>
          <w:sz w:val="20"/>
          <w:szCs w:val="20"/>
        </w:rPr>
        <w:t>może</w:t>
      </w:r>
      <w:r w:rsidRPr="008B5E0D">
        <w:rPr>
          <w:spacing w:val="77"/>
          <w:sz w:val="20"/>
          <w:szCs w:val="20"/>
        </w:rPr>
        <w:t xml:space="preserve"> </w:t>
      </w:r>
      <w:r w:rsidRPr="008B5E0D">
        <w:rPr>
          <w:sz w:val="20"/>
          <w:szCs w:val="20"/>
        </w:rPr>
        <w:t>zawrzeć</w:t>
      </w:r>
      <w:r w:rsidRPr="008B5E0D">
        <w:rPr>
          <w:spacing w:val="76"/>
          <w:sz w:val="20"/>
          <w:szCs w:val="20"/>
        </w:rPr>
        <w:t xml:space="preserve"> </w:t>
      </w:r>
      <w:r w:rsidRPr="008B5E0D">
        <w:rPr>
          <w:sz w:val="20"/>
          <w:szCs w:val="20"/>
        </w:rPr>
        <w:t xml:space="preserve">umowę z Oferentem, który spełnia wymagania zapytania ofertowego, którego oferta uzyskała kolejno najwyższą liczbę </w:t>
      </w:r>
      <w:r w:rsidRPr="008B5E0D">
        <w:rPr>
          <w:spacing w:val="-2"/>
          <w:sz w:val="20"/>
          <w:szCs w:val="20"/>
        </w:rPr>
        <w:t>punktów.</w:t>
      </w:r>
    </w:p>
    <w:p w14:paraId="5A5F8207" w14:textId="77777777" w:rsidR="00335B9D" w:rsidRPr="008B5E0D" w:rsidRDefault="00335B9D" w:rsidP="005D02E9">
      <w:pPr>
        <w:pStyle w:val="Akapitzlist1"/>
        <w:numPr>
          <w:ilvl w:val="0"/>
          <w:numId w:val="3"/>
        </w:numPr>
        <w:tabs>
          <w:tab w:val="left" w:pos="284"/>
          <w:tab w:val="left" w:pos="830"/>
        </w:tabs>
        <w:spacing w:line="276" w:lineRule="auto"/>
        <w:ind w:left="0" w:firstLine="0"/>
        <w:rPr>
          <w:sz w:val="20"/>
          <w:szCs w:val="20"/>
        </w:rPr>
      </w:pPr>
      <w:r w:rsidRPr="008B5E0D">
        <w:rPr>
          <w:sz w:val="20"/>
          <w:szCs w:val="20"/>
        </w:rPr>
        <w:t>Zamawiający</w:t>
      </w:r>
      <w:r w:rsidRPr="008B5E0D">
        <w:rPr>
          <w:spacing w:val="-6"/>
          <w:sz w:val="20"/>
          <w:szCs w:val="20"/>
        </w:rPr>
        <w:t xml:space="preserve"> </w:t>
      </w:r>
      <w:r w:rsidRPr="008B5E0D">
        <w:rPr>
          <w:sz w:val="20"/>
          <w:szCs w:val="20"/>
        </w:rPr>
        <w:t>zastrzega</w:t>
      </w:r>
      <w:r w:rsidRPr="008B5E0D">
        <w:rPr>
          <w:spacing w:val="-6"/>
          <w:sz w:val="20"/>
          <w:szCs w:val="20"/>
        </w:rPr>
        <w:t xml:space="preserve"> </w:t>
      </w:r>
      <w:r w:rsidRPr="008B5E0D">
        <w:rPr>
          <w:sz w:val="20"/>
          <w:szCs w:val="20"/>
        </w:rPr>
        <w:t>sobie</w:t>
      </w:r>
      <w:r w:rsidRPr="008B5E0D">
        <w:rPr>
          <w:spacing w:val="-8"/>
          <w:sz w:val="20"/>
          <w:szCs w:val="20"/>
        </w:rPr>
        <w:t xml:space="preserve"> </w:t>
      </w:r>
      <w:r w:rsidRPr="008B5E0D">
        <w:rPr>
          <w:sz w:val="20"/>
          <w:szCs w:val="20"/>
        </w:rPr>
        <w:t>prawo</w:t>
      </w:r>
      <w:r w:rsidRPr="008B5E0D">
        <w:rPr>
          <w:spacing w:val="-6"/>
          <w:sz w:val="20"/>
          <w:szCs w:val="20"/>
        </w:rPr>
        <w:t xml:space="preserve"> </w:t>
      </w:r>
      <w:r w:rsidRPr="008B5E0D">
        <w:rPr>
          <w:sz w:val="20"/>
          <w:szCs w:val="20"/>
        </w:rPr>
        <w:t>odstąpienia</w:t>
      </w:r>
      <w:r w:rsidRPr="008B5E0D">
        <w:rPr>
          <w:spacing w:val="-6"/>
          <w:sz w:val="20"/>
          <w:szCs w:val="20"/>
        </w:rPr>
        <w:t xml:space="preserve"> </w:t>
      </w:r>
      <w:r w:rsidRPr="008B5E0D">
        <w:rPr>
          <w:sz w:val="20"/>
          <w:szCs w:val="20"/>
        </w:rPr>
        <w:t>od</w:t>
      </w:r>
      <w:r w:rsidRPr="008B5E0D">
        <w:rPr>
          <w:spacing w:val="-6"/>
          <w:sz w:val="20"/>
          <w:szCs w:val="20"/>
        </w:rPr>
        <w:t xml:space="preserve"> </w:t>
      </w:r>
      <w:r w:rsidRPr="008B5E0D">
        <w:rPr>
          <w:sz w:val="20"/>
          <w:szCs w:val="20"/>
        </w:rPr>
        <w:t>wyboru</w:t>
      </w:r>
      <w:r w:rsidRPr="008B5E0D">
        <w:rPr>
          <w:spacing w:val="-7"/>
          <w:sz w:val="20"/>
          <w:szCs w:val="20"/>
        </w:rPr>
        <w:t xml:space="preserve"> </w:t>
      </w:r>
      <w:r w:rsidRPr="008B5E0D">
        <w:rPr>
          <w:sz w:val="20"/>
          <w:szCs w:val="20"/>
        </w:rPr>
        <w:t>oferty</w:t>
      </w:r>
      <w:r w:rsidRPr="008B5E0D">
        <w:rPr>
          <w:spacing w:val="-5"/>
          <w:sz w:val="20"/>
          <w:szCs w:val="20"/>
        </w:rPr>
        <w:t xml:space="preserve"> </w:t>
      </w:r>
      <w:r w:rsidRPr="008B5E0D">
        <w:rPr>
          <w:sz w:val="20"/>
          <w:szCs w:val="20"/>
        </w:rPr>
        <w:t>lub</w:t>
      </w:r>
      <w:r w:rsidRPr="008B5E0D">
        <w:rPr>
          <w:spacing w:val="-6"/>
          <w:sz w:val="20"/>
          <w:szCs w:val="20"/>
        </w:rPr>
        <w:t xml:space="preserve"> </w:t>
      </w:r>
      <w:r w:rsidRPr="008B5E0D">
        <w:rPr>
          <w:sz w:val="20"/>
          <w:szCs w:val="20"/>
        </w:rPr>
        <w:t>od</w:t>
      </w:r>
      <w:r w:rsidRPr="008B5E0D">
        <w:rPr>
          <w:spacing w:val="-6"/>
          <w:sz w:val="20"/>
          <w:szCs w:val="20"/>
        </w:rPr>
        <w:t xml:space="preserve"> </w:t>
      </w:r>
      <w:r w:rsidRPr="008B5E0D">
        <w:rPr>
          <w:sz w:val="20"/>
          <w:szCs w:val="20"/>
        </w:rPr>
        <w:t>zawarcia</w:t>
      </w:r>
      <w:r w:rsidRPr="008B5E0D">
        <w:rPr>
          <w:spacing w:val="-6"/>
          <w:sz w:val="20"/>
          <w:szCs w:val="20"/>
        </w:rPr>
        <w:t xml:space="preserve"> </w:t>
      </w:r>
      <w:r w:rsidRPr="008B5E0D">
        <w:rPr>
          <w:sz w:val="20"/>
          <w:szCs w:val="20"/>
        </w:rPr>
        <w:t>umowy</w:t>
      </w:r>
      <w:r w:rsidRPr="008B5E0D">
        <w:rPr>
          <w:spacing w:val="-6"/>
          <w:sz w:val="20"/>
          <w:szCs w:val="20"/>
        </w:rPr>
        <w:t xml:space="preserve"> </w:t>
      </w:r>
      <w:r w:rsidRPr="008B5E0D">
        <w:rPr>
          <w:sz w:val="20"/>
          <w:szCs w:val="20"/>
        </w:rPr>
        <w:t>z</w:t>
      </w:r>
      <w:r w:rsidRPr="008B5E0D">
        <w:rPr>
          <w:spacing w:val="3"/>
          <w:sz w:val="20"/>
          <w:szCs w:val="20"/>
        </w:rPr>
        <w:t xml:space="preserve"> </w:t>
      </w:r>
      <w:r w:rsidRPr="008B5E0D">
        <w:rPr>
          <w:sz w:val="20"/>
          <w:szCs w:val="20"/>
        </w:rPr>
        <w:t>istotnych</w:t>
      </w:r>
      <w:r w:rsidRPr="008B5E0D">
        <w:rPr>
          <w:spacing w:val="-6"/>
          <w:sz w:val="20"/>
          <w:szCs w:val="20"/>
        </w:rPr>
        <w:t xml:space="preserve"> </w:t>
      </w:r>
      <w:r w:rsidRPr="008B5E0D">
        <w:rPr>
          <w:spacing w:val="-2"/>
          <w:sz w:val="20"/>
          <w:szCs w:val="20"/>
        </w:rPr>
        <w:t>przyczyn.</w:t>
      </w:r>
    </w:p>
    <w:p w14:paraId="1D0C361D" w14:textId="323F0D37" w:rsidR="009E70E6" w:rsidRPr="008B5E0D" w:rsidRDefault="00335B9D" w:rsidP="005D02E9">
      <w:pPr>
        <w:pStyle w:val="Akapitzlist1"/>
        <w:numPr>
          <w:ilvl w:val="0"/>
          <w:numId w:val="3"/>
        </w:numPr>
        <w:tabs>
          <w:tab w:val="left" w:pos="284"/>
          <w:tab w:val="left" w:pos="830"/>
          <w:tab w:val="left" w:pos="832"/>
        </w:tabs>
        <w:spacing w:line="276" w:lineRule="auto"/>
        <w:ind w:left="0" w:firstLine="0"/>
        <w:rPr>
          <w:sz w:val="20"/>
          <w:szCs w:val="20"/>
        </w:rPr>
      </w:pPr>
      <w:r w:rsidRPr="008B5E0D">
        <w:rPr>
          <w:sz w:val="20"/>
          <w:szCs w:val="20"/>
        </w:rPr>
        <w:t>Zamawiający zastrzega sobie prawo do wykluczenia Oferenta w przypadku zaproponowania przez niego w ofercie rażąco</w:t>
      </w:r>
      <w:r w:rsidRPr="008B5E0D">
        <w:rPr>
          <w:spacing w:val="72"/>
          <w:sz w:val="20"/>
          <w:szCs w:val="20"/>
        </w:rPr>
        <w:t xml:space="preserve"> </w:t>
      </w:r>
      <w:r w:rsidRPr="008B5E0D">
        <w:rPr>
          <w:sz w:val="20"/>
          <w:szCs w:val="20"/>
        </w:rPr>
        <w:t>niskiej</w:t>
      </w:r>
      <w:r w:rsidRPr="008B5E0D">
        <w:rPr>
          <w:spacing w:val="72"/>
          <w:sz w:val="20"/>
          <w:szCs w:val="20"/>
        </w:rPr>
        <w:t xml:space="preserve"> </w:t>
      </w:r>
      <w:r w:rsidRPr="008B5E0D">
        <w:rPr>
          <w:sz w:val="20"/>
          <w:szCs w:val="20"/>
        </w:rPr>
        <w:t>ceny,</w:t>
      </w:r>
      <w:r w:rsidRPr="008B5E0D">
        <w:rPr>
          <w:spacing w:val="72"/>
          <w:sz w:val="20"/>
          <w:szCs w:val="20"/>
        </w:rPr>
        <w:t xml:space="preserve"> </w:t>
      </w:r>
      <w:r w:rsidRPr="008B5E0D">
        <w:rPr>
          <w:sz w:val="20"/>
          <w:szCs w:val="20"/>
        </w:rPr>
        <w:t>tj.</w:t>
      </w:r>
      <w:r w:rsidRPr="008B5E0D">
        <w:rPr>
          <w:spacing w:val="72"/>
          <w:sz w:val="20"/>
          <w:szCs w:val="20"/>
        </w:rPr>
        <w:t xml:space="preserve"> </w:t>
      </w:r>
      <w:r w:rsidRPr="008B5E0D">
        <w:rPr>
          <w:sz w:val="20"/>
          <w:szCs w:val="20"/>
        </w:rPr>
        <w:t>takiej</w:t>
      </w:r>
      <w:r w:rsidRPr="008B5E0D">
        <w:rPr>
          <w:spacing w:val="72"/>
          <w:sz w:val="20"/>
          <w:szCs w:val="20"/>
        </w:rPr>
        <w:t xml:space="preserve"> </w:t>
      </w:r>
      <w:r w:rsidRPr="008B5E0D">
        <w:rPr>
          <w:sz w:val="20"/>
          <w:szCs w:val="20"/>
        </w:rPr>
        <w:t>ceny,</w:t>
      </w:r>
      <w:r w:rsidRPr="008B5E0D">
        <w:rPr>
          <w:spacing w:val="72"/>
          <w:sz w:val="20"/>
          <w:szCs w:val="20"/>
        </w:rPr>
        <w:t xml:space="preserve"> </w:t>
      </w:r>
      <w:r w:rsidRPr="008B5E0D">
        <w:rPr>
          <w:sz w:val="20"/>
          <w:szCs w:val="20"/>
        </w:rPr>
        <w:t>która</w:t>
      </w:r>
      <w:r w:rsidRPr="008B5E0D">
        <w:rPr>
          <w:spacing w:val="72"/>
          <w:sz w:val="20"/>
          <w:szCs w:val="20"/>
        </w:rPr>
        <w:t xml:space="preserve"> </w:t>
      </w:r>
      <w:r w:rsidRPr="008B5E0D">
        <w:rPr>
          <w:sz w:val="20"/>
          <w:szCs w:val="20"/>
        </w:rPr>
        <w:t>wydaje</w:t>
      </w:r>
      <w:r w:rsidRPr="008B5E0D">
        <w:rPr>
          <w:spacing w:val="71"/>
          <w:sz w:val="20"/>
          <w:szCs w:val="20"/>
        </w:rPr>
        <w:t xml:space="preserve"> </w:t>
      </w:r>
      <w:r w:rsidRPr="008B5E0D">
        <w:rPr>
          <w:sz w:val="20"/>
          <w:szCs w:val="20"/>
        </w:rPr>
        <w:t>się</w:t>
      </w:r>
      <w:r w:rsidRPr="008B5E0D">
        <w:rPr>
          <w:spacing w:val="73"/>
          <w:sz w:val="20"/>
          <w:szCs w:val="20"/>
        </w:rPr>
        <w:t xml:space="preserve"> </w:t>
      </w:r>
      <w:r w:rsidRPr="008B5E0D">
        <w:rPr>
          <w:sz w:val="20"/>
          <w:szCs w:val="20"/>
        </w:rPr>
        <w:t>rażąco</w:t>
      </w:r>
      <w:r w:rsidRPr="008B5E0D">
        <w:rPr>
          <w:spacing w:val="72"/>
          <w:sz w:val="20"/>
          <w:szCs w:val="20"/>
        </w:rPr>
        <w:t xml:space="preserve"> </w:t>
      </w:r>
      <w:r w:rsidRPr="008B5E0D">
        <w:rPr>
          <w:sz w:val="20"/>
          <w:szCs w:val="20"/>
        </w:rPr>
        <w:t>niska</w:t>
      </w:r>
      <w:r w:rsidRPr="008B5E0D">
        <w:rPr>
          <w:spacing w:val="73"/>
          <w:sz w:val="20"/>
          <w:szCs w:val="20"/>
        </w:rPr>
        <w:t xml:space="preserve"> </w:t>
      </w:r>
      <w:r w:rsidRPr="008B5E0D">
        <w:rPr>
          <w:sz w:val="20"/>
          <w:szCs w:val="20"/>
        </w:rPr>
        <w:t>w</w:t>
      </w:r>
      <w:r w:rsidRPr="008B5E0D">
        <w:rPr>
          <w:spacing w:val="8"/>
          <w:sz w:val="20"/>
          <w:szCs w:val="20"/>
        </w:rPr>
        <w:t xml:space="preserve"> </w:t>
      </w:r>
      <w:r w:rsidRPr="008B5E0D">
        <w:rPr>
          <w:sz w:val="20"/>
          <w:szCs w:val="20"/>
        </w:rPr>
        <w:t>stosunku</w:t>
      </w:r>
      <w:r w:rsidRPr="008B5E0D">
        <w:rPr>
          <w:spacing w:val="72"/>
          <w:sz w:val="20"/>
          <w:szCs w:val="20"/>
        </w:rPr>
        <w:t xml:space="preserve"> </w:t>
      </w:r>
      <w:r w:rsidRPr="008B5E0D">
        <w:rPr>
          <w:sz w:val="20"/>
          <w:szCs w:val="20"/>
        </w:rPr>
        <w:t>do</w:t>
      </w:r>
      <w:r w:rsidRPr="008B5E0D">
        <w:rPr>
          <w:spacing w:val="70"/>
          <w:sz w:val="20"/>
          <w:szCs w:val="20"/>
        </w:rPr>
        <w:t xml:space="preserve"> </w:t>
      </w:r>
      <w:r w:rsidRPr="008B5E0D">
        <w:rPr>
          <w:sz w:val="20"/>
          <w:szCs w:val="20"/>
        </w:rPr>
        <w:t>przedmiotu</w:t>
      </w:r>
      <w:r w:rsidRPr="008B5E0D">
        <w:rPr>
          <w:spacing w:val="72"/>
          <w:sz w:val="20"/>
          <w:szCs w:val="20"/>
        </w:rPr>
        <w:t xml:space="preserve"> </w:t>
      </w:r>
      <w:r w:rsidRPr="008B5E0D">
        <w:rPr>
          <w:sz w:val="20"/>
          <w:szCs w:val="20"/>
        </w:rPr>
        <w:t>zamówienia, a w</w:t>
      </w:r>
      <w:r w:rsidRPr="008B5E0D">
        <w:rPr>
          <w:spacing w:val="-1"/>
          <w:sz w:val="20"/>
          <w:szCs w:val="20"/>
        </w:rPr>
        <w:t xml:space="preserve"> </w:t>
      </w:r>
      <w:r w:rsidRPr="008B5E0D">
        <w:rPr>
          <w:sz w:val="20"/>
          <w:szCs w:val="20"/>
        </w:rPr>
        <w:t>szczególności jest niższa o co najmniej 30%</w:t>
      </w:r>
      <w:r w:rsidRPr="008B5E0D">
        <w:rPr>
          <w:spacing w:val="-1"/>
          <w:sz w:val="20"/>
          <w:szCs w:val="20"/>
        </w:rPr>
        <w:t xml:space="preserve"> </w:t>
      </w:r>
      <w:r w:rsidRPr="008B5E0D">
        <w:rPr>
          <w:sz w:val="20"/>
          <w:szCs w:val="20"/>
        </w:rPr>
        <w:t xml:space="preserve">od szacunkowej wartości zamówienia lub średniej arytmetycznej cen wszystkich </w:t>
      </w:r>
      <w:r w:rsidR="00756A74" w:rsidRPr="008B5E0D">
        <w:rPr>
          <w:sz w:val="20"/>
          <w:szCs w:val="20"/>
        </w:rPr>
        <w:t>ważnych</w:t>
      </w:r>
      <w:r w:rsidRPr="008B5E0D">
        <w:rPr>
          <w:sz w:val="20"/>
          <w:szCs w:val="20"/>
        </w:rPr>
        <w:t xml:space="preserve"> ofert. Zamawiający ma prawo powziąć wątpliwości co do możliwości wykonania przedmiotu zamówienia za zaoferowaną cenę, co z kolei stanowi podstawową okoliczność uprawniającą zamawiającego do żądania</w:t>
      </w:r>
      <w:r w:rsidRPr="008B5E0D">
        <w:rPr>
          <w:spacing w:val="80"/>
          <w:w w:val="150"/>
          <w:sz w:val="20"/>
          <w:szCs w:val="20"/>
        </w:rPr>
        <w:t xml:space="preserve"> </w:t>
      </w:r>
      <w:r w:rsidRPr="008B5E0D">
        <w:rPr>
          <w:sz w:val="20"/>
          <w:szCs w:val="20"/>
        </w:rPr>
        <w:t>wyjaśnień</w:t>
      </w:r>
      <w:r w:rsidRPr="008B5E0D">
        <w:rPr>
          <w:spacing w:val="80"/>
          <w:w w:val="150"/>
          <w:sz w:val="20"/>
          <w:szCs w:val="20"/>
        </w:rPr>
        <w:t xml:space="preserve"> </w:t>
      </w:r>
      <w:r w:rsidRPr="008B5E0D">
        <w:rPr>
          <w:sz w:val="20"/>
          <w:szCs w:val="20"/>
        </w:rPr>
        <w:t>w</w:t>
      </w:r>
      <w:r w:rsidRPr="008B5E0D">
        <w:rPr>
          <w:spacing w:val="80"/>
          <w:w w:val="150"/>
          <w:sz w:val="20"/>
          <w:szCs w:val="20"/>
        </w:rPr>
        <w:t xml:space="preserve"> </w:t>
      </w:r>
      <w:r w:rsidRPr="008B5E0D">
        <w:rPr>
          <w:sz w:val="20"/>
          <w:szCs w:val="20"/>
        </w:rPr>
        <w:t>celu</w:t>
      </w:r>
      <w:r w:rsidRPr="008B5E0D">
        <w:rPr>
          <w:spacing w:val="80"/>
          <w:w w:val="150"/>
          <w:sz w:val="20"/>
          <w:szCs w:val="20"/>
        </w:rPr>
        <w:t xml:space="preserve"> </w:t>
      </w:r>
      <w:r w:rsidRPr="008B5E0D">
        <w:rPr>
          <w:sz w:val="20"/>
          <w:szCs w:val="20"/>
        </w:rPr>
        <w:t>ustalenia,</w:t>
      </w:r>
      <w:r w:rsidRPr="008B5E0D">
        <w:rPr>
          <w:spacing w:val="80"/>
          <w:w w:val="150"/>
          <w:sz w:val="20"/>
          <w:szCs w:val="20"/>
        </w:rPr>
        <w:t xml:space="preserve"> </w:t>
      </w:r>
      <w:r w:rsidRPr="008B5E0D">
        <w:rPr>
          <w:sz w:val="20"/>
          <w:szCs w:val="20"/>
        </w:rPr>
        <w:t>czy</w:t>
      </w:r>
      <w:r w:rsidRPr="008B5E0D">
        <w:rPr>
          <w:spacing w:val="80"/>
          <w:w w:val="150"/>
          <w:sz w:val="20"/>
          <w:szCs w:val="20"/>
        </w:rPr>
        <w:t xml:space="preserve"> </w:t>
      </w:r>
      <w:r w:rsidRPr="008B5E0D">
        <w:rPr>
          <w:sz w:val="20"/>
          <w:szCs w:val="20"/>
        </w:rPr>
        <w:t>oferta</w:t>
      </w:r>
      <w:r w:rsidRPr="008B5E0D">
        <w:rPr>
          <w:spacing w:val="80"/>
          <w:w w:val="150"/>
          <w:sz w:val="20"/>
          <w:szCs w:val="20"/>
        </w:rPr>
        <w:t xml:space="preserve"> </w:t>
      </w:r>
      <w:r w:rsidRPr="008B5E0D">
        <w:rPr>
          <w:sz w:val="20"/>
          <w:szCs w:val="20"/>
        </w:rPr>
        <w:t>zawiera</w:t>
      </w:r>
      <w:r w:rsidRPr="008B5E0D">
        <w:rPr>
          <w:spacing w:val="80"/>
          <w:w w:val="150"/>
          <w:sz w:val="20"/>
          <w:szCs w:val="20"/>
        </w:rPr>
        <w:t xml:space="preserve"> </w:t>
      </w:r>
      <w:r w:rsidRPr="008B5E0D">
        <w:rPr>
          <w:sz w:val="20"/>
          <w:szCs w:val="20"/>
        </w:rPr>
        <w:t>rażąco</w:t>
      </w:r>
      <w:r w:rsidRPr="008B5E0D">
        <w:rPr>
          <w:spacing w:val="80"/>
          <w:w w:val="150"/>
          <w:sz w:val="20"/>
          <w:szCs w:val="20"/>
        </w:rPr>
        <w:t xml:space="preserve">  </w:t>
      </w:r>
      <w:r w:rsidRPr="008B5E0D">
        <w:rPr>
          <w:sz w:val="20"/>
          <w:szCs w:val="20"/>
        </w:rPr>
        <w:t>niską</w:t>
      </w:r>
      <w:r w:rsidRPr="008B5E0D">
        <w:rPr>
          <w:spacing w:val="80"/>
          <w:w w:val="150"/>
          <w:sz w:val="20"/>
          <w:szCs w:val="20"/>
        </w:rPr>
        <w:t xml:space="preserve"> </w:t>
      </w:r>
      <w:r w:rsidRPr="008B5E0D">
        <w:rPr>
          <w:sz w:val="20"/>
          <w:szCs w:val="20"/>
        </w:rPr>
        <w:t>cenę.</w:t>
      </w:r>
    </w:p>
    <w:p w14:paraId="7884BBC4" w14:textId="77777777" w:rsidR="00335B9D" w:rsidRPr="008B5E0D" w:rsidRDefault="00335B9D" w:rsidP="005D02E9">
      <w:pPr>
        <w:pStyle w:val="Akapitzlist1"/>
        <w:tabs>
          <w:tab w:val="left" w:pos="284"/>
          <w:tab w:val="left" w:pos="830"/>
          <w:tab w:val="left" w:pos="832"/>
        </w:tabs>
        <w:spacing w:line="276" w:lineRule="auto"/>
        <w:ind w:left="0" w:firstLine="0"/>
        <w:rPr>
          <w:sz w:val="20"/>
          <w:szCs w:val="20"/>
        </w:rPr>
      </w:pPr>
      <w:r w:rsidRPr="008B5E0D">
        <w:rPr>
          <w:sz w:val="20"/>
          <w:szCs w:val="20"/>
        </w:rPr>
        <w:t>Zamawiający</w:t>
      </w:r>
      <w:r w:rsidRPr="008B5E0D">
        <w:rPr>
          <w:spacing w:val="80"/>
          <w:sz w:val="20"/>
          <w:szCs w:val="20"/>
        </w:rPr>
        <w:t xml:space="preserve"> </w:t>
      </w:r>
      <w:r w:rsidRPr="008B5E0D">
        <w:rPr>
          <w:sz w:val="20"/>
          <w:szCs w:val="20"/>
        </w:rPr>
        <w:t>dokonuje</w:t>
      </w:r>
      <w:r w:rsidRPr="008B5E0D">
        <w:rPr>
          <w:spacing w:val="80"/>
          <w:sz w:val="20"/>
          <w:szCs w:val="20"/>
        </w:rPr>
        <w:t xml:space="preserve"> </w:t>
      </w:r>
      <w:r w:rsidRPr="008B5E0D">
        <w:rPr>
          <w:sz w:val="20"/>
          <w:szCs w:val="20"/>
        </w:rPr>
        <w:t>oceny</w:t>
      </w:r>
      <w:r w:rsidRPr="008B5E0D">
        <w:rPr>
          <w:spacing w:val="80"/>
          <w:sz w:val="20"/>
          <w:szCs w:val="20"/>
        </w:rPr>
        <w:t xml:space="preserve"> </w:t>
      </w:r>
      <w:r w:rsidRPr="008B5E0D">
        <w:rPr>
          <w:sz w:val="20"/>
          <w:szCs w:val="20"/>
        </w:rPr>
        <w:t>przedstawionych</w:t>
      </w:r>
      <w:r w:rsidRPr="008B5E0D">
        <w:rPr>
          <w:spacing w:val="80"/>
          <w:sz w:val="20"/>
          <w:szCs w:val="20"/>
        </w:rPr>
        <w:t xml:space="preserve"> </w:t>
      </w:r>
      <w:r w:rsidRPr="008B5E0D">
        <w:rPr>
          <w:sz w:val="20"/>
          <w:szCs w:val="20"/>
        </w:rPr>
        <w:t>wyjaśnień</w:t>
      </w:r>
      <w:r w:rsidRPr="008B5E0D">
        <w:rPr>
          <w:spacing w:val="80"/>
          <w:sz w:val="20"/>
          <w:szCs w:val="20"/>
        </w:rPr>
        <w:t xml:space="preserve"> </w:t>
      </w:r>
      <w:r w:rsidRPr="008B5E0D">
        <w:rPr>
          <w:sz w:val="20"/>
          <w:szCs w:val="20"/>
        </w:rPr>
        <w:t>na</w:t>
      </w:r>
      <w:r w:rsidRPr="008B5E0D">
        <w:rPr>
          <w:spacing w:val="80"/>
          <w:sz w:val="20"/>
          <w:szCs w:val="20"/>
        </w:rPr>
        <w:t xml:space="preserve"> </w:t>
      </w:r>
      <w:r w:rsidRPr="008B5E0D">
        <w:rPr>
          <w:sz w:val="20"/>
          <w:szCs w:val="20"/>
        </w:rPr>
        <w:t>podstawie</w:t>
      </w:r>
      <w:r w:rsidRPr="008B5E0D">
        <w:rPr>
          <w:spacing w:val="80"/>
          <w:sz w:val="20"/>
          <w:szCs w:val="20"/>
        </w:rPr>
        <w:t xml:space="preserve"> </w:t>
      </w:r>
      <w:r w:rsidRPr="008B5E0D">
        <w:rPr>
          <w:sz w:val="20"/>
          <w:szCs w:val="20"/>
        </w:rPr>
        <w:t>obiektywnych</w:t>
      </w:r>
      <w:r w:rsidRPr="008B5E0D">
        <w:rPr>
          <w:spacing w:val="80"/>
          <w:sz w:val="20"/>
          <w:szCs w:val="20"/>
        </w:rPr>
        <w:t xml:space="preserve"> </w:t>
      </w:r>
      <w:r w:rsidRPr="008B5E0D">
        <w:rPr>
          <w:sz w:val="20"/>
          <w:szCs w:val="20"/>
        </w:rPr>
        <w:t>czynników. Zamawiający może odrzucić ofertę wykonawcy, który nie złożył wyjaśnień, nie złożył ich w wyznaczonym do tego terminie</w:t>
      </w:r>
      <w:r w:rsidRPr="008B5E0D">
        <w:rPr>
          <w:spacing w:val="-2"/>
          <w:sz w:val="20"/>
          <w:szCs w:val="20"/>
        </w:rPr>
        <w:t xml:space="preserve"> </w:t>
      </w:r>
      <w:r w:rsidRPr="008B5E0D">
        <w:rPr>
          <w:sz w:val="20"/>
          <w:szCs w:val="20"/>
        </w:rPr>
        <w:t>lub jeżeli</w:t>
      </w:r>
      <w:r w:rsidRPr="008B5E0D">
        <w:rPr>
          <w:spacing w:val="-1"/>
          <w:sz w:val="20"/>
          <w:szCs w:val="20"/>
        </w:rPr>
        <w:t xml:space="preserve"> </w:t>
      </w:r>
      <w:r w:rsidRPr="008B5E0D">
        <w:rPr>
          <w:sz w:val="20"/>
          <w:szCs w:val="20"/>
        </w:rPr>
        <w:t>dokonana ocena wyjaśnień wraz z dostarczonymi dowodami potwierdza, że</w:t>
      </w:r>
      <w:r w:rsidRPr="008B5E0D">
        <w:rPr>
          <w:spacing w:val="-1"/>
          <w:sz w:val="20"/>
          <w:szCs w:val="20"/>
        </w:rPr>
        <w:t xml:space="preserve"> </w:t>
      </w:r>
      <w:r w:rsidRPr="008B5E0D">
        <w:rPr>
          <w:sz w:val="20"/>
          <w:szCs w:val="20"/>
        </w:rPr>
        <w:t xml:space="preserve">oferta zawiera rażąco niską cenę stosunku do przedmiotu zamówienia. Obowiązek wykazania, że oferta nie zawiera rażąco niskiej ceny, spoczywa na </w:t>
      </w:r>
      <w:r w:rsidR="00B24273" w:rsidRPr="008B5E0D">
        <w:rPr>
          <w:sz w:val="20"/>
          <w:szCs w:val="20"/>
        </w:rPr>
        <w:t>Of</w:t>
      </w:r>
      <w:r w:rsidR="002A031E" w:rsidRPr="008B5E0D">
        <w:rPr>
          <w:sz w:val="20"/>
          <w:szCs w:val="20"/>
        </w:rPr>
        <w:t>e</w:t>
      </w:r>
      <w:r w:rsidR="00B24273" w:rsidRPr="008B5E0D">
        <w:rPr>
          <w:sz w:val="20"/>
          <w:szCs w:val="20"/>
        </w:rPr>
        <w:t>rencie</w:t>
      </w:r>
      <w:r w:rsidRPr="008B5E0D">
        <w:rPr>
          <w:sz w:val="20"/>
          <w:szCs w:val="20"/>
        </w:rPr>
        <w:t>.</w:t>
      </w:r>
    </w:p>
    <w:p w14:paraId="1724481D" w14:textId="77777777" w:rsidR="00335B9D" w:rsidRPr="008B5E0D" w:rsidRDefault="00335B9D" w:rsidP="005D02E9">
      <w:pPr>
        <w:pStyle w:val="Akapitzlist1"/>
        <w:numPr>
          <w:ilvl w:val="0"/>
          <w:numId w:val="3"/>
        </w:numPr>
        <w:tabs>
          <w:tab w:val="left" w:pos="284"/>
          <w:tab w:val="left" w:pos="830"/>
          <w:tab w:val="left" w:pos="832"/>
        </w:tabs>
        <w:spacing w:line="276" w:lineRule="auto"/>
        <w:ind w:left="0" w:firstLine="0"/>
        <w:rPr>
          <w:sz w:val="20"/>
          <w:szCs w:val="20"/>
        </w:rPr>
      </w:pPr>
      <w:r w:rsidRPr="008B5E0D">
        <w:rPr>
          <w:sz w:val="20"/>
          <w:szCs w:val="20"/>
        </w:rPr>
        <w:t>Jeżeli Zamawiający nie będzie mógł wybrać najkorzystniejszej oferty ze względu na to, że złożone oferty uzyskały tę samą liczbę punktów, Zamawiający wezwie Oferentów, którzy złożyli te oferty do przedstawienia – w terminie określonym przez Zamawiającego – ofert dodatkowych. Oferenci, składając oferty dodatkowe nie mogą zaoferować cen wyższych niż zaoferowane w złożonych ofertach.</w:t>
      </w:r>
    </w:p>
    <w:p w14:paraId="65EF4864" w14:textId="77777777" w:rsidR="00335B9D" w:rsidRPr="008B5E0D" w:rsidRDefault="00335B9D" w:rsidP="005D02E9">
      <w:pPr>
        <w:pStyle w:val="Akapitzlist1"/>
        <w:numPr>
          <w:ilvl w:val="0"/>
          <w:numId w:val="3"/>
        </w:numPr>
        <w:tabs>
          <w:tab w:val="left" w:pos="284"/>
          <w:tab w:val="left" w:pos="830"/>
          <w:tab w:val="left" w:pos="832"/>
        </w:tabs>
        <w:spacing w:line="276" w:lineRule="auto"/>
        <w:ind w:left="0" w:firstLine="0"/>
        <w:rPr>
          <w:sz w:val="20"/>
          <w:szCs w:val="20"/>
        </w:rPr>
      </w:pPr>
      <w:r w:rsidRPr="008B5E0D">
        <w:rPr>
          <w:sz w:val="20"/>
          <w:szCs w:val="20"/>
        </w:rPr>
        <w:t>Zamawiający zastrzega sobie prawo negocjacji ceny oferty z Oferentem, którego oferta uzyskała najwyższą liczbę punktów w przypadku, gdy zaoferowana przez niego cena przekracza kwotę przeznaczoną przez Zamawiającego w budżecie na realizację zamówienia.</w:t>
      </w:r>
    </w:p>
    <w:p w14:paraId="27B90596" w14:textId="440114FD" w:rsidR="00335B9D" w:rsidRPr="008B5E0D" w:rsidRDefault="00335B9D" w:rsidP="005D02E9">
      <w:pPr>
        <w:pStyle w:val="Akapitzlist1"/>
        <w:numPr>
          <w:ilvl w:val="0"/>
          <w:numId w:val="3"/>
        </w:numPr>
        <w:tabs>
          <w:tab w:val="left" w:pos="284"/>
          <w:tab w:val="left" w:pos="830"/>
          <w:tab w:val="left" w:pos="832"/>
        </w:tabs>
        <w:spacing w:line="276" w:lineRule="auto"/>
        <w:ind w:left="0" w:firstLine="0"/>
        <w:rPr>
          <w:sz w:val="20"/>
          <w:szCs w:val="20"/>
        </w:rPr>
      </w:pPr>
      <w:r w:rsidRPr="008B5E0D">
        <w:rPr>
          <w:sz w:val="20"/>
          <w:szCs w:val="20"/>
        </w:rPr>
        <w:t>Zapłata za zrealizowaną usługę nastąpi na podstawie sporządzonej przez Wykonawcę faktury VAT po zakończeni</w:t>
      </w:r>
      <w:r w:rsidR="00932ED9">
        <w:rPr>
          <w:sz w:val="20"/>
          <w:szCs w:val="20"/>
        </w:rPr>
        <w:t>u</w:t>
      </w:r>
      <w:r w:rsidRPr="008B5E0D">
        <w:rPr>
          <w:sz w:val="20"/>
          <w:szCs w:val="20"/>
        </w:rPr>
        <w:t xml:space="preserve"> każdego miesiąca kalendarzowego, maksymalnie w terminie 21 dni od dnia doręczenia Zamawiającemu faktury.</w:t>
      </w:r>
    </w:p>
    <w:p w14:paraId="3809CED0" w14:textId="77777777" w:rsidR="00335B9D" w:rsidRPr="008B5E0D" w:rsidRDefault="00335B9D" w:rsidP="005D02E9">
      <w:pPr>
        <w:pStyle w:val="Akapitzlist1"/>
        <w:numPr>
          <w:ilvl w:val="0"/>
          <w:numId w:val="3"/>
        </w:numPr>
        <w:tabs>
          <w:tab w:val="left" w:pos="284"/>
          <w:tab w:val="left" w:pos="830"/>
          <w:tab w:val="left" w:pos="832"/>
        </w:tabs>
        <w:spacing w:line="276" w:lineRule="auto"/>
        <w:ind w:left="0" w:firstLine="0"/>
        <w:rPr>
          <w:sz w:val="20"/>
          <w:szCs w:val="20"/>
        </w:rPr>
      </w:pPr>
      <w:r w:rsidRPr="008B5E0D">
        <w:rPr>
          <w:sz w:val="20"/>
          <w:szCs w:val="20"/>
        </w:rPr>
        <w:t>Bez względu na mogące się pojawić opóźnienia w przekazaniu transz dotacji przez Instytucję Pośredniczącą, Wykonawca zobowiązany jest zabezpieczyć terminową i zgodną z wymogami niniejszego zapytania ofertowego realizację zamówienia.</w:t>
      </w:r>
    </w:p>
    <w:p w14:paraId="6FB273F8" w14:textId="77777777" w:rsidR="00335B9D" w:rsidRPr="008B5E0D" w:rsidRDefault="00335B9D" w:rsidP="005D02E9">
      <w:pPr>
        <w:pStyle w:val="Akapitzlist1"/>
        <w:numPr>
          <w:ilvl w:val="0"/>
          <w:numId w:val="3"/>
        </w:numPr>
        <w:tabs>
          <w:tab w:val="left" w:pos="284"/>
          <w:tab w:val="left" w:pos="829"/>
          <w:tab w:val="left" w:pos="832"/>
        </w:tabs>
        <w:spacing w:line="276" w:lineRule="auto"/>
        <w:ind w:left="0" w:firstLine="0"/>
        <w:rPr>
          <w:sz w:val="20"/>
          <w:szCs w:val="20"/>
        </w:rPr>
      </w:pPr>
      <w:r w:rsidRPr="008B5E0D">
        <w:rPr>
          <w:sz w:val="20"/>
          <w:szCs w:val="20"/>
        </w:rPr>
        <w:t>Zamawiający zastrzega sobie możliwość zgłoszenia uwag, w przypadku stwierdzenia niezgodności z przedmiotem umowy i indywidualnymi potrzebami uczestników, braku rzetelności i uchybień ze strony Wykonawcy.</w:t>
      </w:r>
    </w:p>
    <w:p w14:paraId="2C17DF04" w14:textId="77777777" w:rsidR="00335B9D" w:rsidRPr="008B5E0D" w:rsidRDefault="00335B9D" w:rsidP="005D02E9">
      <w:pPr>
        <w:pStyle w:val="Akapitzlist1"/>
        <w:numPr>
          <w:ilvl w:val="0"/>
          <w:numId w:val="3"/>
        </w:numPr>
        <w:tabs>
          <w:tab w:val="left" w:pos="284"/>
          <w:tab w:val="left" w:pos="829"/>
          <w:tab w:val="left" w:pos="832"/>
        </w:tabs>
        <w:spacing w:line="276" w:lineRule="auto"/>
        <w:ind w:left="0" w:firstLine="0"/>
        <w:rPr>
          <w:sz w:val="20"/>
          <w:szCs w:val="20"/>
        </w:rPr>
      </w:pPr>
      <w:r w:rsidRPr="008B5E0D">
        <w:rPr>
          <w:sz w:val="20"/>
          <w:szCs w:val="20"/>
        </w:rPr>
        <w:t>Zamawiający</w:t>
      </w:r>
      <w:r w:rsidRPr="008B5E0D">
        <w:rPr>
          <w:spacing w:val="-11"/>
          <w:sz w:val="20"/>
          <w:szCs w:val="20"/>
        </w:rPr>
        <w:t xml:space="preserve"> </w:t>
      </w:r>
      <w:r w:rsidRPr="008B5E0D">
        <w:rPr>
          <w:sz w:val="20"/>
          <w:szCs w:val="20"/>
        </w:rPr>
        <w:t>zastrzega</w:t>
      </w:r>
      <w:r w:rsidRPr="008B5E0D">
        <w:rPr>
          <w:spacing w:val="-11"/>
          <w:sz w:val="20"/>
          <w:szCs w:val="20"/>
        </w:rPr>
        <w:t xml:space="preserve"> </w:t>
      </w:r>
      <w:r w:rsidRPr="008B5E0D">
        <w:rPr>
          <w:sz w:val="20"/>
          <w:szCs w:val="20"/>
        </w:rPr>
        <w:t>sobie</w:t>
      </w:r>
      <w:r w:rsidRPr="008B5E0D">
        <w:rPr>
          <w:spacing w:val="-12"/>
          <w:sz w:val="20"/>
          <w:szCs w:val="20"/>
        </w:rPr>
        <w:t xml:space="preserve"> </w:t>
      </w:r>
      <w:r w:rsidRPr="008B5E0D">
        <w:rPr>
          <w:sz w:val="20"/>
          <w:szCs w:val="20"/>
        </w:rPr>
        <w:t>możliwość</w:t>
      </w:r>
      <w:r w:rsidRPr="008B5E0D">
        <w:rPr>
          <w:spacing w:val="-11"/>
          <w:sz w:val="20"/>
          <w:szCs w:val="20"/>
        </w:rPr>
        <w:t xml:space="preserve"> </w:t>
      </w:r>
      <w:r w:rsidRPr="008B5E0D">
        <w:rPr>
          <w:sz w:val="20"/>
          <w:szCs w:val="20"/>
        </w:rPr>
        <w:t>rezygnacji</w:t>
      </w:r>
      <w:r w:rsidRPr="008B5E0D">
        <w:rPr>
          <w:spacing w:val="-10"/>
          <w:sz w:val="20"/>
          <w:szCs w:val="20"/>
        </w:rPr>
        <w:t xml:space="preserve"> </w:t>
      </w:r>
      <w:r w:rsidRPr="008B5E0D">
        <w:rPr>
          <w:sz w:val="20"/>
          <w:szCs w:val="20"/>
        </w:rPr>
        <w:t>z</w:t>
      </w:r>
      <w:r w:rsidRPr="008B5E0D">
        <w:rPr>
          <w:spacing w:val="-11"/>
          <w:sz w:val="20"/>
          <w:szCs w:val="20"/>
        </w:rPr>
        <w:t xml:space="preserve"> </w:t>
      </w:r>
      <w:r w:rsidRPr="008B5E0D">
        <w:rPr>
          <w:sz w:val="20"/>
          <w:szCs w:val="20"/>
        </w:rPr>
        <w:t>usług</w:t>
      </w:r>
      <w:r w:rsidRPr="008B5E0D">
        <w:rPr>
          <w:spacing w:val="-11"/>
          <w:sz w:val="20"/>
          <w:szCs w:val="20"/>
        </w:rPr>
        <w:t xml:space="preserve"> </w:t>
      </w:r>
      <w:r w:rsidRPr="008B5E0D">
        <w:rPr>
          <w:sz w:val="20"/>
          <w:szCs w:val="20"/>
        </w:rPr>
        <w:t>Oferenta,</w:t>
      </w:r>
      <w:r w:rsidRPr="008B5E0D">
        <w:rPr>
          <w:spacing w:val="-11"/>
          <w:sz w:val="20"/>
          <w:szCs w:val="20"/>
        </w:rPr>
        <w:t xml:space="preserve"> </w:t>
      </w:r>
      <w:r w:rsidRPr="008B5E0D">
        <w:rPr>
          <w:sz w:val="20"/>
          <w:szCs w:val="20"/>
        </w:rPr>
        <w:t>jeżeli</w:t>
      </w:r>
      <w:r w:rsidRPr="008B5E0D">
        <w:rPr>
          <w:spacing w:val="-11"/>
          <w:sz w:val="20"/>
          <w:szCs w:val="20"/>
        </w:rPr>
        <w:t xml:space="preserve"> </w:t>
      </w:r>
      <w:r w:rsidRPr="008B5E0D">
        <w:rPr>
          <w:sz w:val="20"/>
          <w:szCs w:val="20"/>
        </w:rPr>
        <w:t>wyniki</w:t>
      </w:r>
      <w:r w:rsidRPr="008B5E0D">
        <w:rPr>
          <w:spacing w:val="-11"/>
          <w:sz w:val="20"/>
          <w:szCs w:val="20"/>
        </w:rPr>
        <w:t xml:space="preserve"> </w:t>
      </w:r>
      <w:r w:rsidRPr="008B5E0D">
        <w:rPr>
          <w:sz w:val="20"/>
          <w:szCs w:val="20"/>
        </w:rPr>
        <w:t>prowadzonego</w:t>
      </w:r>
      <w:r w:rsidRPr="008B5E0D">
        <w:rPr>
          <w:spacing w:val="-11"/>
          <w:sz w:val="20"/>
          <w:szCs w:val="20"/>
        </w:rPr>
        <w:t xml:space="preserve"> </w:t>
      </w:r>
      <w:r w:rsidRPr="008B5E0D">
        <w:rPr>
          <w:sz w:val="20"/>
          <w:szCs w:val="20"/>
        </w:rPr>
        <w:t>przez</w:t>
      </w:r>
      <w:r w:rsidRPr="008B5E0D">
        <w:rPr>
          <w:spacing w:val="-11"/>
          <w:sz w:val="20"/>
          <w:szCs w:val="20"/>
        </w:rPr>
        <w:t xml:space="preserve"> </w:t>
      </w:r>
      <w:r w:rsidRPr="008B5E0D">
        <w:rPr>
          <w:sz w:val="20"/>
          <w:szCs w:val="20"/>
        </w:rPr>
        <w:t>Zamawiającego monitoringu</w:t>
      </w:r>
      <w:r w:rsidRPr="008B5E0D">
        <w:rPr>
          <w:spacing w:val="-7"/>
          <w:sz w:val="20"/>
          <w:szCs w:val="20"/>
        </w:rPr>
        <w:t xml:space="preserve"> </w:t>
      </w:r>
      <w:r w:rsidRPr="008B5E0D">
        <w:rPr>
          <w:sz w:val="20"/>
          <w:szCs w:val="20"/>
        </w:rPr>
        <w:t>jakości</w:t>
      </w:r>
      <w:r w:rsidRPr="008B5E0D">
        <w:rPr>
          <w:spacing w:val="-8"/>
          <w:sz w:val="20"/>
          <w:szCs w:val="20"/>
        </w:rPr>
        <w:t xml:space="preserve"> </w:t>
      </w:r>
      <w:r w:rsidRPr="008B5E0D">
        <w:rPr>
          <w:sz w:val="20"/>
          <w:szCs w:val="20"/>
        </w:rPr>
        <w:t>usług</w:t>
      </w:r>
      <w:r w:rsidRPr="008B5E0D">
        <w:rPr>
          <w:spacing w:val="-8"/>
          <w:sz w:val="20"/>
          <w:szCs w:val="20"/>
        </w:rPr>
        <w:t xml:space="preserve"> </w:t>
      </w:r>
      <w:r w:rsidRPr="008B5E0D">
        <w:rPr>
          <w:sz w:val="20"/>
          <w:szCs w:val="20"/>
        </w:rPr>
        <w:t>i</w:t>
      </w:r>
      <w:r w:rsidRPr="008B5E0D">
        <w:rPr>
          <w:spacing w:val="-8"/>
          <w:sz w:val="20"/>
          <w:szCs w:val="20"/>
        </w:rPr>
        <w:t xml:space="preserve"> </w:t>
      </w:r>
      <w:r w:rsidRPr="008B5E0D">
        <w:rPr>
          <w:sz w:val="20"/>
          <w:szCs w:val="20"/>
        </w:rPr>
        <w:t>zadowolenia</w:t>
      </w:r>
      <w:r w:rsidRPr="008B5E0D">
        <w:rPr>
          <w:spacing w:val="-7"/>
          <w:sz w:val="20"/>
          <w:szCs w:val="20"/>
        </w:rPr>
        <w:t xml:space="preserve"> </w:t>
      </w:r>
      <w:r w:rsidRPr="008B5E0D">
        <w:rPr>
          <w:sz w:val="20"/>
          <w:szCs w:val="20"/>
        </w:rPr>
        <w:t>UP</w:t>
      </w:r>
      <w:r w:rsidRPr="008B5E0D">
        <w:rPr>
          <w:spacing w:val="-8"/>
          <w:sz w:val="20"/>
          <w:szCs w:val="20"/>
        </w:rPr>
        <w:t xml:space="preserve"> </w:t>
      </w:r>
      <w:r w:rsidRPr="008B5E0D">
        <w:rPr>
          <w:sz w:val="20"/>
          <w:szCs w:val="20"/>
        </w:rPr>
        <w:t>z otrzymanego</w:t>
      </w:r>
      <w:r w:rsidRPr="008B5E0D">
        <w:rPr>
          <w:spacing w:val="-5"/>
          <w:sz w:val="20"/>
          <w:szCs w:val="20"/>
        </w:rPr>
        <w:t xml:space="preserve"> </w:t>
      </w:r>
      <w:r w:rsidRPr="008B5E0D">
        <w:rPr>
          <w:sz w:val="20"/>
          <w:szCs w:val="20"/>
        </w:rPr>
        <w:t>wsparcia</w:t>
      </w:r>
      <w:r w:rsidRPr="008B5E0D">
        <w:rPr>
          <w:spacing w:val="-8"/>
          <w:sz w:val="20"/>
          <w:szCs w:val="20"/>
        </w:rPr>
        <w:t xml:space="preserve"> </w:t>
      </w:r>
      <w:r w:rsidRPr="008B5E0D">
        <w:rPr>
          <w:sz w:val="20"/>
          <w:szCs w:val="20"/>
        </w:rPr>
        <w:t>będą</w:t>
      </w:r>
      <w:r w:rsidRPr="008B5E0D">
        <w:rPr>
          <w:spacing w:val="-7"/>
          <w:sz w:val="20"/>
          <w:szCs w:val="20"/>
        </w:rPr>
        <w:t xml:space="preserve"> </w:t>
      </w:r>
      <w:r w:rsidRPr="008B5E0D">
        <w:rPr>
          <w:sz w:val="20"/>
          <w:szCs w:val="20"/>
        </w:rPr>
        <w:t>wskazywać</w:t>
      </w:r>
      <w:r w:rsidRPr="008B5E0D">
        <w:rPr>
          <w:spacing w:val="-8"/>
          <w:sz w:val="20"/>
          <w:szCs w:val="20"/>
        </w:rPr>
        <w:t xml:space="preserve"> </w:t>
      </w:r>
      <w:r w:rsidRPr="008B5E0D">
        <w:rPr>
          <w:sz w:val="20"/>
          <w:szCs w:val="20"/>
        </w:rPr>
        <w:t>na</w:t>
      </w:r>
      <w:r w:rsidRPr="008B5E0D">
        <w:rPr>
          <w:spacing w:val="-7"/>
          <w:sz w:val="20"/>
          <w:szCs w:val="20"/>
        </w:rPr>
        <w:t xml:space="preserve"> </w:t>
      </w:r>
      <w:r w:rsidRPr="008B5E0D">
        <w:rPr>
          <w:sz w:val="20"/>
          <w:szCs w:val="20"/>
        </w:rPr>
        <w:t>rażące</w:t>
      </w:r>
      <w:r w:rsidRPr="008B5E0D">
        <w:rPr>
          <w:spacing w:val="-9"/>
          <w:sz w:val="20"/>
          <w:szCs w:val="20"/>
        </w:rPr>
        <w:t xml:space="preserve"> </w:t>
      </w:r>
      <w:r w:rsidRPr="008B5E0D">
        <w:rPr>
          <w:sz w:val="20"/>
          <w:szCs w:val="20"/>
        </w:rPr>
        <w:t>zaniedbania</w:t>
      </w:r>
      <w:r w:rsidRPr="008B5E0D">
        <w:rPr>
          <w:spacing w:val="-7"/>
          <w:sz w:val="20"/>
          <w:szCs w:val="20"/>
        </w:rPr>
        <w:t xml:space="preserve"> </w:t>
      </w:r>
      <w:r w:rsidRPr="008B5E0D">
        <w:rPr>
          <w:sz w:val="20"/>
          <w:szCs w:val="20"/>
        </w:rPr>
        <w:t>ze</w:t>
      </w:r>
      <w:r w:rsidRPr="008B5E0D">
        <w:rPr>
          <w:spacing w:val="-8"/>
          <w:sz w:val="20"/>
          <w:szCs w:val="20"/>
        </w:rPr>
        <w:t xml:space="preserve"> </w:t>
      </w:r>
      <w:r w:rsidRPr="008B5E0D">
        <w:rPr>
          <w:sz w:val="20"/>
          <w:szCs w:val="20"/>
        </w:rPr>
        <w:t xml:space="preserve">strony Wykonawcy, a wprowadzone przez Wykonawcę zmiany/usprawnienia nie dają </w:t>
      </w:r>
      <w:r w:rsidRPr="008B5E0D">
        <w:rPr>
          <w:sz w:val="20"/>
          <w:szCs w:val="20"/>
        </w:rPr>
        <w:lastRenderedPageBreak/>
        <w:t>oczekiwanego efektu.</w:t>
      </w:r>
    </w:p>
    <w:p w14:paraId="2AD361EA" w14:textId="77777777" w:rsidR="00335B9D" w:rsidRPr="008B5E0D" w:rsidRDefault="00335B9D" w:rsidP="005D02E9">
      <w:pPr>
        <w:pStyle w:val="Akapitzlist1"/>
        <w:numPr>
          <w:ilvl w:val="0"/>
          <w:numId w:val="3"/>
        </w:numPr>
        <w:tabs>
          <w:tab w:val="left" w:pos="284"/>
          <w:tab w:val="left" w:pos="829"/>
          <w:tab w:val="left" w:pos="832"/>
        </w:tabs>
        <w:spacing w:line="276" w:lineRule="auto"/>
        <w:ind w:left="0" w:firstLine="0"/>
        <w:rPr>
          <w:sz w:val="20"/>
          <w:szCs w:val="20"/>
        </w:rPr>
      </w:pPr>
      <w:r w:rsidRPr="008B5E0D">
        <w:rPr>
          <w:sz w:val="20"/>
          <w:szCs w:val="20"/>
        </w:rPr>
        <w:t>Za</w:t>
      </w:r>
      <w:r w:rsidRPr="008B5E0D">
        <w:rPr>
          <w:spacing w:val="80"/>
          <w:sz w:val="20"/>
          <w:szCs w:val="20"/>
        </w:rPr>
        <w:t xml:space="preserve"> </w:t>
      </w:r>
      <w:r w:rsidRPr="008B5E0D">
        <w:rPr>
          <w:sz w:val="20"/>
          <w:szCs w:val="20"/>
        </w:rPr>
        <w:t>niewykonanie</w:t>
      </w:r>
      <w:r w:rsidRPr="008B5E0D">
        <w:rPr>
          <w:spacing w:val="80"/>
          <w:sz w:val="20"/>
          <w:szCs w:val="20"/>
        </w:rPr>
        <w:t xml:space="preserve"> </w:t>
      </w:r>
      <w:r w:rsidRPr="008B5E0D">
        <w:rPr>
          <w:sz w:val="20"/>
          <w:szCs w:val="20"/>
        </w:rPr>
        <w:t>lub</w:t>
      </w:r>
      <w:r w:rsidRPr="008B5E0D">
        <w:rPr>
          <w:spacing w:val="80"/>
          <w:sz w:val="20"/>
          <w:szCs w:val="20"/>
        </w:rPr>
        <w:t xml:space="preserve"> </w:t>
      </w:r>
      <w:r w:rsidRPr="008B5E0D">
        <w:rPr>
          <w:sz w:val="20"/>
          <w:szCs w:val="20"/>
        </w:rPr>
        <w:t>nienależyte</w:t>
      </w:r>
      <w:r w:rsidRPr="008B5E0D">
        <w:rPr>
          <w:spacing w:val="80"/>
          <w:sz w:val="20"/>
          <w:szCs w:val="20"/>
        </w:rPr>
        <w:t xml:space="preserve"> </w:t>
      </w:r>
      <w:r w:rsidRPr="008B5E0D">
        <w:rPr>
          <w:sz w:val="20"/>
          <w:szCs w:val="20"/>
        </w:rPr>
        <w:t>wykonywanie</w:t>
      </w:r>
      <w:r w:rsidRPr="008B5E0D">
        <w:rPr>
          <w:spacing w:val="80"/>
          <w:sz w:val="20"/>
          <w:szCs w:val="20"/>
        </w:rPr>
        <w:t xml:space="preserve"> </w:t>
      </w:r>
      <w:r w:rsidRPr="008B5E0D">
        <w:rPr>
          <w:sz w:val="20"/>
          <w:szCs w:val="20"/>
        </w:rPr>
        <w:t>przedmiotu</w:t>
      </w:r>
      <w:r w:rsidRPr="008B5E0D">
        <w:rPr>
          <w:spacing w:val="80"/>
          <w:sz w:val="20"/>
          <w:szCs w:val="20"/>
        </w:rPr>
        <w:t xml:space="preserve"> </w:t>
      </w:r>
      <w:r w:rsidRPr="008B5E0D">
        <w:rPr>
          <w:sz w:val="20"/>
          <w:szCs w:val="20"/>
        </w:rPr>
        <w:t>zamówienia</w:t>
      </w:r>
      <w:r w:rsidRPr="008B5E0D">
        <w:rPr>
          <w:spacing w:val="80"/>
          <w:sz w:val="20"/>
          <w:szCs w:val="20"/>
        </w:rPr>
        <w:t xml:space="preserve"> </w:t>
      </w:r>
      <w:r w:rsidRPr="008B5E0D">
        <w:rPr>
          <w:sz w:val="20"/>
          <w:szCs w:val="20"/>
        </w:rPr>
        <w:t>Wykonawca</w:t>
      </w:r>
      <w:r w:rsidRPr="008B5E0D">
        <w:rPr>
          <w:spacing w:val="80"/>
          <w:sz w:val="20"/>
          <w:szCs w:val="20"/>
        </w:rPr>
        <w:t xml:space="preserve"> </w:t>
      </w:r>
      <w:r w:rsidRPr="008B5E0D">
        <w:rPr>
          <w:sz w:val="20"/>
          <w:szCs w:val="20"/>
        </w:rPr>
        <w:t>zobowiązany</w:t>
      </w:r>
      <w:r w:rsidRPr="008B5E0D">
        <w:rPr>
          <w:spacing w:val="80"/>
          <w:sz w:val="20"/>
          <w:szCs w:val="20"/>
        </w:rPr>
        <w:t xml:space="preserve"> </w:t>
      </w:r>
      <w:r w:rsidRPr="008B5E0D">
        <w:rPr>
          <w:sz w:val="20"/>
          <w:szCs w:val="20"/>
        </w:rPr>
        <w:t>będzie</w:t>
      </w:r>
      <w:r w:rsidRPr="008B5E0D">
        <w:rPr>
          <w:spacing w:val="40"/>
          <w:sz w:val="20"/>
          <w:szCs w:val="20"/>
        </w:rPr>
        <w:t xml:space="preserve"> </w:t>
      </w:r>
      <w:r w:rsidRPr="008B5E0D">
        <w:rPr>
          <w:sz w:val="20"/>
          <w:szCs w:val="20"/>
        </w:rPr>
        <w:t>do zapłacenia kar umownych w szczególności z tytułu:</w:t>
      </w:r>
    </w:p>
    <w:p w14:paraId="0A601019" w14:textId="0720B5A5" w:rsidR="00335B9D" w:rsidRPr="008B5E0D" w:rsidRDefault="00335B9D" w:rsidP="005D02E9">
      <w:pPr>
        <w:pStyle w:val="Akapitzlist1"/>
        <w:numPr>
          <w:ilvl w:val="1"/>
          <w:numId w:val="3"/>
        </w:numPr>
        <w:tabs>
          <w:tab w:val="clear" w:pos="0"/>
          <w:tab w:val="left" w:pos="284"/>
          <w:tab w:val="left" w:pos="1178"/>
          <w:tab w:val="left" w:pos="1180"/>
        </w:tabs>
        <w:spacing w:line="276" w:lineRule="auto"/>
        <w:ind w:left="0" w:firstLine="0"/>
        <w:rPr>
          <w:sz w:val="20"/>
          <w:szCs w:val="20"/>
        </w:rPr>
      </w:pPr>
      <w:r w:rsidRPr="008B5E0D">
        <w:rPr>
          <w:sz w:val="20"/>
          <w:szCs w:val="20"/>
        </w:rPr>
        <w:t>w</w:t>
      </w:r>
      <w:r w:rsidRPr="008B5E0D">
        <w:rPr>
          <w:spacing w:val="28"/>
          <w:sz w:val="20"/>
          <w:szCs w:val="20"/>
        </w:rPr>
        <w:t xml:space="preserve"> </w:t>
      </w:r>
      <w:r w:rsidRPr="008B5E0D">
        <w:rPr>
          <w:sz w:val="20"/>
          <w:szCs w:val="20"/>
        </w:rPr>
        <w:t>przypadku</w:t>
      </w:r>
      <w:r w:rsidRPr="008B5E0D">
        <w:rPr>
          <w:spacing w:val="35"/>
          <w:sz w:val="20"/>
          <w:szCs w:val="20"/>
        </w:rPr>
        <w:t xml:space="preserve"> </w:t>
      </w:r>
      <w:r w:rsidRPr="008B5E0D">
        <w:rPr>
          <w:sz w:val="20"/>
          <w:szCs w:val="20"/>
        </w:rPr>
        <w:t>realizacji</w:t>
      </w:r>
      <w:r w:rsidRPr="008B5E0D">
        <w:rPr>
          <w:spacing w:val="28"/>
          <w:sz w:val="20"/>
          <w:szCs w:val="20"/>
        </w:rPr>
        <w:t xml:space="preserve"> </w:t>
      </w:r>
      <w:r w:rsidRPr="008B5E0D">
        <w:rPr>
          <w:sz w:val="20"/>
          <w:szCs w:val="20"/>
        </w:rPr>
        <w:t>przedmiotu</w:t>
      </w:r>
      <w:r w:rsidRPr="008B5E0D">
        <w:rPr>
          <w:spacing w:val="29"/>
          <w:sz w:val="20"/>
          <w:szCs w:val="20"/>
        </w:rPr>
        <w:t xml:space="preserve"> </w:t>
      </w:r>
      <w:r w:rsidRPr="008B5E0D">
        <w:rPr>
          <w:sz w:val="20"/>
          <w:szCs w:val="20"/>
        </w:rPr>
        <w:t>zamówienia</w:t>
      </w:r>
      <w:r w:rsidRPr="008B5E0D">
        <w:rPr>
          <w:spacing w:val="29"/>
          <w:sz w:val="20"/>
          <w:szCs w:val="20"/>
        </w:rPr>
        <w:t xml:space="preserve"> </w:t>
      </w:r>
      <w:r w:rsidRPr="008B5E0D">
        <w:rPr>
          <w:sz w:val="20"/>
          <w:szCs w:val="20"/>
        </w:rPr>
        <w:t>przez</w:t>
      </w:r>
      <w:r w:rsidRPr="008B5E0D">
        <w:rPr>
          <w:spacing w:val="29"/>
          <w:sz w:val="20"/>
          <w:szCs w:val="20"/>
        </w:rPr>
        <w:t xml:space="preserve"> </w:t>
      </w:r>
      <w:r w:rsidRPr="008B5E0D">
        <w:rPr>
          <w:sz w:val="20"/>
          <w:szCs w:val="20"/>
        </w:rPr>
        <w:t>osoby</w:t>
      </w:r>
      <w:r w:rsidRPr="008B5E0D">
        <w:rPr>
          <w:spacing w:val="30"/>
          <w:sz w:val="20"/>
          <w:szCs w:val="20"/>
        </w:rPr>
        <w:t xml:space="preserve"> </w:t>
      </w:r>
      <w:r w:rsidRPr="008B5E0D">
        <w:rPr>
          <w:sz w:val="20"/>
          <w:szCs w:val="20"/>
        </w:rPr>
        <w:t>inne,</w:t>
      </w:r>
      <w:r w:rsidRPr="008B5E0D">
        <w:rPr>
          <w:spacing w:val="29"/>
          <w:sz w:val="20"/>
          <w:szCs w:val="20"/>
        </w:rPr>
        <w:t xml:space="preserve"> </w:t>
      </w:r>
      <w:r w:rsidRPr="008B5E0D">
        <w:rPr>
          <w:sz w:val="20"/>
          <w:szCs w:val="20"/>
        </w:rPr>
        <w:t>niż</w:t>
      </w:r>
      <w:r w:rsidRPr="008B5E0D">
        <w:rPr>
          <w:spacing w:val="29"/>
          <w:sz w:val="20"/>
          <w:szCs w:val="20"/>
        </w:rPr>
        <w:t xml:space="preserve"> </w:t>
      </w:r>
      <w:r w:rsidRPr="008B5E0D">
        <w:rPr>
          <w:sz w:val="20"/>
          <w:szCs w:val="20"/>
        </w:rPr>
        <w:t>wskazane w</w:t>
      </w:r>
      <w:r w:rsidRPr="008B5E0D">
        <w:rPr>
          <w:spacing w:val="-9"/>
          <w:sz w:val="20"/>
          <w:szCs w:val="20"/>
        </w:rPr>
        <w:t xml:space="preserve"> </w:t>
      </w:r>
      <w:r w:rsidRPr="008B5E0D">
        <w:rPr>
          <w:sz w:val="20"/>
          <w:szCs w:val="20"/>
        </w:rPr>
        <w:t>złożonej</w:t>
      </w:r>
      <w:r w:rsidRPr="008B5E0D">
        <w:rPr>
          <w:spacing w:val="-8"/>
          <w:sz w:val="20"/>
          <w:szCs w:val="20"/>
        </w:rPr>
        <w:t xml:space="preserve"> </w:t>
      </w:r>
      <w:r w:rsidRPr="008B5E0D">
        <w:rPr>
          <w:sz w:val="20"/>
          <w:szCs w:val="20"/>
        </w:rPr>
        <w:t>ofercie,</w:t>
      </w:r>
      <w:r w:rsidRPr="008B5E0D">
        <w:rPr>
          <w:spacing w:val="-7"/>
          <w:sz w:val="20"/>
          <w:szCs w:val="20"/>
        </w:rPr>
        <w:t xml:space="preserve"> </w:t>
      </w:r>
      <w:r w:rsidRPr="008B5E0D">
        <w:rPr>
          <w:sz w:val="20"/>
          <w:szCs w:val="20"/>
        </w:rPr>
        <w:t>jeżeli</w:t>
      </w:r>
      <w:r w:rsidRPr="008B5E0D">
        <w:rPr>
          <w:spacing w:val="-9"/>
          <w:sz w:val="20"/>
          <w:szCs w:val="20"/>
        </w:rPr>
        <w:t xml:space="preserve"> </w:t>
      </w:r>
      <w:r w:rsidRPr="008B5E0D">
        <w:rPr>
          <w:sz w:val="20"/>
          <w:szCs w:val="20"/>
        </w:rPr>
        <w:t>Wykonawca</w:t>
      </w:r>
      <w:r w:rsidRPr="008B5E0D">
        <w:rPr>
          <w:spacing w:val="-8"/>
          <w:sz w:val="20"/>
          <w:szCs w:val="20"/>
        </w:rPr>
        <w:t xml:space="preserve"> </w:t>
      </w:r>
      <w:r w:rsidRPr="008B5E0D">
        <w:rPr>
          <w:sz w:val="20"/>
          <w:szCs w:val="20"/>
        </w:rPr>
        <w:t>nie</w:t>
      </w:r>
      <w:r w:rsidRPr="008B5E0D">
        <w:rPr>
          <w:spacing w:val="-9"/>
          <w:sz w:val="20"/>
          <w:szCs w:val="20"/>
        </w:rPr>
        <w:t xml:space="preserve"> </w:t>
      </w:r>
      <w:r w:rsidRPr="008B5E0D">
        <w:rPr>
          <w:sz w:val="20"/>
          <w:szCs w:val="20"/>
        </w:rPr>
        <w:t>uzyska</w:t>
      </w:r>
      <w:r w:rsidRPr="008B5E0D">
        <w:rPr>
          <w:spacing w:val="-7"/>
          <w:sz w:val="20"/>
          <w:szCs w:val="20"/>
        </w:rPr>
        <w:t xml:space="preserve"> </w:t>
      </w:r>
      <w:r w:rsidRPr="008B5E0D">
        <w:rPr>
          <w:sz w:val="20"/>
          <w:szCs w:val="20"/>
        </w:rPr>
        <w:t>na</w:t>
      </w:r>
      <w:r w:rsidRPr="008B5E0D">
        <w:rPr>
          <w:spacing w:val="-10"/>
          <w:sz w:val="20"/>
          <w:szCs w:val="20"/>
        </w:rPr>
        <w:t xml:space="preserve"> </w:t>
      </w:r>
      <w:r w:rsidRPr="008B5E0D">
        <w:rPr>
          <w:sz w:val="20"/>
          <w:szCs w:val="20"/>
        </w:rPr>
        <w:t>to</w:t>
      </w:r>
      <w:r w:rsidRPr="008B5E0D">
        <w:rPr>
          <w:spacing w:val="-7"/>
          <w:sz w:val="20"/>
          <w:szCs w:val="20"/>
        </w:rPr>
        <w:t xml:space="preserve"> </w:t>
      </w:r>
      <w:r w:rsidRPr="008B5E0D">
        <w:rPr>
          <w:sz w:val="20"/>
          <w:szCs w:val="20"/>
        </w:rPr>
        <w:t>pisemnej</w:t>
      </w:r>
      <w:r w:rsidRPr="008B5E0D">
        <w:rPr>
          <w:spacing w:val="-8"/>
          <w:sz w:val="20"/>
          <w:szCs w:val="20"/>
        </w:rPr>
        <w:t xml:space="preserve"> </w:t>
      </w:r>
      <w:r w:rsidRPr="008B5E0D">
        <w:rPr>
          <w:sz w:val="20"/>
          <w:szCs w:val="20"/>
        </w:rPr>
        <w:t>zgody</w:t>
      </w:r>
      <w:r w:rsidRPr="008B5E0D">
        <w:rPr>
          <w:spacing w:val="-7"/>
          <w:sz w:val="20"/>
          <w:szCs w:val="20"/>
        </w:rPr>
        <w:t xml:space="preserve"> </w:t>
      </w:r>
      <w:r w:rsidRPr="008B5E0D">
        <w:rPr>
          <w:sz w:val="20"/>
          <w:szCs w:val="20"/>
        </w:rPr>
        <w:t>Zamawiającego</w:t>
      </w:r>
      <w:r w:rsidRPr="008B5E0D">
        <w:rPr>
          <w:spacing w:val="-1"/>
          <w:sz w:val="20"/>
          <w:szCs w:val="20"/>
        </w:rPr>
        <w:t xml:space="preserve"> </w:t>
      </w:r>
      <w:r w:rsidRPr="008B5E0D">
        <w:rPr>
          <w:sz w:val="20"/>
          <w:szCs w:val="20"/>
        </w:rPr>
        <w:t>–</w:t>
      </w:r>
      <w:r w:rsidRPr="008B5E0D">
        <w:rPr>
          <w:spacing w:val="-6"/>
          <w:sz w:val="20"/>
          <w:szCs w:val="20"/>
        </w:rPr>
        <w:t xml:space="preserve"> </w:t>
      </w:r>
      <w:r w:rsidRPr="008B5E0D">
        <w:rPr>
          <w:sz w:val="20"/>
          <w:szCs w:val="20"/>
        </w:rPr>
        <w:t>kwotę</w:t>
      </w:r>
      <w:r w:rsidRPr="008B5E0D">
        <w:rPr>
          <w:spacing w:val="-9"/>
          <w:sz w:val="20"/>
          <w:szCs w:val="20"/>
        </w:rPr>
        <w:t xml:space="preserve"> </w:t>
      </w:r>
      <w:r w:rsidRPr="008B5E0D">
        <w:rPr>
          <w:sz w:val="20"/>
          <w:szCs w:val="20"/>
        </w:rPr>
        <w:t>w</w:t>
      </w:r>
      <w:r w:rsidRPr="008B5E0D">
        <w:rPr>
          <w:spacing w:val="-6"/>
          <w:sz w:val="20"/>
          <w:szCs w:val="20"/>
        </w:rPr>
        <w:t xml:space="preserve"> </w:t>
      </w:r>
      <w:r w:rsidRPr="008B5E0D">
        <w:rPr>
          <w:sz w:val="20"/>
          <w:szCs w:val="20"/>
        </w:rPr>
        <w:t>wysokości</w:t>
      </w:r>
      <w:r w:rsidRPr="008B5E0D">
        <w:rPr>
          <w:spacing w:val="-8"/>
          <w:sz w:val="20"/>
          <w:szCs w:val="20"/>
        </w:rPr>
        <w:t xml:space="preserve"> </w:t>
      </w:r>
      <w:r w:rsidRPr="008B5E0D">
        <w:rPr>
          <w:sz w:val="20"/>
          <w:szCs w:val="20"/>
        </w:rPr>
        <w:t>100% wynagrodzenia brutto za usługę, której naruszenie dotyczy,</w:t>
      </w:r>
    </w:p>
    <w:p w14:paraId="6374EBE9" w14:textId="77777777" w:rsidR="00335B9D" w:rsidRDefault="00335B9D" w:rsidP="005D02E9">
      <w:pPr>
        <w:pStyle w:val="Akapitzlist1"/>
        <w:numPr>
          <w:ilvl w:val="1"/>
          <w:numId w:val="3"/>
        </w:numPr>
        <w:tabs>
          <w:tab w:val="clear" w:pos="0"/>
          <w:tab w:val="left" w:pos="284"/>
          <w:tab w:val="left" w:pos="1178"/>
          <w:tab w:val="left" w:pos="1180"/>
        </w:tabs>
        <w:spacing w:line="276" w:lineRule="auto"/>
        <w:ind w:left="0" w:firstLine="0"/>
        <w:rPr>
          <w:sz w:val="20"/>
          <w:szCs w:val="20"/>
        </w:rPr>
      </w:pPr>
      <w:r w:rsidRPr="008B5E0D">
        <w:rPr>
          <w:sz w:val="20"/>
          <w:szCs w:val="20"/>
        </w:rPr>
        <w:t>rozwiązania umowy z przyczyn leżących po stronie Wykonawcy – kwotę w wysokości 15% dotychczas wypłaconego wynagrodzenia brutto,</w:t>
      </w:r>
    </w:p>
    <w:p w14:paraId="4FC51015" w14:textId="23FF1A59" w:rsidR="00586991" w:rsidRPr="008B5E0D" w:rsidRDefault="00586991" w:rsidP="005D02E9">
      <w:pPr>
        <w:pStyle w:val="Akapitzlist1"/>
        <w:numPr>
          <w:ilvl w:val="1"/>
          <w:numId w:val="3"/>
        </w:numPr>
        <w:tabs>
          <w:tab w:val="clear" w:pos="0"/>
          <w:tab w:val="left" w:pos="284"/>
          <w:tab w:val="left" w:pos="1178"/>
          <w:tab w:val="left" w:pos="1180"/>
        </w:tabs>
        <w:spacing w:line="276" w:lineRule="auto"/>
        <w:ind w:left="0" w:firstLine="0"/>
        <w:rPr>
          <w:sz w:val="20"/>
          <w:szCs w:val="20"/>
        </w:rPr>
      </w:pPr>
      <w:r w:rsidRPr="00586991">
        <w:rPr>
          <w:sz w:val="20"/>
          <w:szCs w:val="20"/>
        </w:rPr>
        <w:t>w przypadku braku możliwości realizowania zamówienia na rzecz Zamawiającego zgodnie z zawartą umową Zamawiający przewiduje karę umowną proporcjonalną do wysokości niezrealizowanego zamówienia,</w:t>
      </w:r>
    </w:p>
    <w:p w14:paraId="535275E3" w14:textId="77777777" w:rsidR="00335B9D" w:rsidRPr="008B5E0D" w:rsidRDefault="00335B9D" w:rsidP="005D02E9">
      <w:pPr>
        <w:pStyle w:val="Akapitzlist1"/>
        <w:numPr>
          <w:ilvl w:val="1"/>
          <w:numId w:val="3"/>
        </w:numPr>
        <w:tabs>
          <w:tab w:val="clear" w:pos="0"/>
          <w:tab w:val="left" w:pos="284"/>
          <w:tab w:val="left" w:pos="1180"/>
        </w:tabs>
        <w:spacing w:line="276" w:lineRule="auto"/>
        <w:ind w:left="0" w:firstLine="0"/>
        <w:rPr>
          <w:sz w:val="20"/>
          <w:szCs w:val="20"/>
        </w:rPr>
      </w:pPr>
      <w:r w:rsidRPr="008B5E0D">
        <w:rPr>
          <w:sz w:val="20"/>
          <w:szCs w:val="20"/>
        </w:rPr>
        <w:t>w</w:t>
      </w:r>
      <w:r w:rsidRPr="008B5E0D">
        <w:rPr>
          <w:spacing w:val="40"/>
          <w:sz w:val="20"/>
          <w:szCs w:val="20"/>
        </w:rPr>
        <w:t xml:space="preserve"> </w:t>
      </w:r>
      <w:r w:rsidRPr="008B5E0D">
        <w:rPr>
          <w:sz w:val="20"/>
          <w:szCs w:val="20"/>
        </w:rPr>
        <w:t>przypadku</w:t>
      </w:r>
      <w:r w:rsidRPr="008B5E0D">
        <w:rPr>
          <w:spacing w:val="40"/>
          <w:sz w:val="20"/>
          <w:szCs w:val="20"/>
        </w:rPr>
        <w:t xml:space="preserve"> </w:t>
      </w:r>
      <w:r w:rsidRPr="008B5E0D">
        <w:rPr>
          <w:sz w:val="20"/>
          <w:szCs w:val="20"/>
        </w:rPr>
        <w:t>wykonywania</w:t>
      </w:r>
      <w:r w:rsidRPr="008B5E0D">
        <w:rPr>
          <w:spacing w:val="40"/>
          <w:sz w:val="20"/>
          <w:szCs w:val="20"/>
        </w:rPr>
        <w:t xml:space="preserve"> </w:t>
      </w:r>
      <w:r w:rsidRPr="008B5E0D">
        <w:rPr>
          <w:sz w:val="20"/>
          <w:szCs w:val="20"/>
        </w:rPr>
        <w:t>przez</w:t>
      </w:r>
      <w:r w:rsidRPr="008B5E0D">
        <w:rPr>
          <w:spacing w:val="40"/>
          <w:sz w:val="20"/>
          <w:szCs w:val="20"/>
        </w:rPr>
        <w:t xml:space="preserve"> </w:t>
      </w:r>
      <w:r w:rsidRPr="008B5E0D">
        <w:rPr>
          <w:sz w:val="20"/>
          <w:szCs w:val="20"/>
        </w:rPr>
        <w:t>Wykonawcę</w:t>
      </w:r>
      <w:r w:rsidRPr="008B5E0D">
        <w:rPr>
          <w:spacing w:val="40"/>
          <w:sz w:val="20"/>
          <w:szCs w:val="20"/>
        </w:rPr>
        <w:t xml:space="preserve"> </w:t>
      </w:r>
      <w:r w:rsidRPr="008B5E0D">
        <w:rPr>
          <w:sz w:val="20"/>
          <w:szCs w:val="20"/>
        </w:rPr>
        <w:t>zlecenia</w:t>
      </w:r>
      <w:r w:rsidRPr="008B5E0D">
        <w:rPr>
          <w:spacing w:val="40"/>
          <w:sz w:val="20"/>
          <w:szCs w:val="20"/>
        </w:rPr>
        <w:t xml:space="preserve"> </w:t>
      </w:r>
      <w:r w:rsidRPr="008B5E0D">
        <w:rPr>
          <w:sz w:val="20"/>
          <w:szCs w:val="20"/>
        </w:rPr>
        <w:t>w</w:t>
      </w:r>
      <w:r w:rsidRPr="008B5E0D">
        <w:rPr>
          <w:spacing w:val="40"/>
          <w:sz w:val="20"/>
          <w:szCs w:val="20"/>
        </w:rPr>
        <w:t xml:space="preserve"> </w:t>
      </w:r>
      <w:r w:rsidRPr="008B5E0D">
        <w:rPr>
          <w:sz w:val="20"/>
          <w:szCs w:val="20"/>
        </w:rPr>
        <w:t>sposób</w:t>
      </w:r>
      <w:r w:rsidRPr="008B5E0D">
        <w:rPr>
          <w:spacing w:val="40"/>
          <w:sz w:val="20"/>
          <w:szCs w:val="20"/>
        </w:rPr>
        <w:t xml:space="preserve"> </w:t>
      </w:r>
      <w:r w:rsidRPr="008B5E0D">
        <w:rPr>
          <w:sz w:val="20"/>
          <w:szCs w:val="20"/>
        </w:rPr>
        <w:t>niezgodny</w:t>
      </w:r>
      <w:r w:rsidRPr="008B5E0D">
        <w:rPr>
          <w:spacing w:val="40"/>
          <w:sz w:val="20"/>
          <w:szCs w:val="20"/>
        </w:rPr>
        <w:t xml:space="preserve"> </w:t>
      </w:r>
      <w:r w:rsidRPr="008B5E0D">
        <w:rPr>
          <w:sz w:val="20"/>
          <w:szCs w:val="20"/>
        </w:rPr>
        <w:t>z</w:t>
      </w:r>
      <w:r w:rsidRPr="008B5E0D">
        <w:rPr>
          <w:spacing w:val="40"/>
          <w:sz w:val="20"/>
          <w:szCs w:val="20"/>
        </w:rPr>
        <w:t xml:space="preserve"> </w:t>
      </w:r>
      <w:r w:rsidRPr="008B5E0D">
        <w:rPr>
          <w:sz w:val="20"/>
          <w:szCs w:val="20"/>
        </w:rPr>
        <w:t>przedmiotem</w:t>
      </w:r>
      <w:r w:rsidRPr="008B5E0D">
        <w:rPr>
          <w:spacing w:val="40"/>
          <w:sz w:val="20"/>
          <w:szCs w:val="20"/>
        </w:rPr>
        <w:t xml:space="preserve"> </w:t>
      </w:r>
      <w:r w:rsidRPr="008B5E0D">
        <w:rPr>
          <w:sz w:val="20"/>
          <w:szCs w:val="20"/>
        </w:rPr>
        <w:t>zamówienia oraz</w:t>
      </w:r>
      <w:r w:rsidRPr="008B5E0D">
        <w:rPr>
          <w:spacing w:val="-12"/>
          <w:sz w:val="20"/>
          <w:szCs w:val="20"/>
        </w:rPr>
        <w:t xml:space="preserve"> </w:t>
      </w:r>
      <w:r w:rsidRPr="008B5E0D">
        <w:rPr>
          <w:sz w:val="20"/>
          <w:szCs w:val="20"/>
        </w:rPr>
        <w:t>bez</w:t>
      </w:r>
      <w:r w:rsidRPr="008B5E0D">
        <w:rPr>
          <w:spacing w:val="-11"/>
          <w:sz w:val="20"/>
          <w:szCs w:val="20"/>
        </w:rPr>
        <w:t xml:space="preserve"> </w:t>
      </w:r>
      <w:r w:rsidRPr="008B5E0D">
        <w:rPr>
          <w:sz w:val="20"/>
          <w:szCs w:val="20"/>
        </w:rPr>
        <w:t>zachowania</w:t>
      </w:r>
      <w:r w:rsidRPr="008B5E0D">
        <w:rPr>
          <w:spacing w:val="-11"/>
          <w:sz w:val="20"/>
          <w:szCs w:val="20"/>
        </w:rPr>
        <w:t xml:space="preserve"> </w:t>
      </w:r>
      <w:r w:rsidRPr="008B5E0D">
        <w:rPr>
          <w:sz w:val="20"/>
          <w:szCs w:val="20"/>
        </w:rPr>
        <w:t>należytej</w:t>
      </w:r>
      <w:r w:rsidRPr="008B5E0D">
        <w:rPr>
          <w:spacing w:val="-12"/>
          <w:sz w:val="20"/>
          <w:szCs w:val="20"/>
        </w:rPr>
        <w:t xml:space="preserve"> </w:t>
      </w:r>
      <w:r w:rsidRPr="008B5E0D">
        <w:rPr>
          <w:sz w:val="20"/>
          <w:szCs w:val="20"/>
        </w:rPr>
        <w:t>staranności,</w:t>
      </w:r>
      <w:r w:rsidRPr="008B5E0D">
        <w:rPr>
          <w:spacing w:val="-11"/>
          <w:sz w:val="20"/>
          <w:szCs w:val="20"/>
        </w:rPr>
        <w:t xml:space="preserve"> </w:t>
      </w:r>
      <w:r w:rsidRPr="008B5E0D">
        <w:rPr>
          <w:sz w:val="20"/>
          <w:szCs w:val="20"/>
        </w:rPr>
        <w:t>w</w:t>
      </w:r>
      <w:r w:rsidRPr="008B5E0D">
        <w:rPr>
          <w:spacing w:val="-11"/>
          <w:sz w:val="20"/>
          <w:szCs w:val="20"/>
        </w:rPr>
        <w:t xml:space="preserve"> </w:t>
      </w:r>
      <w:r w:rsidRPr="008B5E0D">
        <w:rPr>
          <w:sz w:val="20"/>
          <w:szCs w:val="20"/>
        </w:rPr>
        <w:t>szczególności</w:t>
      </w:r>
      <w:r w:rsidRPr="008B5E0D">
        <w:rPr>
          <w:spacing w:val="-12"/>
          <w:sz w:val="20"/>
          <w:szCs w:val="20"/>
        </w:rPr>
        <w:t xml:space="preserve"> </w:t>
      </w:r>
      <w:r w:rsidRPr="008B5E0D">
        <w:rPr>
          <w:sz w:val="20"/>
          <w:szCs w:val="20"/>
        </w:rPr>
        <w:t>nieuwzględniania</w:t>
      </w:r>
      <w:r w:rsidRPr="008B5E0D">
        <w:rPr>
          <w:spacing w:val="-11"/>
          <w:sz w:val="20"/>
          <w:szCs w:val="20"/>
        </w:rPr>
        <w:t xml:space="preserve"> </w:t>
      </w:r>
      <w:r w:rsidRPr="008B5E0D">
        <w:rPr>
          <w:sz w:val="20"/>
          <w:szCs w:val="20"/>
        </w:rPr>
        <w:t>dodatkowych</w:t>
      </w:r>
      <w:r w:rsidRPr="008B5E0D">
        <w:rPr>
          <w:spacing w:val="-11"/>
          <w:sz w:val="20"/>
          <w:szCs w:val="20"/>
        </w:rPr>
        <w:t xml:space="preserve"> </w:t>
      </w:r>
      <w:r w:rsidRPr="008B5E0D">
        <w:rPr>
          <w:sz w:val="20"/>
          <w:szCs w:val="20"/>
        </w:rPr>
        <w:t>wymagań</w:t>
      </w:r>
      <w:r w:rsidRPr="008B5E0D">
        <w:rPr>
          <w:spacing w:val="-12"/>
          <w:sz w:val="20"/>
          <w:szCs w:val="20"/>
        </w:rPr>
        <w:t xml:space="preserve"> </w:t>
      </w:r>
      <w:r w:rsidRPr="008B5E0D">
        <w:rPr>
          <w:sz w:val="20"/>
          <w:szCs w:val="20"/>
        </w:rPr>
        <w:t>zgłaszanych przez Zamawiającego dotyczących indywidualnych potrzeb uczestników oraz sposobu prowadzenia usługi – po trzykrotnym zignorowaniu zgłaszanych uwag w wysokości 20% wysokości zamówienia za każdy dzień nienależytego wykonania przedmiotu zamówienia,</w:t>
      </w:r>
    </w:p>
    <w:p w14:paraId="1B364896" w14:textId="7032EC00" w:rsidR="00335B9D" w:rsidRPr="008B5E0D" w:rsidRDefault="00335B9D" w:rsidP="005D02E9">
      <w:pPr>
        <w:pStyle w:val="Akapitzlist1"/>
        <w:numPr>
          <w:ilvl w:val="1"/>
          <w:numId w:val="3"/>
        </w:numPr>
        <w:tabs>
          <w:tab w:val="clear" w:pos="0"/>
          <w:tab w:val="left" w:pos="284"/>
          <w:tab w:val="left" w:pos="1179"/>
        </w:tabs>
        <w:spacing w:line="276" w:lineRule="auto"/>
        <w:ind w:left="0" w:firstLine="0"/>
        <w:rPr>
          <w:spacing w:val="-2"/>
          <w:sz w:val="20"/>
          <w:szCs w:val="20"/>
        </w:rPr>
      </w:pPr>
      <w:r w:rsidRPr="008B5E0D">
        <w:rPr>
          <w:sz w:val="20"/>
          <w:szCs w:val="20"/>
        </w:rPr>
        <w:t>innych</w:t>
      </w:r>
      <w:r w:rsidRPr="008B5E0D">
        <w:rPr>
          <w:spacing w:val="39"/>
          <w:sz w:val="20"/>
          <w:szCs w:val="20"/>
        </w:rPr>
        <w:t xml:space="preserve"> </w:t>
      </w:r>
      <w:r w:rsidRPr="008B5E0D">
        <w:rPr>
          <w:sz w:val="20"/>
          <w:szCs w:val="20"/>
        </w:rPr>
        <w:t>niż</w:t>
      </w:r>
      <w:r w:rsidRPr="008B5E0D">
        <w:rPr>
          <w:spacing w:val="38"/>
          <w:sz w:val="20"/>
          <w:szCs w:val="20"/>
        </w:rPr>
        <w:t xml:space="preserve"> </w:t>
      </w:r>
      <w:r w:rsidRPr="008B5E0D">
        <w:rPr>
          <w:sz w:val="20"/>
          <w:szCs w:val="20"/>
        </w:rPr>
        <w:t>powyższe</w:t>
      </w:r>
      <w:r w:rsidRPr="008B5E0D">
        <w:rPr>
          <w:spacing w:val="38"/>
          <w:sz w:val="20"/>
          <w:szCs w:val="20"/>
        </w:rPr>
        <w:t xml:space="preserve"> </w:t>
      </w:r>
      <w:r w:rsidRPr="008B5E0D">
        <w:rPr>
          <w:sz w:val="20"/>
          <w:szCs w:val="20"/>
        </w:rPr>
        <w:t>naruszeń</w:t>
      </w:r>
      <w:r w:rsidRPr="008B5E0D">
        <w:rPr>
          <w:spacing w:val="40"/>
          <w:sz w:val="20"/>
          <w:szCs w:val="20"/>
        </w:rPr>
        <w:t xml:space="preserve"> </w:t>
      </w:r>
      <w:r w:rsidRPr="008B5E0D">
        <w:rPr>
          <w:sz w:val="20"/>
          <w:szCs w:val="20"/>
        </w:rPr>
        <w:t>realizacji</w:t>
      </w:r>
      <w:r w:rsidRPr="008B5E0D">
        <w:rPr>
          <w:spacing w:val="38"/>
          <w:sz w:val="20"/>
          <w:szCs w:val="20"/>
        </w:rPr>
        <w:t xml:space="preserve"> </w:t>
      </w:r>
      <w:r w:rsidRPr="008B5E0D">
        <w:rPr>
          <w:sz w:val="20"/>
          <w:szCs w:val="20"/>
        </w:rPr>
        <w:t>umowy</w:t>
      </w:r>
      <w:r w:rsidRPr="008B5E0D">
        <w:rPr>
          <w:spacing w:val="39"/>
          <w:sz w:val="20"/>
          <w:szCs w:val="20"/>
        </w:rPr>
        <w:t xml:space="preserve"> </w:t>
      </w:r>
      <w:r w:rsidRPr="008B5E0D">
        <w:rPr>
          <w:sz w:val="20"/>
          <w:szCs w:val="20"/>
        </w:rPr>
        <w:t>skutkującymi</w:t>
      </w:r>
      <w:r w:rsidRPr="008B5E0D">
        <w:rPr>
          <w:spacing w:val="39"/>
          <w:sz w:val="20"/>
          <w:szCs w:val="20"/>
        </w:rPr>
        <w:t xml:space="preserve"> </w:t>
      </w:r>
      <w:r w:rsidRPr="008B5E0D">
        <w:rPr>
          <w:sz w:val="20"/>
          <w:szCs w:val="20"/>
        </w:rPr>
        <w:t>nienależytym</w:t>
      </w:r>
      <w:r w:rsidRPr="008B5E0D">
        <w:rPr>
          <w:spacing w:val="40"/>
          <w:sz w:val="20"/>
          <w:szCs w:val="20"/>
        </w:rPr>
        <w:t xml:space="preserve"> </w:t>
      </w:r>
      <w:r w:rsidRPr="008B5E0D">
        <w:rPr>
          <w:sz w:val="20"/>
          <w:szCs w:val="20"/>
        </w:rPr>
        <w:t>wykonaniem</w:t>
      </w:r>
      <w:r w:rsidRPr="008B5E0D">
        <w:rPr>
          <w:spacing w:val="37"/>
          <w:sz w:val="20"/>
          <w:szCs w:val="20"/>
        </w:rPr>
        <w:t xml:space="preserve"> </w:t>
      </w:r>
      <w:r w:rsidRPr="008B5E0D">
        <w:rPr>
          <w:sz w:val="20"/>
          <w:szCs w:val="20"/>
        </w:rPr>
        <w:t>umowy</w:t>
      </w:r>
      <w:r w:rsidRPr="008B5E0D">
        <w:rPr>
          <w:spacing w:val="40"/>
          <w:sz w:val="20"/>
          <w:szCs w:val="20"/>
        </w:rPr>
        <w:t xml:space="preserve"> </w:t>
      </w:r>
      <w:r w:rsidRPr="008B5E0D">
        <w:rPr>
          <w:sz w:val="20"/>
          <w:szCs w:val="20"/>
        </w:rPr>
        <w:t>–</w:t>
      </w:r>
      <w:r w:rsidRPr="008B5E0D">
        <w:rPr>
          <w:spacing w:val="37"/>
          <w:sz w:val="20"/>
          <w:szCs w:val="20"/>
        </w:rPr>
        <w:t xml:space="preserve"> </w:t>
      </w:r>
      <w:r w:rsidRPr="008B5E0D">
        <w:rPr>
          <w:sz w:val="20"/>
          <w:szCs w:val="20"/>
        </w:rPr>
        <w:t>do</w:t>
      </w:r>
      <w:r w:rsidRPr="008B5E0D">
        <w:rPr>
          <w:spacing w:val="39"/>
          <w:sz w:val="20"/>
          <w:szCs w:val="20"/>
        </w:rPr>
        <w:t xml:space="preserve"> </w:t>
      </w:r>
      <w:r w:rsidRPr="008B5E0D">
        <w:rPr>
          <w:spacing w:val="-5"/>
          <w:sz w:val="20"/>
          <w:szCs w:val="20"/>
        </w:rPr>
        <w:t>20%</w:t>
      </w:r>
      <w:r w:rsidR="0013190A" w:rsidRPr="008B5E0D">
        <w:rPr>
          <w:spacing w:val="-5"/>
          <w:sz w:val="20"/>
          <w:szCs w:val="20"/>
        </w:rPr>
        <w:t xml:space="preserve"> </w:t>
      </w:r>
      <w:r w:rsidRPr="008B5E0D">
        <w:rPr>
          <w:spacing w:val="-2"/>
          <w:sz w:val="20"/>
          <w:szCs w:val="20"/>
        </w:rPr>
        <w:t>wartości</w:t>
      </w:r>
      <w:r w:rsidRPr="008B5E0D">
        <w:rPr>
          <w:spacing w:val="8"/>
          <w:sz w:val="20"/>
          <w:szCs w:val="20"/>
        </w:rPr>
        <w:t xml:space="preserve"> </w:t>
      </w:r>
      <w:r w:rsidRPr="008B5E0D">
        <w:rPr>
          <w:spacing w:val="-2"/>
          <w:sz w:val="20"/>
          <w:szCs w:val="20"/>
        </w:rPr>
        <w:t>wynagrodzenia</w:t>
      </w:r>
      <w:r w:rsidRPr="008B5E0D">
        <w:rPr>
          <w:spacing w:val="9"/>
          <w:sz w:val="20"/>
          <w:szCs w:val="20"/>
        </w:rPr>
        <w:t xml:space="preserve"> </w:t>
      </w:r>
      <w:r w:rsidRPr="008B5E0D">
        <w:rPr>
          <w:spacing w:val="-2"/>
          <w:sz w:val="20"/>
          <w:szCs w:val="20"/>
        </w:rPr>
        <w:t>przysługującego</w:t>
      </w:r>
      <w:r w:rsidRPr="008B5E0D">
        <w:rPr>
          <w:spacing w:val="9"/>
          <w:sz w:val="20"/>
          <w:szCs w:val="20"/>
        </w:rPr>
        <w:t xml:space="preserve"> </w:t>
      </w:r>
      <w:r w:rsidRPr="008B5E0D">
        <w:rPr>
          <w:spacing w:val="-2"/>
          <w:sz w:val="20"/>
          <w:szCs w:val="20"/>
        </w:rPr>
        <w:t>za</w:t>
      </w:r>
      <w:r w:rsidRPr="008B5E0D">
        <w:rPr>
          <w:spacing w:val="10"/>
          <w:sz w:val="20"/>
          <w:szCs w:val="20"/>
        </w:rPr>
        <w:t xml:space="preserve"> </w:t>
      </w:r>
      <w:r w:rsidRPr="008B5E0D">
        <w:rPr>
          <w:spacing w:val="-2"/>
          <w:sz w:val="20"/>
          <w:szCs w:val="20"/>
        </w:rPr>
        <w:t>prawidłowe</w:t>
      </w:r>
      <w:r w:rsidRPr="008B5E0D">
        <w:rPr>
          <w:spacing w:val="8"/>
          <w:sz w:val="20"/>
          <w:szCs w:val="20"/>
        </w:rPr>
        <w:t xml:space="preserve"> </w:t>
      </w:r>
      <w:r w:rsidRPr="008B5E0D">
        <w:rPr>
          <w:spacing w:val="-2"/>
          <w:sz w:val="20"/>
          <w:szCs w:val="20"/>
        </w:rPr>
        <w:t>zrealizowanie</w:t>
      </w:r>
      <w:r w:rsidRPr="008B5E0D">
        <w:rPr>
          <w:spacing w:val="7"/>
          <w:sz w:val="20"/>
          <w:szCs w:val="20"/>
        </w:rPr>
        <w:t xml:space="preserve"> </w:t>
      </w:r>
      <w:r w:rsidRPr="008B5E0D">
        <w:rPr>
          <w:spacing w:val="-2"/>
          <w:sz w:val="20"/>
          <w:szCs w:val="20"/>
        </w:rPr>
        <w:t>szkolenia.</w:t>
      </w:r>
    </w:p>
    <w:p w14:paraId="0C8B5DFD" w14:textId="77777777" w:rsidR="00335B9D" w:rsidRPr="00046E52" w:rsidRDefault="00335B9D" w:rsidP="005D02E9">
      <w:pPr>
        <w:pStyle w:val="Akapitzlist1"/>
        <w:numPr>
          <w:ilvl w:val="0"/>
          <w:numId w:val="3"/>
        </w:numPr>
        <w:tabs>
          <w:tab w:val="left" w:pos="284"/>
          <w:tab w:val="left" w:pos="1091"/>
        </w:tabs>
        <w:spacing w:line="276" w:lineRule="auto"/>
        <w:ind w:left="0" w:firstLine="0"/>
        <w:rPr>
          <w:sz w:val="20"/>
          <w:szCs w:val="20"/>
        </w:rPr>
      </w:pPr>
      <w:r w:rsidRPr="00046E52">
        <w:rPr>
          <w:sz w:val="20"/>
          <w:szCs w:val="20"/>
        </w:rPr>
        <w:t>Za</w:t>
      </w:r>
      <w:r w:rsidRPr="00046E52">
        <w:rPr>
          <w:spacing w:val="-7"/>
          <w:sz w:val="20"/>
          <w:szCs w:val="20"/>
        </w:rPr>
        <w:t xml:space="preserve"> </w:t>
      </w:r>
      <w:r w:rsidRPr="00046E52">
        <w:rPr>
          <w:sz w:val="20"/>
          <w:szCs w:val="20"/>
        </w:rPr>
        <w:t>nienależyte</w:t>
      </w:r>
      <w:r w:rsidRPr="00046E52">
        <w:rPr>
          <w:spacing w:val="-7"/>
          <w:sz w:val="20"/>
          <w:szCs w:val="20"/>
        </w:rPr>
        <w:t xml:space="preserve"> </w:t>
      </w:r>
      <w:r w:rsidRPr="00046E52">
        <w:rPr>
          <w:sz w:val="20"/>
          <w:szCs w:val="20"/>
        </w:rPr>
        <w:t>wykonanie</w:t>
      </w:r>
      <w:r w:rsidRPr="00046E52">
        <w:rPr>
          <w:spacing w:val="-8"/>
          <w:sz w:val="20"/>
          <w:szCs w:val="20"/>
        </w:rPr>
        <w:t xml:space="preserve"> </w:t>
      </w:r>
      <w:r w:rsidRPr="00046E52">
        <w:rPr>
          <w:sz w:val="20"/>
          <w:szCs w:val="20"/>
        </w:rPr>
        <w:t>umowy</w:t>
      </w:r>
      <w:r w:rsidRPr="00046E52">
        <w:rPr>
          <w:spacing w:val="-6"/>
          <w:sz w:val="20"/>
          <w:szCs w:val="20"/>
        </w:rPr>
        <w:t xml:space="preserve"> </w:t>
      </w:r>
      <w:r w:rsidRPr="00046E52">
        <w:rPr>
          <w:sz w:val="20"/>
          <w:szCs w:val="20"/>
        </w:rPr>
        <w:t>uznaje</w:t>
      </w:r>
      <w:r w:rsidRPr="00046E52">
        <w:rPr>
          <w:spacing w:val="-7"/>
          <w:sz w:val="20"/>
          <w:szCs w:val="20"/>
        </w:rPr>
        <w:t xml:space="preserve"> </w:t>
      </w:r>
      <w:r w:rsidRPr="00046E52">
        <w:rPr>
          <w:sz w:val="20"/>
          <w:szCs w:val="20"/>
        </w:rPr>
        <w:t>się</w:t>
      </w:r>
      <w:r w:rsidRPr="00046E52">
        <w:rPr>
          <w:spacing w:val="-8"/>
          <w:sz w:val="20"/>
          <w:szCs w:val="20"/>
        </w:rPr>
        <w:t xml:space="preserve"> </w:t>
      </w:r>
      <w:r w:rsidRPr="00046E52">
        <w:rPr>
          <w:sz w:val="20"/>
          <w:szCs w:val="20"/>
        </w:rPr>
        <w:t>m.in.</w:t>
      </w:r>
      <w:r w:rsidRPr="00046E52">
        <w:rPr>
          <w:spacing w:val="-6"/>
          <w:sz w:val="20"/>
          <w:szCs w:val="20"/>
        </w:rPr>
        <w:t xml:space="preserve"> </w:t>
      </w:r>
      <w:r w:rsidRPr="00046E52">
        <w:rPr>
          <w:spacing w:val="-2"/>
          <w:sz w:val="20"/>
          <w:szCs w:val="20"/>
        </w:rPr>
        <w:t>także:</w:t>
      </w:r>
    </w:p>
    <w:p w14:paraId="59A16EED" w14:textId="3E59D948" w:rsidR="00335B9D" w:rsidRPr="00046E52" w:rsidRDefault="00335B9D" w:rsidP="005D02E9">
      <w:pPr>
        <w:pStyle w:val="Akapitzlist1"/>
        <w:numPr>
          <w:ilvl w:val="1"/>
          <w:numId w:val="3"/>
        </w:numPr>
        <w:tabs>
          <w:tab w:val="clear" w:pos="0"/>
          <w:tab w:val="left" w:pos="284"/>
          <w:tab w:val="left" w:pos="1180"/>
        </w:tabs>
        <w:spacing w:line="276" w:lineRule="auto"/>
        <w:ind w:left="0" w:firstLine="0"/>
        <w:rPr>
          <w:spacing w:val="-2"/>
          <w:sz w:val="20"/>
          <w:szCs w:val="20"/>
        </w:rPr>
      </w:pPr>
      <w:r w:rsidRPr="00046E52">
        <w:rPr>
          <w:sz w:val="20"/>
          <w:szCs w:val="20"/>
        </w:rPr>
        <w:t>realizację</w:t>
      </w:r>
      <w:r w:rsidRPr="00046E52">
        <w:rPr>
          <w:spacing w:val="-9"/>
          <w:sz w:val="20"/>
          <w:szCs w:val="20"/>
        </w:rPr>
        <w:t xml:space="preserve"> </w:t>
      </w:r>
      <w:r w:rsidR="0087122A">
        <w:rPr>
          <w:sz w:val="20"/>
          <w:szCs w:val="20"/>
        </w:rPr>
        <w:t>usługi</w:t>
      </w:r>
      <w:r w:rsidRPr="00046E52">
        <w:rPr>
          <w:spacing w:val="-8"/>
          <w:sz w:val="20"/>
          <w:szCs w:val="20"/>
        </w:rPr>
        <w:t xml:space="preserve"> </w:t>
      </w:r>
      <w:r w:rsidRPr="00046E52">
        <w:rPr>
          <w:sz w:val="20"/>
          <w:szCs w:val="20"/>
        </w:rPr>
        <w:t>niezgodn</w:t>
      </w:r>
      <w:r w:rsidR="0087122A">
        <w:rPr>
          <w:sz w:val="20"/>
          <w:szCs w:val="20"/>
        </w:rPr>
        <w:t>ej</w:t>
      </w:r>
      <w:r w:rsidRPr="00046E52">
        <w:rPr>
          <w:spacing w:val="-7"/>
          <w:sz w:val="20"/>
          <w:szCs w:val="20"/>
        </w:rPr>
        <w:t xml:space="preserve"> </w:t>
      </w:r>
      <w:r w:rsidRPr="00046E52">
        <w:rPr>
          <w:sz w:val="20"/>
          <w:szCs w:val="20"/>
        </w:rPr>
        <w:t>z</w:t>
      </w:r>
      <w:r w:rsidRPr="00046E52">
        <w:rPr>
          <w:spacing w:val="-8"/>
          <w:sz w:val="20"/>
          <w:szCs w:val="20"/>
        </w:rPr>
        <w:t xml:space="preserve"> </w:t>
      </w:r>
      <w:r w:rsidRPr="00046E52">
        <w:rPr>
          <w:sz w:val="20"/>
          <w:szCs w:val="20"/>
        </w:rPr>
        <w:t>ustaloną</w:t>
      </w:r>
      <w:r w:rsidRPr="00046E52">
        <w:rPr>
          <w:spacing w:val="-8"/>
          <w:sz w:val="20"/>
          <w:szCs w:val="20"/>
        </w:rPr>
        <w:t xml:space="preserve"> </w:t>
      </w:r>
      <w:r w:rsidRPr="00046E52">
        <w:rPr>
          <w:sz w:val="20"/>
          <w:szCs w:val="20"/>
        </w:rPr>
        <w:t>z</w:t>
      </w:r>
      <w:r w:rsidRPr="00046E52">
        <w:rPr>
          <w:spacing w:val="-9"/>
          <w:sz w:val="20"/>
          <w:szCs w:val="20"/>
        </w:rPr>
        <w:t xml:space="preserve"> </w:t>
      </w:r>
      <w:r w:rsidRPr="00046E52">
        <w:rPr>
          <w:sz w:val="20"/>
          <w:szCs w:val="20"/>
        </w:rPr>
        <w:t>Zamawiającym</w:t>
      </w:r>
      <w:r w:rsidRPr="00046E52">
        <w:rPr>
          <w:spacing w:val="-7"/>
          <w:sz w:val="20"/>
          <w:szCs w:val="20"/>
        </w:rPr>
        <w:t xml:space="preserve"> </w:t>
      </w:r>
      <w:r w:rsidRPr="00046E52">
        <w:rPr>
          <w:spacing w:val="-2"/>
          <w:sz w:val="20"/>
          <w:szCs w:val="20"/>
        </w:rPr>
        <w:t>tematyką,</w:t>
      </w:r>
    </w:p>
    <w:p w14:paraId="4C5D2F24" w14:textId="15700591" w:rsidR="00335B9D" w:rsidRPr="00046E52" w:rsidRDefault="00335B9D" w:rsidP="005D02E9">
      <w:pPr>
        <w:pStyle w:val="Akapitzlist1"/>
        <w:numPr>
          <w:ilvl w:val="1"/>
          <w:numId w:val="3"/>
        </w:numPr>
        <w:tabs>
          <w:tab w:val="clear" w:pos="0"/>
          <w:tab w:val="left" w:pos="284"/>
          <w:tab w:val="left" w:pos="1180"/>
        </w:tabs>
        <w:spacing w:line="276" w:lineRule="auto"/>
        <w:ind w:left="0" w:firstLine="0"/>
        <w:rPr>
          <w:sz w:val="20"/>
          <w:szCs w:val="20"/>
        </w:rPr>
      </w:pPr>
      <w:r w:rsidRPr="00046E52">
        <w:rPr>
          <w:spacing w:val="-2"/>
          <w:sz w:val="20"/>
          <w:szCs w:val="20"/>
        </w:rPr>
        <w:t>nieprzestrzeganie</w:t>
      </w:r>
      <w:r w:rsidRPr="00046E52">
        <w:rPr>
          <w:spacing w:val="9"/>
          <w:sz w:val="20"/>
          <w:szCs w:val="20"/>
        </w:rPr>
        <w:t xml:space="preserve"> </w:t>
      </w:r>
      <w:r w:rsidRPr="00046E52">
        <w:rPr>
          <w:spacing w:val="-2"/>
          <w:sz w:val="20"/>
          <w:szCs w:val="20"/>
        </w:rPr>
        <w:t>harmonogramu</w:t>
      </w:r>
      <w:r w:rsidRPr="00046E52">
        <w:rPr>
          <w:spacing w:val="12"/>
          <w:sz w:val="20"/>
          <w:szCs w:val="20"/>
        </w:rPr>
        <w:t xml:space="preserve"> </w:t>
      </w:r>
      <w:r w:rsidRPr="00046E52">
        <w:rPr>
          <w:spacing w:val="-2"/>
          <w:sz w:val="20"/>
          <w:szCs w:val="20"/>
        </w:rPr>
        <w:t>realizacji</w:t>
      </w:r>
      <w:r w:rsidRPr="00046E52">
        <w:rPr>
          <w:spacing w:val="10"/>
          <w:sz w:val="20"/>
          <w:szCs w:val="20"/>
        </w:rPr>
        <w:t xml:space="preserve"> </w:t>
      </w:r>
      <w:r w:rsidR="0087122A">
        <w:rPr>
          <w:spacing w:val="-2"/>
          <w:sz w:val="20"/>
          <w:szCs w:val="20"/>
        </w:rPr>
        <w:t>usług</w:t>
      </w:r>
      <w:r w:rsidRPr="00046E52">
        <w:rPr>
          <w:spacing w:val="-2"/>
          <w:sz w:val="20"/>
          <w:szCs w:val="20"/>
        </w:rPr>
        <w:t>,</w:t>
      </w:r>
    </w:p>
    <w:p w14:paraId="2DE64AA7" w14:textId="3C32FD69" w:rsidR="00335B9D" w:rsidRPr="00046E52" w:rsidRDefault="00335B9D" w:rsidP="005D02E9">
      <w:pPr>
        <w:pStyle w:val="Akapitzlist1"/>
        <w:numPr>
          <w:ilvl w:val="1"/>
          <w:numId w:val="3"/>
        </w:numPr>
        <w:tabs>
          <w:tab w:val="clear" w:pos="0"/>
          <w:tab w:val="left" w:pos="284"/>
          <w:tab w:val="left" w:pos="1178"/>
        </w:tabs>
        <w:spacing w:line="276" w:lineRule="auto"/>
        <w:ind w:left="0" w:firstLine="0"/>
        <w:rPr>
          <w:sz w:val="20"/>
          <w:szCs w:val="20"/>
        </w:rPr>
      </w:pPr>
      <w:r w:rsidRPr="00046E52">
        <w:rPr>
          <w:sz w:val="20"/>
          <w:szCs w:val="20"/>
        </w:rPr>
        <w:t>uchybienia</w:t>
      </w:r>
      <w:r w:rsidRPr="00046E52">
        <w:rPr>
          <w:spacing w:val="-10"/>
          <w:sz w:val="20"/>
          <w:szCs w:val="20"/>
        </w:rPr>
        <w:t xml:space="preserve"> </w:t>
      </w:r>
      <w:r w:rsidRPr="00046E52">
        <w:rPr>
          <w:sz w:val="20"/>
          <w:szCs w:val="20"/>
        </w:rPr>
        <w:t>w</w:t>
      </w:r>
      <w:r w:rsidRPr="00046E52">
        <w:rPr>
          <w:spacing w:val="-10"/>
          <w:sz w:val="20"/>
          <w:szCs w:val="20"/>
        </w:rPr>
        <w:t xml:space="preserve"> </w:t>
      </w:r>
      <w:r w:rsidRPr="00046E52">
        <w:rPr>
          <w:sz w:val="20"/>
          <w:szCs w:val="20"/>
        </w:rPr>
        <w:t>zakresie</w:t>
      </w:r>
      <w:r w:rsidRPr="00046E52">
        <w:rPr>
          <w:spacing w:val="-11"/>
          <w:sz w:val="20"/>
          <w:szCs w:val="20"/>
        </w:rPr>
        <w:t xml:space="preserve"> </w:t>
      </w:r>
      <w:r w:rsidRPr="00046E52">
        <w:rPr>
          <w:sz w:val="20"/>
          <w:szCs w:val="20"/>
        </w:rPr>
        <w:t>prowadzonej</w:t>
      </w:r>
      <w:r w:rsidRPr="00046E52">
        <w:rPr>
          <w:spacing w:val="-9"/>
          <w:sz w:val="20"/>
          <w:szCs w:val="20"/>
        </w:rPr>
        <w:t xml:space="preserve"> </w:t>
      </w:r>
      <w:r w:rsidRPr="00046E52">
        <w:rPr>
          <w:sz w:val="20"/>
          <w:szCs w:val="20"/>
        </w:rPr>
        <w:t>dokumentacji</w:t>
      </w:r>
      <w:r w:rsidRPr="00046E52">
        <w:rPr>
          <w:spacing w:val="-10"/>
          <w:sz w:val="20"/>
          <w:szCs w:val="20"/>
        </w:rPr>
        <w:t xml:space="preserve"> </w:t>
      </w:r>
      <w:r w:rsidRPr="00046E52">
        <w:rPr>
          <w:sz w:val="20"/>
          <w:szCs w:val="20"/>
        </w:rPr>
        <w:t>dot.</w:t>
      </w:r>
      <w:r w:rsidRPr="00046E52">
        <w:rPr>
          <w:spacing w:val="-10"/>
          <w:sz w:val="20"/>
          <w:szCs w:val="20"/>
        </w:rPr>
        <w:t xml:space="preserve"> </w:t>
      </w:r>
      <w:r w:rsidR="0087122A">
        <w:rPr>
          <w:sz w:val="20"/>
          <w:szCs w:val="20"/>
        </w:rPr>
        <w:t>p</w:t>
      </w:r>
      <w:r w:rsidRPr="00046E52">
        <w:rPr>
          <w:sz w:val="20"/>
          <w:szCs w:val="20"/>
        </w:rPr>
        <w:t>rzedmiotow</w:t>
      </w:r>
      <w:r w:rsidR="0087122A">
        <w:rPr>
          <w:sz w:val="20"/>
          <w:szCs w:val="20"/>
        </w:rPr>
        <w:t>ych usług</w:t>
      </w:r>
      <w:r w:rsidRPr="00046E52">
        <w:rPr>
          <w:spacing w:val="-2"/>
          <w:sz w:val="20"/>
          <w:szCs w:val="20"/>
        </w:rPr>
        <w:t>,</w:t>
      </w:r>
    </w:p>
    <w:p w14:paraId="7A1FE907" w14:textId="77777777" w:rsidR="00335B9D" w:rsidRPr="00046E52" w:rsidRDefault="00335B9D" w:rsidP="005D02E9">
      <w:pPr>
        <w:pStyle w:val="Akapitzlist1"/>
        <w:numPr>
          <w:ilvl w:val="0"/>
          <w:numId w:val="3"/>
        </w:numPr>
        <w:tabs>
          <w:tab w:val="left" w:pos="284"/>
          <w:tab w:val="left" w:pos="829"/>
          <w:tab w:val="left" w:pos="832"/>
        </w:tabs>
        <w:spacing w:line="276" w:lineRule="auto"/>
        <w:ind w:left="0" w:firstLine="0"/>
        <w:rPr>
          <w:sz w:val="20"/>
          <w:szCs w:val="20"/>
        </w:rPr>
      </w:pPr>
      <w:r w:rsidRPr="00046E52">
        <w:rPr>
          <w:sz w:val="20"/>
          <w:szCs w:val="20"/>
        </w:rPr>
        <w:t>Zamawiający zastrzega sobie prawo do dochodzenia odszkodowania do wysokości faktycznych strat jakie poniósł Zamawiający na skutek działania lub zaniechania działań Wykonawcy oraz pokrycia wszelkich kosztów poniesionych przez Zamawiającego w związku z nieprawidłową realizacją przedmiotu zamówienia.</w:t>
      </w:r>
    </w:p>
    <w:p w14:paraId="353B98CC" w14:textId="77777777" w:rsidR="00335B9D" w:rsidRPr="008B5E0D" w:rsidRDefault="00335B9D" w:rsidP="005D02E9">
      <w:pPr>
        <w:pStyle w:val="Akapitzlist1"/>
        <w:numPr>
          <w:ilvl w:val="0"/>
          <w:numId w:val="3"/>
        </w:numPr>
        <w:tabs>
          <w:tab w:val="left" w:pos="284"/>
          <w:tab w:val="left" w:pos="829"/>
          <w:tab w:val="left" w:pos="832"/>
        </w:tabs>
        <w:spacing w:line="276" w:lineRule="auto"/>
        <w:ind w:left="0" w:firstLine="0"/>
        <w:rPr>
          <w:sz w:val="20"/>
          <w:szCs w:val="20"/>
        </w:rPr>
      </w:pPr>
      <w:r w:rsidRPr="00046E52">
        <w:rPr>
          <w:sz w:val="20"/>
          <w:szCs w:val="20"/>
        </w:rPr>
        <w:t>Zamawiający zastrzega sobie możliwość niezwłocznego odstąpienia od umowy przez Zamawiającego w</w:t>
      </w:r>
      <w:r w:rsidRPr="008B5E0D">
        <w:rPr>
          <w:sz w:val="20"/>
          <w:szCs w:val="20"/>
        </w:rPr>
        <w:t xml:space="preserve"> przypadku istotnego naruszenia przez Wykonawcę warunków podpisanej umowy, skutkującego zakwestionowaniem przez Instytucję</w:t>
      </w:r>
      <w:r w:rsidRPr="008B5E0D">
        <w:rPr>
          <w:spacing w:val="-2"/>
          <w:sz w:val="20"/>
          <w:szCs w:val="20"/>
        </w:rPr>
        <w:t xml:space="preserve"> </w:t>
      </w:r>
      <w:r w:rsidRPr="008B5E0D">
        <w:rPr>
          <w:sz w:val="20"/>
          <w:szCs w:val="20"/>
        </w:rPr>
        <w:t>Pośredniczącą –</w:t>
      </w:r>
      <w:r w:rsidRPr="008B5E0D">
        <w:rPr>
          <w:spacing w:val="-3"/>
          <w:sz w:val="20"/>
          <w:szCs w:val="20"/>
        </w:rPr>
        <w:t xml:space="preserve"> </w:t>
      </w:r>
      <w:r w:rsidRPr="008B5E0D">
        <w:rPr>
          <w:sz w:val="20"/>
          <w:szCs w:val="20"/>
        </w:rPr>
        <w:t>Wojewódzki</w:t>
      </w:r>
      <w:r w:rsidRPr="008B5E0D">
        <w:rPr>
          <w:spacing w:val="-2"/>
          <w:sz w:val="20"/>
          <w:szCs w:val="20"/>
        </w:rPr>
        <w:t xml:space="preserve"> </w:t>
      </w:r>
      <w:r w:rsidRPr="008B5E0D">
        <w:rPr>
          <w:sz w:val="20"/>
          <w:szCs w:val="20"/>
        </w:rPr>
        <w:t>Urząd</w:t>
      </w:r>
      <w:r w:rsidRPr="008B5E0D">
        <w:rPr>
          <w:spacing w:val="-1"/>
          <w:sz w:val="20"/>
          <w:szCs w:val="20"/>
        </w:rPr>
        <w:t xml:space="preserve"> </w:t>
      </w:r>
      <w:r w:rsidRPr="008B5E0D">
        <w:rPr>
          <w:sz w:val="20"/>
          <w:szCs w:val="20"/>
        </w:rPr>
        <w:t>Pracy w</w:t>
      </w:r>
      <w:r w:rsidRPr="008B5E0D">
        <w:rPr>
          <w:spacing w:val="-3"/>
          <w:sz w:val="20"/>
          <w:szCs w:val="20"/>
        </w:rPr>
        <w:t xml:space="preserve"> </w:t>
      </w:r>
      <w:r w:rsidRPr="008B5E0D">
        <w:rPr>
          <w:sz w:val="20"/>
          <w:szCs w:val="20"/>
        </w:rPr>
        <w:t>Katowicach poszczególnych</w:t>
      </w:r>
      <w:r w:rsidRPr="008B5E0D">
        <w:rPr>
          <w:spacing w:val="-1"/>
          <w:sz w:val="20"/>
          <w:szCs w:val="20"/>
        </w:rPr>
        <w:t xml:space="preserve"> </w:t>
      </w:r>
      <w:r w:rsidRPr="008B5E0D">
        <w:rPr>
          <w:sz w:val="20"/>
          <w:szCs w:val="20"/>
        </w:rPr>
        <w:t>wydatków</w:t>
      </w:r>
      <w:r w:rsidRPr="008B5E0D">
        <w:rPr>
          <w:spacing w:val="-3"/>
          <w:sz w:val="20"/>
          <w:szCs w:val="20"/>
        </w:rPr>
        <w:t xml:space="preserve"> </w:t>
      </w:r>
      <w:r w:rsidRPr="008B5E0D">
        <w:rPr>
          <w:sz w:val="20"/>
          <w:szCs w:val="20"/>
        </w:rPr>
        <w:t>związanych</w:t>
      </w:r>
      <w:r w:rsidRPr="008B5E0D">
        <w:rPr>
          <w:spacing w:val="-1"/>
          <w:sz w:val="20"/>
          <w:szCs w:val="20"/>
        </w:rPr>
        <w:t xml:space="preserve"> </w:t>
      </w:r>
      <w:r w:rsidRPr="008B5E0D">
        <w:rPr>
          <w:sz w:val="20"/>
          <w:szCs w:val="20"/>
        </w:rPr>
        <w:t>z realizacją Projektu, bądź ich części z uwagi na uchybienia Wykonawcy w trakcie realizacji przedmiotu umowy.</w:t>
      </w:r>
    </w:p>
    <w:p w14:paraId="1ADC20FE" w14:textId="63281762" w:rsidR="00335B9D" w:rsidRPr="008B5E0D" w:rsidRDefault="00335B9D" w:rsidP="005D02E9">
      <w:pPr>
        <w:pStyle w:val="Akapitzlist1"/>
        <w:numPr>
          <w:ilvl w:val="0"/>
          <w:numId w:val="3"/>
        </w:numPr>
        <w:tabs>
          <w:tab w:val="left" w:pos="284"/>
          <w:tab w:val="left" w:pos="829"/>
        </w:tabs>
        <w:spacing w:line="276" w:lineRule="auto"/>
        <w:ind w:left="0" w:firstLine="0"/>
        <w:rPr>
          <w:sz w:val="20"/>
          <w:szCs w:val="20"/>
        </w:rPr>
      </w:pPr>
      <w:r w:rsidRPr="008B5E0D">
        <w:rPr>
          <w:sz w:val="20"/>
          <w:szCs w:val="20"/>
        </w:rPr>
        <w:t>W</w:t>
      </w:r>
      <w:r w:rsidRPr="008B5E0D">
        <w:rPr>
          <w:spacing w:val="36"/>
          <w:sz w:val="20"/>
          <w:szCs w:val="20"/>
        </w:rPr>
        <w:t xml:space="preserve"> </w:t>
      </w:r>
      <w:r w:rsidRPr="008B5E0D">
        <w:rPr>
          <w:sz w:val="20"/>
          <w:szCs w:val="20"/>
        </w:rPr>
        <w:t>ramach</w:t>
      </w:r>
      <w:r w:rsidRPr="008B5E0D">
        <w:rPr>
          <w:spacing w:val="38"/>
          <w:sz w:val="20"/>
          <w:szCs w:val="20"/>
        </w:rPr>
        <w:t xml:space="preserve"> </w:t>
      </w:r>
      <w:r w:rsidRPr="008B5E0D">
        <w:rPr>
          <w:sz w:val="20"/>
          <w:szCs w:val="20"/>
        </w:rPr>
        <w:t>składania</w:t>
      </w:r>
      <w:r w:rsidRPr="008B5E0D">
        <w:rPr>
          <w:spacing w:val="34"/>
          <w:sz w:val="20"/>
          <w:szCs w:val="20"/>
        </w:rPr>
        <w:t xml:space="preserve"> </w:t>
      </w:r>
      <w:r w:rsidRPr="008B5E0D">
        <w:rPr>
          <w:sz w:val="20"/>
          <w:szCs w:val="20"/>
        </w:rPr>
        <w:t>wniosku</w:t>
      </w:r>
      <w:r w:rsidRPr="008B5E0D">
        <w:rPr>
          <w:spacing w:val="37"/>
          <w:sz w:val="20"/>
          <w:szCs w:val="20"/>
        </w:rPr>
        <w:t xml:space="preserve"> </w:t>
      </w:r>
      <w:r w:rsidRPr="008B5E0D">
        <w:rPr>
          <w:sz w:val="20"/>
          <w:szCs w:val="20"/>
        </w:rPr>
        <w:t>o</w:t>
      </w:r>
      <w:r w:rsidRPr="008B5E0D">
        <w:rPr>
          <w:spacing w:val="35"/>
          <w:sz w:val="20"/>
          <w:szCs w:val="20"/>
        </w:rPr>
        <w:t xml:space="preserve"> </w:t>
      </w:r>
      <w:r w:rsidRPr="008B5E0D">
        <w:rPr>
          <w:sz w:val="20"/>
          <w:szCs w:val="20"/>
        </w:rPr>
        <w:t>płatność</w:t>
      </w:r>
      <w:r w:rsidRPr="008B5E0D">
        <w:rPr>
          <w:spacing w:val="35"/>
          <w:sz w:val="20"/>
          <w:szCs w:val="20"/>
        </w:rPr>
        <w:t xml:space="preserve"> </w:t>
      </w:r>
      <w:r w:rsidRPr="008B5E0D">
        <w:rPr>
          <w:sz w:val="20"/>
          <w:szCs w:val="20"/>
        </w:rPr>
        <w:t>oferta</w:t>
      </w:r>
      <w:r w:rsidRPr="008B5E0D">
        <w:rPr>
          <w:spacing w:val="38"/>
          <w:sz w:val="20"/>
          <w:szCs w:val="20"/>
        </w:rPr>
        <w:t xml:space="preserve"> </w:t>
      </w:r>
      <w:r w:rsidRPr="008B5E0D">
        <w:rPr>
          <w:sz w:val="20"/>
          <w:szCs w:val="20"/>
        </w:rPr>
        <w:t>oraz</w:t>
      </w:r>
      <w:r w:rsidRPr="008B5E0D">
        <w:rPr>
          <w:spacing w:val="35"/>
          <w:sz w:val="20"/>
          <w:szCs w:val="20"/>
        </w:rPr>
        <w:t xml:space="preserve"> </w:t>
      </w:r>
      <w:r w:rsidRPr="008B5E0D">
        <w:rPr>
          <w:sz w:val="20"/>
          <w:szCs w:val="20"/>
        </w:rPr>
        <w:t>dane</w:t>
      </w:r>
      <w:r w:rsidRPr="008B5E0D">
        <w:rPr>
          <w:spacing w:val="35"/>
          <w:sz w:val="20"/>
          <w:szCs w:val="20"/>
        </w:rPr>
        <w:t xml:space="preserve"> </w:t>
      </w:r>
      <w:r w:rsidRPr="008B5E0D">
        <w:rPr>
          <w:sz w:val="20"/>
          <w:szCs w:val="20"/>
        </w:rPr>
        <w:t>oferenta</w:t>
      </w:r>
      <w:r w:rsidRPr="008B5E0D">
        <w:rPr>
          <w:spacing w:val="38"/>
          <w:sz w:val="20"/>
          <w:szCs w:val="20"/>
        </w:rPr>
        <w:t xml:space="preserve"> </w:t>
      </w:r>
      <w:r w:rsidRPr="008B5E0D">
        <w:rPr>
          <w:sz w:val="20"/>
          <w:szCs w:val="20"/>
        </w:rPr>
        <w:t>mogą</w:t>
      </w:r>
      <w:r w:rsidRPr="008B5E0D">
        <w:rPr>
          <w:spacing w:val="36"/>
          <w:sz w:val="20"/>
          <w:szCs w:val="20"/>
        </w:rPr>
        <w:t xml:space="preserve"> </w:t>
      </w:r>
      <w:r w:rsidRPr="008B5E0D">
        <w:rPr>
          <w:sz w:val="20"/>
          <w:szCs w:val="20"/>
        </w:rPr>
        <w:t>zostać</w:t>
      </w:r>
      <w:r w:rsidRPr="008B5E0D">
        <w:rPr>
          <w:spacing w:val="36"/>
          <w:sz w:val="20"/>
          <w:szCs w:val="20"/>
        </w:rPr>
        <w:t xml:space="preserve"> </w:t>
      </w:r>
      <w:r w:rsidRPr="008B5E0D">
        <w:rPr>
          <w:sz w:val="20"/>
          <w:szCs w:val="20"/>
        </w:rPr>
        <w:t>przekazane</w:t>
      </w:r>
      <w:r w:rsidRPr="008B5E0D">
        <w:rPr>
          <w:spacing w:val="36"/>
          <w:sz w:val="20"/>
          <w:szCs w:val="20"/>
        </w:rPr>
        <w:t xml:space="preserve"> </w:t>
      </w:r>
      <w:r w:rsidRPr="008B5E0D">
        <w:rPr>
          <w:sz w:val="20"/>
          <w:szCs w:val="20"/>
        </w:rPr>
        <w:t>w</w:t>
      </w:r>
      <w:r w:rsidRPr="008B5E0D">
        <w:rPr>
          <w:spacing w:val="6"/>
          <w:sz w:val="20"/>
          <w:szCs w:val="20"/>
        </w:rPr>
        <w:t xml:space="preserve"> </w:t>
      </w:r>
      <w:r w:rsidRPr="008B5E0D">
        <w:rPr>
          <w:sz w:val="20"/>
          <w:szCs w:val="20"/>
        </w:rPr>
        <w:t>celu</w:t>
      </w:r>
      <w:r w:rsidRPr="008B5E0D">
        <w:rPr>
          <w:spacing w:val="36"/>
          <w:sz w:val="20"/>
          <w:szCs w:val="20"/>
        </w:rPr>
        <w:t xml:space="preserve"> </w:t>
      </w:r>
      <w:r w:rsidRPr="008B5E0D">
        <w:rPr>
          <w:spacing w:val="-2"/>
          <w:sz w:val="20"/>
          <w:szCs w:val="20"/>
        </w:rPr>
        <w:t>weryfikacji</w:t>
      </w:r>
      <w:r w:rsidR="00635559" w:rsidRPr="008B5E0D">
        <w:rPr>
          <w:spacing w:val="-2"/>
          <w:sz w:val="20"/>
          <w:szCs w:val="20"/>
        </w:rPr>
        <w:t xml:space="preserve"> </w:t>
      </w:r>
      <w:r w:rsidRPr="008B5E0D">
        <w:rPr>
          <w:sz w:val="20"/>
          <w:szCs w:val="20"/>
        </w:rPr>
        <w:t>do</w:t>
      </w:r>
      <w:r w:rsidRPr="008B5E0D">
        <w:rPr>
          <w:spacing w:val="-8"/>
          <w:sz w:val="20"/>
          <w:szCs w:val="20"/>
        </w:rPr>
        <w:t xml:space="preserve"> </w:t>
      </w:r>
      <w:r w:rsidRPr="008B5E0D">
        <w:rPr>
          <w:sz w:val="20"/>
          <w:szCs w:val="20"/>
        </w:rPr>
        <w:t>właściwej</w:t>
      </w:r>
      <w:r w:rsidRPr="008B5E0D">
        <w:rPr>
          <w:spacing w:val="-8"/>
          <w:sz w:val="20"/>
          <w:szCs w:val="20"/>
        </w:rPr>
        <w:t xml:space="preserve"> </w:t>
      </w:r>
      <w:r w:rsidRPr="008B5E0D">
        <w:rPr>
          <w:sz w:val="20"/>
          <w:szCs w:val="20"/>
        </w:rPr>
        <w:t>instytucji</w:t>
      </w:r>
      <w:r w:rsidRPr="008B5E0D">
        <w:rPr>
          <w:spacing w:val="-9"/>
          <w:sz w:val="20"/>
          <w:szCs w:val="20"/>
        </w:rPr>
        <w:t xml:space="preserve"> </w:t>
      </w:r>
      <w:r w:rsidRPr="008B5E0D">
        <w:rPr>
          <w:sz w:val="20"/>
          <w:szCs w:val="20"/>
        </w:rPr>
        <w:t>publicznej</w:t>
      </w:r>
      <w:r w:rsidRPr="008B5E0D">
        <w:rPr>
          <w:spacing w:val="-8"/>
          <w:sz w:val="20"/>
          <w:szCs w:val="20"/>
        </w:rPr>
        <w:t xml:space="preserve"> </w:t>
      </w:r>
      <w:r w:rsidRPr="008B5E0D">
        <w:rPr>
          <w:sz w:val="20"/>
          <w:szCs w:val="20"/>
        </w:rPr>
        <w:t>uprawnionej</w:t>
      </w:r>
      <w:r w:rsidRPr="008B5E0D">
        <w:rPr>
          <w:spacing w:val="-8"/>
          <w:sz w:val="20"/>
          <w:szCs w:val="20"/>
        </w:rPr>
        <w:t xml:space="preserve"> </w:t>
      </w:r>
      <w:r w:rsidRPr="008B5E0D">
        <w:rPr>
          <w:sz w:val="20"/>
          <w:szCs w:val="20"/>
        </w:rPr>
        <w:t>do</w:t>
      </w:r>
      <w:r w:rsidRPr="008B5E0D">
        <w:rPr>
          <w:spacing w:val="-8"/>
          <w:sz w:val="20"/>
          <w:szCs w:val="20"/>
        </w:rPr>
        <w:t xml:space="preserve"> </w:t>
      </w:r>
      <w:r w:rsidRPr="008B5E0D">
        <w:rPr>
          <w:sz w:val="20"/>
          <w:szCs w:val="20"/>
        </w:rPr>
        <w:t>kontroli</w:t>
      </w:r>
      <w:r w:rsidRPr="008B5E0D">
        <w:rPr>
          <w:spacing w:val="-9"/>
          <w:sz w:val="20"/>
          <w:szCs w:val="20"/>
        </w:rPr>
        <w:t xml:space="preserve"> </w:t>
      </w:r>
      <w:r w:rsidRPr="008B5E0D">
        <w:rPr>
          <w:sz w:val="20"/>
          <w:szCs w:val="20"/>
        </w:rPr>
        <w:t>sposobu</w:t>
      </w:r>
      <w:r w:rsidRPr="008B5E0D">
        <w:rPr>
          <w:spacing w:val="-8"/>
          <w:sz w:val="20"/>
          <w:szCs w:val="20"/>
        </w:rPr>
        <w:t xml:space="preserve"> </w:t>
      </w:r>
      <w:r w:rsidRPr="008B5E0D">
        <w:rPr>
          <w:sz w:val="20"/>
          <w:szCs w:val="20"/>
        </w:rPr>
        <w:t>realizacji</w:t>
      </w:r>
      <w:r w:rsidRPr="008B5E0D">
        <w:rPr>
          <w:spacing w:val="-9"/>
          <w:sz w:val="20"/>
          <w:szCs w:val="20"/>
        </w:rPr>
        <w:t xml:space="preserve"> </w:t>
      </w:r>
      <w:r w:rsidRPr="008B5E0D">
        <w:rPr>
          <w:spacing w:val="-2"/>
          <w:sz w:val="20"/>
          <w:szCs w:val="20"/>
        </w:rPr>
        <w:t>projektu.</w:t>
      </w:r>
    </w:p>
    <w:p w14:paraId="09EA6C98" w14:textId="460861EC" w:rsidR="00335B9D" w:rsidRPr="008B5E0D" w:rsidRDefault="00335B9D" w:rsidP="005D02E9">
      <w:pPr>
        <w:pStyle w:val="Akapitzlist1"/>
        <w:numPr>
          <w:ilvl w:val="0"/>
          <w:numId w:val="3"/>
        </w:numPr>
        <w:tabs>
          <w:tab w:val="left" w:pos="284"/>
          <w:tab w:val="left" w:pos="829"/>
        </w:tabs>
        <w:spacing w:line="276" w:lineRule="auto"/>
        <w:ind w:left="0" w:firstLine="0"/>
        <w:rPr>
          <w:sz w:val="20"/>
          <w:szCs w:val="20"/>
        </w:rPr>
      </w:pPr>
      <w:r w:rsidRPr="008B5E0D">
        <w:rPr>
          <w:sz w:val="20"/>
          <w:szCs w:val="20"/>
        </w:rPr>
        <w:t>Wykonawcy</w:t>
      </w:r>
      <w:r w:rsidRPr="008B5E0D">
        <w:rPr>
          <w:spacing w:val="-9"/>
          <w:sz w:val="20"/>
          <w:szCs w:val="20"/>
        </w:rPr>
        <w:t xml:space="preserve"> </w:t>
      </w:r>
      <w:r w:rsidRPr="008B5E0D">
        <w:rPr>
          <w:sz w:val="20"/>
          <w:szCs w:val="20"/>
        </w:rPr>
        <w:t>będzie</w:t>
      </w:r>
      <w:r w:rsidRPr="008B5E0D">
        <w:rPr>
          <w:spacing w:val="-9"/>
          <w:sz w:val="20"/>
          <w:szCs w:val="20"/>
        </w:rPr>
        <w:t xml:space="preserve"> </w:t>
      </w:r>
      <w:r w:rsidRPr="008B5E0D">
        <w:rPr>
          <w:sz w:val="20"/>
          <w:szCs w:val="20"/>
        </w:rPr>
        <w:t>przysługiwało</w:t>
      </w:r>
      <w:r w:rsidRPr="008B5E0D">
        <w:rPr>
          <w:spacing w:val="-8"/>
          <w:sz w:val="20"/>
          <w:szCs w:val="20"/>
        </w:rPr>
        <w:t xml:space="preserve"> </w:t>
      </w:r>
      <w:r w:rsidRPr="008B5E0D">
        <w:rPr>
          <w:sz w:val="20"/>
          <w:szCs w:val="20"/>
        </w:rPr>
        <w:t>prawo</w:t>
      </w:r>
      <w:r w:rsidRPr="008B5E0D">
        <w:rPr>
          <w:spacing w:val="-8"/>
          <w:sz w:val="20"/>
          <w:szCs w:val="20"/>
        </w:rPr>
        <w:t xml:space="preserve"> </w:t>
      </w:r>
      <w:r w:rsidRPr="008B5E0D">
        <w:rPr>
          <w:sz w:val="20"/>
          <w:szCs w:val="20"/>
        </w:rPr>
        <w:t>do</w:t>
      </w:r>
      <w:r w:rsidRPr="008B5E0D">
        <w:rPr>
          <w:spacing w:val="-9"/>
          <w:sz w:val="20"/>
          <w:szCs w:val="20"/>
        </w:rPr>
        <w:t xml:space="preserve"> </w:t>
      </w:r>
      <w:r w:rsidRPr="008B5E0D">
        <w:rPr>
          <w:sz w:val="20"/>
          <w:szCs w:val="20"/>
        </w:rPr>
        <w:t>wynagrodzenia</w:t>
      </w:r>
      <w:r w:rsidRPr="008B5E0D">
        <w:rPr>
          <w:spacing w:val="-8"/>
          <w:sz w:val="20"/>
          <w:szCs w:val="20"/>
        </w:rPr>
        <w:t xml:space="preserve"> </w:t>
      </w:r>
      <w:r w:rsidRPr="008B5E0D">
        <w:rPr>
          <w:sz w:val="20"/>
          <w:szCs w:val="20"/>
        </w:rPr>
        <w:t>wyłącznie</w:t>
      </w:r>
      <w:r w:rsidRPr="008B5E0D">
        <w:rPr>
          <w:spacing w:val="-10"/>
          <w:sz w:val="20"/>
          <w:szCs w:val="20"/>
        </w:rPr>
        <w:t xml:space="preserve"> </w:t>
      </w:r>
      <w:r w:rsidRPr="008B5E0D">
        <w:rPr>
          <w:sz w:val="20"/>
          <w:szCs w:val="20"/>
        </w:rPr>
        <w:t>za</w:t>
      </w:r>
      <w:r w:rsidRPr="008B5E0D">
        <w:rPr>
          <w:spacing w:val="-8"/>
          <w:sz w:val="20"/>
          <w:szCs w:val="20"/>
        </w:rPr>
        <w:t xml:space="preserve"> </w:t>
      </w:r>
      <w:r w:rsidRPr="008B5E0D">
        <w:rPr>
          <w:sz w:val="20"/>
          <w:szCs w:val="20"/>
        </w:rPr>
        <w:t>faktycznie</w:t>
      </w:r>
      <w:r w:rsidRPr="008B5E0D">
        <w:rPr>
          <w:spacing w:val="-10"/>
          <w:sz w:val="20"/>
          <w:szCs w:val="20"/>
        </w:rPr>
        <w:t xml:space="preserve"> </w:t>
      </w:r>
      <w:r w:rsidRPr="008B5E0D">
        <w:rPr>
          <w:sz w:val="20"/>
          <w:szCs w:val="20"/>
        </w:rPr>
        <w:t>zrealizowane</w:t>
      </w:r>
      <w:r w:rsidRPr="008B5E0D">
        <w:rPr>
          <w:spacing w:val="-9"/>
          <w:sz w:val="20"/>
          <w:szCs w:val="20"/>
        </w:rPr>
        <w:t xml:space="preserve"> </w:t>
      </w:r>
      <w:r w:rsidRPr="008B5E0D">
        <w:rPr>
          <w:sz w:val="20"/>
          <w:szCs w:val="20"/>
        </w:rPr>
        <w:t>godziny</w:t>
      </w:r>
      <w:r w:rsidRPr="008B5E0D">
        <w:rPr>
          <w:spacing w:val="-8"/>
          <w:sz w:val="20"/>
          <w:szCs w:val="20"/>
        </w:rPr>
        <w:t xml:space="preserve"> </w:t>
      </w:r>
      <w:r w:rsidR="0015554C" w:rsidRPr="008B5E0D">
        <w:rPr>
          <w:spacing w:val="-2"/>
          <w:sz w:val="20"/>
          <w:szCs w:val="20"/>
        </w:rPr>
        <w:t>usługi.</w:t>
      </w:r>
    </w:p>
    <w:p w14:paraId="0154BF2A" w14:textId="2FB714EE" w:rsidR="00335B9D" w:rsidRPr="008B5E0D" w:rsidRDefault="00335B9D" w:rsidP="005D02E9">
      <w:pPr>
        <w:pStyle w:val="Akapitzlist1"/>
        <w:numPr>
          <w:ilvl w:val="0"/>
          <w:numId w:val="3"/>
        </w:numPr>
        <w:tabs>
          <w:tab w:val="left" w:pos="284"/>
          <w:tab w:val="left" w:pos="829"/>
          <w:tab w:val="left" w:pos="832"/>
        </w:tabs>
        <w:spacing w:line="276" w:lineRule="auto"/>
        <w:ind w:left="0" w:firstLine="0"/>
        <w:rPr>
          <w:spacing w:val="-2"/>
          <w:sz w:val="20"/>
          <w:szCs w:val="20"/>
        </w:rPr>
      </w:pPr>
      <w:r w:rsidRPr="008B5E0D">
        <w:rPr>
          <w:sz w:val="20"/>
          <w:szCs w:val="20"/>
        </w:rPr>
        <w:t>Zamawiający zastrzega sobie prawo zażądania od Wykonawcy dodatkowych dokumentów potwierdzających informacje zawarte w przedłożonej ofercie. W takim przypadku Wykonawca zobowiązuje</w:t>
      </w:r>
      <w:r w:rsidRPr="008B5E0D">
        <w:rPr>
          <w:spacing w:val="80"/>
          <w:sz w:val="20"/>
          <w:szCs w:val="20"/>
        </w:rPr>
        <w:t xml:space="preserve"> </w:t>
      </w:r>
      <w:r w:rsidRPr="008B5E0D">
        <w:rPr>
          <w:sz w:val="20"/>
          <w:szCs w:val="20"/>
        </w:rPr>
        <w:t>się</w:t>
      </w:r>
      <w:r w:rsidRPr="008B5E0D">
        <w:rPr>
          <w:spacing w:val="80"/>
          <w:sz w:val="20"/>
          <w:szCs w:val="20"/>
        </w:rPr>
        <w:t xml:space="preserve"> </w:t>
      </w:r>
      <w:r w:rsidRPr="008B5E0D">
        <w:rPr>
          <w:sz w:val="20"/>
          <w:szCs w:val="20"/>
        </w:rPr>
        <w:t>dostarczyć</w:t>
      </w:r>
      <w:r w:rsidRPr="008B5E0D">
        <w:rPr>
          <w:spacing w:val="80"/>
          <w:sz w:val="20"/>
          <w:szCs w:val="20"/>
        </w:rPr>
        <w:t xml:space="preserve"> </w:t>
      </w:r>
      <w:r w:rsidRPr="008B5E0D">
        <w:rPr>
          <w:sz w:val="20"/>
          <w:szCs w:val="20"/>
        </w:rPr>
        <w:t>te</w:t>
      </w:r>
      <w:r w:rsidRPr="008B5E0D">
        <w:rPr>
          <w:spacing w:val="80"/>
          <w:sz w:val="20"/>
          <w:szCs w:val="20"/>
        </w:rPr>
        <w:t xml:space="preserve"> </w:t>
      </w:r>
      <w:r w:rsidRPr="008B5E0D">
        <w:rPr>
          <w:sz w:val="20"/>
          <w:szCs w:val="20"/>
        </w:rPr>
        <w:t>dokumenty</w:t>
      </w:r>
      <w:r w:rsidRPr="008B5E0D">
        <w:rPr>
          <w:spacing w:val="80"/>
          <w:sz w:val="20"/>
          <w:szCs w:val="20"/>
        </w:rPr>
        <w:t xml:space="preserve"> </w:t>
      </w:r>
      <w:r w:rsidRPr="008B5E0D">
        <w:rPr>
          <w:sz w:val="20"/>
          <w:szCs w:val="20"/>
        </w:rPr>
        <w:t>do</w:t>
      </w:r>
      <w:r w:rsidRPr="008B5E0D">
        <w:rPr>
          <w:spacing w:val="80"/>
          <w:sz w:val="20"/>
          <w:szCs w:val="20"/>
        </w:rPr>
        <w:t xml:space="preserve"> </w:t>
      </w:r>
      <w:r w:rsidRPr="008B5E0D">
        <w:rPr>
          <w:sz w:val="20"/>
          <w:szCs w:val="20"/>
        </w:rPr>
        <w:t>siedziby</w:t>
      </w:r>
      <w:r w:rsidRPr="008B5E0D">
        <w:rPr>
          <w:spacing w:val="80"/>
          <w:sz w:val="20"/>
          <w:szCs w:val="20"/>
        </w:rPr>
        <w:t xml:space="preserve"> </w:t>
      </w:r>
      <w:r w:rsidRPr="008B5E0D">
        <w:rPr>
          <w:sz w:val="20"/>
          <w:szCs w:val="20"/>
        </w:rPr>
        <w:t>Zamawiającego</w:t>
      </w:r>
      <w:r w:rsidRPr="008B5E0D">
        <w:rPr>
          <w:spacing w:val="80"/>
          <w:sz w:val="20"/>
          <w:szCs w:val="20"/>
        </w:rPr>
        <w:t xml:space="preserve"> </w:t>
      </w:r>
      <w:r w:rsidRPr="008B5E0D">
        <w:rPr>
          <w:sz w:val="20"/>
          <w:szCs w:val="20"/>
        </w:rPr>
        <w:t>w</w:t>
      </w:r>
      <w:r w:rsidRPr="008B5E0D">
        <w:rPr>
          <w:spacing w:val="80"/>
          <w:sz w:val="20"/>
          <w:szCs w:val="20"/>
        </w:rPr>
        <w:t xml:space="preserve"> </w:t>
      </w:r>
      <w:r w:rsidRPr="008B5E0D">
        <w:rPr>
          <w:sz w:val="20"/>
          <w:szCs w:val="20"/>
        </w:rPr>
        <w:t>ciągu</w:t>
      </w:r>
      <w:r w:rsidRPr="008B5E0D">
        <w:rPr>
          <w:spacing w:val="80"/>
          <w:sz w:val="20"/>
          <w:szCs w:val="20"/>
        </w:rPr>
        <w:t xml:space="preserve"> </w:t>
      </w:r>
      <w:r w:rsidRPr="008B5E0D">
        <w:rPr>
          <w:sz w:val="20"/>
          <w:szCs w:val="20"/>
        </w:rPr>
        <w:t>jednego</w:t>
      </w:r>
      <w:r w:rsidRPr="008B5E0D">
        <w:rPr>
          <w:spacing w:val="80"/>
          <w:sz w:val="20"/>
          <w:szCs w:val="20"/>
        </w:rPr>
        <w:t xml:space="preserve"> </w:t>
      </w:r>
      <w:r w:rsidRPr="008B5E0D">
        <w:rPr>
          <w:sz w:val="20"/>
          <w:szCs w:val="20"/>
        </w:rPr>
        <w:t>dnia</w:t>
      </w:r>
      <w:r w:rsidRPr="008B5E0D">
        <w:rPr>
          <w:spacing w:val="80"/>
          <w:sz w:val="20"/>
          <w:szCs w:val="20"/>
        </w:rPr>
        <w:t xml:space="preserve"> </w:t>
      </w:r>
      <w:r w:rsidRPr="008B5E0D">
        <w:rPr>
          <w:sz w:val="20"/>
          <w:szCs w:val="20"/>
        </w:rPr>
        <w:t>roboczego</w:t>
      </w:r>
      <w:r w:rsidRPr="008B5E0D">
        <w:rPr>
          <w:spacing w:val="40"/>
          <w:sz w:val="20"/>
          <w:szCs w:val="20"/>
        </w:rPr>
        <w:t xml:space="preserve"> </w:t>
      </w:r>
      <w:r w:rsidRPr="008B5E0D">
        <w:rPr>
          <w:sz w:val="20"/>
          <w:szCs w:val="20"/>
        </w:rPr>
        <w:t>od momentu otrzymania prośby o dostarczenie dokumentów.</w:t>
      </w:r>
    </w:p>
    <w:p w14:paraId="621C2647" w14:textId="5050CF1F" w:rsidR="00335B9D" w:rsidRPr="008B5E0D" w:rsidRDefault="00335B9D" w:rsidP="005D02E9">
      <w:pPr>
        <w:pStyle w:val="Akapitzlist1"/>
        <w:numPr>
          <w:ilvl w:val="0"/>
          <w:numId w:val="3"/>
        </w:numPr>
        <w:tabs>
          <w:tab w:val="left" w:pos="284"/>
          <w:tab w:val="left" w:pos="829"/>
        </w:tabs>
        <w:spacing w:line="276" w:lineRule="auto"/>
        <w:ind w:left="0" w:firstLine="0"/>
        <w:rPr>
          <w:sz w:val="20"/>
          <w:szCs w:val="20"/>
        </w:rPr>
      </w:pPr>
      <w:r w:rsidRPr="008B5E0D">
        <w:rPr>
          <w:spacing w:val="-2"/>
          <w:sz w:val="20"/>
          <w:szCs w:val="20"/>
        </w:rPr>
        <w:t>Zamawiający</w:t>
      </w:r>
      <w:r w:rsidRPr="008B5E0D">
        <w:rPr>
          <w:spacing w:val="-1"/>
          <w:sz w:val="20"/>
          <w:szCs w:val="20"/>
        </w:rPr>
        <w:t xml:space="preserve"> </w:t>
      </w:r>
      <w:r w:rsidRPr="008B5E0D">
        <w:rPr>
          <w:spacing w:val="-2"/>
          <w:sz w:val="20"/>
          <w:szCs w:val="20"/>
        </w:rPr>
        <w:t>zastrzega</w:t>
      </w:r>
      <w:r w:rsidRPr="008B5E0D">
        <w:rPr>
          <w:spacing w:val="-1"/>
          <w:sz w:val="20"/>
          <w:szCs w:val="20"/>
        </w:rPr>
        <w:t xml:space="preserve"> </w:t>
      </w:r>
      <w:r w:rsidRPr="008B5E0D">
        <w:rPr>
          <w:spacing w:val="-2"/>
          <w:sz w:val="20"/>
          <w:szCs w:val="20"/>
        </w:rPr>
        <w:t>sobie</w:t>
      </w:r>
      <w:r w:rsidRPr="008B5E0D">
        <w:rPr>
          <w:spacing w:val="-3"/>
          <w:sz w:val="20"/>
          <w:szCs w:val="20"/>
        </w:rPr>
        <w:t xml:space="preserve"> </w:t>
      </w:r>
      <w:r w:rsidRPr="008B5E0D">
        <w:rPr>
          <w:spacing w:val="-2"/>
          <w:sz w:val="20"/>
          <w:szCs w:val="20"/>
        </w:rPr>
        <w:t>prawo</w:t>
      </w:r>
      <w:r w:rsidRPr="008B5E0D">
        <w:rPr>
          <w:spacing w:val="-1"/>
          <w:sz w:val="20"/>
          <w:szCs w:val="20"/>
        </w:rPr>
        <w:t xml:space="preserve"> </w:t>
      </w:r>
      <w:r w:rsidRPr="008B5E0D">
        <w:rPr>
          <w:spacing w:val="-2"/>
          <w:sz w:val="20"/>
          <w:szCs w:val="20"/>
        </w:rPr>
        <w:t>do</w:t>
      </w:r>
      <w:r w:rsidRPr="008B5E0D">
        <w:rPr>
          <w:sz w:val="20"/>
          <w:szCs w:val="20"/>
        </w:rPr>
        <w:t xml:space="preserve"> </w:t>
      </w:r>
      <w:r w:rsidRPr="008B5E0D">
        <w:rPr>
          <w:spacing w:val="-2"/>
          <w:sz w:val="20"/>
          <w:szCs w:val="20"/>
        </w:rPr>
        <w:t>udzielenia</w:t>
      </w:r>
      <w:r w:rsidRPr="008B5E0D">
        <w:rPr>
          <w:spacing w:val="-1"/>
          <w:sz w:val="20"/>
          <w:szCs w:val="20"/>
        </w:rPr>
        <w:t xml:space="preserve"> </w:t>
      </w:r>
      <w:r w:rsidRPr="008B5E0D">
        <w:rPr>
          <w:spacing w:val="-2"/>
          <w:sz w:val="20"/>
          <w:szCs w:val="20"/>
        </w:rPr>
        <w:t>Wykonawcy</w:t>
      </w:r>
      <w:r w:rsidRPr="008B5E0D">
        <w:rPr>
          <w:sz w:val="20"/>
          <w:szCs w:val="20"/>
        </w:rPr>
        <w:t xml:space="preserve"> </w:t>
      </w:r>
      <w:r w:rsidRPr="008B5E0D">
        <w:rPr>
          <w:spacing w:val="-2"/>
          <w:sz w:val="20"/>
          <w:szCs w:val="20"/>
        </w:rPr>
        <w:t>zamówień</w:t>
      </w:r>
      <w:r w:rsidRPr="008B5E0D">
        <w:rPr>
          <w:spacing w:val="-1"/>
          <w:sz w:val="20"/>
          <w:szCs w:val="20"/>
        </w:rPr>
        <w:t xml:space="preserve"> </w:t>
      </w:r>
      <w:r w:rsidRPr="008B5E0D">
        <w:rPr>
          <w:spacing w:val="-2"/>
          <w:sz w:val="20"/>
          <w:szCs w:val="20"/>
        </w:rPr>
        <w:t>uzupełniających</w:t>
      </w:r>
      <w:r w:rsidRPr="008B5E0D">
        <w:rPr>
          <w:spacing w:val="-1"/>
          <w:sz w:val="20"/>
          <w:szCs w:val="20"/>
        </w:rPr>
        <w:t xml:space="preserve"> </w:t>
      </w:r>
      <w:r w:rsidRPr="008B5E0D">
        <w:rPr>
          <w:spacing w:val="-2"/>
          <w:sz w:val="20"/>
          <w:szCs w:val="20"/>
        </w:rPr>
        <w:t>w</w:t>
      </w:r>
      <w:r w:rsidRPr="008B5E0D">
        <w:rPr>
          <w:spacing w:val="12"/>
          <w:sz w:val="20"/>
          <w:szCs w:val="20"/>
        </w:rPr>
        <w:t xml:space="preserve"> </w:t>
      </w:r>
      <w:r w:rsidRPr="008B5E0D">
        <w:rPr>
          <w:spacing w:val="-2"/>
          <w:sz w:val="20"/>
          <w:szCs w:val="20"/>
        </w:rPr>
        <w:t>okresie</w:t>
      </w:r>
      <w:r w:rsidRPr="008B5E0D">
        <w:rPr>
          <w:spacing w:val="-3"/>
          <w:sz w:val="20"/>
          <w:szCs w:val="20"/>
        </w:rPr>
        <w:t xml:space="preserve"> </w:t>
      </w:r>
      <w:r w:rsidRPr="008B5E0D">
        <w:rPr>
          <w:spacing w:val="-2"/>
          <w:sz w:val="20"/>
          <w:szCs w:val="20"/>
        </w:rPr>
        <w:t>realizacji projektu</w:t>
      </w:r>
      <w:r w:rsidR="00635559" w:rsidRPr="008B5E0D">
        <w:rPr>
          <w:spacing w:val="-2"/>
          <w:sz w:val="20"/>
          <w:szCs w:val="20"/>
        </w:rPr>
        <w:t xml:space="preserve"> </w:t>
      </w:r>
      <w:r w:rsidRPr="008B5E0D">
        <w:rPr>
          <w:sz w:val="20"/>
          <w:szCs w:val="20"/>
        </w:rPr>
        <w:t>do</w:t>
      </w:r>
      <w:r w:rsidRPr="008B5E0D">
        <w:rPr>
          <w:spacing w:val="-8"/>
          <w:sz w:val="20"/>
          <w:szCs w:val="20"/>
        </w:rPr>
        <w:t xml:space="preserve"> </w:t>
      </w:r>
      <w:r w:rsidRPr="008B5E0D">
        <w:rPr>
          <w:sz w:val="20"/>
          <w:szCs w:val="20"/>
        </w:rPr>
        <w:t>wysokości</w:t>
      </w:r>
      <w:r w:rsidRPr="008B5E0D">
        <w:rPr>
          <w:spacing w:val="-7"/>
          <w:sz w:val="20"/>
          <w:szCs w:val="20"/>
        </w:rPr>
        <w:t xml:space="preserve"> </w:t>
      </w:r>
      <w:r w:rsidRPr="008B5E0D">
        <w:rPr>
          <w:sz w:val="20"/>
          <w:szCs w:val="20"/>
        </w:rPr>
        <w:t>5</w:t>
      </w:r>
      <w:r w:rsidR="001E7714" w:rsidRPr="008B5E0D">
        <w:rPr>
          <w:sz w:val="20"/>
          <w:szCs w:val="20"/>
        </w:rPr>
        <w:t>0</w:t>
      </w:r>
      <w:r w:rsidRPr="008B5E0D">
        <w:rPr>
          <w:sz w:val="20"/>
          <w:szCs w:val="20"/>
        </w:rPr>
        <w:t>%</w:t>
      </w:r>
      <w:r w:rsidRPr="008B5E0D">
        <w:rPr>
          <w:spacing w:val="-9"/>
          <w:sz w:val="20"/>
          <w:szCs w:val="20"/>
        </w:rPr>
        <w:t xml:space="preserve"> </w:t>
      </w:r>
      <w:r w:rsidRPr="008B5E0D">
        <w:rPr>
          <w:sz w:val="20"/>
          <w:szCs w:val="20"/>
        </w:rPr>
        <w:t>wartości</w:t>
      </w:r>
      <w:r w:rsidRPr="008B5E0D">
        <w:rPr>
          <w:spacing w:val="-8"/>
          <w:sz w:val="20"/>
          <w:szCs w:val="20"/>
        </w:rPr>
        <w:t xml:space="preserve"> </w:t>
      </w:r>
      <w:r w:rsidRPr="008B5E0D">
        <w:rPr>
          <w:sz w:val="20"/>
          <w:szCs w:val="20"/>
        </w:rPr>
        <w:t>zamówienia</w:t>
      </w:r>
      <w:r w:rsidRPr="008B5E0D">
        <w:rPr>
          <w:spacing w:val="-7"/>
          <w:sz w:val="20"/>
          <w:szCs w:val="20"/>
        </w:rPr>
        <w:t xml:space="preserve"> </w:t>
      </w:r>
      <w:r w:rsidRPr="008B5E0D">
        <w:rPr>
          <w:sz w:val="20"/>
          <w:szCs w:val="20"/>
        </w:rPr>
        <w:t>objętego</w:t>
      </w:r>
      <w:r w:rsidRPr="008B5E0D">
        <w:rPr>
          <w:spacing w:val="-7"/>
          <w:sz w:val="20"/>
          <w:szCs w:val="20"/>
        </w:rPr>
        <w:t xml:space="preserve"> </w:t>
      </w:r>
      <w:r w:rsidRPr="008B5E0D">
        <w:rPr>
          <w:sz w:val="20"/>
          <w:szCs w:val="20"/>
        </w:rPr>
        <w:t>niniejszym</w:t>
      </w:r>
      <w:r w:rsidRPr="008B5E0D">
        <w:rPr>
          <w:spacing w:val="-8"/>
          <w:sz w:val="20"/>
          <w:szCs w:val="20"/>
        </w:rPr>
        <w:t xml:space="preserve"> </w:t>
      </w:r>
      <w:r w:rsidRPr="008B5E0D">
        <w:rPr>
          <w:sz w:val="20"/>
          <w:szCs w:val="20"/>
        </w:rPr>
        <w:t>zapytaniem</w:t>
      </w:r>
      <w:r w:rsidRPr="008B5E0D">
        <w:rPr>
          <w:spacing w:val="-8"/>
          <w:sz w:val="20"/>
          <w:szCs w:val="20"/>
        </w:rPr>
        <w:t xml:space="preserve"> </w:t>
      </w:r>
      <w:r w:rsidRPr="008B5E0D">
        <w:rPr>
          <w:spacing w:val="-2"/>
          <w:sz w:val="20"/>
          <w:szCs w:val="20"/>
        </w:rPr>
        <w:t>ofertowym.</w:t>
      </w:r>
    </w:p>
    <w:p w14:paraId="6CF54F7D" w14:textId="77777777" w:rsidR="00335B9D" w:rsidRPr="008B5E0D" w:rsidRDefault="00C9101F" w:rsidP="005D02E9">
      <w:pPr>
        <w:pStyle w:val="Akapitzlist1"/>
        <w:numPr>
          <w:ilvl w:val="0"/>
          <w:numId w:val="3"/>
        </w:numPr>
        <w:tabs>
          <w:tab w:val="left" w:pos="284"/>
          <w:tab w:val="left" w:pos="829"/>
          <w:tab w:val="left" w:pos="832"/>
        </w:tabs>
        <w:spacing w:line="276" w:lineRule="auto"/>
        <w:ind w:left="0" w:firstLine="0"/>
        <w:rPr>
          <w:sz w:val="20"/>
          <w:szCs w:val="20"/>
        </w:rPr>
      </w:pPr>
      <w:r w:rsidRPr="008B5E0D">
        <w:rPr>
          <w:sz w:val="20"/>
          <w:szCs w:val="20"/>
        </w:rPr>
        <w:t>Wybór najkorzystniejszej oferty zostanie udokumentowany protokołem, a wynik opublikowany w bazie konkurencyjności. Dodatkowo, Oferenci zostaną telefonicznie lub mailowo poinformowani o wyniku postępowania w terminie 7 dni roboczych od zakończenia postępowania.</w:t>
      </w:r>
    </w:p>
    <w:p w14:paraId="19F760E7" w14:textId="77777777" w:rsidR="00335B9D" w:rsidRPr="008B5E0D" w:rsidRDefault="00335B9D" w:rsidP="005D02E9">
      <w:pPr>
        <w:pStyle w:val="Akapitzlist1"/>
        <w:numPr>
          <w:ilvl w:val="0"/>
          <w:numId w:val="3"/>
        </w:numPr>
        <w:tabs>
          <w:tab w:val="left" w:pos="284"/>
          <w:tab w:val="left" w:pos="832"/>
        </w:tabs>
        <w:spacing w:line="276" w:lineRule="auto"/>
        <w:ind w:left="0" w:firstLine="0"/>
        <w:jc w:val="left"/>
        <w:rPr>
          <w:sz w:val="20"/>
          <w:szCs w:val="20"/>
        </w:rPr>
      </w:pPr>
      <w:r w:rsidRPr="008B5E0D">
        <w:rPr>
          <w:sz w:val="20"/>
          <w:szCs w:val="20"/>
        </w:rPr>
        <w:t>Niniejsze zapytanie opublikowano na stronie:</w:t>
      </w:r>
      <w:r w:rsidR="00310AFD" w:rsidRPr="008B5E0D">
        <w:rPr>
          <w:sz w:val="20"/>
          <w:szCs w:val="20"/>
        </w:rPr>
        <w:t xml:space="preserve"> </w:t>
      </w:r>
      <w:hyperlink r:id="rId9" w:history="1">
        <w:r w:rsidRPr="008B5E0D">
          <w:rPr>
            <w:spacing w:val="-2"/>
            <w:sz w:val="20"/>
            <w:szCs w:val="20"/>
            <w:u w:val="single" w:color="0462C1"/>
          </w:rPr>
          <w:t>www.bazakonkurencyjnosci.funduszeeuropejskie.gov.pl</w:t>
        </w:r>
        <w:r w:rsidRPr="008B5E0D">
          <w:rPr>
            <w:spacing w:val="-2"/>
            <w:sz w:val="20"/>
            <w:szCs w:val="20"/>
          </w:rPr>
          <w:t>.</w:t>
        </w:r>
      </w:hyperlink>
    </w:p>
    <w:p w14:paraId="7DFCD358" w14:textId="77777777" w:rsidR="00335B9D" w:rsidRPr="008B5E0D" w:rsidRDefault="00335B9D" w:rsidP="005D02E9">
      <w:pPr>
        <w:tabs>
          <w:tab w:val="left" w:pos="284"/>
        </w:tabs>
        <w:spacing w:line="276" w:lineRule="auto"/>
        <w:jc w:val="both"/>
        <w:rPr>
          <w:sz w:val="20"/>
          <w:szCs w:val="20"/>
        </w:rPr>
      </w:pPr>
    </w:p>
    <w:p w14:paraId="56980963" w14:textId="0F21503A" w:rsidR="00335B9D" w:rsidRPr="008B5E0D" w:rsidRDefault="000A3BC1" w:rsidP="005D02E9">
      <w:pPr>
        <w:pStyle w:val="Akapitzlist"/>
        <w:tabs>
          <w:tab w:val="left" w:pos="284"/>
        </w:tabs>
        <w:spacing w:line="276" w:lineRule="auto"/>
        <w:jc w:val="center"/>
        <w:rPr>
          <w:b/>
          <w:bCs/>
          <w:sz w:val="20"/>
          <w:szCs w:val="20"/>
        </w:rPr>
      </w:pPr>
      <w:r w:rsidRPr="009508EB">
        <w:rPr>
          <w:b/>
          <w:bCs/>
          <w:sz w:val="20"/>
          <w:szCs w:val="20"/>
        </w:rPr>
        <w:t>§10</w:t>
      </w:r>
      <w:r w:rsidR="00335B9D" w:rsidRPr="009508EB">
        <w:rPr>
          <w:b/>
          <w:bCs/>
          <w:sz w:val="20"/>
          <w:szCs w:val="20"/>
        </w:rPr>
        <w:t xml:space="preserve"> Informacja dotycząca ochrony przetwarzania danych osobowych</w:t>
      </w:r>
    </w:p>
    <w:p w14:paraId="63A0C68D" w14:textId="77777777" w:rsidR="009508EB" w:rsidRPr="00E653A4" w:rsidRDefault="009508EB" w:rsidP="00CF65F1">
      <w:pPr>
        <w:tabs>
          <w:tab w:val="left" w:pos="284"/>
        </w:tabs>
        <w:spacing w:line="276" w:lineRule="auto"/>
        <w:rPr>
          <w:bCs/>
          <w:sz w:val="20"/>
          <w:szCs w:val="20"/>
        </w:rPr>
      </w:pPr>
      <w:r w:rsidRPr="00E653A4">
        <w:rPr>
          <w:bCs/>
          <w:sz w:val="20"/>
          <w:szCs w:val="20"/>
        </w:rPr>
        <w:t>Informacja dotycząca ochrony osób fizycznych w związku z przetwarzaniem danych osobowych</w:t>
      </w:r>
    </w:p>
    <w:p w14:paraId="29EDF008" w14:textId="77777777" w:rsidR="009508EB" w:rsidRPr="00E653A4" w:rsidRDefault="009508EB" w:rsidP="009508EB">
      <w:pPr>
        <w:tabs>
          <w:tab w:val="left" w:pos="284"/>
        </w:tabs>
        <w:spacing w:line="276" w:lineRule="auto"/>
        <w:jc w:val="both"/>
        <w:rPr>
          <w:bCs/>
          <w:sz w:val="20"/>
          <w:szCs w:val="20"/>
        </w:rPr>
      </w:pPr>
      <w:r w:rsidRPr="00E653A4">
        <w:rPr>
          <w:bCs/>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81E3075" w14:textId="2334E27A" w:rsidR="009508EB" w:rsidRPr="00E653A4" w:rsidRDefault="009508EB" w:rsidP="009508EB">
      <w:pPr>
        <w:tabs>
          <w:tab w:val="left" w:pos="284"/>
          <w:tab w:val="left" w:pos="6379"/>
        </w:tabs>
        <w:spacing w:line="276" w:lineRule="auto"/>
        <w:jc w:val="both"/>
        <w:rPr>
          <w:b/>
          <w:bCs/>
          <w:sz w:val="20"/>
          <w:szCs w:val="20"/>
        </w:rPr>
      </w:pPr>
      <w:r w:rsidRPr="00E653A4">
        <w:rPr>
          <w:bCs/>
          <w:sz w:val="20"/>
          <w:szCs w:val="20"/>
        </w:rPr>
        <w:lastRenderedPageBreak/>
        <w:t xml:space="preserve">Administratorem Pani/Pana danych osobowych jest </w:t>
      </w:r>
      <w:r w:rsidRPr="00E653A4">
        <w:rPr>
          <w:b/>
          <w:bCs/>
          <w:sz w:val="20"/>
          <w:szCs w:val="20"/>
        </w:rPr>
        <w:t>Ośrodek Szkoleń Zawodowych „</w:t>
      </w:r>
      <w:proofErr w:type="spellStart"/>
      <w:r w:rsidRPr="00E653A4">
        <w:rPr>
          <w:b/>
          <w:bCs/>
          <w:sz w:val="20"/>
          <w:szCs w:val="20"/>
        </w:rPr>
        <w:t>Diagno</w:t>
      </w:r>
      <w:proofErr w:type="spellEnd"/>
      <w:r w:rsidRPr="00E653A4">
        <w:rPr>
          <w:b/>
          <w:bCs/>
          <w:sz w:val="20"/>
          <w:szCs w:val="20"/>
        </w:rPr>
        <w:t xml:space="preserve">-Test” Sp. z o.o. </w:t>
      </w:r>
      <w:r w:rsidRPr="00E653A4">
        <w:rPr>
          <w:bCs/>
          <w:sz w:val="20"/>
          <w:szCs w:val="20"/>
        </w:rPr>
        <w:t xml:space="preserve">ul. Świerczyny 72, 41-400 Mysłowice REGON 242873999; NIP 2220894578, mail: </w:t>
      </w:r>
      <w:hyperlink r:id="rId10" w:history="1">
        <w:r w:rsidRPr="00AE7872">
          <w:rPr>
            <w:rStyle w:val="Hipercze"/>
            <w:bCs/>
            <w:sz w:val="20"/>
            <w:szCs w:val="20"/>
          </w:rPr>
          <w:t>biuro@diagno-test.pl</w:t>
        </w:r>
      </w:hyperlink>
      <w:r w:rsidR="00195115">
        <w:rPr>
          <w:bCs/>
          <w:sz w:val="20"/>
          <w:szCs w:val="20"/>
        </w:rPr>
        <w:t>.</w:t>
      </w:r>
    </w:p>
    <w:p w14:paraId="1CB71ED4" w14:textId="77777777" w:rsidR="009508EB" w:rsidRPr="009508EB" w:rsidRDefault="009508EB" w:rsidP="002E126A">
      <w:pPr>
        <w:widowControl/>
        <w:numPr>
          <w:ilvl w:val="0"/>
          <w:numId w:val="18"/>
        </w:numPr>
        <w:tabs>
          <w:tab w:val="clear" w:pos="0"/>
          <w:tab w:val="left" w:pos="284"/>
        </w:tabs>
        <w:spacing w:line="276" w:lineRule="auto"/>
        <w:ind w:left="0"/>
        <w:jc w:val="both"/>
        <w:rPr>
          <w:bCs/>
          <w:sz w:val="20"/>
          <w:szCs w:val="20"/>
        </w:rPr>
      </w:pPr>
      <w:r w:rsidRPr="009508EB">
        <w:rPr>
          <w:bCs/>
          <w:sz w:val="20"/>
          <w:szCs w:val="20"/>
        </w:rPr>
        <w:t xml:space="preserve">Pani/Pana dane osobowe przetwarzane będą na podstawie art. 6 ust. 1 lit. c RODO w celu związanym z postępowaniem o udzielenie zamówienia realizowanego w celu zachowania zasady konkurencyjności na usługi  w ramach projektu </w:t>
      </w:r>
      <w:r w:rsidRPr="009508EB">
        <w:rPr>
          <w:b/>
          <w:bCs/>
          <w:sz w:val="20"/>
          <w:szCs w:val="20"/>
        </w:rPr>
        <w:t>„</w:t>
      </w:r>
      <w:r w:rsidRPr="008B5E0D">
        <w:rPr>
          <w:b/>
          <w:bCs/>
        </w:rPr>
        <w:t>„</w:t>
      </w:r>
      <w:proofErr w:type="spellStart"/>
      <w:r w:rsidRPr="0020302A">
        <w:rPr>
          <w:b/>
          <w:bCs/>
        </w:rPr>
        <w:t>Outplacement</w:t>
      </w:r>
      <w:proofErr w:type="spellEnd"/>
      <w:r w:rsidRPr="0020302A">
        <w:rPr>
          <w:b/>
          <w:bCs/>
        </w:rPr>
        <w:t xml:space="preserve"> - szansa na restart zawodowy</w:t>
      </w:r>
      <w:r w:rsidRPr="008B5E0D">
        <w:rPr>
          <w:b/>
          <w:bCs/>
        </w:rPr>
        <w:t>”</w:t>
      </w:r>
      <w:r>
        <w:rPr>
          <w:b/>
          <w:bCs/>
        </w:rPr>
        <w:t xml:space="preserve"> </w:t>
      </w:r>
      <w:r w:rsidRPr="008B5E0D">
        <w:rPr>
          <w:b/>
          <w:bCs/>
        </w:rPr>
        <w:t xml:space="preserve">nr </w:t>
      </w:r>
      <w:r w:rsidRPr="0020302A">
        <w:rPr>
          <w:b/>
          <w:bCs/>
        </w:rPr>
        <w:t>FESL.10.19-IP.02-0C01/24</w:t>
      </w:r>
    </w:p>
    <w:p w14:paraId="42B2CD58" w14:textId="77777777" w:rsidR="009508EB" w:rsidRPr="009508EB" w:rsidRDefault="009508EB" w:rsidP="006A6712">
      <w:pPr>
        <w:widowControl/>
        <w:numPr>
          <w:ilvl w:val="0"/>
          <w:numId w:val="18"/>
        </w:numPr>
        <w:tabs>
          <w:tab w:val="clear" w:pos="0"/>
          <w:tab w:val="left" w:pos="284"/>
        </w:tabs>
        <w:spacing w:line="276" w:lineRule="auto"/>
        <w:ind w:left="0"/>
        <w:jc w:val="both"/>
        <w:rPr>
          <w:bCs/>
          <w:sz w:val="20"/>
          <w:szCs w:val="20"/>
        </w:rPr>
      </w:pPr>
      <w:r w:rsidRPr="009508EB">
        <w:rPr>
          <w:bCs/>
          <w:sz w:val="20"/>
          <w:szCs w:val="20"/>
        </w:rPr>
        <w:t xml:space="preserve">Odbiorcami Pani/Pana danych osobowych będą osoby lub podmioty, którym udostępniona zostanie dokumentacja postępowania w oparciu o zawartą z WUP Katowice umowę o dofinansowanie projektu pn. </w:t>
      </w:r>
      <w:r w:rsidRPr="008B5E0D">
        <w:rPr>
          <w:b/>
          <w:bCs/>
        </w:rPr>
        <w:t>„</w:t>
      </w:r>
      <w:proofErr w:type="spellStart"/>
      <w:r w:rsidRPr="0020302A">
        <w:rPr>
          <w:b/>
          <w:bCs/>
        </w:rPr>
        <w:t>Outplacement</w:t>
      </w:r>
      <w:proofErr w:type="spellEnd"/>
      <w:r w:rsidRPr="0020302A">
        <w:rPr>
          <w:b/>
          <w:bCs/>
        </w:rPr>
        <w:t xml:space="preserve"> - szansa na restart zawodowy</w:t>
      </w:r>
      <w:r w:rsidRPr="008B5E0D">
        <w:rPr>
          <w:b/>
          <w:bCs/>
        </w:rPr>
        <w:t>”</w:t>
      </w:r>
      <w:r>
        <w:rPr>
          <w:b/>
          <w:bCs/>
        </w:rPr>
        <w:t xml:space="preserve"> </w:t>
      </w:r>
      <w:r w:rsidRPr="008B5E0D">
        <w:rPr>
          <w:b/>
          <w:bCs/>
        </w:rPr>
        <w:t xml:space="preserve">nr </w:t>
      </w:r>
      <w:r w:rsidRPr="0020302A">
        <w:rPr>
          <w:b/>
          <w:bCs/>
        </w:rPr>
        <w:t>FESL.10.19-IP.02-0C01/24</w:t>
      </w:r>
    </w:p>
    <w:p w14:paraId="26C34214" w14:textId="6A5464FA" w:rsidR="009508EB" w:rsidRPr="009508EB" w:rsidRDefault="009508EB" w:rsidP="006A6712">
      <w:pPr>
        <w:widowControl/>
        <w:numPr>
          <w:ilvl w:val="0"/>
          <w:numId w:val="18"/>
        </w:numPr>
        <w:tabs>
          <w:tab w:val="clear" w:pos="0"/>
          <w:tab w:val="left" w:pos="284"/>
        </w:tabs>
        <w:spacing w:line="276" w:lineRule="auto"/>
        <w:ind w:left="0"/>
        <w:jc w:val="both"/>
        <w:rPr>
          <w:bCs/>
          <w:sz w:val="20"/>
          <w:szCs w:val="20"/>
        </w:rPr>
      </w:pPr>
      <w:r w:rsidRPr="009508EB">
        <w:rPr>
          <w:bCs/>
          <w:sz w:val="20"/>
          <w:szCs w:val="20"/>
        </w:rPr>
        <w:t>Pani/Pana dane osobowe będą przechowywane, zgodnie z zawartą umową o dofinansowanie przez okres 10 lat, zgodnie z zasadami archiwizacji dokumentów objętych umową o dofinansowanie</w:t>
      </w:r>
    </w:p>
    <w:p w14:paraId="2BCAC71E" w14:textId="77777777" w:rsidR="009508EB" w:rsidRPr="00E653A4" w:rsidRDefault="009508EB" w:rsidP="009508EB">
      <w:pPr>
        <w:widowControl/>
        <w:numPr>
          <w:ilvl w:val="0"/>
          <w:numId w:val="19"/>
        </w:numPr>
        <w:tabs>
          <w:tab w:val="clear" w:pos="0"/>
          <w:tab w:val="left" w:pos="284"/>
        </w:tabs>
        <w:spacing w:line="276" w:lineRule="auto"/>
        <w:ind w:left="0"/>
        <w:jc w:val="both"/>
        <w:rPr>
          <w:bCs/>
          <w:sz w:val="20"/>
          <w:szCs w:val="20"/>
        </w:rPr>
      </w:pPr>
      <w:r w:rsidRPr="00E653A4">
        <w:rPr>
          <w:bCs/>
          <w:sz w:val="20"/>
          <w:szCs w:val="20"/>
        </w:rPr>
        <w:t>Obowiązek podania przez Panią/Pana danych osobowych bezpośrednio Pani/Pana dotyczących jest wymogiem określonym wytycznymi dotyczącymi kwalifikowalności wydatków w ramach Europejskiego Funduszu Społecznego Plus w ramach programu Fundusze Europejskie dla Śląskiego 2021-2027, związanym z udziałem w postępowaniu o udzielenie zamówienia;</w:t>
      </w:r>
    </w:p>
    <w:p w14:paraId="1D45992D" w14:textId="77777777" w:rsidR="009508EB" w:rsidRPr="00E653A4" w:rsidRDefault="009508EB" w:rsidP="009508EB">
      <w:pPr>
        <w:widowControl/>
        <w:numPr>
          <w:ilvl w:val="0"/>
          <w:numId w:val="19"/>
        </w:numPr>
        <w:tabs>
          <w:tab w:val="clear" w:pos="0"/>
          <w:tab w:val="left" w:pos="284"/>
        </w:tabs>
        <w:spacing w:line="276" w:lineRule="auto"/>
        <w:ind w:left="0"/>
        <w:jc w:val="both"/>
        <w:rPr>
          <w:bCs/>
          <w:sz w:val="20"/>
          <w:szCs w:val="20"/>
        </w:rPr>
      </w:pPr>
      <w:r w:rsidRPr="00E653A4">
        <w:rPr>
          <w:bCs/>
          <w:sz w:val="20"/>
          <w:szCs w:val="20"/>
        </w:rPr>
        <w:t xml:space="preserve">W odniesieniu do Pani/Pana danych osobowych decyzje nie będą podejmowane w sposób zautomatyzowany, stosowanie  do art. 22 RODO; </w:t>
      </w:r>
    </w:p>
    <w:p w14:paraId="12120D92" w14:textId="77777777" w:rsidR="009508EB" w:rsidRPr="00E653A4" w:rsidRDefault="009508EB" w:rsidP="009508EB">
      <w:pPr>
        <w:widowControl/>
        <w:numPr>
          <w:ilvl w:val="0"/>
          <w:numId w:val="19"/>
        </w:numPr>
        <w:tabs>
          <w:tab w:val="clear" w:pos="0"/>
          <w:tab w:val="left" w:pos="284"/>
        </w:tabs>
        <w:spacing w:line="276" w:lineRule="auto"/>
        <w:ind w:left="0"/>
        <w:jc w:val="both"/>
        <w:rPr>
          <w:bCs/>
          <w:sz w:val="20"/>
          <w:szCs w:val="20"/>
        </w:rPr>
      </w:pPr>
      <w:r w:rsidRPr="00E653A4">
        <w:rPr>
          <w:bCs/>
          <w:sz w:val="20"/>
          <w:szCs w:val="20"/>
        </w:rPr>
        <w:t>Posiada Pani/Pan:</w:t>
      </w:r>
    </w:p>
    <w:p w14:paraId="599F52AF" w14:textId="77777777" w:rsidR="009508EB" w:rsidRPr="00E653A4" w:rsidRDefault="009508EB" w:rsidP="009508EB">
      <w:pPr>
        <w:tabs>
          <w:tab w:val="left" w:pos="284"/>
        </w:tabs>
        <w:spacing w:line="276" w:lineRule="auto"/>
        <w:jc w:val="both"/>
        <w:rPr>
          <w:bCs/>
          <w:sz w:val="20"/>
          <w:szCs w:val="20"/>
        </w:rPr>
      </w:pPr>
      <w:r w:rsidRPr="00E653A4">
        <w:rPr>
          <w:bCs/>
          <w:sz w:val="20"/>
          <w:szCs w:val="20"/>
        </w:rPr>
        <w:t>− na podstawie art. 15 RODO prawo dostępu do danych osobowych Pani/Pana dotyczących;</w:t>
      </w:r>
    </w:p>
    <w:p w14:paraId="5033E9B3" w14:textId="77777777" w:rsidR="009508EB" w:rsidRPr="00E653A4" w:rsidRDefault="009508EB" w:rsidP="009508EB">
      <w:pPr>
        <w:tabs>
          <w:tab w:val="left" w:pos="284"/>
        </w:tabs>
        <w:spacing w:line="276" w:lineRule="auto"/>
        <w:jc w:val="both"/>
        <w:rPr>
          <w:bCs/>
          <w:sz w:val="20"/>
          <w:szCs w:val="20"/>
        </w:rPr>
      </w:pPr>
      <w:r w:rsidRPr="00E653A4">
        <w:rPr>
          <w:bCs/>
          <w:sz w:val="20"/>
          <w:szCs w:val="20"/>
        </w:rPr>
        <w:t xml:space="preserve">− na podstawie art. 16 RODO prawo do sprostowania Pani/Pana danych osobowych; </w:t>
      </w:r>
    </w:p>
    <w:p w14:paraId="729967F8" w14:textId="77777777" w:rsidR="009508EB" w:rsidRPr="00E653A4" w:rsidRDefault="009508EB" w:rsidP="009508EB">
      <w:pPr>
        <w:tabs>
          <w:tab w:val="left" w:pos="284"/>
        </w:tabs>
        <w:spacing w:line="276" w:lineRule="auto"/>
        <w:jc w:val="both"/>
        <w:rPr>
          <w:bCs/>
          <w:sz w:val="20"/>
          <w:szCs w:val="20"/>
        </w:rPr>
      </w:pPr>
      <w:r w:rsidRPr="00E653A4">
        <w:rPr>
          <w:bCs/>
          <w:sz w:val="20"/>
          <w:szCs w:val="20"/>
        </w:rPr>
        <w:t xml:space="preserve">− na podstawie art. 18 RODO prawo żądania od administratora ograniczenia przetwarzania danych osobowych z zastrzeżeniem przypadków, o których mowa w art. 18 ust. 2 RODO; </w:t>
      </w:r>
    </w:p>
    <w:p w14:paraId="02367D2C" w14:textId="77777777" w:rsidR="009508EB" w:rsidRPr="00E653A4" w:rsidRDefault="009508EB" w:rsidP="009508EB">
      <w:pPr>
        <w:tabs>
          <w:tab w:val="left" w:pos="284"/>
        </w:tabs>
        <w:spacing w:line="276" w:lineRule="auto"/>
        <w:jc w:val="both"/>
        <w:rPr>
          <w:bCs/>
          <w:sz w:val="20"/>
          <w:szCs w:val="20"/>
        </w:rPr>
      </w:pPr>
      <w:r w:rsidRPr="00E653A4">
        <w:rPr>
          <w:bCs/>
          <w:sz w:val="20"/>
          <w:szCs w:val="20"/>
        </w:rPr>
        <w:t>− prawo do wniesienia skargi do Prezesa Urzędu Ochrony Danych Osobowych, gdy uzna Pani/Pan, że przetwarzanie danych osobowych Pani/Pana dotyczących narusza przepisy RODO;</w:t>
      </w:r>
    </w:p>
    <w:p w14:paraId="7F6CBFFF" w14:textId="77777777" w:rsidR="009508EB" w:rsidRPr="00E653A4" w:rsidRDefault="009508EB" w:rsidP="009508EB">
      <w:pPr>
        <w:pStyle w:val="Akapitzlist1"/>
        <w:widowControl/>
        <w:numPr>
          <w:ilvl w:val="0"/>
          <w:numId w:val="19"/>
        </w:numPr>
        <w:tabs>
          <w:tab w:val="clear" w:pos="0"/>
          <w:tab w:val="left" w:pos="284"/>
        </w:tabs>
        <w:spacing w:line="276" w:lineRule="auto"/>
        <w:ind w:left="0"/>
        <w:contextualSpacing/>
        <w:rPr>
          <w:bCs/>
          <w:sz w:val="20"/>
          <w:szCs w:val="20"/>
        </w:rPr>
      </w:pPr>
      <w:r w:rsidRPr="00E653A4">
        <w:rPr>
          <w:bCs/>
          <w:sz w:val="20"/>
          <w:szCs w:val="20"/>
        </w:rPr>
        <w:t>Nie przysługuje Pani/Panu:</w:t>
      </w:r>
    </w:p>
    <w:p w14:paraId="0A0E90A1" w14:textId="77777777" w:rsidR="009508EB" w:rsidRPr="00E653A4" w:rsidRDefault="009508EB" w:rsidP="009508EB">
      <w:pPr>
        <w:tabs>
          <w:tab w:val="left" w:pos="284"/>
        </w:tabs>
        <w:spacing w:line="276" w:lineRule="auto"/>
        <w:jc w:val="both"/>
        <w:rPr>
          <w:bCs/>
          <w:sz w:val="20"/>
          <w:szCs w:val="20"/>
        </w:rPr>
      </w:pPr>
      <w:r w:rsidRPr="00E653A4">
        <w:rPr>
          <w:bCs/>
          <w:sz w:val="20"/>
          <w:szCs w:val="20"/>
        </w:rPr>
        <w:t>− w związku z art. 17 ust. 3 lit. b, d lub e RODO prawo do usunięcia danych osobowych;</w:t>
      </w:r>
    </w:p>
    <w:p w14:paraId="6BCF25C3" w14:textId="77777777" w:rsidR="009508EB" w:rsidRPr="00E653A4" w:rsidRDefault="009508EB" w:rsidP="009508EB">
      <w:pPr>
        <w:tabs>
          <w:tab w:val="left" w:pos="284"/>
        </w:tabs>
        <w:spacing w:line="276" w:lineRule="auto"/>
        <w:jc w:val="both"/>
        <w:rPr>
          <w:bCs/>
          <w:sz w:val="20"/>
          <w:szCs w:val="20"/>
        </w:rPr>
      </w:pPr>
      <w:r w:rsidRPr="00E653A4">
        <w:rPr>
          <w:bCs/>
          <w:sz w:val="20"/>
          <w:szCs w:val="20"/>
        </w:rPr>
        <w:t>− prawo do przenoszenia danych osobowych, o którym mowa w art. 20 RODO;</w:t>
      </w:r>
    </w:p>
    <w:p w14:paraId="04E8894D" w14:textId="77777777" w:rsidR="009508EB" w:rsidRPr="00E653A4" w:rsidRDefault="009508EB" w:rsidP="009508EB">
      <w:pPr>
        <w:tabs>
          <w:tab w:val="left" w:pos="284"/>
        </w:tabs>
        <w:spacing w:line="276" w:lineRule="auto"/>
        <w:jc w:val="both"/>
        <w:rPr>
          <w:bCs/>
          <w:sz w:val="20"/>
          <w:szCs w:val="20"/>
        </w:rPr>
      </w:pPr>
      <w:r w:rsidRPr="00E653A4">
        <w:rPr>
          <w:bCs/>
          <w:sz w:val="20"/>
          <w:szCs w:val="20"/>
        </w:rPr>
        <w:t>− na podstawie art. 21 RODO prawo sprzeciwu, wobec przetwarzania danych osobowych, gdyż podstawą prawną przetwarzania Pani/Pana danych osobowych jest art. 6 ust. 1 lit. c RODO.</w:t>
      </w:r>
    </w:p>
    <w:p w14:paraId="67E81255" w14:textId="77777777" w:rsidR="009508EB" w:rsidRPr="00E653A4" w:rsidRDefault="009508EB" w:rsidP="009508EB">
      <w:pPr>
        <w:tabs>
          <w:tab w:val="left" w:pos="284"/>
        </w:tabs>
        <w:spacing w:line="276" w:lineRule="auto"/>
        <w:jc w:val="both"/>
        <w:rPr>
          <w:bCs/>
          <w:sz w:val="20"/>
          <w:szCs w:val="20"/>
        </w:rPr>
      </w:pPr>
      <w:r w:rsidRPr="00E653A4">
        <w:rPr>
          <w:bCs/>
          <w:sz w:val="20"/>
          <w:szCs w:val="20"/>
        </w:rPr>
        <w:t>* Wyjaśnienie: skorzystanie z prawa do sprostowania nie może skutkować zmianą wyniku postępowania o udzielenie zamówienia ani zmianą postanowień umowy oraz nie może naruszać integralności protokołu oraz jego załączników.</w:t>
      </w:r>
    </w:p>
    <w:p w14:paraId="14AB90EC" w14:textId="607C92D7" w:rsidR="00D21C11" w:rsidRDefault="009508EB" w:rsidP="009508EB">
      <w:pPr>
        <w:tabs>
          <w:tab w:val="left" w:pos="284"/>
        </w:tabs>
        <w:spacing w:line="276" w:lineRule="auto"/>
        <w:jc w:val="both"/>
      </w:pPr>
      <w:r w:rsidRPr="00E653A4">
        <w:rPr>
          <w:bCs/>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45F8BE7" w14:textId="77777777" w:rsidR="00D21C11" w:rsidRDefault="00D21C11" w:rsidP="00353C66">
      <w:pPr>
        <w:tabs>
          <w:tab w:val="left" w:pos="6636"/>
        </w:tabs>
      </w:pPr>
    </w:p>
    <w:p w14:paraId="2207BDD5" w14:textId="77777777" w:rsidR="0087122A" w:rsidRDefault="0087122A" w:rsidP="00353C66">
      <w:pPr>
        <w:tabs>
          <w:tab w:val="left" w:pos="6636"/>
        </w:tabs>
      </w:pPr>
    </w:p>
    <w:p w14:paraId="7FADCD2F" w14:textId="77777777" w:rsidR="0087122A" w:rsidRDefault="0087122A" w:rsidP="00353C66">
      <w:pPr>
        <w:tabs>
          <w:tab w:val="left" w:pos="6636"/>
        </w:tabs>
      </w:pPr>
    </w:p>
    <w:p w14:paraId="5E971046" w14:textId="77777777" w:rsidR="0087122A" w:rsidRDefault="0087122A" w:rsidP="00353C66">
      <w:pPr>
        <w:tabs>
          <w:tab w:val="left" w:pos="6636"/>
        </w:tabs>
      </w:pPr>
    </w:p>
    <w:p w14:paraId="43B21E4C" w14:textId="77777777" w:rsidR="0087122A" w:rsidRDefault="0087122A" w:rsidP="00353C66">
      <w:pPr>
        <w:tabs>
          <w:tab w:val="left" w:pos="6636"/>
        </w:tabs>
      </w:pPr>
    </w:p>
    <w:p w14:paraId="7EBA241D" w14:textId="77777777" w:rsidR="0087122A" w:rsidRDefault="0087122A" w:rsidP="00353C66">
      <w:pPr>
        <w:tabs>
          <w:tab w:val="left" w:pos="6636"/>
        </w:tabs>
      </w:pPr>
    </w:p>
    <w:p w14:paraId="56D3A3B5" w14:textId="77777777" w:rsidR="0087122A" w:rsidRDefault="0087122A" w:rsidP="00353C66">
      <w:pPr>
        <w:tabs>
          <w:tab w:val="left" w:pos="6636"/>
        </w:tabs>
      </w:pPr>
    </w:p>
    <w:p w14:paraId="07F233B2" w14:textId="77777777" w:rsidR="0087122A" w:rsidRDefault="0087122A" w:rsidP="00353C66">
      <w:pPr>
        <w:tabs>
          <w:tab w:val="left" w:pos="6636"/>
        </w:tabs>
      </w:pPr>
    </w:p>
    <w:p w14:paraId="2A4F86DA" w14:textId="77777777" w:rsidR="0087122A" w:rsidRDefault="0087122A" w:rsidP="00353C66">
      <w:pPr>
        <w:tabs>
          <w:tab w:val="left" w:pos="6636"/>
        </w:tabs>
      </w:pPr>
    </w:p>
    <w:p w14:paraId="3CE62C80" w14:textId="77777777" w:rsidR="0087122A" w:rsidRDefault="0087122A" w:rsidP="00353C66">
      <w:pPr>
        <w:tabs>
          <w:tab w:val="left" w:pos="6636"/>
        </w:tabs>
      </w:pPr>
    </w:p>
    <w:p w14:paraId="2C90DC62" w14:textId="77777777" w:rsidR="0087122A" w:rsidRDefault="0087122A" w:rsidP="00353C66">
      <w:pPr>
        <w:tabs>
          <w:tab w:val="left" w:pos="6636"/>
        </w:tabs>
      </w:pPr>
    </w:p>
    <w:p w14:paraId="06A7D40A" w14:textId="77777777" w:rsidR="0087122A" w:rsidRDefault="0087122A" w:rsidP="00353C66">
      <w:pPr>
        <w:tabs>
          <w:tab w:val="left" w:pos="6636"/>
        </w:tabs>
      </w:pPr>
    </w:p>
    <w:p w14:paraId="1DB70AA9" w14:textId="77777777" w:rsidR="0087122A" w:rsidRDefault="0087122A" w:rsidP="00353C66">
      <w:pPr>
        <w:tabs>
          <w:tab w:val="left" w:pos="6636"/>
        </w:tabs>
      </w:pPr>
    </w:p>
    <w:p w14:paraId="66E35D58" w14:textId="77777777" w:rsidR="0087122A" w:rsidRDefault="0087122A" w:rsidP="00353C66">
      <w:pPr>
        <w:tabs>
          <w:tab w:val="left" w:pos="6636"/>
        </w:tabs>
      </w:pPr>
    </w:p>
    <w:p w14:paraId="5A01DB04" w14:textId="77777777" w:rsidR="0087122A" w:rsidRDefault="0087122A" w:rsidP="00353C66">
      <w:pPr>
        <w:tabs>
          <w:tab w:val="left" w:pos="6636"/>
        </w:tabs>
      </w:pPr>
    </w:p>
    <w:p w14:paraId="1FB7F205" w14:textId="77777777" w:rsidR="00D93F3C" w:rsidRDefault="00D93F3C" w:rsidP="00353C66">
      <w:pPr>
        <w:tabs>
          <w:tab w:val="left" w:pos="6636"/>
        </w:tabs>
      </w:pPr>
    </w:p>
    <w:p w14:paraId="7E6C897A" w14:textId="77777777" w:rsidR="00F56449" w:rsidRDefault="00F56449" w:rsidP="00353C66">
      <w:pPr>
        <w:tabs>
          <w:tab w:val="left" w:pos="6636"/>
        </w:tabs>
      </w:pPr>
    </w:p>
    <w:p w14:paraId="5E8C2354" w14:textId="77777777" w:rsidR="0087122A" w:rsidRDefault="0087122A" w:rsidP="00353C66">
      <w:pPr>
        <w:tabs>
          <w:tab w:val="left" w:pos="6636"/>
        </w:tabs>
      </w:pPr>
    </w:p>
    <w:p w14:paraId="53B57484" w14:textId="3758173F" w:rsidR="00D21C11" w:rsidRPr="002942FF" w:rsidRDefault="00D21C11" w:rsidP="00D21C11">
      <w:pPr>
        <w:tabs>
          <w:tab w:val="left" w:pos="284"/>
        </w:tabs>
        <w:spacing w:line="276" w:lineRule="auto"/>
        <w:jc w:val="right"/>
        <w:rPr>
          <w:i/>
          <w:spacing w:val="-7"/>
          <w:sz w:val="18"/>
          <w:szCs w:val="18"/>
        </w:rPr>
      </w:pPr>
      <w:bookmarkStart w:id="2" w:name="_Hlk204173562"/>
      <w:r w:rsidRPr="008A5F6D">
        <w:rPr>
          <w:i/>
          <w:sz w:val="18"/>
          <w:szCs w:val="18"/>
        </w:rPr>
        <w:t>Załącznik</w:t>
      </w:r>
      <w:r w:rsidRPr="008A5F6D">
        <w:rPr>
          <w:i/>
          <w:spacing w:val="-6"/>
          <w:sz w:val="18"/>
          <w:szCs w:val="18"/>
        </w:rPr>
        <w:t xml:space="preserve"> </w:t>
      </w:r>
      <w:r w:rsidRPr="008A5F6D">
        <w:rPr>
          <w:i/>
          <w:sz w:val="18"/>
          <w:szCs w:val="18"/>
        </w:rPr>
        <w:t>nr</w:t>
      </w:r>
      <w:r w:rsidRPr="008A5F6D">
        <w:rPr>
          <w:i/>
          <w:spacing w:val="-8"/>
          <w:sz w:val="18"/>
          <w:szCs w:val="18"/>
        </w:rPr>
        <w:t xml:space="preserve"> </w:t>
      </w:r>
      <w:r w:rsidRPr="008A5F6D">
        <w:rPr>
          <w:i/>
          <w:sz w:val="18"/>
          <w:szCs w:val="18"/>
        </w:rPr>
        <w:t>1</w:t>
      </w:r>
      <w:r w:rsidRPr="008A5F6D">
        <w:rPr>
          <w:i/>
          <w:spacing w:val="-6"/>
          <w:sz w:val="18"/>
          <w:szCs w:val="18"/>
        </w:rPr>
        <w:t xml:space="preserve"> </w:t>
      </w:r>
      <w:r w:rsidRPr="008A5F6D">
        <w:rPr>
          <w:i/>
          <w:sz w:val="18"/>
          <w:szCs w:val="18"/>
        </w:rPr>
        <w:t>do</w:t>
      </w:r>
      <w:r w:rsidRPr="008A5F6D">
        <w:rPr>
          <w:i/>
          <w:spacing w:val="-5"/>
          <w:sz w:val="18"/>
          <w:szCs w:val="18"/>
        </w:rPr>
        <w:t xml:space="preserve"> </w:t>
      </w:r>
      <w:r w:rsidRPr="008A5F6D">
        <w:rPr>
          <w:i/>
          <w:sz w:val="18"/>
          <w:szCs w:val="18"/>
        </w:rPr>
        <w:t>ZAPYTANIE OFERTOWE</w:t>
      </w:r>
      <w:r w:rsidRPr="008A5F6D">
        <w:rPr>
          <w:i/>
          <w:spacing w:val="-7"/>
          <w:sz w:val="18"/>
          <w:szCs w:val="18"/>
        </w:rPr>
        <w:t xml:space="preserve"> nr</w:t>
      </w:r>
      <w:r w:rsidR="005E2FA0">
        <w:rPr>
          <w:i/>
          <w:spacing w:val="-7"/>
          <w:sz w:val="18"/>
          <w:szCs w:val="18"/>
        </w:rPr>
        <w:t xml:space="preserve"> </w:t>
      </w:r>
      <w:r w:rsidR="00CF65F1">
        <w:rPr>
          <w:i/>
          <w:spacing w:val="-7"/>
          <w:sz w:val="18"/>
          <w:szCs w:val="18"/>
        </w:rPr>
        <w:t>5</w:t>
      </w:r>
      <w:r w:rsidR="005E2FA0" w:rsidRPr="005E2FA0">
        <w:rPr>
          <w:i/>
          <w:spacing w:val="-7"/>
          <w:sz w:val="18"/>
          <w:szCs w:val="18"/>
        </w:rPr>
        <w:t>/FESL.10.19-IP.02-0C0</w:t>
      </w:r>
      <w:r w:rsidR="009508EB">
        <w:rPr>
          <w:i/>
          <w:spacing w:val="-7"/>
          <w:sz w:val="18"/>
          <w:szCs w:val="18"/>
        </w:rPr>
        <w:t>1</w:t>
      </w:r>
      <w:r w:rsidR="005E2FA0" w:rsidRPr="005E2FA0">
        <w:rPr>
          <w:i/>
          <w:spacing w:val="-7"/>
          <w:sz w:val="18"/>
          <w:szCs w:val="18"/>
        </w:rPr>
        <w:t>/24</w:t>
      </w:r>
    </w:p>
    <w:p w14:paraId="7343D90C" w14:textId="77777777" w:rsidR="00D21C11" w:rsidRPr="008B5E0D" w:rsidRDefault="00D21C11" w:rsidP="00D21C11">
      <w:pPr>
        <w:tabs>
          <w:tab w:val="left" w:pos="284"/>
        </w:tabs>
        <w:spacing w:line="276" w:lineRule="auto"/>
        <w:rPr>
          <w:sz w:val="20"/>
          <w:szCs w:val="20"/>
        </w:rPr>
        <w:sectPr w:rsidR="00D21C11" w:rsidRPr="008B5E0D" w:rsidSect="00D21C11">
          <w:headerReference w:type="default" r:id="rId11"/>
          <w:footerReference w:type="default" r:id="rId12"/>
          <w:pgSz w:w="11906" w:h="16838"/>
          <w:pgMar w:top="1417" w:right="1417" w:bottom="1417" w:left="1417" w:header="378" w:footer="1184" w:gutter="0"/>
          <w:cols w:space="708"/>
          <w:docGrid w:linePitch="299" w:charSpace="4096"/>
        </w:sectPr>
      </w:pPr>
    </w:p>
    <w:p w14:paraId="0CEA8D2F" w14:textId="77777777" w:rsidR="00D21C11" w:rsidRPr="008B5E0D" w:rsidRDefault="00D21C11" w:rsidP="00D21C11">
      <w:pPr>
        <w:pStyle w:val="Tekstpodstawowy"/>
        <w:tabs>
          <w:tab w:val="left" w:pos="284"/>
        </w:tabs>
        <w:rPr>
          <w:i/>
        </w:rPr>
      </w:pPr>
      <w:r w:rsidRPr="008B5E0D">
        <w:rPr>
          <w:i/>
        </w:rPr>
        <w:t>………………………………………………</w:t>
      </w:r>
    </w:p>
    <w:p w14:paraId="1D37063D" w14:textId="77777777" w:rsidR="00D21C11" w:rsidRPr="008B5E0D" w:rsidRDefault="00D21C11" w:rsidP="00D21C11">
      <w:pPr>
        <w:pStyle w:val="Tekstpodstawowy"/>
        <w:tabs>
          <w:tab w:val="left" w:pos="284"/>
        </w:tabs>
        <w:rPr>
          <w:i/>
        </w:rPr>
      </w:pPr>
      <w:r w:rsidRPr="008B5E0D">
        <w:t>pieczątka Wykonawcy</w:t>
      </w:r>
    </w:p>
    <w:p w14:paraId="62F7148B" w14:textId="77777777" w:rsidR="00D21C11" w:rsidRPr="008B5E0D" w:rsidRDefault="00D21C11" w:rsidP="00D21C11">
      <w:pPr>
        <w:pStyle w:val="Tekstpodstawowy"/>
        <w:tabs>
          <w:tab w:val="left" w:pos="284"/>
        </w:tabs>
        <w:spacing w:line="276" w:lineRule="auto"/>
        <w:rPr>
          <w:i/>
        </w:rPr>
      </w:pPr>
    </w:p>
    <w:p w14:paraId="3BDC1627" w14:textId="77777777" w:rsidR="00D21C11" w:rsidRPr="008B5E0D" w:rsidRDefault="00D21C11" w:rsidP="00D21C11">
      <w:pPr>
        <w:pStyle w:val="Nagwek1"/>
        <w:tabs>
          <w:tab w:val="left" w:pos="284"/>
        </w:tabs>
        <w:spacing w:line="276" w:lineRule="auto"/>
        <w:ind w:left="0" w:right="0"/>
        <w:jc w:val="left"/>
      </w:pPr>
    </w:p>
    <w:p w14:paraId="054AA11A" w14:textId="77777777" w:rsidR="00D21C11" w:rsidRPr="008B5E0D" w:rsidRDefault="00D21C11" w:rsidP="00D21C11">
      <w:pPr>
        <w:pStyle w:val="Nagwek1"/>
        <w:tabs>
          <w:tab w:val="left" w:pos="284"/>
        </w:tabs>
        <w:spacing w:line="276" w:lineRule="auto"/>
        <w:ind w:left="0" w:right="0"/>
        <w:jc w:val="left"/>
      </w:pPr>
    </w:p>
    <w:p w14:paraId="1B130823" w14:textId="77777777" w:rsidR="00D21C11" w:rsidRPr="008B5E0D" w:rsidRDefault="00D21C11" w:rsidP="00D21C11">
      <w:pPr>
        <w:pStyle w:val="Nagwek1"/>
        <w:tabs>
          <w:tab w:val="left" w:pos="284"/>
        </w:tabs>
        <w:spacing w:line="276" w:lineRule="auto"/>
        <w:ind w:left="0" w:right="0"/>
        <w:jc w:val="left"/>
      </w:pPr>
    </w:p>
    <w:p w14:paraId="442BE834" w14:textId="77777777" w:rsidR="00D21C11" w:rsidRPr="008B5E0D" w:rsidRDefault="00D21C11" w:rsidP="00D21C11">
      <w:pPr>
        <w:pStyle w:val="Nagwek1"/>
        <w:tabs>
          <w:tab w:val="left" w:pos="284"/>
        </w:tabs>
        <w:spacing w:line="276" w:lineRule="auto"/>
        <w:ind w:left="0" w:right="0"/>
        <w:jc w:val="left"/>
      </w:pPr>
    </w:p>
    <w:p w14:paraId="6377E349" w14:textId="77777777" w:rsidR="00D21C11" w:rsidRPr="008B5E0D" w:rsidRDefault="00D21C11" w:rsidP="00D21C11">
      <w:pPr>
        <w:pStyle w:val="Nagwek1"/>
        <w:tabs>
          <w:tab w:val="left" w:pos="284"/>
        </w:tabs>
        <w:spacing w:line="276" w:lineRule="auto"/>
        <w:ind w:left="0" w:right="0"/>
        <w:jc w:val="left"/>
      </w:pPr>
    </w:p>
    <w:p w14:paraId="095763E7" w14:textId="77777777" w:rsidR="00D21C11" w:rsidRPr="008B5E0D" w:rsidRDefault="00D21C11" w:rsidP="00D21C11">
      <w:pPr>
        <w:pStyle w:val="Nagwek1"/>
        <w:tabs>
          <w:tab w:val="left" w:pos="284"/>
        </w:tabs>
        <w:spacing w:line="276" w:lineRule="auto"/>
        <w:ind w:left="0" w:right="0"/>
        <w:jc w:val="left"/>
      </w:pPr>
    </w:p>
    <w:p w14:paraId="78A05C79" w14:textId="77777777" w:rsidR="00D21C11" w:rsidRPr="008B5E0D" w:rsidRDefault="00D21C11" w:rsidP="00D21C11">
      <w:pPr>
        <w:pStyle w:val="Nagwek1"/>
        <w:tabs>
          <w:tab w:val="left" w:pos="284"/>
        </w:tabs>
        <w:spacing w:line="276" w:lineRule="auto"/>
        <w:ind w:left="0" w:right="0"/>
        <w:jc w:val="left"/>
      </w:pPr>
    </w:p>
    <w:p w14:paraId="3B0879B4" w14:textId="77777777" w:rsidR="00D21C11" w:rsidRPr="008B5E0D" w:rsidRDefault="00D21C11" w:rsidP="00D21C11">
      <w:pPr>
        <w:pStyle w:val="Nagwek1"/>
        <w:tabs>
          <w:tab w:val="left" w:pos="284"/>
        </w:tabs>
        <w:spacing w:line="276" w:lineRule="auto"/>
        <w:ind w:left="0" w:right="0"/>
        <w:jc w:val="left"/>
      </w:pPr>
    </w:p>
    <w:p w14:paraId="4F31D006" w14:textId="77777777" w:rsidR="00D21C11" w:rsidRPr="008B5E0D" w:rsidRDefault="00D21C11" w:rsidP="00D21C11">
      <w:pPr>
        <w:pStyle w:val="Nagwek1"/>
        <w:tabs>
          <w:tab w:val="left" w:pos="284"/>
        </w:tabs>
        <w:spacing w:line="276" w:lineRule="auto"/>
        <w:ind w:left="0" w:right="0"/>
        <w:jc w:val="left"/>
      </w:pPr>
    </w:p>
    <w:p w14:paraId="450643A8" w14:textId="77777777" w:rsidR="00D21C11" w:rsidRPr="008B5E0D" w:rsidRDefault="00D21C11" w:rsidP="00D21C11">
      <w:pPr>
        <w:pStyle w:val="Nagwek1"/>
        <w:tabs>
          <w:tab w:val="left" w:pos="284"/>
        </w:tabs>
        <w:spacing w:line="276" w:lineRule="auto"/>
        <w:ind w:left="0" w:right="0"/>
        <w:jc w:val="left"/>
      </w:pPr>
    </w:p>
    <w:p w14:paraId="1C5E56D4" w14:textId="77777777" w:rsidR="00D21C11" w:rsidRPr="008B5E0D" w:rsidRDefault="00D21C11" w:rsidP="00D21C11">
      <w:pPr>
        <w:pStyle w:val="Nagwek1"/>
        <w:tabs>
          <w:tab w:val="left" w:pos="284"/>
        </w:tabs>
        <w:spacing w:line="276" w:lineRule="auto"/>
        <w:ind w:left="0" w:right="0"/>
        <w:jc w:val="left"/>
      </w:pPr>
      <w:r w:rsidRPr="008B5E0D">
        <w:t>FORMULARZ</w:t>
      </w:r>
      <w:r w:rsidRPr="008B5E0D">
        <w:rPr>
          <w:spacing w:val="-10"/>
        </w:rPr>
        <w:t xml:space="preserve"> </w:t>
      </w:r>
      <w:r w:rsidRPr="008B5E0D">
        <w:rPr>
          <w:spacing w:val="-2"/>
        </w:rPr>
        <w:t>OFERTY</w:t>
      </w:r>
    </w:p>
    <w:p w14:paraId="6A35D1D7" w14:textId="77777777" w:rsidR="00D21C11" w:rsidRPr="008B5E0D" w:rsidRDefault="00D21C11" w:rsidP="00D21C11">
      <w:pPr>
        <w:pStyle w:val="Nagwek1"/>
        <w:tabs>
          <w:tab w:val="left" w:pos="284"/>
        </w:tabs>
        <w:spacing w:line="276" w:lineRule="auto"/>
        <w:ind w:left="0" w:right="0"/>
        <w:jc w:val="left"/>
      </w:pPr>
    </w:p>
    <w:p w14:paraId="2DC0023E" w14:textId="77777777" w:rsidR="00D21C11" w:rsidRPr="008B5E0D" w:rsidRDefault="00D21C11" w:rsidP="00D21C11">
      <w:pPr>
        <w:tabs>
          <w:tab w:val="left" w:pos="284"/>
        </w:tabs>
        <w:spacing w:line="276" w:lineRule="auto"/>
        <w:rPr>
          <w:spacing w:val="-2"/>
          <w:sz w:val="20"/>
          <w:szCs w:val="20"/>
        </w:rPr>
      </w:pPr>
    </w:p>
    <w:p w14:paraId="3A22D5E5" w14:textId="77777777" w:rsidR="00D21C11" w:rsidRPr="008B5E0D" w:rsidRDefault="00D21C11" w:rsidP="00D21C11">
      <w:pPr>
        <w:tabs>
          <w:tab w:val="left" w:pos="284"/>
        </w:tabs>
        <w:spacing w:line="276" w:lineRule="auto"/>
        <w:jc w:val="right"/>
        <w:rPr>
          <w:spacing w:val="-2"/>
          <w:sz w:val="20"/>
          <w:szCs w:val="20"/>
        </w:rPr>
      </w:pPr>
    </w:p>
    <w:p w14:paraId="65749612" w14:textId="77777777" w:rsidR="00D21C11" w:rsidRPr="008B5E0D" w:rsidRDefault="00D21C11" w:rsidP="00D21C11">
      <w:pPr>
        <w:tabs>
          <w:tab w:val="left" w:pos="284"/>
        </w:tabs>
        <w:jc w:val="right"/>
        <w:rPr>
          <w:sz w:val="20"/>
          <w:szCs w:val="20"/>
        </w:rPr>
      </w:pPr>
      <w:r w:rsidRPr="008B5E0D">
        <w:rPr>
          <w:spacing w:val="-2"/>
          <w:sz w:val="20"/>
          <w:szCs w:val="20"/>
        </w:rPr>
        <w:t>………………………………………</w:t>
      </w:r>
    </w:p>
    <w:p w14:paraId="44AE0F40" w14:textId="77777777" w:rsidR="00D21C11" w:rsidRPr="008B5E0D" w:rsidRDefault="00D21C11" w:rsidP="00D21C11">
      <w:pPr>
        <w:pStyle w:val="Tekstpodstawowy"/>
        <w:tabs>
          <w:tab w:val="left" w:pos="284"/>
        </w:tabs>
        <w:jc w:val="right"/>
        <w:sectPr w:rsidR="00D21C11" w:rsidRPr="008B5E0D" w:rsidSect="00D21C11">
          <w:type w:val="continuous"/>
          <w:pgSz w:w="11906" w:h="16838"/>
          <w:pgMar w:top="1417" w:right="1417" w:bottom="1417" w:left="1417" w:header="378" w:footer="1184" w:gutter="0"/>
          <w:cols w:num="3" w:space="1494" w:equalWidth="0">
            <w:col w:w="2559" w:space="992"/>
            <w:col w:w="1893" w:space="1494"/>
            <w:col w:w="2133"/>
          </w:cols>
          <w:docGrid w:linePitch="100" w:charSpace="4096"/>
        </w:sectPr>
      </w:pPr>
      <w:r w:rsidRPr="008B5E0D">
        <w:t>data,</w:t>
      </w:r>
      <w:r w:rsidRPr="008B5E0D">
        <w:rPr>
          <w:spacing w:val="-5"/>
        </w:rPr>
        <w:t xml:space="preserve"> </w:t>
      </w:r>
      <w:r w:rsidRPr="008B5E0D">
        <w:rPr>
          <w:spacing w:val="-2"/>
        </w:rPr>
        <w:t>miejscowość</w:t>
      </w:r>
    </w:p>
    <w:p w14:paraId="648BD481" w14:textId="77777777" w:rsidR="00D21C11" w:rsidRPr="008B5E0D" w:rsidRDefault="00D21C11" w:rsidP="00D21C11">
      <w:pPr>
        <w:pStyle w:val="Tekstpodstawowy"/>
        <w:tabs>
          <w:tab w:val="left" w:pos="284"/>
        </w:tabs>
        <w:spacing w:line="276" w:lineRule="auto"/>
      </w:pPr>
    </w:p>
    <w:p w14:paraId="636432ED"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160294AD" w14:textId="77777777" w:rsidR="00D21C11" w:rsidRPr="008B5E0D" w:rsidRDefault="00D21C11" w:rsidP="00D21C11">
      <w:pPr>
        <w:pStyle w:val="Tekstpodstawowy"/>
        <w:tabs>
          <w:tab w:val="left" w:pos="284"/>
        </w:tabs>
        <w:spacing w:line="276" w:lineRule="auto"/>
      </w:pPr>
    </w:p>
    <w:p w14:paraId="7C0E7DDF" w14:textId="77777777" w:rsidR="00D21C11" w:rsidRDefault="00D21C11" w:rsidP="00D21C11">
      <w:pPr>
        <w:tabs>
          <w:tab w:val="left" w:pos="284"/>
        </w:tabs>
        <w:spacing w:line="276" w:lineRule="auto"/>
        <w:rPr>
          <w:spacing w:val="-2"/>
          <w:sz w:val="20"/>
          <w:szCs w:val="20"/>
        </w:rPr>
      </w:pPr>
      <w:r w:rsidRPr="008B5E0D">
        <w:rPr>
          <w:spacing w:val="-2"/>
          <w:sz w:val="20"/>
          <w:szCs w:val="20"/>
        </w:rPr>
        <w:t>…………………………………………………………………………………………………………………………………………………………………………….</w:t>
      </w:r>
    </w:p>
    <w:p w14:paraId="52FFC9B9" w14:textId="77777777" w:rsidR="00D21C11" w:rsidRDefault="00D21C11" w:rsidP="00D21C11">
      <w:pPr>
        <w:tabs>
          <w:tab w:val="left" w:pos="284"/>
        </w:tabs>
        <w:spacing w:line="276" w:lineRule="auto"/>
        <w:rPr>
          <w:spacing w:val="-2"/>
          <w:sz w:val="20"/>
          <w:szCs w:val="20"/>
        </w:rPr>
      </w:pPr>
    </w:p>
    <w:p w14:paraId="39EAA5D5"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79E8BE3B" w14:textId="77777777" w:rsidR="00D21C11" w:rsidRPr="008B5E0D" w:rsidRDefault="00D21C11" w:rsidP="00D21C11">
      <w:pPr>
        <w:pStyle w:val="Tekstpodstawowy"/>
        <w:tabs>
          <w:tab w:val="left" w:pos="284"/>
        </w:tabs>
        <w:spacing w:line="276" w:lineRule="auto"/>
        <w:jc w:val="center"/>
      </w:pPr>
      <w:r w:rsidRPr="008B5E0D">
        <w:t>(nazwa</w:t>
      </w:r>
      <w:r w:rsidRPr="008B5E0D">
        <w:rPr>
          <w:spacing w:val="-5"/>
        </w:rPr>
        <w:t xml:space="preserve"> </w:t>
      </w:r>
      <w:r w:rsidRPr="008B5E0D">
        <w:t>i</w:t>
      </w:r>
      <w:r w:rsidRPr="008B5E0D">
        <w:rPr>
          <w:spacing w:val="-5"/>
        </w:rPr>
        <w:t xml:space="preserve"> </w:t>
      </w:r>
      <w:r w:rsidRPr="008B5E0D">
        <w:t>adres</w:t>
      </w:r>
      <w:r w:rsidRPr="008B5E0D">
        <w:rPr>
          <w:spacing w:val="-4"/>
        </w:rPr>
        <w:t xml:space="preserve"> </w:t>
      </w:r>
      <w:r w:rsidRPr="008B5E0D">
        <w:rPr>
          <w:spacing w:val="-2"/>
        </w:rPr>
        <w:t>Wykonawcy)</w:t>
      </w:r>
    </w:p>
    <w:p w14:paraId="70D6E62D" w14:textId="77777777" w:rsidR="00D21C11" w:rsidRPr="008B5E0D" w:rsidRDefault="00D21C11" w:rsidP="00D21C11">
      <w:pPr>
        <w:pStyle w:val="Tekstpodstawowy"/>
        <w:tabs>
          <w:tab w:val="left" w:pos="284"/>
        </w:tabs>
        <w:spacing w:line="276" w:lineRule="auto"/>
      </w:pPr>
    </w:p>
    <w:p w14:paraId="7F493937" w14:textId="77777777" w:rsidR="00D21C11" w:rsidRPr="008B5E0D" w:rsidRDefault="00D21C11" w:rsidP="00D21C11">
      <w:pPr>
        <w:pStyle w:val="Tekstpodstawowy"/>
        <w:tabs>
          <w:tab w:val="left" w:pos="284"/>
        </w:tabs>
        <w:spacing w:line="276" w:lineRule="auto"/>
      </w:pPr>
      <w:r w:rsidRPr="008B5E0D">
        <w:t>numer</w:t>
      </w:r>
      <w:r w:rsidRPr="008B5E0D">
        <w:rPr>
          <w:spacing w:val="-8"/>
        </w:rPr>
        <w:t xml:space="preserve"> </w:t>
      </w:r>
      <w:r w:rsidRPr="008B5E0D">
        <w:t>telefonu:</w:t>
      </w:r>
      <w:r w:rsidRPr="008B5E0D">
        <w:rPr>
          <w:spacing w:val="-9"/>
        </w:rPr>
        <w:t xml:space="preserve"> </w:t>
      </w:r>
      <w:r w:rsidRPr="008B5E0D">
        <w:rPr>
          <w:spacing w:val="-2"/>
        </w:rPr>
        <w:t>………………………………………………………………………..</w:t>
      </w:r>
    </w:p>
    <w:p w14:paraId="3724F056" w14:textId="77777777" w:rsidR="00D21C11" w:rsidRPr="008B5E0D" w:rsidRDefault="00D21C11" w:rsidP="00D21C11">
      <w:pPr>
        <w:pStyle w:val="Tekstpodstawowy"/>
        <w:tabs>
          <w:tab w:val="left" w:pos="284"/>
        </w:tabs>
        <w:spacing w:line="276" w:lineRule="auto"/>
      </w:pPr>
    </w:p>
    <w:p w14:paraId="1F24E8BD" w14:textId="77777777" w:rsidR="00D21C11" w:rsidRPr="008B5E0D" w:rsidRDefault="00D21C11" w:rsidP="00D21C11">
      <w:pPr>
        <w:pStyle w:val="Tekstpodstawowy"/>
        <w:tabs>
          <w:tab w:val="left" w:pos="284"/>
        </w:tabs>
        <w:spacing w:line="276" w:lineRule="auto"/>
      </w:pPr>
      <w:r w:rsidRPr="008B5E0D">
        <w:t>e-mail:</w:t>
      </w:r>
      <w:r w:rsidRPr="008B5E0D">
        <w:rPr>
          <w:spacing w:val="-7"/>
        </w:rPr>
        <w:t xml:space="preserve"> </w:t>
      </w:r>
      <w:r w:rsidRPr="008B5E0D">
        <w:rPr>
          <w:spacing w:val="-2"/>
        </w:rPr>
        <w:t>……………………………………………………………………………………..</w:t>
      </w:r>
    </w:p>
    <w:p w14:paraId="660157CD" w14:textId="77777777" w:rsidR="00D21C11" w:rsidRPr="008B5E0D" w:rsidRDefault="00D21C11" w:rsidP="00D21C11">
      <w:pPr>
        <w:pStyle w:val="Tekstpodstawowy"/>
        <w:tabs>
          <w:tab w:val="left" w:pos="284"/>
        </w:tabs>
        <w:spacing w:line="276" w:lineRule="auto"/>
      </w:pPr>
    </w:p>
    <w:p w14:paraId="5C9235B4" w14:textId="6AE8AA22" w:rsidR="00D21C11" w:rsidRPr="00CF65F1" w:rsidRDefault="00D21C11" w:rsidP="009508EB">
      <w:pPr>
        <w:pStyle w:val="Tekstpodstawowy"/>
        <w:tabs>
          <w:tab w:val="left" w:pos="284"/>
        </w:tabs>
        <w:spacing w:line="276" w:lineRule="auto"/>
        <w:jc w:val="both"/>
        <w:rPr>
          <w:bCs/>
        </w:rPr>
      </w:pPr>
      <w:r w:rsidRPr="008A5F6D">
        <w:t xml:space="preserve">W odpowiedzi na zapytanie ofertowe </w:t>
      </w:r>
      <w:r w:rsidR="005E2FA0">
        <w:t>d</w:t>
      </w:r>
      <w:r w:rsidR="005E2FA0" w:rsidRPr="005E2FA0">
        <w:t xml:space="preserve">otyczące wyboru </w:t>
      </w:r>
      <w:r w:rsidR="00CF65F1" w:rsidRPr="00CF65F1">
        <w:rPr>
          <w:bCs/>
        </w:rPr>
        <w:t>wykonawcy/wykonawców usługi szkolenia/kursu: prawo jazdy kategorii C oraz kwalifikacja wstępna przyspieszona przewozu rzeczy, w</w:t>
      </w:r>
      <w:r w:rsidR="00CF65F1" w:rsidRPr="00CF65F1">
        <w:rPr>
          <w:bCs/>
          <w:spacing w:val="-3"/>
        </w:rPr>
        <w:t xml:space="preserve"> </w:t>
      </w:r>
      <w:r w:rsidR="00CF65F1" w:rsidRPr="00CF65F1">
        <w:rPr>
          <w:bCs/>
        </w:rPr>
        <w:t>ramach</w:t>
      </w:r>
      <w:r w:rsidR="00CF65F1" w:rsidRPr="00CF65F1">
        <w:rPr>
          <w:bCs/>
          <w:spacing w:val="-3"/>
        </w:rPr>
        <w:t xml:space="preserve"> </w:t>
      </w:r>
      <w:r w:rsidR="00CF65F1" w:rsidRPr="00CF65F1">
        <w:rPr>
          <w:bCs/>
        </w:rPr>
        <w:t>projektu</w:t>
      </w:r>
      <w:r w:rsidR="00CF65F1" w:rsidRPr="00CF65F1">
        <w:rPr>
          <w:bCs/>
          <w:spacing w:val="-5"/>
        </w:rPr>
        <w:t xml:space="preserve"> </w:t>
      </w:r>
      <w:r w:rsidR="00CF65F1" w:rsidRPr="00CF65F1">
        <w:rPr>
          <w:bCs/>
        </w:rPr>
        <w:t>pt. „</w:t>
      </w:r>
      <w:proofErr w:type="spellStart"/>
      <w:r w:rsidR="00CF65F1" w:rsidRPr="00CF65F1">
        <w:rPr>
          <w:bCs/>
        </w:rPr>
        <w:t>Outplacement</w:t>
      </w:r>
      <w:proofErr w:type="spellEnd"/>
      <w:r w:rsidR="00CF65F1" w:rsidRPr="00CF65F1">
        <w:rPr>
          <w:bCs/>
        </w:rPr>
        <w:t xml:space="preserve"> - szansa na restart zawodowy” nr FESL.10.19-IP.02-0C01/24, który jest </w:t>
      </w:r>
      <w:r w:rsidR="00CF65F1" w:rsidRPr="00CF65F1">
        <w:rPr>
          <w:rStyle w:val="Pogrubienie"/>
          <w:rFonts w:eastAsiaTheme="majorEastAsia"/>
          <w:bCs w:val="0"/>
          <w:color w:val="000000"/>
        </w:rPr>
        <w:t>współfinansowany ze środków Europejskiego Funduszu na rzecz Sprawiedliwej Transformacji w ramach Programu Fundusze Europejskie dla Śląskiego 2021-2027</w:t>
      </w:r>
      <w:r w:rsidR="00CF65F1" w:rsidRPr="00CF65F1">
        <w:rPr>
          <w:bCs/>
        </w:rPr>
        <w:t>.</w:t>
      </w:r>
      <w:r w:rsidRPr="00CF65F1">
        <w:rPr>
          <w:bCs/>
        </w:rPr>
        <w:t>:</w:t>
      </w:r>
    </w:p>
    <w:p w14:paraId="7023193F" w14:textId="77777777" w:rsidR="00D21C11" w:rsidRPr="00CF65F1" w:rsidRDefault="00D21C11" w:rsidP="00D21C11">
      <w:pPr>
        <w:rPr>
          <w:bCs/>
          <w:sz w:val="20"/>
          <w:szCs w:val="20"/>
        </w:rPr>
      </w:pPr>
    </w:p>
    <w:p w14:paraId="0D8C8472" w14:textId="77777777" w:rsidR="00D21C11" w:rsidRPr="007268A5" w:rsidRDefault="00D21C11" w:rsidP="00D21C11">
      <w:pPr>
        <w:sectPr w:rsidR="00D21C11" w:rsidRPr="007268A5" w:rsidSect="00D21C11">
          <w:type w:val="continuous"/>
          <w:pgSz w:w="11906" w:h="16838"/>
          <w:pgMar w:top="1417" w:right="1417" w:bottom="1417" w:left="1417" w:header="378" w:footer="1184" w:gutter="0"/>
          <w:cols w:space="708"/>
          <w:docGrid w:linePitch="100" w:charSpace="4096"/>
        </w:sectPr>
      </w:pPr>
    </w:p>
    <w:tbl>
      <w:tblPr>
        <w:tblW w:w="10195" w:type="dxa"/>
        <w:jc w:val="center"/>
        <w:tblLayout w:type="fixed"/>
        <w:tblCellMar>
          <w:left w:w="5" w:type="dxa"/>
          <w:right w:w="5" w:type="dxa"/>
        </w:tblCellMar>
        <w:tblLook w:val="0000" w:firstRow="0" w:lastRow="0" w:firstColumn="0" w:lastColumn="0" w:noHBand="0" w:noVBand="0"/>
      </w:tblPr>
      <w:tblGrid>
        <w:gridCol w:w="674"/>
        <w:gridCol w:w="3394"/>
        <w:gridCol w:w="1856"/>
        <w:gridCol w:w="2135"/>
        <w:gridCol w:w="2136"/>
      </w:tblGrid>
      <w:tr w:rsidR="00D21C11" w:rsidRPr="008B5E0D" w14:paraId="457BA0AC" w14:textId="77777777" w:rsidTr="006D265E">
        <w:trPr>
          <w:trHeight w:val="782"/>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62C1B4F2" w14:textId="77777777" w:rsidR="00D21C11" w:rsidRPr="008B5E0D" w:rsidRDefault="00D21C11" w:rsidP="006D265E">
            <w:pPr>
              <w:pStyle w:val="TableParagraph"/>
              <w:tabs>
                <w:tab w:val="left" w:pos="284"/>
              </w:tabs>
              <w:spacing w:line="276" w:lineRule="auto"/>
              <w:jc w:val="center"/>
              <w:rPr>
                <w:sz w:val="20"/>
                <w:szCs w:val="20"/>
              </w:rPr>
            </w:pPr>
          </w:p>
          <w:p w14:paraId="3C479636" w14:textId="77777777" w:rsidR="00D21C11" w:rsidRPr="008B5E0D" w:rsidRDefault="00D21C11" w:rsidP="006D265E">
            <w:pPr>
              <w:pStyle w:val="TableParagraph"/>
              <w:tabs>
                <w:tab w:val="left" w:pos="284"/>
              </w:tabs>
              <w:spacing w:line="276" w:lineRule="auto"/>
              <w:jc w:val="center"/>
              <w:rPr>
                <w:sz w:val="20"/>
                <w:szCs w:val="20"/>
              </w:rPr>
            </w:pPr>
            <w:r w:rsidRPr="008B5E0D">
              <w:rPr>
                <w:spacing w:val="-5"/>
                <w:sz w:val="20"/>
                <w:szCs w:val="20"/>
              </w:rPr>
              <w:t>Lp.</w:t>
            </w:r>
          </w:p>
        </w:tc>
        <w:tc>
          <w:tcPr>
            <w:tcW w:w="3394" w:type="dxa"/>
            <w:tcBorders>
              <w:top w:val="single" w:sz="4" w:space="0" w:color="000000"/>
              <w:left w:val="single" w:sz="4" w:space="0" w:color="000000"/>
              <w:bottom w:val="single" w:sz="4" w:space="0" w:color="000000"/>
              <w:right w:val="single" w:sz="4" w:space="0" w:color="000000"/>
            </w:tcBorders>
            <w:vAlign w:val="center"/>
          </w:tcPr>
          <w:p w14:paraId="215A577B" w14:textId="77777777" w:rsidR="00D21C11" w:rsidRPr="008B5E0D" w:rsidRDefault="00D21C11" w:rsidP="006D265E">
            <w:pPr>
              <w:pStyle w:val="TableParagraph"/>
              <w:tabs>
                <w:tab w:val="left" w:pos="284"/>
              </w:tabs>
              <w:spacing w:line="276" w:lineRule="auto"/>
              <w:jc w:val="center"/>
              <w:rPr>
                <w:sz w:val="20"/>
                <w:szCs w:val="20"/>
              </w:rPr>
            </w:pPr>
          </w:p>
          <w:p w14:paraId="21DAD690" w14:textId="77777777" w:rsidR="00D21C11" w:rsidRPr="008B5E0D" w:rsidRDefault="00D21C11" w:rsidP="006D265E">
            <w:pPr>
              <w:pStyle w:val="TableParagraph"/>
              <w:tabs>
                <w:tab w:val="left" w:pos="284"/>
              </w:tabs>
              <w:spacing w:line="276" w:lineRule="auto"/>
              <w:jc w:val="center"/>
              <w:rPr>
                <w:sz w:val="20"/>
                <w:szCs w:val="20"/>
              </w:rPr>
            </w:pPr>
            <w:r w:rsidRPr="008B5E0D">
              <w:rPr>
                <w:spacing w:val="-2"/>
                <w:sz w:val="20"/>
                <w:szCs w:val="20"/>
              </w:rPr>
              <w:t>Nazwa</w:t>
            </w:r>
          </w:p>
        </w:tc>
        <w:tc>
          <w:tcPr>
            <w:tcW w:w="1856" w:type="dxa"/>
            <w:tcBorders>
              <w:top w:val="single" w:sz="4" w:space="0" w:color="000000"/>
              <w:left w:val="single" w:sz="4" w:space="0" w:color="000000"/>
              <w:bottom w:val="single" w:sz="4" w:space="0" w:color="000000"/>
              <w:right w:val="single" w:sz="4" w:space="0" w:color="000000"/>
            </w:tcBorders>
            <w:vAlign w:val="center"/>
          </w:tcPr>
          <w:p w14:paraId="6ADB2A84" w14:textId="77777777" w:rsidR="00D21C11" w:rsidRDefault="00D21C11" w:rsidP="00B31445">
            <w:pPr>
              <w:pStyle w:val="TableParagraph"/>
              <w:tabs>
                <w:tab w:val="left" w:pos="284"/>
              </w:tabs>
              <w:spacing w:line="276" w:lineRule="auto"/>
              <w:jc w:val="center"/>
              <w:rPr>
                <w:spacing w:val="-2"/>
                <w:sz w:val="20"/>
                <w:szCs w:val="20"/>
              </w:rPr>
            </w:pPr>
            <w:r w:rsidRPr="008B5E0D">
              <w:rPr>
                <w:spacing w:val="-2"/>
                <w:sz w:val="20"/>
                <w:szCs w:val="20"/>
              </w:rPr>
              <w:t>Liczba osobogodzin</w:t>
            </w:r>
          </w:p>
          <w:p w14:paraId="5E0F9000" w14:textId="4407E2A0" w:rsidR="00B31445" w:rsidRPr="008B5E0D" w:rsidRDefault="00B31445" w:rsidP="00B31445">
            <w:pPr>
              <w:pStyle w:val="TableParagraph"/>
              <w:tabs>
                <w:tab w:val="left" w:pos="284"/>
              </w:tabs>
              <w:spacing w:line="276" w:lineRule="auto"/>
              <w:jc w:val="center"/>
              <w:rPr>
                <w:sz w:val="20"/>
                <w:szCs w:val="20"/>
              </w:rPr>
            </w:pPr>
            <w:r>
              <w:rPr>
                <w:spacing w:val="-2"/>
                <w:sz w:val="20"/>
                <w:szCs w:val="20"/>
              </w:rPr>
              <w:t>(1)</w:t>
            </w:r>
          </w:p>
        </w:tc>
        <w:tc>
          <w:tcPr>
            <w:tcW w:w="2135" w:type="dxa"/>
            <w:tcBorders>
              <w:top w:val="single" w:sz="4" w:space="0" w:color="000000"/>
              <w:left w:val="single" w:sz="4" w:space="0" w:color="000000"/>
              <w:bottom w:val="single" w:sz="4" w:space="0" w:color="000000"/>
              <w:right w:val="single" w:sz="4" w:space="0" w:color="000000"/>
            </w:tcBorders>
            <w:vAlign w:val="center"/>
          </w:tcPr>
          <w:p w14:paraId="16142A24" w14:textId="77777777" w:rsidR="00D21C11" w:rsidRPr="008B5E0D" w:rsidRDefault="00D21C11" w:rsidP="006D265E">
            <w:pPr>
              <w:pStyle w:val="TableParagraph"/>
              <w:tabs>
                <w:tab w:val="left" w:pos="284"/>
              </w:tabs>
              <w:spacing w:line="276" w:lineRule="auto"/>
              <w:jc w:val="center"/>
              <w:rPr>
                <w:spacing w:val="-2"/>
                <w:sz w:val="20"/>
                <w:szCs w:val="20"/>
              </w:rPr>
            </w:pPr>
            <w:r w:rsidRPr="008B5E0D">
              <w:rPr>
                <w:sz w:val="20"/>
                <w:szCs w:val="20"/>
              </w:rPr>
              <w:t>Cena</w:t>
            </w:r>
            <w:r w:rsidRPr="008B5E0D">
              <w:rPr>
                <w:spacing w:val="-7"/>
                <w:sz w:val="20"/>
                <w:szCs w:val="20"/>
              </w:rPr>
              <w:t xml:space="preserve"> </w:t>
            </w:r>
            <w:r w:rsidRPr="008B5E0D">
              <w:rPr>
                <w:sz w:val="20"/>
                <w:szCs w:val="20"/>
              </w:rPr>
              <w:t>jedn.</w:t>
            </w:r>
            <w:r w:rsidRPr="008B5E0D">
              <w:rPr>
                <w:spacing w:val="-6"/>
                <w:sz w:val="20"/>
                <w:szCs w:val="20"/>
              </w:rPr>
              <w:t xml:space="preserve"> </w:t>
            </w:r>
            <w:r w:rsidRPr="008B5E0D">
              <w:rPr>
                <w:sz w:val="20"/>
                <w:szCs w:val="20"/>
              </w:rPr>
              <w:t>brutto</w:t>
            </w:r>
            <w:r w:rsidRPr="008B5E0D">
              <w:rPr>
                <w:spacing w:val="-6"/>
                <w:sz w:val="20"/>
                <w:szCs w:val="20"/>
              </w:rPr>
              <w:t xml:space="preserve"> </w:t>
            </w:r>
            <w:r w:rsidRPr="008B5E0D">
              <w:rPr>
                <w:spacing w:val="-5"/>
                <w:sz w:val="20"/>
                <w:szCs w:val="20"/>
              </w:rPr>
              <w:t>za</w:t>
            </w:r>
          </w:p>
          <w:p w14:paraId="4AB23A19" w14:textId="6840E921" w:rsidR="00D21C11" w:rsidRDefault="00B31445" w:rsidP="00B31445">
            <w:pPr>
              <w:pStyle w:val="TableParagraph"/>
              <w:tabs>
                <w:tab w:val="left" w:pos="284"/>
              </w:tabs>
              <w:spacing w:line="276" w:lineRule="auto"/>
              <w:jc w:val="center"/>
              <w:rPr>
                <w:spacing w:val="-2"/>
                <w:sz w:val="20"/>
                <w:szCs w:val="20"/>
              </w:rPr>
            </w:pPr>
            <w:r w:rsidRPr="008B5E0D">
              <w:rPr>
                <w:spacing w:val="-2"/>
                <w:sz w:val="20"/>
                <w:szCs w:val="20"/>
              </w:rPr>
              <w:t>O</w:t>
            </w:r>
            <w:r w:rsidR="00D21C11" w:rsidRPr="008B5E0D">
              <w:rPr>
                <w:spacing w:val="-2"/>
                <w:sz w:val="20"/>
                <w:szCs w:val="20"/>
              </w:rPr>
              <w:t>sobogodzinę</w:t>
            </w:r>
          </w:p>
          <w:p w14:paraId="320FC93F" w14:textId="37B5A4FC" w:rsidR="00B31445" w:rsidRPr="008B5E0D" w:rsidRDefault="00B31445" w:rsidP="00B31445">
            <w:pPr>
              <w:pStyle w:val="TableParagraph"/>
              <w:tabs>
                <w:tab w:val="left" w:pos="284"/>
              </w:tabs>
              <w:spacing w:line="276" w:lineRule="auto"/>
              <w:jc w:val="center"/>
              <w:rPr>
                <w:sz w:val="20"/>
                <w:szCs w:val="20"/>
              </w:rPr>
            </w:pPr>
            <w:r>
              <w:rPr>
                <w:spacing w:val="-2"/>
                <w:sz w:val="20"/>
                <w:szCs w:val="20"/>
              </w:rPr>
              <w:t>(2)</w:t>
            </w:r>
          </w:p>
        </w:tc>
        <w:tc>
          <w:tcPr>
            <w:tcW w:w="2136" w:type="dxa"/>
            <w:tcBorders>
              <w:top w:val="single" w:sz="4" w:space="0" w:color="000000"/>
              <w:left w:val="single" w:sz="4" w:space="0" w:color="000000"/>
              <w:bottom w:val="single" w:sz="4" w:space="0" w:color="000000"/>
              <w:right w:val="single" w:sz="4" w:space="0" w:color="000000"/>
            </w:tcBorders>
            <w:vAlign w:val="center"/>
          </w:tcPr>
          <w:p w14:paraId="22A8459D" w14:textId="77777777" w:rsidR="00D21C11" w:rsidRPr="008B5E0D" w:rsidRDefault="00D21C11" w:rsidP="006D265E">
            <w:pPr>
              <w:pStyle w:val="TableParagraph"/>
              <w:tabs>
                <w:tab w:val="left" w:pos="284"/>
              </w:tabs>
              <w:spacing w:line="276" w:lineRule="auto"/>
              <w:jc w:val="center"/>
              <w:rPr>
                <w:sz w:val="20"/>
                <w:szCs w:val="20"/>
              </w:rPr>
            </w:pPr>
            <w:r w:rsidRPr="008B5E0D">
              <w:rPr>
                <w:sz w:val="20"/>
                <w:szCs w:val="20"/>
              </w:rPr>
              <w:t>Wartość</w:t>
            </w:r>
            <w:r w:rsidRPr="008B5E0D">
              <w:rPr>
                <w:spacing w:val="-8"/>
                <w:sz w:val="20"/>
                <w:szCs w:val="20"/>
              </w:rPr>
              <w:t xml:space="preserve"> </w:t>
            </w:r>
            <w:r w:rsidRPr="008B5E0D">
              <w:rPr>
                <w:sz w:val="20"/>
                <w:szCs w:val="20"/>
              </w:rPr>
              <w:t>brutto</w:t>
            </w:r>
            <w:r w:rsidRPr="008B5E0D">
              <w:rPr>
                <w:spacing w:val="-6"/>
                <w:sz w:val="20"/>
                <w:szCs w:val="20"/>
              </w:rPr>
              <w:t xml:space="preserve"> </w:t>
            </w:r>
            <w:r w:rsidRPr="008B5E0D">
              <w:rPr>
                <w:spacing w:val="-2"/>
                <w:sz w:val="20"/>
                <w:szCs w:val="20"/>
              </w:rPr>
              <w:t>ogółem</w:t>
            </w:r>
          </w:p>
          <w:p w14:paraId="2C8355B4" w14:textId="77777777" w:rsidR="00D21C11" w:rsidRPr="008B5E0D" w:rsidRDefault="00D21C11" w:rsidP="006D265E">
            <w:pPr>
              <w:pStyle w:val="TableParagraph"/>
              <w:tabs>
                <w:tab w:val="left" w:pos="284"/>
              </w:tabs>
              <w:spacing w:line="276" w:lineRule="auto"/>
              <w:jc w:val="center"/>
              <w:rPr>
                <w:sz w:val="20"/>
                <w:szCs w:val="20"/>
              </w:rPr>
            </w:pPr>
            <w:r w:rsidRPr="008B5E0D">
              <w:rPr>
                <w:sz w:val="20"/>
                <w:szCs w:val="20"/>
              </w:rPr>
              <w:t>(1</w:t>
            </w:r>
            <w:r w:rsidRPr="008B5E0D">
              <w:rPr>
                <w:spacing w:val="-3"/>
                <w:sz w:val="20"/>
                <w:szCs w:val="20"/>
              </w:rPr>
              <w:t xml:space="preserve"> </w:t>
            </w:r>
            <w:r w:rsidRPr="008B5E0D">
              <w:rPr>
                <w:sz w:val="20"/>
                <w:szCs w:val="20"/>
              </w:rPr>
              <w:t>x</w:t>
            </w:r>
            <w:r w:rsidRPr="008B5E0D">
              <w:rPr>
                <w:spacing w:val="-1"/>
                <w:sz w:val="20"/>
                <w:szCs w:val="20"/>
              </w:rPr>
              <w:t xml:space="preserve"> </w:t>
            </w:r>
            <w:r w:rsidRPr="008B5E0D">
              <w:rPr>
                <w:spacing w:val="-5"/>
                <w:sz w:val="20"/>
                <w:szCs w:val="20"/>
              </w:rPr>
              <w:t>2)</w:t>
            </w:r>
          </w:p>
        </w:tc>
      </w:tr>
      <w:tr w:rsidR="009508EB" w:rsidRPr="008B5E0D" w14:paraId="77B59C4B" w14:textId="77777777" w:rsidTr="00D15797">
        <w:trPr>
          <w:trHeight w:val="1123"/>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32CFCEDC" w14:textId="77777777" w:rsidR="009508EB" w:rsidRPr="008B5E0D" w:rsidRDefault="009508EB" w:rsidP="009508EB">
            <w:pPr>
              <w:pStyle w:val="TableParagraph"/>
              <w:tabs>
                <w:tab w:val="left" w:pos="284"/>
              </w:tabs>
              <w:spacing w:line="276" w:lineRule="auto"/>
              <w:jc w:val="center"/>
              <w:rPr>
                <w:sz w:val="20"/>
                <w:szCs w:val="20"/>
              </w:rPr>
            </w:pPr>
          </w:p>
          <w:p w14:paraId="693FA8BC" w14:textId="77777777" w:rsidR="009508EB" w:rsidRPr="008B5E0D" w:rsidRDefault="009508EB" w:rsidP="009508EB">
            <w:pPr>
              <w:pStyle w:val="TableParagraph"/>
              <w:tabs>
                <w:tab w:val="left" w:pos="284"/>
              </w:tabs>
              <w:spacing w:line="276" w:lineRule="auto"/>
              <w:jc w:val="center"/>
              <w:rPr>
                <w:sz w:val="20"/>
                <w:szCs w:val="20"/>
              </w:rPr>
            </w:pPr>
            <w:r w:rsidRPr="008B5E0D">
              <w:rPr>
                <w:spacing w:val="-5"/>
                <w:sz w:val="20"/>
                <w:szCs w:val="20"/>
              </w:rPr>
              <w:t>1.</w:t>
            </w:r>
          </w:p>
        </w:tc>
        <w:tc>
          <w:tcPr>
            <w:tcW w:w="3394" w:type="dxa"/>
            <w:tcBorders>
              <w:top w:val="single" w:sz="4" w:space="0" w:color="000000"/>
              <w:left w:val="single" w:sz="4" w:space="0" w:color="000000"/>
              <w:bottom w:val="single" w:sz="4" w:space="0" w:color="000000"/>
              <w:right w:val="single" w:sz="4" w:space="0" w:color="000000"/>
            </w:tcBorders>
            <w:vAlign w:val="center"/>
          </w:tcPr>
          <w:p w14:paraId="590184BD" w14:textId="4EA30056" w:rsidR="009508EB" w:rsidRDefault="00B31445" w:rsidP="009508EB">
            <w:pPr>
              <w:pStyle w:val="TableParagraph"/>
              <w:tabs>
                <w:tab w:val="left" w:pos="284"/>
              </w:tabs>
              <w:spacing w:line="276" w:lineRule="auto"/>
              <w:jc w:val="center"/>
              <w:rPr>
                <w:sz w:val="20"/>
                <w:szCs w:val="20"/>
              </w:rPr>
            </w:pPr>
            <w:r>
              <w:rPr>
                <w:sz w:val="20"/>
                <w:szCs w:val="20"/>
              </w:rPr>
              <w:t xml:space="preserve">A1. </w:t>
            </w:r>
            <w:r w:rsidRPr="00B31445">
              <w:rPr>
                <w:sz w:val="20"/>
                <w:szCs w:val="20"/>
              </w:rPr>
              <w:t>Szkolenie zawodowe Kierowca kat. C</w:t>
            </w:r>
          </w:p>
          <w:p w14:paraId="0ABA9C90" w14:textId="7E19EB3D" w:rsidR="00B31445" w:rsidRPr="008B5E0D" w:rsidRDefault="00B31445" w:rsidP="009508EB">
            <w:pPr>
              <w:pStyle w:val="TableParagraph"/>
              <w:tabs>
                <w:tab w:val="left" w:pos="284"/>
              </w:tabs>
              <w:spacing w:line="276" w:lineRule="auto"/>
              <w:jc w:val="center"/>
              <w:rPr>
                <w:sz w:val="20"/>
                <w:szCs w:val="20"/>
              </w:rPr>
            </w:pPr>
            <w:r>
              <w:rPr>
                <w:sz w:val="20"/>
                <w:szCs w:val="20"/>
              </w:rPr>
              <w:t>TEORIA</w:t>
            </w:r>
          </w:p>
        </w:tc>
        <w:tc>
          <w:tcPr>
            <w:tcW w:w="1856" w:type="dxa"/>
            <w:tcBorders>
              <w:top w:val="single" w:sz="4" w:space="0" w:color="000000"/>
              <w:left w:val="single" w:sz="4" w:space="0" w:color="000000"/>
              <w:bottom w:val="single" w:sz="4" w:space="0" w:color="000000"/>
              <w:right w:val="single" w:sz="4" w:space="0" w:color="000000"/>
            </w:tcBorders>
            <w:vAlign w:val="center"/>
          </w:tcPr>
          <w:p w14:paraId="3414ED0C" w14:textId="4928624C" w:rsidR="009508EB" w:rsidRPr="008B5E0D" w:rsidRDefault="00B31445" w:rsidP="009508EB">
            <w:pPr>
              <w:pStyle w:val="TableParagraph"/>
              <w:tabs>
                <w:tab w:val="left" w:pos="284"/>
              </w:tabs>
              <w:spacing w:line="276" w:lineRule="auto"/>
              <w:jc w:val="center"/>
              <w:rPr>
                <w:sz w:val="20"/>
                <w:szCs w:val="20"/>
              </w:rPr>
            </w:pPr>
            <w:r>
              <w:rPr>
                <w:sz w:val="20"/>
                <w:szCs w:val="20"/>
              </w:rPr>
              <w:t>20 godzin</w:t>
            </w:r>
          </w:p>
        </w:tc>
        <w:tc>
          <w:tcPr>
            <w:tcW w:w="2135" w:type="dxa"/>
            <w:tcBorders>
              <w:top w:val="single" w:sz="4" w:space="0" w:color="000000"/>
              <w:left w:val="single" w:sz="4" w:space="0" w:color="000000"/>
              <w:bottom w:val="single" w:sz="4" w:space="0" w:color="000000"/>
              <w:right w:val="single" w:sz="4" w:space="0" w:color="000000"/>
            </w:tcBorders>
            <w:vAlign w:val="center"/>
          </w:tcPr>
          <w:p w14:paraId="21D6A9B2" w14:textId="77777777" w:rsidR="009508EB" w:rsidRPr="008B5E0D" w:rsidRDefault="009508EB" w:rsidP="009508EB">
            <w:pPr>
              <w:pStyle w:val="TableParagraph"/>
              <w:tabs>
                <w:tab w:val="left" w:pos="284"/>
              </w:tabs>
              <w:spacing w:line="276" w:lineRule="auto"/>
              <w:jc w:val="center"/>
              <w:rPr>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4338DE51" w14:textId="77777777" w:rsidR="009508EB" w:rsidRPr="008B5E0D" w:rsidRDefault="009508EB" w:rsidP="009508EB">
            <w:pPr>
              <w:pStyle w:val="TableParagraph"/>
              <w:tabs>
                <w:tab w:val="left" w:pos="284"/>
              </w:tabs>
              <w:spacing w:line="276" w:lineRule="auto"/>
              <w:jc w:val="center"/>
              <w:rPr>
                <w:sz w:val="20"/>
                <w:szCs w:val="20"/>
              </w:rPr>
            </w:pPr>
          </w:p>
        </w:tc>
      </w:tr>
      <w:tr w:rsidR="009508EB" w:rsidRPr="008B5E0D" w14:paraId="62240D52" w14:textId="77777777" w:rsidTr="00D15797">
        <w:trPr>
          <w:trHeight w:val="1123"/>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0D39E568" w14:textId="77777777" w:rsidR="009508EB" w:rsidRPr="008B5E0D" w:rsidRDefault="009508EB" w:rsidP="009508EB">
            <w:pPr>
              <w:pStyle w:val="TableParagraph"/>
              <w:tabs>
                <w:tab w:val="left" w:pos="284"/>
              </w:tabs>
              <w:spacing w:line="276" w:lineRule="auto"/>
              <w:jc w:val="center"/>
              <w:rPr>
                <w:sz w:val="20"/>
                <w:szCs w:val="20"/>
              </w:rPr>
            </w:pPr>
          </w:p>
          <w:p w14:paraId="01227983" w14:textId="77777777" w:rsidR="009508EB" w:rsidRPr="008B5E0D" w:rsidRDefault="009508EB" w:rsidP="009508EB">
            <w:pPr>
              <w:pStyle w:val="TableParagraph"/>
              <w:tabs>
                <w:tab w:val="left" w:pos="284"/>
              </w:tabs>
              <w:spacing w:line="276" w:lineRule="auto"/>
              <w:jc w:val="center"/>
              <w:rPr>
                <w:sz w:val="20"/>
                <w:szCs w:val="20"/>
              </w:rPr>
            </w:pPr>
            <w:r w:rsidRPr="008B5E0D">
              <w:rPr>
                <w:spacing w:val="-5"/>
                <w:sz w:val="20"/>
                <w:szCs w:val="20"/>
              </w:rPr>
              <w:t>2.</w:t>
            </w:r>
          </w:p>
        </w:tc>
        <w:tc>
          <w:tcPr>
            <w:tcW w:w="3394" w:type="dxa"/>
            <w:tcBorders>
              <w:top w:val="single" w:sz="4" w:space="0" w:color="000000"/>
              <w:left w:val="single" w:sz="4" w:space="0" w:color="000000"/>
              <w:bottom w:val="single" w:sz="4" w:space="0" w:color="000000"/>
              <w:right w:val="single" w:sz="4" w:space="0" w:color="000000"/>
            </w:tcBorders>
            <w:vAlign w:val="center"/>
          </w:tcPr>
          <w:p w14:paraId="2579C80E" w14:textId="77777777" w:rsidR="009508EB" w:rsidRDefault="00B31445" w:rsidP="009508EB">
            <w:pPr>
              <w:pStyle w:val="TableParagraph"/>
              <w:tabs>
                <w:tab w:val="left" w:pos="284"/>
              </w:tabs>
              <w:spacing w:line="276" w:lineRule="auto"/>
              <w:jc w:val="center"/>
              <w:rPr>
                <w:sz w:val="20"/>
                <w:szCs w:val="20"/>
              </w:rPr>
            </w:pPr>
            <w:r>
              <w:rPr>
                <w:sz w:val="20"/>
                <w:szCs w:val="20"/>
              </w:rPr>
              <w:t xml:space="preserve">A2. </w:t>
            </w:r>
            <w:r w:rsidRPr="00B31445">
              <w:rPr>
                <w:sz w:val="20"/>
                <w:szCs w:val="20"/>
              </w:rPr>
              <w:t>Szkolenie zawodowe Kierowca kat. C</w:t>
            </w:r>
          </w:p>
          <w:p w14:paraId="229C48F2" w14:textId="17D315D8" w:rsidR="00B31445" w:rsidRPr="008B5E0D" w:rsidRDefault="00B31445" w:rsidP="009508EB">
            <w:pPr>
              <w:pStyle w:val="TableParagraph"/>
              <w:tabs>
                <w:tab w:val="left" w:pos="284"/>
              </w:tabs>
              <w:spacing w:line="276" w:lineRule="auto"/>
              <w:jc w:val="center"/>
              <w:rPr>
                <w:sz w:val="20"/>
                <w:szCs w:val="20"/>
              </w:rPr>
            </w:pPr>
            <w:r>
              <w:rPr>
                <w:sz w:val="20"/>
                <w:szCs w:val="20"/>
              </w:rPr>
              <w:t>PRAKTYKA</w:t>
            </w:r>
          </w:p>
        </w:tc>
        <w:tc>
          <w:tcPr>
            <w:tcW w:w="1856" w:type="dxa"/>
            <w:tcBorders>
              <w:top w:val="single" w:sz="4" w:space="0" w:color="000000"/>
              <w:left w:val="single" w:sz="4" w:space="0" w:color="000000"/>
              <w:bottom w:val="single" w:sz="4" w:space="0" w:color="000000"/>
              <w:right w:val="single" w:sz="4" w:space="0" w:color="000000"/>
            </w:tcBorders>
            <w:vAlign w:val="center"/>
          </w:tcPr>
          <w:p w14:paraId="60A721C9" w14:textId="45645D87" w:rsidR="009508EB" w:rsidRPr="008B5E0D" w:rsidRDefault="00B31445" w:rsidP="009508EB">
            <w:pPr>
              <w:pStyle w:val="TableParagraph"/>
              <w:tabs>
                <w:tab w:val="left" w:pos="284"/>
              </w:tabs>
              <w:spacing w:line="276" w:lineRule="auto"/>
              <w:jc w:val="center"/>
              <w:rPr>
                <w:sz w:val="20"/>
                <w:szCs w:val="20"/>
              </w:rPr>
            </w:pPr>
            <w:r>
              <w:rPr>
                <w:sz w:val="20"/>
                <w:szCs w:val="20"/>
              </w:rPr>
              <w:t>330 godzin</w:t>
            </w:r>
          </w:p>
        </w:tc>
        <w:tc>
          <w:tcPr>
            <w:tcW w:w="2135" w:type="dxa"/>
            <w:tcBorders>
              <w:top w:val="single" w:sz="4" w:space="0" w:color="000000"/>
              <w:left w:val="single" w:sz="4" w:space="0" w:color="000000"/>
              <w:bottom w:val="single" w:sz="4" w:space="0" w:color="000000"/>
              <w:right w:val="single" w:sz="4" w:space="0" w:color="000000"/>
            </w:tcBorders>
            <w:vAlign w:val="center"/>
          </w:tcPr>
          <w:p w14:paraId="06C8185E" w14:textId="77777777" w:rsidR="009508EB" w:rsidRPr="008B5E0D" w:rsidRDefault="009508EB" w:rsidP="009508EB">
            <w:pPr>
              <w:pStyle w:val="TableParagraph"/>
              <w:tabs>
                <w:tab w:val="left" w:pos="284"/>
              </w:tabs>
              <w:spacing w:line="276" w:lineRule="auto"/>
              <w:jc w:val="center"/>
              <w:rPr>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455B7F00" w14:textId="77777777" w:rsidR="009508EB" w:rsidRPr="008B5E0D" w:rsidRDefault="009508EB" w:rsidP="009508EB">
            <w:pPr>
              <w:pStyle w:val="TableParagraph"/>
              <w:tabs>
                <w:tab w:val="left" w:pos="284"/>
              </w:tabs>
              <w:spacing w:line="276" w:lineRule="auto"/>
              <w:jc w:val="center"/>
              <w:rPr>
                <w:sz w:val="20"/>
                <w:szCs w:val="20"/>
              </w:rPr>
            </w:pPr>
          </w:p>
        </w:tc>
      </w:tr>
      <w:tr w:rsidR="009508EB" w:rsidRPr="008B5E0D" w14:paraId="5DE2DF20" w14:textId="77777777" w:rsidTr="00D15797">
        <w:trPr>
          <w:trHeight w:val="1123"/>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1C1FF954" w14:textId="47AA5FD6" w:rsidR="009508EB" w:rsidRPr="008B5E0D" w:rsidRDefault="009508EB" w:rsidP="009508EB">
            <w:pPr>
              <w:pStyle w:val="TableParagraph"/>
              <w:tabs>
                <w:tab w:val="left" w:pos="284"/>
              </w:tabs>
              <w:spacing w:line="276" w:lineRule="auto"/>
              <w:jc w:val="center"/>
              <w:rPr>
                <w:sz w:val="20"/>
                <w:szCs w:val="20"/>
              </w:rPr>
            </w:pPr>
            <w:r>
              <w:rPr>
                <w:spacing w:val="-5"/>
                <w:sz w:val="20"/>
                <w:szCs w:val="20"/>
              </w:rPr>
              <w:t>3</w:t>
            </w:r>
            <w:r w:rsidRPr="008B5E0D">
              <w:rPr>
                <w:spacing w:val="-5"/>
                <w:sz w:val="20"/>
                <w:szCs w:val="20"/>
              </w:rPr>
              <w:t>.</w:t>
            </w:r>
          </w:p>
        </w:tc>
        <w:tc>
          <w:tcPr>
            <w:tcW w:w="3394" w:type="dxa"/>
            <w:tcBorders>
              <w:top w:val="single" w:sz="4" w:space="0" w:color="000000"/>
              <w:left w:val="single" w:sz="4" w:space="0" w:color="000000"/>
              <w:bottom w:val="single" w:sz="4" w:space="0" w:color="000000"/>
              <w:right w:val="single" w:sz="4" w:space="0" w:color="000000"/>
            </w:tcBorders>
            <w:vAlign w:val="center"/>
          </w:tcPr>
          <w:p w14:paraId="4218C145" w14:textId="77777777" w:rsidR="009508EB" w:rsidRDefault="00B31445" w:rsidP="009508EB">
            <w:pPr>
              <w:pStyle w:val="TableParagraph"/>
              <w:tabs>
                <w:tab w:val="left" w:pos="284"/>
              </w:tabs>
              <w:spacing w:line="276" w:lineRule="auto"/>
              <w:jc w:val="center"/>
              <w:rPr>
                <w:sz w:val="20"/>
                <w:szCs w:val="20"/>
              </w:rPr>
            </w:pPr>
            <w:r>
              <w:rPr>
                <w:sz w:val="20"/>
                <w:szCs w:val="20"/>
              </w:rPr>
              <w:t xml:space="preserve">B1. </w:t>
            </w:r>
            <w:r w:rsidRPr="00B31445">
              <w:rPr>
                <w:sz w:val="20"/>
                <w:szCs w:val="20"/>
              </w:rPr>
              <w:t>Kwalifikacja wstępna przyspieszona na przewóz rzeczy</w:t>
            </w:r>
          </w:p>
          <w:p w14:paraId="2D331069" w14:textId="09BE40D3" w:rsidR="00B31445" w:rsidRPr="008B5E0D" w:rsidRDefault="00B31445" w:rsidP="009508EB">
            <w:pPr>
              <w:pStyle w:val="TableParagraph"/>
              <w:tabs>
                <w:tab w:val="left" w:pos="284"/>
              </w:tabs>
              <w:spacing w:line="276" w:lineRule="auto"/>
              <w:jc w:val="center"/>
              <w:rPr>
                <w:sz w:val="20"/>
                <w:szCs w:val="20"/>
              </w:rPr>
            </w:pPr>
            <w:r>
              <w:rPr>
                <w:sz w:val="20"/>
                <w:szCs w:val="20"/>
              </w:rPr>
              <w:t>TEORIA</w:t>
            </w:r>
          </w:p>
        </w:tc>
        <w:tc>
          <w:tcPr>
            <w:tcW w:w="1856" w:type="dxa"/>
            <w:tcBorders>
              <w:top w:val="single" w:sz="4" w:space="0" w:color="000000"/>
              <w:left w:val="single" w:sz="4" w:space="0" w:color="000000"/>
              <w:bottom w:val="single" w:sz="4" w:space="0" w:color="000000"/>
              <w:right w:val="single" w:sz="4" w:space="0" w:color="000000"/>
            </w:tcBorders>
            <w:vAlign w:val="center"/>
          </w:tcPr>
          <w:p w14:paraId="1B095068" w14:textId="434064F7" w:rsidR="009508EB" w:rsidRDefault="00B31445" w:rsidP="009508EB">
            <w:pPr>
              <w:pStyle w:val="TableParagraph"/>
              <w:tabs>
                <w:tab w:val="left" w:pos="284"/>
              </w:tabs>
              <w:spacing w:line="276" w:lineRule="auto"/>
              <w:jc w:val="center"/>
              <w:rPr>
                <w:sz w:val="20"/>
                <w:szCs w:val="20"/>
              </w:rPr>
            </w:pPr>
            <w:r>
              <w:rPr>
                <w:sz w:val="20"/>
                <w:szCs w:val="20"/>
              </w:rPr>
              <w:t>130 godzin</w:t>
            </w:r>
          </w:p>
        </w:tc>
        <w:tc>
          <w:tcPr>
            <w:tcW w:w="2135" w:type="dxa"/>
            <w:tcBorders>
              <w:top w:val="single" w:sz="4" w:space="0" w:color="000000"/>
              <w:left w:val="single" w:sz="4" w:space="0" w:color="000000"/>
              <w:bottom w:val="single" w:sz="4" w:space="0" w:color="000000"/>
              <w:right w:val="single" w:sz="4" w:space="0" w:color="000000"/>
            </w:tcBorders>
            <w:vAlign w:val="center"/>
          </w:tcPr>
          <w:p w14:paraId="4F5E6B77" w14:textId="77777777" w:rsidR="009508EB" w:rsidRPr="008B5E0D" w:rsidRDefault="009508EB" w:rsidP="009508EB">
            <w:pPr>
              <w:pStyle w:val="TableParagraph"/>
              <w:tabs>
                <w:tab w:val="left" w:pos="284"/>
              </w:tabs>
              <w:spacing w:line="276" w:lineRule="auto"/>
              <w:jc w:val="center"/>
              <w:rPr>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744D8B38" w14:textId="77777777" w:rsidR="009508EB" w:rsidRPr="008B5E0D" w:rsidRDefault="009508EB" w:rsidP="009508EB">
            <w:pPr>
              <w:pStyle w:val="TableParagraph"/>
              <w:tabs>
                <w:tab w:val="left" w:pos="284"/>
              </w:tabs>
              <w:spacing w:line="276" w:lineRule="auto"/>
              <w:jc w:val="center"/>
              <w:rPr>
                <w:sz w:val="20"/>
                <w:szCs w:val="20"/>
              </w:rPr>
            </w:pPr>
          </w:p>
        </w:tc>
      </w:tr>
      <w:tr w:rsidR="009508EB" w:rsidRPr="008B5E0D" w14:paraId="77283193" w14:textId="77777777" w:rsidTr="00D15797">
        <w:trPr>
          <w:trHeight w:val="1123"/>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6396AB29" w14:textId="47D0AC80" w:rsidR="009508EB" w:rsidRPr="008B5E0D" w:rsidRDefault="009508EB" w:rsidP="009508EB">
            <w:pPr>
              <w:pStyle w:val="TableParagraph"/>
              <w:tabs>
                <w:tab w:val="left" w:pos="284"/>
              </w:tabs>
              <w:spacing w:line="276" w:lineRule="auto"/>
              <w:jc w:val="center"/>
              <w:rPr>
                <w:sz w:val="20"/>
                <w:szCs w:val="20"/>
              </w:rPr>
            </w:pPr>
            <w:r>
              <w:rPr>
                <w:spacing w:val="-5"/>
                <w:sz w:val="20"/>
                <w:szCs w:val="20"/>
              </w:rPr>
              <w:t>4.</w:t>
            </w:r>
          </w:p>
        </w:tc>
        <w:tc>
          <w:tcPr>
            <w:tcW w:w="3394" w:type="dxa"/>
            <w:tcBorders>
              <w:top w:val="single" w:sz="4" w:space="0" w:color="000000"/>
              <w:left w:val="single" w:sz="4" w:space="0" w:color="000000"/>
              <w:bottom w:val="single" w:sz="4" w:space="0" w:color="000000"/>
              <w:right w:val="single" w:sz="4" w:space="0" w:color="000000"/>
            </w:tcBorders>
            <w:vAlign w:val="center"/>
          </w:tcPr>
          <w:p w14:paraId="4CCC6DA5" w14:textId="755B9ADE" w:rsidR="009508EB" w:rsidRDefault="00B31445" w:rsidP="009508EB">
            <w:pPr>
              <w:pStyle w:val="TableParagraph"/>
              <w:tabs>
                <w:tab w:val="left" w:pos="284"/>
              </w:tabs>
              <w:spacing w:line="276" w:lineRule="auto"/>
              <w:jc w:val="center"/>
              <w:rPr>
                <w:sz w:val="20"/>
                <w:szCs w:val="20"/>
              </w:rPr>
            </w:pPr>
            <w:r>
              <w:rPr>
                <w:sz w:val="20"/>
                <w:szCs w:val="20"/>
              </w:rPr>
              <w:t xml:space="preserve">B2. </w:t>
            </w:r>
            <w:r w:rsidRPr="00B31445">
              <w:rPr>
                <w:sz w:val="20"/>
                <w:szCs w:val="20"/>
              </w:rPr>
              <w:t>Kwalifikacja wstępna przyspieszona na przewóz rzeczy</w:t>
            </w:r>
          </w:p>
          <w:p w14:paraId="472E915F" w14:textId="36FC6934" w:rsidR="00B31445" w:rsidRPr="008B5E0D" w:rsidRDefault="00B31445" w:rsidP="009508EB">
            <w:pPr>
              <w:pStyle w:val="TableParagraph"/>
              <w:tabs>
                <w:tab w:val="left" w:pos="284"/>
              </w:tabs>
              <w:spacing w:line="276" w:lineRule="auto"/>
              <w:jc w:val="center"/>
              <w:rPr>
                <w:sz w:val="20"/>
                <w:szCs w:val="20"/>
              </w:rPr>
            </w:pPr>
            <w:r>
              <w:rPr>
                <w:sz w:val="20"/>
                <w:szCs w:val="20"/>
              </w:rPr>
              <w:t>PRAKTYKA</w:t>
            </w:r>
          </w:p>
        </w:tc>
        <w:tc>
          <w:tcPr>
            <w:tcW w:w="1856" w:type="dxa"/>
            <w:tcBorders>
              <w:top w:val="single" w:sz="4" w:space="0" w:color="000000"/>
              <w:left w:val="single" w:sz="4" w:space="0" w:color="000000"/>
              <w:bottom w:val="single" w:sz="4" w:space="0" w:color="000000"/>
              <w:right w:val="single" w:sz="4" w:space="0" w:color="000000"/>
            </w:tcBorders>
            <w:vAlign w:val="center"/>
          </w:tcPr>
          <w:p w14:paraId="608BC539" w14:textId="33AAF5E2" w:rsidR="009508EB" w:rsidRPr="008B5E0D" w:rsidRDefault="00B31445" w:rsidP="009508EB">
            <w:pPr>
              <w:pStyle w:val="TableParagraph"/>
              <w:tabs>
                <w:tab w:val="left" w:pos="284"/>
              </w:tabs>
              <w:spacing w:line="276" w:lineRule="auto"/>
              <w:jc w:val="center"/>
              <w:rPr>
                <w:sz w:val="20"/>
                <w:szCs w:val="20"/>
              </w:rPr>
            </w:pPr>
            <w:r>
              <w:rPr>
                <w:sz w:val="20"/>
                <w:szCs w:val="20"/>
              </w:rPr>
              <w:t>110 godzin</w:t>
            </w:r>
          </w:p>
        </w:tc>
        <w:tc>
          <w:tcPr>
            <w:tcW w:w="2135" w:type="dxa"/>
            <w:tcBorders>
              <w:top w:val="single" w:sz="4" w:space="0" w:color="000000"/>
              <w:left w:val="single" w:sz="4" w:space="0" w:color="000000"/>
              <w:bottom w:val="single" w:sz="4" w:space="0" w:color="000000"/>
              <w:right w:val="single" w:sz="4" w:space="0" w:color="000000"/>
            </w:tcBorders>
            <w:vAlign w:val="center"/>
          </w:tcPr>
          <w:p w14:paraId="6D1A0222" w14:textId="77777777" w:rsidR="009508EB" w:rsidRPr="008B5E0D" w:rsidRDefault="009508EB" w:rsidP="009508EB">
            <w:pPr>
              <w:pStyle w:val="TableParagraph"/>
              <w:tabs>
                <w:tab w:val="left" w:pos="284"/>
              </w:tabs>
              <w:spacing w:line="276" w:lineRule="auto"/>
              <w:jc w:val="center"/>
              <w:rPr>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19D0B7CF" w14:textId="77777777" w:rsidR="009508EB" w:rsidRPr="008B5E0D" w:rsidRDefault="009508EB" w:rsidP="009508EB">
            <w:pPr>
              <w:pStyle w:val="TableParagraph"/>
              <w:tabs>
                <w:tab w:val="left" w:pos="284"/>
              </w:tabs>
              <w:spacing w:line="276" w:lineRule="auto"/>
              <w:jc w:val="center"/>
              <w:rPr>
                <w:sz w:val="20"/>
                <w:szCs w:val="20"/>
              </w:rPr>
            </w:pPr>
          </w:p>
        </w:tc>
      </w:tr>
      <w:tr w:rsidR="00CF65F1" w:rsidRPr="008B5E0D" w14:paraId="5928B37C" w14:textId="77777777" w:rsidTr="00D15797">
        <w:trPr>
          <w:trHeight w:val="1123"/>
          <w:jc w:val="center"/>
        </w:trPr>
        <w:tc>
          <w:tcPr>
            <w:tcW w:w="674" w:type="dxa"/>
            <w:tcBorders>
              <w:top w:val="single" w:sz="4" w:space="0" w:color="000000"/>
              <w:left w:val="single" w:sz="4" w:space="0" w:color="000000"/>
              <w:bottom w:val="single" w:sz="4" w:space="0" w:color="000000"/>
              <w:right w:val="single" w:sz="4" w:space="0" w:color="000000"/>
            </w:tcBorders>
            <w:vAlign w:val="center"/>
          </w:tcPr>
          <w:p w14:paraId="3BA2344D" w14:textId="3C1A3F57" w:rsidR="00CF65F1" w:rsidRDefault="00CF65F1" w:rsidP="009508EB">
            <w:pPr>
              <w:pStyle w:val="TableParagraph"/>
              <w:tabs>
                <w:tab w:val="left" w:pos="284"/>
              </w:tabs>
              <w:spacing w:line="276" w:lineRule="auto"/>
              <w:jc w:val="center"/>
              <w:rPr>
                <w:spacing w:val="-5"/>
                <w:sz w:val="20"/>
                <w:szCs w:val="20"/>
              </w:rPr>
            </w:pPr>
            <w:r>
              <w:rPr>
                <w:spacing w:val="-5"/>
                <w:sz w:val="20"/>
                <w:szCs w:val="20"/>
              </w:rPr>
              <w:t>5.</w:t>
            </w:r>
          </w:p>
        </w:tc>
        <w:tc>
          <w:tcPr>
            <w:tcW w:w="3394" w:type="dxa"/>
            <w:tcBorders>
              <w:top w:val="single" w:sz="4" w:space="0" w:color="000000"/>
              <w:left w:val="single" w:sz="4" w:space="0" w:color="000000"/>
              <w:bottom w:val="single" w:sz="4" w:space="0" w:color="000000"/>
              <w:right w:val="single" w:sz="4" w:space="0" w:color="000000"/>
            </w:tcBorders>
            <w:vAlign w:val="center"/>
          </w:tcPr>
          <w:p w14:paraId="39704451" w14:textId="77777777" w:rsidR="00CF65F1" w:rsidRDefault="00B31445" w:rsidP="009508EB">
            <w:pPr>
              <w:pStyle w:val="TableParagraph"/>
              <w:tabs>
                <w:tab w:val="left" w:pos="284"/>
              </w:tabs>
              <w:spacing w:line="276" w:lineRule="auto"/>
              <w:jc w:val="center"/>
              <w:rPr>
                <w:sz w:val="20"/>
                <w:szCs w:val="20"/>
              </w:rPr>
            </w:pPr>
            <w:r>
              <w:rPr>
                <w:sz w:val="20"/>
                <w:szCs w:val="20"/>
              </w:rPr>
              <w:t xml:space="preserve">B3. </w:t>
            </w:r>
            <w:r w:rsidRPr="00B31445">
              <w:rPr>
                <w:sz w:val="20"/>
                <w:szCs w:val="20"/>
              </w:rPr>
              <w:t>Kwalifikacja wstępna przyspieszona na przewóz rzeczy</w:t>
            </w:r>
          </w:p>
          <w:p w14:paraId="58BD3A06" w14:textId="2ACCF8D1" w:rsidR="00B31445" w:rsidRDefault="00B31445" w:rsidP="009508EB">
            <w:pPr>
              <w:pStyle w:val="TableParagraph"/>
              <w:tabs>
                <w:tab w:val="left" w:pos="284"/>
              </w:tabs>
              <w:spacing w:line="276" w:lineRule="auto"/>
              <w:jc w:val="center"/>
              <w:rPr>
                <w:sz w:val="20"/>
                <w:szCs w:val="20"/>
              </w:rPr>
            </w:pPr>
            <w:r>
              <w:rPr>
                <w:sz w:val="20"/>
                <w:szCs w:val="20"/>
              </w:rPr>
              <w:t>SYMULAOR</w:t>
            </w:r>
          </w:p>
        </w:tc>
        <w:tc>
          <w:tcPr>
            <w:tcW w:w="1856" w:type="dxa"/>
            <w:tcBorders>
              <w:top w:val="single" w:sz="4" w:space="0" w:color="000000"/>
              <w:left w:val="single" w:sz="4" w:space="0" w:color="000000"/>
              <w:bottom w:val="single" w:sz="4" w:space="0" w:color="000000"/>
              <w:right w:val="single" w:sz="4" w:space="0" w:color="000000"/>
            </w:tcBorders>
            <w:vAlign w:val="center"/>
          </w:tcPr>
          <w:p w14:paraId="6E67E007" w14:textId="1C75E356" w:rsidR="00CF65F1" w:rsidRDefault="00B31445" w:rsidP="009508EB">
            <w:pPr>
              <w:pStyle w:val="TableParagraph"/>
              <w:tabs>
                <w:tab w:val="left" w:pos="284"/>
              </w:tabs>
              <w:spacing w:line="276" w:lineRule="auto"/>
              <w:jc w:val="center"/>
              <w:rPr>
                <w:sz w:val="20"/>
                <w:szCs w:val="20"/>
              </w:rPr>
            </w:pPr>
            <w:r>
              <w:rPr>
                <w:sz w:val="20"/>
                <w:szCs w:val="20"/>
              </w:rPr>
              <w:t>11 godzin</w:t>
            </w:r>
          </w:p>
        </w:tc>
        <w:tc>
          <w:tcPr>
            <w:tcW w:w="2135" w:type="dxa"/>
            <w:tcBorders>
              <w:top w:val="single" w:sz="4" w:space="0" w:color="000000"/>
              <w:left w:val="single" w:sz="4" w:space="0" w:color="000000"/>
              <w:bottom w:val="single" w:sz="4" w:space="0" w:color="000000"/>
              <w:right w:val="single" w:sz="4" w:space="0" w:color="000000"/>
            </w:tcBorders>
            <w:vAlign w:val="center"/>
          </w:tcPr>
          <w:p w14:paraId="220A634E" w14:textId="77777777" w:rsidR="00CF65F1" w:rsidRPr="008B5E0D" w:rsidRDefault="00CF65F1" w:rsidP="009508EB">
            <w:pPr>
              <w:pStyle w:val="TableParagraph"/>
              <w:tabs>
                <w:tab w:val="left" w:pos="284"/>
              </w:tabs>
              <w:spacing w:line="276" w:lineRule="auto"/>
              <w:jc w:val="center"/>
              <w:rPr>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14:paraId="03907D6F" w14:textId="77777777" w:rsidR="00CF65F1" w:rsidRPr="008B5E0D" w:rsidRDefault="00CF65F1" w:rsidP="009508EB">
            <w:pPr>
              <w:pStyle w:val="TableParagraph"/>
              <w:tabs>
                <w:tab w:val="left" w:pos="284"/>
              </w:tabs>
              <w:spacing w:line="276" w:lineRule="auto"/>
              <w:jc w:val="center"/>
              <w:rPr>
                <w:sz w:val="20"/>
                <w:szCs w:val="20"/>
              </w:rPr>
            </w:pPr>
          </w:p>
        </w:tc>
      </w:tr>
      <w:tr w:rsidR="00B31445" w:rsidRPr="008B5E0D" w14:paraId="0AAA4C00" w14:textId="77777777" w:rsidTr="0012385D">
        <w:trPr>
          <w:trHeight w:val="1123"/>
          <w:jc w:val="center"/>
        </w:trPr>
        <w:tc>
          <w:tcPr>
            <w:tcW w:w="8059" w:type="dxa"/>
            <w:gridSpan w:val="4"/>
            <w:tcBorders>
              <w:top w:val="single" w:sz="4" w:space="0" w:color="000000"/>
              <w:left w:val="single" w:sz="4" w:space="0" w:color="000000"/>
              <w:bottom w:val="single" w:sz="4" w:space="0" w:color="000000"/>
              <w:right w:val="single" w:sz="4" w:space="0" w:color="000000"/>
            </w:tcBorders>
            <w:vAlign w:val="center"/>
          </w:tcPr>
          <w:p w14:paraId="33166815" w14:textId="03A714E6" w:rsidR="00B31445" w:rsidRPr="008B5E0D" w:rsidRDefault="00B31445" w:rsidP="009508EB">
            <w:pPr>
              <w:pStyle w:val="TableParagraph"/>
              <w:tabs>
                <w:tab w:val="left" w:pos="284"/>
              </w:tabs>
              <w:spacing w:line="276" w:lineRule="auto"/>
              <w:jc w:val="center"/>
              <w:rPr>
                <w:sz w:val="20"/>
                <w:szCs w:val="20"/>
              </w:rPr>
            </w:pPr>
            <w:r>
              <w:rPr>
                <w:sz w:val="20"/>
                <w:szCs w:val="20"/>
              </w:rPr>
              <w:t xml:space="preserve">                                                                                                                                  RAZEM:</w:t>
            </w:r>
          </w:p>
        </w:tc>
        <w:tc>
          <w:tcPr>
            <w:tcW w:w="2136" w:type="dxa"/>
            <w:tcBorders>
              <w:top w:val="single" w:sz="4" w:space="0" w:color="000000"/>
              <w:left w:val="single" w:sz="4" w:space="0" w:color="000000"/>
              <w:bottom w:val="single" w:sz="4" w:space="0" w:color="000000"/>
              <w:right w:val="single" w:sz="4" w:space="0" w:color="000000"/>
            </w:tcBorders>
            <w:vAlign w:val="center"/>
          </w:tcPr>
          <w:p w14:paraId="7DA3A97E" w14:textId="77777777" w:rsidR="00B31445" w:rsidRPr="008B5E0D" w:rsidRDefault="00B31445" w:rsidP="009508EB">
            <w:pPr>
              <w:pStyle w:val="TableParagraph"/>
              <w:tabs>
                <w:tab w:val="left" w:pos="284"/>
              </w:tabs>
              <w:spacing w:line="276" w:lineRule="auto"/>
              <w:jc w:val="center"/>
              <w:rPr>
                <w:sz w:val="20"/>
                <w:szCs w:val="20"/>
              </w:rPr>
            </w:pPr>
          </w:p>
        </w:tc>
      </w:tr>
    </w:tbl>
    <w:p w14:paraId="1466976D" w14:textId="05EC36B7" w:rsidR="00D21C11" w:rsidRPr="007268A5" w:rsidRDefault="00D21C11" w:rsidP="00D21C11">
      <w:pPr>
        <w:rPr>
          <w:sz w:val="20"/>
          <w:szCs w:val="20"/>
        </w:rPr>
      </w:pPr>
    </w:p>
    <w:p w14:paraId="3ECBE007" w14:textId="77777777" w:rsidR="00D21C11" w:rsidRPr="00B31445" w:rsidRDefault="00D21C11" w:rsidP="00D15797">
      <w:pPr>
        <w:pStyle w:val="Akapitzlist1"/>
        <w:numPr>
          <w:ilvl w:val="0"/>
          <w:numId w:val="2"/>
        </w:numPr>
        <w:tabs>
          <w:tab w:val="clear" w:pos="0"/>
          <w:tab w:val="left" w:pos="284"/>
          <w:tab w:val="left" w:pos="832"/>
        </w:tabs>
        <w:spacing w:line="276" w:lineRule="auto"/>
        <w:ind w:left="0" w:firstLine="0"/>
        <w:rPr>
          <w:sz w:val="20"/>
          <w:szCs w:val="20"/>
        </w:rPr>
      </w:pPr>
      <w:r w:rsidRPr="008B5E0D">
        <w:rPr>
          <w:sz w:val="20"/>
          <w:szCs w:val="20"/>
        </w:rPr>
        <w:t>Powyższe</w:t>
      </w:r>
      <w:r w:rsidRPr="008B5E0D">
        <w:rPr>
          <w:spacing w:val="37"/>
          <w:sz w:val="20"/>
          <w:szCs w:val="20"/>
        </w:rPr>
        <w:t xml:space="preserve"> </w:t>
      </w:r>
      <w:r w:rsidRPr="008B5E0D">
        <w:rPr>
          <w:sz w:val="20"/>
          <w:szCs w:val="20"/>
        </w:rPr>
        <w:t>ceny</w:t>
      </w:r>
      <w:r w:rsidRPr="008B5E0D">
        <w:rPr>
          <w:spacing w:val="37"/>
          <w:sz w:val="20"/>
          <w:szCs w:val="20"/>
        </w:rPr>
        <w:t xml:space="preserve"> </w:t>
      </w:r>
      <w:r w:rsidRPr="008B5E0D">
        <w:rPr>
          <w:sz w:val="20"/>
          <w:szCs w:val="20"/>
        </w:rPr>
        <w:t>uwzględniają</w:t>
      </w:r>
      <w:r w:rsidRPr="008B5E0D">
        <w:rPr>
          <w:spacing w:val="40"/>
          <w:sz w:val="20"/>
          <w:szCs w:val="20"/>
        </w:rPr>
        <w:t xml:space="preserve"> </w:t>
      </w:r>
      <w:r w:rsidRPr="008B5E0D">
        <w:rPr>
          <w:sz w:val="20"/>
          <w:szCs w:val="20"/>
        </w:rPr>
        <w:t>wszystkie</w:t>
      </w:r>
      <w:r w:rsidRPr="008B5E0D">
        <w:rPr>
          <w:spacing w:val="39"/>
          <w:sz w:val="20"/>
          <w:szCs w:val="20"/>
        </w:rPr>
        <w:t xml:space="preserve"> </w:t>
      </w:r>
      <w:r w:rsidRPr="008B5E0D">
        <w:rPr>
          <w:sz w:val="20"/>
          <w:szCs w:val="20"/>
        </w:rPr>
        <w:t>koszty</w:t>
      </w:r>
      <w:r w:rsidRPr="008B5E0D">
        <w:rPr>
          <w:spacing w:val="38"/>
          <w:sz w:val="20"/>
          <w:szCs w:val="20"/>
        </w:rPr>
        <w:t xml:space="preserve"> </w:t>
      </w:r>
      <w:r w:rsidRPr="008B5E0D">
        <w:rPr>
          <w:sz w:val="20"/>
          <w:szCs w:val="20"/>
        </w:rPr>
        <w:t>Wykonawcy</w:t>
      </w:r>
      <w:r w:rsidRPr="008B5E0D">
        <w:rPr>
          <w:spacing w:val="38"/>
          <w:sz w:val="20"/>
          <w:szCs w:val="20"/>
        </w:rPr>
        <w:t xml:space="preserve"> </w:t>
      </w:r>
      <w:r w:rsidRPr="008B5E0D">
        <w:rPr>
          <w:sz w:val="20"/>
          <w:szCs w:val="20"/>
        </w:rPr>
        <w:t>związane</w:t>
      </w:r>
      <w:r w:rsidRPr="008B5E0D">
        <w:rPr>
          <w:spacing w:val="36"/>
          <w:sz w:val="20"/>
          <w:szCs w:val="20"/>
        </w:rPr>
        <w:t xml:space="preserve"> </w:t>
      </w:r>
      <w:r w:rsidRPr="008B5E0D">
        <w:rPr>
          <w:sz w:val="20"/>
          <w:szCs w:val="20"/>
        </w:rPr>
        <w:t>z</w:t>
      </w:r>
      <w:r w:rsidRPr="008B5E0D">
        <w:rPr>
          <w:spacing w:val="37"/>
          <w:sz w:val="20"/>
          <w:szCs w:val="20"/>
        </w:rPr>
        <w:t xml:space="preserve"> </w:t>
      </w:r>
      <w:r w:rsidRPr="008B5E0D">
        <w:rPr>
          <w:sz w:val="20"/>
          <w:szCs w:val="20"/>
        </w:rPr>
        <w:t>wykonaniem</w:t>
      </w:r>
      <w:r w:rsidRPr="008B5E0D">
        <w:rPr>
          <w:spacing w:val="36"/>
          <w:sz w:val="20"/>
          <w:szCs w:val="20"/>
        </w:rPr>
        <w:t xml:space="preserve"> </w:t>
      </w:r>
      <w:r w:rsidRPr="008B5E0D">
        <w:rPr>
          <w:sz w:val="20"/>
          <w:szCs w:val="20"/>
        </w:rPr>
        <w:t>i dostarczeniem</w:t>
      </w:r>
      <w:r w:rsidRPr="008B5E0D">
        <w:rPr>
          <w:spacing w:val="36"/>
          <w:sz w:val="20"/>
          <w:szCs w:val="20"/>
        </w:rPr>
        <w:t xml:space="preserve"> </w:t>
      </w:r>
      <w:r w:rsidRPr="008B5E0D">
        <w:rPr>
          <w:spacing w:val="-2"/>
          <w:sz w:val="20"/>
          <w:szCs w:val="20"/>
        </w:rPr>
        <w:t xml:space="preserve">przedmiotu </w:t>
      </w:r>
      <w:r w:rsidRPr="008B5E0D">
        <w:rPr>
          <w:sz w:val="20"/>
          <w:szCs w:val="20"/>
        </w:rPr>
        <w:t>zamówienia</w:t>
      </w:r>
      <w:r w:rsidRPr="008B5E0D">
        <w:rPr>
          <w:spacing w:val="-8"/>
          <w:sz w:val="20"/>
          <w:szCs w:val="20"/>
        </w:rPr>
        <w:t xml:space="preserve"> </w:t>
      </w:r>
      <w:r w:rsidRPr="008B5E0D">
        <w:rPr>
          <w:sz w:val="20"/>
          <w:szCs w:val="20"/>
        </w:rPr>
        <w:t>i</w:t>
      </w:r>
      <w:r w:rsidRPr="008B5E0D">
        <w:rPr>
          <w:spacing w:val="-9"/>
          <w:sz w:val="20"/>
          <w:szCs w:val="20"/>
        </w:rPr>
        <w:t xml:space="preserve"> </w:t>
      </w:r>
      <w:r w:rsidRPr="008B5E0D">
        <w:rPr>
          <w:sz w:val="20"/>
          <w:szCs w:val="20"/>
        </w:rPr>
        <w:t>oszacowane</w:t>
      </w:r>
      <w:r w:rsidRPr="008B5E0D">
        <w:rPr>
          <w:spacing w:val="-9"/>
          <w:sz w:val="20"/>
          <w:szCs w:val="20"/>
        </w:rPr>
        <w:t xml:space="preserve"> </w:t>
      </w:r>
      <w:r w:rsidRPr="008B5E0D">
        <w:rPr>
          <w:sz w:val="20"/>
          <w:szCs w:val="20"/>
        </w:rPr>
        <w:t>zostały</w:t>
      </w:r>
      <w:r w:rsidRPr="008B5E0D">
        <w:rPr>
          <w:spacing w:val="-7"/>
          <w:sz w:val="20"/>
          <w:szCs w:val="20"/>
        </w:rPr>
        <w:t xml:space="preserve"> </w:t>
      </w:r>
      <w:r w:rsidRPr="008B5E0D">
        <w:rPr>
          <w:sz w:val="20"/>
          <w:szCs w:val="20"/>
        </w:rPr>
        <w:t>z</w:t>
      </w:r>
      <w:r w:rsidRPr="008B5E0D">
        <w:rPr>
          <w:spacing w:val="-8"/>
          <w:sz w:val="20"/>
          <w:szCs w:val="20"/>
        </w:rPr>
        <w:t xml:space="preserve"> </w:t>
      </w:r>
      <w:r w:rsidRPr="008B5E0D">
        <w:rPr>
          <w:sz w:val="20"/>
          <w:szCs w:val="20"/>
        </w:rPr>
        <w:t>uwzględnieniem</w:t>
      </w:r>
      <w:r w:rsidRPr="008B5E0D">
        <w:rPr>
          <w:spacing w:val="-9"/>
          <w:sz w:val="20"/>
          <w:szCs w:val="20"/>
        </w:rPr>
        <w:t xml:space="preserve"> </w:t>
      </w:r>
      <w:r w:rsidRPr="008B5E0D">
        <w:rPr>
          <w:sz w:val="20"/>
          <w:szCs w:val="20"/>
        </w:rPr>
        <w:t>wszystkich</w:t>
      </w:r>
      <w:r w:rsidRPr="008B5E0D">
        <w:rPr>
          <w:spacing w:val="-8"/>
          <w:sz w:val="20"/>
          <w:szCs w:val="20"/>
        </w:rPr>
        <w:t xml:space="preserve"> </w:t>
      </w:r>
      <w:r w:rsidRPr="008B5E0D">
        <w:rPr>
          <w:sz w:val="20"/>
          <w:szCs w:val="20"/>
        </w:rPr>
        <w:t>warunków</w:t>
      </w:r>
      <w:r w:rsidRPr="008B5E0D">
        <w:rPr>
          <w:spacing w:val="-8"/>
          <w:sz w:val="20"/>
          <w:szCs w:val="20"/>
        </w:rPr>
        <w:t xml:space="preserve"> </w:t>
      </w:r>
      <w:r w:rsidRPr="008B5E0D">
        <w:rPr>
          <w:sz w:val="20"/>
          <w:szCs w:val="20"/>
        </w:rPr>
        <w:t>określonych</w:t>
      </w:r>
      <w:r w:rsidRPr="008B5E0D">
        <w:rPr>
          <w:spacing w:val="-8"/>
          <w:sz w:val="20"/>
          <w:szCs w:val="20"/>
        </w:rPr>
        <w:t xml:space="preserve"> </w:t>
      </w:r>
      <w:r w:rsidRPr="008B5E0D">
        <w:rPr>
          <w:sz w:val="20"/>
          <w:szCs w:val="20"/>
        </w:rPr>
        <w:t>w</w:t>
      </w:r>
      <w:r w:rsidRPr="008B5E0D">
        <w:rPr>
          <w:spacing w:val="-9"/>
          <w:sz w:val="20"/>
          <w:szCs w:val="20"/>
        </w:rPr>
        <w:t xml:space="preserve"> </w:t>
      </w:r>
      <w:r w:rsidRPr="008B5E0D">
        <w:rPr>
          <w:sz w:val="20"/>
          <w:szCs w:val="20"/>
        </w:rPr>
        <w:t>zapytaniu</w:t>
      </w:r>
      <w:r w:rsidRPr="008B5E0D">
        <w:rPr>
          <w:spacing w:val="-8"/>
          <w:sz w:val="20"/>
          <w:szCs w:val="20"/>
        </w:rPr>
        <w:t xml:space="preserve"> </w:t>
      </w:r>
      <w:r w:rsidRPr="008B5E0D">
        <w:rPr>
          <w:spacing w:val="-2"/>
          <w:sz w:val="20"/>
          <w:szCs w:val="20"/>
        </w:rPr>
        <w:t>ofertowym.</w:t>
      </w:r>
    </w:p>
    <w:p w14:paraId="68AFE51D" w14:textId="77777777" w:rsidR="00B31445" w:rsidRPr="00E653A4" w:rsidRDefault="00B31445" w:rsidP="00B31445">
      <w:pPr>
        <w:pStyle w:val="Akapitzlist1"/>
        <w:numPr>
          <w:ilvl w:val="0"/>
          <w:numId w:val="2"/>
        </w:numPr>
        <w:tabs>
          <w:tab w:val="clear" w:pos="0"/>
          <w:tab w:val="left" w:pos="284"/>
          <w:tab w:val="left" w:pos="832"/>
        </w:tabs>
        <w:spacing w:line="360" w:lineRule="auto"/>
        <w:ind w:left="0" w:firstLine="0"/>
        <w:jc w:val="left"/>
        <w:rPr>
          <w:sz w:val="20"/>
          <w:szCs w:val="20"/>
        </w:rPr>
      </w:pPr>
      <w:r w:rsidRPr="00E653A4">
        <w:rPr>
          <w:sz w:val="20"/>
          <w:szCs w:val="20"/>
        </w:rPr>
        <w:t>Deklarowany</w:t>
      </w:r>
      <w:r w:rsidRPr="00E653A4">
        <w:rPr>
          <w:spacing w:val="-12"/>
          <w:sz w:val="20"/>
          <w:szCs w:val="20"/>
        </w:rPr>
        <w:t xml:space="preserve"> </w:t>
      </w:r>
      <w:r w:rsidRPr="00E653A4">
        <w:rPr>
          <w:sz w:val="20"/>
          <w:szCs w:val="20"/>
        </w:rPr>
        <w:t>termin</w:t>
      </w:r>
      <w:r w:rsidRPr="00E653A4">
        <w:rPr>
          <w:spacing w:val="-11"/>
          <w:sz w:val="20"/>
          <w:szCs w:val="20"/>
        </w:rPr>
        <w:t xml:space="preserve"> </w:t>
      </w:r>
      <w:r w:rsidRPr="00E653A4">
        <w:rPr>
          <w:sz w:val="20"/>
          <w:szCs w:val="20"/>
        </w:rPr>
        <w:t>na</w:t>
      </w:r>
      <w:r w:rsidRPr="00E653A4">
        <w:rPr>
          <w:spacing w:val="-11"/>
          <w:sz w:val="20"/>
          <w:szCs w:val="20"/>
        </w:rPr>
        <w:t xml:space="preserve"> </w:t>
      </w:r>
      <w:r w:rsidRPr="00E653A4">
        <w:rPr>
          <w:sz w:val="20"/>
          <w:szCs w:val="20"/>
        </w:rPr>
        <w:t>rozpoczęcie</w:t>
      </w:r>
      <w:r w:rsidRPr="00E653A4">
        <w:rPr>
          <w:spacing w:val="-12"/>
          <w:sz w:val="20"/>
          <w:szCs w:val="20"/>
        </w:rPr>
        <w:t xml:space="preserve"> </w:t>
      </w:r>
      <w:r w:rsidRPr="00E653A4">
        <w:rPr>
          <w:sz w:val="20"/>
          <w:szCs w:val="20"/>
        </w:rPr>
        <w:t>usługi</w:t>
      </w:r>
      <w:r w:rsidRPr="00E653A4">
        <w:rPr>
          <w:spacing w:val="-11"/>
          <w:sz w:val="20"/>
          <w:szCs w:val="20"/>
        </w:rPr>
        <w:t xml:space="preserve"> </w:t>
      </w:r>
      <w:r w:rsidRPr="00E653A4">
        <w:rPr>
          <w:sz w:val="20"/>
          <w:szCs w:val="20"/>
        </w:rPr>
        <w:t>od</w:t>
      </w:r>
      <w:r w:rsidRPr="00E653A4">
        <w:rPr>
          <w:spacing w:val="-11"/>
          <w:sz w:val="20"/>
          <w:szCs w:val="20"/>
        </w:rPr>
        <w:t xml:space="preserve"> </w:t>
      </w:r>
      <w:r w:rsidRPr="00E653A4">
        <w:rPr>
          <w:sz w:val="20"/>
          <w:szCs w:val="20"/>
        </w:rPr>
        <w:t>momentu</w:t>
      </w:r>
      <w:r w:rsidRPr="00E653A4">
        <w:rPr>
          <w:spacing w:val="-8"/>
          <w:sz w:val="20"/>
          <w:szCs w:val="20"/>
        </w:rPr>
        <w:t xml:space="preserve"> </w:t>
      </w:r>
      <w:r w:rsidRPr="00E653A4">
        <w:rPr>
          <w:sz w:val="20"/>
          <w:szCs w:val="20"/>
        </w:rPr>
        <w:t>otrzymania</w:t>
      </w:r>
      <w:r w:rsidRPr="00E653A4">
        <w:rPr>
          <w:spacing w:val="-11"/>
          <w:sz w:val="20"/>
          <w:szCs w:val="20"/>
        </w:rPr>
        <w:t xml:space="preserve"> </w:t>
      </w:r>
      <w:r w:rsidRPr="00E653A4">
        <w:rPr>
          <w:sz w:val="20"/>
          <w:szCs w:val="20"/>
        </w:rPr>
        <w:t>listy</w:t>
      </w:r>
      <w:r w:rsidRPr="00E653A4">
        <w:rPr>
          <w:spacing w:val="-11"/>
          <w:sz w:val="20"/>
          <w:szCs w:val="20"/>
        </w:rPr>
        <w:t xml:space="preserve"> </w:t>
      </w:r>
      <w:r w:rsidRPr="00E653A4">
        <w:rPr>
          <w:sz w:val="20"/>
          <w:szCs w:val="20"/>
        </w:rPr>
        <w:t>osób</w:t>
      </w:r>
      <w:r w:rsidRPr="00E653A4">
        <w:rPr>
          <w:spacing w:val="-11"/>
          <w:sz w:val="20"/>
          <w:szCs w:val="20"/>
        </w:rPr>
        <w:t xml:space="preserve"> </w:t>
      </w:r>
      <w:r w:rsidRPr="00E653A4">
        <w:rPr>
          <w:sz w:val="20"/>
          <w:szCs w:val="20"/>
        </w:rPr>
        <w:t>skierowanych</w:t>
      </w:r>
      <w:r w:rsidRPr="00E653A4">
        <w:rPr>
          <w:spacing w:val="-12"/>
          <w:sz w:val="20"/>
          <w:szCs w:val="20"/>
        </w:rPr>
        <w:t xml:space="preserve"> </w:t>
      </w:r>
      <w:r w:rsidRPr="00E653A4">
        <w:rPr>
          <w:sz w:val="20"/>
          <w:szCs w:val="20"/>
        </w:rPr>
        <w:t>na</w:t>
      </w:r>
      <w:r w:rsidRPr="00E653A4">
        <w:rPr>
          <w:spacing w:val="-11"/>
          <w:sz w:val="20"/>
          <w:szCs w:val="20"/>
        </w:rPr>
        <w:t xml:space="preserve"> </w:t>
      </w:r>
      <w:r w:rsidRPr="00E653A4">
        <w:rPr>
          <w:sz w:val="20"/>
          <w:szCs w:val="20"/>
        </w:rPr>
        <w:t>usługę</w:t>
      </w:r>
      <w:r w:rsidRPr="00E653A4">
        <w:rPr>
          <w:spacing w:val="-11"/>
          <w:sz w:val="20"/>
          <w:szCs w:val="20"/>
        </w:rPr>
        <w:t xml:space="preserve"> </w:t>
      </w:r>
      <w:r w:rsidRPr="00E653A4">
        <w:rPr>
          <w:spacing w:val="-2"/>
          <w:sz w:val="20"/>
          <w:szCs w:val="20"/>
        </w:rPr>
        <w:t xml:space="preserve">………………… </w:t>
      </w:r>
      <w:r w:rsidRPr="00E653A4">
        <w:rPr>
          <w:sz w:val="20"/>
          <w:szCs w:val="20"/>
        </w:rPr>
        <w:t>dni</w:t>
      </w:r>
      <w:r w:rsidRPr="00E653A4">
        <w:rPr>
          <w:spacing w:val="-4"/>
          <w:sz w:val="20"/>
          <w:szCs w:val="20"/>
        </w:rPr>
        <w:t xml:space="preserve"> </w:t>
      </w:r>
      <w:r w:rsidRPr="00E653A4">
        <w:rPr>
          <w:spacing w:val="-2"/>
          <w:sz w:val="20"/>
          <w:szCs w:val="20"/>
        </w:rPr>
        <w:t>roboczych.</w:t>
      </w:r>
    </w:p>
    <w:p w14:paraId="401109C0" w14:textId="77777777" w:rsidR="00B31445" w:rsidRPr="00D15797" w:rsidRDefault="00B31445" w:rsidP="00B31445">
      <w:pPr>
        <w:pStyle w:val="Akapitzlist1"/>
        <w:tabs>
          <w:tab w:val="left" w:pos="284"/>
          <w:tab w:val="left" w:pos="832"/>
        </w:tabs>
        <w:spacing w:line="276" w:lineRule="auto"/>
        <w:ind w:left="0" w:firstLine="0"/>
        <w:rPr>
          <w:sz w:val="20"/>
          <w:szCs w:val="20"/>
        </w:rPr>
      </w:pPr>
    </w:p>
    <w:p w14:paraId="54AA2A8D" w14:textId="77777777" w:rsidR="00D21C11" w:rsidRPr="008B5E0D" w:rsidRDefault="00D21C11" w:rsidP="00D21C11">
      <w:pPr>
        <w:pStyle w:val="Tekstpodstawowy"/>
        <w:tabs>
          <w:tab w:val="left" w:pos="284"/>
        </w:tabs>
        <w:spacing w:line="276" w:lineRule="auto"/>
      </w:pPr>
    </w:p>
    <w:p w14:paraId="1F2F3B44" w14:textId="77777777" w:rsidR="00D21C11" w:rsidRPr="008B5E0D" w:rsidRDefault="00D21C11" w:rsidP="00D21C11">
      <w:pPr>
        <w:pStyle w:val="Tekstpodstawowy"/>
        <w:tabs>
          <w:tab w:val="left" w:pos="284"/>
        </w:tabs>
        <w:spacing w:line="276" w:lineRule="auto"/>
      </w:pPr>
    </w:p>
    <w:p w14:paraId="72016396" w14:textId="77777777" w:rsidR="00D21C11" w:rsidRPr="008B5E0D" w:rsidRDefault="00D21C11" w:rsidP="00D21C11">
      <w:pPr>
        <w:pStyle w:val="Tekstpodstawowy"/>
        <w:tabs>
          <w:tab w:val="left" w:pos="284"/>
        </w:tabs>
        <w:spacing w:line="276" w:lineRule="auto"/>
      </w:pPr>
    </w:p>
    <w:p w14:paraId="3A566110" w14:textId="77777777" w:rsidR="00D21C11" w:rsidRPr="008B5E0D" w:rsidRDefault="00D21C11" w:rsidP="00D21C11">
      <w:pPr>
        <w:tabs>
          <w:tab w:val="left" w:pos="284"/>
        </w:tabs>
        <w:spacing w:line="276" w:lineRule="auto"/>
        <w:jc w:val="right"/>
        <w:rPr>
          <w:sz w:val="20"/>
          <w:szCs w:val="20"/>
        </w:rPr>
      </w:pPr>
      <w:r w:rsidRPr="008B5E0D">
        <w:rPr>
          <w:spacing w:val="-2"/>
          <w:sz w:val="20"/>
          <w:szCs w:val="20"/>
        </w:rPr>
        <w:t>………………………………………………………</w:t>
      </w:r>
    </w:p>
    <w:p w14:paraId="1ED66820" w14:textId="77777777" w:rsidR="00D21C11" w:rsidRPr="008B5E0D" w:rsidRDefault="00D21C11" w:rsidP="00D21C11">
      <w:pPr>
        <w:pStyle w:val="Nagwek2"/>
        <w:tabs>
          <w:tab w:val="left" w:pos="284"/>
        </w:tabs>
        <w:spacing w:line="276" w:lineRule="auto"/>
        <w:ind w:left="0"/>
        <w:jc w:val="right"/>
        <w:sectPr w:rsidR="00D21C11" w:rsidRPr="008B5E0D" w:rsidSect="00D21C11">
          <w:headerReference w:type="even" r:id="rId13"/>
          <w:headerReference w:type="default" r:id="rId14"/>
          <w:footerReference w:type="even" r:id="rId15"/>
          <w:footerReference w:type="default" r:id="rId16"/>
          <w:headerReference w:type="first" r:id="rId17"/>
          <w:footerReference w:type="first" r:id="rId18"/>
          <w:pgSz w:w="11906" w:h="16838"/>
          <w:pgMar w:top="1417" w:right="1133" w:bottom="1417" w:left="1276" w:header="378" w:footer="1184" w:gutter="0"/>
          <w:cols w:space="708"/>
          <w:docGrid w:linePitch="100" w:charSpace="4096"/>
        </w:sectPr>
      </w:pPr>
      <w:r w:rsidRPr="008B5E0D">
        <w:t>Data</w:t>
      </w:r>
      <w:r w:rsidRPr="008B5E0D">
        <w:rPr>
          <w:spacing w:val="-6"/>
        </w:rPr>
        <w:t xml:space="preserve"> </w:t>
      </w:r>
      <w:r w:rsidRPr="008B5E0D">
        <w:t>i</w:t>
      </w:r>
      <w:r w:rsidRPr="008B5E0D">
        <w:rPr>
          <w:spacing w:val="-6"/>
        </w:rPr>
        <w:t xml:space="preserve"> </w:t>
      </w:r>
      <w:r w:rsidRPr="008B5E0D">
        <w:t>podpis</w:t>
      </w:r>
      <w:r w:rsidRPr="008B5E0D">
        <w:rPr>
          <w:spacing w:val="-4"/>
        </w:rPr>
        <w:t xml:space="preserve"> </w:t>
      </w:r>
      <w:r w:rsidRPr="008B5E0D">
        <w:rPr>
          <w:spacing w:val="-2"/>
        </w:rPr>
        <w:t>Oferenta</w:t>
      </w:r>
    </w:p>
    <w:p w14:paraId="227F60F5" w14:textId="4A2F6D77" w:rsidR="00D21C11" w:rsidRPr="008B5E0D" w:rsidRDefault="00D21C11" w:rsidP="005E2FA0">
      <w:pPr>
        <w:tabs>
          <w:tab w:val="left" w:pos="284"/>
        </w:tabs>
        <w:spacing w:line="276" w:lineRule="auto"/>
        <w:jc w:val="right"/>
        <w:rPr>
          <w:b/>
        </w:rPr>
        <w:sectPr w:rsidR="00D21C11" w:rsidRPr="008B5E0D" w:rsidSect="00D21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378" w:footer="1184" w:gutter="0"/>
          <w:cols w:space="708"/>
          <w:docGrid w:linePitch="100" w:charSpace="4096"/>
        </w:sectPr>
      </w:pPr>
      <w:r w:rsidRPr="008A5F6D">
        <w:rPr>
          <w:i/>
          <w:sz w:val="18"/>
          <w:szCs w:val="18"/>
        </w:rPr>
        <w:lastRenderedPageBreak/>
        <w:t>Załącznik</w:t>
      </w:r>
      <w:r w:rsidRPr="008A5F6D">
        <w:rPr>
          <w:i/>
          <w:spacing w:val="-6"/>
          <w:sz w:val="18"/>
          <w:szCs w:val="18"/>
        </w:rPr>
        <w:t xml:space="preserve"> </w:t>
      </w:r>
      <w:r w:rsidRPr="008A5F6D">
        <w:rPr>
          <w:i/>
          <w:sz w:val="18"/>
          <w:szCs w:val="18"/>
        </w:rPr>
        <w:t>nr</w:t>
      </w:r>
      <w:r w:rsidRPr="008A5F6D">
        <w:rPr>
          <w:i/>
          <w:spacing w:val="-8"/>
          <w:sz w:val="18"/>
          <w:szCs w:val="18"/>
        </w:rPr>
        <w:t xml:space="preserve"> </w:t>
      </w:r>
      <w:r>
        <w:rPr>
          <w:i/>
          <w:sz w:val="18"/>
          <w:szCs w:val="18"/>
        </w:rPr>
        <w:t>2</w:t>
      </w:r>
      <w:r w:rsidRPr="008A5F6D">
        <w:rPr>
          <w:i/>
          <w:spacing w:val="-6"/>
          <w:sz w:val="18"/>
          <w:szCs w:val="18"/>
        </w:rPr>
        <w:t xml:space="preserve"> </w:t>
      </w:r>
      <w:r w:rsidRPr="008A5F6D">
        <w:rPr>
          <w:i/>
          <w:sz w:val="18"/>
          <w:szCs w:val="18"/>
        </w:rPr>
        <w:t>do</w:t>
      </w:r>
      <w:r w:rsidRPr="008A5F6D">
        <w:rPr>
          <w:i/>
          <w:spacing w:val="-5"/>
          <w:sz w:val="18"/>
          <w:szCs w:val="18"/>
        </w:rPr>
        <w:t xml:space="preserve"> </w:t>
      </w:r>
      <w:r w:rsidRPr="008A5F6D">
        <w:rPr>
          <w:i/>
          <w:sz w:val="18"/>
          <w:szCs w:val="18"/>
        </w:rPr>
        <w:t>ZAPYTANIE OFERTOWE</w:t>
      </w:r>
      <w:r w:rsidRPr="008A5F6D">
        <w:rPr>
          <w:i/>
          <w:spacing w:val="-7"/>
          <w:sz w:val="18"/>
          <w:szCs w:val="18"/>
        </w:rPr>
        <w:t xml:space="preserve"> nr </w:t>
      </w:r>
      <w:r w:rsidR="00B31445">
        <w:rPr>
          <w:i/>
          <w:spacing w:val="-7"/>
          <w:sz w:val="18"/>
          <w:szCs w:val="18"/>
        </w:rPr>
        <w:t>5</w:t>
      </w:r>
      <w:r w:rsidR="005E2FA0" w:rsidRPr="005E2FA0">
        <w:rPr>
          <w:i/>
          <w:spacing w:val="-7"/>
          <w:sz w:val="18"/>
          <w:szCs w:val="18"/>
        </w:rPr>
        <w:t>/FESL.10.19-IP.02-0C0</w:t>
      </w:r>
      <w:r w:rsidR="009508EB">
        <w:rPr>
          <w:i/>
          <w:spacing w:val="-7"/>
          <w:sz w:val="18"/>
          <w:szCs w:val="18"/>
        </w:rPr>
        <w:t>1</w:t>
      </w:r>
      <w:r w:rsidR="005E2FA0" w:rsidRPr="005E2FA0">
        <w:rPr>
          <w:i/>
          <w:spacing w:val="-7"/>
          <w:sz w:val="18"/>
          <w:szCs w:val="18"/>
        </w:rPr>
        <w:t>/24</w:t>
      </w:r>
    </w:p>
    <w:p w14:paraId="0BB74B4F" w14:textId="77777777" w:rsidR="00D21C11" w:rsidRPr="008B5E0D" w:rsidRDefault="00D21C11" w:rsidP="00D21C11">
      <w:pPr>
        <w:pStyle w:val="Tekstpodstawowy"/>
        <w:tabs>
          <w:tab w:val="left" w:pos="284"/>
        </w:tabs>
        <w:spacing w:line="276" w:lineRule="auto"/>
        <w:rPr>
          <w:b/>
        </w:rPr>
      </w:pPr>
    </w:p>
    <w:p w14:paraId="44FD4E89" w14:textId="77777777" w:rsidR="00B31445" w:rsidRDefault="00B31445" w:rsidP="00B31445">
      <w:pPr>
        <w:tabs>
          <w:tab w:val="left" w:pos="284"/>
        </w:tabs>
        <w:jc w:val="center"/>
        <w:rPr>
          <w:b/>
          <w:bCs/>
          <w:iCs/>
          <w:spacing w:val="-7"/>
        </w:rPr>
      </w:pPr>
    </w:p>
    <w:p w14:paraId="6939ADE8" w14:textId="7759A434" w:rsidR="00B31445" w:rsidRPr="00A3303F" w:rsidRDefault="00B31445" w:rsidP="00B31445">
      <w:pPr>
        <w:tabs>
          <w:tab w:val="left" w:pos="284"/>
        </w:tabs>
        <w:jc w:val="center"/>
        <w:rPr>
          <w:b/>
          <w:bCs/>
          <w:iCs/>
          <w:spacing w:val="-7"/>
        </w:rPr>
      </w:pPr>
      <w:r w:rsidRPr="00A3303F">
        <w:rPr>
          <w:b/>
          <w:bCs/>
          <w:iCs/>
          <w:spacing w:val="-7"/>
        </w:rPr>
        <w:t>FORMULARZ OFERTOWY</w:t>
      </w:r>
    </w:p>
    <w:p w14:paraId="64D17B50" w14:textId="77777777" w:rsidR="00B31445" w:rsidRPr="00E653A4" w:rsidRDefault="00B31445" w:rsidP="00B31445">
      <w:pPr>
        <w:tabs>
          <w:tab w:val="left" w:pos="284"/>
        </w:tabs>
        <w:rPr>
          <w:sz w:val="20"/>
          <w:szCs w:val="20"/>
        </w:rPr>
        <w:sectPr w:rsidR="00B31445" w:rsidRPr="00E653A4" w:rsidSect="00B31445">
          <w:headerReference w:type="default" r:id="rId25"/>
          <w:footerReference w:type="default" r:id="rId26"/>
          <w:type w:val="continuous"/>
          <w:pgSz w:w="11906" w:h="16838"/>
          <w:pgMar w:top="1417" w:right="1417" w:bottom="1417" w:left="1417" w:header="378" w:footer="1184" w:gutter="0"/>
          <w:cols w:space="708"/>
          <w:docGrid w:linePitch="299" w:charSpace="4096"/>
        </w:sectPr>
      </w:pPr>
    </w:p>
    <w:p w14:paraId="5374AAB1" w14:textId="61304D26" w:rsidR="00B31445" w:rsidRPr="00E653A4" w:rsidRDefault="00B31445" w:rsidP="00B31445">
      <w:pPr>
        <w:pStyle w:val="Tekstpodstawowy"/>
        <w:tabs>
          <w:tab w:val="left" w:pos="284"/>
        </w:tabs>
        <w:rPr>
          <w:i/>
        </w:rPr>
      </w:pPr>
      <w:r>
        <w:rPr>
          <w:i/>
        </w:rPr>
        <w:t xml:space="preserve">             </w:t>
      </w:r>
      <w:r w:rsidRPr="008B5E0D">
        <w:rPr>
          <w:spacing w:val="-2"/>
        </w:rPr>
        <w:t>………………………………………………</w:t>
      </w:r>
      <w:r>
        <w:rPr>
          <w:i/>
        </w:rPr>
        <w:t xml:space="preserve">                                      </w:t>
      </w:r>
    </w:p>
    <w:p w14:paraId="3DC52117" w14:textId="77777777" w:rsidR="00B31445" w:rsidRPr="00E653A4" w:rsidRDefault="00B31445" w:rsidP="00B31445">
      <w:pPr>
        <w:pStyle w:val="Tekstpodstawowy"/>
        <w:tabs>
          <w:tab w:val="left" w:pos="284"/>
        </w:tabs>
        <w:rPr>
          <w:i/>
        </w:rPr>
      </w:pPr>
      <w:r w:rsidRPr="00E653A4">
        <w:t>pieczątka Wykonawcy</w:t>
      </w:r>
    </w:p>
    <w:p w14:paraId="4E93528F" w14:textId="77777777" w:rsidR="00B31445" w:rsidRPr="00E653A4" w:rsidRDefault="00B31445" w:rsidP="00B31445">
      <w:pPr>
        <w:pStyle w:val="Tekstpodstawowy"/>
        <w:tabs>
          <w:tab w:val="left" w:pos="284"/>
        </w:tabs>
        <w:rPr>
          <w:i/>
        </w:rPr>
      </w:pPr>
    </w:p>
    <w:p w14:paraId="04D324AD" w14:textId="77777777" w:rsidR="00B31445" w:rsidRPr="00E653A4" w:rsidRDefault="00B31445" w:rsidP="00B31445">
      <w:pPr>
        <w:pStyle w:val="Nagwek1"/>
        <w:tabs>
          <w:tab w:val="left" w:pos="284"/>
        </w:tabs>
        <w:spacing w:line="276" w:lineRule="auto"/>
        <w:jc w:val="left"/>
      </w:pPr>
    </w:p>
    <w:p w14:paraId="3332A377" w14:textId="77777777" w:rsidR="00B31445" w:rsidRDefault="00B31445" w:rsidP="00B31445">
      <w:pPr>
        <w:tabs>
          <w:tab w:val="left" w:pos="284"/>
        </w:tabs>
        <w:rPr>
          <w:spacing w:val="-2"/>
          <w:sz w:val="20"/>
          <w:szCs w:val="20"/>
        </w:rPr>
      </w:pPr>
      <w:r>
        <w:rPr>
          <w:spacing w:val="-2"/>
          <w:sz w:val="20"/>
          <w:szCs w:val="20"/>
        </w:rPr>
        <w:t xml:space="preserve">                                      </w:t>
      </w:r>
    </w:p>
    <w:p w14:paraId="38B5E2EC" w14:textId="77777777" w:rsidR="00B31445" w:rsidRDefault="00B31445" w:rsidP="00B31445">
      <w:pPr>
        <w:pStyle w:val="Tekstpodstawowy"/>
        <w:tabs>
          <w:tab w:val="left" w:pos="284"/>
        </w:tabs>
      </w:pPr>
      <w:r>
        <w:t>……………………………………</w:t>
      </w:r>
    </w:p>
    <w:p w14:paraId="34CF57A5" w14:textId="77777777" w:rsidR="00B31445" w:rsidRPr="00E653A4" w:rsidRDefault="00B31445" w:rsidP="00B31445">
      <w:pPr>
        <w:pStyle w:val="Tekstpodstawowy"/>
        <w:tabs>
          <w:tab w:val="left" w:pos="284"/>
        </w:tabs>
        <w:sectPr w:rsidR="00B31445" w:rsidRPr="00E653A4" w:rsidSect="00B31445">
          <w:type w:val="continuous"/>
          <w:pgSz w:w="11906" w:h="16838"/>
          <w:pgMar w:top="1417" w:right="1417" w:bottom="1417" w:left="1417" w:header="378" w:footer="1184" w:gutter="0"/>
          <w:cols w:num="3" w:space="1494" w:equalWidth="0">
            <w:col w:w="2559" w:space="992"/>
            <w:col w:w="1893" w:space="1494"/>
            <w:col w:w="2133"/>
          </w:cols>
          <w:docGrid w:linePitch="100" w:charSpace="4096"/>
        </w:sectPr>
      </w:pPr>
      <w:r w:rsidRPr="00E653A4">
        <w:t>data,</w:t>
      </w:r>
      <w:r w:rsidRPr="00E653A4">
        <w:rPr>
          <w:spacing w:val="-5"/>
        </w:rPr>
        <w:t xml:space="preserve"> </w:t>
      </w:r>
      <w:r w:rsidRPr="00E653A4">
        <w:rPr>
          <w:spacing w:val="-2"/>
        </w:rPr>
        <w:t>miejscowość</w:t>
      </w:r>
      <w:r>
        <w:rPr>
          <w:spacing w:val="-2"/>
        </w:rPr>
        <w:t xml:space="preserve">      </w:t>
      </w:r>
    </w:p>
    <w:p w14:paraId="11621B9A" w14:textId="77777777" w:rsidR="00B31445" w:rsidRPr="00E653A4" w:rsidRDefault="00B31445" w:rsidP="00B31445">
      <w:pPr>
        <w:pStyle w:val="Tekstpodstawowy"/>
        <w:tabs>
          <w:tab w:val="left" w:pos="284"/>
        </w:tabs>
      </w:pPr>
    </w:p>
    <w:p w14:paraId="7BC9A16F" w14:textId="77777777" w:rsidR="00B31445" w:rsidRDefault="00B31445" w:rsidP="00B31445">
      <w:pPr>
        <w:tabs>
          <w:tab w:val="left" w:pos="284"/>
        </w:tabs>
        <w:rPr>
          <w:spacing w:val="-2"/>
          <w:sz w:val="20"/>
          <w:szCs w:val="20"/>
        </w:rPr>
      </w:pPr>
      <w:r w:rsidRPr="00E653A4">
        <w:rPr>
          <w:spacing w:val="-2"/>
          <w:sz w:val="20"/>
          <w:szCs w:val="20"/>
        </w:rPr>
        <w:t>…………………………………………………………………………………………………………………………………………………………………………….</w:t>
      </w:r>
    </w:p>
    <w:p w14:paraId="184F32F0" w14:textId="77777777" w:rsidR="00B31445" w:rsidRPr="00522B2C" w:rsidRDefault="00B31445" w:rsidP="00B31445">
      <w:pPr>
        <w:tabs>
          <w:tab w:val="left" w:pos="284"/>
        </w:tabs>
        <w:rPr>
          <w:sz w:val="20"/>
          <w:szCs w:val="20"/>
        </w:rPr>
      </w:pPr>
    </w:p>
    <w:p w14:paraId="01430BE6" w14:textId="77777777" w:rsidR="00B31445" w:rsidRPr="00E653A4" w:rsidRDefault="00B31445" w:rsidP="00B31445">
      <w:pPr>
        <w:tabs>
          <w:tab w:val="left" w:pos="284"/>
        </w:tabs>
        <w:rPr>
          <w:spacing w:val="-2"/>
          <w:sz w:val="20"/>
          <w:szCs w:val="20"/>
        </w:rPr>
      </w:pPr>
      <w:r w:rsidRPr="00E653A4">
        <w:rPr>
          <w:spacing w:val="-2"/>
          <w:sz w:val="20"/>
          <w:szCs w:val="20"/>
        </w:rPr>
        <w:t>…………………………………………………………………………………………………………………………………………………………………………….</w:t>
      </w:r>
    </w:p>
    <w:p w14:paraId="042C31AD" w14:textId="77777777" w:rsidR="00B31445" w:rsidRPr="00E653A4" w:rsidRDefault="00B31445" w:rsidP="00B31445">
      <w:pPr>
        <w:tabs>
          <w:tab w:val="left" w:pos="284"/>
        </w:tabs>
        <w:rPr>
          <w:spacing w:val="-2"/>
          <w:sz w:val="20"/>
          <w:szCs w:val="20"/>
        </w:rPr>
      </w:pPr>
    </w:p>
    <w:p w14:paraId="2E7A7964" w14:textId="77777777" w:rsidR="00B31445" w:rsidRPr="00E653A4" w:rsidRDefault="00B31445" w:rsidP="00B31445">
      <w:pPr>
        <w:pStyle w:val="Tekstpodstawowy"/>
        <w:tabs>
          <w:tab w:val="left" w:pos="284"/>
        </w:tabs>
        <w:jc w:val="center"/>
      </w:pPr>
      <w:r w:rsidRPr="00E653A4">
        <w:t>(nazwa</w:t>
      </w:r>
      <w:r w:rsidRPr="00E653A4">
        <w:rPr>
          <w:spacing w:val="-5"/>
        </w:rPr>
        <w:t xml:space="preserve"> </w:t>
      </w:r>
      <w:r w:rsidRPr="00E653A4">
        <w:t>i</w:t>
      </w:r>
      <w:r w:rsidRPr="00E653A4">
        <w:rPr>
          <w:spacing w:val="-5"/>
        </w:rPr>
        <w:t xml:space="preserve"> </w:t>
      </w:r>
      <w:r w:rsidRPr="00E653A4">
        <w:t>adres</w:t>
      </w:r>
      <w:r w:rsidRPr="00E653A4">
        <w:rPr>
          <w:spacing w:val="-4"/>
        </w:rPr>
        <w:t xml:space="preserve"> </w:t>
      </w:r>
      <w:r w:rsidRPr="00E653A4">
        <w:rPr>
          <w:spacing w:val="-2"/>
        </w:rPr>
        <w:t>Wykonawcy)</w:t>
      </w:r>
    </w:p>
    <w:p w14:paraId="2B8FB180" w14:textId="77777777" w:rsidR="00B31445" w:rsidRPr="00E653A4" w:rsidRDefault="00B31445" w:rsidP="00B31445">
      <w:pPr>
        <w:pStyle w:val="Tekstpodstawowy"/>
        <w:tabs>
          <w:tab w:val="left" w:pos="284"/>
        </w:tabs>
      </w:pPr>
    </w:p>
    <w:p w14:paraId="42995095" w14:textId="77777777" w:rsidR="00B31445" w:rsidRPr="00E653A4" w:rsidRDefault="00B31445" w:rsidP="00B31445">
      <w:pPr>
        <w:pStyle w:val="Tekstpodstawowy"/>
        <w:tabs>
          <w:tab w:val="left" w:pos="284"/>
        </w:tabs>
      </w:pPr>
      <w:r w:rsidRPr="00E653A4">
        <w:t>numer</w:t>
      </w:r>
      <w:r w:rsidRPr="00E653A4">
        <w:rPr>
          <w:spacing w:val="-8"/>
        </w:rPr>
        <w:t xml:space="preserve"> </w:t>
      </w:r>
      <w:r w:rsidRPr="00E653A4">
        <w:t>telefonu:</w:t>
      </w:r>
      <w:r w:rsidRPr="00E653A4">
        <w:rPr>
          <w:spacing w:val="-9"/>
        </w:rPr>
        <w:t xml:space="preserve"> </w:t>
      </w:r>
      <w:r w:rsidRPr="00E653A4">
        <w:rPr>
          <w:spacing w:val="-2"/>
        </w:rPr>
        <w:t>………………………………………………………………………..</w:t>
      </w:r>
    </w:p>
    <w:p w14:paraId="0EB5347E" w14:textId="77777777" w:rsidR="00B31445" w:rsidRPr="00E653A4" w:rsidRDefault="00B31445" w:rsidP="00B31445">
      <w:pPr>
        <w:pStyle w:val="Tekstpodstawowy"/>
        <w:tabs>
          <w:tab w:val="left" w:pos="284"/>
        </w:tabs>
      </w:pPr>
      <w:r w:rsidRPr="00E653A4">
        <w:t>e-mail:</w:t>
      </w:r>
      <w:r w:rsidRPr="00E653A4">
        <w:rPr>
          <w:spacing w:val="-7"/>
        </w:rPr>
        <w:t xml:space="preserve"> </w:t>
      </w:r>
      <w:r w:rsidRPr="00E653A4">
        <w:rPr>
          <w:spacing w:val="-2"/>
        </w:rPr>
        <w:t>……………………………………………………………………………………..</w:t>
      </w:r>
    </w:p>
    <w:p w14:paraId="58AB8529" w14:textId="77777777" w:rsidR="00B31445" w:rsidRPr="00522B2C" w:rsidRDefault="00B31445" w:rsidP="00B31445">
      <w:pPr>
        <w:tabs>
          <w:tab w:val="left" w:pos="284"/>
        </w:tabs>
        <w:jc w:val="center"/>
        <w:rPr>
          <w:b/>
          <w:sz w:val="20"/>
          <w:szCs w:val="20"/>
        </w:rPr>
      </w:pPr>
      <w:r>
        <w:rPr>
          <w:b/>
          <w:sz w:val="20"/>
          <w:szCs w:val="20"/>
        </w:rPr>
        <w:t>WYKAZ DOŚWIADCZENIA WNIOSKODAWCY</w:t>
      </w:r>
    </w:p>
    <w:p w14:paraId="4720695C" w14:textId="77777777" w:rsidR="00B31445" w:rsidRPr="00522B2C" w:rsidRDefault="00B31445" w:rsidP="00B31445">
      <w:pPr>
        <w:pStyle w:val="Tekstpodstawowy"/>
        <w:tabs>
          <w:tab w:val="left" w:pos="284"/>
        </w:tabs>
        <w:jc w:val="both"/>
      </w:pPr>
    </w:p>
    <w:p w14:paraId="4176C4BD" w14:textId="1FB2EDFC" w:rsidR="00B31445" w:rsidRDefault="00B31445" w:rsidP="00B31445">
      <w:pPr>
        <w:pStyle w:val="Tekstpodstawowy"/>
        <w:tabs>
          <w:tab w:val="left" w:pos="284"/>
        </w:tabs>
        <w:jc w:val="both"/>
      </w:pPr>
      <w:r w:rsidRPr="00522B2C">
        <w:t xml:space="preserve">Liczba przeszkolonych osób w okresie </w:t>
      </w:r>
      <w:r>
        <w:t>2</w:t>
      </w:r>
      <w:r w:rsidRPr="00522B2C">
        <w:t xml:space="preserve"> lat od daty ogłoszenia postępowania ofertowego </w:t>
      </w:r>
      <w:r>
        <w:t>w zakresie (niepotrzebne skreślić):</w:t>
      </w:r>
    </w:p>
    <w:p w14:paraId="49C424E0" w14:textId="77777777" w:rsidR="00B31445" w:rsidRDefault="00B31445" w:rsidP="00B31445">
      <w:pPr>
        <w:pStyle w:val="Tekstpodstawowy"/>
        <w:tabs>
          <w:tab w:val="left" w:pos="284"/>
        </w:tabs>
        <w:jc w:val="both"/>
      </w:pPr>
    </w:p>
    <w:p w14:paraId="46BE179A" w14:textId="77777777" w:rsidR="00B31445" w:rsidRPr="00D46ACF" w:rsidRDefault="00B31445" w:rsidP="00B31445">
      <w:pPr>
        <w:pStyle w:val="Akapitzlist1"/>
        <w:numPr>
          <w:ilvl w:val="0"/>
          <w:numId w:val="46"/>
        </w:numPr>
        <w:tabs>
          <w:tab w:val="left" w:pos="284"/>
          <w:tab w:val="left" w:pos="830"/>
          <w:tab w:val="left" w:pos="832"/>
        </w:tabs>
        <w:spacing w:line="276" w:lineRule="auto"/>
        <w:rPr>
          <w:sz w:val="20"/>
          <w:szCs w:val="20"/>
        </w:rPr>
      </w:pPr>
      <w:r w:rsidRPr="00D46ACF">
        <w:rPr>
          <w:sz w:val="20"/>
          <w:szCs w:val="20"/>
        </w:rPr>
        <w:t>Szkolenie zawodowe Kierowca kat. C</w:t>
      </w:r>
    </w:p>
    <w:p w14:paraId="059C44D1" w14:textId="03EB3FE2" w:rsidR="00B31445" w:rsidRPr="00D46ACF" w:rsidRDefault="00B31445" w:rsidP="00B31445">
      <w:pPr>
        <w:pStyle w:val="Akapitzlist1"/>
        <w:tabs>
          <w:tab w:val="left" w:pos="284"/>
          <w:tab w:val="left" w:pos="830"/>
          <w:tab w:val="left" w:pos="832"/>
        </w:tabs>
        <w:spacing w:line="276" w:lineRule="auto"/>
        <w:ind w:left="720" w:firstLine="0"/>
        <w:rPr>
          <w:sz w:val="20"/>
          <w:szCs w:val="20"/>
        </w:rPr>
      </w:pPr>
      <w:r w:rsidRPr="00D46ACF">
        <w:rPr>
          <w:sz w:val="20"/>
          <w:szCs w:val="20"/>
        </w:rPr>
        <w:t>A1. Teoria</w:t>
      </w:r>
    </w:p>
    <w:p w14:paraId="5708BF8B" w14:textId="050CA400" w:rsidR="00B31445" w:rsidRPr="00D46ACF" w:rsidRDefault="00B31445" w:rsidP="00B31445">
      <w:pPr>
        <w:pStyle w:val="Akapitzlist1"/>
        <w:tabs>
          <w:tab w:val="left" w:pos="284"/>
          <w:tab w:val="left" w:pos="830"/>
          <w:tab w:val="left" w:pos="832"/>
        </w:tabs>
        <w:spacing w:line="276" w:lineRule="auto"/>
        <w:ind w:left="720" w:firstLine="0"/>
        <w:rPr>
          <w:sz w:val="20"/>
          <w:szCs w:val="20"/>
        </w:rPr>
      </w:pPr>
      <w:r w:rsidRPr="00D46ACF">
        <w:rPr>
          <w:sz w:val="20"/>
          <w:szCs w:val="20"/>
        </w:rPr>
        <w:t>A2. Praktyk</w:t>
      </w:r>
      <w:r>
        <w:rPr>
          <w:sz w:val="20"/>
          <w:szCs w:val="20"/>
        </w:rPr>
        <w:t>a</w:t>
      </w:r>
    </w:p>
    <w:p w14:paraId="05A92B7D" w14:textId="77777777" w:rsidR="00B31445" w:rsidRPr="00D46ACF" w:rsidRDefault="00B31445" w:rsidP="00B31445">
      <w:pPr>
        <w:pStyle w:val="Akapitzlist1"/>
        <w:numPr>
          <w:ilvl w:val="0"/>
          <w:numId w:val="46"/>
        </w:numPr>
        <w:tabs>
          <w:tab w:val="left" w:pos="284"/>
          <w:tab w:val="left" w:pos="830"/>
          <w:tab w:val="left" w:pos="832"/>
        </w:tabs>
        <w:spacing w:line="276" w:lineRule="auto"/>
        <w:rPr>
          <w:sz w:val="20"/>
          <w:szCs w:val="20"/>
        </w:rPr>
      </w:pPr>
      <w:r w:rsidRPr="00D46ACF">
        <w:rPr>
          <w:sz w:val="20"/>
          <w:szCs w:val="20"/>
        </w:rPr>
        <w:t>Kwalifikacja wstępna przyspieszona na przewóz rzeczy</w:t>
      </w:r>
    </w:p>
    <w:p w14:paraId="45F614C7" w14:textId="50FC5171" w:rsidR="00B31445" w:rsidRPr="00D46ACF" w:rsidRDefault="00B31445" w:rsidP="00B31445">
      <w:pPr>
        <w:pStyle w:val="Akapitzlist1"/>
        <w:tabs>
          <w:tab w:val="left" w:pos="284"/>
          <w:tab w:val="left" w:pos="830"/>
          <w:tab w:val="left" w:pos="832"/>
        </w:tabs>
        <w:spacing w:line="276" w:lineRule="auto"/>
        <w:ind w:left="720" w:firstLine="0"/>
        <w:rPr>
          <w:sz w:val="20"/>
          <w:szCs w:val="20"/>
        </w:rPr>
      </w:pPr>
      <w:r w:rsidRPr="00D46ACF">
        <w:rPr>
          <w:sz w:val="20"/>
          <w:szCs w:val="20"/>
        </w:rPr>
        <w:t>B1. Teoria</w:t>
      </w:r>
    </w:p>
    <w:p w14:paraId="0C88033E" w14:textId="7ACD33CA" w:rsidR="00B31445" w:rsidRPr="00D46ACF" w:rsidRDefault="00B31445" w:rsidP="00B31445">
      <w:pPr>
        <w:pStyle w:val="Akapitzlist1"/>
        <w:tabs>
          <w:tab w:val="left" w:pos="284"/>
          <w:tab w:val="left" w:pos="830"/>
          <w:tab w:val="left" w:pos="832"/>
        </w:tabs>
        <w:spacing w:line="276" w:lineRule="auto"/>
        <w:ind w:left="720" w:firstLine="0"/>
        <w:rPr>
          <w:sz w:val="20"/>
          <w:szCs w:val="20"/>
        </w:rPr>
      </w:pPr>
      <w:r w:rsidRPr="00D46ACF">
        <w:rPr>
          <w:sz w:val="20"/>
          <w:szCs w:val="20"/>
        </w:rPr>
        <w:t>B2. Praktyka</w:t>
      </w:r>
    </w:p>
    <w:p w14:paraId="58F1190B" w14:textId="2D48C11F" w:rsidR="00B31445" w:rsidRPr="00D46ACF" w:rsidRDefault="00B31445" w:rsidP="00B31445">
      <w:pPr>
        <w:pStyle w:val="Akapitzlist1"/>
        <w:tabs>
          <w:tab w:val="left" w:pos="284"/>
          <w:tab w:val="left" w:pos="830"/>
          <w:tab w:val="left" w:pos="832"/>
        </w:tabs>
        <w:spacing w:line="276" w:lineRule="auto"/>
        <w:ind w:left="720" w:firstLine="0"/>
        <w:rPr>
          <w:sz w:val="20"/>
          <w:szCs w:val="20"/>
        </w:rPr>
      </w:pPr>
      <w:r w:rsidRPr="00D46ACF">
        <w:rPr>
          <w:sz w:val="20"/>
          <w:szCs w:val="20"/>
        </w:rPr>
        <w:t>B3. Symulator</w:t>
      </w:r>
    </w:p>
    <w:p w14:paraId="08434BEB" w14:textId="77777777" w:rsidR="00B31445" w:rsidRPr="00522B2C" w:rsidRDefault="00B31445" w:rsidP="00B31445">
      <w:pPr>
        <w:pStyle w:val="Tekstpodstawowy"/>
        <w:tabs>
          <w:tab w:val="left" w:pos="284"/>
        </w:tabs>
        <w:jc w:val="both"/>
      </w:pPr>
    </w:p>
    <w:p w14:paraId="04666A18" w14:textId="77777777" w:rsidR="00B31445" w:rsidRPr="00E653A4" w:rsidRDefault="00B31445" w:rsidP="00B31445">
      <w:pPr>
        <w:pStyle w:val="Tekstpodstawowy"/>
        <w:tabs>
          <w:tab w:val="left" w:pos="284"/>
        </w:tabs>
        <w:jc w:val="both"/>
      </w:pPr>
      <w:r w:rsidRPr="00522B2C">
        <w:t>……………………….……………………………………………………………………………………………………………………………………</w:t>
      </w:r>
    </w:p>
    <w:p w14:paraId="6800CF9E" w14:textId="418D94C7" w:rsidR="00B31445" w:rsidRPr="00B31445" w:rsidRDefault="00B31445" w:rsidP="00B31445">
      <w:pPr>
        <w:pStyle w:val="Nagwek2"/>
        <w:tabs>
          <w:tab w:val="left" w:pos="284"/>
        </w:tabs>
        <w:spacing w:line="360" w:lineRule="auto"/>
        <w:jc w:val="both"/>
        <w:rPr>
          <w:rFonts w:asciiTheme="minorHAnsi" w:hAnsiTheme="minorHAnsi" w:cstheme="minorHAnsi"/>
          <w:b w:val="0"/>
          <w:bCs w:val="0"/>
        </w:rPr>
      </w:pPr>
      <w:r w:rsidRPr="00B31445">
        <w:rPr>
          <w:rFonts w:asciiTheme="minorHAnsi" w:hAnsiTheme="minorHAnsi" w:cstheme="minorHAnsi"/>
          <w:b w:val="0"/>
          <w:bCs w:val="0"/>
        </w:rPr>
        <w:t>Ja, niżej podpisany, oświadczam, iż dysponuję kadrą do realizacji przedmiotu zamówienia, spełniającą warunki określone</w:t>
      </w:r>
      <w:r w:rsidRPr="00B31445">
        <w:rPr>
          <w:rFonts w:asciiTheme="minorHAnsi" w:hAnsiTheme="minorHAnsi" w:cstheme="minorHAnsi"/>
          <w:b w:val="0"/>
          <w:bCs w:val="0"/>
          <w:spacing w:val="40"/>
        </w:rPr>
        <w:t xml:space="preserve"> </w:t>
      </w:r>
      <w:r w:rsidRPr="00B31445">
        <w:rPr>
          <w:rFonts w:asciiTheme="minorHAnsi" w:hAnsiTheme="minorHAnsi" w:cstheme="minorHAnsi"/>
          <w:b w:val="0"/>
          <w:bCs w:val="0"/>
        </w:rPr>
        <w:t>w</w:t>
      </w:r>
      <w:r w:rsidRPr="00B31445">
        <w:rPr>
          <w:rFonts w:asciiTheme="minorHAnsi" w:hAnsiTheme="minorHAnsi" w:cstheme="minorHAnsi"/>
          <w:b w:val="0"/>
          <w:bCs w:val="0"/>
          <w:spacing w:val="-3"/>
        </w:rPr>
        <w:t xml:space="preserve"> </w:t>
      </w:r>
      <w:r w:rsidRPr="00B31445">
        <w:rPr>
          <w:rFonts w:asciiTheme="minorHAnsi" w:hAnsiTheme="minorHAnsi" w:cstheme="minorHAnsi"/>
          <w:b w:val="0"/>
          <w:bCs w:val="0"/>
        </w:rPr>
        <w:t xml:space="preserve">zapytaniu ofertowym. </w:t>
      </w:r>
    </w:p>
    <w:p w14:paraId="0229C362" w14:textId="77777777" w:rsidR="00B31445" w:rsidRPr="00FA0B04" w:rsidRDefault="00B31445" w:rsidP="00B31445">
      <w:pPr>
        <w:pStyle w:val="Tekstpodstawowy"/>
        <w:tabs>
          <w:tab w:val="left" w:pos="284"/>
        </w:tabs>
        <w:rPr>
          <w:rFonts w:asciiTheme="minorHAnsi" w:hAnsiTheme="minorHAnsi" w:cstheme="minorHAnsi"/>
          <w:b/>
        </w:rPr>
      </w:pPr>
    </w:p>
    <w:p w14:paraId="1739380F" w14:textId="77777777" w:rsidR="00B31445" w:rsidRPr="00FA0B04" w:rsidRDefault="00B31445" w:rsidP="00B31445">
      <w:pPr>
        <w:pStyle w:val="Tekstpodstawowy"/>
        <w:tabs>
          <w:tab w:val="left" w:pos="284"/>
        </w:tabs>
        <w:rPr>
          <w:rFonts w:asciiTheme="minorHAnsi" w:hAnsiTheme="minorHAnsi" w:cstheme="minorHAnsi"/>
          <w:b/>
        </w:rPr>
      </w:pPr>
    </w:p>
    <w:p w14:paraId="0928466F" w14:textId="77777777" w:rsidR="00B31445" w:rsidRPr="00FA0B04" w:rsidRDefault="00B31445" w:rsidP="00B31445">
      <w:pPr>
        <w:tabs>
          <w:tab w:val="left" w:pos="284"/>
        </w:tabs>
        <w:jc w:val="right"/>
        <w:rPr>
          <w:rFonts w:asciiTheme="minorHAnsi" w:hAnsiTheme="minorHAnsi" w:cstheme="minorHAnsi"/>
          <w:b/>
          <w:sz w:val="20"/>
          <w:szCs w:val="20"/>
        </w:rPr>
      </w:pPr>
      <w:r w:rsidRPr="00FA0B04">
        <w:rPr>
          <w:rFonts w:asciiTheme="minorHAnsi" w:hAnsiTheme="minorHAnsi" w:cstheme="minorHAnsi"/>
          <w:spacing w:val="-2"/>
          <w:sz w:val="20"/>
          <w:szCs w:val="20"/>
        </w:rPr>
        <w:t>……………………………………………………………..</w:t>
      </w:r>
    </w:p>
    <w:p w14:paraId="6922D688" w14:textId="77777777" w:rsidR="00B31445" w:rsidRPr="00FA0B04" w:rsidRDefault="00B31445" w:rsidP="00B31445">
      <w:pPr>
        <w:tabs>
          <w:tab w:val="left" w:pos="284"/>
        </w:tabs>
        <w:jc w:val="center"/>
        <w:rPr>
          <w:rFonts w:asciiTheme="minorHAnsi" w:hAnsiTheme="minorHAnsi" w:cstheme="minorHAnsi"/>
          <w:b/>
          <w:sz w:val="20"/>
          <w:szCs w:val="20"/>
        </w:rPr>
        <w:sectPr w:rsidR="00B31445" w:rsidRPr="00FA0B04" w:rsidSect="00B31445">
          <w:headerReference w:type="even" r:id="rId27"/>
          <w:headerReference w:type="default" r:id="rId28"/>
          <w:footerReference w:type="even" r:id="rId29"/>
          <w:footerReference w:type="default" r:id="rId30"/>
          <w:headerReference w:type="first" r:id="rId31"/>
          <w:footerReference w:type="first" r:id="rId32"/>
          <w:type w:val="continuous"/>
          <w:pgSz w:w="11906" w:h="16838"/>
          <w:pgMar w:top="1417" w:right="1417" w:bottom="1417" w:left="1417" w:header="378" w:footer="1184" w:gutter="0"/>
          <w:cols w:space="708"/>
          <w:docGrid w:linePitch="100" w:charSpace="4096"/>
        </w:sectPr>
      </w:pPr>
      <w:r w:rsidRPr="00FA0B04">
        <w:rPr>
          <w:rFonts w:asciiTheme="minorHAnsi" w:hAnsiTheme="minorHAnsi" w:cstheme="minorHAnsi"/>
          <w:b/>
          <w:sz w:val="20"/>
          <w:szCs w:val="20"/>
        </w:rPr>
        <w:t xml:space="preserve">                                                                                                                                                                   podpis</w:t>
      </w:r>
      <w:r w:rsidRPr="00FA0B04">
        <w:rPr>
          <w:rFonts w:asciiTheme="minorHAnsi" w:hAnsiTheme="minorHAnsi" w:cstheme="minorHAnsi"/>
          <w:b/>
          <w:spacing w:val="-4"/>
          <w:sz w:val="20"/>
          <w:szCs w:val="20"/>
        </w:rPr>
        <w:t xml:space="preserve"> </w:t>
      </w:r>
      <w:r w:rsidRPr="00FA0B04">
        <w:rPr>
          <w:rFonts w:asciiTheme="minorHAnsi" w:hAnsiTheme="minorHAnsi" w:cstheme="minorHAnsi"/>
          <w:b/>
          <w:spacing w:val="-2"/>
          <w:sz w:val="20"/>
          <w:szCs w:val="20"/>
        </w:rPr>
        <w:t>Oferenta</w:t>
      </w:r>
    </w:p>
    <w:p w14:paraId="40263915" w14:textId="40DFB2E4" w:rsidR="00D21C11" w:rsidRPr="002942FF" w:rsidRDefault="00D21C11" w:rsidP="00D21C11">
      <w:pPr>
        <w:tabs>
          <w:tab w:val="left" w:pos="284"/>
        </w:tabs>
        <w:spacing w:line="276" w:lineRule="auto"/>
        <w:jc w:val="right"/>
        <w:rPr>
          <w:i/>
          <w:spacing w:val="-7"/>
          <w:sz w:val="18"/>
          <w:szCs w:val="18"/>
        </w:rPr>
      </w:pPr>
      <w:r w:rsidRPr="008A5F6D">
        <w:rPr>
          <w:i/>
          <w:sz w:val="18"/>
          <w:szCs w:val="18"/>
        </w:rPr>
        <w:lastRenderedPageBreak/>
        <w:t>Załącznik</w:t>
      </w:r>
      <w:r w:rsidRPr="008A5F6D">
        <w:rPr>
          <w:i/>
          <w:spacing w:val="-6"/>
          <w:sz w:val="18"/>
          <w:szCs w:val="18"/>
        </w:rPr>
        <w:t xml:space="preserve"> </w:t>
      </w:r>
      <w:r w:rsidRPr="008A5F6D">
        <w:rPr>
          <w:i/>
          <w:sz w:val="18"/>
          <w:szCs w:val="18"/>
        </w:rPr>
        <w:t>nr</w:t>
      </w:r>
      <w:r w:rsidRPr="008A5F6D">
        <w:rPr>
          <w:i/>
          <w:spacing w:val="-8"/>
          <w:sz w:val="18"/>
          <w:szCs w:val="18"/>
        </w:rPr>
        <w:t xml:space="preserve"> </w:t>
      </w:r>
      <w:r>
        <w:rPr>
          <w:i/>
          <w:sz w:val="18"/>
          <w:szCs w:val="18"/>
        </w:rPr>
        <w:t>3</w:t>
      </w:r>
      <w:r w:rsidRPr="008A5F6D">
        <w:rPr>
          <w:i/>
          <w:spacing w:val="-6"/>
          <w:sz w:val="18"/>
          <w:szCs w:val="18"/>
        </w:rPr>
        <w:t xml:space="preserve"> </w:t>
      </w:r>
      <w:r w:rsidRPr="008A5F6D">
        <w:rPr>
          <w:i/>
          <w:sz w:val="18"/>
          <w:szCs w:val="18"/>
        </w:rPr>
        <w:t>do</w:t>
      </w:r>
      <w:r w:rsidRPr="008A5F6D">
        <w:rPr>
          <w:i/>
          <w:spacing w:val="-5"/>
          <w:sz w:val="18"/>
          <w:szCs w:val="18"/>
        </w:rPr>
        <w:t xml:space="preserve"> </w:t>
      </w:r>
      <w:r w:rsidRPr="008A5F6D">
        <w:rPr>
          <w:i/>
          <w:sz w:val="18"/>
          <w:szCs w:val="18"/>
        </w:rPr>
        <w:t>ZAPYTANIE OFERTOWE</w:t>
      </w:r>
      <w:r w:rsidRPr="008A5F6D">
        <w:rPr>
          <w:i/>
          <w:spacing w:val="-7"/>
          <w:sz w:val="18"/>
          <w:szCs w:val="18"/>
        </w:rPr>
        <w:t xml:space="preserve"> nr </w:t>
      </w:r>
      <w:r w:rsidR="00500545">
        <w:rPr>
          <w:i/>
          <w:spacing w:val="-7"/>
          <w:sz w:val="18"/>
          <w:szCs w:val="18"/>
        </w:rPr>
        <w:t>5</w:t>
      </w:r>
      <w:r w:rsidR="005E2FA0" w:rsidRPr="005E2FA0">
        <w:rPr>
          <w:i/>
          <w:spacing w:val="-7"/>
          <w:sz w:val="18"/>
          <w:szCs w:val="18"/>
        </w:rPr>
        <w:t>/FESL.10.19-IP.02-0C0</w:t>
      </w:r>
      <w:r w:rsidR="009508EB">
        <w:rPr>
          <w:i/>
          <w:spacing w:val="-7"/>
          <w:sz w:val="18"/>
          <w:szCs w:val="18"/>
        </w:rPr>
        <w:t>1</w:t>
      </w:r>
      <w:r w:rsidR="005E2FA0" w:rsidRPr="005E2FA0">
        <w:rPr>
          <w:i/>
          <w:spacing w:val="-7"/>
          <w:sz w:val="18"/>
          <w:szCs w:val="18"/>
        </w:rPr>
        <w:t>/24</w:t>
      </w:r>
    </w:p>
    <w:p w14:paraId="1568B7B1" w14:textId="77777777" w:rsidR="00D21C11" w:rsidRPr="008B5E0D" w:rsidRDefault="00D21C11" w:rsidP="00D21C11">
      <w:pPr>
        <w:pStyle w:val="Nagwek1"/>
        <w:tabs>
          <w:tab w:val="left" w:pos="284"/>
        </w:tabs>
        <w:spacing w:line="276" w:lineRule="auto"/>
        <w:ind w:left="0" w:right="0"/>
        <w:rPr>
          <w:spacing w:val="-2"/>
        </w:rPr>
      </w:pPr>
    </w:p>
    <w:p w14:paraId="6D5BCBB4" w14:textId="77777777" w:rsidR="00D21C11" w:rsidRPr="008B5E0D" w:rsidRDefault="00D21C11" w:rsidP="00D21C11">
      <w:pPr>
        <w:pStyle w:val="Nagwek1"/>
        <w:tabs>
          <w:tab w:val="left" w:pos="284"/>
        </w:tabs>
        <w:spacing w:line="276" w:lineRule="auto"/>
        <w:ind w:left="0" w:right="0"/>
        <w:rPr>
          <w:spacing w:val="-2"/>
        </w:rPr>
      </w:pPr>
    </w:p>
    <w:p w14:paraId="75A2A063" w14:textId="77777777" w:rsidR="00D21C11" w:rsidRPr="008B5E0D" w:rsidRDefault="00D21C11" w:rsidP="00D21C11">
      <w:pPr>
        <w:pStyle w:val="Nagwek1"/>
        <w:tabs>
          <w:tab w:val="left" w:pos="284"/>
        </w:tabs>
        <w:spacing w:line="276" w:lineRule="auto"/>
        <w:ind w:left="0" w:right="0"/>
      </w:pPr>
      <w:r w:rsidRPr="008B5E0D">
        <w:rPr>
          <w:spacing w:val="-2"/>
        </w:rPr>
        <w:t>OŚWIADCZENIE</w:t>
      </w:r>
    </w:p>
    <w:p w14:paraId="7AEFFAA9" w14:textId="77777777" w:rsidR="00D21C11" w:rsidRPr="008B5E0D" w:rsidRDefault="00D21C11" w:rsidP="00D21C11">
      <w:pPr>
        <w:pStyle w:val="Tekstpodstawowy"/>
        <w:tabs>
          <w:tab w:val="left" w:pos="284"/>
        </w:tabs>
        <w:spacing w:line="276" w:lineRule="auto"/>
        <w:rPr>
          <w:b/>
        </w:rPr>
      </w:pPr>
    </w:p>
    <w:p w14:paraId="6370199B" w14:textId="77777777" w:rsidR="00D21C11" w:rsidRPr="008B5E0D" w:rsidRDefault="00D21C11" w:rsidP="00D21C11">
      <w:pPr>
        <w:pStyle w:val="Tekstpodstawowy"/>
        <w:tabs>
          <w:tab w:val="left" w:pos="284"/>
        </w:tabs>
        <w:spacing w:line="276" w:lineRule="auto"/>
      </w:pPr>
      <w:r w:rsidRPr="008B5E0D">
        <w:t>Imię</w:t>
      </w:r>
      <w:r w:rsidRPr="008B5E0D">
        <w:rPr>
          <w:spacing w:val="-6"/>
        </w:rPr>
        <w:t xml:space="preserve"> </w:t>
      </w:r>
      <w:r w:rsidRPr="008B5E0D">
        <w:t>i</w:t>
      </w:r>
      <w:r w:rsidRPr="008B5E0D">
        <w:rPr>
          <w:spacing w:val="-5"/>
        </w:rPr>
        <w:t xml:space="preserve"> </w:t>
      </w:r>
      <w:r w:rsidRPr="008B5E0D">
        <w:t>nazwisko</w:t>
      </w:r>
      <w:r w:rsidRPr="008B5E0D">
        <w:rPr>
          <w:spacing w:val="-5"/>
        </w:rPr>
        <w:t xml:space="preserve"> </w:t>
      </w:r>
      <w:r w:rsidRPr="008B5E0D">
        <w:rPr>
          <w:spacing w:val="-2"/>
        </w:rPr>
        <w:t>Wykonawcy:</w:t>
      </w:r>
    </w:p>
    <w:p w14:paraId="5E934505" w14:textId="77777777" w:rsidR="00D21C11" w:rsidRPr="008B5E0D" w:rsidRDefault="00D21C11" w:rsidP="00D21C11">
      <w:pPr>
        <w:pStyle w:val="Tekstpodstawowy"/>
        <w:tabs>
          <w:tab w:val="left" w:pos="284"/>
        </w:tabs>
        <w:spacing w:line="276" w:lineRule="auto"/>
      </w:pPr>
    </w:p>
    <w:p w14:paraId="52CBB85E"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6C6CC909" w14:textId="77777777" w:rsidR="00D21C11" w:rsidRPr="008B5E0D" w:rsidRDefault="00D21C11" w:rsidP="00D21C11">
      <w:pPr>
        <w:pStyle w:val="Tekstpodstawowy"/>
        <w:tabs>
          <w:tab w:val="left" w:pos="284"/>
        </w:tabs>
        <w:spacing w:line="276" w:lineRule="auto"/>
      </w:pPr>
    </w:p>
    <w:p w14:paraId="246944C6" w14:textId="77777777" w:rsidR="00D21C11" w:rsidRPr="008B5E0D" w:rsidRDefault="00D21C11" w:rsidP="00D21C11">
      <w:pPr>
        <w:pStyle w:val="Tekstpodstawowy"/>
        <w:tabs>
          <w:tab w:val="left" w:pos="284"/>
        </w:tabs>
        <w:spacing w:line="276" w:lineRule="auto"/>
        <w:rPr>
          <w:spacing w:val="-2"/>
        </w:rPr>
      </w:pPr>
      <w:r w:rsidRPr="008B5E0D">
        <w:t>Adres</w:t>
      </w:r>
      <w:r w:rsidRPr="008B5E0D">
        <w:rPr>
          <w:spacing w:val="-7"/>
        </w:rPr>
        <w:t xml:space="preserve"> </w:t>
      </w:r>
      <w:r w:rsidRPr="008B5E0D">
        <w:rPr>
          <w:spacing w:val="-2"/>
        </w:rPr>
        <w:t>Wykonawcy</w:t>
      </w:r>
    </w:p>
    <w:p w14:paraId="758025FC"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503E2E61" w14:textId="77777777" w:rsidR="00D21C11" w:rsidRPr="008B5E0D" w:rsidRDefault="00D21C11" w:rsidP="00D21C11">
      <w:pPr>
        <w:pStyle w:val="Tekstpodstawowy"/>
        <w:tabs>
          <w:tab w:val="left" w:pos="284"/>
        </w:tabs>
        <w:spacing w:line="276" w:lineRule="auto"/>
      </w:pPr>
    </w:p>
    <w:p w14:paraId="7C862690" w14:textId="77777777" w:rsidR="00D21C11" w:rsidRPr="008B5E0D" w:rsidRDefault="00D21C11" w:rsidP="00D21C11">
      <w:pPr>
        <w:pStyle w:val="Nagwek2"/>
        <w:tabs>
          <w:tab w:val="left" w:pos="284"/>
        </w:tabs>
        <w:spacing w:line="276" w:lineRule="auto"/>
        <w:ind w:left="0"/>
      </w:pPr>
      <w:r w:rsidRPr="008B5E0D">
        <w:t>Ja,</w:t>
      </w:r>
      <w:r w:rsidRPr="008B5E0D">
        <w:rPr>
          <w:spacing w:val="-9"/>
        </w:rPr>
        <w:t xml:space="preserve"> </w:t>
      </w:r>
      <w:r w:rsidRPr="008B5E0D">
        <w:t>niżej</w:t>
      </w:r>
      <w:r w:rsidRPr="008B5E0D">
        <w:rPr>
          <w:spacing w:val="-8"/>
        </w:rPr>
        <w:t xml:space="preserve"> </w:t>
      </w:r>
      <w:r w:rsidRPr="008B5E0D">
        <w:t>podpisany/a</w:t>
      </w:r>
      <w:r w:rsidRPr="008B5E0D">
        <w:rPr>
          <w:spacing w:val="-8"/>
        </w:rPr>
        <w:t xml:space="preserve"> </w:t>
      </w:r>
      <w:r w:rsidRPr="008B5E0D">
        <w:t>oświadczam,</w:t>
      </w:r>
      <w:r w:rsidRPr="008B5E0D">
        <w:rPr>
          <w:spacing w:val="-9"/>
        </w:rPr>
        <w:t xml:space="preserve"> </w:t>
      </w:r>
      <w:r w:rsidRPr="008B5E0D">
        <w:rPr>
          <w:spacing w:val="-5"/>
        </w:rPr>
        <w:t>że:</w:t>
      </w:r>
    </w:p>
    <w:p w14:paraId="41824EA9"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Oferuję</w:t>
      </w:r>
      <w:r w:rsidRPr="008B5E0D">
        <w:rPr>
          <w:spacing w:val="-6"/>
          <w:sz w:val="20"/>
          <w:szCs w:val="20"/>
        </w:rPr>
        <w:t xml:space="preserve"> </w:t>
      </w:r>
      <w:r w:rsidRPr="008B5E0D">
        <w:rPr>
          <w:sz w:val="20"/>
          <w:szCs w:val="20"/>
        </w:rPr>
        <w:t>wykonanie</w:t>
      </w:r>
      <w:r w:rsidRPr="008B5E0D">
        <w:rPr>
          <w:spacing w:val="-8"/>
          <w:sz w:val="20"/>
          <w:szCs w:val="20"/>
        </w:rPr>
        <w:t xml:space="preserve"> </w:t>
      </w:r>
      <w:r w:rsidRPr="008B5E0D">
        <w:rPr>
          <w:sz w:val="20"/>
          <w:szCs w:val="20"/>
        </w:rPr>
        <w:t>zamówienia</w:t>
      </w:r>
      <w:r w:rsidRPr="008B5E0D">
        <w:rPr>
          <w:spacing w:val="-7"/>
          <w:sz w:val="20"/>
          <w:szCs w:val="20"/>
        </w:rPr>
        <w:t xml:space="preserve"> </w:t>
      </w:r>
      <w:r w:rsidRPr="008B5E0D">
        <w:rPr>
          <w:sz w:val="20"/>
          <w:szCs w:val="20"/>
        </w:rPr>
        <w:t>zgodnie</w:t>
      </w:r>
      <w:r w:rsidRPr="008B5E0D">
        <w:rPr>
          <w:spacing w:val="-9"/>
          <w:sz w:val="20"/>
          <w:szCs w:val="20"/>
        </w:rPr>
        <w:t xml:space="preserve"> </w:t>
      </w:r>
      <w:r w:rsidRPr="008B5E0D">
        <w:rPr>
          <w:sz w:val="20"/>
          <w:szCs w:val="20"/>
        </w:rPr>
        <w:t>z</w:t>
      </w:r>
      <w:r w:rsidRPr="008B5E0D">
        <w:rPr>
          <w:spacing w:val="-7"/>
          <w:sz w:val="20"/>
          <w:szCs w:val="20"/>
        </w:rPr>
        <w:t xml:space="preserve"> </w:t>
      </w:r>
      <w:r w:rsidRPr="008B5E0D">
        <w:rPr>
          <w:sz w:val="20"/>
          <w:szCs w:val="20"/>
        </w:rPr>
        <w:t>zapytaniem</w:t>
      </w:r>
      <w:r w:rsidRPr="008B5E0D">
        <w:rPr>
          <w:spacing w:val="-8"/>
          <w:sz w:val="20"/>
          <w:szCs w:val="20"/>
        </w:rPr>
        <w:t xml:space="preserve"> </w:t>
      </w:r>
      <w:r w:rsidRPr="008B5E0D">
        <w:rPr>
          <w:spacing w:val="-2"/>
          <w:sz w:val="20"/>
          <w:szCs w:val="20"/>
        </w:rPr>
        <w:t>ofertowym.</w:t>
      </w:r>
    </w:p>
    <w:p w14:paraId="3F10760C"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Zapoznałem/łam</w:t>
      </w:r>
      <w:r w:rsidRPr="008B5E0D">
        <w:rPr>
          <w:spacing w:val="-7"/>
          <w:sz w:val="20"/>
          <w:szCs w:val="20"/>
        </w:rPr>
        <w:t xml:space="preserve"> </w:t>
      </w:r>
      <w:r w:rsidRPr="008B5E0D">
        <w:rPr>
          <w:sz w:val="20"/>
          <w:szCs w:val="20"/>
        </w:rPr>
        <w:t>się</w:t>
      </w:r>
      <w:r w:rsidRPr="008B5E0D">
        <w:rPr>
          <w:spacing w:val="-7"/>
          <w:sz w:val="20"/>
          <w:szCs w:val="20"/>
        </w:rPr>
        <w:t xml:space="preserve"> </w:t>
      </w:r>
      <w:r w:rsidRPr="008B5E0D">
        <w:rPr>
          <w:sz w:val="20"/>
          <w:szCs w:val="20"/>
        </w:rPr>
        <w:t>z</w:t>
      </w:r>
      <w:r w:rsidRPr="008B5E0D">
        <w:rPr>
          <w:spacing w:val="-5"/>
          <w:sz w:val="20"/>
          <w:szCs w:val="20"/>
        </w:rPr>
        <w:t xml:space="preserve"> </w:t>
      </w:r>
      <w:r w:rsidRPr="008B5E0D">
        <w:rPr>
          <w:sz w:val="20"/>
          <w:szCs w:val="20"/>
        </w:rPr>
        <w:t>Zapytaniem</w:t>
      </w:r>
      <w:r w:rsidRPr="008B5E0D">
        <w:rPr>
          <w:spacing w:val="-6"/>
          <w:sz w:val="20"/>
          <w:szCs w:val="20"/>
        </w:rPr>
        <w:t xml:space="preserve"> </w:t>
      </w:r>
      <w:r w:rsidRPr="008B5E0D">
        <w:rPr>
          <w:sz w:val="20"/>
          <w:szCs w:val="20"/>
        </w:rPr>
        <w:t>Ofertowym,</w:t>
      </w:r>
      <w:r w:rsidRPr="008B5E0D">
        <w:rPr>
          <w:spacing w:val="-6"/>
          <w:sz w:val="20"/>
          <w:szCs w:val="20"/>
        </w:rPr>
        <w:t xml:space="preserve"> </w:t>
      </w:r>
      <w:r w:rsidRPr="008B5E0D">
        <w:rPr>
          <w:sz w:val="20"/>
          <w:szCs w:val="20"/>
        </w:rPr>
        <w:t>przyjmuję</w:t>
      </w:r>
      <w:r w:rsidRPr="008B5E0D">
        <w:rPr>
          <w:spacing w:val="-6"/>
          <w:sz w:val="20"/>
          <w:szCs w:val="20"/>
        </w:rPr>
        <w:t xml:space="preserve"> </w:t>
      </w:r>
      <w:r w:rsidRPr="008B5E0D">
        <w:rPr>
          <w:sz w:val="20"/>
          <w:szCs w:val="20"/>
        </w:rPr>
        <w:t>warunki</w:t>
      </w:r>
      <w:r w:rsidRPr="008B5E0D">
        <w:rPr>
          <w:spacing w:val="-5"/>
          <w:sz w:val="20"/>
          <w:szCs w:val="20"/>
        </w:rPr>
        <w:t xml:space="preserve"> </w:t>
      </w:r>
      <w:r w:rsidRPr="008B5E0D">
        <w:rPr>
          <w:sz w:val="20"/>
          <w:szCs w:val="20"/>
        </w:rPr>
        <w:t>w</w:t>
      </w:r>
      <w:r w:rsidRPr="008B5E0D">
        <w:rPr>
          <w:spacing w:val="-6"/>
          <w:sz w:val="20"/>
          <w:szCs w:val="20"/>
        </w:rPr>
        <w:t xml:space="preserve"> </w:t>
      </w:r>
      <w:r w:rsidRPr="008B5E0D">
        <w:rPr>
          <w:sz w:val="20"/>
          <w:szCs w:val="20"/>
        </w:rPr>
        <w:t>nim</w:t>
      </w:r>
      <w:r w:rsidRPr="008B5E0D">
        <w:rPr>
          <w:spacing w:val="-7"/>
          <w:sz w:val="20"/>
          <w:szCs w:val="20"/>
        </w:rPr>
        <w:t xml:space="preserve"> </w:t>
      </w:r>
      <w:r w:rsidRPr="008B5E0D">
        <w:rPr>
          <w:sz w:val="20"/>
          <w:szCs w:val="20"/>
        </w:rPr>
        <w:t>zawarte</w:t>
      </w:r>
      <w:r w:rsidRPr="008B5E0D">
        <w:rPr>
          <w:spacing w:val="-6"/>
          <w:sz w:val="20"/>
          <w:szCs w:val="20"/>
        </w:rPr>
        <w:t xml:space="preserve"> </w:t>
      </w:r>
      <w:r w:rsidRPr="008B5E0D">
        <w:rPr>
          <w:sz w:val="20"/>
          <w:szCs w:val="20"/>
        </w:rPr>
        <w:t>i</w:t>
      </w:r>
      <w:r w:rsidRPr="008B5E0D">
        <w:rPr>
          <w:spacing w:val="-6"/>
          <w:sz w:val="20"/>
          <w:szCs w:val="20"/>
        </w:rPr>
        <w:t xml:space="preserve"> </w:t>
      </w:r>
      <w:r w:rsidRPr="008B5E0D">
        <w:rPr>
          <w:sz w:val="20"/>
          <w:szCs w:val="20"/>
        </w:rPr>
        <w:t>nie</w:t>
      </w:r>
      <w:r w:rsidRPr="008B5E0D">
        <w:rPr>
          <w:spacing w:val="-4"/>
          <w:sz w:val="20"/>
          <w:szCs w:val="20"/>
        </w:rPr>
        <w:t xml:space="preserve"> </w:t>
      </w:r>
      <w:r w:rsidRPr="008B5E0D">
        <w:rPr>
          <w:sz w:val="20"/>
          <w:szCs w:val="20"/>
        </w:rPr>
        <w:t>wnoszę</w:t>
      </w:r>
      <w:r w:rsidRPr="008B5E0D">
        <w:rPr>
          <w:spacing w:val="-6"/>
          <w:sz w:val="20"/>
          <w:szCs w:val="20"/>
        </w:rPr>
        <w:t xml:space="preserve"> </w:t>
      </w:r>
      <w:r w:rsidRPr="008B5E0D">
        <w:rPr>
          <w:sz w:val="20"/>
          <w:szCs w:val="20"/>
        </w:rPr>
        <w:t>do</w:t>
      </w:r>
      <w:r w:rsidRPr="008B5E0D">
        <w:rPr>
          <w:spacing w:val="-6"/>
          <w:sz w:val="20"/>
          <w:szCs w:val="20"/>
        </w:rPr>
        <w:t xml:space="preserve"> </w:t>
      </w:r>
      <w:r w:rsidRPr="008B5E0D">
        <w:rPr>
          <w:sz w:val="20"/>
          <w:szCs w:val="20"/>
        </w:rPr>
        <w:t>niego</w:t>
      </w:r>
      <w:r w:rsidRPr="008B5E0D">
        <w:rPr>
          <w:spacing w:val="-5"/>
          <w:sz w:val="20"/>
          <w:szCs w:val="20"/>
        </w:rPr>
        <w:t xml:space="preserve"> </w:t>
      </w:r>
      <w:r w:rsidRPr="008B5E0D">
        <w:rPr>
          <w:spacing w:val="-2"/>
          <w:sz w:val="20"/>
          <w:szCs w:val="20"/>
        </w:rPr>
        <w:t>zastrzeżeń.</w:t>
      </w:r>
    </w:p>
    <w:p w14:paraId="758D7D3A"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pacing w:val="-2"/>
          <w:sz w:val="20"/>
          <w:szCs w:val="20"/>
        </w:rPr>
      </w:pPr>
      <w:r w:rsidRPr="008B5E0D">
        <w:rPr>
          <w:sz w:val="20"/>
          <w:szCs w:val="20"/>
        </w:rPr>
        <w:t>Dysponuję</w:t>
      </w:r>
      <w:r w:rsidRPr="008B5E0D">
        <w:rPr>
          <w:spacing w:val="-11"/>
          <w:sz w:val="20"/>
          <w:szCs w:val="20"/>
        </w:rPr>
        <w:t xml:space="preserve"> </w:t>
      </w:r>
      <w:r w:rsidRPr="008B5E0D">
        <w:rPr>
          <w:sz w:val="20"/>
          <w:szCs w:val="20"/>
        </w:rPr>
        <w:t>potencjałem</w:t>
      </w:r>
      <w:r w:rsidRPr="008B5E0D">
        <w:rPr>
          <w:spacing w:val="-11"/>
          <w:sz w:val="20"/>
          <w:szCs w:val="20"/>
        </w:rPr>
        <w:t xml:space="preserve"> </w:t>
      </w:r>
      <w:r w:rsidRPr="008B5E0D">
        <w:rPr>
          <w:sz w:val="20"/>
          <w:szCs w:val="20"/>
        </w:rPr>
        <w:t>technicznym</w:t>
      </w:r>
      <w:r w:rsidRPr="008B5E0D">
        <w:rPr>
          <w:spacing w:val="-10"/>
          <w:sz w:val="20"/>
          <w:szCs w:val="20"/>
        </w:rPr>
        <w:t xml:space="preserve"> </w:t>
      </w:r>
      <w:r w:rsidRPr="008B5E0D">
        <w:rPr>
          <w:sz w:val="20"/>
          <w:szCs w:val="20"/>
        </w:rPr>
        <w:t>niezbędnym</w:t>
      </w:r>
      <w:r w:rsidRPr="008B5E0D">
        <w:rPr>
          <w:spacing w:val="-11"/>
          <w:sz w:val="20"/>
          <w:szCs w:val="20"/>
        </w:rPr>
        <w:t xml:space="preserve"> </w:t>
      </w:r>
      <w:r w:rsidRPr="008B5E0D">
        <w:rPr>
          <w:sz w:val="20"/>
          <w:szCs w:val="20"/>
        </w:rPr>
        <w:t>do</w:t>
      </w:r>
      <w:r w:rsidRPr="008B5E0D">
        <w:rPr>
          <w:spacing w:val="-10"/>
          <w:sz w:val="20"/>
          <w:szCs w:val="20"/>
        </w:rPr>
        <w:t xml:space="preserve"> </w:t>
      </w:r>
      <w:r w:rsidRPr="008B5E0D">
        <w:rPr>
          <w:sz w:val="20"/>
          <w:szCs w:val="20"/>
        </w:rPr>
        <w:t>wykonania</w:t>
      </w:r>
      <w:r w:rsidRPr="008B5E0D">
        <w:rPr>
          <w:spacing w:val="-9"/>
          <w:sz w:val="20"/>
          <w:szCs w:val="20"/>
        </w:rPr>
        <w:t xml:space="preserve"> </w:t>
      </w:r>
      <w:r w:rsidRPr="008B5E0D">
        <w:rPr>
          <w:spacing w:val="-2"/>
          <w:sz w:val="20"/>
          <w:szCs w:val="20"/>
        </w:rPr>
        <w:t>zamówienia.</w:t>
      </w:r>
    </w:p>
    <w:p w14:paraId="500A163A"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Znajduję</w:t>
      </w:r>
      <w:r w:rsidRPr="008B5E0D">
        <w:rPr>
          <w:spacing w:val="-9"/>
          <w:sz w:val="20"/>
          <w:szCs w:val="20"/>
        </w:rPr>
        <w:t xml:space="preserve"> </w:t>
      </w:r>
      <w:r w:rsidRPr="008B5E0D">
        <w:rPr>
          <w:sz w:val="20"/>
          <w:szCs w:val="20"/>
        </w:rPr>
        <w:t>się</w:t>
      </w:r>
      <w:r w:rsidRPr="008B5E0D">
        <w:rPr>
          <w:spacing w:val="-10"/>
          <w:sz w:val="20"/>
          <w:szCs w:val="20"/>
        </w:rPr>
        <w:t xml:space="preserve"> </w:t>
      </w:r>
      <w:r w:rsidRPr="008B5E0D">
        <w:rPr>
          <w:sz w:val="20"/>
          <w:szCs w:val="20"/>
        </w:rPr>
        <w:t>w</w:t>
      </w:r>
      <w:r w:rsidRPr="008B5E0D">
        <w:rPr>
          <w:spacing w:val="-9"/>
          <w:sz w:val="20"/>
          <w:szCs w:val="20"/>
        </w:rPr>
        <w:t xml:space="preserve"> </w:t>
      </w:r>
      <w:r w:rsidRPr="008B5E0D">
        <w:rPr>
          <w:sz w:val="20"/>
          <w:szCs w:val="20"/>
        </w:rPr>
        <w:t>sytuacji</w:t>
      </w:r>
      <w:r w:rsidRPr="008B5E0D">
        <w:rPr>
          <w:spacing w:val="-9"/>
          <w:sz w:val="20"/>
          <w:szCs w:val="20"/>
        </w:rPr>
        <w:t xml:space="preserve"> </w:t>
      </w:r>
      <w:r w:rsidRPr="008B5E0D">
        <w:rPr>
          <w:sz w:val="20"/>
          <w:szCs w:val="20"/>
        </w:rPr>
        <w:t>ekonomicznej</w:t>
      </w:r>
      <w:r w:rsidRPr="008B5E0D">
        <w:rPr>
          <w:spacing w:val="-8"/>
          <w:sz w:val="20"/>
          <w:szCs w:val="20"/>
        </w:rPr>
        <w:t xml:space="preserve"> </w:t>
      </w:r>
      <w:r w:rsidRPr="008B5E0D">
        <w:rPr>
          <w:sz w:val="20"/>
          <w:szCs w:val="20"/>
        </w:rPr>
        <w:t>i</w:t>
      </w:r>
      <w:r w:rsidRPr="008B5E0D">
        <w:rPr>
          <w:spacing w:val="-9"/>
          <w:sz w:val="20"/>
          <w:szCs w:val="20"/>
        </w:rPr>
        <w:t xml:space="preserve"> </w:t>
      </w:r>
      <w:r w:rsidRPr="008B5E0D">
        <w:rPr>
          <w:sz w:val="20"/>
          <w:szCs w:val="20"/>
        </w:rPr>
        <w:t>finansowej</w:t>
      </w:r>
      <w:r w:rsidRPr="008B5E0D">
        <w:rPr>
          <w:spacing w:val="-8"/>
          <w:sz w:val="20"/>
          <w:szCs w:val="20"/>
        </w:rPr>
        <w:t xml:space="preserve"> </w:t>
      </w:r>
      <w:r w:rsidRPr="008B5E0D">
        <w:rPr>
          <w:sz w:val="20"/>
          <w:szCs w:val="20"/>
        </w:rPr>
        <w:t>zapewniającej</w:t>
      </w:r>
      <w:r w:rsidRPr="008B5E0D">
        <w:rPr>
          <w:spacing w:val="-9"/>
          <w:sz w:val="20"/>
          <w:szCs w:val="20"/>
        </w:rPr>
        <w:t xml:space="preserve"> </w:t>
      </w:r>
      <w:r w:rsidRPr="008B5E0D">
        <w:rPr>
          <w:sz w:val="20"/>
          <w:szCs w:val="20"/>
        </w:rPr>
        <w:t>wykonanie</w:t>
      </w:r>
      <w:r w:rsidRPr="008B5E0D">
        <w:rPr>
          <w:spacing w:val="-10"/>
          <w:sz w:val="20"/>
          <w:szCs w:val="20"/>
        </w:rPr>
        <w:t xml:space="preserve"> </w:t>
      </w:r>
      <w:r w:rsidRPr="008B5E0D">
        <w:rPr>
          <w:spacing w:val="-2"/>
          <w:sz w:val="20"/>
          <w:szCs w:val="20"/>
        </w:rPr>
        <w:t>zamówienia.</w:t>
      </w:r>
    </w:p>
    <w:p w14:paraId="2E038829"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Posiadam</w:t>
      </w:r>
      <w:r w:rsidRPr="008B5E0D">
        <w:rPr>
          <w:spacing w:val="39"/>
          <w:sz w:val="20"/>
          <w:szCs w:val="20"/>
        </w:rPr>
        <w:t xml:space="preserve"> </w:t>
      </w:r>
      <w:r w:rsidRPr="008B5E0D">
        <w:rPr>
          <w:sz w:val="20"/>
          <w:szCs w:val="20"/>
        </w:rPr>
        <w:t>uprawnienia</w:t>
      </w:r>
      <w:r w:rsidRPr="008B5E0D">
        <w:rPr>
          <w:spacing w:val="39"/>
          <w:sz w:val="20"/>
          <w:szCs w:val="20"/>
        </w:rPr>
        <w:t xml:space="preserve"> </w:t>
      </w:r>
      <w:r w:rsidRPr="008B5E0D">
        <w:rPr>
          <w:sz w:val="20"/>
          <w:szCs w:val="20"/>
        </w:rPr>
        <w:t>i</w:t>
      </w:r>
      <w:r w:rsidRPr="008B5E0D">
        <w:rPr>
          <w:spacing w:val="39"/>
          <w:sz w:val="20"/>
          <w:szCs w:val="20"/>
        </w:rPr>
        <w:t xml:space="preserve"> </w:t>
      </w:r>
      <w:r w:rsidRPr="008B5E0D">
        <w:rPr>
          <w:sz w:val="20"/>
          <w:szCs w:val="20"/>
        </w:rPr>
        <w:t>doświadczenie</w:t>
      </w:r>
      <w:r w:rsidRPr="008B5E0D">
        <w:rPr>
          <w:spacing w:val="38"/>
          <w:sz w:val="20"/>
          <w:szCs w:val="20"/>
        </w:rPr>
        <w:t xml:space="preserve"> </w:t>
      </w:r>
      <w:r w:rsidRPr="008B5E0D">
        <w:rPr>
          <w:sz w:val="20"/>
          <w:szCs w:val="20"/>
        </w:rPr>
        <w:t>do</w:t>
      </w:r>
      <w:r w:rsidRPr="008B5E0D">
        <w:rPr>
          <w:spacing w:val="39"/>
          <w:sz w:val="20"/>
          <w:szCs w:val="20"/>
        </w:rPr>
        <w:t xml:space="preserve"> </w:t>
      </w:r>
      <w:r w:rsidRPr="008B5E0D">
        <w:rPr>
          <w:sz w:val="20"/>
          <w:szCs w:val="20"/>
        </w:rPr>
        <w:t>wykonywania</w:t>
      </w:r>
      <w:r w:rsidRPr="008B5E0D">
        <w:rPr>
          <w:spacing w:val="40"/>
          <w:sz w:val="20"/>
          <w:szCs w:val="20"/>
        </w:rPr>
        <w:t xml:space="preserve"> </w:t>
      </w:r>
      <w:r w:rsidRPr="008B5E0D">
        <w:rPr>
          <w:sz w:val="20"/>
          <w:szCs w:val="20"/>
        </w:rPr>
        <w:t>działalności</w:t>
      </w:r>
      <w:r w:rsidRPr="008B5E0D">
        <w:rPr>
          <w:spacing w:val="40"/>
          <w:sz w:val="20"/>
          <w:szCs w:val="20"/>
        </w:rPr>
        <w:t xml:space="preserve"> </w:t>
      </w:r>
      <w:r w:rsidRPr="008B5E0D">
        <w:rPr>
          <w:sz w:val="20"/>
          <w:szCs w:val="20"/>
        </w:rPr>
        <w:t>lub</w:t>
      </w:r>
      <w:r w:rsidRPr="008B5E0D">
        <w:rPr>
          <w:spacing w:val="37"/>
          <w:sz w:val="20"/>
          <w:szCs w:val="20"/>
        </w:rPr>
        <w:t xml:space="preserve"> </w:t>
      </w:r>
      <w:r w:rsidRPr="008B5E0D">
        <w:rPr>
          <w:sz w:val="20"/>
          <w:szCs w:val="20"/>
        </w:rPr>
        <w:t>czynności,</w:t>
      </w:r>
      <w:r w:rsidRPr="008B5E0D">
        <w:rPr>
          <w:spacing w:val="36"/>
          <w:sz w:val="20"/>
          <w:szCs w:val="20"/>
        </w:rPr>
        <w:t xml:space="preserve"> </w:t>
      </w:r>
      <w:r w:rsidRPr="008B5E0D">
        <w:rPr>
          <w:sz w:val="20"/>
          <w:szCs w:val="20"/>
        </w:rPr>
        <w:t>których</w:t>
      </w:r>
      <w:r w:rsidRPr="008B5E0D">
        <w:rPr>
          <w:spacing w:val="39"/>
          <w:sz w:val="20"/>
          <w:szCs w:val="20"/>
        </w:rPr>
        <w:t xml:space="preserve"> </w:t>
      </w:r>
      <w:r w:rsidRPr="008B5E0D">
        <w:rPr>
          <w:sz w:val="20"/>
          <w:szCs w:val="20"/>
        </w:rPr>
        <w:t>dot.</w:t>
      </w:r>
      <w:r w:rsidRPr="008B5E0D">
        <w:rPr>
          <w:spacing w:val="39"/>
          <w:sz w:val="20"/>
          <w:szCs w:val="20"/>
        </w:rPr>
        <w:t xml:space="preserve"> </w:t>
      </w:r>
      <w:r w:rsidRPr="008B5E0D">
        <w:rPr>
          <w:sz w:val="20"/>
          <w:szCs w:val="20"/>
        </w:rPr>
        <w:t xml:space="preserve">przedmiotowe </w:t>
      </w:r>
      <w:r w:rsidRPr="008B5E0D">
        <w:rPr>
          <w:spacing w:val="-2"/>
          <w:sz w:val="20"/>
          <w:szCs w:val="20"/>
        </w:rPr>
        <w:t>zamówienie.</w:t>
      </w:r>
    </w:p>
    <w:p w14:paraId="588B659C"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Zobowiązuję</w:t>
      </w:r>
      <w:r w:rsidRPr="008B5E0D">
        <w:rPr>
          <w:spacing w:val="-9"/>
          <w:sz w:val="20"/>
          <w:szCs w:val="20"/>
        </w:rPr>
        <w:t xml:space="preserve"> </w:t>
      </w:r>
      <w:r w:rsidRPr="008B5E0D">
        <w:rPr>
          <w:sz w:val="20"/>
          <w:szCs w:val="20"/>
        </w:rPr>
        <w:t>do</w:t>
      </w:r>
      <w:r w:rsidRPr="008B5E0D">
        <w:rPr>
          <w:spacing w:val="-7"/>
          <w:sz w:val="20"/>
          <w:szCs w:val="20"/>
        </w:rPr>
        <w:t xml:space="preserve"> </w:t>
      </w:r>
      <w:r w:rsidRPr="008B5E0D">
        <w:rPr>
          <w:sz w:val="20"/>
          <w:szCs w:val="20"/>
        </w:rPr>
        <w:t>wykonania</w:t>
      </w:r>
      <w:r w:rsidRPr="008B5E0D">
        <w:rPr>
          <w:spacing w:val="-7"/>
          <w:sz w:val="20"/>
          <w:szCs w:val="20"/>
        </w:rPr>
        <w:t xml:space="preserve"> </w:t>
      </w:r>
      <w:r w:rsidRPr="008B5E0D">
        <w:rPr>
          <w:sz w:val="20"/>
          <w:szCs w:val="20"/>
        </w:rPr>
        <w:t>zamówienia</w:t>
      </w:r>
      <w:r w:rsidRPr="008B5E0D">
        <w:rPr>
          <w:spacing w:val="-8"/>
          <w:sz w:val="20"/>
          <w:szCs w:val="20"/>
        </w:rPr>
        <w:t xml:space="preserve"> </w:t>
      </w:r>
      <w:r w:rsidRPr="008B5E0D">
        <w:rPr>
          <w:sz w:val="20"/>
          <w:szCs w:val="20"/>
        </w:rPr>
        <w:t>w</w:t>
      </w:r>
      <w:r w:rsidRPr="008B5E0D">
        <w:rPr>
          <w:spacing w:val="-8"/>
          <w:sz w:val="20"/>
          <w:szCs w:val="20"/>
        </w:rPr>
        <w:t xml:space="preserve"> </w:t>
      </w:r>
      <w:r w:rsidRPr="008B5E0D">
        <w:rPr>
          <w:sz w:val="20"/>
          <w:szCs w:val="20"/>
        </w:rPr>
        <w:t>terminie</w:t>
      </w:r>
      <w:r w:rsidRPr="008B5E0D">
        <w:rPr>
          <w:spacing w:val="-9"/>
          <w:sz w:val="20"/>
          <w:szCs w:val="20"/>
        </w:rPr>
        <w:t xml:space="preserve"> </w:t>
      </w:r>
      <w:r w:rsidRPr="008B5E0D">
        <w:rPr>
          <w:sz w:val="20"/>
          <w:szCs w:val="20"/>
        </w:rPr>
        <w:t>określonym</w:t>
      </w:r>
      <w:r w:rsidRPr="008B5E0D">
        <w:rPr>
          <w:spacing w:val="-8"/>
          <w:sz w:val="20"/>
          <w:szCs w:val="20"/>
        </w:rPr>
        <w:t xml:space="preserve"> </w:t>
      </w:r>
      <w:r w:rsidRPr="008B5E0D">
        <w:rPr>
          <w:sz w:val="20"/>
          <w:szCs w:val="20"/>
        </w:rPr>
        <w:t>w</w:t>
      </w:r>
      <w:r w:rsidRPr="008B5E0D">
        <w:rPr>
          <w:spacing w:val="-8"/>
          <w:sz w:val="20"/>
          <w:szCs w:val="20"/>
        </w:rPr>
        <w:t xml:space="preserve"> </w:t>
      </w:r>
      <w:r w:rsidRPr="008B5E0D">
        <w:rPr>
          <w:sz w:val="20"/>
          <w:szCs w:val="20"/>
        </w:rPr>
        <w:t>zapytaniu</w:t>
      </w:r>
      <w:r w:rsidRPr="008B5E0D">
        <w:rPr>
          <w:spacing w:val="-8"/>
          <w:sz w:val="20"/>
          <w:szCs w:val="20"/>
        </w:rPr>
        <w:t xml:space="preserve"> </w:t>
      </w:r>
      <w:r w:rsidRPr="008B5E0D">
        <w:rPr>
          <w:spacing w:val="-2"/>
          <w:sz w:val="20"/>
          <w:szCs w:val="20"/>
        </w:rPr>
        <w:t>ofertowym.</w:t>
      </w:r>
    </w:p>
    <w:p w14:paraId="76C5EDE8"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W</w:t>
      </w:r>
      <w:r w:rsidRPr="008B5E0D">
        <w:rPr>
          <w:spacing w:val="40"/>
          <w:sz w:val="20"/>
          <w:szCs w:val="20"/>
        </w:rPr>
        <w:t xml:space="preserve"> </w:t>
      </w:r>
      <w:r w:rsidRPr="008B5E0D">
        <w:rPr>
          <w:sz w:val="20"/>
          <w:szCs w:val="20"/>
        </w:rPr>
        <w:t>przypadku</w:t>
      </w:r>
      <w:r w:rsidRPr="008B5E0D">
        <w:rPr>
          <w:spacing w:val="40"/>
          <w:sz w:val="20"/>
          <w:szCs w:val="20"/>
        </w:rPr>
        <w:t xml:space="preserve"> </w:t>
      </w:r>
      <w:r w:rsidRPr="008B5E0D">
        <w:rPr>
          <w:sz w:val="20"/>
          <w:szCs w:val="20"/>
        </w:rPr>
        <w:t>przyznania</w:t>
      </w:r>
      <w:r w:rsidRPr="008B5E0D">
        <w:rPr>
          <w:spacing w:val="40"/>
          <w:sz w:val="20"/>
          <w:szCs w:val="20"/>
        </w:rPr>
        <w:t xml:space="preserve"> </w:t>
      </w:r>
      <w:r w:rsidRPr="008B5E0D">
        <w:rPr>
          <w:sz w:val="20"/>
          <w:szCs w:val="20"/>
        </w:rPr>
        <w:t>zamówienia,</w:t>
      </w:r>
      <w:r w:rsidRPr="008B5E0D">
        <w:rPr>
          <w:spacing w:val="40"/>
          <w:sz w:val="20"/>
          <w:szCs w:val="20"/>
        </w:rPr>
        <w:t xml:space="preserve"> </w:t>
      </w:r>
      <w:r w:rsidRPr="008B5E0D">
        <w:rPr>
          <w:sz w:val="20"/>
          <w:szCs w:val="20"/>
        </w:rPr>
        <w:t>zobowiązuję</w:t>
      </w:r>
      <w:r w:rsidRPr="008B5E0D">
        <w:rPr>
          <w:spacing w:val="40"/>
          <w:sz w:val="20"/>
          <w:szCs w:val="20"/>
        </w:rPr>
        <w:t xml:space="preserve"> </w:t>
      </w:r>
      <w:r w:rsidRPr="008B5E0D">
        <w:rPr>
          <w:sz w:val="20"/>
          <w:szCs w:val="20"/>
        </w:rPr>
        <w:t>się</w:t>
      </w:r>
      <w:r w:rsidRPr="008B5E0D">
        <w:rPr>
          <w:spacing w:val="40"/>
          <w:sz w:val="20"/>
          <w:szCs w:val="20"/>
        </w:rPr>
        <w:t xml:space="preserve"> </w:t>
      </w:r>
      <w:r w:rsidRPr="008B5E0D">
        <w:rPr>
          <w:sz w:val="20"/>
          <w:szCs w:val="20"/>
        </w:rPr>
        <w:t>do</w:t>
      </w:r>
      <w:r w:rsidRPr="008B5E0D">
        <w:rPr>
          <w:spacing w:val="40"/>
          <w:sz w:val="20"/>
          <w:szCs w:val="20"/>
        </w:rPr>
        <w:t xml:space="preserve"> </w:t>
      </w:r>
      <w:r w:rsidRPr="008B5E0D">
        <w:rPr>
          <w:sz w:val="20"/>
          <w:szCs w:val="20"/>
        </w:rPr>
        <w:t>zawarcia</w:t>
      </w:r>
      <w:r w:rsidRPr="008B5E0D">
        <w:rPr>
          <w:spacing w:val="40"/>
          <w:sz w:val="20"/>
          <w:szCs w:val="20"/>
        </w:rPr>
        <w:t xml:space="preserve"> </w:t>
      </w:r>
      <w:r w:rsidRPr="008B5E0D">
        <w:rPr>
          <w:sz w:val="20"/>
          <w:szCs w:val="20"/>
        </w:rPr>
        <w:t>umowy</w:t>
      </w:r>
      <w:r w:rsidRPr="008B5E0D">
        <w:rPr>
          <w:spacing w:val="40"/>
          <w:sz w:val="20"/>
          <w:szCs w:val="20"/>
        </w:rPr>
        <w:t xml:space="preserve"> </w:t>
      </w:r>
      <w:r w:rsidRPr="008B5E0D">
        <w:rPr>
          <w:sz w:val="20"/>
          <w:szCs w:val="20"/>
        </w:rPr>
        <w:t>w</w:t>
      </w:r>
      <w:r w:rsidRPr="008B5E0D">
        <w:rPr>
          <w:spacing w:val="40"/>
          <w:sz w:val="20"/>
          <w:szCs w:val="20"/>
        </w:rPr>
        <w:t xml:space="preserve"> </w:t>
      </w:r>
      <w:r w:rsidRPr="008B5E0D">
        <w:rPr>
          <w:sz w:val="20"/>
          <w:szCs w:val="20"/>
        </w:rPr>
        <w:t>miejscu</w:t>
      </w:r>
      <w:r w:rsidRPr="008B5E0D">
        <w:rPr>
          <w:spacing w:val="40"/>
          <w:sz w:val="20"/>
          <w:szCs w:val="20"/>
        </w:rPr>
        <w:t xml:space="preserve"> </w:t>
      </w:r>
      <w:r w:rsidRPr="008B5E0D">
        <w:rPr>
          <w:sz w:val="20"/>
          <w:szCs w:val="20"/>
        </w:rPr>
        <w:t>i</w:t>
      </w:r>
      <w:r w:rsidRPr="008B5E0D">
        <w:rPr>
          <w:spacing w:val="40"/>
          <w:sz w:val="20"/>
          <w:szCs w:val="20"/>
        </w:rPr>
        <w:t xml:space="preserve"> </w:t>
      </w:r>
      <w:r w:rsidRPr="008B5E0D">
        <w:rPr>
          <w:sz w:val="20"/>
          <w:szCs w:val="20"/>
        </w:rPr>
        <w:t>terminie</w:t>
      </w:r>
      <w:r w:rsidRPr="008B5E0D">
        <w:rPr>
          <w:spacing w:val="40"/>
          <w:sz w:val="20"/>
          <w:szCs w:val="20"/>
        </w:rPr>
        <w:t xml:space="preserve"> </w:t>
      </w:r>
      <w:r w:rsidRPr="008B5E0D">
        <w:rPr>
          <w:sz w:val="20"/>
          <w:szCs w:val="20"/>
        </w:rPr>
        <w:t>wskazanym</w:t>
      </w:r>
      <w:r w:rsidRPr="008B5E0D">
        <w:rPr>
          <w:spacing w:val="40"/>
          <w:sz w:val="20"/>
          <w:szCs w:val="20"/>
        </w:rPr>
        <w:t xml:space="preserve"> </w:t>
      </w:r>
      <w:r w:rsidRPr="008B5E0D">
        <w:rPr>
          <w:sz w:val="20"/>
          <w:szCs w:val="20"/>
        </w:rPr>
        <w:t>przez Zamawiającego.</w:t>
      </w:r>
    </w:p>
    <w:p w14:paraId="2244CE20" w14:textId="77777777" w:rsidR="00D21C11" w:rsidRPr="008B5E0D" w:rsidRDefault="00D21C11" w:rsidP="00D21C11">
      <w:pPr>
        <w:pStyle w:val="Akapitzlist1"/>
        <w:numPr>
          <w:ilvl w:val="0"/>
          <w:numId w:val="1"/>
        </w:numPr>
        <w:tabs>
          <w:tab w:val="clear" w:pos="0"/>
          <w:tab w:val="left" w:pos="284"/>
          <w:tab w:val="left" w:pos="832"/>
        </w:tabs>
        <w:spacing w:line="360" w:lineRule="auto"/>
        <w:ind w:left="0" w:firstLine="0"/>
        <w:rPr>
          <w:sz w:val="20"/>
          <w:szCs w:val="20"/>
        </w:rPr>
      </w:pPr>
      <w:r w:rsidRPr="008B5E0D">
        <w:rPr>
          <w:sz w:val="20"/>
          <w:szCs w:val="20"/>
        </w:rPr>
        <w:t>Zaproponowana</w:t>
      </w:r>
      <w:r w:rsidRPr="008B5E0D">
        <w:rPr>
          <w:spacing w:val="-8"/>
          <w:sz w:val="20"/>
          <w:szCs w:val="20"/>
        </w:rPr>
        <w:t xml:space="preserve"> </w:t>
      </w:r>
      <w:r w:rsidRPr="008B5E0D">
        <w:rPr>
          <w:sz w:val="20"/>
          <w:szCs w:val="20"/>
        </w:rPr>
        <w:t>cena</w:t>
      </w:r>
      <w:r w:rsidRPr="008B5E0D">
        <w:rPr>
          <w:spacing w:val="-7"/>
          <w:sz w:val="20"/>
          <w:szCs w:val="20"/>
        </w:rPr>
        <w:t xml:space="preserve"> </w:t>
      </w:r>
      <w:r w:rsidRPr="008B5E0D">
        <w:rPr>
          <w:sz w:val="20"/>
          <w:szCs w:val="20"/>
        </w:rPr>
        <w:t>obowiązywać</w:t>
      </w:r>
      <w:r w:rsidRPr="008B5E0D">
        <w:rPr>
          <w:spacing w:val="-7"/>
          <w:sz w:val="20"/>
          <w:szCs w:val="20"/>
        </w:rPr>
        <w:t xml:space="preserve"> </w:t>
      </w:r>
      <w:r w:rsidRPr="008B5E0D">
        <w:rPr>
          <w:sz w:val="20"/>
          <w:szCs w:val="20"/>
        </w:rPr>
        <w:t>będzie</w:t>
      </w:r>
      <w:r w:rsidRPr="008B5E0D">
        <w:rPr>
          <w:spacing w:val="-8"/>
          <w:sz w:val="20"/>
          <w:szCs w:val="20"/>
        </w:rPr>
        <w:t xml:space="preserve"> </w:t>
      </w:r>
      <w:r w:rsidRPr="008B5E0D">
        <w:rPr>
          <w:sz w:val="20"/>
          <w:szCs w:val="20"/>
        </w:rPr>
        <w:t>w</w:t>
      </w:r>
      <w:r w:rsidRPr="008B5E0D">
        <w:rPr>
          <w:spacing w:val="-8"/>
          <w:sz w:val="20"/>
          <w:szCs w:val="20"/>
        </w:rPr>
        <w:t xml:space="preserve"> </w:t>
      </w:r>
      <w:r w:rsidRPr="008B5E0D">
        <w:rPr>
          <w:sz w:val="20"/>
          <w:szCs w:val="20"/>
        </w:rPr>
        <w:t>całym</w:t>
      </w:r>
      <w:r w:rsidRPr="008B5E0D">
        <w:rPr>
          <w:spacing w:val="-8"/>
          <w:sz w:val="20"/>
          <w:szCs w:val="20"/>
        </w:rPr>
        <w:t xml:space="preserve"> </w:t>
      </w:r>
      <w:r w:rsidRPr="008B5E0D">
        <w:rPr>
          <w:sz w:val="20"/>
          <w:szCs w:val="20"/>
        </w:rPr>
        <w:t>okresie</w:t>
      </w:r>
      <w:r w:rsidRPr="008B5E0D">
        <w:rPr>
          <w:spacing w:val="-6"/>
          <w:sz w:val="20"/>
          <w:szCs w:val="20"/>
        </w:rPr>
        <w:t xml:space="preserve"> </w:t>
      </w:r>
      <w:r w:rsidRPr="008B5E0D">
        <w:rPr>
          <w:sz w:val="20"/>
          <w:szCs w:val="20"/>
        </w:rPr>
        <w:t>trwania</w:t>
      </w:r>
      <w:r w:rsidRPr="008B5E0D">
        <w:rPr>
          <w:spacing w:val="-7"/>
          <w:sz w:val="20"/>
          <w:szCs w:val="20"/>
        </w:rPr>
        <w:t xml:space="preserve"> </w:t>
      </w:r>
      <w:r w:rsidRPr="008B5E0D">
        <w:rPr>
          <w:spacing w:val="-2"/>
          <w:sz w:val="20"/>
          <w:szCs w:val="20"/>
        </w:rPr>
        <w:t>umowy.</w:t>
      </w:r>
    </w:p>
    <w:p w14:paraId="44A46A61" w14:textId="77777777" w:rsidR="00D21C11" w:rsidRPr="008B5E0D" w:rsidRDefault="00D21C11" w:rsidP="00D21C11">
      <w:pPr>
        <w:pStyle w:val="Tekstpodstawowy"/>
        <w:tabs>
          <w:tab w:val="left" w:pos="284"/>
        </w:tabs>
        <w:spacing w:line="276" w:lineRule="auto"/>
      </w:pPr>
    </w:p>
    <w:p w14:paraId="7291F363" w14:textId="77777777" w:rsidR="00D21C11" w:rsidRPr="008B5E0D" w:rsidRDefault="00D21C11" w:rsidP="00D21C11">
      <w:pPr>
        <w:pStyle w:val="Tekstpodstawowy"/>
        <w:tabs>
          <w:tab w:val="left" w:pos="284"/>
        </w:tabs>
        <w:spacing w:line="276" w:lineRule="auto"/>
      </w:pPr>
    </w:p>
    <w:p w14:paraId="6433093C" w14:textId="77777777" w:rsidR="00D21C11" w:rsidRPr="008B5E0D" w:rsidRDefault="00D21C11" w:rsidP="00D21C11">
      <w:pPr>
        <w:pStyle w:val="Tekstpodstawowy"/>
        <w:tabs>
          <w:tab w:val="left" w:pos="284"/>
        </w:tabs>
        <w:spacing w:line="276" w:lineRule="auto"/>
      </w:pPr>
    </w:p>
    <w:p w14:paraId="14F62EC6" w14:textId="77777777" w:rsidR="00D21C11" w:rsidRPr="008B5E0D" w:rsidRDefault="00D21C11" w:rsidP="00D21C11">
      <w:pPr>
        <w:pStyle w:val="Tekstpodstawowy"/>
        <w:tabs>
          <w:tab w:val="left" w:pos="284"/>
        </w:tabs>
        <w:spacing w:line="276" w:lineRule="auto"/>
      </w:pPr>
    </w:p>
    <w:p w14:paraId="436D0B97" w14:textId="77777777" w:rsidR="00D21C11" w:rsidRPr="008B5E0D" w:rsidRDefault="00D21C11" w:rsidP="00D21C11">
      <w:pPr>
        <w:pStyle w:val="Tekstpodstawowy"/>
        <w:tabs>
          <w:tab w:val="left" w:pos="284"/>
        </w:tabs>
        <w:spacing w:line="276" w:lineRule="auto"/>
      </w:pPr>
    </w:p>
    <w:p w14:paraId="49627965" w14:textId="77777777" w:rsidR="00D21C11" w:rsidRPr="008B5E0D" w:rsidRDefault="00D21C11" w:rsidP="00D21C11">
      <w:pPr>
        <w:pStyle w:val="Tekstpodstawowy"/>
        <w:tabs>
          <w:tab w:val="left" w:pos="284"/>
        </w:tabs>
        <w:spacing w:line="276" w:lineRule="auto"/>
      </w:pPr>
    </w:p>
    <w:p w14:paraId="61D7F3DA" w14:textId="77777777" w:rsidR="00D21C11" w:rsidRPr="008B5E0D" w:rsidRDefault="00D21C11" w:rsidP="00D21C11">
      <w:pPr>
        <w:pStyle w:val="Tekstpodstawowy"/>
        <w:tabs>
          <w:tab w:val="left" w:pos="284"/>
        </w:tabs>
        <w:spacing w:line="276" w:lineRule="auto"/>
      </w:pPr>
    </w:p>
    <w:p w14:paraId="34B2DC12" w14:textId="77777777" w:rsidR="00D21C11" w:rsidRPr="008B5E0D" w:rsidRDefault="00D21C11" w:rsidP="00D21C11">
      <w:pPr>
        <w:pStyle w:val="Tekstpodstawowy"/>
        <w:tabs>
          <w:tab w:val="left" w:pos="284"/>
        </w:tabs>
        <w:spacing w:line="276" w:lineRule="auto"/>
      </w:pPr>
    </w:p>
    <w:p w14:paraId="4CB16B44" w14:textId="77777777" w:rsidR="00D21C11" w:rsidRPr="008B5E0D" w:rsidRDefault="00D21C11" w:rsidP="00D21C11">
      <w:pPr>
        <w:tabs>
          <w:tab w:val="left" w:pos="284"/>
        </w:tabs>
        <w:spacing w:line="276" w:lineRule="auto"/>
        <w:jc w:val="right"/>
        <w:rPr>
          <w:b/>
          <w:sz w:val="20"/>
          <w:szCs w:val="20"/>
        </w:rPr>
      </w:pPr>
      <w:r w:rsidRPr="008B5E0D">
        <w:rPr>
          <w:spacing w:val="-2"/>
          <w:sz w:val="20"/>
          <w:szCs w:val="20"/>
        </w:rPr>
        <w:t>…………………………………………………...........</w:t>
      </w:r>
    </w:p>
    <w:p w14:paraId="4D6CE98B" w14:textId="77777777" w:rsidR="00D21C11" w:rsidRPr="008B5E0D" w:rsidRDefault="00D21C11" w:rsidP="00D21C11">
      <w:pPr>
        <w:tabs>
          <w:tab w:val="left" w:pos="284"/>
        </w:tabs>
        <w:spacing w:line="276" w:lineRule="auto"/>
        <w:jc w:val="center"/>
        <w:rPr>
          <w:b/>
          <w:sz w:val="20"/>
          <w:szCs w:val="20"/>
        </w:rPr>
        <w:sectPr w:rsidR="00D21C11" w:rsidRPr="008B5E0D" w:rsidSect="00D21C11">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378" w:footer="1184" w:gutter="0"/>
          <w:cols w:space="708"/>
          <w:docGrid w:linePitch="100" w:charSpace="4096"/>
        </w:sectPr>
      </w:pPr>
      <w:r w:rsidRPr="008B5E0D">
        <w:rPr>
          <w:b/>
          <w:sz w:val="20"/>
          <w:szCs w:val="20"/>
        </w:rPr>
        <w:t xml:space="preserve">                                                                                                                                               Data i  podpis</w:t>
      </w:r>
      <w:r w:rsidRPr="008B5E0D">
        <w:rPr>
          <w:b/>
          <w:spacing w:val="-4"/>
          <w:sz w:val="20"/>
          <w:szCs w:val="20"/>
        </w:rPr>
        <w:t xml:space="preserve"> </w:t>
      </w:r>
      <w:r w:rsidRPr="008B5E0D">
        <w:rPr>
          <w:b/>
          <w:spacing w:val="-2"/>
          <w:sz w:val="20"/>
          <w:szCs w:val="20"/>
        </w:rPr>
        <w:t>Oferenta</w:t>
      </w:r>
    </w:p>
    <w:p w14:paraId="66484B2A" w14:textId="77777777" w:rsidR="00D21C11" w:rsidRPr="008B5E0D" w:rsidRDefault="00D21C11" w:rsidP="00D21C11">
      <w:pPr>
        <w:pStyle w:val="Tekstpodstawowy"/>
        <w:tabs>
          <w:tab w:val="left" w:pos="284"/>
        </w:tabs>
        <w:spacing w:line="276" w:lineRule="auto"/>
        <w:rPr>
          <w:b/>
        </w:rPr>
      </w:pPr>
    </w:p>
    <w:p w14:paraId="7E788A02" w14:textId="5C386CC3" w:rsidR="00D21C11" w:rsidRPr="002942FF" w:rsidRDefault="00D21C11" w:rsidP="00D21C11">
      <w:pPr>
        <w:tabs>
          <w:tab w:val="left" w:pos="284"/>
        </w:tabs>
        <w:spacing w:line="276" w:lineRule="auto"/>
        <w:jc w:val="right"/>
        <w:rPr>
          <w:i/>
          <w:spacing w:val="-7"/>
          <w:sz w:val="18"/>
          <w:szCs w:val="18"/>
        </w:rPr>
      </w:pPr>
      <w:r w:rsidRPr="008A5F6D">
        <w:rPr>
          <w:i/>
          <w:sz w:val="18"/>
          <w:szCs w:val="18"/>
        </w:rPr>
        <w:t>Załącznik</w:t>
      </w:r>
      <w:r w:rsidRPr="008A5F6D">
        <w:rPr>
          <w:i/>
          <w:spacing w:val="-6"/>
          <w:sz w:val="18"/>
          <w:szCs w:val="18"/>
        </w:rPr>
        <w:t xml:space="preserve"> </w:t>
      </w:r>
      <w:r w:rsidRPr="008A5F6D">
        <w:rPr>
          <w:i/>
          <w:sz w:val="18"/>
          <w:szCs w:val="18"/>
        </w:rPr>
        <w:t>nr</w:t>
      </w:r>
      <w:r w:rsidRPr="008A5F6D">
        <w:rPr>
          <w:i/>
          <w:spacing w:val="-8"/>
          <w:sz w:val="18"/>
          <w:szCs w:val="18"/>
        </w:rPr>
        <w:t xml:space="preserve"> </w:t>
      </w:r>
      <w:r>
        <w:rPr>
          <w:i/>
          <w:sz w:val="18"/>
          <w:szCs w:val="18"/>
        </w:rPr>
        <w:t>4</w:t>
      </w:r>
      <w:r w:rsidRPr="008A5F6D">
        <w:rPr>
          <w:i/>
          <w:spacing w:val="-6"/>
          <w:sz w:val="18"/>
          <w:szCs w:val="18"/>
        </w:rPr>
        <w:t xml:space="preserve"> </w:t>
      </w:r>
      <w:r w:rsidRPr="008A5F6D">
        <w:rPr>
          <w:i/>
          <w:sz w:val="18"/>
          <w:szCs w:val="18"/>
        </w:rPr>
        <w:t>do</w:t>
      </w:r>
      <w:r w:rsidRPr="008A5F6D">
        <w:rPr>
          <w:i/>
          <w:spacing w:val="-5"/>
          <w:sz w:val="18"/>
          <w:szCs w:val="18"/>
        </w:rPr>
        <w:t xml:space="preserve"> </w:t>
      </w:r>
      <w:r w:rsidRPr="008A5F6D">
        <w:rPr>
          <w:i/>
          <w:sz w:val="18"/>
          <w:szCs w:val="18"/>
        </w:rPr>
        <w:t>ZAPYTANIE OFERTOWE</w:t>
      </w:r>
      <w:r w:rsidRPr="008A5F6D">
        <w:rPr>
          <w:i/>
          <w:spacing w:val="-7"/>
          <w:sz w:val="18"/>
          <w:szCs w:val="18"/>
        </w:rPr>
        <w:t xml:space="preserve"> nr </w:t>
      </w:r>
      <w:r w:rsidR="00500545">
        <w:rPr>
          <w:i/>
          <w:spacing w:val="-7"/>
          <w:sz w:val="18"/>
          <w:szCs w:val="18"/>
        </w:rPr>
        <w:t>5</w:t>
      </w:r>
      <w:r w:rsidR="005E2FA0" w:rsidRPr="005E2FA0">
        <w:rPr>
          <w:i/>
          <w:spacing w:val="-7"/>
          <w:sz w:val="18"/>
          <w:szCs w:val="18"/>
        </w:rPr>
        <w:t>/FESL.10.19-IP.02-0C0</w:t>
      </w:r>
      <w:r w:rsidR="009508EB">
        <w:rPr>
          <w:i/>
          <w:spacing w:val="-7"/>
          <w:sz w:val="18"/>
          <w:szCs w:val="18"/>
        </w:rPr>
        <w:t>1</w:t>
      </w:r>
      <w:r w:rsidR="005E2FA0" w:rsidRPr="005E2FA0">
        <w:rPr>
          <w:i/>
          <w:spacing w:val="-7"/>
          <w:sz w:val="18"/>
          <w:szCs w:val="18"/>
        </w:rPr>
        <w:t>/24</w:t>
      </w:r>
    </w:p>
    <w:p w14:paraId="71536350" w14:textId="77777777" w:rsidR="00D21C11" w:rsidRPr="008B5E0D" w:rsidRDefault="00D21C11" w:rsidP="00D21C11">
      <w:pPr>
        <w:pStyle w:val="Tekstpodstawowy"/>
        <w:tabs>
          <w:tab w:val="left" w:pos="284"/>
        </w:tabs>
        <w:spacing w:line="276" w:lineRule="auto"/>
        <w:rPr>
          <w:b/>
        </w:rPr>
      </w:pPr>
    </w:p>
    <w:p w14:paraId="2715E62E" w14:textId="77777777" w:rsidR="00D21C11" w:rsidRPr="008B5E0D" w:rsidRDefault="00D21C11" w:rsidP="00D21C11">
      <w:pPr>
        <w:pStyle w:val="Tekstpodstawowy"/>
        <w:tabs>
          <w:tab w:val="left" w:pos="284"/>
        </w:tabs>
        <w:spacing w:line="276" w:lineRule="auto"/>
        <w:rPr>
          <w:b/>
        </w:rPr>
      </w:pPr>
    </w:p>
    <w:p w14:paraId="0E2C3EC4" w14:textId="77777777" w:rsidR="00D21C11" w:rsidRPr="008B5E0D" w:rsidRDefault="00D21C11" w:rsidP="00D21C11">
      <w:pPr>
        <w:pStyle w:val="Nagwek1"/>
        <w:tabs>
          <w:tab w:val="left" w:pos="284"/>
        </w:tabs>
        <w:spacing w:line="276" w:lineRule="auto"/>
        <w:ind w:left="0" w:right="0"/>
        <w:rPr>
          <w:spacing w:val="-2"/>
        </w:rPr>
      </w:pPr>
    </w:p>
    <w:p w14:paraId="5270A6B1" w14:textId="77777777" w:rsidR="00D21C11" w:rsidRPr="008B5E0D" w:rsidRDefault="00D21C11" w:rsidP="00D21C11">
      <w:pPr>
        <w:pStyle w:val="Nagwek1"/>
        <w:tabs>
          <w:tab w:val="left" w:pos="284"/>
        </w:tabs>
        <w:spacing w:line="276" w:lineRule="auto"/>
        <w:ind w:left="0" w:right="0"/>
      </w:pPr>
      <w:r w:rsidRPr="008B5E0D">
        <w:rPr>
          <w:spacing w:val="-2"/>
        </w:rPr>
        <w:t>OŚWIADCZENIE</w:t>
      </w:r>
    </w:p>
    <w:p w14:paraId="46B7A4B3" w14:textId="77777777" w:rsidR="00D21C11" w:rsidRPr="008B5E0D" w:rsidRDefault="00D21C11" w:rsidP="00D21C11">
      <w:pPr>
        <w:pStyle w:val="Tekstpodstawowy"/>
        <w:tabs>
          <w:tab w:val="left" w:pos="284"/>
        </w:tabs>
        <w:spacing w:line="276" w:lineRule="auto"/>
        <w:rPr>
          <w:b/>
        </w:rPr>
      </w:pPr>
    </w:p>
    <w:p w14:paraId="0E363D0C" w14:textId="77777777" w:rsidR="00D21C11" w:rsidRPr="008B5E0D" w:rsidRDefault="00D21C11" w:rsidP="00D21C11">
      <w:pPr>
        <w:pStyle w:val="Tekstpodstawowy"/>
        <w:tabs>
          <w:tab w:val="left" w:pos="284"/>
        </w:tabs>
        <w:spacing w:line="276" w:lineRule="auto"/>
        <w:rPr>
          <w:b/>
        </w:rPr>
      </w:pPr>
    </w:p>
    <w:p w14:paraId="51D0BCEA" w14:textId="77777777" w:rsidR="00D21C11" w:rsidRPr="008B5E0D" w:rsidRDefault="00D21C11" w:rsidP="00D21C11">
      <w:pPr>
        <w:pStyle w:val="Tekstpodstawowy"/>
        <w:tabs>
          <w:tab w:val="left" w:pos="284"/>
        </w:tabs>
        <w:spacing w:line="276" w:lineRule="auto"/>
        <w:rPr>
          <w:b/>
        </w:rPr>
      </w:pPr>
    </w:p>
    <w:p w14:paraId="4FEC48C1" w14:textId="77777777" w:rsidR="00D21C11" w:rsidRPr="008B5E0D" w:rsidRDefault="00D21C11" w:rsidP="00D21C11">
      <w:pPr>
        <w:pStyle w:val="Tekstpodstawowy"/>
        <w:tabs>
          <w:tab w:val="left" w:pos="284"/>
        </w:tabs>
        <w:spacing w:line="276" w:lineRule="auto"/>
        <w:rPr>
          <w:spacing w:val="-2"/>
        </w:rPr>
      </w:pPr>
      <w:r w:rsidRPr="008B5E0D">
        <w:t>Imię</w:t>
      </w:r>
      <w:r w:rsidRPr="008B5E0D">
        <w:rPr>
          <w:spacing w:val="-6"/>
        </w:rPr>
        <w:t xml:space="preserve"> </w:t>
      </w:r>
      <w:r w:rsidRPr="008B5E0D">
        <w:t>i</w:t>
      </w:r>
      <w:r w:rsidRPr="008B5E0D">
        <w:rPr>
          <w:spacing w:val="-5"/>
        </w:rPr>
        <w:t xml:space="preserve"> </w:t>
      </w:r>
      <w:r w:rsidRPr="008B5E0D">
        <w:t>nazwisko</w:t>
      </w:r>
      <w:r w:rsidRPr="008B5E0D">
        <w:rPr>
          <w:spacing w:val="-5"/>
        </w:rPr>
        <w:t xml:space="preserve"> </w:t>
      </w:r>
      <w:r w:rsidRPr="008B5E0D">
        <w:rPr>
          <w:spacing w:val="-2"/>
        </w:rPr>
        <w:t>Wykonawcy:</w:t>
      </w:r>
    </w:p>
    <w:p w14:paraId="36AFF599"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176DAE20" w14:textId="77777777" w:rsidR="00D21C11" w:rsidRPr="008B5E0D" w:rsidRDefault="00D21C11" w:rsidP="00D21C11">
      <w:pPr>
        <w:pStyle w:val="Tekstpodstawowy"/>
        <w:tabs>
          <w:tab w:val="left" w:pos="284"/>
        </w:tabs>
        <w:spacing w:line="276" w:lineRule="auto"/>
      </w:pPr>
    </w:p>
    <w:p w14:paraId="65BDB64C" w14:textId="77777777" w:rsidR="00D21C11" w:rsidRPr="008B5E0D" w:rsidRDefault="00D21C11" w:rsidP="00D21C11">
      <w:pPr>
        <w:pStyle w:val="Tekstpodstawowy"/>
        <w:tabs>
          <w:tab w:val="left" w:pos="284"/>
        </w:tabs>
        <w:spacing w:line="276" w:lineRule="auto"/>
        <w:rPr>
          <w:spacing w:val="-2"/>
        </w:rPr>
      </w:pPr>
      <w:r w:rsidRPr="008B5E0D">
        <w:t>Adres</w:t>
      </w:r>
      <w:r w:rsidRPr="008B5E0D">
        <w:rPr>
          <w:spacing w:val="-7"/>
        </w:rPr>
        <w:t xml:space="preserve"> </w:t>
      </w:r>
      <w:r w:rsidRPr="008B5E0D">
        <w:rPr>
          <w:spacing w:val="-2"/>
        </w:rPr>
        <w:t>Wykonawcy</w:t>
      </w:r>
    </w:p>
    <w:p w14:paraId="3A07760C"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4B488E8A" w14:textId="77777777" w:rsidR="00D21C11" w:rsidRPr="008B5E0D" w:rsidRDefault="00D21C11" w:rsidP="00D21C11">
      <w:pPr>
        <w:pStyle w:val="Tekstpodstawowy"/>
        <w:tabs>
          <w:tab w:val="left" w:pos="284"/>
        </w:tabs>
        <w:spacing w:line="276" w:lineRule="auto"/>
      </w:pPr>
    </w:p>
    <w:p w14:paraId="3991185A" w14:textId="1DFA7921" w:rsidR="00D21C11" w:rsidRPr="00195115" w:rsidRDefault="00D21C11" w:rsidP="00D21C11">
      <w:pPr>
        <w:pStyle w:val="Nagwek2"/>
        <w:tabs>
          <w:tab w:val="left" w:pos="284"/>
        </w:tabs>
        <w:spacing w:line="360" w:lineRule="auto"/>
        <w:ind w:left="0"/>
        <w:jc w:val="both"/>
        <w:rPr>
          <w:b w:val="0"/>
          <w:bCs w:val="0"/>
        </w:rPr>
      </w:pPr>
      <w:r w:rsidRPr="008B5E0D">
        <w:t>Ja,</w:t>
      </w:r>
      <w:r w:rsidRPr="008B5E0D">
        <w:rPr>
          <w:spacing w:val="-9"/>
        </w:rPr>
        <w:t xml:space="preserve"> </w:t>
      </w:r>
      <w:r w:rsidRPr="008B5E0D">
        <w:t>niżej</w:t>
      </w:r>
      <w:r w:rsidRPr="008B5E0D">
        <w:rPr>
          <w:spacing w:val="-8"/>
        </w:rPr>
        <w:t xml:space="preserve"> </w:t>
      </w:r>
      <w:r w:rsidRPr="008B5E0D">
        <w:t>podpisany/a</w:t>
      </w:r>
      <w:r w:rsidRPr="008B5E0D">
        <w:rPr>
          <w:spacing w:val="-8"/>
        </w:rPr>
        <w:t xml:space="preserve"> </w:t>
      </w:r>
      <w:r w:rsidRPr="008B5E0D">
        <w:t>oświadczam,</w:t>
      </w:r>
      <w:r w:rsidRPr="008B5E0D">
        <w:rPr>
          <w:spacing w:val="-9"/>
        </w:rPr>
        <w:t xml:space="preserve"> </w:t>
      </w:r>
      <w:r w:rsidRPr="008B5E0D">
        <w:rPr>
          <w:spacing w:val="-5"/>
        </w:rPr>
        <w:t xml:space="preserve">że:  </w:t>
      </w:r>
      <w:r w:rsidRPr="008B5E0D">
        <w:rPr>
          <w:b w:val="0"/>
          <w:bCs w:val="0"/>
          <w:spacing w:val="-1"/>
        </w:rPr>
        <w:t>nie</w:t>
      </w:r>
      <w:r w:rsidRPr="008B5E0D">
        <w:rPr>
          <w:b w:val="0"/>
          <w:bCs w:val="0"/>
          <w:spacing w:val="-9"/>
        </w:rPr>
        <w:t xml:space="preserve"> </w:t>
      </w:r>
      <w:r w:rsidRPr="008B5E0D">
        <w:rPr>
          <w:b w:val="0"/>
          <w:bCs w:val="0"/>
          <w:spacing w:val="-1"/>
        </w:rPr>
        <w:t xml:space="preserve">jest powiązany osobowo </w:t>
      </w:r>
      <w:r w:rsidRPr="008B5E0D">
        <w:rPr>
          <w:b w:val="0"/>
          <w:bCs w:val="0"/>
        </w:rPr>
        <w:t>lub</w:t>
      </w:r>
      <w:r w:rsidRPr="008B5E0D">
        <w:rPr>
          <w:b w:val="0"/>
          <w:bCs w:val="0"/>
          <w:spacing w:val="-5"/>
        </w:rPr>
        <w:t xml:space="preserve"> </w:t>
      </w:r>
      <w:r w:rsidRPr="008B5E0D">
        <w:rPr>
          <w:b w:val="0"/>
          <w:bCs w:val="0"/>
        </w:rPr>
        <w:t>kapitałowo</w:t>
      </w:r>
      <w:r w:rsidRPr="008B5E0D">
        <w:rPr>
          <w:b w:val="0"/>
          <w:bCs w:val="0"/>
          <w:spacing w:val="-5"/>
        </w:rPr>
        <w:t xml:space="preserve"> </w:t>
      </w:r>
      <w:r w:rsidRPr="008B5E0D">
        <w:rPr>
          <w:b w:val="0"/>
          <w:bCs w:val="0"/>
        </w:rPr>
        <w:t>z</w:t>
      </w:r>
      <w:r w:rsidRPr="008B5E0D">
        <w:rPr>
          <w:b w:val="0"/>
          <w:bCs w:val="0"/>
          <w:spacing w:val="-5"/>
        </w:rPr>
        <w:t xml:space="preserve"> </w:t>
      </w:r>
      <w:r w:rsidRPr="008B5E0D">
        <w:rPr>
          <w:b w:val="0"/>
          <w:bCs w:val="0"/>
        </w:rPr>
        <w:t>Zamawiającym</w:t>
      </w:r>
      <w:r w:rsidRPr="008B5E0D">
        <w:rPr>
          <w:b w:val="0"/>
          <w:bCs w:val="0"/>
          <w:spacing w:val="-5"/>
        </w:rPr>
        <w:t xml:space="preserve"> </w:t>
      </w:r>
      <w:r w:rsidRPr="008B5E0D">
        <w:rPr>
          <w:b w:val="0"/>
          <w:bCs w:val="0"/>
        </w:rPr>
        <w:t>(</w:t>
      </w:r>
      <w:r w:rsidR="00195115" w:rsidRPr="00195115">
        <w:rPr>
          <w:b w:val="0"/>
          <w:bCs w:val="0"/>
        </w:rPr>
        <w:t>Ośrodek Szkoleń Zawodowych „</w:t>
      </w:r>
      <w:proofErr w:type="spellStart"/>
      <w:r w:rsidR="00195115" w:rsidRPr="00195115">
        <w:rPr>
          <w:b w:val="0"/>
          <w:bCs w:val="0"/>
        </w:rPr>
        <w:t>Diagno</w:t>
      </w:r>
      <w:proofErr w:type="spellEnd"/>
      <w:r w:rsidR="00195115" w:rsidRPr="00195115">
        <w:rPr>
          <w:b w:val="0"/>
          <w:bCs w:val="0"/>
        </w:rPr>
        <w:t>-Test” Sp. z o.o. ul. Świerczyny 72, 41-400 Mysłowice REGON 242873999; NIP 2220894578</w:t>
      </w:r>
      <w:r w:rsidRPr="00195115">
        <w:rPr>
          <w:b w:val="0"/>
          <w:bCs w:val="0"/>
        </w:rPr>
        <w:t>).</w:t>
      </w:r>
    </w:p>
    <w:p w14:paraId="0E6014D5" w14:textId="77777777" w:rsidR="00D21C11" w:rsidRPr="008B5E0D" w:rsidRDefault="00D21C11" w:rsidP="00D21C11">
      <w:pPr>
        <w:tabs>
          <w:tab w:val="left" w:pos="567"/>
        </w:tabs>
        <w:spacing w:before="162" w:line="360" w:lineRule="auto"/>
        <w:jc w:val="both"/>
        <w:rPr>
          <w:sz w:val="20"/>
          <w:szCs w:val="20"/>
        </w:rPr>
      </w:pPr>
      <w:r w:rsidRPr="008B5E0D">
        <w:rPr>
          <w:sz w:val="20"/>
          <w:szCs w:val="20"/>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170BE495" w14:textId="77777777" w:rsidR="00D21C11" w:rsidRPr="008B5E0D" w:rsidRDefault="00D21C11" w:rsidP="00D21C11">
      <w:pPr>
        <w:pStyle w:val="Tekstpodstawowy"/>
        <w:tabs>
          <w:tab w:val="left" w:pos="567"/>
        </w:tabs>
        <w:spacing w:line="360" w:lineRule="auto"/>
      </w:pPr>
      <w:r w:rsidRPr="008B5E0D">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E4CDA42" w14:textId="77777777" w:rsidR="00D21C11" w:rsidRPr="008B5E0D" w:rsidRDefault="00D21C11" w:rsidP="00D21C11">
      <w:pPr>
        <w:pStyle w:val="Tekstpodstawowy"/>
        <w:tabs>
          <w:tab w:val="left" w:pos="567"/>
        </w:tabs>
        <w:spacing w:line="360" w:lineRule="auto"/>
      </w:pPr>
      <w:r w:rsidRPr="008B5E0D">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55DDD4F" w14:textId="77777777" w:rsidR="00D21C11" w:rsidRPr="008B5E0D" w:rsidRDefault="00D21C11" w:rsidP="00D21C11">
      <w:pPr>
        <w:pStyle w:val="Tekstpodstawowy"/>
        <w:tabs>
          <w:tab w:val="left" w:pos="567"/>
        </w:tabs>
        <w:spacing w:line="360" w:lineRule="auto"/>
      </w:pPr>
      <w:r w:rsidRPr="008B5E0D">
        <w:t>c) pozostawaniu z wykonawcą w takim stosunku prawnym lub faktycznym, że istnieje uzasadniona wątpliwość co do ich bezstronności lub niezależności w związku z postępowaniem o udzielenie zamówienia.</w:t>
      </w:r>
    </w:p>
    <w:p w14:paraId="1CFFF68B" w14:textId="77777777" w:rsidR="00D21C11" w:rsidRPr="008B5E0D" w:rsidRDefault="00D21C11" w:rsidP="00D21C11">
      <w:pPr>
        <w:pStyle w:val="Tekstpodstawowy"/>
        <w:tabs>
          <w:tab w:val="left" w:pos="284"/>
        </w:tabs>
        <w:spacing w:line="276" w:lineRule="auto"/>
      </w:pPr>
    </w:p>
    <w:p w14:paraId="22A1F9FB" w14:textId="77777777" w:rsidR="00D21C11" w:rsidRPr="008B5E0D" w:rsidRDefault="00D21C11" w:rsidP="00D21C11">
      <w:pPr>
        <w:pStyle w:val="Tekstpodstawowy"/>
        <w:tabs>
          <w:tab w:val="left" w:pos="284"/>
        </w:tabs>
        <w:spacing w:line="276" w:lineRule="auto"/>
      </w:pPr>
    </w:p>
    <w:p w14:paraId="3AFFD099" w14:textId="77777777" w:rsidR="00D21C11" w:rsidRPr="008B5E0D" w:rsidRDefault="00D21C11" w:rsidP="00D21C11">
      <w:pPr>
        <w:pStyle w:val="Tekstpodstawowy"/>
        <w:tabs>
          <w:tab w:val="left" w:pos="284"/>
        </w:tabs>
        <w:spacing w:line="276" w:lineRule="auto"/>
      </w:pPr>
    </w:p>
    <w:p w14:paraId="02F26330" w14:textId="77777777" w:rsidR="00D21C11" w:rsidRPr="008B5E0D" w:rsidRDefault="00D21C11" w:rsidP="00D21C11">
      <w:pPr>
        <w:pStyle w:val="Tekstpodstawowy"/>
        <w:tabs>
          <w:tab w:val="left" w:pos="284"/>
        </w:tabs>
        <w:spacing w:line="276" w:lineRule="auto"/>
      </w:pPr>
    </w:p>
    <w:p w14:paraId="27D3E79B" w14:textId="77777777" w:rsidR="00D21C11" w:rsidRPr="008B5E0D" w:rsidRDefault="00D21C11" w:rsidP="00D21C11">
      <w:pPr>
        <w:pStyle w:val="Tekstpodstawowy"/>
        <w:tabs>
          <w:tab w:val="left" w:pos="284"/>
        </w:tabs>
        <w:spacing w:line="276" w:lineRule="auto"/>
      </w:pPr>
    </w:p>
    <w:p w14:paraId="0768DD83" w14:textId="77777777" w:rsidR="00D21C11" w:rsidRPr="008B5E0D" w:rsidRDefault="00D21C11" w:rsidP="00D21C11">
      <w:pPr>
        <w:tabs>
          <w:tab w:val="left" w:pos="284"/>
        </w:tabs>
        <w:spacing w:line="276" w:lineRule="auto"/>
        <w:jc w:val="right"/>
        <w:rPr>
          <w:sz w:val="20"/>
          <w:szCs w:val="20"/>
        </w:rPr>
      </w:pPr>
      <w:r w:rsidRPr="008B5E0D">
        <w:rPr>
          <w:spacing w:val="-2"/>
          <w:sz w:val="20"/>
          <w:szCs w:val="20"/>
        </w:rPr>
        <w:t>……………..…………………………………………………………</w:t>
      </w:r>
    </w:p>
    <w:p w14:paraId="5D06978C" w14:textId="77777777" w:rsidR="00D21C11" w:rsidRPr="008B5E0D" w:rsidRDefault="00D21C11" w:rsidP="00D21C11">
      <w:pPr>
        <w:pStyle w:val="Tekstpodstawowy"/>
        <w:tabs>
          <w:tab w:val="left" w:pos="284"/>
        </w:tabs>
        <w:spacing w:line="276" w:lineRule="auto"/>
        <w:jc w:val="right"/>
        <w:rPr>
          <w:b/>
        </w:rPr>
        <w:sectPr w:rsidR="00D21C11" w:rsidRPr="008B5E0D" w:rsidSect="00D21C11">
          <w:headerReference w:type="even" r:id="rId39"/>
          <w:headerReference w:type="default" r:id="rId40"/>
          <w:footerReference w:type="even" r:id="rId41"/>
          <w:footerReference w:type="default" r:id="rId42"/>
          <w:headerReference w:type="first" r:id="rId43"/>
          <w:footerReference w:type="first" r:id="rId44"/>
          <w:pgSz w:w="11906" w:h="16838"/>
          <w:pgMar w:top="1417" w:right="1417" w:bottom="1417" w:left="1417" w:header="378" w:footer="1184" w:gutter="0"/>
          <w:cols w:space="708"/>
          <w:docGrid w:linePitch="100" w:charSpace="4096"/>
        </w:sectPr>
      </w:pPr>
      <w:r w:rsidRPr="008B5E0D">
        <w:rPr>
          <w:b/>
        </w:rPr>
        <w:t>Data i podpis</w:t>
      </w:r>
      <w:r w:rsidRPr="008B5E0D">
        <w:rPr>
          <w:b/>
          <w:spacing w:val="-4"/>
        </w:rPr>
        <w:t xml:space="preserve"> </w:t>
      </w:r>
      <w:r w:rsidRPr="008B5E0D">
        <w:rPr>
          <w:b/>
          <w:spacing w:val="-2"/>
        </w:rPr>
        <w:t>Oferenta</w:t>
      </w:r>
    </w:p>
    <w:p w14:paraId="60F0AF19" w14:textId="6A97897F" w:rsidR="00D21C11" w:rsidRPr="002942FF" w:rsidRDefault="00D21C11" w:rsidP="00D21C11">
      <w:pPr>
        <w:tabs>
          <w:tab w:val="left" w:pos="284"/>
        </w:tabs>
        <w:spacing w:line="276" w:lineRule="auto"/>
        <w:jc w:val="right"/>
        <w:rPr>
          <w:i/>
          <w:spacing w:val="-7"/>
          <w:sz w:val="18"/>
          <w:szCs w:val="18"/>
        </w:rPr>
      </w:pPr>
      <w:r w:rsidRPr="008A5F6D">
        <w:rPr>
          <w:i/>
          <w:sz w:val="18"/>
          <w:szCs w:val="18"/>
        </w:rPr>
        <w:lastRenderedPageBreak/>
        <w:t>Załącznik</w:t>
      </w:r>
      <w:r w:rsidRPr="008A5F6D">
        <w:rPr>
          <w:i/>
          <w:spacing w:val="-6"/>
          <w:sz w:val="18"/>
          <w:szCs w:val="18"/>
        </w:rPr>
        <w:t xml:space="preserve"> </w:t>
      </w:r>
      <w:r w:rsidRPr="008A5F6D">
        <w:rPr>
          <w:i/>
          <w:sz w:val="18"/>
          <w:szCs w:val="18"/>
        </w:rPr>
        <w:t>nr</w:t>
      </w:r>
      <w:r w:rsidRPr="008A5F6D">
        <w:rPr>
          <w:i/>
          <w:spacing w:val="-8"/>
          <w:sz w:val="18"/>
          <w:szCs w:val="18"/>
        </w:rPr>
        <w:t xml:space="preserve"> </w:t>
      </w:r>
      <w:r>
        <w:rPr>
          <w:i/>
          <w:sz w:val="18"/>
          <w:szCs w:val="18"/>
        </w:rPr>
        <w:t>5</w:t>
      </w:r>
      <w:r w:rsidRPr="008A5F6D">
        <w:rPr>
          <w:i/>
          <w:spacing w:val="-6"/>
          <w:sz w:val="18"/>
          <w:szCs w:val="18"/>
        </w:rPr>
        <w:t xml:space="preserve"> </w:t>
      </w:r>
      <w:r w:rsidRPr="008A5F6D">
        <w:rPr>
          <w:i/>
          <w:sz w:val="18"/>
          <w:szCs w:val="18"/>
        </w:rPr>
        <w:t>do</w:t>
      </w:r>
      <w:r w:rsidRPr="008A5F6D">
        <w:rPr>
          <w:i/>
          <w:spacing w:val="-5"/>
          <w:sz w:val="18"/>
          <w:szCs w:val="18"/>
        </w:rPr>
        <w:t xml:space="preserve"> </w:t>
      </w:r>
      <w:r w:rsidRPr="008A5F6D">
        <w:rPr>
          <w:i/>
          <w:sz w:val="18"/>
          <w:szCs w:val="18"/>
        </w:rPr>
        <w:t>ZAPYTANIE OFERTOWE</w:t>
      </w:r>
      <w:r w:rsidRPr="008A5F6D">
        <w:rPr>
          <w:i/>
          <w:spacing w:val="-7"/>
          <w:sz w:val="18"/>
          <w:szCs w:val="18"/>
        </w:rPr>
        <w:t xml:space="preserve"> nr </w:t>
      </w:r>
      <w:r w:rsidR="00500545">
        <w:rPr>
          <w:i/>
          <w:spacing w:val="-7"/>
          <w:sz w:val="18"/>
          <w:szCs w:val="18"/>
        </w:rPr>
        <w:t>5/</w:t>
      </w:r>
      <w:r w:rsidR="005E2FA0" w:rsidRPr="005E2FA0">
        <w:rPr>
          <w:i/>
          <w:spacing w:val="-7"/>
          <w:sz w:val="18"/>
          <w:szCs w:val="18"/>
        </w:rPr>
        <w:t>FESL.10.19-IP.02-0C0</w:t>
      </w:r>
      <w:r w:rsidR="009508EB">
        <w:rPr>
          <w:i/>
          <w:spacing w:val="-7"/>
          <w:sz w:val="18"/>
          <w:szCs w:val="18"/>
        </w:rPr>
        <w:t>1</w:t>
      </w:r>
      <w:r w:rsidR="005E2FA0" w:rsidRPr="005E2FA0">
        <w:rPr>
          <w:i/>
          <w:spacing w:val="-7"/>
          <w:sz w:val="18"/>
          <w:szCs w:val="18"/>
        </w:rPr>
        <w:t>/24</w:t>
      </w:r>
    </w:p>
    <w:p w14:paraId="0C7A38BD" w14:textId="77777777" w:rsidR="00D21C11" w:rsidRPr="008B5E0D" w:rsidRDefault="00D21C11" w:rsidP="00D21C11">
      <w:pPr>
        <w:pStyle w:val="Tekstpodstawowy"/>
        <w:tabs>
          <w:tab w:val="left" w:pos="284"/>
        </w:tabs>
        <w:spacing w:line="276" w:lineRule="auto"/>
      </w:pPr>
    </w:p>
    <w:p w14:paraId="47DF584B" w14:textId="77777777" w:rsidR="00D21C11" w:rsidRPr="008B5E0D" w:rsidRDefault="00D21C11" w:rsidP="00D21C11">
      <w:pPr>
        <w:pStyle w:val="Tekstpodstawowy"/>
        <w:tabs>
          <w:tab w:val="left" w:pos="284"/>
        </w:tabs>
        <w:spacing w:line="276" w:lineRule="auto"/>
      </w:pPr>
    </w:p>
    <w:p w14:paraId="5E4B0079" w14:textId="77777777" w:rsidR="00D21C11" w:rsidRPr="008B5E0D" w:rsidRDefault="00D21C11" w:rsidP="00D21C11">
      <w:pPr>
        <w:pStyle w:val="Nagwek1"/>
        <w:tabs>
          <w:tab w:val="left" w:pos="284"/>
        </w:tabs>
        <w:spacing w:line="276" w:lineRule="auto"/>
        <w:ind w:left="0" w:right="0"/>
        <w:jc w:val="left"/>
      </w:pPr>
      <w:r w:rsidRPr="008B5E0D">
        <w:t>ARKUSZ</w:t>
      </w:r>
      <w:r w:rsidRPr="008B5E0D">
        <w:rPr>
          <w:spacing w:val="-4"/>
        </w:rPr>
        <w:t xml:space="preserve"> </w:t>
      </w:r>
      <w:r w:rsidRPr="008B5E0D">
        <w:t>OCENY</w:t>
      </w:r>
      <w:r w:rsidRPr="008B5E0D">
        <w:rPr>
          <w:spacing w:val="-5"/>
        </w:rPr>
        <w:t xml:space="preserve"> </w:t>
      </w:r>
      <w:r w:rsidRPr="008B5E0D">
        <w:t>WYKONAWCY</w:t>
      </w:r>
      <w:r w:rsidRPr="008B5E0D">
        <w:rPr>
          <w:spacing w:val="-5"/>
        </w:rPr>
        <w:t xml:space="preserve"> </w:t>
      </w:r>
      <w:r w:rsidRPr="008B5E0D">
        <w:t>PRZETWARZAJĄCEGO</w:t>
      </w:r>
      <w:r w:rsidRPr="008B5E0D">
        <w:rPr>
          <w:spacing w:val="-4"/>
        </w:rPr>
        <w:t xml:space="preserve"> </w:t>
      </w:r>
      <w:r w:rsidRPr="008B5E0D">
        <w:t>DANE</w:t>
      </w:r>
      <w:r w:rsidRPr="008B5E0D">
        <w:rPr>
          <w:spacing w:val="-4"/>
        </w:rPr>
        <w:t xml:space="preserve"> </w:t>
      </w:r>
      <w:r w:rsidRPr="008B5E0D">
        <w:t>OSOBOWE</w:t>
      </w:r>
      <w:r w:rsidRPr="008B5E0D">
        <w:rPr>
          <w:spacing w:val="-4"/>
        </w:rPr>
        <w:t xml:space="preserve"> </w:t>
      </w:r>
      <w:r w:rsidRPr="008B5E0D">
        <w:t>W</w:t>
      </w:r>
      <w:r w:rsidRPr="008B5E0D">
        <w:rPr>
          <w:spacing w:val="-4"/>
        </w:rPr>
        <w:t xml:space="preserve"> </w:t>
      </w:r>
      <w:r w:rsidRPr="008B5E0D">
        <w:t>ZWIĄZKU</w:t>
      </w:r>
      <w:r w:rsidRPr="008B5E0D">
        <w:rPr>
          <w:spacing w:val="-5"/>
        </w:rPr>
        <w:t xml:space="preserve"> </w:t>
      </w:r>
      <w:r w:rsidRPr="008B5E0D">
        <w:t>Z PLANOWANYM</w:t>
      </w:r>
      <w:r w:rsidRPr="008B5E0D">
        <w:rPr>
          <w:spacing w:val="-4"/>
        </w:rPr>
        <w:t xml:space="preserve"> </w:t>
      </w:r>
      <w:r w:rsidRPr="008B5E0D">
        <w:t>POWIERZENIEM PRZETWARZANIA DANYCH OSOBOWYCH</w:t>
      </w:r>
    </w:p>
    <w:p w14:paraId="7E5E09E1" w14:textId="77777777" w:rsidR="00D21C11" w:rsidRPr="008B5E0D" w:rsidRDefault="00D21C11" w:rsidP="00D21C11">
      <w:pPr>
        <w:pStyle w:val="Tekstpodstawowy"/>
        <w:tabs>
          <w:tab w:val="left" w:pos="284"/>
        </w:tabs>
        <w:spacing w:line="276" w:lineRule="auto"/>
        <w:rPr>
          <w:b/>
        </w:rPr>
      </w:pPr>
    </w:p>
    <w:p w14:paraId="78ADFA77" w14:textId="77777777" w:rsidR="00D21C11" w:rsidRPr="008B5E0D" w:rsidRDefault="00D21C11" w:rsidP="00D21C11">
      <w:pPr>
        <w:pStyle w:val="Tekstpodstawowy"/>
        <w:tabs>
          <w:tab w:val="left" w:pos="284"/>
        </w:tabs>
        <w:spacing w:line="276" w:lineRule="auto"/>
        <w:rPr>
          <w:b/>
        </w:rPr>
      </w:pPr>
    </w:p>
    <w:p w14:paraId="456E9FA4" w14:textId="77777777" w:rsidR="00D21C11" w:rsidRPr="008B5E0D" w:rsidRDefault="00D21C11" w:rsidP="00D21C11">
      <w:pPr>
        <w:pStyle w:val="Tekstpodstawowy"/>
        <w:tabs>
          <w:tab w:val="left" w:pos="284"/>
        </w:tabs>
        <w:spacing w:line="276" w:lineRule="auto"/>
        <w:rPr>
          <w:spacing w:val="-2"/>
        </w:rPr>
      </w:pPr>
      <w:r w:rsidRPr="008B5E0D">
        <w:t>Imię</w:t>
      </w:r>
      <w:r w:rsidRPr="008B5E0D">
        <w:rPr>
          <w:spacing w:val="-6"/>
        </w:rPr>
        <w:t xml:space="preserve"> </w:t>
      </w:r>
      <w:r w:rsidRPr="008B5E0D">
        <w:t>i</w:t>
      </w:r>
      <w:r w:rsidRPr="008B5E0D">
        <w:rPr>
          <w:spacing w:val="-5"/>
        </w:rPr>
        <w:t xml:space="preserve"> </w:t>
      </w:r>
      <w:r w:rsidRPr="008B5E0D">
        <w:t>nazwisko</w:t>
      </w:r>
      <w:r w:rsidRPr="008B5E0D">
        <w:rPr>
          <w:spacing w:val="-5"/>
        </w:rPr>
        <w:t xml:space="preserve"> </w:t>
      </w:r>
      <w:r w:rsidRPr="008B5E0D">
        <w:rPr>
          <w:spacing w:val="-2"/>
        </w:rPr>
        <w:t>Wykonawcy:</w:t>
      </w:r>
    </w:p>
    <w:p w14:paraId="3FEF2C85"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558BD144" w14:textId="77777777" w:rsidR="00D21C11" w:rsidRPr="008B5E0D" w:rsidRDefault="00D21C11" w:rsidP="00D21C11">
      <w:pPr>
        <w:pStyle w:val="Tekstpodstawowy"/>
        <w:tabs>
          <w:tab w:val="left" w:pos="284"/>
        </w:tabs>
        <w:spacing w:line="276" w:lineRule="auto"/>
      </w:pPr>
    </w:p>
    <w:p w14:paraId="6FE80D92" w14:textId="77777777" w:rsidR="00D21C11" w:rsidRPr="008B5E0D" w:rsidRDefault="00D21C11" w:rsidP="00D21C11">
      <w:pPr>
        <w:pStyle w:val="Tekstpodstawowy"/>
        <w:tabs>
          <w:tab w:val="left" w:pos="284"/>
        </w:tabs>
        <w:spacing w:line="276" w:lineRule="auto"/>
        <w:rPr>
          <w:spacing w:val="-2"/>
        </w:rPr>
      </w:pPr>
      <w:r w:rsidRPr="008B5E0D">
        <w:t>Adres</w:t>
      </w:r>
      <w:r w:rsidRPr="008B5E0D">
        <w:rPr>
          <w:spacing w:val="-7"/>
        </w:rPr>
        <w:t xml:space="preserve"> </w:t>
      </w:r>
      <w:r w:rsidRPr="008B5E0D">
        <w:rPr>
          <w:spacing w:val="-2"/>
        </w:rPr>
        <w:t>Wykonawcy</w:t>
      </w:r>
    </w:p>
    <w:p w14:paraId="345D7B26" w14:textId="77777777" w:rsidR="00D21C11" w:rsidRPr="008B5E0D" w:rsidRDefault="00D21C11" w:rsidP="00D21C11">
      <w:pPr>
        <w:tabs>
          <w:tab w:val="left" w:pos="284"/>
        </w:tabs>
        <w:spacing w:line="276" w:lineRule="auto"/>
        <w:rPr>
          <w:sz w:val="20"/>
          <w:szCs w:val="20"/>
        </w:rPr>
      </w:pPr>
      <w:r w:rsidRPr="008B5E0D">
        <w:rPr>
          <w:spacing w:val="-2"/>
          <w:sz w:val="20"/>
          <w:szCs w:val="20"/>
        </w:rPr>
        <w:t>………………………………………………………………………………………………………………………………………………………………………………</w:t>
      </w:r>
    </w:p>
    <w:p w14:paraId="014A23DF" w14:textId="77777777" w:rsidR="00D21C11" w:rsidRPr="008B5E0D" w:rsidRDefault="00D21C11" w:rsidP="00D21C11">
      <w:pPr>
        <w:pStyle w:val="Tekstpodstawowy"/>
        <w:tabs>
          <w:tab w:val="left" w:pos="284"/>
        </w:tabs>
        <w:spacing w:line="276" w:lineRule="auto"/>
      </w:pPr>
    </w:p>
    <w:p w14:paraId="144EC4EE" w14:textId="77777777" w:rsidR="00D21C11" w:rsidRPr="008B5E0D" w:rsidRDefault="00D21C11" w:rsidP="00D21C11">
      <w:pPr>
        <w:pStyle w:val="Tekstpodstawowy"/>
        <w:tabs>
          <w:tab w:val="left" w:pos="284"/>
        </w:tabs>
        <w:spacing w:line="276" w:lineRule="auto"/>
      </w:pPr>
    </w:p>
    <w:tbl>
      <w:tblPr>
        <w:tblW w:w="0" w:type="auto"/>
        <w:jc w:val="center"/>
        <w:tblLayout w:type="fixed"/>
        <w:tblCellMar>
          <w:left w:w="15" w:type="dxa"/>
          <w:right w:w="15" w:type="dxa"/>
        </w:tblCellMar>
        <w:tblLook w:val="0000" w:firstRow="0" w:lastRow="0" w:firstColumn="0" w:lastColumn="0" w:noHBand="0" w:noVBand="0"/>
      </w:tblPr>
      <w:tblGrid>
        <w:gridCol w:w="533"/>
        <w:gridCol w:w="6379"/>
        <w:gridCol w:w="710"/>
        <w:gridCol w:w="708"/>
        <w:gridCol w:w="2128"/>
      </w:tblGrid>
      <w:tr w:rsidR="00D21C11" w:rsidRPr="008B5E0D" w14:paraId="210FD17F" w14:textId="77777777" w:rsidTr="006D265E">
        <w:trPr>
          <w:trHeight w:val="1563"/>
          <w:jc w:val="center"/>
        </w:trPr>
        <w:tc>
          <w:tcPr>
            <w:tcW w:w="10458" w:type="dxa"/>
            <w:gridSpan w:val="5"/>
            <w:tcBorders>
              <w:top w:val="single" w:sz="12" w:space="0" w:color="000000"/>
              <w:left w:val="single" w:sz="12" w:space="0" w:color="000000"/>
              <w:bottom w:val="single" w:sz="12" w:space="0" w:color="000000"/>
              <w:right w:val="single" w:sz="12" w:space="0" w:color="000000"/>
            </w:tcBorders>
            <w:shd w:val="clear" w:color="auto" w:fill="C5DFB3"/>
          </w:tcPr>
          <w:p w14:paraId="2CE5AAAA" w14:textId="77777777" w:rsidR="00D21C11" w:rsidRPr="008B5E0D" w:rsidRDefault="00D21C11" w:rsidP="006D265E">
            <w:pPr>
              <w:pStyle w:val="TableParagraph"/>
              <w:tabs>
                <w:tab w:val="left" w:pos="284"/>
              </w:tabs>
              <w:spacing w:line="276" w:lineRule="auto"/>
              <w:rPr>
                <w:sz w:val="20"/>
                <w:szCs w:val="20"/>
              </w:rPr>
            </w:pPr>
          </w:p>
          <w:p w14:paraId="01D116B0" w14:textId="77777777" w:rsidR="00D21C11" w:rsidRPr="008B5E0D" w:rsidRDefault="00D21C11" w:rsidP="006D265E">
            <w:pPr>
              <w:pStyle w:val="TableParagraph"/>
              <w:tabs>
                <w:tab w:val="left" w:pos="284"/>
              </w:tabs>
              <w:spacing w:line="276" w:lineRule="auto"/>
              <w:rPr>
                <w:sz w:val="20"/>
                <w:szCs w:val="20"/>
              </w:rPr>
            </w:pPr>
            <w:r w:rsidRPr="008B5E0D">
              <w:rPr>
                <w:b/>
                <w:sz w:val="20"/>
                <w:szCs w:val="20"/>
              </w:rPr>
              <w:t>Wyjaśnienie</w:t>
            </w:r>
            <w:r w:rsidRPr="008B5E0D">
              <w:rPr>
                <w:b/>
                <w:spacing w:val="-5"/>
                <w:sz w:val="20"/>
                <w:szCs w:val="20"/>
              </w:rPr>
              <w:t xml:space="preserve"> </w:t>
            </w:r>
            <w:r w:rsidRPr="008B5E0D">
              <w:rPr>
                <w:sz w:val="20"/>
                <w:szCs w:val="20"/>
              </w:rPr>
              <w:t>(zgodnie</w:t>
            </w:r>
            <w:r w:rsidRPr="008B5E0D">
              <w:rPr>
                <w:spacing w:val="-8"/>
                <w:sz w:val="20"/>
                <w:szCs w:val="20"/>
              </w:rPr>
              <w:t xml:space="preserve"> </w:t>
            </w:r>
            <w:r w:rsidRPr="008B5E0D">
              <w:rPr>
                <w:sz w:val="20"/>
                <w:szCs w:val="20"/>
              </w:rPr>
              <w:t>z</w:t>
            </w:r>
            <w:r w:rsidRPr="008B5E0D">
              <w:rPr>
                <w:spacing w:val="-6"/>
                <w:sz w:val="20"/>
                <w:szCs w:val="20"/>
              </w:rPr>
              <w:t xml:space="preserve"> </w:t>
            </w:r>
            <w:r w:rsidRPr="008B5E0D">
              <w:rPr>
                <w:sz w:val="20"/>
                <w:szCs w:val="20"/>
              </w:rPr>
              <w:t>art.</w:t>
            </w:r>
            <w:r w:rsidRPr="008B5E0D">
              <w:rPr>
                <w:spacing w:val="-5"/>
                <w:sz w:val="20"/>
                <w:szCs w:val="20"/>
              </w:rPr>
              <w:t xml:space="preserve"> </w:t>
            </w:r>
            <w:r w:rsidRPr="008B5E0D">
              <w:rPr>
                <w:sz w:val="20"/>
                <w:szCs w:val="20"/>
              </w:rPr>
              <w:t>28</w:t>
            </w:r>
            <w:r w:rsidRPr="008B5E0D">
              <w:rPr>
                <w:spacing w:val="-7"/>
                <w:sz w:val="20"/>
                <w:szCs w:val="20"/>
              </w:rPr>
              <w:t xml:space="preserve"> </w:t>
            </w:r>
            <w:r w:rsidRPr="008B5E0D">
              <w:rPr>
                <w:sz w:val="20"/>
                <w:szCs w:val="20"/>
              </w:rPr>
              <w:t>ust.</w:t>
            </w:r>
            <w:r w:rsidRPr="008B5E0D">
              <w:rPr>
                <w:spacing w:val="-6"/>
                <w:sz w:val="20"/>
                <w:szCs w:val="20"/>
              </w:rPr>
              <w:t xml:space="preserve"> </w:t>
            </w:r>
            <w:r w:rsidRPr="008B5E0D">
              <w:rPr>
                <w:sz w:val="20"/>
                <w:szCs w:val="20"/>
              </w:rPr>
              <w:t>1</w:t>
            </w:r>
            <w:r w:rsidRPr="008B5E0D">
              <w:rPr>
                <w:spacing w:val="-5"/>
                <w:sz w:val="20"/>
                <w:szCs w:val="20"/>
              </w:rPr>
              <w:t xml:space="preserve"> </w:t>
            </w:r>
            <w:r w:rsidRPr="008B5E0D">
              <w:rPr>
                <w:sz w:val="20"/>
                <w:szCs w:val="20"/>
              </w:rPr>
              <w:t>ogólnego</w:t>
            </w:r>
            <w:r w:rsidRPr="008B5E0D">
              <w:rPr>
                <w:spacing w:val="-6"/>
                <w:sz w:val="20"/>
                <w:szCs w:val="20"/>
              </w:rPr>
              <w:t xml:space="preserve"> </w:t>
            </w:r>
            <w:r w:rsidRPr="008B5E0D">
              <w:rPr>
                <w:sz w:val="20"/>
                <w:szCs w:val="20"/>
              </w:rPr>
              <w:t>rozporządzenia</w:t>
            </w:r>
            <w:r w:rsidRPr="008B5E0D">
              <w:rPr>
                <w:spacing w:val="-6"/>
                <w:sz w:val="20"/>
                <w:szCs w:val="20"/>
              </w:rPr>
              <w:t xml:space="preserve"> </w:t>
            </w:r>
            <w:r w:rsidRPr="008B5E0D">
              <w:rPr>
                <w:sz w:val="20"/>
                <w:szCs w:val="20"/>
              </w:rPr>
              <w:t>o</w:t>
            </w:r>
            <w:r w:rsidRPr="008B5E0D">
              <w:rPr>
                <w:spacing w:val="-6"/>
                <w:sz w:val="20"/>
                <w:szCs w:val="20"/>
              </w:rPr>
              <w:t xml:space="preserve"> </w:t>
            </w:r>
            <w:r w:rsidRPr="008B5E0D">
              <w:rPr>
                <w:sz w:val="20"/>
                <w:szCs w:val="20"/>
              </w:rPr>
              <w:t>ochronie</w:t>
            </w:r>
            <w:r w:rsidRPr="008B5E0D">
              <w:rPr>
                <w:spacing w:val="-7"/>
                <w:sz w:val="20"/>
                <w:szCs w:val="20"/>
              </w:rPr>
              <w:t xml:space="preserve"> </w:t>
            </w:r>
            <w:r w:rsidRPr="008B5E0D">
              <w:rPr>
                <w:sz w:val="20"/>
                <w:szCs w:val="20"/>
              </w:rPr>
              <w:t>danych)</w:t>
            </w:r>
            <w:r w:rsidRPr="008B5E0D">
              <w:rPr>
                <w:spacing w:val="1"/>
                <w:sz w:val="20"/>
                <w:szCs w:val="20"/>
              </w:rPr>
              <w:t xml:space="preserve"> </w:t>
            </w:r>
            <w:r w:rsidRPr="008B5E0D">
              <w:rPr>
                <w:sz w:val="20"/>
                <w:szCs w:val="20"/>
              </w:rPr>
              <w:t>–</w:t>
            </w:r>
            <w:r w:rsidRPr="008B5E0D">
              <w:rPr>
                <w:spacing w:val="-7"/>
                <w:sz w:val="20"/>
                <w:szCs w:val="20"/>
              </w:rPr>
              <w:t xml:space="preserve"> </w:t>
            </w:r>
            <w:r w:rsidRPr="008B5E0D">
              <w:rPr>
                <w:sz w:val="20"/>
                <w:szCs w:val="20"/>
              </w:rPr>
              <w:t>jeżeli</w:t>
            </w:r>
            <w:r w:rsidRPr="008B5E0D">
              <w:rPr>
                <w:spacing w:val="-6"/>
                <w:sz w:val="20"/>
                <w:szCs w:val="20"/>
              </w:rPr>
              <w:t xml:space="preserve"> </w:t>
            </w:r>
            <w:r w:rsidRPr="008B5E0D">
              <w:rPr>
                <w:sz w:val="20"/>
                <w:szCs w:val="20"/>
              </w:rPr>
              <w:t>przetwarzanie</w:t>
            </w:r>
            <w:r w:rsidRPr="008B5E0D">
              <w:rPr>
                <w:spacing w:val="-8"/>
                <w:sz w:val="20"/>
                <w:szCs w:val="20"/>
              </w:rPr>
              <w:t xml:space="preserve"> </w:t>
            </w:r>
            <w:r w:rsidRPr="008B5E0D">
              <w:rPr>
                <w:sz w:val="20"/>
                <w:szCs w:val="20"/>
              </w:rPr>
              <w:t>ma</w:t>
            </w:r>
            <w:r w:rsidRPr="008B5E0D">
              <w:rPr>
                <w:spacing w:val="-5"/>
                <w:sz w:val="20"/>
                <w:szCs w:val="20"/>
              </w:rPr>
              <w:t xml:space="preserve"> </w:t>
            </w:r>
            <w:r w:rsidRPr="008B5E0D">
              <w:rPr>
                <w:sz w:val="20"/>
                <w:szCs w:val="20"/>
              </w:rPr>
              <w:t>być</w:t>
            </w:r>
            <w:r w:rsidRPr="008B5E0D">
              <w:rPr>
                <w:spacing w:val="-7"/>
                <w:sz w:val="20"/>
                <w:szCs w:val="20"/>
              </w:rPr>
              <w:t xml:space="preserve"> </w:t>
            </w:r>
            <w:r w:rsidRPr="008B5E0D">
              <w:rPr>
                <w:spacing w:val="-2"/>
                <w:sz w:val="20"/>
                <w:szCs w:val="20"/>
              </w:rPr>
              <w:t>dokonywane</w:t>
            </w:r>
          </w:p>
          <w:p w14:paraId="4D600E61"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w</w:t>
            </w:r>
            <w:r w:rsidRPr="008B5E0D">
              <w:rPr>
                <w:spacing w:val="-9"/>
                <w:sz w:val="20"/>
                <w:szCs w:val="20"/>
              </w:rPr>
              <w:t xml:space="preserve"> </w:t>
            </w:r>
            <w:r w:rsidRPr="008B5E0D">
              <w:rPr>
                <w:sz w:val="20"/>
                <w:szCs w:val="20"/>
              </w:rPr>
              <w:t>imieniu</w:t>
            </w:r>
            <w:r w:rsidRPr="008B5E0D">
              <w:rPr>
                <w:spacing w:val="-7"/>
                <w:sz w:val="20"/>
                <w:szCs w:val="20"/>
              </w:rPr>
              <w:t xml:space="preserve"> </w:t>
            </w:r>
            <w:r w:rsidRPr="008B5E0D">
              <w:rPr>
                <w:sz w:val="20"/>
                <w:szCs w:val="20"/>
              </w:rPr>
              <w:t>administratora,</w:t>
            </w:r>
            <w:r w:rsidRPr="008B5E0D">
              <w:rPr>
                <w:spacing w:val="-8"/>
                <w:sz w:val="20"/>
                <w:szCs w:val="20"/>
              </w:rPr>
              <w:t xml:space="preserve"> </w:t>
            </w:r>
            <w:r w:rsidRPr="008B5E0D">
              <w:rPr>
                <w:sz w:val="20"/>
                <w:szCs w:val="20"/>
              </w:rPr>
              <w:t>powierza</w:t>
            </w:r>
            <w:r w:rsidRPr="008B5E0D">
              <w:rPr>
                <w:spacing w:val="-7"/>
                <w:sz w:val="20"/>
                <w:szCs w:val="20"/>
              </w:rPr>
              <w:t xml:space="preserve"> </w:t>
            </w:r>
            <w:r w:rsidRPr="008B5E0D">
              <w:rPr>
                <w:sz w:val="20"/>
                <w:szCs w:val="20"/>
              </w:rPr>
              <w:t>on</w:t>
            </w:r>
            <w:r w:rsidRPr="008B5E0D">
              <w:rPr>
                <w:spacing w:val="-8"/>
                <w:sz w:val="20"/>
                <w:szCs w:val="20"/>
              </w:rPr>
              <w:t xml:space="preserve"> </w:t>
            </w:r>
            <w:r w:rsidRPr="008B5E0D">
              <w:rPr>
                <w:sz w:val="20"/>
                <w:szCs w:val="20"/>
              </w:rPr>
              <w:t>dane</w:t>
            </w:r>
            <w:r w:rsidRPr="008B5E0D">
              <w:rPr>
                <w:spacing w:val="-8"/>
                <w:sz w:val="20"/>
                <w:szCs w:val="20"/>
              </w:rPr>
              <w:t xml:space="preserve"> </w:t>
            </w:r>
            <w:r w:rsidRPr="008B5E0D">
              <w:rPr>
                <w:sz w:val="20"/>
                <w:szCs w:val="20"/>
              </w:rPr>
              <w:t>jedynie</w:t>
            </w:r>
            <w:r w:rsidRPr="008B5E0D">
              <w:rPr>
                <w:spacing w:val="-9"/>
                <w:sz w:val="20"/>
                <w:szCs w:val="20"/>
              </w:rPr>
              <w:t xml:space="preserve"> </w:t>
            </w:r>
            <w:r w:rsidRPr="008B5E0D">
              <w:rPr>
                <w:sz w:val="20"/>
                <w:szCs w:val="20"/>
              </w:rPr>
              <w:t>takim</w:t>
            </w:r>
            <w:r w:rsidRPr="008B5E0D">
              <w:rPr>
                <w:spacing w:val="-7"/>
                <w:sz w:val="20"/>
                <w:szCs w:val="20"/>
              </w:rPr>
              <w:t xml:space="preserve"> </w:t>
            </w:r>
            <w:r w:rsidRPr="008B5E0D">
              <w:rPr>
                <w:sz w:val="20"/>
                <w:szCs w:val="20"/>
              </w:rPr>
              <w:t>podmiotom</w:t>
            </w:r>
            <w:r w:rsidRPr="008B5E0D">
              <w:rPr>
                <w:spacing w:val="-8"/>
                <w:sz w:val="20"/>
                <w:szCs w:val="20"/>
              </w:rPr>
              <w:t xml:space="preserve"> </w:t>
            </w:r>
            <w:r w:rsidRPr="008B5E0D">
              <w:rPr>
                <w:sz w:val="20"/>
                <w:szCs w:val="20"/>
              </w:rPr>
              <w:t>przetwarzającym,</w:t>
            </w:r>
            <w:r w:rsidRPr="008B5E0D">
              <w:rPr>
                <w:spacing w:val="-6"/>
                <w:sz w:val="20"/>
                <w:szCs w:val="20"/>
              </w:rPr>
              <w:t xml:space="preserve"> </w:t>
            </w:r>
            <w:r w:rsidRPr="008B5E0D">
              <w:rPr>
                <w:sz w:val="20"/>
                <w:szCs w:val="20"/>
              </w:rPr>
              <w:t>które</w:t>
            </w:r>
            <w:r w:rsidRPr="008B5E0D">
              <w:rPr>
                <w:spacing w:val="-9"/>
                <w:sz w:val="20"/>
                <w:szCs w:val="20"/>
              </w:rPr>
              <w:t xml:space="preserve"> </w:t>
            </w:r>
            <w:r w:rsidRPr="008B5E0D">
              <w:rPr>
                <w:sz w:val="20"/>
                <w:szCs w:val="20"/>
              </w:rPr>
              <w:t>zapewniają</w:t>
            </w:r>
            <w:r w:rsidRPr="008B5E0D">
              <w:rPr>
                <w:spacing w:val="-7"/>
                <w:sz w:val="20"/>
                <w:szCs w:val="20"/>
              </w:rPr>
              <w:t xml:space="preserve"> </w:t>
            </w:r>
            <w:r w:rsidRPr="008B5E0D">
              <w:rPr>
                <w:spacing w:val="-2"/>
                <w:sz w:val="20"/>
                <w:szCs w:val="20"/>
              </w:rPr>
              <w:t>wystarczające</w:t>
            </w:r>
          </w:p>
          <w:p w14:paraId="7914766B"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gwarancje</w:t>
            </w:r>
            <w:r w:rsidRPr="008B5E0D">
              <w:rPr>
                <w:spacing w:val="-3"/>
                <w:sz w:val="20"/>
                <w:szCs w:val="20"/>
              </w:rPr>
              <w:t xml:space="preserve"> </w:t>
            </w:r>
            <w:r w:rsidRPr="008B5E0D">
              <w:rPr>
                <w:sz w:val="20"/>
                <w:szCs w:val="20"/>
              </w:rPr>
              <w:t>wdrożenia</w:t>
            </w:r>
            <w:r w:rsidRPr="008B5E0D">
              <w:rPr>
                <w:spacing w:val="-5"/>
                <w:sz w:val="20"/>
                <w:szCs w:val="20"/>
              </w:rPr>
              <w:t xml:space="preserve"> </w:t>
            </w:r>
            <w:r w:rsidRPr="008B5E0D">
              <w:rPr>
                <w:sz w:val="20"/>
                <w:szCs w:val="20"/>
              </w:rPr>
              <w:t>odpowiednich</w:t>
            </w:r>
            <w:r w:rsidRPr="008B5E0D">
              <w:rPr>
                <w:spacing w:val="-5"/>
                <w:sz w:val="20"/>
                <w:szCs w:val="20"/>
              </w:rPr>
              <w:t xml:space="preserve"> </w:t>
            </w:r>
            <w:r w:rsidRPr="008B5E0D">
              <w:rPr>
                <w:sz w:val="20"/>
                <w:szCs w:val="20"/>
              </w:rPr>
              <w:t>środków</w:t>
            </w:r>
            <w:r w:rsidRPr="008B5E0D">
              <w:rPr>
                <w:spacing w:val="-5"/>
                <w:sz w:val="20"/>
                <w:szCs w:val="20"/>
              </w:rPr>
              <w:t xml:space="preserve"> </w:t>
            </w:r>
            <w:r w:rsidRPr="008B5E0D">
              <w:rPr>
                <w:sz w:val="20"/>
                <w:szCs w:val="20"/>
              </w:rPr>
              <w:t>technicznych</w:t>
            </w:r>
            <w:r w:rsidRPr="008B5E0D">
              <w:rPr>
                <w:spacing w:val="-5"/>
                <w:sz w:val="20"/>
                <w:szCs w:val="20"/>
              </w:rPr>
              <w:t xml:space="preserve"> </w:t>
            </w:r>
            <w:r w:rsidRPr="008B5E0D">
              <w:rPr>
                <w:sz w:val="20"/>
                <w:szCs w:val="20"/>
              </w:rPr>
              <w:t>i</w:t>
            </w:r>
            <w:r w:rsidRPr="008B5E0D">
              <w:rPr>
                <w:spacing w:val="-5"/>
                <w:sz w:val="20"/>
                <w:szCs w:val="20"/>
              </w:rPr>
              <w:t xml:space="preserve"> </w:t>
            </w:r>
            <w:r w:rsidRPr="008B5E0D">
              <w:rPr>
                <w:sz w:val="20"/>
                <w:szCs w:val="20"/>
              </w:rPr>
              <w:t>organizacyjnych,</w:t>
            </w:r>
            <w:r w:rsidRPr="008B5E0D">
              <w:rPr>
                <w:spacing w:val="-5"/>
                <w:sz w:val="20"/>
                <w:szCs w:val="20"/>
              </w:rPr>
              <w:t xml:space="preserve"> </w:t>
            </w:r>
            <w:r w:rsidRPr="008B5E0D">
              <w:rPr>
                <w:sz w:val="20"/>
                <w:szCs w:val="20"/>
              </w:rPr>
              <w:t>by</w:t>
            </w:r>
            <w:r w:rsidRPr="008B5E0D">
              <w:rPr>
                <w:spacing w:val="-5"/>
                <w:sz w:val="20"/>
                <w:szCs w:val="20"/>
              </w:rPr>
              <w:t xml:space="preserve"> </w:t>
            </w:r>
            <w:r w:rsidRPr="008B5E0D">
              <w:rPr>
                <w:sz w:val="20"/>
                <w:szCs w:val="20"/>
              </w:rPr>
              <w:t>przetwarzanie</w:t>
            </w:r>
            <w:r w:rsidRPr="008B5E0D">
              <w:rPr>
                <w:spacing w:val="-6"/>
                <w:sz w:val="20"/>
                <w:szCs w:val="20"/>
              </w:rPr>
              <w:t xml:space="preserve"> </w:t>
            </w:r>
            <w:r w:rsidRPr="008B5E0D">
              <w:rPr>
                <w:sz w:val="20"/>
                <w:szCs w:val="20"/>
              </w:rPr>
              <w:t>spełniało</w:t>
            </w:r>
            <w:r w:rsidRPr="008B5E0D">
              <w:rPr>
                <w:spacing w:val="-5"/>
                <w:sz w:val="20"/>
                <w:szCs w:val="20"/>
              </w:rPr>
              <w:t xml:space="preserve"> </w:t>
            </w:r>
            <w:r w:rsidRPr="008B5E0D">
              <w:rPr>
                <w:sz w:val="20"/>
                <w:szCs w:val="20"/>
              </w:rPr>
              <w:t>wymogi</w:t>
            </w:r>
            <w:r w:rsidRPr="008B5E0D">
              <w:rPr>
                <w:spacing w:val="-5"/>
                <w:sz w:val="20"/>
                <w:szCs w:val="20"/>
              </w:rPr>
              <w:t xml:space="preserve"> </w:t>
            </w:r>
            <w:r w:rsidRPr="008B5E0D">
              <w:rPr>
                <w:sz w:val="20"/>
                <w:szCs w:val="20"/>
              </w:rPr>
              <w:t>niniejszego rozporządzenia i chroniło prawa osób, których dane dotyczą.</w:t>
            </w:r>
          </w:p>
        </w:tc>
      </w:tr>
      <w:tr w:rsidR="00D21C11" w:rsidRPr="008B5E0D" w14:paraId="5AAB7FAB" w14:textId="77777777" w:rsidTr="006D265E">
        <w:trPr>
          <w:trHeight w:val="428"/>
          <w:jc w:val="center"/>
        </w:trPr>
        <w:tc>
          <w:tcPr>
            <w:tcW w:w="533" w:type="dxa"/>
            <w:tcBorders>
              <w:top w:val="single" w:sz="12" w:space="0" w:color="000000"/>
              <w:left w:val="single" w:sz="12" w:space="0" w:color="000000"/>
              <w:bottom w:val="single" w:sz="6" w:space="0" w:color="000000"/>
              <w:right w:val="single" w:sz="6" w:space="0" w:color="000000"/>
            </w:tcBorders>
            <w:shd w:val="clear" w:color="auto" w:fill="F1F1F1"/>
          </w:tcPr>
          <w:p w14:paraId="76E4BAE4" w14:textId="77777777" w:rsidR="00D21C11" w:rsidRPr="008B5E0D" w:rsidRDefault="00D21C11" w:rsidP="006D265E">
            <w:pPr>
              <w:pStyle w:val="TableParagraph"/>
              <w:tabs>
                <w:tab w:val="left" w:pos="284"/>
              </w:tabs>
              <w:spacing w:line="276" w:lineRule="auto"/>
              <w:jc w:val="center"/>
              <w:rPr>
                <w:sz w:val="20"/>
                <w:szCs w:val="20"/>
              </w:rPr>
            </w:pPr>
            <w:r w:rsidRPr="008B5E0D">
              <w:rPr>
                <w:b/>
                <w:spacing w:val="-5"/>
                <w:sz w:val="20"/>
                <w:szCs w:val="20"/>
              </w:rPr>
              <w:t>Lp.</w:t>
            </w:r>
          </w:p>
        </w:tc>
        <w:tc>
          <w:tcPr>
            <w:tcW w:w="6379" w:type="dxa"/>
            <w:tcBorders>
              <w:top w:val="single" w:sz="12" w:space="0" w:color="000000"/>
              <w:left w:val="single" w:sz="6" w:space="0" w:color="000000"/>
              <w:bottom w:val="single" w:sz="6" w:space="0" w:color="000000"/>
              <w:right w:val="single" w:sz="6" w:space="0" w:color="000000"/>
            </w:tcBorders>
            <w:shd w:val="clear" w:color="auto" w:fill="F1F1F1"/>
          </w:tcPr>
          <w:p w14:paraId="3FE2C127" w14:textId="77777777" w:rsidR="00D21C11" w:rsidRPr="008B5E0D" w:rsidRDefault="00D21C11" w:rsidP="006D265E">
            <w:pPr>
              <w:pStyle w:val="TableParagraph"/>
              <w:tabs>
                <w:tab w:val="left" w:pos="284"/>
              </w:tabs>
              <w:spacing w:line="276" w:lineRule="auto"/>
              <w:rPr>
                <w:sz w:val="20"/>
                <w:szCs w:val="20"/>
              </w:rPr>
            </w:pPr>
            <w:r w:rsidRPr="008B5E0D">
              <w:rPr>
                <w:b/>
                <w:spacing w:val="-2"/>
                <w:sz w:val="20"/>
                <w:szCs w:val="20"/>
              </w:rPr>
              <w:t>Pytania</w:t>
            </w:r>
            <w:r w:rsidRPr="008B5E0D">
              <w:rPr>
                <w:b/>
                <w:spacing w:val="9"/>
                <w:sz w:val="20"/>
                <w:szCs w:val="20"/>
              </w:rPr>
              <w:t xml:space="preserve"> </w:t>
            </w:r>
            <w:r w:rsidRPr="008B5E0D">
              <w:rPr>
                <w:b/>
                <w:spacing w:val="-2"/>
                <w:sz w:val="20"/>
                <w:szCs w:val="20"/>
              </w:rPr>
              <w:t>dla</w:t>
            </w:r>
            <w:r w:rsidRPr="008B5E0D">
              <w:rPr>
                <w:b/>
                <w:spacing w:val="14"/>
                <w:sz w:val="20"/>
                <w:szCs w:val="20"/>
              </w:rPr>
              <w:t xml:space="preserve"> </w:t>
            </w:r>
            <w:r w:rsidRPr="008B5E0D">
              <w:rPr>
                <w:b/>
                <w:spacing w:val="-2"/>
                <w:sz w:val="20"/>
                <w:szCs w:val="20"/>
              </w:rPr>
              <w:t>Oferenta/Wykonawcy/Podmiotu</w:t>
            </w:r>
            <w:r w:rsidRPr="008B5E0D">
              <w:rPr>
                <w:b/>
                <w:spacing w:val="12"/>
                <w:sz w:val="20"/>
                <w:szCs w:val="20"/>
              </w:rPr>
              <w:t xml:space="preserve"> </w:t>
            </w:r>
            <w:r w:rsidRPr="008B5E0D">
              <w:rPr>
                <w:b/>
                <w:spacing w:val="-2"/>
                <w:sz w:val="20"/>
                <w:szCs w:val="20"/>
              </w:rPr>
              <w:t>przetwarzającego</w:t>
            </w:r>
          </w:p>
        </w:tc>
        <w:tc>
          <w:tcPr>
            <w:tcW w:w="710" w:type="dxa"/>
            <w:tcBorders>
              <w:top w:val="single" w:sz="12" w:space="0" w:color="000000"/>
              <w:left w:val="single" w:sz="6" w:space="0" w:color="000000"/>
              <w:bottom w:val="single" w:sz="6" w:space="0" w:color="000000"/>
              <w:right w:val="single" w:sz="6" w:space="0" w:color="000000"/>
            </w:tcBorders>
            <w:shd w:val="clear" w:color="auto" w:fill="F1F1F1"/>
          </w:tcPr>
          <w:p w14:paraId="7918C69D" w14:textId="77777777" w:rsidR="00D21C11" w:rsidRPr="008B5E0D" w:rsidRDefault="00D21C11" w:rsidP="006D265E">
            <w:pPr>
              <w:pStyle w:val="TableParagraph"/>
              <w:tabs>
                <w:tab w:val="left" w:pos="284"/>
              </w:tabs>
              <w:spacing w:line="276" w:lineRule="auto"/>
              <w:rPr>
                <w:sz w:val="20"/>
                <w:szCs w:val="20"/>
              </w:rPr>
            </w:pPr>
            <w:r w:rsidRPr="008B5E0D">
              <w:rPr>
                <w:b/>
                <w:spacing w:val="-5"/>
                <w:sz w:val="20"/>
                <w:szCs w:val="20"/>
              </w:rPr>
              <w:t>TAK</w:t>
            </w:r>
          </w:p>
        </w:tc>
        <w:tc>
          <w:tcPr>
            <w:tcW w:w="708" w:type="dxa"/>
            <w:tcBorders>
              <w:top w:val="single" w:sz="12" w:space="0" w:color="000000"/>
              <w:left w:val="single" w:sz="6" w:space="0" w:color="000000"/>
              <w:bottom w:val="single" w:sz="6" w:space="0" w:color="000000"/>
              <w:right w:val="single" w:sz="6" w:space="0" w:color="000000"/>
            </w:tcBorders>
            <w:shd w:val="clear" w:color="auto" w:fill="F1F1F1"/>
          </w:tcPr>
          <w:p w14:paraId="46885FE2" w14:textId="77777777" w:rsidR="00D21C11" w:rsidRPr="008B5E0D" w:rsidRDefault="00D21C11" w:rsidP="006D265E">
            <w:pPr>
              <w:pStyle w:val="TableParagraph"/>
              <w:tabs>
                <w:tab w:val="left" w:pos="284"/>
              </w:tabs>
              <w:spacing w:line="276" w:lineRule="auto"/>
              <w:rPr>
                <w:sz w:val="20"/>
                <w:szCs w:val="20"/>
              </w:rPr>
            </w:pPr>
            <w:r w:rsidRPr="008B5E0D">
              <w:rPr>
                <w:b/>
                <w:spacing w:val="-5"/>
                <w:sz w:val="20"/>
                <w:szCs w:val="20"/>
              </w:rPr>
              <w:t>NIE</w:t>
            </w:r>
          </w:p>
        </w:tc>
        <w:tc>
          <w:tcPr>
            <w:tcW w:w="2128" w:type="dxa"/>
            <w:tcBorders>
              <w:top w:val="single" w:sz="12" w:space="0" w:color="000000"/>
              <w:left w:val="single" w:sz="6" w:space="0" w:color="000000"/>
              <w:bottom w:val="single" w:sz="6" w:space="0" w:color="000000"/>
              <w:right w:val="single" w:sz="12" w:space="0" w:color="000000"/>
            </w:tcBorders>
            <w:shd w:val="clear" w:color="auto" w:fill="F1F1F1"/>
          </w:tcPr>
          <w:p w14:paraId="78D33BD6" w14:textId="77777777" w:rsidR="00D21C11" w:rsidRPr="008B5E0D" w:rsidRDefault="00D21C11" w:rsidP="006D265E">
            <w:pPr>
              <w:pStyle w:val="TableParagraph"/>
              <w:tabs>
                <w:tab w:val="left" w:pos="284"/>
              </w:tabs>
              <w:spacing w:line="276" w:lineRule="auto"/>
              <w:jc w:val="center"/>
              <w:rPr>
                <w:sz w:val="20"/>
                <w:szCs w:val="20"/>
              </w:rPr>
            </w:pPr>
            <w:r w:rsidRPr="008B5E0D">
              <w:rPr>
                <w:b/>
                <w:spacing w:val="-4"/>
                <w:sz w:val="20"/>
                <w:szCs w:val="20"/>
              </w:rPr>
              <w:t>UWAGI</w:t>
            </w:r>
          </w:p>
        </w:tc>
      </w:tr>
      <w:tr w:rsidR="00D21C11" w:rsidRPr="008B5E0D" w14:paraId="3B6AAAC0" w14:textId="77777777" w:rsidTr="006D265E">
        <w:trPr>
          <w:trHeight w:val="1564"/>
          <w:jc w:val="center"/>
        </w:trPr>
        <w:tc>
          <w:tcPr>
            <w:tcW w:w="533" w:type="dxa"/>
            <w:tcBorders>
              <w:top w:val="single" w:sz="6" w:space="0" w:color="000000"/>
              <w:left w:val="single" w:sz="12" w:space="0" w:color="000000"/>
              <w:bottom w:val="single" w:sz="6" w:space="0" w:color="000000"/>
              <w:right w:val="single" w:sz="6" w:space="0" w:color="000000"/>
            </w:tcBorders>
          </w:tcPr>
          <w:p w14:paraId="004DB7F0" w14:textId="77777777" w:rsidR="00D21C11" w:rsidRPr="008B5E0D" w:rsidRDefault="00D21C11" w:rsidP="006D265E">
            <w:pPr>
              <w:pStyle w:val="TableParagraph"/>
              <w:tabs>
                <w:tab w:val="left" w:pos="284"/>
              </w:tabs>
              <w:spacing w:line="276" w:lineRule="auto"/>
              <w:jc w:val="center"/>
              <w:rPr>
                <w:sz w:val="20"/>
                <w:szCs w:val="20"/>
              </w:rPr>
            </w:pPr>
            <w:r w:rsidRPr="008B5E0D">
              <w:rPr>
                <w:spacing w:val="-5"/>
                <w:sz w:val="20"/>
                <w:szCs w:val="20"/>
              </w:rPr>
              <w:t>1.</w:t>
            </w:r>
          </w:p>
        </w:tc>
        <w:tc>
          <w:tcPr>
            <w:tcW w:w="6379" w:type="dxa"/>
            <w:tcBorders>
              <w:top w:val="single" w:sz="6" w:space="0" w:color="000000"/>
              <w:left w:val="single" w:sz="6" w:space="0" w:color="000000"/>
              <w:bottom w:val="single" w:sz="6" w:space="0" w:color="000000"/>
              <w:right w:val="single" w:sz="6" w:space="0" w:color="000000"/>
            </w:tcBorders>
          </w:tcPr>
          <w:p w14:paraId="40962C7B"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Czy</w:t>
            </w:r>
            <w:r w:rsidRPr="008B5E0D">
              <w:rPr>
                <w:spacing w:val="-8"/>
                <w:sz w:val="20"/>
                <w:szCs w:val="20"/>
              </w:rPr>
              <w:t xml:space="preserve"> </w:t>
            </w:r>
            <w:r w:rsidRPr="008B5E0D">
              <w:rPr>
                <w:sz w:val="20"/>
                <w:szCs w:val="20"/>
              </w:rPr>
              <w:t>w</w:t>
            </w:r>
            <w:r w:rsidRPr="008B5E0D">
              <w:rPr>
                <w:spacing w:val="-7"/>
                <w:sz w:val="20"/>
                <w:szCs w:val="20"/>
              </w:rPr>
              <w:t xml:space="preserve"> </w:t>
            </w:r>
            <w:r w:rsidRPr="008B5E0D">
              <w:rPr>
                <w:sz w:val="20"/>
                <w:szCs w:val="20"/>
              </w:rPr>
              <w:t>Państwa</w:t>
            </w:r>
            <w:r w:rsidRPr="008B5E0D">
              <w:rPr>
                <w:spacing w:val="-7"/>
                <w:sz w:val="20"/>
                <w:szCs w:val="20"/>
              </w:rPr>
              <w:t xml:space="preserve"> </w:t>
            </w:r>
            <w:r w:rsidRPr="008B5E0D">
              <w:rPr>
                <w:sz w:val="20"/>
                <w:szCs w:val="20"/>
              </w:rPr>
              <w:t>organizacji</w:t>
            </w:r>
            <w:r w:rsidRPr="008B5E0D">
              <w:rPr>
                <w:spacing w:val="-8"/>
                <w:sz w:val="20"/>
                <w:szCs w:val="20"/>
              </w:rPr>
              <w:t xml:space="preserve"> </w:t>
            </w:r>
            <w:r w:rsidRPr="008B5E0D">
              <w:rPr>
                <w:sz w:val="20"/>
                <w:szCs w:val="20"/>
              </w:rPr>
              <w:t>zostały</w:t>
            </w:r>
            <w:r w:rsidRPr="008B5E0D">
              <w:rPr>
                <w:spacing w:val="-7"/>
                <w:sz w:val="20"/>
                <w:szCs w:val="20"/>
              </w:rPr>
              <w:t xml:space="preserve"> </w:t>
            </w:r>
            <w:r w:rsidRPr="008B5E0D">
              <w:rPr>
                <w:sz w:val="20"/>
                <w:szCs w:val="20"/>
              </w:rPr>
              <w:t>wdrożone</w:t>
            </w:r>
            <w:r w:rsidRPr="008B5E0D">
              <w:rPr>
                <w:spacing w:val="-8"/>
                <w:sz w:val="20"/>
                <w:szCs w:val="20"/>
              </w:rPr>
              <w:t xml:space="preserve"> </w:t>
            </w:r>
            <w:r w:rsidRPr="008B5E0D">
              <w:rPr>
                <w:sz w:val="20"/>
                <w:szCs w:val="20"/>
              </w:rPr>
              <w:t>wymagania</w:t>
            </w:r>
            <w:r w:rsidRPr="008B5E0D">
              <w:rPr>
                <w:spacing w:val="-7"/>
                <w:sz w:val="20"/>
                <w:szCs w:val="20"/>
              </w:rPr>
              <w:t xml:space="preserve"> </w:t>
            </w:r>
            <w:r w:rsidRPr="008B5E0D">
              <w:rPr>
                <w:spacing w:val="-2"/>
                <w:sz w:val="20"/>
                <w:szCs w:val="20"/>
              </w:rPr>
              <w:t>określone</w:t>
            </w:r>
          </w:p>
          <w:p w14:paraId="5C3550A9"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w Rozporządzeniu Parlamentu Europejskiego i Rady (UE) 2016/679 z dnia 27 kwietnia 2016 r. w sprawie ochrony osób fizycznych w związku z przetwarzaniem danych osobowych i w sprawie swobodnego przepływu takich</w:t>
            </w:r>
            <w:r w:rsidRPr="008B5E0D">
              <w:rPr>
                <w:spacing w:val="-7"/>
                <w:sz w:val="20"/>
                <w:szCs w:val="20"/>
              </w:rPr>
              <w:t xml:space="preserve"> </w:t>
            </w:r>
            <w:r w:rsidRPr="008B5E0D">
              <w:rPr>
                <w:sz w:val="20"/>
                <w:szCs w:val="20"/>
              </w:rPr>
              <w:t>danych</w:t>
            </w:r>
            <w:r w:rsidRPr="008B5E0D">
              <w:rPr>
                <w:spacing w:val="-7"/>
                <w:sz w:val="20"/>
                <w:szCs w:val="20"/>
              </w:rPr>
              <w:t xml:space="preserve"> </w:t>
            </w:r>
            <w:r w:rsidRPr="008B5E0D">
              <w:rPr>
                <w:sz w:val="20"/>
                <w:szCs w:val="20"/>
              </w:rPr>
              <w:t>oraz</w:t>
            </w:r>
            <w:r w:rsidRPr="008B5E0D">
              <w:rPr>
                <w:spacing w:val="-8"/>
                <w:sz w:val="20"/>
                <w:szCs w:val="20"/>
              </w:rPr>
              <w:t xml:space="preserve"> </w:t>
            </w:r>
            <w:r w:rsidRPr="008B5E0D">
              <w:rPr>
                <w:sz w:val="20"/>
                <w:szCs w:val="20"/>
              </w:rPr>
              <w:t>uchylenia</w:t>
            </w:r>
            <w:r w:rsidRPr="008B5E0D">
              <w:rPr>
                <w:spacing w:val="-8"/>
                <w:sz w:val="20"/>
                <w:szCs w:val="20"/>
              </w:rPr>
              <w:t xml:space="preserve"> </w:t>
            </w:r>
            <w:r w:rsidRPr="008B5E0D">
              <w:rPr>
                <w:sz w:val="20"/>
                <w:szCs w:val="20"/>
              </w:rPr>
              <w:t>dyrektywy</w:t>
            </w:r>
            <w:r w:rsidRPr="008B5E0D">
              <w:rPr>
                <w:spacing w:val="-7"/>
                <w:sz w:val="20"/>
                <w:szCs w:val="20"/>
              </w:rPr>
              <w:t xml:space="preserve"> </w:t>
            </w:r>
            <w:r w:rsidRPr="008B5E0D">
              <w:rPr>
                <w:sz w:val="20"/>
                <w:szCs w:val="20"/>
              </w:rPr>
              <w:t>95/46/WE</w:t>
            </w:r>
            <w:r w:rsidRPr="008B5E0D">
              <w:rPr>
                <w:spacing w:val="-7"/>
                <w:sz w:val="20"/>
                <w:szCs w:val="20"/>
              </w:rPr>
              <w:t xml:space="preserve"> </w:t>
            </w:r>
            <w:r w:rsidRPr="008B5E0D">
              <w:rPr>
                <w:sz w:val="20"/>
                <w:szCs w:val="20"/>
              </w:rPr>
              <w:t>(ogólne</w:t>
            </w:r>
            <w:r w:rsidRPr="008B5E0D">
              <w:rPr>
                <w:spacing w:val="-6"/>
                <w:sz w:val="20"/>
                <w:szCs w:val="20"/>
              </w:rPr>
              <w:t xml:space="preserve"> </w:t>
            </w:r>
            <w:r w:rsidRPr="008B5E0D">
              <w:rPr>
                <w:sz w:val="20"/>
                <w:szCs w:val="20"/>
              </w:rPr>
              <w:t>rozporządzenie</w:t>
            </w:r>
          </w:p>
          <w:p w14:paraId="046453CA"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o</w:t>
            </w:r>
            <w:r w:rsidRPr="008B5E0D">
              <w:rPr>
                <w:spacing w:val="-6"/>
                <w:sz w:val="20"/>
                <w:szCs w:val="20"/>
              </w:rPr>
              <w:t xml:space="preserve"> </w:t>
            </w:r>
            <w:r w:rsidRPr="008B5E0D">
              <w:rPr>
                <w:sz w:val="20"/>
                <w:szCs w:val="20"/>
              </w:rPr>
              <w:t>ochronie</w:t>
            </w:r>
            <w:r w:rsidRPr="008B5E0D">
              <w:rPr>
                <w:spacing w:val="-7"/>
                <w:sz w:val="20"/>
                <w:szCs w:val="20"/>
              </w:rPr>
              <w:t xml:space="preserve"> </w:t>
            </w:r>
            <w:r w:rsidRPr="008B5E0D">
              <w:rPr>
                <w:spacing w:val="-2"/>
                <w:sz w:val="20"/>
                <w:szCs w:val="20"/>
              </w:rPr>
              <w:t>danych)?</w:t>
            </w:r>
          </w:p>
        </w:tc>
        <w:tc>
          <w:tcPr>
            <w:tcW w:w="710" w:type="dxa"/>
            <w:tcBorders>
              <w:top w:val="single" w:sz="6" w:space="0" w:color="000000"/>
              <w:left w:val="single" w:sz="6" w:space="0" w:color="000000"/>
              <w:bottom w:val="single" w:sz="6" w:space="0" w:color="000000"/>
              <w:right w:val="single" w:sz="6" w:space="0" w:color="000000"/>
            </w:tcBorders>
          </w:tcPr>
          <w:p w14:paraId="17EF318B" w14:textId="77777777" w:rsidR="00D21C11" w:rsidRPr="008B5E0D" w:rsidRDefault="00D21C11" w:rsidP="006D265E">
            <w:pPr>
              <w:pStyle w:val="TableParagraph"/>
              <w:tabs>
                <w:tab w:val="left" w:pos="284"/>
              </w:tabs>
              <w:spacing w:line="276" w:lineRule="auto"/>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14:paraId="4E4C6E12" w14:textId="77777777" w:rsidR="00D21C11" w:rsidRPr="008B5E0D" w:rsidRDefault="00D21C11" w:rsidP="006D265E">
            <w:pPr>
              <w:pStyle w:val="TableParagraph"/>
              <w:tabs>
                <w:tab w:val="left" w:pos="284"/>
              </w:tabs>
              <w:spacing w:line="276" w:lineRule="auto"/>
              <w:rPr>
                <w:sz w:val="20"/>
                <w:szCs w:val="20"/>
              </w:rPr>
            </w:pPr>
          </w:p>
        </w:tc>
        <w:tc>
          <w:tcPr>
            <w:tcW w:w="2128" w:type="dxa"/>
            <w:tcBorders>
              <w:top w:val="single" w:sz="6" w:space="0" w:color="000000"/>
              <w:left w:val="single" w:sz="6" w:space="0" w:color="000000"/>
              <w:bottom w:val="single" w:sz="6" w:space="0" w:color="000000"/>
              <w:right w:val="single" w:sz="12" w:space="0" w:color="000000"/>
            </w:tcBorders>
          </w:tcPr>
          <w:p w14:paraId="65279ACE" w14:textId="77777777" w:rsidR="00D21C11" w:rsidRPr="008B5E0D" w:rsidRDefault="00D21C11" w:rsidP="006D265E">
            <w:pPr>
              <w:pStyle w:val="TableParagraph"/>
              <w:tabs>
                <w:tab w:val="left" w:pos="284"/>
              </w:tabs>
              <w:spacing w:line="276" w:lineRule="auto"/>
              <w:rPr>
                <w:sz w:val="20"/>
                <w:szCs w:val="20"/>
              </w:rPr>
            </w:pPr>
          </w:p>
        </w:tc>
      </w:tr>
      <w:tr w:rsidR="00D21C11" w:rsidRPr="008B5E0D" w14:paraId="1BED42C9" w14:textId="77777777" w:rsidTr="006D265E">
        <w:trPr>
          <w:trHeight w:val="779"/>
          <w:jc w:val="center"/>
        </w:trPr>
        <w:tc>
          <w:tcPr>
            <w:tcW w:w="533" w:type="dxa"/>
            <w:tcBorders>
              <w:top w:val="single" w:sz="6" w:space="0" w:color="000000"/>
              <w:left w:val="single" w:sz="12" w:space="0" w:color="000000"/>
              <w:bottom w:val="single" w:sz="6" w:space="0" w:color="000000"/>
              <w:right w:val="single" w:sz="6" w:space="0" w:color="000000"/>
            </w:tcBorders>
          </w:tcPr>
          <w:p w14:paraId="06256065" w14:textId="77777777" w:rsidR="00D21C11" w:rsidRPr="008B5E0D" w:rsidRDefault="00D21C11" w:rsidP="006D265E">
            <w:pPr>
              <w:pStyle w:val="TableParagraph"/>
              <w:tabs>
                <w:tab w:val="left" w:pos="284"/>
              </w:tabs>
              <w:spacing w:line="276" w:lineRule="auto"/>
              <w:jc w:val="center"/>
              <w:rPr>
                <w:sz w:val="20"/>
                <w:szCs w:val="20"/>
              </w:rPr>
            </w:pPr>
            <w:r w:rsidRPr="008B5E0D">
              <w:rPr>
                <w:spacing w:val="-5"/>
                <w:sz w:val="20"/>
                <w:szCs w:val="20"/>
              </w:rPr>
              <w:t>2.</w:t>
            </w:r>
          </w:p>
        </w:tc>
        <w:tc>
          <w:tcPr>
            <w:tcW w:w="6379" w:type="dxa"/>
            <w:tcBorders>
              <w:top w:val="single" w:sz="6" w:space="0" w:color="000000"/>
              <w:left w:val="single" w:sz="6" w:space="0" w:color="000000"/>
              <w:bottom w:val="single" w:sz="6" w:space="0" w:color="000000"/>
              <w:right w:val="single" w:sz="6" w:space="0" w:color="000000"/>
            </w:tcBorders>
          </w:tcPr>
          <w:p w14:paraId="62EFB198"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Czy</w:t>
            </w:r>
            <w:r w:rsidRPr="008B5E0D">
              <w:rPr>
                <w:spacing w:val="-8"/>
                <w:sz w:val="20"/>
                <w:szCs w:val="20"/>
              </w:rPr>
              <w:t xml:space="preserve"> </w:t>
            </w:r>
            <w:r w:rsidRPr="008B5E0D">
              <w:rPr>
                <w:sz w:val="20"/>
                <w:szCs w:val="20"/>
              </w:rPr>
              <w:t>w</w:t>
            </w:r>
            <w:r w:rsidRPr="008B5E0D">
              <w:rPr>
                <w:spacing w:val="-7"/>
                <w:sz w:val="20"/>
                <w:szCs w:val="20"/>
              </w:rPr>
              <w:t xml:space="preserve"> </w:t>
            </w:r>
            <w:r w:rsidRPr="008B5E0D">
              <w:rPr>
                <w:sz w:val="20"/>
                <w:szCs w:val="20"/>
              </w:rPr>
              <w:t>Państwa</w:t>
            </w:r>
            <w:r w:rsidRPr="008B5E0D">
              <w:rPr>
                <w:spacing w:val="-7"/>
                <w:sz w:val="20"/>
                <w:szCs w:val="20"/>
              </w:rPr>
              <w:t xml:space="preserve"> </w:t>
            </w:r>
            <w:r w:rsidRPr="008B5E0D">
              <w:rPr>
                <w:sz w:val="20"/>
                <w:szCs w:val="20"/>
              </w:rPr>
              <w:t>organizacji</w:t>
            </w:r>
            <w:r w:rsidRPr="008B5E0D">
              <w:rPr>
                <w:spacing w:val="-7"/>
                <w:sz w:val="20"/>
                <w:szCs w:val="20"/>
              </w:rPr>
              <w:t xml:space="preserve"> </w:t>
            </w:r>
            <w:r w:rsidRPr="008B5E0D">
              <w:rPr>
                <w:sz w:val="20"/>
                <w:szCs w:val="20"/>
              </w:rPr>
              <w:t>obowiązuje</w:t>
            </w:r>
            <w:r w:rsidRPr="008B5E0D">
              <w:rPr>
                <w:spacing w:val="-8"/>
                <w:sz w:val="20"/>
                <w:szCs w:val="20"/>
              </w:rPr>
              <w:t xml:space="preserve"> </w:t>
            </w:r>
            <w:r w:rsidRPr="008B5E0D">
              <w:rPr>
                <w:sz w:val="20"/>
                <w:szCs w:val="20"/>
              </w:rPr>
              <w:t>Polityka</w:t>
            </w:r>
            <w:r w:rsidRPr="008B5E0D">
              <w:rPr>
                <w:spacing w:val="-7"/>
                <w:sz w:val="20"/>
                <w:szCs w:val="20"/>
              </w:rPr>
              <w:t xml:space="preserve"> </w:t>
            </w:r>
            <w:r w:rsidRPr="008B5E0D">
              <w:rPr>
                <w:sz w:val="20"/>
                <w:szCs w:val="20"/>
              </w:rPr>
              <w:t>Bezpieczeństwa</w:t>
            </w:r>
            <w:r w:rsidRPr="008B5E0D">
              <w:rPr>
                <w:spacing w:val="-7"/>
                <w:sz w:val="20"/>
                <w:szCs w:val="20"/>
              </w:rPr>
              <w:t xml:space="preserve"> </w:t>
            </w:r>
            <w:r w:rsidRPr="008B5E0D">
              <w:rPr>
                <w:sz w:val="20"/>
                <w:szCs w:val="20"/>
              </w:rPr>
              <w:t>lub</w:t>
            </w:r>
            <w:r w:rsidRPr="008B5E0D">
              <w:rPr>
                <w:spacing w:val="-7"/>
                <w:sz w:val="20"/>
                <w:szCs w:val="20"/>
              </w:rPr>
              <w:t xml:space="preserve"> </w:t>
            </w:r>
            <w:r w:rsidRPr="008B5E0D">
              <w:rPr>
                <w:spacing w:val="-4"/>
                <w:sz w:val="20"/>
                <w:szCs w:val="20"/>
              </w:rPr>
              <w:t>inny</w:t>
            </w:r>
          </w:p>
          <w:p w14:paraId="207D092F"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dokument(-y)</w:t>
            </w:r>
            <w:r w:rsidRPr="008B5E0D">
              <w:rPr>
                <w:spacing w:val="-12"/>
                <w:sz w:val="20"/>
                <w:szCs w:val="20"/>
              </w:rPr>
              <w:t xml:space="preserve"> </w:t>
            </w:r>
            <w:r w:rsidRPr="008B5E0D">
              <w:rPr>
                <w:sz w:val="20"/>
                <w:szCs w:val="20"/>
              </w:rPr>
              <w:t>regulujący(-ce)</w:t>
            </w:r>
            <w:r w:rsidRPr="008B5E0D">
              <w:rPr>
                <w:spacing w:val="-10"/>
                <w:sz w:val="20"/>
                <w:szCs w:val="20"/>
              </w:rPr>
              <w:t xml:space="preserve"> </w:t>
            </w:r>
            <w:r w:rsidRPr="008B5E0D">
              <w:rPr>
                <w:sz w:val="20"/>
                <w:szCs w:val="20"/>
              </w:rPr>
              <w:t>zasady</w:t>
            </w:r>
            <w:r w:rsidRPr="008B5E0D">
              <w:rPr>
                <w:spacing w:val="-11"/>
                <w:sz w:val="20"/>
                <w:szCs w:val="20"/>
              </w:rPr>
              <w:t xml:space="preserve"> </w:t>
            </w:r>
            <w:r w:rsidRPr="008B5E0D">
              <w:rPr>
                <w:sz w:val="20"/>
                <w:szCs w:val="20"/>
              </w:rPr>
              <w:t>ochrony</w:t>
            </w:r>
            <w:r w:rsidRPr="008B5E0D">
              <w:rPr>
                <w:spacing w:val="-11"/>
                <w:sz w:val="20"/>
                <w:szCs w:val="20"/>
              </w:rPr>
              <w:t xml:space="preserve"> </w:t>
            </w:r>
            <w:r w:rsidRPr="008B5E0D">
              <w:rPr>
                <w:sz w:val="20"/>
                <w:szCs w:val="20"/>
              </w:rPr>
              <w:t>danych</w:t>
            </w:r>
            <w:r w:rsidRPr="008B5E0D">
              <w:rPr>
                <w:spacing w:val="-10"/>
                <w:sz w:val="20"/>
                <w:szCs w:val="20"/>
              </w:rPr>
              <w:t xml:space="preserve"> </w:t>
            </w:r>
            <w:r w:rsidRPr="008B5E0D">
              <w:rPr>
                <w:sz w:val="20"/>
                <w:szCs w:val="20"/>
              </w:rPr>
              <w:t>osobowych?</w:t>
            </w:r>
            <w:r w:rsidRPr="008B5E0D">
              <w:rPr>
                <w:spacing w:val="-12"/>
                <w:sz w:val="20"/>
                <w:szCs w:val="20"/>
              </w:rPr>
              <w:t xml:space="preserve"> </w:t>
            </w:r>
            <w:r w:rsidRPr="008B5E0D">
              <w:rPr>
                <w:spacing w:val="-2"/>
                <w:sz w:val="20"/>
                <w:szCs w:val="20"/>
              </w:rPr>
              <w:t>Jeżeli</w:t>
            </w:r>
          </w:p>
          <w:p w14:paraId="77D6184D"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inny,</w:t>
            </w:r>
            <w:r w:rsidRPr="008B5E0D">
              <w:rPr>
                <w:spacing w:val="-5"/>
                <w:sz w:val="20"/>
                <w:szCs w:val="20"/>
              </w:rPr>
              <w:t xml:space="preserve"> </w:t>
            </w:r>
            <w:r w:rsidRPr="008B5E0D">
              <w:rPr>
                <w:sz w:val="20"/>
                <w:szCs w:val="20"/>
              </w:rPr>
              <w:t>proszę</w:t>
            </w:r>
            <w:r w:rsidRPr="008B5E0D">
              <w:rPr>
                <w:spacing w:val="-5"/>
                <w:sz w:val="20"/>
                <w:szCs w:val="20"/>
              </w:rPr>
              <w:t xml:space="preserve"> </w:t>
            </w:r>
            <w:r w:rsidRPr="008B5E0D">
              <w:rPr>
                <w:sz w:val="20"/>
                <w:szCs w:val="20"/>
              </w:rPr>
              <w:t>wskazać</w:t>
            </w:r>
            <w:r w:rsidRPr="008B5E0D">
              <w:rPr>
                <w:spacing w:val="-6"/>
                <w:sz w:val="20"/>
                <w:szCs w:val="20"/>
              </w:rPr>
              <w:t xml:space="preserve"> </w:t>
            </w:r>
            <w:r w:rsidRPr="008B5E0D">
              <w:rPr>
                <w:sz w:val="20"/>
                <w:szCs w:val="20"/>
              </w:rPr>
              <w:t>jaki</w:t>
            </w:r>
            <w:r w:rsidRPr="008B5E0D">
              <w:rPr>
                <w:spacing w:val="-5"/>
                <w:sz w:val="20"/>
                <w:szCs w:val="20"/>
              </w:rPr>
              <w:t xml:space="preserve"> </w:t>
            </w:r>
            <w:r w:rsidRPr="008B5E0D">
              <w:rPr>
                <w:sz w:val="20"/>
                <w:szCs w:val="20"/>
              </w:rPr>
              <w:t>w</w:t>
            </w:r>
            <w:r w:rsidRPr="008B5E0D">
              <w:rPr>
                <w:spacing w:val="-6"/>
                <w:sz w:val="20"/>
                <w:szCs w:val="20"/>
              </w:rPr>
              <w:t xml:space="preserve"> </w:t>
            </w:r>
            <w:r w:rsidRPr="008B5E0D">
              <w:rPr>
                <w:sz w:val="20"/>
                <w:szCs w:val="20"/>
              </w:rPr>
              <w:t>polu</w:t>
            </w:r>
            <w:r w:rsidRPr="008B5E0D">
              <w:rPr>
                <w:spacing w:val="-4"/>
                <w:sz w:val="20"/>
                <w:szCs w:val="20"/>
              </w:rPr>
              <w:t xml:space="preserve"> </w:t>
            </w:r>
            <w:r w:rsidRPr="008B5E0D">
              <w:rPr>
                <w:spacing w:val="-2"/>
                <w:sz w:val="20"/>
                <w:szCs w:val="20"/>
              </w:rPr>
              <w:t>uwagi.</w:t>
            </w:r>
          </w:p>
        </w:tc>
        <w:tc>
          <w:tcPr>
            <w:tcW w:w="710" w:type="dxa"/>
            <w:tcBorders>
              <w:top w:val="single" w:sz="6" w:space="0" w:color="000000"/>
              <w:left w:val="single" w:sz="6" w:space="0" w:color="000000"/>
              <w:bottom w:val="single" w:sz="6" w:space="0" w:color="000000"/>
              <w:right w:val="single" w:sz="6" w:space="0" w:color="000000"/>
            </w:tcBorders>
          </w:tcPr>
          <w:p w14:paraId="6B6F4612" w14:textId="77777777" w:rsidR="00D21C11" w:rsidRPr="008B5E0D" w:rsidRDefault="00D21C11" w:rsidP="006D265E">
            <w:pPr>
              <w:pStyle w:val="TableParagraph"/>
              <w:tabs>
                <w:tab w:val="left" w:pos="284"/>
              </w:tabs>
              <w:spacing w:line="276" w:lineRule="auto"/>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14:paraId="26E0035F" w14:textId="77777777" w:rsidR="00D21C11" w:rsidRPr="008B5E0D" w:rsidRDefault="00D21C11" w:rsidP="006D265E">
            <w:pPr>
              <w:pStyle w:val="TableParagraph"/>
              <w:tabs>
                <w:tab w:val="left" w:pos="284"/>
              </w:tabs>
              <w:spacing w:line="276" w:lineRule="auto"/>
              <w:rPr>
                <w:sz w:val="20"/>
                <w:szCs w:val="20"/>
              </w:rPr>
            </w:pPr>
          </w:p>
        </w:tc>
        <w:tc>
          <w:tcPr>
            <w:tcW w:w="2128" w:type="dxa"/>
            <w:tcBorders>
              <w:top w:val="single" w:sz="6" w:space="0" w:color="000000"/>
              <w:left w:val="single" w:sz="6" w:space="0" w:color="000000"/>
              <w:bottom w:val="single" w:sz="6" w:space="0" w:color="000000"/>
              <w:right w:val="single" w:sz="12" w:space="0" w:color="000000"/>
            </w:tcBorders>
          </w:tcPr>
          <w:p w14:paraId="7AEE1D76" w14:textId="77777777" w:rsidR="00D21C11" w:rsidRPr="008B5E0D" w:rsidRDefault="00D21C11" w:rsidP="006D265E">
            <w:pPr>
              <w:pStyle w:val="TableParagraph"/>
              <w:tabs>
                <w:tab w:val="left" w:pos="284"/>
              </w:tabs>
              <w:spacing w:line="276" w:lineRule="auto"/>
              <w:rPr>
                <w:sz w:val="20"/>
                <w:szCs w:val="20"/>
              </w:rPr>
            </w:pPr>
          </w:p>
        </w:tc>
      </w:tr>
      <w:tr w:rsidR="00D21C11" w:rsidRPr="008B5E0D" w14:paraId="116CEFDE" w14:textId="77777777" w:rsidTr="006D265E">
        <w:trPr>
          <w:trHeight w:val="522"/>
          <w:jc w:val="center"/>
        </w:trPr>
        <w:tc>
          <w:tcPr>
            <w:tcW w:w="533" w:type="dxa"/>
            <w:tcBorders>
              <w:top w:val="single" w:sz="6" w:space="0" w:color="000000"/>
              <w:left w:val="single" w:sz="12" w:space="0" w:color="000000"/>
              <w:bottom w:val="single" w:sz="6" w:space="0" w:color="000000"/>
              <w:right w:val="single" w:sz="6" w:space="0" w:color="000000"/>
            </w:tcBorders>
          </w:tcPr>
          <w:p w14:paraId="7827E9DD" w14:textId="77777777" w:rsidR="00D21C11" w:rsidRPr="008B5E0D" w:rsidRDefault="00D21C11" w:rsidP="006D265E">
            <w:pPr>
              <w:pStyle w:val="TableParagraph"/>
              <w:tabs>
                <w:tab w:val="left" w:pos="284"/>
              </w:tabs>
              <w:spacing w:line="276" w:lineRule="auto"/>
              <w:jc w:val="center"/>
              <w:rPr>
                <w:sz w:val="20"/>
                <w:szCs w:val="20"/>
              </w:rPr>
            </w:pPr>
            <w:r w:rsidRPr="008B5E0D">
              <w:rPr>
                <w:spacing w:val="-5"/>
                <w:sz w:val="20"/>
                <w:szCs w:val="20"/>
              </w:rPr>
              <w:t>3.</w:t>
            </w:r>
          </w:p>
        </w:tc>
        <w:tc>
          <w:tcPr>
            <w:tcW w:w="6379" w:type="dxa"/>
            <w:tcBorders>
              <w:top w:val="single" w:sz="6" w:space="0" w:color="000000"/>
              <w:left w:val="single" w:sz="6" w:space="0" w:color="000000"/>
              <w:bottom w:val="single" w:sz="6" w:space="0" w:color="000000"/>
              <w:right w:val="single" w:sz="6" w:space="0" w:color="000000"/>
            </w:tcBorders>
          </w:tcPr>
          <w:p w14:paraId="2E43C31D"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Czy</w:t>
            </w:r>
            <w:r w:rsidRPr="008B5E0D">
              <w:rPr>
                <w:spacing w:val="-9"/>
                <w:sz w:val="20"/>
                <w:szCs w:val="20"/>
              </w:rPr>
              <w:t xml:space="preserve"> </w:t>
            </w:r>
            <w:r w:rsidRPr="008B5E0D">
              <w:rPr>
                <w:sz w:val="20"/>
                <w:szCs w:val="20"/>
              </w:rPr>
              <w:t>dysponują</w:t>
            </w:r>
            <w:r w:rsidRPr="008B5E0D">
              <w:rPr>
                <w:spacing w:val="-8"/>
                <w:sz w:val="20"/>
                <w:szCs w:val="20"/>
              </w:rPr>
              <w:t xml:space="preserve"> </w:t>
            </w:r>
            <w:r w:rsidRPr="008B5E0D">
              <w:rPr>
                <w:sz w:val="20"/>
                <w:szCs w:val="20"/>
              </w:rPr>
              <w:t>Państwo</w:t>
            </w:r>
            <w:r w:rsidRPr="008B5E0D">
              <w:rPr>
                <w:spacing w:val="-8"/>
                <w:sz w:val="20"/>
                <w:szCs w:val="20"/>
              </w:rPr>
              <w:t xml:space="preserve"> </w:t>
            </w:r>
            <w:r w:rsidRPr="008B5E0D">
              <w:rPr>
                <w:sz w:val="20"/>
                <w:szCs w:val="20"/>
              </w:rPr>
              <w:t>Personelem</w:t>
            </w:r>
            <w:r w:rsidRPr="008B5E0D">
              <w:rPr>
                <w:spacing w:val="-8"/>
                <w:sz w:val="20"/>
                <w:szCs w:val="20"/>
              </w:rPr>
              <w:t xml:space="preserve"> </w:t>
            </w:r>
            <w:r w:rsidRPr="008B5E0D">
              <w:rPr>
                <w:sz w:val="20"/>
                <w:szCs w:val="20"/>
              </w:rPr>
              <w:t>przeszkolonym</w:t>
            </w:r>
            <w:r w:rsidRPr="008B5E0D">
              <w:rPr>
                <w:spacing w:val="-9"/>
                <w:sz w:val="20"/>
                <w:szCs w:val="20"/>
              </w:rPr>
              <w:t xml:space="preserve"> </w:t>
            </w:r>
            <w:r w:rsidRPr="008B5E0D">
              <w:rPr>
                <w:sz w:val="20"/>
                <w:szCs w:val="20"/>
              </w:rPr>
              <w:t>z</w:t>
            </w:r>
            <w:r w:rsidRPr="008B5E0D">
              <w:rPr>
                <w:spacing w:val="-8"/>
                <w:sz w:val="20"/>
                <w:szCs w:val="20"/>
              </w:rPr>
              <w:t xml:space="preserve"> </w:t>
            </w:r>
            <w:r w:rsidRPr="008B5E0D">
              <w:rPr>
                <w:sz w:val="20"/>
                <w:szCs w:val="20"/>
              </w:rPr>
              <w:t>zakresu</w:t>
            </w:r>
            <w:r w:rsidRPr="008B5E0D">
              <w:rPr>
                <w:spacing w:val="-8"/>
                <w:sz w:val="20"/>
                <w:szCs w:val="20"/>
              </w:rPr>
              <w:t xml:space="preserve"> </w:t>
            </w:r>
            <w:r w:rsidRPr="008B5E0D">
              <w:rPr>
                <w:spacing w:val="-2"/>
                <w:sz w:val="20"/>
                <w:szCs w:val="20"/>
              </w:rPr>
              <w:t>ochrony</w:t>
            </w:r>
          </w:p>
          <w:p w14:paraId="78A104E0"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danych</w:t>
            </w:r>
            <w:r w:rsidRPr="008B5E0D">
              <w:rPr>
                <w:spacing w:val="-9"/>
                <w:sz w:val="20"/>
                <w:szCs w:val="20"/>
              </w:rPr>
              <w:t xml:space="preserve"> </w:t>
            </w:r>
            <w:r w:rsidRPr="008B5E0D">
              <w:rPr>
                <w:sz w:val="20"/>
                <w:szCs w:val="20"/>
              </w:rPr>
              <w:t>osobowych</w:t>
            </w:r>
            <w:r w:rsidRPr="008B5E0D">
              <w:rPr>
                <w:spacing w:val="-9"/>
                <w:sz w:val="20"/>
                <w:szCs w:val="20"/>
              </w:rPr>
              <w:t xml:space="preserve"> </w:t>
            </w:r>
            <w:r w:rsidRPr="008B5E0D">
              <w:rPr>
                <w:sz w:val="20"/>
                <w:szCs w:val="20"/>
              </w:rPr>
              <w:t>(przynajmniej</w:t>
            </w:r>
            <w:r w:rsidRPr="008B5E0D">
              <w:rPr>
                <w:spacing w:val="-8"/>
                <w:sz w:val="20"/>
                <w:szCs w:val="20"/>
              </w:rPr>
              <w:t xml:space="preserve"> </w:t>
            </w:r>
            <w:r w:rsidRPr="008B5E0D">
              <w:rPr>
                <w:sz w:val="20"/>
                <w:szCs w:val="20"/>
              </w:rPr>
              <w:t>1</w:t>
            </w:r>
            <w:r w:rsidRPr="008B5E0D">
              <w:rPr>
                <w:spacing w:val="-10"/>
                <w:sz w:val="20"/>
                <w:szCs w:val="20"/>
              </w:rPr>
              <w:t xml:space="preserve"> </w:t>
            </w:r>
            <w:r w:rsidRPr="008B5E0D">
              <w:rPr>
                <w:spacing w:val="-2"/>
                <w:sz w:val="20"/>
                <w:szCs w:val="20"/>
              </w:rPr>
              <w:t>osoba).</w:t>
            </w:r>
          </w:p>
        </w:tc>
        <w:tc>
          <w:tcPr>
            <w:tcW w:w="710" w:type="dxa"/>
            <w:tcBorders>
              <w:top w:val="single" w:sz="6" w:space="0" w:color="000000"/>
              <w:left w:val="single" w:sz="6" w:space="0" w:color="000000"/>
              <w:bottom w:val="single" w:sz="6" w:space="0" w:color="000000"/>
              <w:right w:val="single" w:sz="6" w:space="0" w:color="000000"/>
            </w:tcBorders>
          </w:tcPr>
          <w:p w14:paraId="5445014E" w14:textId="77777777" w:rsidR="00D21C11" w:rsidRPr="008B5E0D" w:rsidRDefault="00D21C11" w:rsidP="006D265E">
            <w:pPr>
              <w:pStyle w:val="TableParagraph"/>
              <w:tabs>
                <w:tab w:val="left" w:pos="284"/>
              </w:tabs>
              <w:spacing w:line="276" w:lineRule="auto"/>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14:paraId="764FF7F5" w14:textId="77777777" w:rsidR="00D21C11" w:rsidRPr="008B5E0D" w:rsidRDefault="00D21C11" w:rsidP="006D265E">
            <w:pPr>
              <w:pStyle w:val="TableParagraph"/>
              <w:tabs>
                <w:tab w:val="left" w:pos="284"/>
              </w:tabs>
              <w:spacing w:line="276" w:lineRule="auto"/>
              <w:rPr>
                <w:sz w:val="20"/>
                <w:szCs w:val="20"/>
              </w:rPr>
            </w:pPr>
          </w:p>
        </w:tc>
        <w:tc>
          <w:tcPr>
            <w:tcW w:w="2128" w:type="dxa"/>
            <w:tcBorders>
              <w:top w:val="single" w:sz="6" w:space="0" w:color="000000"/>
              <w:left w:val="single" w:sz="6" w:space="0" w:color="000000"/>
              <w:bottom w:val="single" w:sz="6" w:space="0" w:color="000000"/>
              <w:right w:val="single" w:sz="12" w:space="0" w:color="000000"/>
            </w:tcBorders>
          </w:tcPr>
          <w:p w14:paraId="74E85E0C" w14:textId="77777777" w:rsidR="00D21C11" w:rsidRPr="008B5E0D" w:rsidRDefault="00D21C11" w:rsidP="006D265E">
            <w:pPr>
              <w:pStyle w:val="TableParagraph"/>
              <w:tabs>
                <w:tab w:val="left" w:pos="284"/>
              </w:tabs>
              <w:spacing w:line="276" w:lineRule="auto"/>
              <w:rPr>
                <w:sz w:val="20"/>
                <w:szCs w:val="20"/>
              </w:rPr>
            </w:pPr>
          </w:p>
        </w:tc>
      </w:tr>
      <w:tr w:rsidR="00D21C11" w:rsidRPr="008B5E0D" w14:paraId="72482D2F" w14:textId="77777777" w:rsidTr="006D265E">
        <w:trPr>
          <w:trHeight w:val="779"/>
          <w:jc w:val="center"/>
        </w:trPr>
        <w:tc>
          <w:tcPr>
            <w:tcW w:w="533" w:type="dxa"/>
            <w:tcBorders>
              <w:top w:val="single" w:sz="6" w:space="0" w:color="000000"/>
              <w:left w:val="single" w:sz="12" w:space="0" w:color="000000"/>
              <w:bottom w:val="single" w:sz="6" w:space="0" w:color="000000"/>
              <w:right w:val="single" w:sz="6" w:space="0" w:color="000000"/>
            </w:tcBorders>
          </w:tcPr>
          <w:p w14:paraId="1B3AD4B8" w14:textId="77777777" w:rsidR="00D21C11" w:rsidRPr="008B5E0D" w:rsidRDefault="00D21C11" w:rsidP="006D265E">
            <w:pPr>
              <w:pStyle w:val="TableParagraph"/>
              <w:tabs>
                <w:tab w:val="left" w:pos="284"/>
              </w:tabs>
              <w:spacing w:line="276" w:lineRule="auto"/>
              <w:jc w:val="center"/>
              <w:rPr>
                <w:sz w:val="20"/>
                <w:szCs w:val="20"/>
              </w:rPr>
            </w:pPr>
            <w:r w:rsidRPr="008B5E0D">
              <w:rPr>
                <w:spacing w:val="-5"/>
                <w:sz w:val="20"/>
                <w:szCs w:val="20"/>
              </w:rPr>
              <w:t>4.</w:t>
            </w:r>
          </w:p>
        </w:tc>
        <w:tc>
          <w:tcPr>
            <w:tcW w:w="6379" w:type="dxa"/>
            <w:tcBorders>
              <w:top w:val="single" w:sz="6" w:space="0" w:color="000000"/>
              <w:left w:val="single" w:sz="6" w:space="0" w:color="000000"/>
              <w:bottom w:val="single" w:sz="6" w:space="0" w:color="000000"/>
              <w:right w:val="single" w:sz="6" w:space="0" w:color="000000"/>
            </w:tcBorders>
          </w:tcPr>
          <w:p w14:paraId="3AFF4BBE" w14:textId="77777777" w:rsidR="00D21C11" w:rsidRPr="008B5E0D" w:rsidRDefault="00D21C11" w:rsidP="006D265E">
            <w:pPr>
              <w:pStyle w:val="TableParagraph"/>
              <w:tabs>
                <w:tab w:val="left" w:pos="284"/>
              </w:tabs>
              <w:spacing w:line="276" w:lineRule="auto"/>
              <w:rPr>
                <w:spacing w:val="-2"/>
                <w:sz w:val="20"/>
                <w:szCs w:val="20"/>
              </w:rPr>
            </w:pPr>
            <w:r w:rsidRPr="008B5E0D">
              <w:rPr>
                <w:sz w:val="20"/>
                <w:szCs w:val="20"/>
              </w:rPr>
              <w:t>Czy</w:t>
            </w:r>
            <w:r w:rsidRPr="008B5E0D">
              <w:rPr>
                <w:spacing w:val="-11"/>
                <w:sz w:val="20"/>
                <w:szCs w:val="20"/>
              </w:rPr>
              <w:t xml:space="preserve"> </w:t>
            </w:r>
            <w:r w:rsidRPr="008B5E0D">
              <w:rPr>
                <w:sz w:val="20"/>
                <w:szCs w:val="20"/>
              </w:rPr>
              <w:t>dysponują</w:t>
            </w:r>
            <w:r w:rsidRPr="008B5E0D">
              <w:rPr>
                <w:spacing w:val="-11"/>
                <w:sz w:val="20"/>
                <w:szCs w:val="20"/>
              </w:rPr>
              <w:t xml:space="preserve"> </w:t>
            </w:r>
            <w:r w:rsidRPr="008B5E0D">
              <w:rPr>
                <w:sz w:val="20"/>
                <w:szCs w:val="20"/>
              </w:rPr>
              <w:t>Państwo</w:t>
            </w:r>
            <w:r w:rsidRPr="008B5E0D">
              <w:rPr>
                <w:spacing w:val="-11"/>
                <w:sz w:val="20"/>
                <w:szCs w:val="20"/>
              </w:rPr>
              <w:t xml:space="preserve"> </w:t>
            </w:r>
            <w:r w:rsidRPr="008B5E0D">
              <w:rPr>
                <w:sz w:val="20"/>
                <w:szCs w:val="20"/>
              </w:rPr>
              <w:t>odpowiednio</w:t>
            </w:r>
            <w:r w:rsidRPr="008B5E0D">
              <w:rPr>
                <w:spacing w:val="-10"/>
                <w:sz w:val="20"/>
                <w:szCs w:val="20"/>
              </w:rPr>
              <w:t xml:space="preserve"> </w:t>
            </w:r>
            <w:r w:rsidRPr="008B5E0D">
              <w:rPr>
                <w:sz w:val="20"/>
                <w:szCs w:val="20"/>
              </w:rPr>
              <w:t>zabezpieczonym</w:t>
            </w:r>
            <w:r w:rsidRPr="008B5E0D">
              <w:rPr>
                <w:spacing w:val="-12"/>
                <w:sz w:val="20"/>
                <w:szCs w:val="20"/>
              </w:rPr>
              <w:t xml:space="preserve"> </w:t>
            </w:r>
            <w:r w:rsidRPr="008B5E0D">
              <w:rPr>
                <w:spacing w:val="-2"/>
                <w:sz w:val="20"/>
                <w:szCs w:val="20"/>
              </w:rPr>
              <w:t>programem</w:t>
            </w:r>
          </w:p>
          <w:p w14:paraId="6F099B00" w14:textId="77777777" w:rsidR="00D21C11" w:rsidRPr="008B5E0D" w:rsidRDefault="00D21C11" w:rsidP="006D265E">
            <w:pPr>
              <w:pStyle w:val="TableParagraph"/>
              <w:tabs>
                <w:tab w:val="left" w:pos="284"/>
              </w:tabs>
              <w:spacing w:line="276" w:lineRule="auto"/>
              <w:rPr>
                <w:sz w:val="20"/>
                <w:szCs w:val="20"/>
              </w:rPr>
            </w:pPr>
            <w:r w:rsidRPr="008B5E0D">
              <w:rPr>
                <w:spacing w:val="-2"/>
                <w:sz w:val="20"/>
                <w:szCs w:val="20"/>
              </w:rPr>
              <w:t>antywirusowym</w:t>
            </w:r>
            <w:r w:rsidRPr="008B5E0D">
              <w:rPr>
                <w:spacing w:val="11"/>
                <w:sz w:val="20"/>
                <w:szCs w:val="20"/>
              </w:rPr>
              <w:t xml:space="preserve"> </w:t>
            </w:r>
            <w:r>
              <w:rPr>
                <w:spacing w:val="11"/>
                <w:sz w:val="20"/>
                <w:szCs w:val="20"/>
              </w:rPr>
              <w:t xml:space="preserve">i </w:t>
            </w:r>
            <w:r w:rsidRPr="008B5E0D">
              <w:rPr>
                <w:spacing w:val="-2"/>
                <w:sz w:val="20"/>
                <w:szCs w:val="20"/>
              </w:rPr>
              <w:t>sprzętem</w:t>
            </w:r>
            <w:r w:rsidRPr="008B5E0D">
              <w:rPr>
                <w:spacing w:val="10"/>
                <w:sz w:val="20"/>
                <w:szCs w:val="20"/>
              </w:rPr>
              <w:t xml:space="preserve"> </w:t>
            </w:r>
            <w:r w:rsidRPr="008B5E0D">
              <w:rPr>
                <w:spacing w:val="-2"/>
                <w:sz w:val="20"/>
                <w:szCs w:val="20"/>
              </w:rPr>
              <w:t>komputerowym</w:t>
            </w:r>
            <w:r w:rsidRPr="008B5E0D">
              <w:rPr>
                <w:spacing w:val="12"/>
                <w:sz w:val="20"/>
                <w:szCs w:val="20"/>
              </w:rPr>
              <w:t xml:space="preserve"> </w:t>
            </w:r>
            <w:r w:rsidRPr="008B5E0D">
              <w:rPr>
                <w:spacing w:val="-2"/>
                <w:sz w:val="20"/>
                <w:szCs w:val="20"/>
              </w:rPr>
              <w:t>umożliwiającym</w:t>
            </w:r>
            <w:r w:rsidRPr="008B5E0D">
              <w:rPr>
                <w:spacing w:val="14"/>
                <w:sz w:val="20"/>
                <w:szCs w:val="20"/>
              </w:rPr>
              <w:t xml:space="preserve"> </w:t>
            </w:r>
            <w:r w:rsidRPr="008B5E0D">
              <w:rPr>
                <w:spacing w:val="-2"/>
                <w:sz w:val="20"/>
                <w:szCs w:val="20"/>
              </w:rPr>
              <w:t>bezpieczne</w:t>
            </w:r>
          </w:p>
          <w:p w14:paraId="5E8C4D2D"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przetwarzanie</w:t>
            </w:r>
            <w:r w:rsidRPr="008B5E0D">
              <w:rPr>
                <w:spacing w:val="-9"/>
                <w:sz w:val="20"/>
                <w:szCs w:val="20"/>
              </w:rPr>
              <w:t xml:space="preserve"> </w:t>
            </w:r>
            <w:r w:rsidRPr="008B5E0D">
              <w:rPr>
                <w:sz w:val="20"/>
                <w:szCs w:val="20"/>
              </w:rPr>
              <w:t>danych</w:t>
            </w:r>
            <w:r w:rsidRPr="008B5E0D">
              <w:rPr>
                <w:spacing w:val="-8"/>
                <w:sz w:val="20"/>
                <w:szCs w:val="20"/>
              </w:rPr>
              <w:t xml:space="preserve"> </w:t>
            </w:r>
            <w:r w:rsidRPr="008B5E0D">
              <w:rPr>
                <w:sz w:val="20"/>
                <w:szCs w:val="20"/>
              </w:rPr>
              <w:t>osobowych</w:t>
            </w:r>
            <w:r w:rsidRPr="008B5E0D">
              <w:rPr>
                <w:spacing w:val="-7"/>
                <w:sz w:val="20"/>
                <w:szCs w:val="20"/>
              </w:rPr>
              <w:t xml:space="preserve"> </w:t>
            </w:r>
            <w:r w:rsidRPr="008B5E0D">
              <w:rPr>
                <w:sz w:val="20"/>
                <w:szCs w:val="20"/>
              </w:rPr>
              <w:t>w</w:t>
            </w:r>
            <w:r w:rsidRPr="008B5E0D">
              <w:rPr>
                <w:spacing w:val="-8"/>
                <w:sz w:val="20"/>
                <w:szCs w:val="20"/>
              </w:rPr>
              <w:t xml:space="preserve"> </w:t>
            </w:r>
            <w:r w:rsidRPr="008B5E0D">
              <w:rPr>
                <w:sz w:val="20"/>
                <w:szCs w:val="20"/>
              </w:rPr>
              <w:t>formie</w:t>
            </w:r>
            <w:r w:rsidRPr="008B5E0D">
              <w:rPr>
                <w:spacing w:val="-9"/>
                <w:sz w:val="20"/>
                <w:szCs w:val="20"/>
              </w:rPr>
              <w:t xml:space="preserve"> </w:t>
            </w:r>
            <w:r w:rsidRPr="008B5E0D">
              <w:rPr>
                <w:spacing w:val="-2"/>
                <w:sz w:val="20"/>
                <w:szCs w:val="20"/>
              </w:rPr>
              <w:t>elektronicznej?</w:t>
            </w:r>
          </w:p>
        </w:tc>
        <w:tc>
          <w:tcPr>
            <w:tcW w:w="710" w:type="dxa"/>
            <w:tcBorders>
              <w:top w:val="single" w:sz="6" w:space="0" w:color="000000"/>
              <w:left w:val="single" w:sz="6" w:space="0" w:color="000000"/>
              <w:bottom w:val="single" w:sz="6" w:space="0" w:color="000000"/>
              <w:right w:val="single" w:sz="6" w:space="0" w:color="000000"/>
            </w:tcBorders>
          </w:tcPr>
          <w:p w14:paraId="4779B30E" w14:textId="77777777" w:rsidR="00D21C11" w:rsidRPr="008B5E0D" w:rsidRDefault="00D21C11" w:rsidP="006D265E">
            <w:pPr>
              <w:pStyle w:val="TableParagraph"/>
              <w:tabs>
                <w:tab w:val="left" w:pos="284"/>
              </w:tabs>
              <w:spacing w:line="276" w:lineRule="auto"/>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14:paraId="22D6F5A8" w14:textId="77777777" w:rsidR="00D21C11" w:rsidRPr="008B5E0D" w:rsidRDefault="00D21C11" w:rsidP="006D265E">
            <w:pPr>
              <w:pStyle w:val="TableParagraph"/>
              <w:tabs>
                <w:tab w:val="left" w:pos="284"/>
              </w:tabs>
              <w:spacing w:line="276" w:lineRule="auto"/>
              <w:rPr>
                <w:sz w:val="20"/>
                <w:szCs w:val="20"/>
              </w:rPr>
            </w:pPr>
          </w:p>
        </w:tc>
        <w:tc>
          <w:tcPr>
            <w:tcW w:w="2128" w:type="dxa"/>
            <w:tcBorders>
              <w:top w:val="single" w:sz="6" w:space="0" w:color="000000"/>
              <w:left w:val="single" w:sz="6" w:space="0" w:color="000000"/>
              <w:bottom w:val="single" w:sz="6" w:space="0" w:color="000000"/>
              <w:right w:val="single" w:sz="12" w:space="0" w:color="000000"/>
            </w:tcBorders>
          </w:tcPr>
          <w:p w14:paraId="2B9AF225" w14:textId="77777777" w:rsidR="00D21C11" w:rsidRPr="008B5E0D" w:rsidRDefault="00D21C11" w:rsidP="006D265E">
            <w:pPr>
              <w:pStyle w:val="TableParagraph"/>
              <w:tabs>
                <w:tab w:val="left" w:pos="284"/>
              </w:tabs>
              <w:spacing w:line="276" w:lineRule="auto"/>
              <w:rPr>
                <w:sz w:val="20"/>
                <w:szCs w:val="20"/>
              </w:rPr>
            </w:pPr>
          </w:p>
        </w:tc>
      </w:tr>
      <w:tr w:rsidR="00D21C11" w:rsidRPr="008B5E0D" w14:paraId="29344B24" w14:textId="77777777" w:rsidTr="006D265E">
        <w:trPr>
          <w:trHeight w:val="781"/>
          <w:jc w:val="center"/>
        </w:trPr>
        <w:tc>
          <w:tcPr>
            <w:tcW w:w="533" w:type="dxa"/>
            <w:tcBorders>
              <w:top w:val="single" w:sz="6" w:space="0" w:color="000000"/>
              <w:left w:val="single" w:sz="12" w:space="0" w:color="000000"/>
              <w:bottom w:val="single" w:sz="6" w:space="0" w:color="000000"/>
              <w:right w:val="single" w:sz="6" w:space="0" w:color="000000"/>
            </w:tcBorders>
          </w:tcPr>
          <w:p w14:paraId="55FA69AC" w14:textId="77777777" w:rsidR="00D21C11" w:rsidRPr="008B5E0D" w:rsidRDefault="00D21C11" w:rsidP="006D265E">
            <w:pPr>
              <w:pStyle w:val="TableParagraph"/>
              <w:tabs>
                <w:tab w:val="left" w:pos="284"/>
              </w:tabs>
              <w:spacing w:line="276" w:lineRule="auto"/>
              <w:jc w:val="center"/>
              <w:rPr>
                <w:sz w:val="20"/>
                <w:szCs w:val="20"/>
              </w:rPr>
            </w:pPr>
            <w:r w:rsidRPr="008B5E0D">
              <w:rPr>
                <w:spacing w:val="-5"/>
                <w:sz w:val="20"/>
                <w:szCs w:val="20"/>
              </w:rPr>
              <w:t>5.</w:t>
            </w:r>
          </w:p>
        </w:tc>
        <w:tc>
          <w:tcPr>
            <w:tcW w:w="6379" w:type="dxa"/>
            <w:tcBorders>
              <w:top w:val="single" w:sz="6" w:space="0" w:color="000000"/>
              <w:left w:val="single" w:sz="6" w:space="0" w:color="000000"/>
              <w:bottom w:val="single" w:sz="6" w:space="0" w:color="000000"/>
              <w:right w:val="single" w:sz="6" w:space="0" w:color="000000"/>
            </w:tcBorders>
          </w:tcPr>
          <w:p w14:paraId="02B4C03B" w14:textId="77777777" w:rsidR="00D21C11" w:rsidRPr="008B5E0D" w:rsidRDefault="00D21C11" w:rsidP="006D265E">
            <w:pPr>
              <w:pStyle w:val="TableParagraph"/>
              <w:tabs>
                <w:tab w:val="left" w:pos="284"/>
              </w:tabs>
              <w:spacing w:line="276" w:lineRule="auto"/>
              <w:rPr>
                <w:spacing w:val="-2"/>
                <w:sz w:val="20"/>
                <w:szCs w:val="20"/>
              </w:rPr>
            </w:pPr>
            <w:r w:rsidRPr="008B5E0D">
              <w:rPr>
                <w:sz w:val="20"/>
                <w:szCs w:val="20"/>
              </w:rPr>
              <w:t>Czy</w:t>
            </w:r>
            <w:r w:rsidRPr="008B5E0D">
              <w:rPr>
                <w:spacing w:val="-7"/>
                <w:sz w:val="20"/>
                <w:szCs w:val="20"/>
              </w:rPr>
              <w:t xml:space="preserve"> </w:t>
            </w:r>
            <w:r w:rsidRPr="008B5E0D">
              <w:rPr>
                <w:spacing w:val="-8"/>
                <w:sz w:val="20"/>
                <w:szCs w:val="20"/>
              </w:rPr>
              <w:t xml:space="preserve"> </w:t>
            </w:r>
            <w:r w:rsidRPr="008B5E0D">
              <w:rPr>
                <w:sz w:val="20"/>
                <w:szCs w:val="20"/>
              </w:rPr>
              <w:t>dysponują</w:t>
            </w:r>
            <w:r w:rsidRPr="008B5E0D">
              <w:rPr>
                <w:spacing w:val="-8"/>
                <w:sz w:val="20"/>
                <w:szCs w:val="20"/>
              </w:rPr>
              <w:t xml:space="preserve"> </w:t>
            </w:r>
            <w:r w:rsidRPr="008B5E0D">
              <w:rPr>
                <w:sz w:val="20"/>
                <w:szCs w:val="20"/>
              </w:rPr>
              <w:t>Państwo</w:t>
            </w:r>
            <w:r w:rsidRPr="008B5E0D">
              <w:rPr>
                <w:spacing w:val="-5"/>
                <w:sz w:val="20"/>
                <w:szCs w:val="20"/>
              </w:rPr>
              <w:t xml:space="preserve"> </w:t>
            </w:r>
            <w:r w:rsidRPr="008B5E0D">
              <w:rPr>
                <w:sz w:val="20"/>
                <w:szCs w:val="20"/>
              </w:rPr>
              <w:t>odpowiednio</w:t>
            </w:r>
            <w:r w:rsidRPr="008B5E0D">
              <w:rPr>
                <w:spacing w:val="-7"/>
                <w:sz w:val="20"/>
                <w:szCs w:val="20"/>
              </w:rPr>
              <w:t xml:space="preserve"> </w:t>
            </w:r>
            <w:r w:rsidRPr="008B5E0D">
              <w:rPr>
                <w:sz w:val="20"/>
                <w:szCs w:val="20"/>
              </w:rPr>
              <w:t>wyposażonymi</w:t>
            </w:r>
            <w:r w:rsidRPr="008B5E0D">
              <w:rPr>
                <w:spacing w:val="-7"/>
                <w:sz w:val="20"/>
                <w:szCs w:val="20"/>
              </w:rPr>
              <w:t xml:space="preserve"> </w:t>
            </w:r>
            <w:r w:rsidRPr="008B5E0D">
              <w:rPr>
                <w:sz w:val="20"/>
                <w:szCs w:val="20"/>
              </w:rPr>
              <w:t>i</w:t>
            </w:r>
            <w:r w:rsidRPr="008B5E0D">
              <w:rPr>
                <w:spacing w:val="-3"/>
                <w:sz w:val="20"/>
                <w:szCs w:val="20"/>
              </w:rPr>
              <w:t xml:space="preserve"> </w:t>
            </w:r>
            <w:r w:rsidRPr="008B5E0D">
              <w:rPr>
                <w:spacing w:val="-2"/>
                <w:sz w:val="20"/>
                <w:szCs w:val="20"/>
              </w:rPr>
              <w:t>zabezpieczonymi</w:t>
            </w:r>
          </w:p>
          <w:p w14:paraId="6B3F5B9E" w14:textId="77777777" w:rsidR="00D21C11" w:rsidRPr="008B5E0D" w:rsidRDefault="00D21C11" w:rsidP="006D265E">
            <w:pPr>
              <w:pStyle w:val="TableParagraph"/>
              <w:tabs>
                <w:tab w:val="left" w:pos="284"/>
              </w:tabs>
              <w:spacing w:line="276" w:lineRule="auto"/>
              <w:rPr>
                <w:spacing w:val="-2"/>
                <w:sz w:val="20"/>
                <w:szCs w:val="20"/>
              </w:rPr>
            </w:pPr>
            <w:r w:rsidRPr="008B5E0D">
              <w:rPr>
                <w:spacing w:val="-2"/>
                <w:sz w:val="20"/>
                <w:szCs w:val="20"/>
              </w:rPr>
              <w:t>pomieszczeniami</w:t>
            </w:r>
            <w:r w:rsidRPr="008B5E0D">
              <w:rPr>
                <w:spacing w:val="13"/>
                <w:sz w:val="20"/>
                <w:szCs w:val="20"/>
              </w:rPr>
              <w:t xml:space="preserve"> </w:t>
            </w:r>
            <w:r w:rsidRPr="008B5E0D">
              <w:rPr>
                <w:spacing w:val="-2"/>
                <w:sz w:val="20"/>
                <w:szCs w:val="20"/>
              </w:rPr>
              <w:t>umożliwiającymi</w:t>
            </w:r>
            <w:r w:rsidRPr="008B5E0D">
              <w:rPr>
                <w:spacing w:val="13"/>
                <w:sz w:val="20"/>
                <w:szCs w:val="20"/>
              </w:rPr>
              <w:t xml:space="preserve"> </w:t>
            </w:r>
            <w:r w:rsidRPr="008B5E0D">
              <w:rPr>
                <w:spacing w:val="-2"/>
                <w:sz w:val="20"/>
                <w:szCs w:val="20"/>
              </w:rPr>
              <w:t>bezpieczne</w:t>
            </w:r>
            <w:r w:rsidRPr="008B5E0D">
              <w:rPr>
                <w:spacing w:val="13"/>
                <w:sz w:val="20"/>
                <w:szCs w:val="20"/>
              </w:rPr>
              <w:t xml:space="preserve"> </w:t>
            </w:r>
            <w:r w:rsidRPr="008B5E0D">
              <w:rPr>
                <w:spacing w:val="-2"/>
                <w:sz w:val="20"/>
                <w:szCs w:val="20"/>
              </w:rPr>
              <w:t>przetwarzanie</w:t>
            </w:r>
            <w:r w:rsidRPr="008B5E0D">
              <w:rPr>
                <w:spacing w:val="14"/>
                <w:sz w:val="20"/>
                <w:szCs w:val="20"/>
              </w:rPr>
              <w:t xml:space="preserve"> </w:t>
            </w:r>
            <w:r w:rsidRPr="008B5E0D">
              <w:rPr>
                <w:spacing w:val="-2"/>
                <w:sz w:val="20"/>
                <w:szCs w:val="20"/>
              </w:rPr>
              <w:t>danych</w:t>
            </w:r>
          </w:p>
          <w:p w14:paraId="78AAA17A" w14:textId="77777777" w:rsidR="00D21C11" w:rsidRPr="008B5E0D" w:rsidRDefault="00D21C11" w:rsidP="006D265E">
            <w:pPr>
              <w:pStyle w:val="TableParagraph"/>
              <w:tabs>
                <w:tab w:val="left" w:pos="284"/>
              </w:tabs>
              <w:spacing w:line="276" w:lineRule="auto"/>
              <w:rPr>
                <w:sz w:val="20"/>
                <w:szCs w:val="20"/>
              </w:rPr>
            </w:pPr>
            <w:r w:rsidRPr="008B5E0D">
              <w:rPr>
                <w:spacing w:val="-2"/>
                <w:sz w:val="20"/>
                <w:szCs w:val="20"/>
              </w:rPr>
              <w:t>osobowych?</w:t>
            </w:r>
          </w:p>
        </w:tc>
        <w:tc>
          <w:tcPr>
            <w:tcW w:w="710" w:type="dxa"/>
            <w:tcBorders>
              <w:top w:val="single" w:sz="6" w:space="0" w:color="000000"/>
              <w:left w:val="single" w:sz="6" w:space="0" w:color="000000"/>
              <w:bottom w:val="single" w:sz="6" w:space="0" w:color="000000"/>
              <w:right w:val="single" w:sz="6" w:space="0" w:color="000000"/>
            </w:tcBorders>
          </w:tcPr>
          <w:p w14:paraId="4501B770" w14:textId="77777777" w:rsidR="00D21C11" w:rsidRPr="008B5E0D" w:rsidRDefault="00D21C11" w:rsidP="006D265E">
            <w:pPr>
              <w:pStyle w:val="TableParagraph"/>
              <w:tabs>
                <w:tab w:val="left" w:pos="284"/>
              </w:tabs>
              <w:spacing w:line="276" w:lineRule="auto"/>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14:paraId="6DE70FBD" w14:textId="77777777" w:rsidR="00D21C11" w:rsidRPr="008B5E0D" w:rsidRDefault="00D21C11" w:rsidP="006D265E">
            <w:pPr>
              <w:pStyle w:val="TableParagraph"/>
              <w:tabs>
                <w:tab w:val="left" w:pos="284"/>
              </w:tabs>
              <w:spacing w:line="276" w:lineRule="auto"/>
              <w:rPr>
                <w:sz w:val="20"/>
                <w:szCs w:val="20"/>
              </w:rPr>
            </w:pPr>
          </w:p>
        </w:tc>
        <w:tc>
          <w:tcPr>
            <w:tcW w:w="2128" w:type="dxa"/>
            <w:tcBorders>
              <w:top w:val="single" w:sz="6" w:space="0" w:color="000000"/>
              <w:left w:val="single" w:sz="6" w:space="0" w:color="000000"/>
              <w:bottom w:val="single" w:sz="6" w:space="0" w:color="000000"/>
              <w:right w:val="single" w:sz="12" w:space="0" w:color="000000"/>
            </w:tcBorders>
          </w:tcPr>
          <w:p w14:paraId="5453AD83" w14:textId="77777777" w:rsidR="00D21C11" w:rsidRPr="008B5E0D" w:rsidRDefault="00D21C11" w:rsidP="006D265E">
            <w:pPr>
              <w:pStyle w:val="TableParagraph"/>
              <w:tabs>
                <w:tab w:val="left" w:pos="284"/>
              </w:tabs>
              <w:spacing w:line="276" w:lineRule="auto"/>
              <w:rPr>
                <w:sz w:val="20"/>
                <w:szCs w:val="20"/>
              </w:rPr>
            </w:pPr>
          </w:p>
        </w:tc>
      </w:tr>
      <w:tr w:rsidR="00D21C11" w:rsidRPr="008B5E0D" w14:paraId="2BDBF89B" w14:textId="77777777" w:rsidTr="006D265E">
        <w:trPr>
          <w:trHeight w:val="782"/>
          <w:jc w:val="center"/>
        </w:trPr>
        <w:tc>
          <w:tcPr>
            <w:tcW w:w="10458" w:type="dxa"/>
            <w:gridSpan w:val="5"/>
            <w:tcBorders>
              <w:top w:val="single" w:sz="6" w:space="0" w:color="000000"/>
              <w:left w:val="single" w:sz="12" w:space="0" w:color="000000"/>
              <w:bottom w:val="single" w:sz="12" w:space="0" w:color="000000"/>
              <w:right w:val="single" w:sz="12" w:space="0" w:color="000000"/>
            </w:tcBorders>
            <w:shd w:val="clear" w:color="auto" w:fill="FFE499"/>
          </w:tcPr>
          <w:p w14:paraId="563361AB" w14:textId="77777777" w:rsidR="00D21C11" w:rsidRPr="008B5E0D" w:rsidRDefault="00D21C11" w:rsidP="006D265E">
            <w:pPr>
              <w:pStyle w:val="TableParagraph"/>
              <w:tabs>
                <w:tab w:val="left" w:pos="284"/>
              </w:tabs>
              <w:spacing w:line="276" w:lineRule="auto"/>
              <w:rPr>
                <w:sz w:val="20"/>
                <w:szCs w:val="20"/>
              </w:rPr>
            </w:pPr>
            <w:r w:rsidRPr="008B5E0D">
              <w:rPr>
                <w:b/>
                <w:sz w:val="20"/>
                <w:szCs w:val="20"/>
              </w:rPr>
              <w:t>Komentarz</w:t>
            </w:r>
            <w:r w:rsidRPr="008B5E0D">
              <w:rPr>
                <w:b/>
                <w:spacing w:val="-1"/>
                <w:sz w:val="20"/>
                <w:szCs w:val="20"/>
              </w:rPr>
              <w:t xml:space="preserve"> </w:t>
            </w:r>
            <w:r w:rsidRPr="008B5E0D">
              <w:rPr>
                <w:sz w:val="20"/>
                <w:szCs w:val="20"/>
              </w:rPr>
              <w:t>–</w:t>
            </w:r>
            <w:r w:rsidRPr="008B5E0D">
              <w:rPr>
                <w:spacing w:val="-4"/>
                <w:sz w:val="20"/>
                <w:szCs w:val="20"/>
              </w:rPr>
              <w:t xml:space="preserve"> </w:t>
            </w:r>
            <w:r w:rsidRPr="008B5E0D">
              <w:rPr>
                <w:sz w:val="20"/>
                <w:szCs w:val="20"/>
              </w:rPr>
              <w:t>jedynie</w:t>
            </w:r>
            <w:r w:rsidRPr="008B5E0D">
              <w:rPr>
                <w:spacing w:val="-5"/>
                <w:sz w:val="20"/>
                <w:szCs w:val="20"/>
              </w:rPr>
              <w:t xml:space="preserve"> </w:t>
            </w:r>
            <w:r w:rsidRPr="008B5E0D">
              <w:rPr>
                <w:sz w:val="20"/>
                <w:szCs w:val="20"/>
              </w:rPr>
              <w:t>udzielenie</w:t>
            </w:r>
            <w:r w:rsidRPr="008B5E0D">
              <w:rPr>
                <w:spacing w:val="-5"/>
                <w:sz w:val="20"/>
                <w:szCs w:val="20"/>
              </w:rPr>
              <w:t xml:space="preserve"> </w:t>
            </w:r>
            <w:r w:rsidRPr="008B5E0D">
              <w:rPr>
                <w:sz w:val="20"/>
                <w:szCs w:val="20"/>
              </w:rPr>
              <w:t>odpowiedzi</w:t>
            </w:r>
            <w:r w:rsidRPr="008B5E0D">
              <w:rPr>
                <w:spacing w:val="-3"/>
                <w:sz w:val="20"/>
                <w:szCs w:val="20"/>
              </w:rPr>
              <w:t xml:space="preserve"> </w:t>
            </w:r>
            <w:r w:rsidRPr="008B5E0D">
              <w:rPr>
                <w:sz w:val="20"/>
                <w:szCs w:val="20"/>
              </w:rPr>
              <w:t>„TAK”</w:t>
            </w:r>
            <w:r w:rsidRPr="008B5E0D">
              <w:rPr>
                <w:spacing w:val="-3"/>
                <w:sz w:val="20"/>
                <w:szCs w:val="20"/>
              </w:rPr>
              <w:t xml:space="preserve"> </w:t>
            </w:r>
            <w:r w:rsidRPr="008B5E0D">
              <w:rPr>
                <w:sz w:val="20"/>
                <w:szCs w:val="20"/>
              </w:rPr>
              <w:t>na</w:t>
            </w:r>
            <w:r w:rsidRPr="008B5E0D">
              <w:rPr>
                <w:spacing w:val="-3"/>
                <w:sz w:val="20"/>
                <w:szCs w:val="20"/>
              </w:rPr>
              <w:t xml:space="preserve"> </w:t>
            </w:r>
            <w:r w:rsidRPr="008B5E0D">
              <w:rPr>
                <w:sz w:val="20"/>
                <w:szCs w:val="20"/>
              </w:rPr>
              <w:t>wszystkie</w:t>
            </w:r>
            <w:r w:rsidRPr="008B5E0D">
              <w:rPr>
                <w:spacing w:val="-5"/>
                <w:sz w:val="20"/>
                <w:szCs w:val="20"/>
              </w:rPr>
              <w:t xml:space="preserve"> </w:t>
            </w:r>
            <w:r w:rsidRPr="008B5E0D">
              <w:rPr>
                <w:sz w:val="20"/>
                <w:szCs w:val="20"/>
              </w:rPr>
              <w:t>pytania</w:t>
            </w:r>
            <w:r w:rsidRPr="008B5E0D">
              <w:rPr>
                <w:spacing w:val="-3"/>
                <w:sz w:val="20"/>
                <w:szCs w:val="20"/>
              </w:rPr>
              <w:t xml:space="preserve"> </w:t>
            </w:r>
            <w:r w:rsidRPr="008B5E0D">
              <w:rPr>
                <w:sz w:val="20"/>
                <w:szCs w:val="20"/>
              </w:rPr>
              <w:t>ankiety</w:t>
            </w:r>
            <w:r w:rsidRPr="008B5E0D">
              <w:rPr>
                <w:spacing w:val="-3"/>
                <w:sz w:val="20"/>
                <w:szCs w:val="20"/>
              </w:rPr>
              <w:t xml:space="preserve"> </w:t>
            </w:r>
            <w:r w:rsidRPr="008B5E0D">
              <w:rPr>
                <w:sz w:val="20"/>
                <w:szCs w:val="20"/>
              </w:rPr>
              <w:t>lub</w:t>
            </w:r>
            <w:r w:rsidRPr="008B5E0D">
              <w:rPr>
                <w:spacing w:val="-5"/>
                <w:sz w:val="20"/>
                <w:szCs w:val="20"/>
              </w:rPr>
              <w:t xml:space="preserve"> </w:t>
            </w:r>
            <w:r w:rsidRPr="008B5E0D">
              <w:rPr>
                <w:sz w:val="20"/>
                <w:szCs w:val="20"/>
              </w:rPr>
              <w:t>wskazanie</w:t>
            </w:r>
            <w:r w:rsidRPr="008B5E0D">
              <w:rPr>
                <w:spacing w:val="-5"/>
                <w:sz w:val="20"/>
                <w:szCs w:val="20"/>
              </w:rPr>
              <w:t xml:space="preserve"> </w:t>
            </w:r>
            <w:r w:rsidRPr="008B5E0D">
              <w:rPr>
                <w:sz w:val="20"/>
                <w:szCs w:val="20"/>
              </w:rPr>
              <w:t>w</w:t>
            </w:r>
            <w:r w:rsidRPr="008B5E0D">
              <w:rPr>
                <w:spacing w:val="-4"/>
                <w:sz w:val="20"/>
                <w:szCs w:val="20"/>
              </w:rPr>
              <w:t xml:space="preserve"> </w:t>
            </w:r>
            <w:r w:rsidRPr="008B5E0D">
              <w:rPr>
                <w:sz w:val="20"/>
                <w:szCs w:val="20"/>
              </w:rPr>
              <w:t>rubryce</w:t>
            </w:r>
            <w:r w:rsidRPr="008B5E0D">
              <w:rPr>
                <w:spacing w:val="-5"/>
                <w:sz w:val="20"/>
                <w:szCs w:val="20"/>
              </w:rPr>
              <w:t xml:space="preserve"> </w:t>
            </w:r>
            <w:r w:rsidRPr="008B5E0D">
              <w:rPr>
                <w:sz w:val="20"/>
                <w:szCs w:val="20"/>
              </w:rPr>
              <w:t>"Uwagi"</w:t>
            </w:r>
            <w:r w:rsidRPr="008B5E0D">
              <w:rPr>
                <w:spacing w:val="-4"/>
                <w:sz w:val="20"/>
                <w:szCs w:val="20"/>
              </w:rPr>
              <w:t xml:space="preserve"> </w:t>
            </w:r>
            <w:r w:rsidRPr="008B5E0D">
              <w:rPr>
                <w:sz w:val="20"/>
                <w:szCs w:val="20"/>
              </w:rPr>
              <w:t>terminu</w:t>
            </w:r>
            <w:r w:rsidRPr="008B5E0D">
              <w:rPr>
                <w:spacing w:val="-3"/>
                <w:sz w:val="20"/>
                <w:szCs w:val="20"/>
              </w:rPr>
              <w:t xml:space="preserve"> </w:t>
            </w:r>
            <w:r w:rsidRPr="008B5E0D">
              <w:rPr>
                <w:sz w:val="20"/>
                <w:szCs w:val="20"/>
              </w:rPr>
              <w:t>i sposobu wypełnienia warunków umożliwiających odpowiedź „TAK” umożliwi podpisanie Umowy dotyczącej powierzenia</w:t>
            </w:r>
          </w:p>
          <w:p w14:paraId="0C36C2CD" w14:textId="77777777" w:rsidR="00D21C11" w:rsidRPr="008B5E0D" w:rsidRDefault="00D21C11" w:rsidP="006D265E">
            <w:pPr>
              <w:pStyle w:val="TableParagraph"/>
              <w:tabs>
                <w:tab w:val="left" w:pos="284"/>
              </w:tabs>
              <w:spacing w:line="276" w:lineRule="auto"/>
              <w:rPr>
                <w:sz w:val="20"/>
                <w:szCs w:val="20"/>
              </w:rPr>
            </w:pPr>
            <w:r w:rsidRPr="008B5E0D">
              <w:rPr>
                <w:sz w:val="20"/>
                <w:szCs w:val="20"/>
              </w:rPr>
              <w:t>danych</w:t>
            </w:r>
            <w:r w:rsidRPr="008B5E0D">
              <w:rPr>
                <w:spacing w:val="-7"/>
                <w:sz w:val="20"/>
                <w:szCs w:val="20"/>
              </w:rPr>
              <w:t xml:space="preserve"> </w:t>
            </w:r>
            <w:r w:rsidRPr="008B5E0D">
              <w:rPr>
                <w:spacing w:val="-2"/>
                <w:sz w:val="20"/>
                <w:szCs w:val="20"/>
              </w:rPr>
              <w:t>osobowych.</w:t>
            </w:r>
          </w:p>
        </w:tc>
      </w:tr>
    </w:tbl>
    <w:p w14:paraId="30DD2CC0" w14:textId="77777777" w:rsidR="00D21C11" w:rsidRPr="008B5E0D" w:rsidRDefault="00D21C11" w:rsidP="00D21C11">
      <w:pPr>
        <w:pStyle w:val="Tekstpodstawowy"/>
        <w:tabs>
          <w:tab w:val="left" w:pos="284"/>
        </w:tabs>
        <w:spacing w:line="276" w:lineRule="auto"/>
      </w:pPr>
    </w:p>
    <w:p w14:paraId="300A7E71" w14:textId="77777777" w:rsidR="00D21C11" w:rsidRPr="008B5E0D" w:rsidRDefault="00D21C11" w:rsidP="00D21C11">
      <w:pPr>
        <w:pStyle w:val="Tekstpodstawowy"/>
        <w:tabs>
          <w:tab w:val="left" w:pos="284"/>
        </w:tabs>
        <w:spacing w:line="276" w:lineRule="auto"/>
      </w:pPr>
    </w:p>
    <w:p w14:paraId="1DA193D6" w14:textId="77777777" w:rsidR="00D21C11" w:rsidRPr="008B5E0D" w:rsidRDefault="00D21C11" w:rsidP="00D21C11">
      <w:pPr>
        <w:tabs>
          <w:tab w:val="left" w:pos="284"/>
        </w:tabs>
        <w:spacing w:line="276" w:lineRule="auto"/>
        <w:jc w:val="right"/>
        <w:rPr>
          <w:sz w:val="20"/>
          <w:szCs w:val="20"/>
        </w:rPr>
      </w:pPr>
      <w:r w:rsidRPr="008B5E0D">
        <w:rPr>
          <w:spacing w:val="-2"/>
          <w:sz w:val="20"/>
          <w:szCs w:val="20"/>
        </w:rPr>
        <w:t>……………..…………………………………………………………</w:t>
      </w:r>
    </w:p>
    <w:p w14:paraId="5AB149F7" w14:textId="77777777" w:rsidR="00D21C11" w:rsidRPr="008B5E0D" w:rsidRDefault="00D21C11" w:rsidP="00D21C11">
      <w:pPr>
        <w:pStyle w:val="Tekstpodstawowy"/>
        <w:tabs>
          <w:tab w:val="left" w:pos="284"/>
        </w:tabs>
        <w:spacing w:line="276" w:lineRule="auto"/>
        <w:jc w:val="right"/>
        <w:rPr>
          <w:spacing w:val="-2"/>
        </w:rPr>
      </w:pPr>
      <w:r w:rsidRPr="008B5E0D">
        <w:t>data</w:t>
      </w:r>
      <w:r w:rsidRPr="008B5E0D">
        <w:rPr>
          <w:spacing w:val="-5"/>
        </w:rPr>
        <w:t xml:space="preserve"> </w:t>
      </w:r>
      <w:r w:rsidRPr="008B5E0D">
        <w:t>i</w:t>
      </w:r>
      <w:r w:rsidRPr="008B5E0D">
        <w:rPr>
          <w:spacing w:val="-5"/>
        </w:rPr>
        <w:t xml:space="preserve"> </w:t>
      </w:r>
      <w:r w:rsidRPr="008B5E0D">
        <w:t>podpis</w:t>
      </w:r>
      <w:r w:rsidRPr="008B5E0D">
        <w:rPr>
          <w:spacing w:val="-4"/>
        </w:rPr>
        <w:t xml:space="preserve"> </w:t>
      </w:r>
      <w:r w:rsidRPr="008B5E0D">
        <w:rPr>
          <w:spacing w:val="-2"/>
        </w:rPr>
        <w:t>Oferenta</w:t>
      </w:r>
    </w:p>
    <w:p w14:paraId="5E6F5EAC" w14:textId="7C8B511D" w:rsidR="00D21C11" w:rsidRPr="002942FF" w:rsidRDefault="00D21C11" w:rsidP="00D21C11">
      <w:pPr>
        <w:tabs>
          <w:tab w:val="left" w:pos="284"/>
        </w:tabs>
        <w:spacing w:line="276" w:lineRule="auto"/>
        <w:jc w:val="right"/>
        <w:rPr>
          <w:i/>
          <w:spacing w:val="-7"/>
          <w:sz w:val="18"/>
          <w:szCs w:val="18"/>
        </w:rPr>
      </w:pPr>
      <w:r w:rsidRPr="008B5E0D">
        <w:rPr>
          <w:spacing w:val="-2"/>
          <w:sz w:val="20"/>
          <w:szCs w:val="20"/>
        </w:rPr>
        <w:br w:type="page"/>
      </w:r>
      <w:r w:rsidRPr="008A5F6D">
        <w:rPr>
          <w:i/>
          <w:sz w:val="18"/>
          <w:szCs w:val="18"/>
        </w:rPr>
        <w:lastRenderedPageBreak/>
        <w:t>Załącznik</w:t>
      </w:r>
      <w:r w:rsidRPr="008A5F6D">
        <w:rPr>
          <w:i/>
          <w:spacing w:val="-6"/>
          <w:sz w:val="18"/>
          <w:szCs w:val="18"/>
        </w:rPr>
        <w:t xml:space="preserve"> </w:t>
      </w:r>
      <w:r w:rsidRPr="008A5F6D">
        <w:rPr>
          <w:i/>
          <w:sz w:val="18"/>
          <w:szCs w:val="18"/>
        </w:rPr>
        <w:t>nr</w:t>
      </w:r>
      <w:r w:rsidRPr="008A5F6D">
        <w:rPr>
          <w:i/>
          <w:spacing w:val="-8"/>
          <w:sz w:val="18"/>
          <w:szCs w:val="18"/>
        </w:rPr>
        <w:t xml:space="preserve"> </w:t>
      </w:r>
      <w:r>
        <w:rPr>
          <w:i/>
          <w:sz w:val="18"/>
          <w:szCs w:val="18"/>
        </w:rPr>
        <w:t>6</w:t>
      </w:r>
      <w:r w:rsidRPr="008A5F6D">
        <w:rPr>
          <w:i/>
          <w:spacing w:val="-6"/>
          <w:sz w:val="18"/>
          <w:szCs w:val="18"/>
        </w:rPr>
        <w:t xml:space="preserve"> </w:t>
      </w:r>
      <w:r w:rsidRPr="008A5F6D">
        <w:rPr>
          <w:i/>
          <w:sz w:val="18"/>
          <w:szCs w:val="18"/>
        </w:rPr>
        <w:t>do</w:t>
      </w:r>
      <w:r w:rsidRPr="008A5F6D">
        <w:rPr>
          <w:i/>
          <w:spacing w:val="-5"/>
          <w:sz w:val="18"/>
          <w:szCs w:val="18"/>
        </w:rPr>
        <w:t xml:space="preserve"> </w:t>
      </w:r>
      <w:r w:rsidRPr="008A5F6D">
        <w:rPr>
          <w:i/>
          <w:sz w:val="18"/>
          <w:szCs w:val="18"/>
        </w:rPr>
        <w:t>ZAPYTANIE OFERTOWE</w:t>
      </w:r>
      <w:r w:rsidRPr="008A5F6D">
        <w:rPr>
          <w:i/>
          <w:spacing w:val="-7"/>
          <w:sz w:val="18"/>
          <w:szCs w:val="18"/>
        </w:rPr>
        <w:t xml:space="preserve"> nr </w:t>
      </w:r>
      <w:r w:rsidR="00500545">
        <w:rPr>
          <w:i/>
          <w:spacing w:val="-7"/>
          <w:sz w:val="18"/>
          <w:szCs w:val="18"/>
        </w:rPr>
        <w:t>5</w:t>
      </w:r>
      <w:r w:rsidR="005E2FA0" w:rsidRPr="005E2FA0">
        <w:rPr>
          <w:i/>
          <w:spacing w:val="-7"/>
          <w:sz w:val="18"/>
          <w:szCs w:val="18"/>
        </w:rPr>
        <w:t>/FESL.10.19-IP.02-0C0</w:t>
      </w:r>
      <w:r w:rsidR="009508EB">
        <w:rPr>
          <w:i/>
          <w:spacing w:val="-7"/>
          <w:sz w:val="18"/>
          <w:szCs w:val="18"/>
        </w:rPr>
        <w:t>1</w:t>
      </w:r>
      <w:r w:rsidR="005E2FA0" w:rsidRPr="005E2FA0">
        <w:rPr>
          <w:i/>
          <w:spacing w:val="-7"/>
          <w:sz w:val="18"/>
          <w:szCs w:val="18"/>
        </w:rPr>
        <w:t>/24</w:t>
      </w:r>
    </w:p>
    <w:p w14:paraId="718FD36F" w14:textId="77777777" w:rsidR="00D21C11" w:rsidRPr="008B5E0D" w:rsidRDefault="00D21C11" w:rsidP="00D21C11">
      <w:pPr>
        <w:pStyle w:val="Zawartoramki"/>
        <w:tabs>
          <w:tab w:val="left" w:pos="284"/>
        </w:tabs>
        <w:spacing w:line="276" w:lineRule="auto"/>
        <w:jc w:val="right"/>
      </w:pPr>
    </w:p>
    <w:p w14:paraId="35AF3931" w14:textId="77777777" w:rsidR="00D21C11" w:rsidRPr="008B5E0D" w:rsidRDefault="00D21C11" w:rsidP="00D21C11">
      <w:pPr>
        <w:tabs>
          <w:tab w:val="left" w:pos="284"/>
        </w:tabs>
        <w:spacing w:line="276" w:lineRule="auto"/>
        <w:jc w:val="center"/>
        <w:rPr>
          <w:sz w:val="20"/>
          <w:szCs w:val="20"/>
        </w:rPr>
      </w:pPr>
      <w:r w:rsidRPr="008B5E0D">
        <w:rPr>
          <w:sz w:val="20"/>
          <w:szCs w:val="20"/>
        </w:rPr>
        <w:t>Ja.................................................................................................................................................</w:t>
      </w:r>
    </w:p>
    <w:p w14:paraId="1E31EDFC" w14:textId="77777777" w:rsidR="00D21C11" w:rsidRPr="008B5E0D" w:rsidRDefault="00D21C11" w:rsidP="00D21C11">
      <w:pPr>
        <w:tabs>
          <w:tab w:val="left" w:pos="284"/>
        </w:tabs>
        <w:spacing w:line="276" w:lineRule="auto"/>
        <w:jc w:val="center"/>
        <w:rPr>
          <w:i/>
          <w:iCs/>
          <w:sz w:val="20"/>
          <w:szCs w:val="20"/>
        </w:rPr>
      </w:pPr>
      <w:r w:rsidRPr="008B5E0D">
        <w:rPr>
          <w:i/>
          <w:iCs/>
          <w:sz w:val="20"/>
          <w:szCs w:val="20"/>
        </w:rPr>
        <w:t>(należy podać nazwę wykonawcy)</w:t>
      </w:r>
    </w:p>
    <w:p w14:paraId="7C83A693" w14:textId="77777777" w:rsidR="00D21C11" w:rsidRPr="008B5E0D" w:rsidRDefault="00D21C11" w:rsidP="00D21C11">
      <w:pPr>
        <w:tabs>
          <w:tab w:val="left" w:pos="284"/>
        </w:tabs>
        <w:spacing w:line="360" w:lineRule="auto"/>
        <w:jc w:val="both"/>
        <w:rPr>
          <w:sz w:val="20"/>
          <w:szCs w:val="20"/>
        </w:rPr>
      </w:pPr>
      <w:r w:rsidRPr="008B5E0D">
        <w:rPr>
          <w:sz w:val="20"/>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619A40EC" w14:textId="77777777" w:rsidR="00D21C11" w:rsidRPr="008B5E0D" w:rsidRDefault="00D21C11" w:rsidP="00D21C11">
      <w:pPr>
        <w:tabs>
          <w:tab w:val="left" w:pos="284"/>
        </w:tabs>
        <w:spacing w:line="360" w:lineRule="auto"/>
        <w:jc w:val="both"/>
        <w:rPr>
          <w:sz w:val="20"/>
          <w:szCs w:val="20"/>
        </w:rPr>
      </w:pPr>
      <w:r w:rsidRPr="008B5E0D">
        <w:rPr>
          <w:sz w:val="20"/>
          <w:szCs w:val="20"/>
        </w:rPr>
        <w:t>Na podstawie art. 7 ust. 1 ustawy o przeciwdziałaniu z postępowania wyklucza się:</w:t>
      </w:r>
    </w:p>
    <w:p w14:paraId="75B990BF" w14:textId="77777777" w:rsidR="00D21C11" w:rsidRPr="008B5E0D" w:rsidRDefault="00D21C11" w:rsidP="00D21C11">
      <w:pPr>
        <w:tabs>
          <w:tab w:val="left" w:pos="284"/>
        </w:tabs>
        <w:spacing w:line="360" w:lineRule="auto"/>
        <w:jc w:val="both"/>
        <w:rPr>
          <w:sz w:val="20"/>
          <w:szCs w:val="20"/>
        </w:rPr>
      </w:pPr>
      <w:r w:rsidRPr="008B5E0D">
        <w:rPr>
          <w:sz w:val="20"/>
          <w:szCs w:val="20"/>
        </w:rPr>
        <w:t xml:space="preserve">1) wykonawcę wymienionego w wykazach określonych w rozporządzeniu Rady (WE) nr765/2006 z dnia 18 maja 2006 r. dotyczącego środków ograniczających w związku z sytuacją na Białorusi i udziałem Białorusi w agresji Rosji wobec Ukrainy (Dz. Urz. UE L134 z 20.05.2006, str. 1, z </w:t>
      </w:r>
      <w:proofErr w:type="spellStart"/>
      <w:r w:rsidRPr="008B5E0D">
        <w:rPr>
          <w:sz w:val="20"/>
          <w:szCs w:val="20"/>
        </w:rPr>
        <w:t>późn</w:t>
      </w:r>
      <w:proofErr w:type="spellEnd"/>
      <w:r w:rsidRPr="008B5E0D">
        <w:rPr>
          <w:sz w:val="20"/>
          <w:szCs w:val="20"/>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z17.03.2014, str. 6, z </w:t>
      </w:r>
      <w:proofErr w:type="spellStart"/>
      <w:r w:rsidRPr="008B5E0D">
        <w:rPr>
          <w:sz w:val="20"/>
          <w:szCs w:val="20"/>
        </w:rPr>
        <w:t>późn</w:t>
      </w:r>
      <w:proofErr w:type="spellEnd"/>
      <w:r w:rsidRPr="008B5E0D">
        <w:rPr>
          <w:sz w:val="20"/>
          <w:szCs w:val="20"/>
        </w:rPr>
        <w:t>. zm.), zwanego dalej „rozporządzeniem 269/2014” albo wpisanego na listę na podstawie decyzji w sprawie wpisu na listę rozstrzygającej o zastosowaniu środka, o którym mowa w art. 1 pkt 3 ustawy o przeciwdziałaniu;</w:t>
      </w:r>
    </w:p>
    <w:p w14:paraId="6AF2E89E" w14:textId="77777777" w:rsidR="00D21C11" w:rsidRPr="008B5E0D" w:rsidRDefault="00D21C11" w:rsidP="00D21C11">
      <w:pPr>
        <w:tabs>
          <w:tab w:val="left" w:pos="284"/>
        </w:tabs>
        <w:spacing w:line="360" w:lineRule="auto"/>
        <w:jc w:val="both"/>
        <w:rPr>
          <w:sz w:val="20"/>
          <w:szCs w:val="20"/>
        </w:rPr>
      </w:pPr>
      <w:r w:rsidRPr="008B5E0D">
        <w:rPr>
          <w:sz w:val="20"/>
          <w:szCs w:val="20"/>
        </w:rPr>
        <w:t>2) wykonawcę, którego beneficjentem rzeczywistym w rozumieniu ustawy z dnia 1 marca2018 r. o przeciwdziałaniu praniu pieniędzy oraz finansowaniu terroryzmu (Dz. U. z2022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03D2F1B5" w14:textId="77777777" w:rsidR="00D21C11" w:rsidRPr="008B5E0D" w:rsidRDefault="00D21C11" w:rsidP="00D21C11">
      <w:pPr>
        <w:tabs>
          <w:tab w:val="left" w:pos="284"/>
        </w:tabs>
        <w:spacing w:line="360" w:lineRule="auto"/>
        <w:jc w:val="both"/>
        <w:rPr>
          <w:sz w:val="20"/>
          <w:szCs w:val="20"/>
        </w:rPr>
      </w:pPr>
      <w:r w:rsidRPr="008B5E0D">
        <w:rPr>
          <w:sz w:val="20"/>
          <w:szCs w:val="20"/>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3ustawy o przeciwdziałaniu.</w:t>
      </w:r>
    </w:p>
    <w:p w14:paraId="4E8F6D6B" w14:textId="77777777" w:rsidR="00D21C11" w:rsidRPr="008B5E0D" w:rsidRDefault="00D21C11" w:rsidP="00D21C11">
      <w:pPr>
        <w:tabs>
          <w:tab w:val="left" w:pos="284"/>
        </w:tabs>
        <w:spacing w:line="360" w:lineRule="auto"/>
        <w:jc w:val="both"/>
        <w:rPr>
          <w:sz w:val="20"/>
          <w:szCs w:val="20"/>
        </w:rPr>
      </w:pPr>
      <w:r w:rsidRPr="008B5E0D">
        <w:rPr>
          <w:sz w:val="20"/>
          <w:szCs w:val="20"/>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w:t>
      </w:r>
    </w:p>
    <w:p w14:paraId="6F657257" w14:textId="77777777" w:rsidR="00D21C11" w:rsidRPr="008B5E0D" w:rsidRDefault="00D21C11" w:rsidP="00D21C11">
      <w:pPr>
        <w:tabs>
          <w:tab w:val="left" w:pos="284"/>
        </w:tabs>
        <w:spacing w:line="276" w:lineRule="auto"/>
        <w:jc w:val="right"/>
        <w:rPr>
          <w:sz w:val="20"/>
          <w:szCs w:val="20"/>
        </w:rPr>
      </w:pPr>
    </w:p>
    <w:p w14:paraId="21E076F5" w14:textId="77777777" w:rsidR="00D21C11" w:rsidRPr="008B5E0D" w:rsidRDefault="00D21C11" w:rsidP="00D21C11">
      <w:pPr>
        <w:tabs>
          <w:tab w:val="left" w:pos="284"/>
        </w:tabs>
        <w:spacing w:line="276" w:lineRule="auto"/>
        <w:jc w:val="right"/>
        <w:rPr>
          <w:sz w:val="20"/>
          <w:szCs w:val="20"/>
        </w:rPr>
      </w:pPr>
    </w:p>
    <w:p w14:paraId="3B405884" w14:textId="77777777" w:rsidR="00D21C11" w:rsidRPr="008B5E0D" w:rsidRDefault="00D21C11" w:rsidP="00D21C11">
      <w:pPr>
        <w:tabs>
          <w:tab w:val="left" w:pos="284"/>
        </w:tabs>
        <w:spacing w:line="276" w:lineRule="auto"/>
        <w:jc w:val="right"/>
        <w:rPr>
          <w:sz w:val="20"/>
          <w:szCs w:val="20"/>
        </w:rPr>
      </w:pPr>
    </w:p>
    <w:p w14:paraId="2E908CAE" w14:textId="77777777" w:rsidR="00D21C11" w:rsidRPr="008B5E0D" w:rsidRDefault="00D21C11" w:rsidP="00D21C11">
      <w:pPr>
        <w:tabs>
          <w:tab w:val="left" w:pos="284"/>
        </w:tabs>
        <w:spacing w:line="276" w:lineRule="auto"/>
        <w:jc w:val="right"/>
        <w:rPr>
          <w:sz w:val="20"/>
          <w:szCs w:val="20"/>
        </w:rPr>
      </w:pPr>
    </w:p>
    <w:p w14:paraId="7A71C90C" w14:textId="77777777" w:rsidR="00D21C11" w:rsidRPr="008B5E0D" w:rsidRDefault="00D21C11" w:rsidP="00D21C11">
      <w:pPr>
        <w:tabs>
          <w:tab w:val="left" w:pos="284"/>
        </w:tabs>
        <w:spacing w:line="276" w:lineRule="auto"/>
        <w:jc w:val="right"/>
        <w:rPr>
          <w:sz w:val="20"/>
          <w:szCs w:val="20"/>
        </w:rPr>
      </w:pPr>
      <w:r w:rsidRPr="008B5E0D">
        <w:rPr>
          <w:sz w:val="20"/>
          <w:szCs w:val="20"/>
        </w:rPr>
        <w:t>……………..…………………………………………………………</w:t>
      </w:r>
    </w:p>
    <w:p w14:paraId="7A3AC964" w14:textId="77777777" w:rsidR="00D21C11" w:rsidRPr="008B5E0D" w:rsidRDefault="00D21C11" w:rsidP="00D21C11">
      <w:pPr>
        <w:pStyle w:val="Tekstpodstawowy"/>
        <w:tabs>
          <w:tab w:val="left" w:pos="284"/>
        </w:tabs>
        <w:spacing w:line="276" w:lineRule="auto"/>
        <w:jc w:val="right"/>
        <w:rPr>
          <w:b/>
        </w:rPr>
      </w:pPr>
      <w:r w:rsidRPr="008B5E0D">
        <w:rPr>
          <w:b/>
        </w:rPr>
        <w:t xml:space="preserve">                                                                                                                      data i podpis Oferenta</w:t>
      </w:r>
      <w:bookmarkEnd w:id="2"/>
    </w:p>
    <w:p w14:paraId="17B856CE" w14:textId="77777777" w:rsidR="00D21C11" w:rsidRPr="00353C66" w:rsidRDefault="00D21C11" w:rsidP="00353C66">
      <w:pPr>
        <w:tabs>
          <w:tab w:val="left" w:pos="6636"/>
        </w:tabs>
      </w:pPr>
    </w:p>
    <w:sectPr w:rsidR="00D21C11" w:rsidRPr="00353C66" w:rsidSect="00A751A5">
      <w:headerReference w:type="default" r:id="rId45"/>
      <w:footerReference w:type="default" r:id="rId46"/>
      <w:pgSz w:w="11906" w:h="16838"/>
      <w:pgMar w:top="1417" w:right="1417" w:bottom="1417" w:left="1417" w:header="378" w:footer="1184" w:gutter="0"/>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97CBE" w14:textId="77777777" w:rsidR="00932E07" w:rsidRDefault="00932E07">
      <w:r>
        <w:separator/>
      </w:r>
    </w:p>
  </w:endnote>
  <w:endnote w:type="continuationSeparator" w:id="0">
    <w:p w14:paraId="4304F4CB" w14:textId="77777777" w:rsidR="00932E07" w:rsidRDefault="00932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ejaVuSan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32E"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81792" behindDoc="0" locked="0" layoutInCell="1" allowOverlap="1" wp14:anchorId="7F16CF87" wp14:editId="29245D50">
              <wp:simplePos x="0" y="0"/>
              <wp:positionH relativeFrom="column">
                <wp:posOffset>0</wp:posOffset>
              </wp:positionH>
              <wp:positionV relativeFrom="paragraph">
                <wp:posOffset>0</wp:posOffset>
              </wp:positionV>
              <wp:extent cx="635000" cy="635000"/>
              <wp:effectExtent l="9525" t="9525" r="0" b="0"/>
              <wp:wrapNone/>
              <wp:docPr id="42" name="AutoShape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749EF932"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6CF87" id="AutoShape 45" o:spid="_x0000_s1027"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v7F5gIAAL8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" adj="-11796480,,5400" path="m,l,,,,,xe">
              <v:stroke joinstyle="miter"/>
              <v:formulas/>
              <v:path o:connecttype="custom" o:connectlocs="635000,317500;317500,635000;0,317500;317500,0" o:connectangles="0,90,180,270" textboxrect="3163,3163,18437,18437"/>
              <o:lock v:ext="edit" selection="t"/>
              <v:textbox>
                <w:txbxContent>
                  <w:p w14:paraId="749EF932"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77696" behindDoc="1" locked="0" layoutInCell="0" allowOverlap="1" wp14:anchorId="731C95DC" wp14:editId="2AAE03EC">
              <wp:simplePos x="0" y="0"/>
              <wp:positionH relativeFrom="page">
                <wp:posOffset>3239135</wp:posOffset>
              </wp:positionH>
              <wp:positionV relativeFrom="page">
                <wp:posOffset>10264140</wp:posOffset>
              </wp:positionV>
              <wp:extent cx="824230" cy="152400"/>
              <wp:effectExtent l="635" t="0" r="3810" b="3810"/>
              <wp:wrapNone/>
              <wp:docPr id="41" name="Textbox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D9028E4" id="Textbox 3" o:spid="_x0000_s1026" style="position:absolute;margin-left:255.05pt;margin-top:808.2pt;width:64.9pt;height:12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r>
      <w:rPr>
        <w:noProof/>
        <w:lang w:eastAsia="pl-PL"/>
      </w:rPr>
      <mc:AlternateContent>
        <mc:Choice Requires="wps">
          <w:drawing>
            <wp:anchor distT="72390" distB="72390" distL="0" distR="0" simplePos="0" relativeHeight="251678720" behindDoc="1" locked="0" layoutInCell="0" allowOverlap="1" wp14:anchorId="70D936E5" wp14:editId="581BD7F1">
              <wp:simplePos x="0" y="0"/>
              <wp:positionH relativeFrom="page">
                <wp:posOffset>3239135</wp:posOffset>
              </wp:positionH>
              <wp:positionV relativeFrom="page">
                <wp:posOffset>10264140</wp:posOffset>
              </wp:positionV>
              <wp:extent cx="824865" cy="153035"/>
              <wp:effectExtent l="635" t="5715" r="3175" b="3175"/>
              <wp:wrapNone/>
              <wp:docPr id="4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EA914C" w14:textId="77777777" w:rsidR="00D21C11" w:rsidRDefault="00D21C11" w:rsidP="00930103">
                          <w:pPr>
                            <w:pStyle w:val="Tekstpodstawowy"/>
                            <w:spacing w:line="223"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D936E5" id="_x0000_t202" coordsize="21600,21600" o:spt="202" path="m,l,21600r21600,l21600,xe">
              <v:stroke joinstyle="miter"/>
              <v:path gradientshapeok="t" o:connecttype="rect"/>
            </v:shapetype>
            <v:shape id="Text Box 30" o:spid="_x0000_s1028" type="#_x0000_t202" style="position:absolute;margin-left:255.05pt;margin-top:808.2pt;width:64.95pt;height:12.05pt;z-index:-251637760;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" o:allowincell="f" stroked="f">
              <v:fill opacity="0"/>
              <v:textbox inset="0,0,0,0">
                <w:txbxContent>
                  <w:p w14:paraId="2EEA914C" w14:textId="77777777" w:rsidR="00D21C11" w:rsidRDefault="00D21C11" w:rsidP="00930103">
                    <w:pPr>
                      <w:pStyle w:val="Tekstpodstawowy"/>
                      <w:spacing w:line="223" w:lineRule="exact"/>
                    </w:pP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2442" w14:textId="77777777" w:rsidR="00B31445" w:rsidRDefault="00B31445">
    <w:pPr>
      <w:pStyle w:val="Tekstpodstawowy"/>
      <w:spacing w:line="12" w:lineRule="auto"/>
    </w:pPr>
    <w:r>
      <w:rPr>
        <w:noProof/>
        <w:lang w:eastAsia="pl-PL"/>
      </w:rPr>
      <mc:AlternateContent>
        <mc:Choice Requires="wps">
          <w:drawing>
            <wp:anchor distT="0" distB="0" distL="114300" distR="114300" simplePos="0" relativeHeight="251697152" behindDoc="0" locked="0" layoutInCell="1" allowOverlap="1" wp14:anchorId="499A910F" wp14:editId="49BBC46A">
              <wp:simplePos x="0" y="0"/>
              <wp:positionH relativeFrom="column">
                <wp:posOffset>0</wp:posOffset>
              </wp:positionH>
              <wp:positionV relativeFrom="paragraph">
                <wp:posOffset>0</wp:posOffset>
              </wp:positionV>
              <wp:extent cx="635000" cy="635000"/>
              <wp:effectExtent l="9525" t="9525" r="0" b="0"/>
              <wp:wrapNone/>
              <wp:docPr id="1811173433" name="AutoShape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77C4D009" w14:textId="77777777" w:rsidR="00B31445" w:rsidRDefault="00B314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A910F" id="_x0000_s1040"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4c86AIAAMA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jnWf+ST9p7XOH7DjRndnFGcfRKnN&#10;H0panNCM2t9bZgQl8ovCnThPZjM/AoGZzU8nYMxYsh5LmOJwlVFHsQuevHbgYLJtTLUpESkJcCh9&#10;hdtSVP4GhJS7rHoGZzL0oz/p/g6P+aD1+Mez/As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Du14c86AIAAMA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77C4D009" w14:textId="77777777" w:rsidR="00B31445" w:rsidRDefault="00B31445"/>
                </w:txbxContent>
              </v:textbox>
            </v:shape>
          </w:pict>
        </mc:Fallback>
      </mc:AlternateContent>
    </w:r>
    <w:r>
      <w:rPr>
        <w:noProof/>
        <w:lang w:eastAsia="pl-PL"/>
      </w:rPr>
      <mc:AlternateContent>
        <mc:Choice Requires="wps">
          <w:drawing>
            <wp:anchor distT="0" distB="0" distL="114300" distR="114300" simplePos="0" relativeHeight="251695104" behindDoc="1" locked="0" layoutInCell="0" allowOverlap="1" wp14:anchorId="436AF9CA" wp14:editId="79FD87B5">
              <wp:simplePos x="0" y="0"/>
              <wp:positionH relativeFrom="page">
                <wp:posOffset>3239135</wp:posOffset>
              </wp:positionH>
              <wp:positionV relativeFrom="page">
                <wp:posOffset>10264140</wp:posOffset>
              </wp:positionV>
              <wp:extent cx="824230" cy="152400"/>
              <wp:effectExtent l="635" t="0" r="3810" b="3810"/>
              <wp:wrapNone/>
              <wp:docPr id="200239805" name="Textbox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43825E5" id="Textbox 16" o:spid="_x0000_s1026" style="position:absolute;margin-left:255.05pt;margin-top:808.2pt;width:64.9pt;height:12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r>
      <w:rPr>
        <w:noProof/>
        <w:lang w:eastAsia="pl-PL"/>
      </w:rPr>
      <mc:AlternateContent>
        <mc:Choice Requires="wps">
          <w:drawing>
            <wp:anchor distT="72390" distB="72390" distL="0" distR="0" simplePos="0" relativeHeight="251696128" behindDoc="1" locked="0" layoutInCell="0" allowOverlap="1" wp14:anchorId="0E4C15FB" wp14:editId="17F3EEF7">
              <wp:simplePos x="0" y="0"/>
              <wp:positionH relativeFrom="page">
                <wp:posOffset>3239135</wp:posOffset>
              </wp:positionH>
              <wp:positionV relativeFrom="page">
                <wp:posOffset>10264140</wp:posOffset>
              </wp:positionV>
              <wp:extent cx="824865" cy="153035"/>
              <wp:effectExtent l="635" t="5715" r="3175" b="3175"/>
              <wp:wrapNone/>
              <wp:docPr id="55654507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D6D8FC" w14:textId="77777777" w:rsidR="00B31445" w:rsidRDefault="00B31445">
                          <w:pPr>
                            <w:spacing w:line="223" w:lineRule="exact"/>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C15FB" id="_x0000_t202" coordsize="21600,21600" o:spt="202" path="m,l,21600r21600,l21600,xe">
              <v:stroke joinstyle="miter"/>
              <v:path gradientshapeok="t" o:connecttype="rect"/>
            </v:shapetype>
            <v:shape id="_x0000_s1041" type="#_x0000_t202" style="position:absolute;margin-left:255.05pt;margin-top:808.2pt;width:64.95pt;height:12.05pt;z-index:-251620352;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" o:allowincell="f" stroked="f">
              <v:fill opacity="0"/>
              <v:textbox inset="0,0,0,0">
                <w:txbxContent>
                  <w:p w14:paraId="14D6D8FC" w14:textId="77777777" w:rsidR="00B31445" w:rsidRDefault="00B31445">
                    <w:pPr>
                      <w:spacing w:line="223" w:lineRule="exact"/>
                      <w:ind w:left="60"/>
                    </w:pP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CB49B" w14:textId="77777777" w:rsidR="00B31445" w:rsidRDefault="00B31445"/>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ACA15" w14:textId="77777777" w:rsidR="00D21C11" w:rsidRDefault="00D21C11"/>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36771"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89984" behindDoc="0" locked="0" layoutInCell="1" allowOverlap="1" wp14:anchorId="6B46377A" wp14:editId="7FCB36A2">
              <wp:simplePos x="0" y="0"/>
              <wp:positionH relativeFrom="column">
                <wp:posOffset>0</wp:posOffset>
              </wp:positionH>
              <wp:positionV relativeFrom="paragraph">
                <wp:posOffset>0</wp:posOffset>
              </wp:positionV>
              <wp:extent cx="635000" cy="635000"/>
              <wp:effectExtent l="9525" t="9525" r="0" b="0"/>
              <wp:wrapNone/>
              <wp:docPr id="21" name="AutoShape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154CDDE7"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6377A" id="AutoShape 37" o:spid="_x0000_s1044"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" adj="-11796480,,5400" path="m,l,,,,,xe">
              <v:stroke joinstyle="miter"/>
              <v:formulas/>
              <v:path o:connecttype="custom" o:connectlocs="635000,317500;317500,635000;0,317500;317500,0" o:connectangles="0,90,180,270" textboxrect="3163,3163,18437,18437"/>
              <o:lock v:ext="edit" selection="t"/>
              <v:textbox>
                <w:txbxContent>
                  <w:p w14:paraId="154CDDE7"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6432" behindDoc="1" locked="0" layoutInCell="0" allowOverlap="1" wp14:anchorId="31FBD3AC" wp14:editId="24F439D7">
              <wp:simplePos x="0" y="0"/>
              <wp:positionH relativeFrom="page">
                <wp:posOffset>3239135</wp:posOffset>
              </wp:positionH>
              <wp:positionV relativeFrom="page">
                <wp:posOffset>10264140</wp:posOffset>
              </wp:positionV>
              <wp:extent cx="824230" cy="152400"/>
              <wp:effectExtent l="635" t="0" r="3810" b="3810"/>
              <wp:wrapNone/>
              <wp:docPr id="20" name="Textbox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E62BFDF" id="Textbox 24" o:spid="_x0000_s1026" style="position:absolute;margin-left:255.05pt;margin-top:808.2pt;width:64.9pt;height:1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r>
      <w:rPr>
        <w:noProof/>
        <w:lang w:eastAsia="pl-PL"/>
      </w:rPr>
      <mc:AlternateContent>
        <mc:Choice Requires="wps">
          <w:drawing>
            <wp:anchor distT="72390" distB="72390" distL="0" distR="0" simplePos="0" relativeHeight="251667456" behindDoc="1" locked="0" layoutInCell="0" allowOverlap="1" wp14:anchorId="485BA41A" wp14:editId="7EB35FB8">
              <wp:simplePos x="0" y="0"/>
              <wp:positionH relativeFrom="page">
                <wp:posOffset>3239135</wp:posOffset>
              </wp:positionH>
              <wp:positionV relativeFrom="page">
                <wp:posOffset>10264140</wp:posOffset>
              </wp:positionV>
              <wp:extent cx="824865" cy="153035"/>
              <wp:effectExtent l="635" t="5715" r="3175" b="3175"/>
              <wp:wrapNone/>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99CCB" w14:textId="77777777" w:rsidR="00D21C11" w:rsidRDefault="00D21C11">
                          <w:pPr>
                            <w:pStyle w:val="Tekstpodstawowy"/>
                            <w:spacing w:line="223" w:lineRule="exact"/>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BA41A" id="_x0000_t202" coordsize="21600,21600" o:spt="202" path="m,l,21600r21600,l21600,xe">
              <v:stroke joinstyle="miter"/>
              <v:path gradientshapeok="t" o:connecttype="rect"/>
            </v:shapetype>
            <v:shape id="Text Box 16" o:spid="_x0000_s1045" type="#_x0000_t202" style="position:absolute;margin-left:255.05pt;margin-top:808.2pt;width:64.95pt;height:12.05pt;z-index:-251649024;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" o:allowincell="f" stroked="f">
              <v:fill opacity="0"/>
              <v:textbox inset="0,0,0,0">
                <w:txbxContent>
                  <w:p w14:paraId="5DA99CCB" w14:textId="77777777" w:rsidR="00D21C11" w:rsidRDefault="00D21C11">
                    <w:pPr>
                      <w:pStyle w:val="Tekstpodstawowy"/>
                      <w:spacing w:line="223" w:lineRule="exact"/>
                      <w:ind w:left="60"/>
                    </w:pP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3B280" w14:textId="77777777" w:rsidR="00D21C11" w:rsidRDefault="00D21C1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6009" w14:textId="77777777" w:rsidR="00D21C11" w:rsidRDefault="00D21C11"/>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9CECC"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93056" behindDoc="0" locked="0" layoutInCell="1" allowOverlap="1" wp14:anchorId="2F4D03F6" wp14:editId="389DCEE2">
              <wp:simplePos x="0" y="0"/>
              <wp:positionH relativeFrom="column">
                <wp:posOffset>0</wp:posOffset>
              </wp:positionH>
              <wp:positionV relativeFrom="paragraph">
                <wp:posOffset>0</wp:posOffset>
              </wp:positionV>
              <wp:extent cx="635000" cy="635000"/>
              <wp:effectExtent l="9525" t="9525" r="0" b="0"/>
              <wp:wrapNone/>
              <wp:docPr id="13" name="AutoShape 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5C7ACB2C"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D03F6" id="AutoShape 34" o:spid="_x0000_s1049" style="position:absolute;margin-left:0;margin-top:0;width:50pt;height:50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eF25wIAAMA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" adj="-11796480,,5400" path="m,l,,,,,xe">
              <v:stroke joinstyle="miter"/>
              <v:formulas/>
              <v:path o:connecttype="custom" o:connectlocs="635000,317500;317500,635000;0,317500;317500,0" o:connectangles="0,90,180,270" textboxrect="3163,3163,18437,18437"/>
              <o:lock v:ext="edit" selection="t"/>
              <v:textbox>
                <w:txbxContent>
                  <w:p w14:paraId="5C7ACB2C"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71552" behindDoc="1" locked="0" layoutInCell="0" allowOverlap="1" wp14:anchorId="191677C4" wp14:editId="0DFD4E82">
              <wp:simplePos x="0" y="0"/>
              <wp:positionH relativeFrom="page">
                <wp:posOffset>3239135</wp:posOffset>
              </wp:positionH>
              <wp:positionV relativeFrom="page">
                <wp:posOffset>10264140</wp:posOffset>
              </wp:positionV>
              <wp:extent cx="824230" cy="152400"/>
              <wp:effectExtent l="635" t="0" r="3810" b="3810"/>
              <wp:wrapNone/>
              <wp:docPr id="1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1C598E4" id="Textbox 32" o:spid="_x0000_s1026" style="position:absolute;margin-left:255.05pt;margin-top:808.2pt;width:64.9pt;height:12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r>
      <w:rPr>
        <w:noProof/>
        <w:lang w:eastAsia="pl-PL"/>
      </w:rPr>
      <mc:AlternateContent>
        <mc:Choice Requires="wps">
          <w:drawing>
            <wp:anchor distT="72390" distB="72390" distL="0" distR="0" simplePos="0" relativeHeight="251672576" behindDoc="1" locked="0" layoutInCell="0" allowOverlap="1" wp14:anchorId="49B97C76" wp14:editId="6BE88D49">
              <wp:simplePos x="0" y="0"/>
              <wp:positionH relativeFrom="page">
                <wp:posOffset>3239135</wp:posOffset>
              </wp:positionH>
              <wp:positionV relativeFrom="page">
                <wp:posOffset>10264140</wp:posOffset>
              </wp:positionV>
              <wp:extent cx="824865" cy="153035"/>
              <wp:effectExtent l="635" t="5715" r="3175" b="3175"/>
              <wp:wrapNone/>
              <wp:docPr id="1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3546E" w14:textId="77777777" w:rsidR="00D21C11" w:rsidRDefault="00D21C11">
                          <w:pPr>
                            <w:pStyle w:val="Tekstpodstawowy"/>
                            <w:spacing w:line="223" w:lineRule="exact"/>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97C76" id="_x0000_t202" coordsize="21600,21600" o:spt="202" path="m,l,21600r21600,l21600,xe">
              <v:stroke joinstyle="miter"/>
              <v:path gradientshapeok="t" o:connecttype="rect"/>
            </v:shapetype>
            <v:shape id="Text Box 22" o:spid="_x0000_s1050" type="#_x0000_t202" style="position:absolute;margin-left:255.05pt;margin-top:808.2pt;width:64.95pt;height:12.05pt;z-index:-251643904;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" o:allowincell="f" stroked="f">
              <v:fill opacity="0"/>
              <v:textbox inset="0,0,0,0">
                <w:txbxContent>
                  <w:p w14:paraId="0E53546E" w14:textId="77777777" w:rsidR="00D21C11" w:rsidRDefault="00D21C11">
                    <w:pPr>
                      <w:pStyle w:val="Tekstpodstawowy"/>
                      <w:spacing w:line="223" w:lineRule="exact"/>
                      <w:ind w:left="60"/>
                    </w:pP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08DEF" w14:textId="77777777" w:rsidR="00D21C11" w:rsidRDefault="00D21C11"/>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2710064"/>
      <w:docPartObj>
        <w:docPartGallery w:val="Page Numbers (Bottom of Page)"/>
        <w:docPartUnique/>
      </w:docPartObj>
    </w:sdtPr>
    <w:sdtContent>
      <w:p w14:paraId="09BDAB31" w14:textId="4588EEE2" w:rsidR="00F813DC" w:rsidRDefault="00F813DC">
        <w:pPr>
          <w:pStyle w:val="Stopka"/>
          <w:jc w:val="right"/>
        </w:pPr>
        <w:r>
          <w:t xml:space="preserve">Strona | </w:t>
        </w:r>
        <w:r>
          <w:fldChar w:fldCharType="begin"/>
        </w:r>
        <w:r>
          <w:instrText>PAGE   \* MERGEFORMAT</w:instrText>
        </w:r>
        <w:r>
          <w:fldChar w:fldCharType="separate"/>
        </w:r>
        <w:r>
          <w:t>2</w:t>
        </w:r>
        <w:r>
          <w:fldChar w:fldCharType="end"/>
        </w:r>
        <w:r>
          <w:t xml:space="preserve"> </w:t>
        </w:r>
      </w:p>
    </w:sdtContent>
  </w:sdt>
  <w:p w14:paraId="24502503" w14:textId="2BC4F508" w:rsidR="00817AB3" w:rsidRDefault="00817AB3">
    <w:pPr>
      <w:pStyle w:val="Tekstpodstawowy"/>
      <w:spacing w:line="12"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2E434" w14:textId="77777777" w:rsidR="00D21C11" w:rsidRDefault="00D21C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03C8"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83840" behindDoc="0" locked="0" layoutInCell="1" allowOverlap="1" wp14:anchorId="429A0F12" wp14:editId="2B40EE12">
              <wp:simplePos x="0" y="0"/>
              <wp:positionH relativeFrom="column">
                <wp:posOffset>0</wp:posOffset>
              </wp:positionH>
              <wp:positionV relativeFrom="paragraph">
                <wp:posOffset>0</wp:posOffset>
              </wp:positionV>
              <wp:extent cx="635000" cy="635000"/>
              <wp:effectExtent l="9525" t="9525" r="0" b="0"/>
              <wp:wrapNone/>
              <wp:docPr id="36" name="AutoShape 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2DC78901"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A0F12" id="AutoShape 43" o:spid="_x0000_s1030"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jws6AIAAL8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ntGZz9F/Wev8AStudHdFcfVBlNr8&#10;oaTFBc2o/b1lRlAivyicifNkNvMTEJjZ/HQCxowl67GEKQ5XGXUUq+DJawcOJtvGVJsSkZKAhtJX&#10;OC1F5U9AyLjLqmdwJUM7+ovuz/CYD1qP/zvLvwA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DZUjws6AIAAL8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2DC78901"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79744" behindDoc="1" locked="0" layoutInCell="0" allowOverlap="1" wp14:anchorId="74F9FBC8" wp14:editId="353D204B">
              <wp:simplePos x="0" y="0"/>
              <wp:positionH relativeFrom="page">
                <wp:posOffset>3239135</wp:posOffset>
              </wp:positionH>
              <wp:positionV relativeFrom="page">
                <wp:posOffset>10264140</wp:posOffset>
              </wp:positionV>
              <wp:extent cx="824230" cy="152400"/>
              <wp:effectExtent l="635" t="0" r="3810" b="3810"/>
              <wp:wrapNone/>
              <wp:docPr id="35" name="Textbox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0D1E3FD" id="Textbox 5" o:spid="_x0000_s1026" style="position:absolute;margin-left:255.05pt;margin-top:808.2pt;width:64.9pt;height:12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348B9" w14:textId="77777777" w:rsidR="00D21C11" w:rsidRDefault="00D21C1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2526C" w14:textId="77777777" w:rsidR="00D21C11" w:rsidRDefault="00D21C1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94EAD"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86912" behindDoc="0" locked="0" layoutInCell="1" allowOverlap="1" wp14:anchorId="6C1EAA79" wp14:editId="6F7EDEE9">
              <wp:simplePos x="0" y="0"/>
              <wp:positionH relativeFrom="column">
                <wp:posOffset>0</wp:posOffset>
              </wp:positionH>
              <wp:positionV relativeFrom="paragraph">
                <wp:posOffset>0</wp:posOffset>
              </wp:positionV>
              <wp:extent cx="635000" cy="635000"/>
              <wp:effectExtent l="9525" t="9525" r="0" b="0"/>
              <wp:wrapNone/>
              <wp:docPr id="28" name="AutoShape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07EB81F3"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EAA79" id="AutoShape 40" o:spid="_x0000_s1033"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B4h1LC6AIAAL8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07EB81F3"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2336" behindDoc="1" locked="0" layoutInCell="0" allowOverlap="1" wp14:anchorId="713A93B1" wp14:editId="6F40E1A9">
              <wp:simplePos x="0" y="0"/>
              <wp:positionH relativeFrom="page">
                <wp:posOffset>3239135</wp:posOffset>
              </wp:positionH>
              <wp:positionV relativeFrom="page">
                <wp:posOffset>10264140</wp:posOffset>
              </wp:positionV>
              <wp:extent cx="824230" cy="152400"/>
              <wp:effectExtent l="635" t="0" r="3810" b="3810"/>
              <wp:wrapNone/>
              <wp:docPr id="27" name="Textbox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AE3B90A" id="Textbox 16" o:spid="_x0000_s1026" style="position:absolute;margin-left:255.05pt;margin-top:808.2pt;width:64.9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r>
      <w:rPr>
        <w:noProof/>
        <w:lang w:eastAsia="pl-PL"/>
      </w:rPr>
      <mc:AlternateContent>
        <mc:Choice Requires="wps">
          <w:drawing>
            <wp:anchor distT="72390" distB="72390" distL="0" distR="0" simplePos="0" relativeHeight="251663360" behindDoc="1" locked="0" layoutInCell="0" allowOverlap="1" wp14:anchorId="271E140C" wp14:editId="47F3C961">
              <wp:simplePos x="0" y="0"/>
              <wp:positionH relativeFrom="page">
                <wp:posOffset>3239135</wp:posOffset>
              </wp:positionH>
              <wp:positionV relativeFrom="page">
                <wp:posOffset>10264140</wp:posOffset>
              </wp:positionV>
              <wp:extent cx="824865" cy="153035"/>
              <wp:effectExtent l="635" t="5715" r="3175" b="3175"/>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5A8571" w14:textId="77777777" w:rsidR="00D21C11" w:rsidRDefault="00D21C11">
                          <w:pPr>
                            <w:pStyle w:val="Tekstpodstawowy"/>
                            <w:spacing w:line="223" w:lineRule="exact"/>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E140C" id="_x0000_t202" coordsize="21600,21600" o:spt="202" path="m,l,21600r21600,l21600,xe">
              <v:stroke joinstyle="miter"/>
              <v:path gradientshapeok="t" o:connecttype="rect"/>
            </v:shapetype>
            <v:shape id="Text Box 10" o:spid="_x0000_s1034" type="#_x0000_t202" style="position:absolute;margin-left:255.05pt;margin-top:808.2pt;width:64.95pt;height:12.05pt;z-index:-251653120;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" o:allowincell="f" stroked="f">
              <v:fill opacity="0"/>
              <v:textbox inset="0,0,0,0">
                <w:txbxContent>
                  <w:p w14:paraId="1C5A8571" w14:textId="77777777" w:rsidR="00D21C11" w:rsidRDefault="00D21C11">
                    <w:pPr>
                      <w:pStyle w:val="Tekstpodstawowy"/>
                      <w:spacing w:line="223" w:lineRule="exact"/>
                      <w:ind w:left="60"/>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0B3D9" w14:textId="77777777" w:rsidR="00D21C11" w:rsidRDefault="00D21C1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A3AD7" w14:textId="77777777" w:rsidR="00B31445" w:rsidRDefault="00B31445">
    <w:pPr>
      <w:pStyle w:val="Tekstpodstawowy"/>
      <w:spacing w:line="12" w:lineRule="auto"/>
    </w:pPr>
    <w:r>
      <w:rPr>
        <w:noProof/>
        <w:lang w:eastAsia="pl-PL"/>
      </w:rPr>
      <mc:AlternateContent>
        <mc:Choice Requires="wps">
          <w:drawing>
            <wp:anchor distT="0" distB="0" distL="114300" distR="114300" simplePos="0" relativeHeight="251697152" behindDoc="0" locked="0" layoutInCell="1" allowOverlap="1" wp14:anchorId="65143C8C" wp14:editId="5463BA53">
              <wp:simplePos x="0" y="0"/>
              <wp:positionH relativeFrom="column">
                <wp:posOffset>0</wp:posOffset>
              </wp:positionH>
              <wp:positionV relativeFrom="paragraph">
                <wp:posOffset>0</wp:posOffset>
              </wp:positionV>
              <wp:extent cx="635000" cy="635000"/>
              <wp:effectExtent l="9525" t="9525" r="0" b="0"/>
              <wp:wrapNone/>
              <wp:docPr id="1231612249" name="AutoShape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44D21764" w14:textId="77777777" w:rsidR="00B31445" w:rsidRDefault="00B314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43C8C" id="_x0000_s103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bA55wIAAMA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" adj="-11796480,,5400" path="m,l,,,,,xe">
              <v:stroke joinstyle="miter"/>
              <v:formulas/>
              <v:path o:connecttype="custom" o:connectlocs="635000,317500;317500,635000;0,317500;317500,0" o:connectangles="0,90,180,270" textboxrect="3163,3163,18437,18437"/>
              <o:lock v:ext="edit" selection="t"/>
              <v:textbox>
                <w:txbxContent>
                  <w:p w14:paraId="44D21764" w14:textId="77777777" w:rsidR="00B31445" w:rsidRDefault="00B31445"/>
                </w:txbxContent>
              </v:textbox>
            </v:shape>
          </w:pict>
        </mc:Fallback>
      </mc:AlternateContent>
    </w:r>
    <w:r>
      <w:rPr>
        <w:noProof/>
        <w:lang w:eastAsia="pl-PL"/>
      </w:rPr>
      <mc:AlternateContent>
        <mc:Choice Requires="wps">
          <w:drawing>
            <wp:anchor distT="0" distB="0" distL="114300" distR="114300" simplePos="0" relativeHeight="251695104" behindDoc="1" locked="0" layoutInCell="0" allowOverlap="1" wp14:anchorId="10EFD879" wp14:editId="5C505706">
              <wp:simplePos x="0" y="0"/>
              <wp:positionH relativeFrom="page">
                <wp:posOffset>3239135</wp:posOffset>
              </wp:positionH>
              <wp:positionV relativeFrom="page">
                <wp:posOffset>10264140</wp:posOffset>
              </wp:positionV>
              <wp:extent cx="824230" cy="152400"/>
              <wp:effectExtent l="635" t="0" r="3810" b="3810"/>
              <wp:wrapNone/>
              <wp:docPr id="743553071" name="Textbox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4230" cy="152400"/>
                      </a:xfrm>
                      <a:custGeom>
                        <a:avLst/>
                        <a:gdLst>
                          <a:gd name="G0" fmla="*/ 1299 1 2"/>
                          <a:gd name="G1" fmla="*/ 241 1 2"/>
                          <a:gd name="G2" fmla="+- 241 0 0"/>
                          <a:gd name="G3" fmla="+- 1299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A20B742" id="Textbox 3" o:spid="_x0000_s1026" style="position:absolute;margin-left:255.05pt;margin-top:808.2pt;width:64.9pt;height:12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24230,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" o:allowincell="f" path="m,l,,,,,xe" filled="f" stroked="f" strokecolor="#3465a4">
              <v:path o:connecttype="custom" o:connectlocs="824230,76200;412115,152400;0,76200;412115,0" o:connectangles="0,90,180,270" textboxrect="0,0,824230,152400"/>
              <w10:wrap anchorx="page" anchory="page"/>
            </v:shape>
          </w:pict>
        </mc:Fallback>
      </mc:AlternateContent>
    </w:r>
    <w:r>
      <w:rPr>
        <w:noProof/>
        <w:lang w:eastAsia="pl-PL"/>
      </w:rPr>
      <mc:AlternateContent>
        <mc:Choice Requires="wps">
          <w:drawing>
            <wp:anchor distT="72390" distB="72390" distL="0" distR="0" simplePos="0" relativeHeight="251696128" behindDoc="1" locked="0" layoutInCell="0" allowOverlap="1" wp14:anchorId="11275C72" wp14:editId="2E123E08">
              <wp:simplePos x="0" y="0"/>
              <wp:positionH relativeFrom="page">
                <wp:posOffset>3239135</wp:posOffset>
              </wp:positionH>
              <wp:positionV relativeFrom="page">
                <wp:posOffset>10264140</wp:posOffset>
              </wp:positionV>
              <wp:extent cx="824865" cy="153035"/>
              <wp:effectExtent l="635" t="5715" r="3175" b="3175"/>
              <wp:wrapNone/>
              <wp:docPr id="141389704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4199A" w14:textId="77777777" w:rsidR="00B31445" w:rsidRDefault="00B31445" w:rsidP="00930103">
                          <w:pPr>
                            <w:spacing w:line="223"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75C72" id="_x0000_t202" coordsize="21600,21600" o:spt="202" path="m,l,21600r21600,l21600,xe">
              <v:stroke joinstyle="miter"/>
              <v:path gradientshapeok="t" o:connecttype="rect"/>
            </v:shapetype>
            <v:shape id="_x0000_s1037" type="#_x0000_t202" style="position:absolute;margin-left:255.05pt;margin-top:808.2pt;width:64.95pt;height:12.05pt;z-index:-251620352;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" o:allowincell="f" stroked="f">
              <v:fill opacity="0"/>
              <v:textbox inset="0,0,0,0">
                <w:txbxContent>
                  <w:p w14:paraId="6214199A" w14:textId="77777777" w:rsidR="00B31445" w:rsidRDefault="00B31445" w:rsidP="00930103">
                    <w:pPr>
                      <w:spacing w:line="223" w:lineRule="exact"/>
                    </w:pP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08570" w14:textId="77777777" w:rsidR="00B31445" w:rsidRDefault="00B314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89BEF" w14:textId="77777777" w:rsidR="00932E07" w:rsidRDefault="00932E07">
      <w:r>
        <w:separator/>
      </w:r>
    </w:p>
  </w:footnote>
  <w:footnote w:type="continuationSeparator" w:id="0">
    <w:p w14:paraId="2508A7AD" w14:textId="77777777" w:rsidR="00932E07" w:rsidRDefault="00932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39A1E" w14:textId="77777777" w:rsidR="00D21C11" w:rsidRDefault="00D21C11">
    <w:pPr>
      <w:jc w:val="center"/>
      <w:textAlignment w:val="baseline"/>
      <w:rPr>
        <w:rFonts w:eastAsia="Times New Roman"/>
        <w:i/>
        <w:iCs/>
        <w:kern w:val="2"/>
        <w:sz w:val="18"/>
        <w:szCs w:val="18"/>
        <w:lang w:eastAsia="zh-CN" w:bidi="hi-IN"/>
      </w:rPr>
    </w:pPr>
  </w:p>
  <w:p w14:paraId="7CFC49AF" w14:textId="77777777" w:rsidR="00D21C11" w:rsidRDefault="00D21C11">
    <w:pPr>
      <w:jc w:val="center"/>
      <w:textAlignment w:val="baseline"/>
      <w:rPr>
        <w:rFonts w:eastAsia="Times New Roman"/>
        <w:i/>
        <w:iCs/>
        <w:kern w:val="2"/>
        <w:sz w:val="18"/>
        <w:szCs w:val="18"/>
        <w:lang w:eastAsia="zh-CN" w:bidi="hi-IN"/>
      </w:rPr>
    </w:pPr>
  </w:p>
  <w:p w14:paraId="75A3C824" w14:textId="77777777" w:rsidR="00D21C11" w:rsidRDefault="00D21C11">
    <w:pPr>
      <w:jc w:val="center"/>
      <w:textAlignment w:val="baseline"/>
      <w:rPr>
        <w:rFonts w:eastAsia="Times New Roman"/>
        <w:i/>
        <w:iCs/>
        <w:kern w:val="2"/>
        <w:sz w:val="18"/>
        <w:szCs w:val="18"/>
        <w:lang w:eastAsia="zh-CN" w:bidi="hi-IN"/>
      </w:rPr>
    </w:pPr>
  </w:p>
  <w:p w14:paraId="2741F9CD" w14:textId="77777777" w:rsidR="00D21C11" w:rsidRDefault="00D21C11" w:rsidP="002942FF">
    <w:pPr>
      <w:tabs>
        <w:tab w:val="left" w:pos="284"/>
      </w:tabs>
      <w:spacing w:line="276" w:lineRule="auto"/>
      <w:jc w:val="right"/>
      <w:rPr>
        <w:i/>
        <w:sz w:val="18"/>
        <w:szCs w:val="18"/>
      </w:rPr>
    </w:pPr>
  </w:p>
  <w:p w14:paraId="2918F688"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80768" behindDoc="0" locked="0" layoutInCell="1" allowOverlap="1" wp14:anchorId="71089A27" wp14:editId="720EBD1B">
              <wp:simplePos x="0" y="0"/>
              <wp:positionH relativeFrom="column">
                <wp:posOffset>0</wp:posOffset>
              </wp:positionH>
              <wp:positionV relativeFrom="paragraph">
                <wp:posOffset>0</wp:posOffset>
              </wp:positionV>
              <wp:extent cx="635000" cy="635000"/>
              <wp:effectExtent l="9525" t="9525" r="0" b="0"/>
              <wp:wrapNone/>
              <wp:docPr id="45" name="AutoShape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5E1B1" id="AutoShape 46"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wP3AIAAK0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" path="m,l,,,,,xe">
              <v:stroke joinstyle="miter"/>
              <v:path o:connecttype="custom" o:connectlocs="635000,317500;317500,635000;0,317500;317500,0" o:connectangles="0,90,180,270" textboxrect="3163,3163,18437,18437"/>
              <o:lock v:ext="edit" selection="t"/>
            </v:shape>
          </w:pict>
        </mc:Fallback>
      </mc:AlternateContent>
    </w:r>
    <w:r>
      <w:rPr>
        <w:noProof/>
        <w:lang w:eastAsia="pl-PL"/>
      </w:rPr>
      <mc:AlternateContent>
        <mc:Choice Requires="wps">
          <w:drawing>
            <wp:anchor distT="0" distB="0" distL="114300" distR="114300" simplePos="0" relativeHeight="251673600" behindDoc="1" locked="0" layoutInCell="0" allowOverlap="1" wp14:anchorId="3A79A73A" wp14:editId="68111DA1">
              <wp:simplePos x="0" y="0"/>
              <wp:positionH relativeFrom="page">
                <wp:posOffset>262255</wp:posOffset>
              </wp:positionH>
              <wp:positionV relativeFrom="page">
                <wp:posOffset>182880</wp:posOffset>
              </wp:positionV>
              <wp:extent cx="7012940" cy="485140"/>
              <wp:effectExtent l="0" t="1905" r="1905" b="0"/>
              <wp:wrapNone/>
              <wp:docPr id="44" name="Textbox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2940" cy="485140"/>
                      </a:xfrm>
                      <a:custGeom>
                        <a:avLst/>
                        <a:gdLst>
                          <a:gd name="G0" fmla="*/ 11045 1 2"/>
                          <a:gd name="G1" fmla="*/ 765 1 2"/>
                          <a:gd name="G2" fmla="+- 765 0 0"/>
                          <a:gd name="G3" fmla="+- 11045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0545B78" id="Textbox 1" o:spid="_x0000_s1026" style="position:absolute;margin-left:20.65pt;margin-top:14.4pt;width:552.2pt;height:38.2pt;z-index:-25164288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7012940,48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" o:allowincell="f" path="m,l,,,,,xe" filled="f" stroked="f" strokecolor="#3465a4">
              <v:path o:connecttype="custom" o:connectlocs="7012940,242570;3506470,485140;0,242570;3506470,0" o:connectangles="0,90,180,270" textboxrect="0,0,7012940,485140"/>
              <w10:wrap anchorx="page" anchory="page"/>
            </v:shape>
          </w:pict>
        </mc:Fallback>
      </mc:AlternateContent>
    </w:r>
    <w:r>
      <w:rPr>
        <w:noProof/>
        <w:lang w:eastAsia="pl-PL"/>
      </w:rPr>
      <mc:AlternateContent>
        <mc:Choice Requires="wps">
          <w:drawing>
            <wp:anchor distT="72390" distB="72390" distL="0" distR="0" simplePos="0" relativeHeight="251674624" behindDoc="0" locked="0" layoutInCell="0" allowOverlap="1" wp14:anchorId="73AAA737" wp14:editId="74DDE13D">
              <wp:simplePos x="0" y="0"/>
              <wp:positionH relativeFrom="page">
                <wp:posOffset>262255</wp:posOffset>
              </wp:positionH>
              <wp:positionV relativeFrom="page">
                <wp:posOffset>182880</wp:posOffset>
              </wp:positionV>
              <wp:extent cx="7013575" cy="485775"/>
              <wp:effectExtent l="5080" t="1905" r="1270" b="7620"/>
              <wp:wrapNone/>
              <wp:docPr id="4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485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D013B" w14:textId="77777777" w:rsidR="00D21C11" w:rsidRDefault="00D21C11">
                          <w:pPr>
                            <w:pStyle w:val="Zawartoramki"/>
                            <w:spacing w:before="1"/>
                            <w:ind w:left="2"/>
                            <w:jc w:val="center"/>
                          </w:pPr>
                          <w:r>
                            <w:rPr>
                              <w:noProof/>
                              <w:lang w:eastAsia="pl-PL"/>
                            </w:rPr>
                            <w:drawing>
                              <wp:inline distT="0" distB="0" distL="0" distR="0" wp14:anchorId="1BCD60F7" wp14:editId="310DAC7D">
                                <wp:extent cx="5761355" cy="443865"/>
                                <wp:effectExtent l="19050" t="0" r="0" b="0"/>
                                <wp:docPr id="1031629127" name="Obraz 1031629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solid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AAA737" id="_x0000_t202" coordsize="21600,21600" o:spt="202" path="m,l,21600r21600,l21600,xe">
              <v:stroke joinstyle="miter"/>
              <v:path gradientshapeok="t" o:connecttype="rect"/>
            </v:shapetype>
            <v:shape id="Text Box 26" o:spid="_x0000_s1026" type="#_x0000_t202" style="position:absolute;margin-left:20.65pt;margin-top:14.4pt;width:552.25pt;height:38.25pt;z-index:251674624;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" o:allowincell="f" stroked="f">
              <v:fill opacity="0"/>
              <v:textbox inset="0,0,0,0">
                <w:txbxContent>
                  <w:p w14:paraId="3C4D013B" w14:textId="77777777" w:rsidR="00D21C11" w:rsidRDefault="00D21C11">
                    <w:pPr>
                      <w:pStyle w:val="Zawartoramki"/>
                      <w:spacing w:before="1"/>
                      <w:ind w:left="2"/>
                      <w:jc w:val="center"/>
                    </w:pPr>
                    <w:r>
                      <w:rPr>
                        <w:noProof/>
                        <w:lang w:eastAsia="pl-PL"/>
                      </w:rPr>
                      <w:drawing>
                        <wp:inline distT="0" distB="0" distL="0" distR="0" wp14:anchorId="1BCD60F7" wp14:editId="310DAC7D">
                          <wp:extent cx="5761355" cy="443865"/>
                          <wp:effectExtent l="19050" t="0" r="0" b="0"/>
                          <wp:docPr id="1031629127" name="Obraz 1031629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solidFill>
                                  <a:ln w="9525">
                                    <a:noFill/>
                                    <a:miter lim="800000"/>
                                    <a:headEnd/>
                                    <a:tailEnd/>
                                  </a:ln>
                                </pic:spPr>
                              </pic:pic>
                            </a:graphicData>
                          </a:graphic>
                        </wp:inline>
                      </w:drawing>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1E923" w14:textId="77777777" w:rsidR="00B31445" w:rsidRDefault="00B31445">
    <w:pPr>
      <w:jc w:val="center"/>
      <w:textAlignment w:val="baseline"/>
      <w:rPr>
        <w:rFonts w:eastAsia="Times New Roman"/>
        <w:i/>
        <w:iCs/>
        <w:kern w:val="2"/>
        <w:sz w:val="18"/>
        <w:szCs w:val="18"/>
        <w:lang w:eastAsia="zh-CN" w:bidi="hi-IN"/>
      </w:rPr>
    </w:pPr>
  </w:p>
  <w:p w14:paraId="6CE999E3" w14:textId="77777777" w:rsidR="00B31445" w:rsidRDefault="00B31445">
    <w:pPr>
      <w:jc w:val="center"/>
      <w:textAlignment w:val="baseline"/>
      <w:rPr>
        <w:rFonts w:eastAsia="Times New Roman"/>
        <w:i/>
        <w:iCs/>
        <w:kern w:val="2"/>
        <w:sz w:val="18"/>
        <w:szCs w:val="18"/>
        <w:lang w:eastAsia="zh-CN" w:bidi="hi-IN"/>
      </w:rPr>
    </w:pPr>
    <w:r>
      <w:rPr>
        <w:noProof/>
        <w:lang w:eastAsia="pl-PL"/>
      </w:rPr>
      <w:drawing>
        <wp:inline distT="0" distB="0" distL="0" distR="0" wp14:anchorId="1724D074" wp14:editId="7A5DBF3D">
          <wp:extent cx="5761355" cy="443865"/>
          <wp:effectExtent l="19050" t="0" r="0" b="0"/>
          <wp:docPr id="1534543936" name="Obraz 1534543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alpha val="0"/>
                    </a:srgbClr>
                  </a:solidFill>
                  <a:ln w="9525">
                    <a:noFill/>
                    <a:miter lim="800000"/>
                    <a:headEnd/>
                    <a:tailEnd/>
                  </a:ln>
                </pic:spPr>
              </pic:pic>
            </a:graphicData>
          </a:graphic>
        </wp:inline>
      </w:drawing>
    </w:r>
  </w:p>
  <w:p w14:paraId="58C17FD1" w14:textId="77777777" w:rsidR="00B31445" w:rsidRDefault="00B31445">
    <w:pPr>
      <w:textAlignment w:val="baseline"/>
      <w:rPr>
        <w:rFonts w:eastAsia="Times New Roman"/>
        <w:i/>
        <w:iCs/>
        <w:kern w:val="2"/>
        <w:sz w:val="18"/>
        <w:szCs w:val="18"/>
        <w:lang w:eastAsia="zh-CN" w:bidi="hi-IN"/>
      </w:rPr>
    </w:pPr>
  </w:p>
  <w:p w14:paraId="12516A7E" w14:textId="77777777" w:rsidR="00B31445" w:rsidRDefault="00B31445">
    <w:pPr>
      <w:textAlignment w:val="baseline"/>
      <w:rPr>
        <w:rFonts w:eastAsia="Times New Roman"/>
        <w:i/>
        <w:iCs/>
        <w:kern w:val="2"/>
        <w:sz w:val="18"/>
        <w:szCs w:val="18"/>
        <w:lang w:eastAsia="zh-CN" w:bidi="hi-IN"/>
      </w:rPr>
    </w:pPr>
  </w:p>
  <w:p w14:paraId="586F1706" w14:textId="77777777" w:rsidR="00B31445" w:rsidRDefault="00B31445" w:rsidP="00B32087">
    <w:pPr>
      <w:pStyle w:val="Tekstpodstawowy"/>
      <w:spacing w:line="12" w:lineRule="auto"/>
      <w:jc w:val="center"/>
    </w:pPr>
    <w:r>
      <w:rPr>
        <w:noProof/>
        <w:lang w:eastAsia="pl-PL"/>
      </w:rPr>
      <mc:AlternateContent>
        <mc:Choice Requires="wps">
          <w:drawing>
            <wp:anchor distT="0" distB="0" distL="114300" distR="114300" simplePos="0" relativeHeight="251698176" behindDoc="0" locked="0" layoutInCell="1" allowOverlap="1" wp14:anchorId="797E83D6" wp14:editId="0594B28A">
              <wp:simplePos x="0" y="0"/>
              <wp:positionH relativeFrom="column">
                <wp:posOffset>0</wp:posOffset>
              </wp:positionH>
              <wp:positionV relativeFrom="paragraph">
                <wp:posOffset>0</wp:posOffset>
              </wp:positionV>
              <wp:extent cx="635000" cy="635000"/>
              <wp:effectExtent l="9525" t="9525" r="0" b="0"/>
              <wp:wrapNone/>
              <wp:docPr id="1832196920" name="AutoShape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EE21B" id="AutoShape 42"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wP3AIAAK0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" path="m,l,,,,,xe">
              <v:stroke joinstyle="miter"/>
              <v:path o:connecttype="custom" o:connectlocs="635000,317500;317500,635000;0,317500;317500,0" o:connectangles="0,90,180,270" textboxrect="3163,3163,18437,18437"/>
              <o:lock v:ext="edit" selection="t"/>
            </v:shape>
          </w:pict>
        </mc:Fallback>
      </mc:AlternateContent>
    </w:r>
    <w:r>
      <w:rPr>
        <w:noProof/>
        <w:lang w:eastAsia="pl-PL"/>
      </w:rPr>
      <mc:AlternateContent>
        <mc:Choice Requires="wps">
          <w:drawing>
            <wp:anchor distT="0" distB="0" distL="114300" distR="114300" simplePos="0" relativeHeight="251695104" behindDoc="1" locked="0" layoutInCell="0" allowOverlap="1" wp14:anchorId="34920D1C" wp14:editId="620DAEC1">
              <wp:simplePos x="0" y="0"/>
              <wp:positionH relativeFrom="page">
                <wp:posOffset>804545</wp:posOffset>
              </wp:positionH>
              <wp:positionV relativeFrom="page">
                <wp:posOffset>1058545</wp:posOffset>
              </wp:positionV>
              <wp:extent cx="5953760" cy="280035"/>
              <wp:effectExtent l="4445" t="1270" r="4445" b="4445"/>
              <wp:wrapNone/>
              <wp:docPr id="88411235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280035"/>
                      </a:xfrm>
                      <a:custGeom>
                        <a:avLst/>
                        <a:gdLst>
                          <a:gd name="G0" fmla="*/ 9377 1 2"/>
                          <a:gd name="G1" fmla="*/ 442 1 2"/>
                          <a:gd name="G2" fmla="+- 442 0 0"/>
                          <a:gd name="G3" fmla="+- 9377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47D40F0" id="Textbox 10" o:spid="_x0000_s1026" style="position:absolute;margin-left:63.35pt;margin-top:83.35pt;width:468.8pt;height:22.05pt;z-index:-2516213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5953760,28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" o:allowincell="f" path="m,l,,,,,xe" filled="f" stroked="f" strokecolor="#3465a4">
              <v:path o:connecttype="custom" o:connectlocs="5953760,140018;2976880,280035;0,140018;2976880,0" o:connectangles="0,90,180,270" textboxrect="0,0,5953760,280035"/>
              <w10:wrap anchorx="page" anchory="page"/>
            </v:shape>
          </w:pict>
        </mc:Fallback>
      </mc:AlternateContent>
    </w:r>
    <w:r>
      <w:rPr>
        <w:noProof/>
        <w:lang w:eastAsia="pl-PL"/>
      </w:rPr>
      <mc:AlternateContent>
        <mc:Choice Requires="wps">
          <w:drawing>
            <wp:anchor distT="0" distB="0" distL="114300" distR="114300" simplePos="0" relativeHeight="251699200" behindDoc="0" locked="0" layoutInCell="1" allowOverlap="1" wp14:anchorId="41F61C2C" wp14:editId="19A399B4">
              <wp:simplePos x="0" y="0"/>
              <wp:positionH relativeFrom="column">
                <wp:posOffset>0</wp:posOffset>
              </wp:positionH>
              <wp:positionV relativeFrom="paragraph">
                <wp:posOffset>0</wp:posOffset>
              </wp:positionV>
              <wp:extent cx="635000" cy="635000"/>
              <wp:effectExtent l="9525" t="9525" r="0" b="0"/>
              <wp:wrapNone/>
              <wp:docPr id="1798743399" name="AutoShape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50249CCA" w14:textId="77777777" w:rsidR="00B31445" w:rsidRDefault="00B314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61C2C" id="_x0000_s1038" style="position:absolute;left:0;text-align:left;margin-left:0;margin-top:0;width:50pt;height:50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is76AIAAMA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jnWf+CT9p7XOH7DjRndnFGcfRKnN&#10;H0panNCM2t9bZgQl8ovCnThPZjM/AoGZzU8nYMxYsh5LmOJwlVFHsQuevHbgYLJtTLUpESkJcCh9&#10;hdtSVP4GhJS7rHoGZzL0oz/p/g6P+aD1+Mez/As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Dteis76AIAAMA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50249CCA" w14:textId="77777777" w:rsidR="00B31445" w:rsidRDefault="00B31445"/>
                </w:txbxContent>
              </v:textbox>
            </v:shape>
          </w:pict>
        </mc:Fallback>
      </mc:AlternateContent>
    </w:r>
    <w:r>
      <w:rPr>
        <w:noProof/>
        <w:lang w:eastAsia="pl-PL"/>
      </w:rPr>
      <mc:AlternateContent>
        <mc:Choice Requires="wps">
          <w:drawing>
            <wp:anchor distT="0" distB="0" distL="114300" distR="114300" simplePos="0" relativeHeight="251696128" behindDoc="1" locked="0" layoutInCell="0" allowOverlap="1" wp14:anchorId="344C6070" wp14:editId="711C7E8D">
              <wp:simplePos x="0" y="0"/>
              <wp:positionH relativeFrom="page">
                <wp:posOffset>4090670</wp:posOffset>
              </wp:positionH>
              <wp:positionV relativeFrom="page">
                <wp:posOffset>1480820</wp:posOffset>
              </wp:positionV>
              <wp:extent cx="2943225" cy="152400"/>
              <wp:effectExtent l="4445" t="4445" r="0" b="0"/>
              <wp:wrapNone/>
              <wp:docPr id="1615928527" name="Textbox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152400"/>
                      </a:xfrm>
                      <a:custGeom>
                        <a:avLst/>
                        <a:gdLst>
                          <a:gd name="G0" fmla="*/ 4636 1 2"/>
                          <a:gd name="G1" fmla="*/ 241 1 2"/>
                          <a:gd name="G2" fmla="+- 241 0 0"/>
                          <a:gd name="G3" fmla="+- 4636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8349201" id="Textbox 11" o:spid="_x0000_s1026" style="position:absolute;margin-left:322.1pt;margin-top:116.6pt;width:231.75pt;height:12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943225,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" o:allowincell="f" path="m,l,,,,,xe" filled="f" stroked="f" strokecolor="#3465a4">
              <v:path o:connecttype="custom" o:connectlocs="2943225,76200;1471613,152400;0,76200;1471613,0" o:connectangles="0,90,180,270" textboxrect="0,0,2943225,152400"/>
              <w10:wrap anchorx="page" anchory="page"/>
            </v:shape>
          </w:pict>
        </mc:Fallback>
      </mc:AlternateContent>
    </w:r>
    <w:r>
      <w:rPr>
        <w:noProof/>
        <w:lang w:eastAsia="pl-PL"/>
      </w:rPr>
      <mc:AlternateContent>
        <mc:Choice Requires="wps">
          <w:drawing>
            <wp:anchor distT="72390" distB="72390" distL="0" distR="0" simplePos="0" relativeHeight="251697152" behindDoc="0" locked="0" layoutInCell="0" allowOverlap="1" wp14:anchorId="6D2FED91" wp14:editId="62B9C7BD">
              <wp:simplePos x="0" y="0"/>
              <wp:positionH relativeFrom="page">
                <wp:posOffset>4090670</wp:posOffset>
              </wp:positionH>
              <wp:positionV relativeFrom="page">
                <wp:posOffset>1480820</wp:posOffset>
              </wp:positionV>
              <wp:extent cx="2943860" cy="153035"/>
              <wp:effectExtent l="4445" t="4445" r="4445" b="4445"/>
              <wp:wrapNone/>
              <wp:docPr id="79570847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860"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7FE69" w14:textId="77777777" w:rsidR="00B31445" w:rsidRPr="00963A84" w:rsidRDefault="00B31445" w:rsidP="00963A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2FED91" id="_x0000_t202" coordsize="21600,21600" o:spt="202" path="m,l,21600r21600,l21600,xe">
              <v:stroke joinstyle="miter"/>
              <v:path gradientshapeok="t" o:connecttype="rect"/>
            </v:shapetype>
            <v:shape id="_x0000_s1039" type="#_x0000_t202" style="position:absolute;left:0;text-align:left;margin-left:322.1pt;margin-top:116.6pt;width:231.8pt;height:12.05pt;z-index:251697152;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" o:allowincell="f" stroked="f">
              <v:fill opacity="0"/>
              <v:textbox inset="0,0,0,0">
                <w:txbxContent>
                  <w:p w14:paraId="3AC7FE69" w14:textId="77777777" w:rsidR="00B31445" w:rsidRPr="00963A84" w:rsidRDefault="00B31445" w:rsidP="00963A84"/>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336BA" w14:textId="77777777" w:rsidR="00B31445" w:rsidRDefault="00B31445"/>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239A3" w14:textId="77777777" w:rsidR="00D21C11" w:rsidRDefault="00D21C1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7304A" w14:textId="77777777" w:rsidR="00D21C11" w:rsidRDefault="00D21C11">
    <w:pPr>
      <w:jc w:val="center"/>
      <w:textAlignment w:val="baseline"/>
      <w:rPr>
        <w:rFonts w:eastAsia="Times New Roman"/>
        <w:i/>
        <w:iCs/>
        <w:kern w:val="2"/>
        <w:sz w:val="18"/>
        <w:szCs w:val="18"/>
        <w:lang w:eastAsia="zh-CN" w:bidi="hi-IN"/>
      </w:rPr>
    </w:pPr>
  </w:p>
  <w:p w14:paraId="1B847867" w14:textId="77777777" w:rsidR="00D21C11" w:rsidRDefault="00D21C11">
    <w:pPr>
      <w:jc w:val="center"/>
      <w:textAlignment w:val="baseline"/>
      <w:rPr>
        <w:rFonts w:eastAsia="Times New Roman"/>
        <w:i/>
        <w:iCs/>
        <w:kern w:val="2"/>
        <w:sz w:val="18"/>
        <w:szCs w:val="18"/>
        <w:lang w:eastAsia="zh-CN" w:bidi="hi-IN"/>
      </w:rPr>
    </w:pPr>
  </w:p>
  <w:p w14:paraId="440BC216" w14:textId="77777777" w:rsidR="00D21C11" w:rsidRDefault="00D21C11">
    <w:pPr>
      <w:jc w:val="center"/>
      <w:textAlignment w:val="baseline"/>
      <w:rPr>
        <w:rFonts w:eastAsia="Times New Roman"/>
        <w:i/>
        <w:iCs/>
        <w:kern w:val="2"/>
        <w:sz w:val="18"/>
        <w:szCs w:val="18"/>
        <w:lang w:eastAsia="zh-CN" w:bidi="hi-IN"/>
      </w:rPr>
    </w:pPr>
    <w:r>
      <w:rPr>
        <w:noProof/>
        <w:lang w:eastAsia="pl-PL"/>
      </w:rPr>
      <w:drawing>
        <wp:inline distT="0" distB="0" distL="0" distR="0" wp14:anchorId="6E8170D7" wp14:editId="76D2E9CE">
          <wp:extent cx="5761355" cy="443865"/>
          <wp:effectExtent l="19050" t="0" r="0" b="0"/>
          <wp:docPr id="1742867555" name="Obraz 1742867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alpha val="0"/>
                    </a:srgbClr>
                  </a:solidFill>
                  <a:ln w="9525">
                    <a:noFill/>
                    <a:miter lim="800000"/>
                    <a:headEnd/>
                    <a:tailEnd/>
                  </a:ln>
                </pic:spPr>
              </pic:pic>
            </a:graphicData>
          </a:graphic>
        </wp:inline>
      </w:drawing>
    </w:r>
  </w:p>
  <w:p w14:paraId="1221A873" w14:textId="77777777" w:rsidR="00D21C11" w:rsidRDefault="00D21C11">
    <w:pPr>
      <w:textAlignment w:val="baseline"/>
      <w:rPr>
        <w:rFonts w:eastAsia="Times New Roman"/>
        <w:i/>
        <w:iCs/>
        <w:kern w:val="2"/>
        <w:sz w:val="18"/>
        <w:szCs w:val="18"/>
        <w:lang w:eastAsia="zh-CN" w:bidi="hi-IN"/>
      </w:rPr>
    </w:pPr>
  </w:p>
  <w:p w14:paraId="3048112E" w14:textId="77777777" w:rsidR="00D21C11" w:rsidRDefault="00D21C11" w:rsidP="00B32087">
    <w:pPr>
      <w:pStyle w:val="Tekstpodstawowy"/>
      <w:spacing w:line="12" w:lineRule="auto"/>
      <w:jc w:val="center"/>
    </w:pPr>
    <w:r>
      <w:rPr>
        <w:noProof/>
        <w:lang w:eastAsia="pl-PL"/>
      </w:rPr>
      <mc:AlternateContent>
        <mc:Choice Requires="wps">
          <w:drawing>
            <wp:anchor distT="0" distB="0" distL="114300" distR="114300" simplePos="0" relativeHeight="251687936" behindDoc="0" locked="0" layoutInCell="1" allowOverlap="1" wp14:anchorId="14606DDD" wp14:editId="52636BA9">
              <wp:simplePos x="0" y="0"/>
              <wp:positionH relativeFrom="column">
                <wp:posOffset>0</wp:posOffset>
              </wp:positionH>
              <wp:positionV relativeFrom="paragraph">
                <wp:posOffset>0</wp:posOffset>
              </wp:positionV>
              <wp:extent cx="635000" cy="635000"/>
              <wp:effectExtent l="9525" t="9525" r="0" b="0"/>
              <wp:wrapNone/>
              <wp:docPr id="25" name="AutoShape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2F7EB955"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6DDD" id="AutoShape 39" o:spid="_x0000_s1042" style="position:absolute;left:0;text-align:left;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w+6AIAAMA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jnVf+CT9p7XOH7DjRndnFGcfRKnN&#10;H0panNCM2t9bZgQl8ovCnThPZjM/AoGZzU8nYMxYsh5LmOJwlVFHsQuevHbgYLJtTLUpESkJcCh9&#10;hdtSVP4GhJS7rHoGZzL0oz/p/g6P+aD1+Mez/As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DvTBw+6AIAAMA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2F7EB955"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4384" behindDoc="1" locked="0" layoutInCell="0" allowOverlap="1" wp14:anchorId="4B260AF6" wp14:editId="0D7F4DAC">
              <wp:simplePos x="0" y="0"/>
              <wp:positionH relativeFrom="page">
                <wp:posOffset>804545</wp:posOffset>
              </wp:positionH>
              <wp:positionV relativeFrom="page">
                <wp:posOffset>1058545</wp:posOffset>
              </wp:positionV>
              <wp:extent cx="5953760" cy="280035"/>
              <wp:effectExtent l="4445" t="1270" r="4445" b="4445"/>
              <wp:wrapNone/>
              <wp:docPr id="24" name="Textbox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280035"/>
                      </a:xfrm>
                      <a:custGeom>
                        <a:avLst/>
                        <a:gdLst>
                          <a:gd name="G0" fmla="*/ 9377 1 2"/>
                          <a:gd name="G1" fmla="*/ 442 1 2"/>
                          <a:gd name="G2" fmla="+- 442 0 0"/>
                          <a:gd name="G3" fmla="+- 9377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44105535" id="Textbox 18" o:spid="_x0000_s1026" style="position:absolute;margin-left:63.35pt;margin-top:83.35pt;width:468.8pt;height:22.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953760,28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" o:allowincell="f" path="m,l,,,,,xe" filled="f" stroked="f" strokecolor="#3465a4">
              <v:path o:connecttype="custom" o:connectlocs="5953760,140018;2976880,280035;0,140018;2976880,0" o:connectangles="0,90,180,270" textboxrect="0,0,5953760,280035"/>
              <w10:wrap anchorx="page" anchory="page"/>
            </v:shape>
          </w:pict>
        </mc:Fallback>
      </mc:AlternateContent>
    </w:r>
    <w:r>
      <w:rPr>
        <w:noProof/>
        <w:lang w:eastAsia="pl-PL"/>
      </w:rPr>
      <mc:AlternateContent>
        <mc:Choice Requires="wps">
          <w:drawing>
            <wp:anchor distT="0" distB="0" distL="114300" distR="114300" simplePos="0" relativeHeight="251688960" behindDoc="0" locked="0" layoutInCell="1" allowOverlap="1" wp14:anchorId="67D36BD7" wp14:editId="34DD0553">
              <wp:simplePos x="0" y="0"/>
              <wp:positionH relativeFrom="column">
                <wp:posOffset>0</wp:posOffset>
              </wp:positionH>
              <wp:positionV relativeFrom="paragraph">
                <wp:posOffset>0</wp:posOffset>
              </wp:positionV>
              <wp:extent cx="635000" cy="635000"/>
              <wp:effectExtent l="9525" t="9525" r="0" b="0"/>
              <wp:wrapNone/>
              <wp:docPr id="23" name="AutoShape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20395E9A"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36BD7" id="AutoShape 38" o:spid="_x0000_s1043" style="position:absolute;left:0;text-align:left;margin-left:0;margin-top:0;width:50pt;height:50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BPAunS6AIAAMA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20395E9A"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5408" behindDoc="1" locked="0" layoutInCell="0" allowOverlap="1" wp14:anchorId="1E222269" wp14:editId="1E8EE725">
              <wp:simplePos x="0" y="0"/>
              <wp:positionH relativeFrom="page">
                <wp:posOffset>4090670</wp:posOffset>
              </wp:positionH>
              <wp:positionV relativeFrom="page">
                <wp:posOffset>1480820</wp:posOffset>
              </wp:positionV>
              <wp:extent cx="2943225" cy="152400"/>
              <wp:effectExtent l="4445" t="4445" r="0" b="0"/>
              <wp:wrapNone/>
              <wp:docPr id="22" name="Textbox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152400"/>
                      </a:xfrm>
                      <a:custGeom>
                        <a:avLst/>
                        <a:gdLst>
                          <a:gd name="G0" fmla="*/ 4636 1 2"/>
                          <a:gd name="G1" fmla="*/ 241 1 2"/>
                          <a:gd name="G2" fmla="+- 241 0 0"/>
                          <a:gd name="G3" fmla="+- 4636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2EB8F0EC" id="Textbox 19" o:spid="_x0000_s1026" style="position:absolute;margin-left:322.1pt;margin-top:116.6pt;width:231.75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943225,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" o:allowincell="f" path="m,l,,,,,xe" filled="f" stroked="f" strokecolor="#3465a4">
              <v:path o:connecttype="custom" o:connectlocs="2943225,76200;1471613,152400;0,76200;1471613,0" o:connectangles="0,90,180,270" textboxrect="0,0,2943225,152400"/>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FB308" w14:textId="77777777" w:rsidR="00D21C11" w:rsidRDefault="00D21C1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59E69" w14:textId="77777777" w:rsidR="00D21C11" w:rsidRDefault="00D21C1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60A92" w14:textId="77777777" w:rsidR="00D21C11" w:rsidRDefault="00D21C11">
    <w:pPr>
      <w:jc w:val="center"/>
      <w:textAlignment w:val="baseline"/>
      <w:rPr>
        <w:rFonts w:eastAsia="Times New Roman"/>
        <w:i/>
        <w:iCs/>
        <w:kern w:val="2"/>
        <w:sz w:val="18"/>
        <w:szCs w:val="18"/>
        <w:lang w:eastAsia="zh-CN" w:bidi="hi-IN"/>
      </w:rPr>
    </w:pPr>
  </w:p>
  <w:p w14:paraId="49D06D36" w14:textId="77777777" w:rsidR="00D21C11" w:rsidRDefault="00D21C11">
    <w:pPr>
      <w:jc w:val="center"/>
      <w:textAlignment w:val="baseline"/>
      <w:rPr>
        <w:rFonts w:eastAsia="Times New Roman"/>
        <w:i/>
        <w:iCs/>
        <w:kern w:val="2"/>
        <w:sz w:val="18"/>
        <w:szCs w:val="18"/>
        <w:lang w:eastAsia="zh-CN" w:bidi="hi-IN"/>
      </w:rPr>
    </w:pPr>
    <w:r>
      <w:rPr>
        <w:noProof/>
        <w:lang w:eastAsia="pl-PL"/>
      </w:rPr>
      <w:drawing>
        <wp:inline distT="0" distB="0" distL="0" distR="0" wp14:anchorId="426C13B9" wp14:editId="473D800A">
          <wp:extent cx="5761355" cy="443865"/>
          <wp:effectExtent l="19050" t="0" r="0" b="0"/>
          <wp:docPr id="108789353" name="Obraz 108789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alpha val="0"/>
                    </a:srgbClr>
                  </a:solidFill>
                  <a:ln w="9525">
                    <a:noFill/>
                    <a:miter lim="800000"/>
                    <a:headEnd/>
                    <a:tailEnd/>
                  </a:ln>
                </pic:spPr>
              </pic:pic>
            </a:graphicData>
          </a:graphic>
        </wp:inline>
      </w:drawing>
    </w:r>
  </w:p>
  <w:p w14:paraId="5BFA994A" w14:textId="77777777" w:rsidR="00D21C11" w:rsidRDefault="00D21C11">
    <w:pPr>
      <w:jc w:val="center"/>
      <w:textAlignment w:val="baseline"/>
      <w:rPr>
        <w:rFonts w:eastAsia="Times New Roman"/>
        <w:i/>
        <w:iCs/>
        <w:kern w:val="2"/>
        <w:sz w:val="18"/>
        <w:szCs w:val="18"/>
        <w:lang w:eastAsia="zh-CN" w:bidi="hi-IN"/>
      </w:rPr>
    </w:pPr>
  </w:p>
  <w:p w14:paraId="37D7A292" w14:textId="77777777" w:rsidR="00D21C11" w:rsidRDefault="00D21C11" w:rsidP="00BA4780">
    <w:pPr>
      <w:pStyle w:val="Tekstpodstawowy"/>
      <w:spacing w:line="12" w:lineRule="auto"/>
      <w:jc w:val="center"/>
    </w:pPr>
    <w:r>
      <w:rPr>
        <w:noProof/>
        <w:lang w:eastAsia="pl-PL"/>
      </w:rPr>
      <mc:AlternateContent>
        <mc:Choice Requires="wps">
          <w:drawing>
            <wp:anchor distT="0" distB="0" distL="114300" distR="114300" simplePos="0" relativeHeight="251691008" behindDoc="0" locked="0" layoutInCell="1" allowOverlap="1" wp14:anchorId="1D65E5B0" wp14:editId="6929538C">
              <wp:simplePos x="0" y="0"/>
              <wp:positionH relativeFrom="column">
                <wp:posOffset>0</wp:posOffset>
              </wp:positionH>
              <wp:positionV relativeFrom="paragraph">
                <wp:posOffset>0</wp:posOffset>
              </wp:positionV>
              <wp:extent cx="635000" cy="635000"/>
              <wp:effectExtent l="9525" t="9525" r="0" b="0"/>
              <wp:wrapNone/>
              <wp:docPr id="18" name="AutoShape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0CAA5695"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5E5B0" id="AutoShape 36" o:spid="_x0000_s1046" style="position:absolute;left:0;text-align:left;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" adj="-11796480,,5400" path="m,l,,,,,xe">
              <v:stroke joinstyle="miter"/>
              <v:formulas/>
              <v:path o:connecttype="custom" o:connectlocs="635000,317500;317500,635000;0,317500;317500,0" o:connectangles="0,90,180,270" textboxrect="3163,3163,18437,18437"/>
              <o:lock v:ext="edit" selection="t"/>
              <v:textbox>
                <w:txbxContent>
                  <w:p w14:paraId="0CAA5695"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8480" behindDoc="1" locked="0" layoutInCell="0" allowOverlap="1" wp14:anchorId="71770E0E" wp14:editId="7F631403">
              <wp:simplePos x="0" y="0"/>
              <wp:positionH relativeFrom="page">
                <wp:posOffset>804545</wp:posOffset>
              </wp:positionH>
              <wp:positionV relativeFrom="page">
                <wp:posOffset>1058545</wp:posOffset>
              </wp:positionV>
              <wp:extent cx="5953760" cy="280035"/>
              <wp:effectExtent l="4445" t="1270" r="4445" b="4445"/>
              <wp:wrapNone/>
              <wp:docPr id="17" name="Textbox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280035"/>
                      </a:xfrm>
                      <a:custGeom>
                        <a:avLst/>
                        <a:gdLst>
                          <a:gd name="G0" fmla="*/ 9377 1 2"/>
                          <a:gd name="G1" fmla="*/ 442 1 2"/>
                          <a:gd name="G2" fmla="+- 442 0 0"/>
                          <a:gd name="G3" fmla="+- 9377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73782361" id="Textbox 26" o:spid="_x0000_s1026" style="position:absolute;margin-left:63.35pt;margin-top:83.35pt;width:468.8pt;height:22.0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953760,28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" o:allowincell="f" path="m,l,,,,,xe" filled="f" stroked="f" strokecolor="#3465a4">
              <v:path o:connecttype="custom" o:connectlocs="5953760,140018;2976880,280035;0,140018;2976880,0" o:connectangles="0,90,180,270" textboxrect="0,0,5953760,280035"/>
              <w10:wrap anchorx="page" anchory="page"/>
            </v:shape>
          </w:pict>
        </mc:Fallback>
      </mc:AlternateContent>
    </w:r>
    <w:r>
      <w:rPr>
        <w:noProof/>
        <w:lang w:eastAsia="pl-PL"/>
      </w:rPr>
      <mc:AlternateContent>
        <mc:Choice Requires="wps">
          <w:drawing>
            <wp:anchor distT="0" distB="0" distL="114300" distR="114300" simplePos="0" relativeHeight="251692032" behindDoc="0" locked="0" layoutInCell="1" allowOverlap="1" wp14:anchorId="1703AAB5" wp14:editId="02B89FB9">
              <wp:simplePos x="0" y="0"/>
              <wp:positionH relativeFrom="column">
                <wp:posOffset>0</wp:posOffset>
              </wp:positionH>
              <wp:positionV relativeFrom="paragraph">
                <wp:posOffset>0</wp:posOffset>
              </wp:positionV>
              <wp:extent cx="635000" cy="635000"/>
              <wp:effectExtent l="9525" t="9525" r="0" b="0"/>
              <wp:wrapNone/>
              <wp:docPr id="16" name="AutoShape 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06376797"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3AAB5" id="AutoShape 35" o:spid="_x0000_s1047" style="position:absolute;left:0;text-align:left;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p06AIAAMA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7pvhk/Sf1jp/wI4b3Z1RnH0QpTZ/&#10;KGlxQjNqf2+ZEZTILwp34jyZzfwIBGY2P52AMWPJeixhisNVRh3FLnjy2oGDybYx1aZEpCTAofQV&#10;bktR+RsQUu6y6hmcydCP/qT7Ozzmg9bjH8/yLwA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DnUnp06AIAAMA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06376797"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9504" behindDoc="1" locked="0" layoutInCell="0" allowOverlap="1" wp14:anchorId="7FD437FF" wp14:editId="0B752FE6">
              <wp:simplePos x="0" y="0"/>
              <wp:positionH relativeFrom="page">
                <wp:posOffset>4090670</wp:posOffset>
              </wp:positionH>
              <wp:positionV relativeFrom="page">
                <wp:posOffset>1480820</wp:posOffset>
              </wp:positionV>
              <wp:extent cx="2943225" cy="152400"/>
              <wp:effectExtent l="4445" t="4445" r="0" b="0"/>
              <wp:wrapNone/>
              <wp:docPr id="15" name="Textbox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152400"/>
                      </a:xfrm>
                      <a:custGeom>
                        <a:avLst/>
                        <a:gdLst>
                          <a:gd name="G0" fmla="*/ 4636 1 2"/>
                          <a:gd name="G1" fmla="*/ 241 1 2"/>
                          <a:gd name="G2" fmla="+- 241 0 0"/>
                          <a:gd name="G3" fmla="+- 4636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522CB5FC" id="Textbox 27" o:spid="_x0000_s1026" style="position:absolute;margin-left:322.1pt;margin-top:116.6pt;width:231.75pt;height:12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943225,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" o:allowincell="f" path="m,l,,,,,xe" filled="f" stroked="f" strokecolor="#3465a4">
              <v:path o:connecttype="custom" o:connectlocs="2943225,76200;1471613,152400;0,76200;1471613,0" o:connectangles="0,90,180,270" textboxrect="0,0,2943225,152400"/>
              <w10:wrap anchorx="page" anchory="page"/>
            </v:shape>
          </w:pict>
        </mc:Fallback>
      </mc:AlternateContent>
    </w:r>
    <w:r>
      <w:rPr>
        <w:noProof/>
        <w:lang w:eastAsia="pl-PL"/>
      </w:rPr>
      <mc:AlternateContent>
        <mc:Choice Requires="wps">
          <w:drawing>
            <wp:anchor distT="72390" distB="72390" distL="0" distR="0" simplePos="0" relativeHeight="251670528" behindDoc="0" locked="0" layoutInCell="0" allowOverlap="1" wp14:anchorId="29BB3125" wp14:editId="0D5920D3">
              <wp:simplePos x="0" y="0"/>
              <wp:positionH relativeFrom="page">
                <wp:posOffset>4090670</wp:posOffset>
              </wp:positionH>
              <wp:positionV relativeFrom="page">
                <wp:posOffset>1480820</wp:posOffset>
              </wp:positionV>
              <wp:extent cx="2943860" cy="153035"/>
              <wp:effectExtent l="4445" t="4445" r="4445" b="4445"/>
              <wp:wrapNone/>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860"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6FF00" w14:textId="77777777" w:rsidR="00D21C11" w:rsidRPr="00963A84" w:rsidRDefault="00D21C11" w:rsidP="00963A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B3125" id="_x0000_t202" coordsize="21600,21600" o:spt="202" path="m,l,21600r21600,l21600,xe">
              <v:stroke joinstyle="miter"/>
              <v:path gradientshapeok="t" o:connecttype="rect"/>
            </v:shapetype>
            <v:shape id="Text Box 20" o:spid="_x0000_s1048" type="#_x0000_t202" style="position:absolute;left:0;text-align:left;margin-left:322.1pt;margin-top:116.6pt;width:231.8pt;height:12.05pt;z-index:251670528;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" o:allowincell="f" stroked="f">
              <v:fill opacity="0"/>
              <v:textbox inset="0,0,0,0">
                <w:txbxContent>
                  <w:p w14:paraId="55C6FF00" w14:textId="77777777" w:rsidR="00D21C11" w:rsidRPr="00963A84" w:rsidRDefault="00D21C11" w:rsidP="00963A84"/>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762C7" w14:textId="77777777" w:rsidR="00D21C11" w:rsidRDefault="00D21C1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3A38D" w14:textId="77777777" w:rsidR="00817AB3" w:rsidRDefault="00817AB3">
    <w:pPr>
      <w:jc w:val="center"/>
      <w:textAlignment w:val="baseline"/>
      <w:rPr>
        <w:rFonts w:eastAsia="Times New Roman"/>
        <w:i/>
        <w:iCs/>
        <w:kern w:val="2"/>
        <w:sz w:val="18"/>
        <w:szCs w:val="18"/>
        <w:lang w:eastAsia="zh-CN" w:bidi="hi-IN"/>
      </w:rPr>
    </w:pPr>
  </w:p>
  <w:p w14:paraId="68F606E7" w14:textId="77777777" w:rsidR="00817AB3" w:rsidRDefault="00817AB3">
    <w:pPr>
      <w:jc w:val="center"/>
      <w:textAlignment w:val="baseline"/>
      <w:rPr>
        <w:rFonts w:eastAsia="Times New Roman"/>
        <w:i/>
        <w:iCs/>
        <w:kern w:val="2"/>
        <w:sz w:val="18"/>
        <w:szCs w:val="18"/>
        <w:lang w:eastAsia="zh-CN" w:bidi="hi-IN"/>
      </w:rPr>
    </w:pPr>
  </w:p>
  <w:p w14:paraId="4173ABFA" w14:textId="77777777" w:rsidR="00817AB3" w:rsidRDefault="00817AB3">
    <w:pPr>
      <w:jc w:val="center"/>
      <w:textAlignment w:val="baseline"/>
      <w:rPr>
        <w:rFonts w:eastAsia="Times New Roman"/>
        <w:i/>
        <w:iCs/>
        <w:kern w:val="2"/>
        <w:sz w:val="18"/>
        <w:szCs w:val="18"/>
        <w:lang w:eastAsia="zh-CN" w:bidi="hi-IN"/>
      </w:rPr>
    </w:pPr>
    <w:r>
      <w:rPr>
        <w:noProof/>
        <w:lang w:eastAsia="pl-PL"/>
      </w:rPr>
      <w:drawing>
        <wp:inline distT="0" distB="0" distL="0" distR="0" wp14:anchorId="4B3CA50B" wp14:editId="70946D89">
          <wp:extent cx="5761355" cy="443865"/>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alpha val="0"/>
                    </a:srgbClr>
                  </a:solidFill>
                  <a:ln w="9525">
                    <a:noFill/>
                    <a:miter lim="800000"/>
                    <a:headEnd/>
                    <a:tailEnd/>
                  </a:ln>
                </pic:spPr>
              </pic:pic>
            </a:graphicData>
          </a:graphic>
        </wp:inline>
      </w:drawing>
    </w:r>
  </w:p>
  <w:p w14:paraId="0D996A6B" w14:textId="77777777" w:rsidR="00817AB3" w:rsidRDefault="00817AB3">
    <w:pPr>
      <w:textAlignment w:val="baseline"/>
      <w:rPr>
        <w:rFonts w:eastAsia="Times New Roman"/>
        <w:i/>
        <w:iCs/>
        <w:kern w:val="2"/>
        <w:sz w:val="18"/>
        <w:szCs w:val="18"/>
        <w:lang w:eastAsia="zh-CN" w:bidi="hi-IN"/>
      </w:rPr>
    </w:pPr>
  </w:p>
  <w:p w14:paraId="5194411E" w14:textId="77777777" w:rsidR="00817AB3" w:rsidRDefault="00817AB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8045C" w14:textId="77777777" w:rsidR="00D21C11" w:rsidRDefault="00D21C1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9C75" w14:textId="77777777" w:rsidR="00D21C11" w:rsidRDefault="00D21C11">
    <w:pPr>
      <w:jc w:val="center"/>
      <w:textAlignment w:val="baseline"/>
      <w:rPr>
        <w:rFonts w:eastAsia="Times New Roman"/>
        <w:i/>
        <w:iCs/>
        <w:kern w:val="2"/>
        <w:sz w:val="18"/>
        <w:szCs w:val="18"/>
        <w:lang w:eastAsia="zh-CN" w:bidi="hi-IN"/>
      </w:rPr>
    </w:pPr>
  </w:p>
  <w:p w14:paraId="3C882832" w14:textId="77777777" w:rsidR="00D21C11" w:rsidRDefault="00D21C11">
    <w:pPr>
      <w:jc w:val="center"/>
      <w:textAlignment w:val="baseline"/>
      <w:rPr>
        <w:rFonts w:eastAsia="Times New Roman"/>
        <w:i/>
        <w:iCs/>
        <w:kern w:val="2"/>
        <w:sz w:val="18"/>
        <w:szCs w:val="18"/>
        <w:lang w:eastAsia="zh-CN" w:bidi="hi-IN"/>
      </w:rPr>
    </w:pPr>
  </w:p>
  <w:p w14:paraId="4E7ACB06" w14:textId="77777777" w:rsidR="00D21C11" w:rsidRDefault="00D21C11">
    <w:pPr>
      <w:jc w:val="center"/>
      <w:textAlignment w:val="baseline"/>
      <w:rPr>
        <w:rFonts w:eastAsia="Times New Roman"/>
        <w:i/>
        <w:iCs/>
        <w:kern w:val="2"/>
        <w:sz w:val="18"/>
        <w:szCs w:val="18"/>
        <w:lang w:eastAsia="zh-CN" w:bidi="hi-IN"/>
      </w:rPr>
    </w:pPr>
  </w:p>
  <w:p w14:paraId="57CB7C3F" w14:textId="77777777" w:rsidR="00D21C11" w:rsidRPr="002942FF" w:rsidRDefault="00D21C11" w:rsidP="002942FF">
    <w:pPr>
      <w:tabs>
        <w:tab w:val="left" w:pos="284"/>
      </w:tabs>
      <w:spacing w:line="276" w:lineRule="auto"/>
      <w:jc w:val="right"/>
      <w:rPr>
        <w:i/>
        <w:spacing w:val="-7"/>
        <w:sz w:val="18"/>
        <w:szCs w:val="18"/>
      </w:rPr>
    </w:pPr>
    <w:r>
      <w:rPr>
        <w:rFonts w:eastAsia="Times New Roman"/>
        <w:i/>
        <w:iCs/>
        <w:kern w:val="2"/>
        <w:sz w:val="18"/>
        <w:szCs w:val="18"/>
        <w:lang w:eastAsia="zh-CN" w:bidi="hi-IN"/>
      </w:rPr>
      <w:tab/>
    </w:r>
  </w:p>
  <w:p w14:paraId="346A5946" w14:textId="77777777" w:rsidR="00D21C11" w:rsidRDefault="00D21C11" w:rsidP="002942FF">
    <w:pPr>
      <w:tabs>
        <w:tab w:val="left" w:pos="7656"/>
      </w:tabs>
      <w:textAlignment w:val="baseline"/>
      <w:rPr>
        <w:rFonts w:eastAsia="Times New Roman"/>
        <w:i/>
        <w:iCs/>
        <w:kern w:val="2"/>
        <w:sz w:val="18"/>
        <w:szCs w:val="18"/>
        <w:lang w:eastAsia="zh-CN" w:bidi="hi-IN"/>
      </w:rPr>
    </w:pPr>
  </w:p>
  <w:p w14:paraId="6EEFAAD8" w14:textId="77777777" w:rsidR="00D21C11" w:rsidRDefault="00D21C11">
    <w:pPr>
      <w:pStyle w:val="Tekstpodstawowy"/>
      <w:spacing w:line="12" w:lineRule="auto"/>
    </w:pPr>
    <w:r>
      <w:rPr>
        <w:noProof/>
        <w:lang w:eastAsia="pl-PL"/>
      </w:rPr>
      <mc:AlternateContent>
        <mc:Choice Requires="wps">
          <w:drawing>
            <wp:anchor distT="0" distB="0" distL="114300" distR="114300" simplePos="0" relativeHeight="251682816" behindDoc="0" locked="0" layoutInCell="1" allowOverlap="1" wp14:anchorId="3F380FFE" wp14:editId="64CA5C23">
              <wp:simplePos x="0" y="0"/>
              <wp:positionH relativeFrom="column">
                <wp:posOffset>0</wp:posOffset>
              </wp:positionH>
              <wp:positionV relativeFrom="paragraph">
                <wp:posOffset>0</wp:posOffset>
              </wp:positionV>
              <wp:extent cx="635000" cy="635000"/>
              <wp:effectExtent l="9525" t="9525" r="0" b="0"/>
              <wp:wrapNone/>
              <wp:docPr id="39" name="AutoShape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C5B11" id="AutoShape 44"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wP3AIAAK0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" path="m,l,,,,,xe">
              <v:stroke joinstyle="miter"/>
              <v:path o:connecttype="custom" o:connectlocs="635000,317500;317500,635000;0,317500;317500,0" o:connectangles="0,90,180,270" textboxrect="3163,3163,18437,18437"/>
              <o:lock v:ext="edit" selection="t"/>
            </v:shape>
          </w:pict>
        </mc:Fallback>
      </mc:AlternateContent>
    </w:r>
    <w:r>
      <w:rPr>
        <w:noProof/>
        <w:lang w:eastAsia="pl-PL"/>
      </w:rPr>
      <mc:AlternateContent>
        <mc:Choice Requires="wps">
          <w:drawing>
            <wp:anchor distT="0" distB="0" distL="114300" distR="114300" simplePos="0" relativeHeight="251675648" behindDoc="1" locked="0" layoutInCell="0" allowOverlap="1" wp14:anchorId="423D94E3" wp14:editId="4F85B110">
              <wp:simplePos x="0" y="0"/>
              <wp:positionH relativeFrom="page">
                <wp:posOffset>262255</wp:posOffset>
              </wp:positionH>
              <wp:positionV relativeFrom="page">
                <wp:posOffset>182880</wp:posOffset>
              </wp:positionV>
              <wp:extent cx="7012940" cy="485140"/>
              <wp:effectExtent l="0" t="1905" r="1905" b="0"/>
              <wp:wrapNone/>
              <wp:docPr id="38" name="Textbox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2940" cy="485140"/>
                      </a:xfrm>
                      <a:custGeom>
                        <a:avLst/>
                        <a:gdLst>
                          <a:gd name="G0" fmla="*/ 11045 1 2"/>
                          <a:gd name="G1" fmla="*/ 765 1 2"/>
                          <a:gd name="G2" fmla="+- 765 0 0"/>
                          <a:gd name="G3" fmla="+- 11045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C3BF19" id="Textbox 4" o:spid="_x0000_s1026" style="position:absolute;margin-left:20.65pt;margin-top:14.4pt;width:552.2pt;height:38.2pt;z-index:-2516408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7012940,48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" o:allowincell="f" path="m,l,,,,,xe" filled="f" stroked="f" strokecolor="#3465a4">
              <v:path o:connecttype="custom" o:connectlocs="7012940,242570;3506470,485140;0,242570;3506470,0" o:connectangles="0,90,180,270" textboxrect="0,0,7012940,485140"/>
              <w10:wrap anchorx="page" anchory="page"/>
            </v:shape>
          </w:pict>
        </mc:Fallback>
      </mc:AlternateContent>
    </w:r>
    <w:r>
      <w:rPr>
        <w:noProof/>
        <w:lang w:eastAsia="pl-PL"/>
      </w:rPr>
      <mc:AlternateContent>
        <mc:Choice Requires="wps">
          <w:drawing>
            <wp:anchor distT="72390" distB="72390" distL="0" distR="0" simplePos="0" relativeHeight="251676672" behindDoc="0" locked="0" layoutInCell="0" allowOverlap="1" wp14:anchorId="56E6A288" wp14:editId="68F60E93">
              <wp:simplePos x="0" y="0"/>
              <wp:positionH relativeFrom="page">
                <wp:posOffset>262255</wp:posOffset>
              </wp:positionH>
              <wp:positionV relativeFrom="page">
                <wp:posOffset>182880</wp:posOffset>
              </wp:positionV>
              <wp:extent cx="7013575" cy="485775"/>
              <wp:effectExtent l="5080" t="1905" r="1270" b="7620"/>
              <wp:wrapNone/>
              <wp:docPr id="3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485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BA8064" w14:textId="77777777" w:rsidR="00D21C11" w:rsidRDefault="00D21C11">
                          <w:pPr>
                            <w:pStyle w:val="Zawartoramki"/>
                            <w:spacing w:before="1"/>
                            <w:ind w:left="2"/>
                            <w:jc w:val="center"/>
                          </w:pPr>
                          <w:r>
                            <w:rPr>
                              <w:noProof/>
                              <w:lang w:eastAsia="pl-PL"/>
                            </w:rPr>
                            <w:drawing>
                              <wp:inline distT="0" distB="0" distL="0" distR="0" wp14:anchorId="753E7D27" wp14:editId="79543022">
                                <wp:extent cx="5761355" cy="443865"/>
                                <wp:effectExtent l="19050" t="0" r="0" b="0"/>
                                <wp:docPr id="1899405548" name="Obraz 1899405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solid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6A288" id="_x0000_t202" coordsize="21600,21600" o:spt="202" path="m,l,21600r21600,l21600,xe">
              <v:stroke joinstyle="miter"/>
              <v:path gradientshapeok="t" o:connecttype="rect"/>
            </v:shapetype>
            <v:shape id="Text Box 28" o:spid="_x0000_s1029" type="#_x0000_t202" style="position:absolute;margin-left:20.65pt;margin-top:14.4pt;width:552.25pt;height:38.25pt;z-index:251676672;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" o:allowincell="f" stroked="f">
              <v:fill opacity="0"/>
              <v:textbox inset="0,0,0,0">
                <w:txbxContent>
                  <w:p w14:paraId="3CBA8064" w14:textId="77777777" w:rsidR="00D21C11" w:rsidRDefault="00D21C11">
                    <w:pPr>
                      <w:pStyle w:val="Zawartoramki"/>
                      <w:spacing w:before="1"/>
                      <w:ind w:left="2"/>
                      <w:jc w:val="center"/>
                    </w:pPr>
                    <w:r>
                      <w:rPr>
                        <w:noProof/>
                        <w:lang w:eastAsia="pl-PL"/>
                      </w:rPr>
                      <w:drawing>
                        <wp:inline distT="0" distB="0" distL="0" distR="0" wp14:anchorId="753E7D27" wp14:editId="79543022">
                          <wp:extent cx="5761355" cy="443865"/>
                          <wp:effectExtent l="19050" t="0" r="0" b="0"/>
                          <wp:docPr id="1899405548" name="Obraz 1899405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solidFill>
                                  <a:ln w="9525">
                                    <a:noFill/>
                                    <a:miter lim="800000"/>
                                    <a:headEnd/>
                                    <a:tailEnd/>
                                  </a:ln>
                                </pic:spPr>
                              </pic:pic>
                            </a:graphicData>
                          </a:graphic>
                        </wp:inline>
                      </w:drawing>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ECFA0" w14:textId="77777777" w:rsidR="00D21C11" w:rsidRDefault="00D21C1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B69BD" w14:textId="77777777" w:rsidR="00D21C11" w:rsidRDefault="00D21C1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5B5E4" w14:textId="77777777" w:rsidR="00D21C11" w:rsidRDefault="00D21C11">
    <w:pPr>
      <w:jc w:val="center"/>
      <w:textAlignment w:val="baseline"/>
      <w:rPr>
        <w:rFonts w:eastAsia="Times New Roman"/>
        <w:i/>
        <w:iCs/>
        <w:kern w:val="2"/>
        <w:sz w:val="18"/>
        <w:szCs w:val="18"/>
        <w:lang w:eastAsia="zh-CN" w:bidi="hi-IN"/>
      </w:rPr>
    </w:pPr>
  </w:p>
  <w:p w14:paraId="597FF386" w14:textId="77777777" w:rsidR="00D21C11" w:rsidRDefault="00D21C11">
    <w:pPr>
      <w:jc w:val="center"/>
      <w:textAlignment w:val="baseline"/>
      <w:rPr>
        <w:rFonts w:eastAsia="Times New Roman"/>
        <w:i/>
        <w:iCs/>
        <w:kern w:val="2"/>
        <w:sz w:val="18"/>
        <w:szCs w:val="18"/>
        <w:lang w:eastAsia="zh-CN" w:bidi="hi-IN"/>
      </w:rPr>
    </w:pPr>
    <w:r>
      <w:rPr>
        <w:noProof/>
        <w:lang w:eastAsia="pl-PL"/>
      </w:rPr>
      <w:drawing>
        <wp:inline distT="0" distB="0" distL="0" distR="0" wp14:anchorId="050CA1CF" wp14:editId="50A83D64">
          <wp:extent cx="5761355" cy="443865"/>
          <wp:effectExtent l="19050" t="0" r="0" b="0"/>
          <wp:docPr id="1487047751" name="Obraz 1487047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alpha val="0"/>
                    </a:srgbClr>
                  </a:solidFill>
                  <a:ln w="9525">
                    <a:noFill/>
                    <a:miter lim="800000"/>
                    <a:headEnd/>
                    <a:tailEnd/>
                  </a:ln>
                </pic:spPr>
              </pic:pic>
            </a:graphicData>
          </a:graphic>
        </wp:inline>
      </w:drawing>
    </w:r>
  </w:p>
  <w:p w14:paraId="1CAE33B9" w14:textId="77777777" w:rsidR="00D21C11" w:rsidRDefault="00D21C11">
    <w:pPr>
      <w:textAlignment w:val="baseline"/>
      <w:rPr>
        <w:rFonts w:eastAsia="Times New Roman"/>
        <w:i/>
        <w:iCs/>
        <w:kern w:val="2"/>
        <w:sz w:val="18"/>
        <w:szCs w:val="18"/>
        <w:lang w:eastAsia="zh-CN" w:bidi="hi-IN"/>
      </w:rPr>
    </w:pPr>
  </w:p>
  <w:p w14:paraId="62030417" w14:textId="77777777" w:rsidR="00D21C11" w:rsidRDefault="00D21C11">
    <w:pPr>
      <w:textAlignment w:val="baseline"/>
      <w:rPr>
        <w:rFonts w:eastAsia="Times New Roman"/>
        <w:i/>
        <w:iCs/>
        <w:kern w:val="2"/>
        <w:sz w:val="18"/>
        <w:szCs w:val="18"/>
        <w:lang w:eastAsia="zh-CN" w:bidi="hi-IN"/>
      </w:rPr>
    </w:pPr>
  </w:p>
  <w:p w14:paraId="28C0D5ED" w14:textId="77777777" w:rsidR="00D21C11" w:rsidRDefault="00D21C11" w:rsidP="00B32087">
    <w:pPr>
      <w:pStyle w:val="Tekstpodstawowy"/>
      <w:spacing w:line="12" w:lineRule="auto"/>
      <w:jc w:val="center"/>
    </w:pPr>
    <w:r>
      <w:rPr>
        <w:noProof/>
        <w:lang w:eastAsia="pl-PL"/>
      </w:rPr>
      <mc:AlternateContent>
        <mc:Choice Requires="wps">
          <w:drawing>
            <wp:anchor distT="0" distB="0" distL="114300" distR="114300" simplePos="0" relativeHeight="251684864" behindDoc="0" locked="0" layoutInCell="1" allowOverlap="1" wp14:anchorId="61481232" wp14:editId="24EF0572">
              <wp:simplePos x="0" y="0"/>
              <wp:positionH relativeFrom="column">
                <wp:posOffset>0</wp:posOffset>
              </wp:positionH>
              <wp:positionV relativeFrom="paragraph">
                <wp:posOffset>0</wp:posOffset>
              </wp:positionV>
              <wp:extent cx="635000" cy="635000"/>
              <wp:effectExtent l="9525" t="9525" r="0" b="0"/>
              <wp:wrapNone/>
              <wp:docPr id="33" name="AutoShape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84D11" id="AutoShape 42"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wP3AIAAK0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" path="m,l,,,,,xe">
              <v:stroke joinstyle="miter"/>
              <v:path o:connecttype="custom" o:connectlocs="635000,317500;317500,635000;0,317500;317500,0" o:connectangles="0,90,180,270" textboxrect="3163,3163,18437,18437"/>
              <o:lock v:ext="edit" selection="t"/>
            </v:shape>
          </w:pict>
        </mc:Fallback>
      </mc:AlternateContent>
    </w:r>
    <w:r>
      <w:rPr>
        <w:noProof/>
        <w:lang w:eastAsia="pl-PL"/>
      </w:rPr>
      <mc:AlternateContent>
        <mc:Choice Requires="wps">
          <w:drawing>
            <wp:anchor distT="0" distB="0" distL="114300" distR="114300" simplePos="0" relativeHeight="251659264" behindDoc="1" locked="0" layoutInCell="0" allowOverlap="1" wp14:anchorId="00B0B4DE" wp14:editId="161762F2">
              <wp:simplePos x="0" y="0"/>
              <wp:positionH relativeFrom="page">
                <wp:posOffset>804545</wp:posOffset>
              </wp:positionH>
              <wp:positionV relativeFrom="page">
                <wp:posOffset>1058545</wp:posOffset>
              </wp:positionV>
              <wp:extent cx="5953760" cy="280035"/>
              <wp:effectExtent l="4445" t="1270" r="4445" b="4445"/>
              <wp:wrapNone/>
              <wp:docPr id="3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760" cy="280035"/>
                      </a:xfrm>
                      <a:custGeom>
                        <a:avLst/>
                        <a:gdLst>
                          <a:gd name="G0" fmla="*/ 9377 1 2"/>
                          <a:gd name="G1" fmla="*/ 442 1 2"/>
                          <a:gd name="G2" fmla="+- 442 0 0"/>
                          <a:gd name="G3" fmla="+- 9377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CB247E" id="Textbox 10" o:spid="_x0000_s1026" style="position:absolute;margin-left:63.35pt;margin-top:83.35pt;width:468.8pt;height:22.05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5953760,28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" o:allowincell="f" path="m,l,,,,,xe" filled="f" stroked="f" strokecolor="#3465a4">
              <v:path o:connecttype="custom" o:connectlocs="5953760,140018;2976880,280035;0,140018;2976880,0" o:connectangles="0,90,180,270" textboxrect="0,0,5953760,280035"/>
              <w10:wrap anchorx="page" anchory="page"/>
            </v:shape>
          </w:pict>
        </mc:Fallback>
      </mc:AlternateContent>
    </w:r>
    <w:r>
      <w:rPr>
        <w:noProof/>
        <w:lang w:eastAsia="pl-PL"/>
      </w:rPr>
      <mc:AlternateContent>
        <mc:Choice Requires="wps">
          <w:drawing>
            <wp:anchor distT="0" distB="0" distL="114300" distR="114300" simplePos="0" relativeHeight="251685888" behindDoc="0" locked="0" layoutInCell="1" allowOverlap="1" wp14:anchorId="1A3B9D88" wp14:editId="7C17318C">
              <wp:simplePos x="0" y="0"/>
              <wp:positionH relativeFrom="column">
                <wp:posOffset>0</wp:posOffset>
              </wp:positionH>
              <wp:positionV relativeFrom="paragraph">
                <wp:posOffset>0</wp:posOffset>
              </wp:positionV>
              <wp:extent cx="635000" cy="635000"/>
              <wp:effectExtent l="9525" t="9525" r="0" b="0"/>
              <wp:wrapNone/>
              <wp:docPr id="31" name="AutoShape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txbx>
                      <w:txbxContent>
                        <w:p w14:paraId="54EAF594" w14:textId="77777777" w:rsidR="00D21C11" w:rsidRDefault="00D21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B9D88" id="AutoShape 41" o:spid="_x0000_s1031" style="position:absolute;left:0;text-align:left;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MnA6AIAAL8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" adj="-11796480,,5400" path="m,l,,,,,xe">
              <v:stroke joinstyle="miter"/>
              <v:formulas/>
              <v:path o:connecttype="custom" o:connectlocs="635000,317500;317500,635000;0,317500;317500,0" o:connectangles="0,90,180,270" textboxrect="3163,3163,18437,18437"/>
              <o:lock v:ext="edit" selection="t"/>
              <v:textbox>
                <w:txbxContent>
                  <w:p w14:paraId="54EAF594" w14:textId="77777777" w:rsidR="00D21C11" w:rsidRDefault="00D21C11"/>
                </w:txbxContent>
              </v:textbox>
            </v:shape>
          </w:pict>
        </mc:Fallback>
      </mc:AlternateContent>
    </w:r>
    <w:r>
      <w:rPr>
        <w:noProof/>
        <w:lang w:eastAsia="pl-PL"/>
      </w:rPr>
      <mc:AlternateContent>
        <mc:Choice Requires="wps">
          <w:drawing>
            <wp:anchor distT="0" distB="0" distL="114300" distR="114300" simplePos="0" relativeHeight="251660288" behindDoc="1" locked="0" layoutInCell="0" allowOverlap="1" wp14:anchorId="20D4C6D4" wp14:editId="1DDC71BC">
              <wp:simplePos x="0" y="0"/>
              <wp:positionH relativeFrom="page">
                <wp:posOffset>4090670</wp:posOffset>
              </wp:positionH>
              <wp:positionV relativeFrom="page">
                <wp:posOffset>1480820</wp:posOffset>
              </wp:positionV>
              <wp:extent cx="2943225" cy="152400"/>
              <wp:effectExtent l="4445" t="4445" r="0" b="0"/>
              <wp:wrapNone/>
              <wp:docPr id="30" name="Textbox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152400"/>
                      </a:xfrm>
                      <a:custGeom>
                        <a:avLst/>
                        <a:gdLst>
                          <a:gd name="G0" fmla="*/ 4636 1 2"/>
                          <a:gd name="G1" fmla="*/ 241 1 2"/>
                          <a:gd name="G2" fmla="+- 241 0 0"/>
                          <a:gd name="G3" fmla="+- 4636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61AA1A94" id="Textbox 11" o:spid="_x0000_s1026" style="position:absolute;margin-left:322.1pt;margin-top:116.6pt;width:231.7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943225,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" o:allowincell="f" path="m,l,,,,,xe" filled="f" stroked="f" strokecolor="#3465a4">
              <v:path o:connecttype="custom" o:connectlocs="2943225,76200;1471613,152400;0,76200;1471613,0" o:connectangles="0,90,180,270" textboxrect="0,0,2943225,152400"/>
              <w10:wrap anchorx="page" anchory="page"/>
            </v:shape>
          </w:pict>
        </mc:Fallback>
      </mc:AlternateContent>
    </w:r>
    <w:r>
      <w:rPr>
        <w:noProof/>
        <w:lang w:eastAsia="pl-PL"/>
      </w:rPr>
      <mc:AlternateContent>
        <mc:Choice Requires="wps">
          <w:drawing>
            <wp:anchor distT="72390" distB="72390" distL="0" distR="0" simplePos="0" relativeHeight="251661312" behindDoc="0" locked="0" layoutInCell="0" allowOverlap="1" wp14:anchorId="2D03EE0C" wp14:editId="0AD01768">
              <wp:simplePos x="0" y="0"/>
              <wp:positionH relativeFrom="page">
                <wp:posOffset>4090670</wp:posOffset>
              </wp:positionH>
              <wp:positionV relativeFrom="page">
                <wp:posOffset>1480820</wp:posOffset>
              </wp:positionV>
              <wp:extent cx="2943860" cy="153035"/>
              <wp:effectExtent l="4445" t="4445" r="4445" b="4445"/>
              <wp:wrapNone/>
              <wp:docPr id="2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860"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D490C" w14:textId="77777777" w:rsidR="00D21C11" w:rsidRPr="00963A84" w:rsidRDefault="00D21C11" w:rsidP="00963A8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03EE0C" id="_x0000_t202" coordsize="21600,21600" o:spt="202" path="m,l,21600r21600,l21600,xe">
              <v:stroke joinstyle="miter"/>
              <v:path gradientshapeok="t" o:connecttype="rect"/>
            </v:shapetype>
            <v:shape id="Text Box 8" o:spid="_x0000_s1032" type="#_x0000_t202" style="position:absolute;left:0;text-align:left;margin-left:322.1pt;margin-top:116.6pt;width:231.8pt;height:12.05pt;z-index:251661312;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" o:allowincell="f" stroked="f">
              <v:fill opacity="0"/>
              <v:textbox inset="0,0,0,0">
                <w:txbxContent>
                  <w:p w14:paraId="1BFD490C" w14:textId="77777777" w:rsidR="00D21C11" w:rsidRPr="00963A84" w:rsidRDefault="00D21C11" w:rsidP="00963A84"/>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6EDB4" w14:textId="77777777" w:rsidR="00D21C11" w:rsidRDefault="00D21C1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F864A" w14:textId="77777777" w:rsidR="00B31445" w:rsidRDefault="00B31445">
    <w:pPr>
      <w:jc w:val="center"/>
      <w:textAlignment w:val="baseline"/>
      <w:rPr>
        <w:rFonts w:eastAsia="Times New Roman"/>
        <w:i/>
        <w:iCs/>
        <w:kern w:val="2"/>
        <w:sz w:val="18"/>
        <w:szCs w:val="18"/>
        <w:lang w:eastAsia="zh-CN" w:bidi="hi-IN"/>
      </w:rPr>
    </w:pPr>
  </w:p>
  <w:p w14:paraId="7A5FAE14" w14:textId="77777777" w:rsidR="00B31445" w:rsidRDefault="00B31445">
    <w:pPr>
      <w:jc w:val="center"/>
      <w:textAlignment w:val="baseline"/>
      <w:rPr>
        <w:rFonts w:eastAsia="Times New Roman"/>
        <w:i/>
        <w:iCs/>
        <w:kern w:val="2"/>
        <w:sz w:val="18"/>
        <w:szCs w:val="18"/>
        <w:lang w:eastAsia="zh-CN" w:bidi="hi-IN"/>
      </w:rPr>
    </w:pPr>
  </w:p>
  <w:p w14:paraId="43A6365E" w14:textId="77777777" w:rsidR="00B31445" w:rsidRDefault="00B31445">
    <w:pPr>
      <w:pStyle w:val="Tekstpodstawowy"/>
      <w:spacing w:line="12" w:lineRule="auto"/>
    </w:pPr>
    <w:r>
      <w:rPr>
        <w:noProof/>
        <w:lang w:eastAsia="pl-PL"/>
      </w:rPr>
      <mc:AlternateContent>
        <mc:Choice Requires="wps">
          <w:drawing>
            <wp:anchor distT="0" distB="0" distL="114300" distR="114300" simplePos="0" relativeHeight="251697152" behindDoc="0" locked="0" layoutInCell="1" allowOverlap="1" wp14:anchorId="10A5F6A8" wp14:editId="49F43344">
              <wp:simplePos x="0" y="0"/>
              <wp:positionH relativeFrom="column">
                <wp:posOffset>0</wp:posOffset>
              </wp:positionH>
              <wp:positionV relativeFrom="paragraph">
                <wp:posOffset>0</wp:posOffset>
              </wp:positionV>
              <wp:extent cx="635000" cy="635000"/>
              <wp:effectExtent l="9525" t="9525" r="0" b="0"/>
              <wp:wrapNone/>
              <wp:docPr id="2028129105" name="AutoShape 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F622B" id="AutoShape 46"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" path="m,l,,,,,xe">
              <v:stroke joinstyle="miter"/>
              <v:path o:connecttype="custom" o:connectlocs="635000,317500;317500,635000;0,317500;317500,0" o:connectangles="0,90,180,270" textboxrect="3163,3163,18437,18437"/>
              <o:lock v:ext="edit" selection="t"/>
            </v:shape>
          </w:pict>
        </mc:Fallback>
      </mc:AlternateContent>
    </w:r>
    <w:r>
      <w:rPr>
        <w:noProof/>
        <w:lang w:eastAsia="pl-PL"/>
      </w:rPr>
      <mc:AlternateContent>
        <mc:Choice Requires="wps">
          <w:drawing>
            <wp:anchor distT="0" distB="0" distL="114300" distR="114300" simplePos="0" relativeHeight="251695104" behindDoc="1" locked="0" layoutInCell="0" allowOverlap="1" wp14:anchorId="385FA64C" wp14:editId="487B8F58">
              <wp:simplePos x="0" y="0"/>
              <wp:positionH relativeFrom="page">
                <wp:posOffset>262255</wp:posOffset>
              </wp:positionH>
              <wp:positionV relativeFrom="page">
                <wp:posOffset>182880</wp:posOffset>
              </wp:positionV>
              <wp:extent cx="7012940" cy="485140"/>
              <wp:effectExtent l="0" t="1905" r="1905" b="0"/>
              <wp:wrapNone/>
              <wp:docPr id="553669130" name="Textbox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2940" cy="485140"/>
                      </a:xfrm>
                      <a:custGeom>
                        <a:avLst/>
                        <a:gdLst>
                          <a:gd name="G0" fmla="*/ 11045 1 2"/>
                          <a:gd name="G1" fmla="*/ 765 1 2"/>
                          <a:gd name="G2" fmla="+- 765 0 0"/>
                          <a:gd name="G3" fmla="+- 11045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505BE0" id="Textbox 1" o:spid="_x0000_s1026" style="position:absolute;margin-left:20.65pt;margin-top:14.4pt;width:552.2pt;height:38.2pt;z-index:-2516213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7012940,485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" o:allowincell="f" path="m,l,,,,,xe" filled="f" stroked="f" strokecolor="#3465a4">
              <v:path o:connecttype="custom" o:connectlocs="7012940,242570;3506470,485140;0,242570;3506470,0" o:connectangles="0,90,180,270" textboxrect="0,0,7012940,485140"/>
              <w10:wrap anchorx="page" anchory="page"/>
            </v:shape>
          </w:pict>
        </mc:Fallback>
      </mc:AlternateContent>
    </w:r>
    <w:r>
      <w:rPr>
        <w:noProof/>
        <w:lang w:eastAsia="pl-PL"/>
      </w:rPr>
      <mc:AlternateContent>
        <mc:Choice Requires="wps">
          <w:drawing>
            <wp:anchor distT="72390" distB="72390" distL="0" distR="0" simplePos="0" relativeHeight="251696128" behindDoc="0" locked="0" layoutInCell="0" allowOverlap="1" wp14:anchorId="473705B9" wp14:editId="24E3737C">
              <wp:simplePos x="0" y="0"/>
              <wp:positionH relativeFrom="page">
                <wp:posOffset>262255</wp:posOffset>
              </wp:positionH>
              <wp:positionV relativeFrom="page">
                <wp:posOffset>182880</wp:posOffset>
              </wp:positionV>
              <wp:extent cx="7013575" cy="485775"/>
              <wp:effectExtent l="5080" t="1905" r="1270" b="7620"/>
              <wp:wrapNone/>
              <wp:docPr id="44395571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3575" cy="485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8D00CF" w14:textId="77777777" w:rsidR="00B31445" w:rsidRDefault="00B31445">
                          <w:pPr>
                            <w:spacing w:before="1"/>
                            <w:ind w:left="2"/>
                            <w:jc w:val="center"/>
                          </w:pPr>
                          <w:r>
                            <w:rPr>
                              <w:noProof/>
                              <w:lang w:eastAsia="pl-PL"/>
                            </w:rPr>
                            <w:drawing>
                              <wp:inline distT="0" distB="0" distL="0" distR="0" wp14:anchorId="4350895F" wp14:editId="03B2D62F">
                                <wp:extent cx="5761355" cy="443865"/>
                                <wp:effectExtent l="19050" t="0" r="0" b="0"/>
                                <wp:docPr id="1083811341" name="Obraz 1083811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solid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3705B9" id="_x0000_t202" coordsize="21600,21600" o:spt="202" path="m,l,21600r21600,l21600,xe">
              <v:stroke joinstyle="miter"/>
              <v:path gradientshapeok="t" o:connecttype="rect"/>
            </v:shapetype>
            <v:shape id="_x0000_s1035" type="#_x0000_t202" style="position:absolute;margin-left:20.65pt;margin-top:14.4pt;width:552.25pt;height:38.25pt;z-index:251696128;visibility:visible;mso-wrap-style:square;mso-width-percent:0;mso-height-percent:0;mso-wrap-distance-left:0;mso-wrap-distance-top:5.7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" o:allowincell="f" stroked="f">
              <v:fill opacity="0"/>
              <v:textbox inset="0,0,0,0">
                <w:txbxContent>
                  <w:p w14:paraId="788D00CF" w14:textId="77777777" w:rsidR="00B31445" w:rsidRDefault="00B31445">
                    <w:pPr>
                      <w:spacing w:before="1"/>
                      <w:ind w:left="2"/>
                      <w:jc w:val="center"/>
                    </w:pPr>
                    <w:r>
                      <w:rPr>
                        <w:noProof/>
                        <w:lang w:eastAsia="pl-PL"/>
                      </w:rPr>
                      <w:drawing>
                        <wp:inline distT="0" distB="0" distL="0" distR="0" wp14:anchorId="4350895F" wp14:editId="03B2D62F">
                          <wp:extent cx="5761355" cy="443865"/>
                          <wp:effectExtent l="19050" t="0" r="0" b="0"/>
                          <wp:docPr id="1083811341" name="Obraz 1083811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61355" cy="443865"/>
                                  </a:xfrm>
                                  <a:prstGeom prst="rect">
                                    <a:avLst/>
                                  </a:prstGeom>
                                  <a:solidFill>
                                    <a:srgbClr val="FFFFFF"/>
                                  </a:solidFill>
                                  <a:ln w="9525">
                                    <a:noFill/>
                                    <a:miter lim="800000"/>
                                    <a:headEnd/>
                                    <a:tailEnd/>
                                  </a:ln>
                                </pic:spPr>
                              </pic:pic>
                            </a:graphicData>
                          </a:graphic>
                        </wp:inline>
                      </w:drawing>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290BA" w14:textId="77777777" w:rsidR="00B31445" w:rsidRDefault="00B314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A1B58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name w:val="WWNum1"/>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start w:val="1"/>
      <w:numFmt w:val="lowerLetter"/>
      <w:lvlText w:val="%2)"/>
      <w:lvlJc w:val="left"/>
      <w:pPr>
        <w:tabs>
          <w:tab w:val="num" w:pos="0"/>
        </w:tabs>
        <w:ind w:left="1180" w:hanging="360"/>
      </w:pPr>
      <w:rPr>
        <w:rFonts w:ascii="Calibri" w:eastAsia="Calibri" w:hAnsi="Calibri" w:cs="Calibri"/>
        <w:b w:val="0"/>
        <w:bCs w:val="0"/>
        <w:i w:val="0"/>
        <w:iCs w:val="0"/>
        <w:spacing w:val="0"/>
        <w:w w:val="99"/>
        <w:sz w:val="20"/>
        <w:szCs w:val="20"/>
        <w:lang w:val="pl-PL" w:eastAsia="en-US" w:bidi="ar-SA"/>
      </w:rPr>
    </w:lvl>
    <w:lvl w:ilvl="2">
      <w:numFmt w:val="bullet"/>
      <w:lvlText w:val=""/>
      <w:lvlJc w:val="left"/>
      <w:pPr>
        <w:tabs>
          <w:tab w:val="num" w:pos="0"/>
        </w:tabs>
        <w:ind w:left="2238" w:hanging="360"/>
      </w:pPr>
      <w:rPr>
        <w:rFonts w:ascii="Symbol" w:hAnsi="Symbol"/>
        <w:lang w:val="pl-PL" w:eastAsia="en-US" w:bidi="ar-SA"/>
      </w:rPr>
    </w:lvl>
    <w:lvl w:ilvl="3">
      <w:numFmt w:val="bullet"/>
      <w:lvlText w:val=""/>
      <w:lvlJc w:val="left"/>
      <w:pPr>
        <w:tabs>
          <w:tab w:val="num" w:pos="0"/>
        </w:tabs>
        <w:ind w:left="3296" w:hanging="360"/>
      </w:pPr>
      <w:rPr>
        <w:rFonts w:ascii="Symbol" w:hAnsi="Symbol"/>
        <w:lang w:val="pl-PL" w:eastAsia="en-US" w:bidi="ar-SA"/>
      </w:rPr>
    </w:lvl>
    <w:lvl w:ilvl="4">
      <w:numFmt w:val="bullet"/>
      <w:lvlText w:val=""/>
      <w:lvlJc w:val="left"/>
      <w:pPr>
        <w:tabs>
          <w:tab w:val="num" w:pos="0"/>
        </w:tabs>
        <w:ind w:left="4355" w:hanging="360"/>
      </w:pPr>
      <w:rPr>
        <w:rFonts w:ascii="Symbol" w:hAnsi="Symbol"/>
        <w:lang w:val="pl-PL" w:eastAsia="en-US" w:bidi="ar-SA"/>
      </w:rPr>
    </w:lvl>
    <w:lvl w:ilvl="5">
      <w:numFmt w:val="bullet"/>
      <w:lvlText w:val=""/>
      <w:lvlJc w:val="left"/>
      <w:pPr>
        <w:tabs>
          <w:tab w:val="num" w:pos="0"/>
        </w:tabs>
        <w:ind w:left="5413" w:hanging="360"/>
      </w:pPr>
      <w:rPr>
        <w:rFonts w:ascii="Symbol" w:hAnsi="Symbol"/>
        <w:lang w:val="pl-PL" w:eastAsia="en-US" w:bidi="ar-SA"/>
      </w:rPr>
    </w:lvl>
    <w:lvl w:ilvl="6">
      <w:numFmt w:val="bullet"/>
      <w:lvlText w:val=""/>
      <w:lvlJc w:val="left"/>
      <w:pPr>
        <w:tabs>
          <w:tab w:val="num" w:pos="0"/>
        </w:tabs>
        <w:ind w:left="6472" w:hanging="360"/>
      </w:pPr>
      <w:rPr>
        <w:rFonts w:ascii="Symbol" w:hAnsi="Symbol"/>
        <w:lang w:val="pl-PL" w:eastAsia="en-US" w:bidi="ar-SA"/>
      </w:rPr>
    </w:lvl>
    <w:lvl w:ilvl="7">
      <w:numFmt w:val="bullet"/>
      <w:lvlText w:val=""/>
      <w:lvlJc w:val="left"/>
      <w:pPr>
        <w:tabs>
          <w:tab w:val="num" w:pos="0"/>
        </w:tabs>
        <w:ind w:left="7530" w:hanging="360"/>
      </w:pPr>
      <w:rPr>
        <w:rFonts w:ascii="Symbol" w:hAnsi="Symbol"/>
        <w:lang w:val="pl-PL" w:eastAsia="en-US" w:bidi="ar-SA"/>
      </w:rPr>
    </w:lvl>
    <w:lvl w:ilvl="8">
      <w:numFmt w:val="bullet"/>
      <w:lvlText w:val=""/>
      <w:lvlJc w:val="left"/>
      <w:pPr>
        <w:tabs>
          <w:tab w:val="num" w:pos="0"/>
        </w:tabs>
        <w:ind w:left="8589" w:hanging="360"/>
      </w:pPr>
      <w:rPr>
        <w:rFonts w:ascii="Symbol" w:hAnsi="Symbol"/>
        <w:lang w:val="pl-PL" w:eastAsia="en-US" w:bidi="ar-SA"/>
      </w:rPr>
    </w:lvl>
  </w:abstractNum>
  <w:abstractNum w:abstractNumId="2" w15:restartNumberingAfterBreak="0">
    <w:nsid w:val="00000002"/>
    <w:multiLevelType w:val="multilevel"/>
    <w:tmpl w:val="00000002"/>
    <w:name w:val="WWNum2"/>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numFmt w:val="bullet"/>
      <w:lvlText w:val="□"/>
      <w:lvlJc w:val="left"/>
      <w:pPr>
        <w:tabs>
          <w:tab w:val="num" w:pos="0"/>
        </w:tabs>
        <w:ind w:left="2236" w:hanging="708"/>
      </w:pPr>
      <w:rPr>
        <w:rFonts w:ascii="Calibri" w:hAnsi="Calibri" w:cs="Calibri"/>
        <w:b w:val="0"/>
        <w:bCs w:val="0"/>
        <w:i w:val="0"/>
        <w:iCs w:val="0"/>
        <w:spacing w:val="0"/>
        <w:w w:val="99"/>
        <w:sz w:val="20"/>
        <w:szCs w:val="20"/>
        <w:lang w:val="pl-PL" w:eastAsia="en-US" w:bidi="ar-SA"/>
      </w:rPr>
    </w:lvl>
    <w:lvl w:ilvl="2">
      <w:numFmt w:val="bullet"/>
      <w:lvlText w:val=""/>
      <w:lvlJc w:val="left"/>
      <w:pPr>
        <w:tabs>
          <w:tab w:val="num" w:pos="0"/>
        </w:tabs>
        <w:ind w:left="3180" w:hanging="708"/>
      </w:pPr>
      <w:rPr>
        <w:rFonts w:ascii="Symbol" w:hAnsi="Symbol"/>
        <w:lang w:val="pl-PL" w:eastAsia="en-US" w:bidi="ar-SA"/>
      </w:rPr>
    </w:lvl>
    <w:lvl w:ilvl="3">
      <w:numFmt w:val="bullet"/>
      <w:lvlText w:val=""/>
      <w:lvlJc w:val="left"/>
      <w:pPr>
        <w:tabs>
          <w:tab w:val="num" w:pos="0"/>
        </w:tabs>
        <w:ind w:left="4121" w:hanging="708"/>
      </w:pPr>
      <w:rPr>
        <w:rFonts w:ascii="Symbol" w:hAnsi="Symbol"/>
        <w:lang w:val="pl-PL" w:eastAsia="en-US" w:bidi="ar-SA"/>
      </w:rPr>
    </w:lvl>
    <w:lvl w:ilvl="4">
      <w:numFmt w:val="bullet"/>
      <w:lvlText w:val=""/>
      <w:lvlJc w:val="left"/>
      <w:pPr>
        <w:tabs>
          <w:tab w:val="num" w:pos="0"/>
        </w:tabs>
        <w:ind w:left="5062" w:hanging="708"/>
      </w:pPr>
      <w:rPr>
        <w:rFonts w:ascii="Symbol" w:hAnsi="Symbol"/>
        <w:lang w:val="pl-PL" w:eastAsia="en-US" w:bidi="ar-SA"/>
      </w:rPr>
    </w:lvl>
    <w:lvl w:ilvl="5">
      <w:numFmt w:val="bullet"/>
      <w:lvlText w:val=""/>
      <w:lvlJc w:val="left"/>
      <w:pPr>
        <w:tabs>
          <w:tab w:val="num" w:pos="0"/>
        </w:tabs>
        <w:ind w:left="6002" w:hanging="708"/>
      </w:pPr>
      <w:rPr>
        <w:rFonts w:ascii="Symbol" w:hAnsi="Symbol"/>
        <w:lang w:val="pl-PL" w:eastAsia="en-US" w:bidi="ar-SA"/>
      </w:rPr>
    </w:lvl>
    <w:lvl w:ilvl="6">
      <w:numFmt w:val="bullet"/>
      <w:lvlText w:val=""/>
      <w:lvlJc w:val="left"/>
      <w:pPr>
        <w:tabs>
          <w:tab w:val="num" w:pos="0"/>
        </w:tabs>
        <w:ind w:left="6943" w:hanging="708"/>
      </w:pPr>
      <w:rPr>
        <w:rFonts w:ascii="Symbol" w:hAnsi="Symbol"/>
        <w:lang w:val="pl-PL" w:eastAsia="en-US" w:bidi="ar-SA"/>
      </w:rPr>
    </w:lvl>
    <w:lvl w:ilvl="7">
      <w:numFmt w:val="bullet"/>
      <w:lvlText w:val=""/>
      <w:lvlJc w:val="left"/>
      <w:pPr>
        <w:tabs>
          <w:tab w:val="num" w:pos="0"/>
        </w:tabs>
        <w:ind w:left="7884" w:hanging="708"/>
      </w:pPr>
      <w:rPr>
        <w:rFonts w:ascii="Symbol" w:hAnsi="Symbol"/>
        <w:lang w:val="pl-PL" w:eastAsia="en-US" w:bidi="ar-SA"/>
      </w:rPr>
    </w:lvl>
    <w:lvl w:ilvl="8">
      <w:numFmt w:val="bullet"/>
      <w:lvlText w:val=""/>
      <w:lvlJc w:val="left"/>
      <w:pPr>
        <w:tabs>
          <w:tab w:val="num" w:pos="0"/>
        </w:tabs>
        <w:ind w:left="8824" w:hanging="708"/>
      </w:pPr>
      <w:rPr>
        <w:rFonts w:ascii="Symbol" w:hAnsi="Symbol"/>
        <w:lang w:val="pl-PL" w:eastAsia="en-US" w:bidi="ar-SA"/>
      </w:rPr>
    </w:lvl>
  </w:abstractNum>
  <w:abstractNum w:abstractNumId="3" w15:restartNumberingAfterBreak="0">
    <w:nsid w:val="00000003"/>
    <w:multiLevelType w:val="multilevel"/>
    <w:tmpl w:val="00000003"/>
    <w:name w:val="WWNum3"/>
    <w:lvl w:ilvl="0">
      <w:start w:val="1"/>
      <w:numFmt w:val="decimal"/>
      <w:lvlText w:val="%1."/>
      <w:lvlJc w:val="left"/>
      <w:pPr>
        <w:tabs>
          <w:tab w:val="num" w:pos="1449"/>
        </w:tabs>
        <w:ind w:left="2281" w:hanging="579"/>
      </w:pPr>
      <w:rPr>
        <w:rFonts w:ascii="Calibri" w:eastAsia="Calibri" w:hAnsi="Calibri" w:cs="Calibri"/>
        <w:b w:val="0"/>
        <w:bCs w:val="0"/>
        <w:i w:val="0"/>
        <w:iCs w:val="0"/>
        <w:spacing w:val="-1"/>
        <w:w w:val="99"/>
        <w:sz w:val="20"/>
        <w:szCs w:val="20"/>
        <w:lang w:val="pl-PL" w:eastAsia="en-US" w:bidi="ar-SA"/>
      </w:rPr>
    </w:lvl>
    <w:lvl w:ilvl="1">
      <w:start w:val="1"/>
      <w:numFmt w:val="lowerLetter"/>
      <w:lvlText w:val="%2)"/>
      <w:lvlJc w:val="left"/>
      <w:pPr>
        <w:tabs>
          <w:tab w:val="num" w:pos="0"/>
        </w:tabs>
        <w:ind w:left="1180" w:hanging="360"/>
      </w:pPr>
      <w:rPr>
        <w:rFonts w:ascii="Calibri" w:eastAsia="Calibri" w:hAnsi="Calibri" w:cs="Calibri"/>
        <w:b w:val="0"/>
        <w:bCs w:val="0"/>
        <w:i w:val="0"/>
        <w:iCs w:val="0"/>
        <w:spacing w:val="0"/>
        <w:w w:val="99"/>
        <w:sz w:val="20"/>
        <w:szCs w:val="20"/>
        <w:lang w:val="pl-PL" w:eastAsia="en-US" w:bidi="ar-SA"/>
      </w:rPr>
    </w:lvl>
    <w:lvl w:ilvl="2">
      <w:numFmt w:val="bullet"/>
      <w:lvlText w:val=""/>
      <w:lvlJc w:val="left"/>
      <w:pPr>
        <w:tabs>
          <w:tab w:val="num" w:pos="0"/>
        </w:tabs>
        <w:ind w:left="2238" w:hanging="360"/>
      </w:pPr>
      <w:rPr>
        <w:rFonts w:ascii="Symbol" w:hAnsi="Symbol"/>
        <w:lang w:val="pl-PL" w:eastAsia="en-US" w:bidi="ar-SA"/>
      </w:rPr>
    </w:lvl>
    <w:lvl w:ilvl="3">
      <w:numFmt w:val="bullet"/>
      <w:lvlText w:val=""/>
      <w:lvlJc w:val="left"/>
      <w:pPr>
        <w:tabs>
          <w:tab w:val="num" w:pos="0"/>
        </w:tabs>
        <w:ind w:left="3296" w:hanging="360"/>
      </w:pPr>
      <w:rPr>
        <w:rFonts w:ascii="Symbol" w:hAnsi="Symbol"/>
        <w:lang w:val="pl-PL" w:eastAsia="en-US" w:bidi="ar-SA"/>
      </w:rPr>
    </w:lvl>
    <w:lvl w:ilvl="4">
      <w:numFmt w:val="bullet"/>
      <w:lvlText w:val=""/>
      <w:lvlJc w:val="left"/>
      <w:pPr>
        <w:tabs>
          <w:tab w:val="num" w:pos="0"/>
        </w:tabs>
        <w:ind w:left="4355" w:hanging="360"/>
      </w:pPr>
      <w:rPr>
        <w:rFonts w:ascii="Symbol" w:hAnsi="Symbol"/>
        <w:lang w:val="pl-PL" w:eastAsia="en-US" w:bidi="ar-SA"/>
      </w:rPr>
    </w:lvl>
    <w:lvl w:ilvl="5">
      <w:numFmt w:val="bullet"/>
      <w:lvlText w:val=""/>
      <w:lvlJc w:val="left"/>
      <w:pPr>
        <w:tabs>
          <w:tab w:val="num" w:pos="0"/>
        </w:tabs>
        <w:ind w:left="5413" w:hanging="360"/>
      </w:pPr>
      <w:rPr>
        <w:rFonts w:ascii="Symbol" w:hAnsi="Symbol"/>
        <w:lang w:val="pl-PL" w:eastAsia="en-US" w:bidi="ar-SA"/>
      </w:rPr>
    </w:lvl>
    <w:lvl w:ilvl="6">
      <w:numFmt w:val="bullet"/>
      <w:lvlText w:val=""/>
      <w:lvlJc w:val="left"/>
      <w:pPr>
        <w:tabs>
          <w:tab w:val="num" w:pos="0"/>
        </w:tabs>
        <w:ind w:left="6472" w:hanging="360"/>
      </w:pPr>
      <w:rPr>
        <w:rFonts w:ascii="Symbol" w:hAnsi="Symbol"/>
        <w:lang w:val="pl-PL" w:eastAsia="en-US" w:bidi="ar-SA"/>
      </w:rPr>
    </w:lvl>
    <w:lvl w:ilvl="7">
      <w:numFmt w:val="bullet"/>
      <w:lvlText w:val=""/>
      <w:lvlJc w:val="left"/>
      <w:pPr>
        <w:tabs>
          <w:tab w:val="num" w:pos="0"/>
        </w:tabs>
        <w:ind w:left="7530" w:hanging="360"/>
      </w:pPr>
      <w:rPr>
        <w:rFonts w:ascii="Symbol" w:hAnsi="Symbol"/>
        <w:lang w:val="pl-PL" w:eastAsia="en-US" w:bidi="ar-SA"/>
      </w:rPr>
    </w:lvl>
    <w:lvl w:ilvl="8">
      <w:numFmt w:val="bullet"/>
      <w:lvlText w:val=""/>
      <w:lvlJc w:val="left"/>
      <w:pPr>
        <w:tabs>
          <w:tab w:val="num" w:pos="0"/>
        </w:tabs>
        <w:ind w:left="8589" w:hanging="360"/>
      </w:pPr>
      <w:rPr>
        <w:rFonts w:ascii="Symbol" w:hAnsi="Symbol"/>
        <w:lang w:val="pl-PL" w:eastAsia="en-US" w:bidi="ar-SA"/>
      </w:rPr>
    </w:lvl>
  </w:abstractNum>
  <w:abstractNum w:abstractNumId="4" w15:restartNumberingAfterBreak="0">
    <w:nsid w:val="00000004"/>
    <w:multiLevelType w:val="multilevel"/>
    <w:tmpl w:val="00000004"/>
    <w:name w:val="WWNum4"/>
    <w:lvl w:ilvl="0">
      <w:numFmt w:val="bullet"/>
      <w:lvlText w:val=""/>
      <w:lvlJc w:val="left"/>
      <w:pPr>
        <w:tabs>
          <w:tab w:val="num" w:pos="0"/>
        </w:tabs>
        <w:ind w:left="1540" w:hanging="360"/>
      </w:pPr>
      <w:rPr>
        <w:rFonts w:ascii="Symbol" w:hAnsi="Symbol" w:cs="Symbol"/>
        <w:b w:val="0"/>
        <w:bCs w:val="0"/>
        <w:i w:val="0"/>
        <w:iCs w:val="0"/>
        <w:spacing w:val="0"/>
        <w:w w:val="99"/>
        <w:sz w:val="20"/>
        <w:szCs w:val="20"/>
        <w:lang w:val="pl-PL" w:eastAsia="en-US" w:bidi="ar-SA"/>
      </w:rPr>
    </w:lvl>
    <w:lvl w:ilvl="1">
      <w:numFmt w:val="bullet"/>
      <w:lvlText w:val=""/>
      <w:lvlJc w:val="left"/>
      <w:pPr>
        <w:tabs>
          <w:tab w:val="num" w:pos="0"/>
        </w:tabs>
        <w:ind w:left="2456" w:hanging="360"/>
      </w:pPr>
      <w:rPr>
        <w:rFonts w:ascii="Symbol" w:hAnsi="Symbol"/>
        <w:lang w:val="pl-PL" w:eastAsia="en-US" w:bidi="ar-SA"/>
      </w:rPr>
    </w:lvl>
    <w:lvl w:ilvl="2">
      <w:numFmt w:val="bullet"/>
      <w:lvlText w:val=""/>
      <w:lvlJc w:val="left"/>
      <w:pPr>
        <w:tabs>
          <w:tab w:val="num" w:pos="0"/>
        </w:tabs>
        <w:ind w:left="3373" w:hanging="360"/>
      </w:pPr>
      <w:rPr>
        <w:rFonts w:ascii="Symbol" w:hAnsi="Symbol"/>
        <w:lang w:val="pl-PL" w:eastAsia="en-US" w:bidi="ar-SA"/>
      </w:rPr>
    </w:lvl>
    <w:lvl w:ilvl="3">
      <w:numFmt w:val="bullet"/>
      <w:lvlText w:val=""/>
      <w:lvlJc w:val="left"/>
      <w:pPr>
        <w:tabs>
          <w:tab w:val="num" w:pos="0"/>
        </w:tabs>
        <w:ind w:left="4289" w:hanging="360"/>
      </w:pPr>
      <w:rPr>
        <w:rFonts w:ascii="Symbol" w:hAnsi="Symbol"/>
        <w:lang w:val="pl-PL" w:eastAsia="en-US" w:bidi="ar-SA"/>
      </w:rPr>
    </w:lvl>
    <w:lvl w:ilvl="4">
      <w:numFmt w:val="bullet"/>
      <w:lvlText w:val=""/>
      <w:lvlJc w:val="left"/>
      <w:pPr>
        <w:tabs>
          <w:tab w:val="num" w:pos="0"/>
        </w:tabs>
        <w:ind w:left="5206" w:hanging="360"/>
      </w:pPr>
      <w:rPr>
        <w:rFonts w:ascii="Symbol" w:hAnsi="Symbol"/>
        <w:lang w:val="pl-PL" w:eastAsia="en-US" w:bidi="ar-SA"/>
      </w:rPr>
    </w:lvl>
    <w:lvl w:ilvl="5">
      <w:numFmt w:val="bullet"/>
      <w:lvlText w:val=""/>
      <w:lvlJc w:val="left"/>
      <w:pPr>
        <w:tabs>
          <w:tab w:val="num" w:pos="0"/>
        </w:tabs>
        <w:ind w:left="6123" w:hanging="360"/>
      </w:pPr>
      <w:rPr>
        <w:rFonts w:ascii="Symbol" w:hAnsi="Symbol"/>
        <w:lang w:val="pl-PL" w:eastAsia="en-US" w:bidi="ar-SA"/>
      </w:rPr>
    </w:lvl>
    <w:lvl w:ilvl="6">
      <w:numFmt w:val="bullet"/>
      <w:lvlText w:val=""/>
      <w:lvlJc w:val="left"/>
      <w:pPr>
        <w:tabs>
          <w:tab w:val="num" w:pos="0"/>
        </w:tabs>
        <w:ind w:left="7039" w:hanging="360"/>
      </w:pPr>
      <w:rPr>
        <w:rFonts w:ascii="Symbol" w:hAnsi="Symbol"/>
        <w:lang w:val="pl-PL" w:eastAsia="en-US" w:bidi="ar-SA"/>
      </w:rPr>
    </w:lvl>
    <w:lvl w:ilvl="7">
      <w:numFmt w:val="bullet"/>
      <w:lvlText w:val=""/>
      <w:lvlJc w:val="left"/>
      <w:pPr>
        <w:tabs>
          <w:tab w:val="num" w:pos="0"/>
        </w:tabs>
        <w:ind w:left="7956" w:hanging="360"/>
      </w:pPr>
      <w:rPr>
        <w:rFonts w:ascii="Symbol" w:hAnsi="Symbol"/>
        <w:lang w:val="pl-PL" w:eastAsia="en-US" w:bidi="ar-SA"/>
      </w:rPr>
    </w:lvl>
    <w:lvl w:ilvl="8">
      <w:numFmt w:val="bullet"/>
      <w:lvlText w:val=""/>
      <w:lvlJc w:val="left"/>
      <w:pPr>
        <w:tabs>
          <w:tab w:val="num" w:pos="0"/>
        </w:tabs>
        <w:ind w:left="8873" w:hanging="360"/>
      </w:pPr>
      <w:rPr>
        <w:rFonts w:ascii="Symbol" w:hAnsi="Symbol"/>
        <w:lang w:val="pl-PL" w:eastAsia="en-US" w:bidi="ar-SA"/>
      </w:rPr>
    </w:lvl>
  </w:abstractNum>
  <w:abstractNum w:abstractNumId="5" w15:restartNumberingAfterBreak="0">
    <w:nsid w:val="00000005"/>
    <w:multiLevelType w:val="multilevel"/>
    <w:tmpl w:val="00000005"/>
    <w:name w:val="WWNum6"/>
    <w:lvl w:ilvl="0">
      <w:start w:val="1"/>
      <w:numFmt w:val="lowerLetter"/>
      <w:lvlText w:val="%1)"/>
      <w:lvlJc w:val="left"/>
      <w:pPr>
        <w:tabs>
          <w:tab w:val="num" w:pos="0"/>
        </w:tabs>
        <w:ind w:left="1180" w:hanging="360"/>
      </w:pPr>
      <w:rPr>
        <w:rFonts w:ascii="Calibri" w:eastAsia="Calibri" w:hAnsi="Calibri" w:cs="Calibri"/>
        <w:b/>
        <w:bCs/>
        <w:i w:val="0"/>
        <w:iCs w:val="0"/>
        <w:spacing w:val="0"/>
        <w:w w:val="99"/>
        <w:sz w:val="20"/>
        <w:szCs w:val="20"/>
        <w:lang w:val="pl-PL" w:eastAsia="en-US" w:bidi="ar-SA"/>
      </w:rPr>
    </w:lvl>
    <w:lvl w:ilvl="1">
      <w:start w:val="1"/>
      <w:numFmt w:val="decimal"/>
      <w:lvlText w:val="%1.%2)"/>
      <w:lvlJc w:val="left"/>
      <w:pPr>
        <w:tabs>
          <w:tab w:val="num" w:pos="0"/>
        </w:tabs>
        <w:ind w:left="472" w:hanging="526"/>
      </w:pPr>
      <w:rPr>
        <w:rFonts w:ascii="Calibri" w:eastAsia="Calibri" w:hAnsi="Calibri" w:cs="Calibri"/>
        <w:b w:val="0"/>
        <w:bCs w:val="0"/>
        <w:i w:val="0"/>
        <w:iCs w:val="0"/>
        <w:spacing w:val="-1"/>
        <w:w w:val="99"/>
        <w:sz w:val="20"/>
        <w:szCs w:val="20"/>
        <w:lang w:val="pl-PL" w:eastAsia="en-US" w:bidi="ar-SA"/>
      </w:rPr>
    </w:lvl>
    <w:lvl w:ilvl="2">
      <w:numFmt w:val="bullet"/>
      <w:lvlText w:val=""/>
      <w:lvlJc w:val="left"/>
      <w:pPr>
        <w:tabs>
          <w:tab w:val="num" w:pos="0"/>
        </w:tabs>
        <w:ind w:left="2238" w:hanging="526"/>
      </w:pPr>
      <w:rPr>
        <w:rFonts w:ascii="Symbol" w:hAnsi="Symbol"/>
        <w:lang w:val="pl-PL" w:eastAsia="en-US" w:bidi="ar-SA"/>
      </w:rPr>
    </w:lvl>
    <w:lvl w:ilvl="3">
      <w:numFmt w:val="bullet"/>
      <w:lvlText w:val=""/>
      <w:lvlJc w:val="left"/>
      <w:pPr>
        <w:tabs>
          <w:tab w:val="num" w:pos="0"/>
        </w:tabs>
        <w:ind w:left="3296" w:hanging="526"/>
      </w:pPr>
      <w:rPr>
        <w:rFonts w:ascii="Symbol" w:hAnsi="Symbol"/>
        <w:lang w:val="pl-PL" w:eastAsia="en-US" w:bidi="ar-SA"/>
      </w:rPr>
    </w:lvl>
    <w:lvl w:ilvl="4">
      <w:numFmt w:val="bullet"/>
      <w:lvlText w:val=""/>
      <w:lvlJc w:val="left"/>
      <w:pPr>
        <w:tabs>
          <w:tab w:val="num" w:pos="0"/>
        </w:tabs>
        <w:ind w:left="4355" w:hanging="526"/>
      </w:pPr>
      <w:rPr>
        <w:rFonts w:ascii="Symbol" w:hAnsi="Symbol"/>
        <w:lang w:val="pl-PL" w:eastAsia="en-US" w:bidi="ar-SA"/>
      </w:rPr>
    </w:lvl>
    <w:lvl w:ilvl="5">
      <w:numFmt w:val="bullet"/>
      <w:lvlText w:val=""/>
      <w:lvlJc w:val="left"/>
      <w:pPr>
        <w:tabs>
          <w:tab w:val="num" w:pos="0"/>
        </w:tabs>
        <w:ind w:left="5413" w:hanging="526"/>
      </w:pPr>
      <w:rPr>
        <w:rFonts w:ascii="Symbol" w:hAnsi="Symbol"/>
        <w:lang w:val="pl-PL" w:eastAsia="en-US" w:bidi="ar-SA"/>
      </w:rPr>
    </w:lvl>
    <w:lvl w:ilvl="6">
      <w:numFmt w:val="bullet"/>
      <w:lvlText w:val=""/>
      <w:lvlJc w:val="left"/>
      <w:pPr>
        <w:tabs>
          <w:tab w:val="num" w:pos="0"/>
        </w:tabs>
        <w:ind w:left="6472" w:hanging="526"/>
      </w:pPr>
      <w:rPr>
        <w:rFonts w:ascii="Symbol" w:hAnsi="Symbol"/>
        <w:lang w:val="pl-PL" w:eastAsia="en-US" w:bidi="ar-SA"/>
      </w:rPr>
    </w:lvl>
    <w:lvl w:ilvl="7">
      <w:numFmt w:val="bullet"/>
      <w:lvlText w:val=""/>
      <w:lvlJc w:val="left"/>
      <w:pPr>
        <w:tabs>
          <w:tab w:val="num" w:pos="0"/>
        </w:tabs>
        <w:ind w:left="7530" w:hanging="526"/>
      </w:pPr>
      <w:rPr>
        <w:rFonts w:ascii="Symbol" w:hAnsi="Symbol"/>
        <w:lang w:val="pl-PL" w:eastAsia="en-US" w:bidi="ar-SA"/>
      </w:rPr>
    </w:lvl>
    <w:lvl w:ilvl="8">
      <w:numFmt w:val="bullet"/>
      <w:lvlText w:val=""/>
      <w:lvlJc w:val="left"/>
      <w:pPr>
        <w:tabs>
          <w:tab w:val="num" w:pos="0"/>
        </w:tabs>
        <w:ind w:left="8589" w:hanging="526"/>
      </w:pPr>
      <w:rPr>
        <w:rFonts w:ascii="Symbol" w:hAnsi="Symbol"/>
        <w:lang w:val="pl-PL" w:eastAsia="en-US" w:bidi="ar-SA"/>
      </w:rPr>
    </w:lvl>
  </w:abstractNum>
  <w:abstractNum w:abstractNumId="6" w15:restartNumberingAfterBreak="0">
    <w:nsid w:val="00000006"/>
    <w:multiLevelType w:val="multilevel"/>
    <w:tmpl w:val="00000006"/>
    <w:name w:val="WWNum7"/>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start w:val="1"/>
      <w:numFmt w:val="lowerLetter"/>
      <w:lvlText w:val="%2)"/>
      <w:lvlJc w:val="left"/>
      <w:pPr>
        <w:tabs>
          <w:tab w:val="num" w:pos="0"/>
        </w:tabs>
        <w:ind w:left="1180" w:hanging="360"/>
      </w:pPr>
      <w:rPr>
        <w:rFonts w:ascii="Calibri" w:eastAsia="Calibri" w:hAnsi="Calibri" w:cs="Calibri"/>
        <w:b w:val="0"/>
        <w:bCs w:val="0"/>
        <w:i w:val="0"/>
        <w:iCs w:val="0"/>
        <w:spacing w:val="0"/>
        <w:w w:val="99"/>
        <w:sz w:val="20"/>
        <w:szCs w:val="20"/>
        <w:lang w:val="pl-PL" w:eastAsia="en-US" w:bidi="ar-SA"/>
      </w:rPr>
    </w:lvl>
    <w:lvl w:ilvl="2">
      <w:numFmt w:val="bullet"/>
      <w:lvlText w:val=""/>
      <w:lvlJc w:val="left"/>
      <w:pPr>
        <w:tabs>
          <w:tab w:val="num" w:pos="0"/>
        </w:tabs>
        <w:ind w:left="2238" w:hanging="360"/>
      </w:pPr>
      <w:rPr>
        <w:rFonts w:ascii="Symbol" w:hAnsi="Symbol"/>
        <w:lang w:val="pl-PL" w:eastAsia="en-US" w:bidi="ar-SA"/>
      </w:rPr>
    </w:lvl>
    <w:lvl w:ilvl="3">
      <w:numFmt w:val="bullet"/>
      <w:lvlText w:val=""/>
      <w:lvlJc w:val="left"/>
      <w:pPr>
        <w:tabs>
          <w:tab w:val="num" w:pos="0"/>
        </w:tabs>
        <w:ind w:left="3296" w:hanging="360"/>
      </w:pPr>
      <w:rPr>
        <w:rFonts w:ascii="Symbol" w:hAnsi="Symbol"/>
        <w:lang w:val="pl-PL" w:eastAsia="en-US" w:bidi="ar-SA"/>
      </w:rPr>
    </w:lvl>
    <w:lvl w:ilvl="4">
      <w:numFmt w:val="bullet"/>
      <w:lvlText w:val=""/>
      <w:lvlJc w:val="left"/>
      <w:pPr>
        <w:tabs>
          <w:tab w:val="num" w:pos="0"/>
        </w:tabs>
        <w:ind w:left="4355" w:hanging="360"/>
      </w:pPr>
      <w:rPr>
        <w:rFonts w:ascii="Symbol" w:hAnsi="Symbol"/>
        <w:lang w:val="pl-PL" w:eastAsia="en-US" w:bidi="ar-SA"/>
      </w:rPr>
    </w:lvl>
    <w:lvl w:ilvl="5">
      <w:numFmt w:val="bullet"/>
      <w:lvlText w:val=""/>
      <w:lvlJc w:val="left"/>
      <w:pPr>
        <w:tabs>
          <w:tab w:val="num" w:pos="0"/>
        </w:tabs>
        <w:ind w:left="5413" w:hanging="360"/>
      </w:pPr>
      <w:rPr>
        <w:rFonts w:ascii="Symbol" w:hAnsi="Symbol"/>
        <w:lang w:val="pl-PL" w:eastAsia="en-US" w:bidi="ar-SA"/>
      </w:rPr>
    </w:lvl>
    <w:lvl w:ilvl="6">
      <w:numFmt w:val="bullet"/>
      <w:lvlText w:val=""/>
      <w:lvlJc w:val="left"/>
      <w:pPr>
        <w:tabs>
          <w:tab w:val="num" w:pos="0"/>
        </w:tabs>
        <w:ind w:left="6472" w:hanging="360"/>
      </w:pPr>
      <w:rPr>
        <w:rFonts w:ascii="Symbol" w:hAnsi="Symbol"/>
        <w:lang w:val="pl-PL" w:eastAsia="en-US" w:bidi="ar-SA"/>
      </w:rPr>
    </w:lvl>
    <w:lvl w:ilvl="7">
      <w:numFmt w:val="bullet"/>
      <w:lvlText w:val=""/>
      <w:lvlJc w:val="left"/>
      <w:pPr>
        <w:tabs>
          <w:tab w:val="num" w:pos="0"/>
        </w:tabs>
        <w:ind w:left="7530" w:hanging="360"/>
      </w:pPr>
      <w:rPr>
        <w:rFonts w:ascii="Symbol" w:hAnsi="Symbol"/>
        <w:lang w:val="pl-PL" w:eastAsia="en-US" w:bidi="ar-SA"/>
      </w:rPr>
    </w:lvl>
    <w:lvl w:ilvl="8">
      <w:numFmt w:val="bullet"/>
      <w:lvlText w:val=""/>
      <w:lvlJc w:val="left"/>
      <w:pPr>
        <w:tabs>
          <w:tab w:val="num" w:pos="0"/>
        </w:tabs>
        <w:ind w:left="8589" w:hanging="360"/>
      </w:pPr>
      <w:rPr>
        <w:rFonts w:ascii="Symbol" w:hAnsi="Symbol"/>
        <w:lang w:val="pl-PL" w:eastAsia="en-US" w:bidi="ar-SA"/>
      </w:rPr>
    </w:lvl>
  </w:abstractNum>
  <w:abstractNum w:abstractNumId="7" w15:restartNumberingAfterBreak="0">
    <w:nsid w:val="00000007"/>
    <w:multiLevelType w:val="multilevel"/>
    <w:tmpl w:val="00000007"/>
    <w:name w:val="WWNum8"/>
    <w:lvl w:ilvl="0">
      <w:start w:val="1"/>
      <w:numFmt w:val="decimal"/>
      <w:lvlText w:val="%1."/>
      <w:lvlJc w:val="left"/>
      <w:pPr>
        <w:tabs>
          <w:tab w:val="num" w:pos="0"/>
        </w:tabs>
        <w:ind w:left="832" w:hanging="579"/>
      </w:pPr>
      <w:rPr>
        <w:spacing w:val="-1"/>
        <w:w w:val="99"/>
        <w:lang w:val="pl-PL" w:eastAsia="en-US" w:bidi="ar-SA"/>
      </w:rPr>
    </w:lvl>
    <w:lvl w:ilvl="1">
      <w:numFmt w:val="bullet"/>
      <w:lvlText w:val=""/>
      <w:lvlJc w:val="left"/>
      <w:pPr>
        <w:tabs>
          <w:tab w:val="num" w:pos="0"/>
        </w:tabs>
        <w:ind w:left="1826" w:hanging="579"/>
      </w:pPr>
      <w:rPr>
        <w:rFonts w:ascii="Symbol" w:hAnsi="Symbol"/>
        <w:lang w:val="pl-PL" w:eastAsia="en-US" w:bidi="ar-SA"/>
      </w:rPr>
    </w:lvl>
    <w:lvl w:ilvl="2">
      <w:numFmt w:val="bullet"/>
      <w:lvlText w:val=""/>
      <w:lvlJc w:val="left"/>
      <w:pPr>
        <w:tabs>
          <w:tab w:val="num" w:pos="0"/>
        </w:tabs>
        <w:ind w:left="2813" w:hanging="579"/>
      </w:pPr>
      <w:rPr>
        <w:rFonts w:ascii="Symbol" w:hAnsi="Symbol"/>
        <w:lang w:val="pl-PL" w:eastAsia="en-US" w:bidi="ar-SA"/>
      </w:rPr>
    </w:lvl>
    <w:lvl w:ilvl="3">
      <w:numFmt w:val="bullet"/>
      <w:lvlText w:val=""/>
      <w:lvlJc w:val="left"/>
      <w:pPr>
        <w:tabs>
          <w:tab w:val="num" w:pos="0"/>
        </w:tabs>
        <w:ind w:left="3799" w:hanging="579"/>
      </w:pPr>
      <w:rPr>
        <w:rFonts w:ascii="Symbol" w:hAnsi="Symbol"/>
        <w:lang w:val="pl-PL" w:eastAsia="en-US" w:bidi="ar-SA"/>
      </w:rPr>
    </w:lvl>
    <w:lvl w:ilvl="4">
      <w:numFmt w:val="bullet"/>
      <w:lvlText w:val=""/>
      <w:lvlJc w:val="left"/>
      <w:pPr>
        <w:tabs>
          <w:tab w:val="num" w:pos="0"/>
        </w:tabs>
        <w:ind w:left="4786" w:hanging="579"/>
      </w:pPr>
      <w:rPr>
        <w:rFonts w:ascii="Symbol" w:hAnsi="Symbol"/>
        <w:lang w:val="pl-PL" w:eastAsia="en-US" w:bidi="ar-SA"/>
      </w:rPr>
    </w:lvl>
    <w:lvl w:ilvl="5">
      <w:numFmt w:val="bullet"/>
      <w:lvlText w:val=""/>
      <w:lvlJc w:val="left"/>
      <w:pPr>
        <w:tabs>
          <w:tab w:val="num" w:pos="0"/>
        </w:tabs>
        <w:ind w:left="5773" w:hanging="579"/>
      </w:pPr>
      <w:rPr>
        <w:rFonts w:ascii="Symbol" w:hAnsi="Symbol"/>
        <w:lang w:val="pl-PL" w:eastAsia="en-US" w:bidi="ar-SA"/>
      </w:rPr>
    </w:lvl>
    <w:lvl w:ilvl="6">
      <w:numFmt w:val="bullet"/>
      <w:lvlText w:val=""/>
      <w:lvlJc w:val="left"/>
      <w:pPr>
        <w:tabs>
          <w:tab w:val="num" w:pos="0"/>
        </w:tabs>
        <w:ind w:left="6759" w:hanging="579"/>
      </w:pPr>
      <w:rPr>
        <w:rFonts w:ascii="Symbol" w:hAnsi="Symbol"/>
        <w:lang w:val="pl-PL" w:eastAsia="en-US" w:bidi="ar-SA"/>
      </w:rPr>
    </w:lvl>
    <w:lvl w:ilvl="7">
      <w:numFmt w:val="bullet"/>
      <w:lvlText w:val=""/>
      <w:lvlJc w:val="left"/>
      <w:pPr>
        <w:tabs>
          <w:tab w:val="num" w:pos="0"/>
        </w:tabs>
        <w:ind w:left="7746" w:hanging="579"/>
      </w:pPr>
      <w:rPr>
        <w:rFonts w:ascii="Symbol" w:hAnsi="Symbol"/>
        <w:lang w:val="pl-PL" w:eastAsia="en-US" w:bidi="ar-SA"/>
      </w:rPr>
    </w:lvl>
    <w:lvl w:ilvl="8">
      <w:numFmt w:val="bullet"/>
      <w:lvlText w:val=""/>
      <w:lvlJc w:val="left"/>
      <w:pPr>
        <w:tabs>
          <w:tab w:val="num" w:pos="0"/>
        </w:tabs>
        <w:ind w:left="8733" w:hanging="579"/>
      </w:pPr>
      <w:rPr>
        <w:rFonts w:ascii="Symbol" w:hAnsi="Symbol"/>
        <w:lang w:val="pl-PL" w:eastAsia="en-US" w:bidi="ar-SA"/>
      </w:rPr>
    </w:lvl>
  </w:abstractNum>
  <w:abstractNum w:abstractNumId="8" w15:restartNumberingAfterBreak="0">
    <w:nsid w:val="00000008"/>
    <w:multiLevelType w:val="multilevel"/>
    <w:tmpl w:val="00000003"/>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start w:val="1"/>
      <w:numFmt w:val="lowerLetter"/>
      <w:lvlText w:val="%2)"/>
      <w:lvlJc w:val="left"/>
      <w:pPr>
        <w:tabs>
          <w:tab w:val="num" w:pos="0"/>
        </w:tabs>
        <w:ind w:left="1180" w:hanging="360"/>
      </w:pPr>
      <w:rPr>
        <w:rFonts w:ascii="Calibri" w:eastAsia="Calibri" w:hAnsi="Calibri" w:cs="Calibri"/>
        <w:b w:val="0"/>
        <w:bCs w:val="0"/>
        <w:i w:val="0"/>
        <w:iCs w:val="0"/>
        <w:color w:val="auto"/>
        <w:spacing w:val="0"/>
        <w:w w:val="99"/>
        <w:sz w:val="20"/>
        <w:szCs w:val="20"/>
        <w:lang w:val="pl-PL" w:eastAsia="en-US" w:bidi="ar-SA"/>
      </w:rPr>
    </w:lvl>
    <w:lvl w:ilvl="2">
      <w:numFmt w:val="bullet"/>
      <w:lvlText w:val=""/>
      <w:lvlJc w:val="left"/>
      <w:pPr>
        <w:tabs>
          <w:tab w:val="num" w:pos="0"/>
        </w:tabs>
        <w:ind w:left="2238" w:hanging="360"/>
      </w:pPr>
      <w:rPr>
        <w:rFonts w:ascii="Symbol" w:hAnsi="Symbol"/>
        <w:b w:val="0"/>
        <w:bCs w:val="0"/>
        <w:i w:val="0"/>
        <w:iCs w:val="0"/>
        <w:spacing w:val="0"/>
        <w:w w:val="99"/>
        <w:sz w:val="20"/>
        <w:szCs w:val="20"/>
        <w:lang w:val="pl-PL" w:eastAsia="en-US" w:bidi="ar-SA"/>
      </w:rPr>
    </w:lvl>
    <w:lvl w:ilvl="3">
      <w:numFmt w:val="bullet"/>
      <w:lvlText w:val=""/>
      <w:lvlJc w:val="left"/>
      <w:pPr>
        <w:tabs>
          <w:tab w:val="num" w:pos="0"/>
        </w:tabs>
        <w:ind w:left="3296" w:hanging="360"/>
      </w:pPr>
      <w:rPr>
        <w:rFonts w:ascii="Symbol" w:hAnsi="Symbol"/>
        <w:lang w:val="pl-PL" w:eastAsia="en-US" w:bidi="ar-SA"/>
      </w:rPr>
    </w:lvl>
    <w:lvl w:ilvl="4">
      <w:numFmt w:val="bullet"/>
      <w:lvlText w:val=""/>
      <w:lvlJc w:val="left"/>
      <w:pPr>
        <w:tabs>
          <w:tab w:val="num" w:pos="0"/>
        </w:tabs>
        <w:ind w:left="4355" w:hanging="360"/>
      </w:pPr>
      <w:rPr>
        <w:rFonts w:ascii="Symbol" w:hAnsi="Symbol"/>
        <w:lang w:val="pl-PL" w:eastAsia="en-US" w:bidi="ar-SA"/>
      </w:rPr>
    </w:lvl>
    <w:lvl w:ilvl="5">
      <w:numFmt w:val="bullet"/>
      <w:lvlText w:val=""/>
      <w:lvlJc w:val="left"/>
      <w:pPr>
        <w:tabs>
          <w:tab w:val="num" w:pos="0"/>
        </w:tabs>
        <w:ind w:left="5413" w:hanging="360"/>
      </w:pPr>
      <w:rPr>
        <w:rFonts w:ascii="Symbol" w:hAnsi="Symbol"/>
        <w:lang w:val="pl-PL" w:eastAsia="en-US" w:bidi="ar-SA"/>
      </w:rPr>
    </w:lvl>
    <w:lvl w:ilvl="6">
      <w:numFmt w:val="bullet"/>
      <w:lvlText w:val=""/>
      <w:lvlJc w:val="left"/>
      <w:pPr>
        <w:tabs>
          <w:tab w:val="num" w:pos="0"/>
        </w:tabs>
        <w:ind w:left="6472" w:hanging="360"/>
      </w:pPr>
      <w:rPr>
        <w:rFonts w:ascii="Symbol" w:hAnsi="Symbol"/>
        <w:lang w:val="pl-PL" w:eastAsia="en-US" w:bidi="ar-SA"/>
      </w:rPr>
    </w:lvl>
    <w:lvl w:ilvl="7">
      <w:numFmt w:val="bullet"/>
      <w:lvlText w:val=""/>
      <w:lvlJc w:val="left"/>
      <w:pPr>
        <w:tabs>
          <w:tab w:val="num" w:pos="0"/>
        </w:tabs>
        <w:ind w:left="7530" w:hanging="360"/>
      </w:pPr>
      <w:rPr>
        <w:rFonts w:ascii="Symbol" w:hAnsi="Symbol"/>
        <w:lang w:val="pl-PL" w:eastAsia="en-US" w:bidi="ar-SA"/>
      </w:rPr>
    </w:lvl>
    <w:lvl w:ilvl="8">
      <w:numFmt w:val="bullet"/>
      <w:lvlText w:val=""/>
      <w:lvlJc w:val="left"/>
      <w:pPr>
        <w:tabs>
          <w:tab w:val="num" w:pos="0"/>
        </w:tabs>
        <w:ind w:left="8589" w:hanging="360"/>
      </w:pPr>
      <w:rPr>
        <w:rFonts w:ascii="Symbol" w:hAnsi="Symbol"/>
        <w:lang w:val="pl-PL" w:eastAsia="en-US" w:bidi="ar-SA"/>
      </w:rPr>
    </w:lvl>
  </w:abstractNum>
  <w:abstractNum w:abstractNumId="9" w15:restartNumberingAfterBreak="0">
    <w:nsid w:val="00000009"/>
    <w:multiLevelType w:val="multilevel"/>
    <w:tmpl w:val="00000009"/>
    <w:name w:val="WWNum10"/>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start w:val="1"/>
      <w:numFmt w:val="lowerLetter"/>
      <w:lvlText w:val="%2)"/>
      <w:lvlJc w:val="left"/>
      <w:pPr>
        <w:tabs>
          <w:tab w:val="num" w:pos="0"/>
        </w:tabs>
        <w:ind w:left="1180" w:hanging="360"/>
      </w:pPr>
      <w:rPr>
        <w:rFonts w:ascii="Calibri" w:eastAsia="Calibri" w:hAnsi="Calibri" w:cs="Calibri"/>
        <w:b w:val="0"/>
        <w:bCs w:val="0"/>
        <w:i w:val="0"/>
        <w:iCs w:val="0"/>
        <w:spacing w:val="0"/>
        <w:w w:val="99"/>
        <w:sz w:val="20"/>
        <w:szCs w:val="20"/>
        <w:lang w:val="pl-PL" w:eastAsia="en-US" w:bidi="ar-SA"/>
      </w:rPr>
    </w:lvl>
    <w:lvl w:ilvl="2">
      <w:numFmt w:val="bullet"/>
      <w:lvlText w:val=""/>
      <w:lvlJc w:val="left"/>
      <w:pPr>
        <w:tabs>
          <w:tab w:val="num" w:pos="0"/>
        </w:tabs>
        <w:ind w:left="2238" w:hanging="360"/>
      </w:pPr>
      <w:rPr>
        <w:rFonts w:ascii="Symbol" w:hAnsi="Symbol"/>
        <w:lang w:val="pl-PL" w:eastAsia="en-US" w:bidi="ar-SA"/>
      </w:rPr>
    </w:lvl>
    <w:lvl w:ilvl="3">
      <w:numFmt w:val="bullet"/>
      <w:lvlText w:val=""/>
      <w:lvlJc w:val="left"/>
      <w:pPr>
        <w:tabs>
          <w:tab w:val="num" w:pos="0"/>
        </w:tabs>
        <w:ind w:left="3296" w:hanging="360"/>
      </w:pPr>
      <w:rPr>
        <w:rFonts w:ascii="Symbol" w:hAnsi="Symbol"/>
        <w:lang w:val="pl-PL" w:eastAsia="en-US" w:bidi="ar-SA"/>
      </w:rPr>
    </w:lvl>
    <w:lvl w:ilvl="4">
      <w:numFmt w:val="bullet"/>
      <w:lvlText w:val=""/>
      <w:lvlJc w:val="left"/>
      <w:pPr>
        <w:tabs>
          <w:tab w:val="num" w:pos="0"/>
        </w:tabs>
        <w:ind w:left="4355" w:hanging="360"/>
      </w:pPr>
      <w:rPr>
        <w:rFonts w:ascii="Symbol" w:hAnsi="Symbol"/>
        <w:lang w:val="pl-PL" w:eastAsia="en-US" w:bidi="ar-SA"/>
      </w:rPr>
    </w:lvl>
    <w:lvl w:ilvl="5">
      <w:numFmt w:val="bullet"/>
      <w:lvlText w:val=""/>
      <w:lvlJc w:val="left"/>
      <w:pPr>
        <w:tabs>
          <w:tab w:val="num" w:pos="0"/>
        </w:tabs>
        <w:ind w:left="5413" w:hanging="360"/>
      </w:pPr>
      <w:rPr>
        <w:rFonts w:ascii="Symbol" w:hAnsi="Symbol"/>
        <w:lang w:val="pl-PL" w:eastAsia="en-US" w:bidi="ar-SA"/>
      </w:rPr>
    </w:lvl>
    <w:lvl w:ilvl="6">
      <w:numFmt w:val="bullet"/>
      <w:lvlText w:val=""/>
      <w:lvlJc w:val="left"/>
      <w:pPr>
        <w:tabs>
          <w:tab w:val="num" w:pos="0"/>
        </w:tabs>
        <w:ind w:left="6472" w:hanging="360"/>
      </w:pPr>
      <w:rPr>
        <w:rFonts w:ascii="Symbol" w:hAnsi="Symbol"/>
        <w:lang w:val="pl-PL" w:eastAsia="en-US" w:bidi="ar-SA"/>
      </w:rPr>
    </w:lvl>
    <w:lvl w:ilvl="7">
      <w:numFmt w:val="bullet"/>
      <w:lvlText w:val=""/>
      <w:lvlJc w:val="left"/>
      <w:pPr>
        <w:tabs>
          <w:tab w:val="num" w:pos="0"/>
        </w:tabs>
        <w:ind w:left="7530" w:hanging="360"/>
      </w:pPr>
      <w:rPr>
        <w:rFonts w:ascii="Symbol" w:hAnsi="Symbol"/>
        <w:lang w:val="pl-PL" w:eastAsia="en-US" w:bidi="ar-SA"/>
      </w:rPr>
    </w:lvl>
    <w:lvl w:ilvl="8">
      <w:numFmt w:val="bullet"/>
      <w:lvlText w:val=""/>
      <w:lvlJc w:val="left"/>
      <w:pPr>
        <w:tabs>
          <w:tab w:val="num" w:pos="0"/>
        </w:tabs>
        <w:ind w:left="8589" w:hanging="360"/>
      </w:pPr>
      <w:rPr>
        <w:rFonts w:ascii="Symbol" w:hAnsi="Symbol"/>
        <w:lang w:val="pl-PL" w:eastAsia="en-US" w:bidi="ar-SA"/>
      </w:rPr>
    </w:lvl>
  </w:abstractNum>
  <w:abstractNum w:abstractNumId="10" w15:restartNumberingAfterBreak="0">
    <w:nsid w:val="0000000A"/>
    <w:multiLevelType w:val="multilevel"/>
    <w:tmpl w:val="0000000A"/>
    <w:name w:val="WWNum11"/>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numFmt w:val="bullet"/>
      <w:lvlText w:val=""/>
      <w:lvlJc w:val="left"/>
      <w:pPr>
        <w:tabs>
          <w:tab w:val="num" w:pos="0"/>
        </w:tabs>
        <w:ind w:left="1826" w:hanging="579"/>
      </w:pPr>
      <w:rPr>
        <w:rFonts w:ascii="Symbol" w:hAnsi="Symbol"/>
        <w:lang w:val="pl-PL" w:eastAsia="en-US" w:bidi="ar-SA"/>
      </w:rPr>
    </w:lvl>
    <w:lvl w:ilvl="2">
      <w:numFmt w:val="bullet"/>
      <w:lvlText w:val=""/>
      <w:lvlJc w:val="left"/>
      <w:pPr>
        <w:tabs>
          <w:tab w:val="num" w:pos="0"/>
        </w:tabs>
        <w:ind w:left="2813" w:hanging="579"/>
      </w:pPr>
      <w:rPr>
        <w:rFonts w:ascii="Symbol" w:hAnsi="Symbol"/>
        <w:lang w:val="pl-PL" w:eastAsia="en-US" w:bidi="ar-SA"/>
      </w:rPr>
    </w:lvl>
    <w:lvl w:ilvl="3">
      <w:numFmt w:val="bullet"/>
      <w:lvlText w:val=""/>
      <w:lvlJc w:val="left"/>
      <w:pPr>
        <w:tabs>
          <w:tab w:val="num" w:pos="0"/>
        </w:tabs>
        <w:ind w:left="3799" w:hanging="579"/>
      </w:pPr>
      <w:rPr>
        <w:rFonts w:ascii="Symbol" w:hAnsi="Symbol"/>
        <w:lang w:val="pl-PL" w:eastAsia="en-US" w:bidi="ar-SA"/>
      </w:rPr>
    </w:lvl>
    <w:lvl w:ilvl="4">
      <w:numFmt w:val="bullet"/>
      <w:lvlText w:val=""/>
      <w:lvlJc w:val="left"/>
      <w:pPr>
        <w:tabs>
          <w:tab w:val="num" w:pos="0"/>
        </w:tabs>
        <w:ind w:left="4786" w:hanging="579"/>
      </w:pPr>
      <w:rPr>
        <w:rFonts w:ascii="Symbol" w:hAnsi="Symbol"/>
        <w:lang w:val="pl-PL" w:eastAsia="en-US" w:bidi="ar-SA"/>
      </w:rPr>
    </w:lvl>
    <w:lvl w:ilvl="5">
      <w:numFmt w:val="bullet"/>
      <w:lvlText w:val=""/>
      <w:lvlJc w:val="left"/>
      <w:pPr>
        <w:tabs>
          <w:tab w:val="num" w:pos="0"/>
        </w:tabs>
        <w:ind w:left="5773" w:hanging="579"/>
      </w:pPr>
      <w:rPr>
        <w:rFonts w:ascii="Symbol" w:hAnsi="Symbol"/>
        <w:lang w:val="pl-PL" w:eastAsia="en-US" w:bidi="ar-SA"/>
      </w:rPr>
    </w:lvl>
    <w:lvl w:ilvl="6">
      <w:numFmt w:val="bullet"/>
      <w:lvlText w:val=""/>
      <w:lvlJc w:val="left"/>
      <w:pPr>
        <w:tabs>
          <w:tab w:val="num" w:pos="0"/>
        </w:tabs>
        <w:ind w:left="6759" w:hanging="579"/>
      </w:pPr>
      <w:rPr>
        <w:rFonts w:ascii="Symbol" w:hAnsi="Symbol"/>
        <w:lang w:val="pl-PL" w:eastAsia="en-US" w:bidi="ar-SA"/>
      </w:rPr>
    </w:lvl>
    <w:lvl w:ilvl="7">
      <w:numFmt w:val="bullet"/>
      <w:lvlText w:val=""/>
      <w:lvlJc w:val="left"/>
      <w:pPr>
        <w:tabs>
          <w:tab w:val="num" w:pos="0"/>
        </w:tabs>
        <w:ind w:left="7746" w:hanging="579"/>
      </w:pPr>
      <w:rPr>
        <w:rFonts w:ascii="Symbol" w:hAnsi="Symbol"/>
        <w:lang w:val="pl-PL" w:eastAsia="en-US" w:bidi="ar-SA"/>
      </w:rPr>
    </w:lvl>
    <w:lvl w:ilvl="8">
      <w:numFmt w:val="bullet"/>
      <w:lvlText w:val=""/>
      <w:lvlJc w:val="left"/>
      <w:pPr>
        <w:tabs>
          <w:tab w:val="num" w:pos="0"/>
        </w:tabs>
        <w:ind w:left="8733" w:hanging="579"/>
      </w:pPr>
      <w:rPr>
        <w:rFonts w:ascii="Symbol" w:hAnsi="Symbol"/>
        <w:lang w:val="pl-PL" w:eastAsia="en-US" w:bidi="ar-SA"/>
      </w:rPr>
    </w:lvl>
  </w:abstractNum>
  <w:abstractNum w:abstractNumId="11" w15:restartNumberingAfterBreak="0">
    <w:nsid w:val="0000000B"/>
    <w:multiLevelType w:val="multilevel"/>
    <w:tmpl w:val="0000000B"/>
    <w:name w:val="WWNum12"/>
    <w:lvl w:ilvl="0">
      <w:start w:val="1"/>
      <w:numFmt w:val="lowerLetter"/>
      <w:lvlText w:val="%1)"/>
      <w:lvlJc w:val="left"/>
      <w:pPr>
        <w:tabs>
          <w:tab w:val="num" w:pos="0"/>
        </w:tabs>
        <w:ind w:left="1180" w:hanging="360"/>
      </w:pPr>
      <w:rPr>
        <w:rFonts w:ascii="Calibri" w:eastAsia="Calibri" w:hAnsi="Calibri" w:cs="Calibri"/>
        <w:b w:val="0"/>
        <w:bCs w:val="0"/>
        <w:i w:val="0"/>
        <w:iCs w:val="0"/>
        <w:spacing w:val="0"/>
        <w:w w:val="99"/>
        <w:sz w:val="20"/>
        <w:szCs w:val="20"/>
        <w:lang w:val="pl-PL" w:eastAsia="en-US" w:bidi="ar-SA"/>
      </w:rPr>
    </w:lvl>
    <w:lvl w:ilvl="1">
      <w:numFmt w:val="bullet"/>
      <w:lvlText w:val=""/>
      <w:lvlJc w:val="left"/>
      <w:pPr>
        <w:tabs>
          <w:tab w:val="num" w:pos="0"/>
        </w:tabs>
        <w:ind w:left="2132" w:hanging="360"/>
      </w:pPr>
      <w:rPr>
        <w:rFonts w:ascii="Symbol" w:hAnsi="Symbol"/>
        <w:lang w:val="pl-PL" w:eastAsia="en-US" w:bidi="ar-SA"/>
      </w:rPr>
    </w:lvl>
    <w:lvl w:ilvl="2">
      <w:numFmt w:val="bullet"/>
      <w:lvlText w:val=""/>
      <w:lvlJc w:val="left"/>
      <w:pPr>
        <w:tabs>
          <w:tab w:val="num" w:pos="0"/>
        </w:tabs>
        <w:ind w:left="3085" w:hanging="360"/>
      </w:pPr>
      <w:rPr>
        <w:rFonts w:ascii="Symbol" w:hAnsi="Symbol"/>
        <w:lang w:val="pl-PL" w:eastAsia="en-US" w:bidi="ar-SA"/>
      </w:rPr>
    </w:lvl>
    <w:lvl w:ilvl="3">
      <w:numFmt w:val="bullet"/>
      <w:lvlText w:val=""/>
      <w:lvlJc w:val="left"/>
      <w:pPr>
        <w:tabs>
          <w:tab w:val="num" w:pos="0"/>
        </w:tabs>
        <w:ind w:left="4037" w:hanging="360"/>
      </w:pPr>
      <w:rPr>
        <w:rFonts w:ascii="Symbol" w:hAnsi="Symbol"/>
        <w:lang w:val="pl-PL" w:eastAsia="en-US" w:bidi="ar-SA"/>
      </w:rPr>
    </w:lvl>
    <w:lvl w:ilvl="4">
      <w:numFmt w:val="bullet"/>
      <w:lvlText w:val=""/>
      <w:lvlJc w:val="left"/>
      <w:pPr>
        <w:tabs>
          <w:tab w:val="num" w:pos="0"/>
        </w:tabs>
        <w:ind w:left="4990" w:hanging="360"/>
      </w:pPr>
      <w:rPr>
        <w:rFonts w:ascii="Symbol" w:hAnsi="Symbol"/>
        <w:lang w:val="pl-PL" w:eastAsia="en-US" w:bidi="ar-SA"/>
      </w:rPr>
    </w:lvl>
    <w:lvl w:ilvl="5">
      <w:numFmt w:val="bullet"/>
      <w:lvlText w:val=""/>
      <w:lvlJc w:val="left"/>
      <w:pPr>
        <w:tabs>
          <w:tab w:val="num" w:pos="0"/>
        </w:tabs>
        <w:ind w:left="5943" w:hanging="360"/>
      </w:pPr>
      <w:rPr>
        <w:rFonts w:ascii="Symbol" w:hAnsi="Symbol"/>
        <w:lang w:val="pl-PL" w:eastAsia="en-US" w:bidi="ar-SA"/>
      </w:rPr>
    </w:lvl>
    <w:lvl w:ilvl="6">
      <w:numFmt w:val="bullet"/>
      <w:lvlText w:val=""/>
      <w:lvlJc w:val="left"/>
      <w:pPr>
        <w:tabs>
          <w:tab w:val="num" w:pos="0"/>
        </w:tabs>
        <w:ind w:left="6895" w:hanging="360"/>
      </w:pPr>
      <w:rPr>
        <w:rFonts w:ascii="Symbol" w:hAnsi="Symbol"/>
        <w:lang w:val="pl-PL" w:eastAsia="en-US" w:bidi="ar-SA"/>
      </w:rPr>
    </w:lvl>
    <w:lvl w:ilvl="7">
      <w:numFmt w:val="bullet"/>
      <w:lvlText w:val=""/>
      <w:lvlJc w:val="left"/>
      <w:pPr>
        <w:tabs>
          <w:tab w:val="num" w:pos="0"/>
        </w:tabs>
        <w:ind w:left="7848" w:hanging="360"/>
      </w:pPr>
      <w:rPr>
        <w:rFonts w:ascii="Symbol" w:hAnsi="Symbol"/>
        <w:lang w:val="pl-PL" w:eastAsia="en-US" w:bidi="ar-SA"/>
      </w:rPr>
    </w:lvl>
    <w:lvl w:ilvl="8">
      <w:numFmt w:val="bullet"/>
      <w:lvlText w:val=""/>
      <w:lvlJc w:val="left"/>
      <w:pPr>
        <w:tabs>
          <w:tab w:val="num" w:pos="0"/>
        </w:tabs>
        <w:ind w:left="8801" w:hanging="360"/>
      </w:pPr>
      <w:rPr>
        <w:rFonts w:ascii="Symbol" w:hAnsi="Symbol"/>
        <w:lang w:val="pl-PL" w:eastAsia="en-US" w:bidi="ar-SA"/>
      </w:rPr>
    </w:lvl>
  </w:abstractNum>
  <w:abstractNum w:abstractNumId="12" w15:restartNumberingAfterBreak="0">
    <w:nsid w:val="0000000C"/>
    <w:multiLevelType w:val="multilevel"/>
    <w:tmpl w:val="6EAAE9FC"/>
    <w:name w:val="WWNum13"/>
    <w:lvl w:ilvl="0">
      <w:start w:val="1"/>
      <w:numFmt w:val="lowerLetter"/>
      <w:lvlText w:val="%1."/>
      <w:lvlJc w:val="left"/>
      <w:pPr>
        <w:tabs>
          <w:tab w:val="num" w:pos="0"/>
        </w:tabs>
        <w:ind w:left="1540" w:hanging="360"/>
      </w:pPr>
      <w:rPr>
        <w:b w:val="0"/>
        <w:bCs w:val="0"/>
        <w:i w:val="0"/>
        <w:iCs w:val="0"/>
        <w:spacing w:val="0"/>
        <w:w w:val="99"/>
        <w:sz w:val="20"/>
        <w:szCs w:val="20"/>
        <w:lang w:val="pl-PL" w:eastAsia="en-US" w:bidi="ar-SA"/>
      </w:rPr>
    </w:lvl>
    <w:lvl w:ilvl="1">
      <w:numFmt w:val="bullet"/>
      <w:lvlText w:val=""/>
      <w:lvlJc w:val="left"/>
      <w:pPr>
        <w:tabs>
          <w:tab w:val="num" w:pos="0"/>
        </w:tabs>
        <w:ind w:left="2456" w:hanging="360"/>
      </w:pPr>
      <w:rPr>
        <w:rFonts w:ascii="Symbol" w:hAnsi="Symbol"/>
        <w:lang w:val="pl-PL" w:eastAsia="en-US" w:bidi="ar-SA"/>
      </w:rPr>
    </w:lvl>
    <w:lvl w:ilvl="2">
      <w:numFmt w:val="bullet"/>
      <w:lvlText w:val=""/>
      <w:lvlJc w:val="left"/>
      <w:pPr>
        <w:tabs>
          <w:tab w:val="num" w:pos="0"/>
        </w:tabs>
        <w:ind w:left="3373" w:hanging="360"/>
      </w:pPr>
      <w:rPr>
        <w:rFonts w:ascii="Symbol" w:hAnsi="Symbol"/>
        <w:lang w:val="pl-PL" w:eastAsia="en-US" w:bidi="ar-SA"/>
      </w:rPr>
    </w:lvl>
    <w:lvl w:ilvl="3">
      <w:numFmt w:val="bullet"/>
      <w:lvlText w:val=""/>
      <w:lvlJc w:val="left"/>
      <w:pPr>
        <w:tabs>
          <w:tab w:val="num" w:pos="0"/>
        </w:tabs>
        <w:ind w:left="4289" w:hanging="360"/>
      </w:pPr>
      <w:rPr>
        <w:rFonts w:ascii="Symbol" w:hAnsi="Symbol"/>
        <w:lang w:val="pl-PL" w:eastAsia="en-US" w:bidi="ar-SA"/>
      </w:rPr>
    </w:lvl>
    <w:lvl w:ilvl="4">
      <w:numFmt w:val="bullet"/>
      <w:lvlText w:val=""/>
      <w:lvlJc w:val="left"/>
      <w:pPr>
        <w:tabs>
          <w:tab w:val="num" w:pos="0"/>
        </w:tabs>
        <w:ind w:left="5206" w:hanging="360"/>
      </w:pPr>
      <w:rPr>
        <w:rFonts w:ascii="Symbol" w:hAnsi="Symbol"/>
        <w:lang w:val="pl-PL" w:eastAsia="en-US" w:bidi="ar-SA"/>
      </w:rPr>
    </w:lvl>
    <w:lvl w:ilvl="5">
      <w:numFmt w:val="bullet"/>
      <w:lvlText w:val=""/>
      <w:lvlJc w:val="left"/>
      <w:pPr>
        <w:tabs>
          <w:tab w:val="num" w:pos="0"/>
        </w:tabs>
        <w:ind w:left="6123" w:hanging="360"/>
      </w:pPr>
      <w:rPr>
        <w:rFonts w:ascii="Symbol" w:hAnsi="Symbol"/>
        <w:lang w:val="pl-PL" w:eastAsia="en-US" w:bidi="ar-SA"/>
      </w:rPr>
    </w:lvl>
    <w:lvl w:ilvl="6">
      <w:numFmt w:val="bullet"/>
      <w:lvlText w:val=""/>
      <w:lvlJc w:val="left"/>
      <w:pPr>
        <w:tabs>
          <w:tab w:val="num" w:pos="0"/>
        </w:tabs>
        <w:ind w:left="7039" w:hanging="360"/>
      </w:pPr>
      <w:rPr>
        <w:rFonts w:ascii="Symbol" w:hAnsi="Symbol"/>
        <w:lang w:val="pl-PL" w:eastAsia="en-US" w:bidi="ar-SA"/>
      </w:rPr>
    </w:lvl>
    <w:lvl w:ilvl="7">
      <w:numFmt w:val="bullet"/>
      <w:lvlText w:val=""/>
      <w:lvlJc w:val="left"/>
      <w:pPr>
        <w:tabs>
          <w:tab w:val="num" w:pos="0"/>
        </w:tabs>
        <w:ind w:left="7956" w:hanging="360"/>
      </w:pPr>
      <w:rPr>
        <w:rFonts w:ascii="Symbol" w:hAnsi="Symbol"/>
        <w:lang w:val="pl-PL" w:eastAsia="en-US" w:bidi="ar-SA"/>
      </w:rPr>
    </w:lvl>
    <w:lvl w:ilvl="8">
      <w:numFmt w:val="bullet"/>
      <w:lvlText w:val=""/>
      <w:lvlJc w:val="left"/>
      <w:pPr>
        <w:tabs>
          <w:tab w:val="num" w:pos="0"/>
        </w:tabs>
        <w:ind w:left="8873" w:hanging="360"/>
      </w:pPr>
      <w:rPr>
        <w:rFonts w:ascii="Symbol" w:hAnsi="Symbol"/>
        <w:lang w:val="pl-PL" w:eastAsia="en-US" w:bidi="ar-SA"/>
      </w:rPr>
    </w:lvl>
  </w:abstractNum>
  <w:abstractNum w:abstractNumId="13" w15:restartNumberingAfterBreak="0">
    <w:nsid w:val="0000000D"/>
    <w:multiLevelType w:val="multilevel"/>
    <w:tmpl w:val="F2404B0C"/>
    <w:name w:val="WWNum14"/>
    <w:lvl w:ilvl="0">
      <w:start w:val="1"/>
      <w:numFmt w:val="bullet"/>
      <w:lvlText w:val=""/>
      <w:lvlJc w:val="left"/>
      <w:pPr>
        <w:tabs>
          <w:tab w:val="num" w:pos="354"/>
        </w:tabs>
        <w:ind w:left="1186" w:hanging="467"/>
      </w:pPr>
      <w:rPr>
        <w:rFonts w:ascii="Wingdings" w:hAnsi="Wingdings" w:hint="default"/>
        <w:b/>
        <w:bCs/>
        <w:i w:val="0"/>
        <w:iCs w:val="0"/>
        <w:spacing w:val="-1"/>
        <w:w w:val="99"/>
        <w:sz w:val="20"/>
        <w:szCs w:val="20"/>
        <w:lang w:val="pl-PL" w:eastAsia="en-US" w:bidi="ar-SA"/>
      </w:rPr>
    </w:lvl>
    <w:lvl w:ilvl="1">
      <w:numFmt w:val="bullet"/>
      <w:lvlText w:val=""/>
      <w:lvlJc w:val="left"/>
      <w:pPr>
        <w:tabs>
          <w:tab w:val="num" w:pos="354"/>
        </w:tabs>
        <w:ind w:left="2180" w:hanging="467"/>
      </w:pPr>
      <w:rPr>
        <w:rFonts w:ascii="Symbol" w:hAnsi="Symbol"/>
        <w:lang w:val="pl-PL" w:eastAsia="en-US" w:bidi="ar-SA"/>
      </w:rPr>
    </w:lvl>
    <w:lvl w:ilvl="2">
      <w:numFmt w:val="bullet"/>
      <w:lvlText w:val=""/>
      <w:lvlJc w:val="left"/>
      <w:pPr>
        <w:tabs>
          <w:tab w:val="num" w:pos="354"/>
        </w:tabs>
        <w:ind w:left="3167" w:hanging="467"/>
      </w:pPr>
      <w:rPr>
        <w:rFonts w:ascii="Symbol" w:hAnsi="Symbol"/>
        <w:lang w:val="pl-PL" w:eastAsia="en-US" w:bidi="ar-SA"/>
      </w:rPr>
    </w:lvl>
    <w:lvl w:ilvl="3">
      <w:numFmt w:val="bullet"/>
      <w:lvlText w:val=""/>
      <w:lvlJc w:val="left"/>
      <w:pPr>
        <w:tabs>
          <w:tab w:val="num" w:pos="354"/>
        </w:tabs>
        <w:ind w:left="4153" w:hanging="467"/>
      </w:pPr>
      <w:rPr>
        <w:rFonts w:ascii="Symbol" w:hAnsi="Symbol"/>
        <w:lang w:val="pl-PL" w:eastAsia="en-US" w:bidi="ar-SA"/>
      </w:rPr>
    </w:lvl>
    <w:lvl w:ilvl="4">
      <w:numFmt w:val="bullet"/>
      <w:lvlText w:val=""/>
      <w:lvlJc w:val="left"/>
      <w:pPr>
        <w:tabs>
          <w:tab w:val="num" w:pos="354"/>
        </w:tabs>
        <w:ind w:left="5140" w:hanging="467"/>
      </w:pPr>
      <w:rPr>
        <w:rFonts w:ascii="Symbol" w:hAnsi="Symbol"/>
        <w:lang w:val="pl-PL" w:eastAsia="en-US" w:bidi="ar-SA"/>
      </w:rPr>
    </w:lvl>
    <w:lvl w:ilvl="5">
      <w:numFmt w:val="bullet"/>
      <w:lvlText w:val=""/>
      <w:lvlJc w:val="left"/>
      <w:pPr>
        <w:tabs>
          <w:tab w:val="num" w:pos="354"/>
        </w:tabs>
        <w:ind w:left="6127" w:hanging="467"/>
      </w:pPr>
      <w:rPr>
        <w:rFonts w:ascii="Symbol" w:hAnsi="Symbol"/>
        <w:lang w:val="pl-PL" w:eastAsia="en-US" w:bidi="ar-SA"/>
      </w:rPr>
    </w:lvl>
    <w:lvl w:ilvl="6">
      <w:numFmt w:val="bullet"/>
      <w:lvlText w:val=""/>
      <w:lvlJc w:val="left"/>
      <w:pPr>
        <w:tabs>
          <w:tab w:val="num" w:pos="354"/>
        </w:tabs>
        <w:ind w:left="7113" w:hanging="467"/>
      </w:pPr>
      <w:rPr>
        <w:rFonts w:ascii="Symbol" w:hAnsi="Symbol"/>
        <w:lang w:val="pl-PL" w:eastAsia="en-US" w:bidi="ar-SA"/>
      </w:rPr>
    </w:lvl>
    <w:lvl w:ilvl="7">
      <w:numFmt w:val="bullet"/>
      <w:lvlText w:val=""/>
      <w:lvlJc w:val="left"/>
      <w:pPr>
        <w:tabs>
          <w:tab w:val="num" w:pos="354"/>
        </w:tabs>
        <w:ind w:left="8100" w:hanging="467"/>
      </w:pPr>
      <w:rPr>
        <w:rFonts w:ascii="Symbol" w:hAnsi="Symbol"/>
        <w:lang w:val="pl-PL" w:eastAsia="en-US" w:bidi="ar-SA"/>
      </w:rPr>
    </w:lvl>
    <w:lvl w:ilvl="8">
      <w:numFmt w:val="bullet"/>
      <w:lvlText w:val=""/>
      <w:lvlJc w:val="left"/>
      <w:pPr>
        <w:tabs>
          <w:tab w:val="num" w:pos="354"/>
        </w:tabs>
        <w:ind w:left="9087" w:hanging="467"/>
      </w:pPr>
      <w:rPr>
        <w:rFonts w:ascii="Symbol" w:hAnsi="Symbol"/>
        <w:lang w:val="pl-PL" w:eastAsia="en-US" w:bidi="ar-SA"/>
      </w:rPr>
    </w:lvl>
  </w:abstractNum>
  <w:abstractNum w:abstractNumId="14" w15:restartNumberingAfterBreak="0">
    <w:nsid w:val="0000000E"/>
    <w:multiLevelType w:val="multilevel"/>
    <w:tmpl w:val="0000000E"/>
    <w:name w:val="WWNum15"/>
    <w:lvl w:ilvl="0">
      <w:start w:val="1"/>
      <w:numFmt w:val="decimal"/>
      <w:lvlText w:val="%1."/>
      <w:lvlJc w:val="left"/>
      <w:pPr>
        <w:tabs>
          <w:tab w:val="num" w:pos="0"/>
        </w:tabs>
        <w:ind w:left="832" w:hanging="579"/>
      </w:pPr>
      <w:rPr>
        <w:rFonts w:ascii="Calibri" w:eastAsia="Calibri" w:hAnsi="Calibri" w:cs="Calibri"/>
        <w:b w:val="0"/>
        <w:bCs w:val="0"/>
        <w:i w:val="0"/>
        <w:iCs w:val="0"/>
        <w:spacing w:val="-1"/>
        <w:w w:val="99"/>
        <w:sz w:val="20"/>
        <w:szCs w:val="20"/>
        <w:lang w:val="pl-PL" w:eastAsia="en-US" w:bidi="ar-SA"/>
      </w:rPr>
    </w:lvl>
    <w:lvl w:ilvl="1">
      <w:start w:val="1"/>
      <w:numFmt w:val="lowerLetter"/>
      <w:lvlText w:val="%2)"/>
      <w:lvlJc w:val="left"/>
      <w:pPr>
        <w:tabs>
          <w:tab w:val="num" w:pos="0"/>
        </w:tabs>
        <w:ind w:left="1180" w:hanging="360"/>
      </w:pPr>
      <w:rPr>
        <w:rFonts w:ascii="Calibri" w:eastAsia="Calibri" w:hAnsi="Calibri" w:cs="Calibri"/>
        <w:b w:val="0"/>
        <w:bCs w:val="0"/>
        <w:i w:val="0"/>
        <w:iCs w:val="0"/>
        <w:spacing w:val="0"/>
        <w:w w:val="99"/>
        <w:sz w:val="20"/>
        <w:szCs w:val="20"/>
        <w:lang w:val="pl-PL" w:eastAsia="en-US" w:bidi="ar-SA"/>
      </w:rPr>
    </w:lvl>
    <w:lvl w:ilvl="2">
      <w:numFmt w:val="bullet"/>
      <w:lvlText w:val=""/>
      <w:lvlJc w:val="left"/>
      <w:pPr>
        <w:tabs>
          <w:tab w:val="num" w:pos="0"/>
        </w:tabs>
        <w:ind w:left="1540" w:hanging="360"/>
      </w:pPr>
      <w:rPr>
        <w:rFonts w:ascii="Symbol" w:hAnsi="Symbol" w:cs="Symbol"/>
        <w:b w:val="0"/>
        <w:bCs w:val="0"/>
        <w:i w:val="0"/>
        <w:iCs w:val="0"/>
        <w:spacing w:val="0"/>
        <w:w w:val="99"/>
        <w:sz w:val="20"/>
        <w:szCs w:val="20"/>
        <w:lang w:val="pl-PL" w:eastAsia="en-US" w:bidi="ar-SA"/>
      </w:rPr>
    </w:lvl>
    <w:lvl w:ilvl="3">
      <w:numFmt w:val="bullet"/>
      <w:lvlText w:val=""/>
      <w:lvlJc w:val="left"/>
      <w:pPr>
        <w:tabs>
          <w:tab w:val="num" w:pos="0"/>
        </w:tabs>
        <w:ind w:left="2685" w:hanging="360"/>
      </w:pPr>
      <w:rPr>
        <w:rFonts w:ascii="Symbol" w:hAnsi="Symbol"/>
        <w:lang w:val="pl-PL" w:eastAsia="en-US" w:bidi="ar-SA"/>
      </w:rPr>
    </w:lvl>
    <w:lvl w:ilvl="4">
      <w:numFmt w:val="bullet"/>
      <w:lvlText w:val=""/>
      <w:lvlJc w:val="left"/>
      <w:pPr>
        <w:tabs>
          <w:tab w:val="num" w:pos="0"/>
        </w:tabs>
        <w:ind w:left="3831" w:hanging="360"/>
      </w:pPr>
      <w:rPr>
        <w:rFonts w:ascii="Symbol" w:hAnsi="Symbol"/>
        <w:lang w:val="pl-PL" w:eastAsia="en-US" w:bidi="ar-SA"/>
      </w:rPr>
    </w:lvl>
    <w:lvl w:ilvl="5">
      <w:numFmt w:val="bullet"/>
      <w:lvlText w:val=""/>
      <w:lvlJc w:val="left"/>
      <w:pPr>
        <w:tabs>
          <w:tab w:val="num" w:pos="0"/>
        </w:tabs>
        <w:ind w:left="4977" w:hanging="360"/>
      </w:pPr>
      <w:rPr>
        <w:rFonts w:ascii="Symbol" w:hAnsi="Symbol"/>
        <w:lang w:val="pl-PL" w:eastAsia="en-US" w:bidi="ar-SA"/>
      </w:rPr>
    </w:lvl>
    <w:lvl w:ilvl="6">
      <w:numFmt w:val="bullet"/>
      <w:lvlText w:val=""/>
      <w:lvlJc w:val="left"/>
      <w:pPr>
        <w:tabs>
          <w:tab w:val="num" w:pos="0"/>
        </w:tabs>
        <w:ind w:left="6123" w:hanging="360"/>
      </w:pPr>
      <w:rPr>
        <w:rFonts w:ascii="Symbol" w:hAnsi="Symbol"/>
        <w:lang w:val="pl-PL" w:eastAsia="en-US" w:bidi="ar-SA"/>
      </w:rPr>
    </w:lvl>
    <w:lvl w:ilvl="7">
      <w:numFmt w:val="bullet"/>
      <w:lvlText w:val=""/>
      <w:lvlJc w:val="left"/>
      <w:pPr>
        <w:tabs>
          <w:tab w:val="num" w:pos="0"/>
        </w:tabs>
        <w:ind w:left="7269" w:hanging="360"/>
      </w:pPr>
      <w:rPr>
        <w:rFonts w:ascii="Symbol" w:hAnsi="Symbol"/>
        <w:lang w:val="pl-PL" w:eastAsia="en-US" w:bidi="ar-SA"/>
      </w:rPr>
    </w:lvl>
    <w:lvl w:ilvl="8">
      <w:numFmt w:val="bullet"/>
      <w:lvlText w:val=""/>
      <w:lvlJc w:val="left"/>
      <w:pPr>
        <w:tabs>
          <w:tab w:val="num" w:pos="0"/>
        </w:tabs>
        <w:ind w:left="8414" w:hanging="360"/>
      </w:pPr>
      <w:rPr>
        <w:rFonts w:ascii="Symbol" w:hAnsi="Symbol"/>
        <w:lang w:val="pl-PL" w:eastAsia="en-US" w:bidi="ar-SA"/>
      </w:rPr>
    </w:lvl>
  </w:abstractNum>
  <w:abstractNum w:abstractNumId="15" w15:restartNumberingAfterBreak="0">
    <w:nsid w:val="0000000F"/>
    <w:multiLevelType w:val="multilevel"/>
    <w:tmpl w:val="5B02B21A"/>
    <w:name w:val="WWNum17"/>
    <w:lvl w:ilvl="0">
      <w:start w:val="1"/>
      <w:numFmt w:val="decimal"/>
      <w:lvlText w:val="%1."/>
      <w:lvlJc w:val="left"/>
      <w:pPr>
        <w:tabs>
          <w:tab w:val="num" w:pos="0"/>
        </w:tabs>
        <w:ind w:left="720" w:hanging="360"/>
      </w:p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0"/>
    <w:multiLevelType w:val="multilevel"/>
    <w:tmpl w:val="00000010"/>
    <w:name w:val="WWNum18"/>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15:restartNumberingAfterBreak="0">
    <w:nsid w:val="00000011"/>
    <w:multiLevelType w:val="multilevel"/>
    <w:tmpl w:val="00000011"/>
    <w:name w:val="WWNum19"/>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8" w15:restartNumberingAfterBreak="0">
    <w:nsid w:val="00000012"/>
    <w:multiLevelType w:val="multilevel"/>
    <w:tmpl w:val="00000012"/>
    <w:name w:val="WWNum20"/>
    <w:lvl w:ilvl="0">
      <w:start w:val="1"/>
      <w:numFmt w:val="decimal"/>
      <w:lvlText w:val="%1."/>
      <w:lvlJc w:val="left"/>
      <w:pPr>
        <w:tabs>
          <w:tab w:val="num" w:pos="0"/>
        </w:tabs>
        <w:ind w:left="10" w:firstLine="0"/>
      </w:pPr>
      <w:rPr>
        <w:rFonts w:ascii="Times New Roman" w:eastAsia="Arial" w:hAnsi="Times New Roman" w:cs="Times New Roman"/>
        <w:b w:val="0"/>
        <w:i w:val="0"/>
        <w:strike w:val="0"/>
        <w:dstrike w:val="0"/>
        <w:color w:val="000000"/>
        <w:position w:val="0"/>
        <w:sz w:val="20"/>
        <w:szCs w:val="20"/>
        <w:u w:val="none" w:color="000000"/>
        <w:bdr w:val="none" w:sz="0" w:space="0"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abstractNum>
  <w:abstractNum w:abstractNumId="19" w15:restartNumberingAfterBreak="0">
    <w:nsid w:val="00000013"/>
    <w:multiLevelType w:val="multilevel"/>
    <w:tmpl w:val="00000013"/>
    <w:name w:val="WWNum21"/>
    <w:lvl w:ilvl="0">
      <w:start w:val="5"/>
      <w:numFmt w:val="decimal"/>
      <w:lvlText w:val="%1."/>
      <w:lvlJc w:val="left"/>
      <w:pPr>
        <w:tabs>
          <w:tab w:val="num" w:pos="0"/>
        </w:tabs>
        <w:ind w:left="10" w:firstLine="0"/>
      </w:pPr>
      <w:rPr>
        <w:rFonts w:ascii="Times New Roman" w:eastAsia="Arial" w:hAnsi="Times New Roman" w:cs="Times New Roman"/>
        <w:b w:val="0"/>
        <w:i w:val="0"/>
        <w:strike w:val="0"/>
        <w:dstrike w:val="0"/>
        <w:color w:val="000000"/>
        <w:position w:val="0"/>
        <w:sz w:val="20"/>
        <w:szCs w:val="20"/>
        <w:u w:val="none" w:color="000000"/>
        <w:bdr w:val="none" w:sz="0" w:space="0"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lvl>
  </w:abstractNum>
  <w:abstractNum w:abstractNumId="20" w15:restartNumberingAfterBreak="0">
    <w:nsid w:val="00000014"/>
    <w:multiLevelType w:val="multilevel"/>
    <w:tmpl w:val="00000014"/>
    <w:name w:val="WWNum25"/>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5"/>
    <w:multiLevelType w:val="multilevel"/>
    <w:tmpl w:val="0000001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00000016"/>
    <w:multiLevelType w:val="multilevel"/>
    <w:tmpl w:val="000000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5F53069"/>
    <w:multiLevelType w:val="hybridMultilevel"/>
    <w:tmpl w:val="410609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0850E2"/>
    <w:multiLevelType w:val="hybridMultilevel"/>
    <w:tmpl w:val="784676B4"/>
    <w:lvl w:ilvl="0" w:tplc="4EC07A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24596A"/>
    <w:multiLevelType w:val="hybridMultilevel"/>
    <w:tmpl w:val="8C040702"/>
    <w:lvl w:ilvl="0" w:tplc="5C662BEA">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386832"/>
    <w:multiLevelType w:val="hybridMultilevel"/>
    <w:tmpl w:val="52B2D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277692"/>
    <w:multiLevelType w:val="multilevel"/>
    <w:tmpl w:val="B2CCE3AA"/>
    <w:name w:val="WWNum172"/>
    <w:lvl w:ilvl="0">
      <w:start w:val="3"/>
      <w:numFmt w:val="decimal"/>
      <w:lvlText w:val="%1."/>
      <w:lvlJc w:val="left"/>
      <w:pPr>
        <w:tabs>
          <w:tab w:val="num" w:pos="0"/>
        </w:tabs>
        <w:ind w:left="720" w:hanging="360"/>
      </w:pPr>
      <w:rPr>
        <w:rFonts w:hint="default"/>
      </w:rPr>
    </w:lvl>
    <w:lvl w:ilvl="1">
      <w:start w:val="1"/>
      <w:numFmt w:val="lowerLetter"/>
      <w:lvlText w:val="%2)"/>
      <w:lvlJc w:val="left"/>
      <w:pPr>
        <w:ind w:left="1440" w:hanging="360"/>
      </w:p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3DC03E43"/>
    <w:multiLevelType w:val="hybridMultilevel"/>
    <w:tmpl w:val="C68A3A50"/>
    <w:lvl w:ilvl="0" w:tplc="64801E1E">
      <w:start w:val="1"/>
      <w:numFmt w:val="decimal"/>
      <w:lvlText w:val="%1."/>
      <w:lvlJc w:val="left"/>
      <w:pPr>
        <w:ind w:left="720" w:hanging="360"/>
      </w:pPr>
    </w:lvl>
    <w:lvl w:ilvl="1" w:tplc="C9F2C01C">
      <w:start w:val="1"/>
      <w:numFmt w:val="decimal"/>
      <w:lvlText w:val="%2."/>
      <w:lvlJc w:val="left"/>
      <w:pPr>
        <w:ind w:left="720" w:hanging="360"/>
      </w:pPr>
    </w:lvl>
    <w:lvl w:ilvl="2" w:tplc="A648BA70">
      <w:start w:val="1"/>
      <w:numFmt w:val="decimal"/>
      <w:lvlText w:val="%3."/>
      <w:lvlJc w:val="left"/>
      <w:pPr>
        <w:ind w:left="720" w:hanging="360"/>
      </w:pPr>
    </w:lvl>
    <w:lvl w:ilvl="3" w:tplc="F8686DF2">
      <w:start w:val="1"/>
      <w:numFmt w:val="decimal"/>
      <w:lvlText w:val="%4."/>
      <w:lvlJc w:val="left"/>
      <w:pPr>
        <w:ind w:left="720" w:hanging="360"/>
      </w:pPr>
    </w:lvl>
    <w:lvl w:ilvl="4" w:tplc="69CAECFA">
      <w:start w:val="1"/>
      <w:numFmt w:val="decimal"/>
      <w:lvlText w:val="%5."/>
      <w:lvlJc w:val="left"/>
      <w:pPr>
        <w:ind w:left="720" w:hanging="360"/>
      </w:pPr>
    </w:lvl>
    <w:lvl w:ilvl="5" w:tplc="C9BEF488">
      <w:start w:val="1"/>
      <w:numFmt w:val="decimal"/>
      <w:lvlText w:val="%6."/>
      <w:lvlJc w:val="left"/>
      <w:pPr>
        <w:ind w:left="720" w:hanging="360"/>
      </w:pPr>
    </w:lvl>
    <w:lvl w:ilvl="6" w:tplc="BA6AEFD8">
      <w:start w:val="1"/>
      <w:numFmt w:val="decimal"/>
      <w:lvlText w:val="%7."/>
      <w:lvlJc w:val="left"/>
      <w:pPr>
        <w:ind w:left="720" w:hanging="360"/>
      </w:pPr>
    </w:lvl>
    <w:lvl w:ilvl="7" w:tplc="F670D9B6">
      <w:start w:val="1"/>
      <w:numFmt w:val="decimal"/>
      <w:lvlText w:val="%8."/>
      <w:lvlJc w:val="left"/>
      <w:pPr>
        <w:ind w:left="720" w:hanging="360"/>
      </w:pPr>
    </w:lvl>
    <w:lvl w:ilvl="8" w:tplc="A99438E4">
      <w:start w:val="1"/>
      <w:numFmt w:val="decimal"/>
      <w:lvlText w:val="%9."/>
      <w:lvlJc w:val="left"/>
      <w:pPr>
        <w:ind w:left="720" w:hanging="360"/>
      </w:pPr>
    </w:lvl>
  </w:abstractNum>
  <w:abstractNum w:abstractNumId="29" w15:restartNumberingAfterBreak="0">
    <w:nsid w:val="3E406BCD"/>
    <w:multiLevelType w:val="hybridMultilevel"/>
    <w:tmpl w:val="71B4A1D6"/>
    <w:lvl w:ilvl="0" w:tplc="E4BA3966">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1505045"/>
    <w:multiLevelType w:val="hybridMultilevel"/>
    <w:tmpl w:val="5068FAF0"/>
    <w:lvl w:ilvl="0" w:tplc="5C1AD984">
      <w:start w:val="1"/>
      <w:numFmt w:val="decimal"/>
      <w:lvlText w:val="%1."/>
      <w:lvlJc w:val="left"/>
      <w:pPr>
        <w:ind w:left="1182" w:hanging="360"/>
      </w:pPr>
      <w:rPr>
        <w:rFonts w:ascii="Calibri" w:eastAsia="Calibri" w:hAnsi="Calibri" w:cs="Calibri" w:hint="default"/>
        <w:spacing w:val="-1"/>
        <w:w w:val="99"/>
        <w:sz w:val="20"/>
        <w:szCs w:val="20"/>
        <w:lang w:val="pl-PL" w:eastAsia="en-US" w:bidi="ar-SA"/>
      </w:rPr>
    </w:lvl>
    <w:lvl w:ilvl="1" w:tplc="41E448DA">
      <w:start w:val="1"/>
      <w:numFmt w:val="lowerLetter"/>
      <w:lvlText w:val="%2)"/>
      <w:lvlJc w:val="left"/>
      <w:pPr>
        <w:ind w:left="1377" w:hanging="195"/>
      </w:pPr>
      <w:rPr>
        <w:rFonts w:ascii="Calibri" w:eastAsia="Calibri" w:hAnsi="Calibri" w:cs="Calibri" w:hint="default"/>
        <w:w w:val="99"/>
        <w:sz w:val="20"/>
        <w:szCs w:val="20"/>
        <w:lang w:val="pl-PL" w:eastAsia="en-US" w:bidi="ar-SA"/>
      </w:rPr>
    </w:lvl>
    <w:lvl w:ilvl="2" w:tplc="4B148E4A">
      <w:numFmt w:val="bullet"/>
      <w:lvlText w:val="•"/>
      <w:lvlJc w:val="left"/>
      <w:pPr>
        <w:ind w:left="1880" w:hanging="195"/>
      </w:pPr>
      <w:rPr>
        <w:rFonts w:hint="default"/>
        <w:lang w:val="pl-PL" w:eastAsia="en-US" w:bidi="ar-SA"/>
      </w:rPr>
    </w:lvl>
    <w:lvl w:ilvl="3" w:tplc="44BA07F0">
      <w:numFmt w:val="bullet"/>
      <w:lvlText w:val="•"/>
      <w:lvlJc w:val="left"/>
      <w:pPr>
        <w:ind w:left="2825" w:hanging="195"/>
      </w:pPr>
      <w:rPr>
        <w:rFonts w:hint="default"/>
        <w:lang w:val="pl-PL" w:eastAsia="en-US" w:bidi="ar-SA"/>
      </w:rPr>
    </w:lvl>
    <w:lvl w:ilvl="4" w:tplc="C48A70CE">
      <w:numFmt w:val="bullet"/>
      <w:lvlText w:val="•"/>
      <w:lvlJc w:val="left"/>
      <w:pPr>
        <w:ind w:left="3771" w:hanging="195"/>
      </w:pPr>
      <w:rPr>
        <w:rFonts w:hint="default"/>
        <w:lang w:val="pl-PL" w:eastAsia="en-US" w:bidi="ar-SA"/>
      </w:rPr>
    </w:lvl>
    <w:lvl w:ilvl="5" w:tplc="08D05B14">
      <w:numFmt w:val="bullet"/>
      <w:lvlText w:val="•"/>
      <w:lvlJc w:val="left"/>
      <w:pPr>
        <w:ind w:left="4717" w:hanging="195"/>
      </w:pPr>
      <w:rPr>
        <w:rFonts w:hint="default"/>
        <w:lang w:val="pl-PL" w:eastAsia="en-US" w:bidi="ar-SA"/>
      </w:rPr>
    </w:lvl>
    <w:lvl w:ilvl="6" w:tplc="9C7E07E8">
      <w:numFmt w:val="bullet"/>
      <w:lvlText w:val="•"/>
      <w:lvlJc w:val="left"/>
      <w:pPr>
        <w:ind w:left="5663" w:hanging="195"/>
      </w:pPr>
      <w:rPr>
        <w:rFonts w:hint="default"/>
        <w:lang w:val="pl-PL" w:eastAsia="en-US" w:bidi="ar-SA"/>
      </w:rPr>
    </w:lvl>
    <w:lvl w:ilvl="7" w:tplc="D094503C">
      <w:numFmt w:val="bullet"/>
      <w:lvlText w:val="•"/>
      <w:lvlJc w:val="left"/>
      <w:pPr>
        <w:ind w:left="6609" w:hanging="195"/>
      </w:pPr>
      <w:rPr>
        <w:rFonts w:hint="default"/>
        <w:lang w:val="pl-PL" w:eastAsia="en-US" w:bidi="ar-SA"/>
      </w:rPr>
    </w:lvl>
    <w:lvl w:ilvl="8" w:tplc="79FC37CC">
      <w:numFmt w:val="bullet"/>
      <w:lvlText w:val="•"/>
      <w:lvlJc w:val="left"/>
      <w:pPr>
        <w:ind w:left="7554" w:hanging="195"/>
      </w:pPr>
      <w:rPr>
        <w:rFonts w:hint="default"/>
        <w:lang w:val="pl-PL" w:eastAsia="en-US" w:bidi="ar-SA"/>
      </w:rPr>
    </w:lvl>
  </w:abstractNum>
  <w:abstractNum w:abstractNumId="31" w15:restartNumberingAfterBreak="0">
    <w:nsid w:val="44E013B1"/>
    <w:multiLevelType w:val="multilevel"/>
    <w:tmpl w:val="3CBE9D80"/>
    <w:lvl w:ilvl="0">
      <w:start w:val="1"/>
      <w:numFmt w:val="bullet"/>
      <w:lvlText w:val=""/>
      <w:lvlJc w:val="left"/>
      <w:pPr>
        <w:tabs>
          <w:tab w:val="num" w:pos="0"/>
        </w:tabs>
        <w:ind w:left="832" w:hanging="579"/>
      </w:pPr>
      <w:rPr>
        <w:rFonts w:ascii="Symbol" w:hAnsi="Symbol" w:hint="default"/>
        <w:b w:val="0"/>
        <w:bCs w:val="0"/>
        <w:i w:val="0"/>
        <w:iCs w:val="0"/>
        <w:spacing w:val="-1"/>
        <w:w w:val="99"/>
        <w:sz w:val="20"/>
        <w:szCs w:val="20"/>
        <w:lang w:val="pl-PL" w:eastAsia="en-US" w:bidi="ar-SA"/>
      </w:rPr>
    </w:lvl>
    <w:lvl w:ilvl="1">
      <w:numFmt w:val="bullet"/>
      <w:lvlText w:val="□"/>
      <w:lvlJc w:val="left"/>
      <w:pPr>
        <w:tabs>
          <w:tab w:val="num" w:pos="0"/>
        </w:tabs>
        <w:ind w:left="2236" w:hanging="708"/>
      </w:pPr>
      <w:rPr>
        <w:rFonts w:ascii="Calibri" w:hAnsi="Calibri" w:cs="Calibri"/>
        <w:b w:val="0"/>
        <w:bCs w:val="0"/>
        <w:i w:val="0"/>
        <w:iCs w:val="0"/>
        <w:spacing w:val="0"/>
        <w:w w:val="99"/>
        <w:sz w:val="20"/>
        <w:szCs w:val="20"/>
        <w:lang w:val="pl-PL" w:eastAsia="en-US" w:bidi="ar-SA"/>
      </w:rPr>
    </w:lvl>
    <w:lvl w:ilvl="2">
      <w:numFmt w:val="bullet"/>
      <w:lvlText w:val=""/>
      <w:lvlJc w:val="left"/>
      <w:pPr>
        <w:tabs>
          <w:tab w:val="num" w:pos="0"/>
        </w:tabs>
        <w:ind w:left="3180" w:hanging="708"/>
      </w:pPr>
      <w:rPr>
        <w:rFonts w:ascii="Symbol" w:hAnsi="Symbol"/>
        <w:lang w:val="pl-PL" w:eastAsia="en-US" w:bidi="ar-SA"/>
      </w:rPr>
    </w:lvl>
    <w:lvl w:ilvl="3">
      <w:numFmt w:val="bullet"/>
      <w:lvlText w:val=""/>
      <w:lvlJc w:val="left"/>
      <w:pPr>
        <w:tabs>
          <w:tab w:val="num" w:pos="0"/>
        </w:tabs>
        <w:ind w:left="4121" w:hanging="708"/>
      </w:pPr>
      <w:rPr>
        <w:rFonts w:ascii="Symbol" w:hAnsi="Symbol"/>
        <w:lang w:val="pl-PL" w:eastAsia="en-US" w:bidi="ar-SA"/>
      </w:rPr>
    </w:lvl>
    <w:lvl w:ilvl="4">
      <w:numFmt w:val="bullet"/>
      <w:lvlText w:val=""/>
      <w:lvlJc w:val="left"/>
      <w:pPr>
        <w:tabs>
          <w:tab w:val="num" w:pos="0"/>
        </w:tabs>
        <w:ind w:left="5062" w:hanging="708"/>
      </w:pPr>
      <w:rPr>
        <w:rFonts w:ascii="Symbol" w:hAnsi="Symbol"/>
        <w:lang w:val="pl-PL" w:eastAsia="en-US" w:bidi="ar-SA"/>
      </w:rPr>
    </w:lvl>
    <w:lvl w:ilvl="5">
      <w:numFmt w:val="bullet"/>
      <w:lvlText w:val=""/>
      <w:lvlJc w:val="left"/>
      <w:pPr>
        <w:tabs>
          <w:tab w:val="num" w:pos="0"/>
        </w:tabs>
        <w:ind w:left="6002" w:hanging="708"/>
      </w:pPr>
      <w:rPr>
        <w:rFonts w:ascii="Symbol" w:hAnsi="Symbol"/>
        <w:lang w:val="pl-PL" w:eastAsia="en-US" w:bidi="ar-SA"/>
      </w:rPr>
    </w:lvl>
    <w:lvl w:ilvl="6">
      <w:numFmt w:val="bullet"/>
      <w:lvlText w:val=""/>
      <w:lvlJc w:val="left"/>
      <w:pPr>
        <w:tabs>
          <w:tab w:val="num" w:pos="0"/>
        </w:tabs>
        <w:ind w:left="6943" w:hanging="708"/>
      </w:pPr>
      <w:rPr>
        <w:rFonts w:ascii="Symbol" w:hAnsi="Symbol"/>
        <w:lang w:val="pl-PL" w:eastAsia="en-US" w:bidi="ar-SA"/>
      </w:rPr>
    </w:lvl>
    <w:lvl w:ilvl="7">
      <w:numFmt w:val="bullet"/>
      <w:lvlText w:val=""/>
      <w:lvlJc w:val="left"/>
      <w:pPr>
        <w:tabs>
          <w:tab w:val="num" w:pos="0"/>
        </w:tabs>
        <w:ind w:left="7884" w:hanging="708"/>
      </w:pPr>
      <w:rPr>
        <w:rFonts w:ascii="Symbol" w:hAnsi="Symbol"/>
        <w:lang w:val="pl-PL" w:eastAsia="en-US" w:bidi="ar-SA"/>
      </w:rPr>
    </w:lvl>
    <w:lvl w:ilvl="8">
      <w:numFmt w:val="bullet"/>
      <w:lvlText w:val=""/>
      <w:lvlJc w:val="left"/>
      <w:pPr>
        <w:tabs>
          <w:tab w:val="num" w:pos="0"/>
        </w:tabs>
        <w:ind w:left="8824" w:hanging="708"/>
      </w:pPr>
      <w:rPr>
        <w:rFonts w:ascii="Symbol" w:hAnsi="Symbol"/>
        <w:lang w:val="pl-PL" w:eastAsia="en-US" w:bidi="ar-SA"/>
      </w:rPr>
    </w:lvl>
  </w:abstractNum>
  <w:abstractNum w:abstractNumId="32" w15:restartNumberingAfterBreak="0">
    <w:nsid w:val="47135F20"/>
    <w:multiLevelType w:val="hybridMultilevel"/>
    <w:tmpl w:val="38F20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2F44D7"/>
    <w:multiLevelType w:val="multilevel"/>
    <w:tmpl w:val="362A3896"/>
    <w:lvl w:ilvl="0">
      <w:start w:val="1"/>
      <w:numFmt w:val="upperRoman"/>
      <w:lvlText w:val="%1."/>
      <w:lvlJc w:val="right"/>
      <w:pPr>
        <w:tabs>
          <w:tab w:val="num" w:pos="720"/>
        </w:tabs>
        <w:ind w:left="720" w:hanging="360"/>
      </w:pPr>
      <w:rPr>
        <w:b/>
        <w:bCs/>
      </w:rPr>
    </w:lvl>
    <w:lvl w:ilvl="1">
      <w:start w:val="1"/>
      <w:numFmt w:val="bullet"/>
      <w:lvlText w:val="o"/>
      <w:lvlJc w:val="left"/>
      <w:pPr>
        <w:tabs>
          <w:tab w:val="num" w:pos="1440"/>
        </w:tabs>
        <w:ind w:left="1440" w:hanging="360"/>
      </w:pPr>
      <w:rPr>
        <w:rFonts w:ascii="Courier New" w:hAnsi="Courier New" w:cs="Times New Roman"/>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4C88533C"/>
    <w:multiLevelType w:val="hybridMultilevel"/>
    <w:tmpl w:val="B2A27CA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D66DB4"/>
    <w:multiLevelType w:val="hybridMultilevel"/>
    <w:tmpl w:val="ABFAFFF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8913EF"/>
    <w:multiLevelType w:val="hybridMultilevel"/>
    <w:tmpl w:val="04301682"/>
    <w:lvl w:ilvl="0" w:tplc="04150019">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F1437D"/>
    <w:multiLevelType w:val="multilevel"/>
    <w:tmpl w:val="0000000F"/>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E025049"/>
    <w:multiLevelType w:val="hybridMultilevel"/>
    <w:tmpl w:val="76E495CE"/>
    <w:lvl w:ilvl="0" w:tplc="7A20AAE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5E522F"/>
    <w:multiLevelType w:val="multilevel"/>
    <w:tmpl w:val="362A3896"/>
    <w:lvl w:ilvl="0">
      <w:start w:val="1"/>
      <w:numFmt w:val="upperRoman"/>
      <w:lvlText w:val="%1."/>
      <w:lvlJc w:val="right"/>
      <w:pPr>
        <w:tabs>
          <w:tab w:val="num" w:pos="720"/>
        </w:tabs>
        <w:ind w:left="720" w:hanging="360"/>
      </w:pPr>
      <w:rPr>
        <w:b/>
        <w:bCs/>
      </w:rPr>
    </w:lvl>
    <w:lvl w:ilvl="1">
      <w:start w:val="1"/>
      <w:numFmt w:val="bullet"/>
      <w:lvlText w:val="o"/>
      <w:lvlJc w:val="left"/>
      <w:pPr>
        <w:tabs>
          <w:tab w:val="num" w:pos="1440"/>
        </w:tabs>
        <w:ind w:left="1440" w:hanging="360"/>
      </w:pPr>
      <w:rPr>
        <w:rFonts w:ascii="Courier New" w:hAnsi="Courier New" w:cs="Times New Roman"/>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5FBB4780"/>
    <w:multiLevelType w:val="hybridMultilevel"/>
    <w:tmpl w:val="A912AFA0"/>
    <w:lvl w:ilvl="0" w:tplc="1440365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7B1993"/>
    <w:multiLevelType w:val="multilevel"/>
    <w:tmpl w:val="0000000F"/>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07D7445"/>
    <w:multiLevelType w:val="hybridMultilevel"/>
    <w:tmpl w:val="ABFAFFF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BF02F2F"/>
    <w:multiLevelType w:val="hybridMultilevel"/>
    <w:tmpl w:val="A392B2AA"/>
    <w:lvl w:ilvl="0" w:tplc="04150017">
      <w:start w:val="1"/>
      <w:numFmt w:val="lowerLetter"/>
      <w:lvlText w:val="%1)"/>
      <w:lvlJc w:val="left"/>
      <w:pPr>
        <w:ind w:left="2349" w:hanging="360"/>
      </w:pPr>
    </w:lvl>
    <w:lvl w:ilvl="1" w:tplc="04150003">
      <w:start w:val="1"/>
      <w:numFmt w:val="bullet"/>
      <w:lvlText w:val="o"/>
      <w:lvlJc w:val="left"/>
      <w:pPr>
        <w:ind w:left="3069" w:hanging="360"/>
      </w:pPr>
      <w:rPr>
        <w:rFonts w:ascii="Courier New" w:hAnsi="Courier New" w:cs="Courier New" w:hint="default"/>
      </w:rPr>
    </w:lvl>
    <w:lvl w:ilvl="2" w:tplc="04150005">
      <w:start w:val="1"/>
      <w:numFmt w:val="bullet"/>
      <w:lvlText w:val=""/>
      <w:lvlJc w:val="left"/>
      <w:pPr>
        <w:ind w:left="3789" w:hanging="360"/>
      </w:pPr>
      <w:rPr>
        <w:rFonts w:ascii="Wingdings" w:hAnsi="Wingdings" w:hint="default"/>
      </w:rPr>
    </w:lvl>
    <w:lvl w:ilvl="3" w:tplc="04150001" w:tentative="1">
      <w:start w:val="1"/>
      <w:numFmt w:val="bullet"/>
      <w:lvlText w:val=""/>
      <w:lvlJc w:val="left"/>
      <w:pPr>
        <w:ind w:left="4509" w:hanging="360"/>
      </w:pPr>
      <w:rPr>
        <w:rFonts w:ascii="Symbol" w:hAnsi="Symbol" w:hint="default"/>
      </w:rPr>
    </w:lvl>
    <w:lvl w:ilvl="4" w:tplc="04150003" w:tentative="1">
      <w:start w:val="1"/>
      <w:numFmt w:val="bullet"/>
      <w:lvlText w:val="o"/>
      <w:lvlJc w:val="left"/>
      <w:pPr>
        <w:ind w:left="5229" w:hanging="360"/>
      </w:pPr>
      <w:rPr>
        <w:rFonts w:ascii="Courier New" w:hAnsi="Courier New" w:cs="Courier New" w:hint="default"/>
      </w:rPr>
    </w:lvl>
    <w:lvl w:ilvl="5" w:tplc="04150005" w:tentative="1">
      <w:start w:val="1"/>
      <w:numFmt w:val="bullet"/>
      <w:lvlText w:val=""/>
      <w:lvlJc w:val="left"/>
      <w:pPr>
        <w:ind w:left="5949" w:hanging="360"/>
      </w:pPr>
      <w:rPr>
        <w:rFonts w:ascii="Wingdings" w:hAnsi="Wingdings" w:hint="default"/>
      </w:rPr>
    </w:lvl>
    <w:lvl w:ilvl="6" w:tplc="04150001" w:tentative="1">
      <w:start w:val="1"/>
      <w:numFmt w:val="bullet"/>
      <w:lvlText w:val=""/>
      <w:lvlJc w:val="left"/>
      <w:pPr>
        <w:ind w:left="6669" w:hanging="360"/>
      </w:pPr>
      <w:rPr>
        <w:rFonts w:ascii="Symbol" w:hAnsi="Symbol" w:hint="default"/>
      </w:rPr>
    </w:lvl>
    <w:lvl w:ilvl="7" w:tplc="04150003" w:tentative="1">
      <w:start w:val="1"/>
      <w:numFmt w:val="bullet"/>
      <w:lvlText w:val="o"/>
      <w:lvlJc w:val="left"/>
      <w:pPr>
        <w:ind w:left="7389" w:hanging="360"/>
      </w:pPr>
      <w:rPr>
        <w:rFonts w:ascii="Courier New" w:hAnsi="Courier New" w:cs="Courier New" w:hint="default"/>
      </w:rPr>
    </w:lvl>
    <w:lvl w:ilvl="8" w:tplc="04150005" w:tentative="1">
      <w:start w:val="1"/>
      <w:numFmt w:val="bullet"/>
      <w:lvlText w:val=""/>
      <w:lvlJc w:val="left"/>
      <w:pPr>
        <w:ind w:left="8109" w:hanging="360"/>
      </w:pPr>
      <w:rPr>
        <w:rFonts w:ascii="Wingdings" w:hAnsi="Wingdings" w:hint="default"/>
      </w:rPr>
    </w:lvl>
  </w:abstractNum>
  <w:abstractNum w:abstractNumId="44" w15:restartNumberingAfterBreak="0">
    <w:nsid w:val="75F32CB1"/>
    <w:multiLevelType w:val="hybridMultilevel"/>
    <w:tmpl w:val="61EC08E8"/>
    <w:lvl w:ilvl="0" w:tplc="FD9CFEE0">
      <w:start w:val="1"/>
      <w:numFmt w:val="decimal"/>
      <w:lvlText w:val="%1."/>
      <w:lvlJc w:val="left"/>
      <w:pPr>
        <w:ind w:left="1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FE541A">
      <w:start w:val="1"/>
      <w:numFmt w:val="lowerLetter"/>
      <w:lvlText w:val="%2)"/>
      <w:lvlJc w:val="left"/>
      <w:pPr>
        <w:ind w:left="1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CCE39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E06F3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7E523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CE400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65092C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1C5D4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FED31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7F705B7"/>
    <w:multiLevelType w:val="multilevel"/>
    <w:tmpl w:val="3CBE9D80"/>
    <w:lvl w:ilvl="0">
      <w:start w:val="1"/>
      <w:numFmt w:val="bullet"/>
      <w:lvlText w:val=""/>
      <w:lvlJc w:val="left"/>
      <w:pPr>
        <w:tabs>
          <w:tab w:val="num" w:pos="0"/>
        </w:tabs>
        <w:ind w:left="832" w:hanging="579"/>
      </w:pPr>
      <w:rPr>
        <w:rFonts w:ascii="Symbol" w:hAnsi="Symbol" w:hint="default"/>
        <w:b w:val="0"/>
        <w:bCs w:val="0"/>
        <w:i w:val="0"/>
        <w:iCs w:val="0"/>
        <w:spacing w:val="-1"/>
        <w:w w:val="99"/>
        <w:sz w:val="20"/>
        <w:szCs w:val="20"/>
        <w:lang w:val="pl-PL" w:eastAsia="en-US" w:bidi="ar-SA"/>
      </w:rPr>
    </w:lvl>
    <w:lvl w:ilvl="1">
      <w:numFmt w:val="bullet"/>
      <w:lvlText w:val="□"/>
      <w:lvlJc w:val="left"/>
      <w:pPr>
        <w:tabs>
          <w:tab w:val="num" w:pos="0"/>
        </w:tabs>
        <w:ind w:left="2236" w:hanging="708"/>
      </w:pPr>
      <w:rPr>
        <w:rFonts w:ascii="Calibri" w:hAnsi="Calibri" w:cs="Calibri"/>
        <w:b w:val="0"/>
        <w:bCs w:val="0"/>
        <w:i w:val="0"/>
        <w:iCs w:val="0"/>
        <w:spacing w:val="0"/>
        <w:w w:val="99"/>
        <w:sz w:val="20"/>
        <w:szCs w:val="20"/>
        <w:lang w:val="pl-PL" w:eastAsia="en-US" w:bidi="ar-SA"/>
      </w:rPr>
    </w:lvl>
    <w:lvl w:ilvl="2">
      <w:numFmt w:val="bullet"/>
      <w:lvlText w:val=""/>
      <w:lvlJc w:val="left"/>
      <w:pPr>
        <w:tabs>
          <w:tab w:val="num" w:pos="0"/>
        </w:tabs>
        <w:ind w:left="3180" w:hanging="708"/>
      </w:pPr>
      <w:rPr>
        <w:rFonts w:ascii="Symbol" w:hAnsi="Symbol"/>
        <w:lang w:val="pl-PL" w:eastAsia="en-US" w:bidi="ar-SA"/>
      </w:rPr>
    </w:lvl>
    <w:lvl w:ilvl="3">
      <w:numFmt w:val="bullet"/>
      <w:lvlText w:val=""/>
      <w:lvlJc w:val="left"/>
      <w:pPr>
        <w:tabs>
          <w:tab w:val="num" w:pos="0"/>
        </w:tabs>
        <w:ind w:left="4121" w:hanging="708"/>
      </w:pPr>
      <w:rPr>
        <w:rFonts w:ascii="Symbol" w:hAnsi="Symbol"/>
        <w:lang w:val="pl-PL" w:eastAsia="en-US" w:bidi="ar-SA"/>
      </w:rPr>
    </w:lvl>
    <w:lvl w:ilvl="4">
      <w:numFmt w:val="bullet"/>
      <w:lvlText w:val=""/>
      <w:lvlJc w:val="left"/>
      <w:pPr>
        <w:tabs>
          <w:tab w:val="num" w:pos="0"/>
        </w:tabs>
        <w:ind w:left="5062" w:hanging="708"/>
      </w:pPr>
      <w:rPr>
        <w:rFonts w:ascii="Symbol" w:hAnsi="Symbol"/>
        <w:lang w:val="pl-PL" w:eastAsia="en-US" w:bidi="ar-SA"/>
      </w:rPr>
    </w:lvl>
    <w:lvl w:ilvl="5">
      <w:numFmt w:val="bullet"/>
      <w:lvlText w:val=""/>
      <w:lvlJc w:val="left"/>
      <w:pPr>
        <w:tabs>
          <w:tab w:val="num" w:pos="0"/>
        </w:tabs>
        <w:ind w:left="6002" w:hanging="708"/>
      </w:pPr>
      <w:rPr>
        <w:rFonts w:ascii="Symbol" w:hAnsi="Symbol"/>
        <w:lang w:val="pl-PL" w:eastAsia="en-US" w:bidi="ar-SA"/>
      </w:rPr>
    </w:lvl>
    <w:lvl w:ilvl="6">
      <w:numFmt w:val="bullet"/>
      <w:lvlText w:val=""/>
      <w:lvlJc w:val="left"/>
      <w:pPr>
        <w:tabs>
          <w:tab w:val="num" w:pos="0"/>
        </w:tabs>
        <w:ind w:left="6943" w:hanging="708"/>
      </w:pPr>
      <w:rPr>
        <w:rFonts w:ascii="Symbol" w:hAnsi="Symbol"/>
        <w:lang w:val="pl-PL" w:eastAsia="en-US" w:bidi="ar-SA"/>
      </w:rPr>
    </w:lvl>
    <w:lvl w:ilvl="7">
      <w:numFmt w:val="bullet"/>
      <w:lvlText w:val=""/>
      <w:lvlJc w:val="left"/>
      <w:pPr>
        <w:tabs>
          <w:tab w:val="num" w:pos="0"/>
        </w:tabs>
        <w:ind w:left="7884" w:hanging="708"/>
      </w:pPr>
      <w:rPr>
        <w:rFonts w:ascii="Symbol" w:hAnsi="Symbol"/>
        <w:lang w:val="pl-PL" w:eastAsia="en-US" w:bidi="ar-SA"/>
      </w:rPr>
    </w:lvl>
    <w:lvl w:ilvl="8">
      <w:numFmt w:val="bullet"/>
      <w:lvlText w:val=""/>
      <w:lvlJc w:val="left"/>
      <w:pPr>
        <w:tabs>
          <w:tab w:val="num" w:pos="0"/>
        </w:tabs>
        <w:ind w:left="8824" w:hanging="708"/>
      </w:pPr>
      <w:rPr>
        <w:rFonts w:ascii="Symbol" w:hAnsi="Symbol"/>
        <w:lang w:val="pl-PL" w:eastAsia="en-US" w:bidi="ar-SA"/>
      </w:rPr>
    </w:lvl>
  </w:abstractNum>
  <w:num w:numId="1" w16cid:durableId="1551187395">
    <w:abstractNumId w:val="1"/>
  </w:num>
  <w:num w:numId="2" w16cid:durableId="1105003071">
    <w:abstractNumId w:val="2"/>
  </w:num>
  <w:num w:numId="3" w16cid:durableId="857889127">
    <w:abstractNumId w:val="3"/>
  </w:num>
  <w:num w:numId="4" w16cid:durableId="1089038187">
    <w:abstractNumId w:val="4"/>
  </w:num>
  <w:num w:numId="5" w16cid:durableId="197470398">
    <w:abstractNumId w:val="5"/>
  </w:num>
  <w:num w:numId="6" w16cid:durableId="1042247588">
    <w:abstractNumId w:val="6"/>
  </w:num>
  <w:num w:numId="7" w16cid:durableId="1295061769">
    <w:abstractNumId w:val="7"/>
  </w:num>
  <w:num w:numId="8" w16cid:durableId="1441417368">
    <w:abstractNumId w:val="8"/>
  </w:num>
  <w:num w:numId="9" w16cid:durableId="126170159">
    <w:abstractNumId w:val="9"/>
  </w:num>
  <w:num w:numId="10" w16cid:durableId="1080715567">
    <w:abstractNumId w:val="10"/>
  </w:num>
  <w:num w:numId="11" w16cid:durableId="1842961781">
    <w:abstractNumId w:val="11"/>
  </w:num>
  <w:num w:numId="12" w16cid:durableId="1601257331">
    <w:abstractNumId w:val="12"/>
  </w:num>
  <w:num w:numId="13" w16cid:durableId="1286236477">
    <w:abstractNumId w:val="13"/>
  </w:num>
  <w:num w:numId="14" w16cid:durableId="935015648">
    <w:abstractNumId w:val="14"/>
  </w:num>
  <w:num w:numId="15" w16cid:durableId="1798721692">
    <w:abstractNumId w:val="15"/>
  </w:num>
  <w:num w:numId="16" w16cid:durableId="31077495">
    <w:abstractNumId w:val="16"/>
  </w:num>
  <w:num w:numId="17" w16cid:durableId="1114129826">
    <w:abstractNumId w:val="17"/>
  </w:num>
  <w:num w:numId="18" w16cid:durableId="1011906509">
    <w:abstractNumId w:val="18"/>
  </w:num>
  <w:num w:numId="19" w16cid:durableId="690372619">
    <w:abstractNumId w:val="19"/>
  </w:num>
  <w:num w:numId="20" w16cid:durableId="1066415295">
    <w:abstractNumId w:val="20"/>
  </w:num>
  <w:num w:numId="21" w16cid:durableId="1252083863">
    <w:abstractNumId w:val="21"/>
  </w:num>
  <w:num w:numId="22" w16cid:durableId="2079936722">
    <w:abstractNumId w:val="22"/>
  </w:num>
  <w:num w:numId="23" w16cid:durableId="1693997640">
    <w:abstractNumId w:val="44"/>
  </w:num>
  <w:num w:numId="24" w16cid:durableId="25301089">
    <w:abstractNumId w:val="41"/>
  </w:num>
  <w:num w:numId="25" w16cid:durableId="863253802">
    <w:abstractNumId w:val="37"/>
  </w:num>
  <w:num w:numId="26" w16cid:durableId="1365980916">
    <w:abstractNumId w:val="29"/>
  </w:num>
  <w:num w:numId="27" w16cid:durableId="1612006281">
    <w:abstractNumId w:val="32"/>
  </w:num>
  <w:num w:numId="28" w16cid:durableId="452483155">
    <w:abstractNumId w:val="43"/>
  </w:num>
  <w:num w:numId="29" w16cid:durableId="474688445">
    <w:abstractNumId w:val="27"/>
  </w:num>
  <w:num w:numId="30" w16cid:durableId="407270446">
    <w:abstractNumId w:val="30"/>
  </w:num>
  <w:num w:numId="31" w16cid:durableId="1845129279">
    <w:abstractNumId w:val="24"/>
  </w:num>
  <w:num w:numId="32" w16cid:durableId="2045594724">
    <w:abstractNumId w:val="26"/>
  </w:num>
  <w:num w:numId="33" w16cid:durableId="1852986035">
    <w:abstractNumId w:val="40"/>
  </w:num>
  <w:num w:numId="34" w16cid:durableId="894198659">
    <w:abstractNumId w:val="33"/>
  </w:num>
  <w:num w:numId="35" w16cid:durableId="102767623">
    <w:abstractNumId w:val="28"/>
  </w:num>
  <w:num w:numId="36" w16cid:durableId="847595410">
    <w:abstractNumId w:val="38"/>
  </w:num>
  <w:num w:numId="37" w16cid:durableId="1907839964">
    <w:abstractNumId w:val="34"/>
  </w:num>
  <w:num w:numId="38" w16cid:durableId="61878668">
    <w:abstractNumId w:val="36"/>
  </w:num>
  <w:num w:numId="39" w16cid:durableId="1923875306">
    <w:abstractNumId w:val="45"/>
  </w:num>
  <w:num w:numId="40" w16cid:durableId="921984995">
    <w:abstractNumId w:val="31"/>
  </w:num>
  <w:num w:numId="41" w16cid:durableId="1821146760">
    <w:abstractNumId w:val="25"/>
  </w:num>
  <w:num w:numId="42" w16cid:durableId="1310015018">
    <w:abstractNumId w:val="23"/>
  </w:num>
  <w:num w:numId="43" w16cid:durableId="723066450">
    <w:abstractNumId w:val="39"/>
  </w:num>
  <w:num w:numId="44" w16cid:durableId="1537548281">
    <w:abstractNumId w:val="35"/>
  </w:num>
  <w:num w:numId="45" w16cid:durableId="56823424">
    <w:abstractNumId w:val="0"/>
  </w:num>
  <w:num w:numId="46" w16cid:durableId="131676096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2E"/>
    <w:rsid w:val="00015948"/>
    <w:rsid w:val="00016C0C"/>
    <w:rsid w:val="00017E68"/>
    <w:rsid w:val="00027666"/>
    <w:rsid w:val="0003096F"/>
    <w:rsid w:val="00034288"/>
    <w:rsid w:val="00041783"/>
    <w:rsid w:val="00046E52"/>
    <w:rsid w:val="00050DEE"/>
    <w:rsid w:val="00061861"/>
    <w:rsid w:val="00064007"/>
    <w:rsid w:val="00065E58"/>
    <w:rsid w:val="00071E55"/>
    <w:rsid w:val="00080318"/>
    <w:rsid w:val="00080D2E"/>
    <w:rsid w:val="000860D3"/>
    <w:rsid w:val="000A3BC1"/>
    <w:rsid w:val="000A6F45"/>
    <w:rsid w:val="000B7B67"/>
    <w:rsid w:val="000C3E4C"/>
    <w:rsid w:val="000D570B"/>
    <w:rsid w:val="000D78F4"/>
    <w:rsid w:val="000F4144"/>
    <w:rsid w:val="00104259"/>
    <w:rsid w:val="00110ED4"/>
    <w:rsid w:val="00111634"/>
    <w:rsid w:val="00113090"/>
    <w:rsid w:val="00116881"/>
    <w:rsid w:val="00125638"/>
    <w:rsid w:val="00126CDF"/>
    <w:rsid w:val="00131730"/>
    <w:rsid w:val="0013190A"/>
    <w:rsid w:val="00134A41"/>
    <w:rsid w:val="001454F4"/>
    <w:rsid w:val="001460DC"/>
    <w:rsid w:val="00147652"/>
    <w:rsid w:val="0015554C"/>
    <w:rsid w:val="001664AA"/>
    <w:rsid w:val="00174440"/>
    <w:rsid w:val="00176029"/>
    <w:rsid w:val="001815F3"/>
    <w:rsid w:val="0018219F"/>
    <w:rsid w:val="00186AF1"/>
    <w:rsid w:val="00191A73"/>
    <w:rsid w:val="00195115"/>
    <w:rsid w:val="00195F5B"/>
    <w:rsid w:val="001A0165"/>
    <w:rsid w:val="001B1E00"/>
    <w:rsid w:val="001B28DC"/>
    <w:rsid w:val="001B4502"/>
    <w:rsid w:val="001B6461"/>
    <w:rsid w:val="001B7FC2"/>
    <w:rsid w:val="001C158F"/>
    <w:rsid w:val="001C1CE0"/>
    <w:rsid w:val="001D1269"/>
    <w:rsid w:val="001E0F2F"/>
    <w:rsid w:val="001E7714"/>
    <w:rsid w:val="001F7519"/>
    <w:rsid w:val="0020302A"/>
    <w:rsid w:val="00203831"/>
    <w:rsid w:val="00206F0B"/>
    <w:rsid w:val="0021745E"/>
    <w:rsid w:val="00224017"/>
    <w:rsid w:val="002332F9"/>
    <w:rsid w:val="00233AC6"/>
    <w:rsid w:val="00236A52"/>
    <w:rsid w:val="002429AC"/>
    <w:rsid w:val="00244292"/>
    <w:rsid w:val="00282CDD"/>
    <w:rsid w:val="0028498F"/>
    <w:rsid w:val="0028650A"/>
    <w:rsid w:val="002924C8"/>
    <w:rsid w:val="00293D33"/>
    <w:rsid w:val="002A031E"/>
    <w:rsid w:val="002A08B5"/>
    <w:rsid w:val="002D6EA0"/>
    <w:rsid w:val="00302446"/>
    <w:rsid w:val="00302807"/>
    <w:rsid w:val="00304C75"/>
    <w:rsid w:val="00310AFD"/>
    <w:rsid w:val="00313787"/>
    <w:rsid w:val="003169D0"/>
    <w:rsid w:val="00317EF0"/>
    <w:rsid w:val="00330484"/>
    <w:rsid w:val="00331460"/>
    <w:rsid w:val="00335B9D"/>
    <w:rsid w:val="00340B68"/>
    <w:rsid w:val="00347244"/>
    <w:rsid w:val="00353C66"/>
    <w:rsid w:val="00356C29"/>
    <w:rsid w:val="00365069"/>
    <w:rsid w:val="0036753E"/>
    <w:rsid w:val="0038254D"/>
    <w:rsid w:val="003B696C"/>
    <w:rsid w:val="003C15A3"/>
    <w:rsid w:val="003C177B"/>
    <w:rsid w:val="003D2AB1"/>
    <w:rsid w:val="003F1FE9"/>
    <w:rsid w:val="003F6FAB"/>
    <w:rsid w:val="00403220"/>
    <w:rsid w:val="0041236C"/>
    <w:rsid w:val="00413078"/>
    <w:rsid w:val="00421F57"/>
    <w:rsid w:val="00422E49"/>
    <w:rsid w:val="0043291A"/>
    <w:rsid w:val="004501CA"/>
    <w:rsid w:val="0045532E"/>
    <w:rsid w:val="00467946"/>
    <w:rsid w:val="00496395"/>
    <w:rsid w:val="0049770E"/>
    <w:rsid w:val="004B3A8F"/>
    <w:rsid w:val="004B5729"/>
    <w:rsid w:val="004C0B84"/>
    <w:rsid w:val="004C3DE8"/>
    <w:rsid w:val="004C3E71"/>
    <w:rsid w:val="004C5D1F"/>
    <w:rsid w:val="004C63CF"/>
    <w:rsid w:val="004D5BB0"/>
    <w:rsid w:val="004E010D"/>
    <w:rsid w:val="004E0D4F"/>
    <w:rsid w:val="004F2510"/>
    <w:rsid w:val="004F4E3D"/>
    <w:rsid w:val="004F5178"/>
    <w:rsid w:val="004F5B6A"/>
    <w:rsid w:val="00500545"/>
    <w:rsid w:val="00501BE3"/>
    <w:rsid w:val="005060E4"/>
    <w:rsid w:val="005116ED"/>
    <w:rsid w:val="00511BAA"/>
    <w:rsid w:val="005257D0"/>
    <w:rsid w:val="005274DD"/>
    <w:rsid w:val="00532284"/>
    <w:rsid w:val="00542A58"/>
    <w:rsid w:val="00544A40"/>
    <w:rsid w:val="00570D96"/>
    <w:rsid w:val="00583D53"/>
    <w:rsid w:val="00586991"/>
    <w:rsid w:val="00587765"/>
    <w:rsid w:val="0059135B"/>
    <w:rsid w:val="00593212"/>
    <w:rsid w:val="005B5D69"/>
    <w:rsid w:val="005B6912"/>
    <w:rsid w:val="005B74E4"/>
    <w:rsid w:val="005C3E3D"/>
    <w:rsid w:val="005C54BD"/>
    <w:rsid w:val="005D02E9"/>
    <w:rsid w:val="005D361D"/>
    <w:rsid w:val="005E2FA0"/>
    <w:rsid w:val="005E4827"/>
    <w:rsid w:val="005E624D"/>
    <w:rsid w:val="005F08F0"/>
    <w:rsid w:val="005F7098"/>
    <w:rsid w:val="00610AC3"/>
    <w:rsid w:val="00635559"/>
    <w:rsid w:val="006439FF"/>
    <w:rsid w:val="00646EB2"/>
    <w:rsid w:val="00652296"/>
    <w:rsid w:val="006623F0"/>
    <w:rsid w:val="006640FC"/>
    <w:rsid w:val="00672EEA"/>
    <w:rsid w:val="00674E50"/>
    <w:rsid w:val="00691548"/>
    <w:rsid w:val="00692D2B"/>
    <w:rsid w:val="006A113A"/>
    <w:rsid w:val="006A4B80"/>
    <w:rsid w:val="006A52BE"/>
    <w:rsid w:val="006B2CEB"/>
    <w:rsid w:val="006B2D06"/>
    <w:rsid w:val="006B613A"/>
    <w:rsid w:val="006B703A"/>
    <w:rsid w:val="006C1489"/>
    <w:rsid w:val="006C1B40"/>
    <w:rsid w:val="006C22C2"/>
    <w:rsid w:val="006E4821"/>
    <w:rsid w:val="006E53EF"/>
    <w:rsid w:val="00710AB1"/>
    <w:rsid w:val="00724B43"/>
    <w:rsid w:val="007301A7"/>
    <w:rsid w:val="00740FCB"/>
    <w:rsid w:val="007530D9"/>
    <w:rsid w:val="0075370F"/>
    <w:rsid w:val="00756A74"/>
    <w:rsid w:val="00764708"/>
    <w:rsid w:val="0077635D"/>
    <w:rsid w:val="00791032"/>
    <w:rsid w:val="007D0573"/>
    <w:rsid w:val="007E243B"/>
    <w:rsid w:val="007F5BC7"/>
    <w:rsid w:val="0080411D"/>
    <w:rsid w:val="00805005"/>
    <w:rsid w:val="00806F3E"/>
    <w:rsid w:val="0081007D"/>
    <w:rsid w:val="00813096"/>
    <w:rsid w:val="00817AB3"/>
    <w:rsid w:val="00821B55"/>
    <w:rsid w:val="00824159"/>
    <w:rsid w:val="00835D92"/>
    <w:rsid w:val="00852341"/>
    <w:rsid w:val="008669E6"/>
    <w:rsid w:val="0087122A"/>
    <w:rsid w:val="008833E4"/>
    <w:rsid w:val="00885884"/>
    <w:rsid w:val="00891D2E"/>
    <w:rsid w:val="00893B19"/>
    <w:rsid w:val="00894094"/>
    <w:rsid w:val="008A198F"/>
    <w:rsid w:val="008A2D9C"/>
    <w:rsid w:val="008A60B4"/>
    <w:rsid w:val="008B5D69"/>
    <w:rsid w:val="008B5E0D"/>
    <w:rsid w:val="008C1BF2"/>
    <w:rsid w:val="008C7F17"/>
    <w:rsid w:val="008D468F"/>
    <w:rsid w:val="008E1555"/>
    <w:rsid w:val="00911613"/>
    <w:rsid w:val="009122E7"/>
    <w:rsid w:val="00915F0C"/>
    <w:rsid w:val="009250AD"/>
    <w:rsid w:val="00930103"/>
    <w:rsid w:val="0093233F"/>
    <w:rsid w:val="00932E07"/>
    <w:rsid w:val="00932ED9"/>
    <w:rsid w:val="00934B98"/>
    <w:rsid w:val="00940276"/>
    <w:rsid w:val="00943925"/>
    <w:rsid w:val="009508EB"/>
    <w:rsid w:val="0095367F"/>
    <w:rsid w:val="00960128"/>
    <w:rsid w:val="00962E8A"/>
    <w:rsid w:val="00963A84"/>
    <w:rsid w:val="00986889"/>
    <w:rsid w:val="00987019"/>
    <w:rsid w:val="009A484D"/>
    <w:rsid w:val="009A4A2B"/>
    <w:rsid w:val="009B166C"/>
    <w:rsid w:val="009B2670"/>
    <w:rsid w:val="009B2B21"/>
    <w:rsid w:val="009B60C3"/>
    <w:rsid w:val="009C0503"/>
    <w:rsid w:val="009D4C2F"/>
    <w:rsid w:val="009E2ADA"/>
    <w:rsid w:val="009E70E6"/>
    <w:rsid w:val="00A17433"/>
    <w:rsid w:val="00A369F8"/>
    <w:rsid w:val="00A36F57"/>
    <w:rsid w:val="00A451AF"/>
    <w:rsid w:val="00A45E45"/>
    <w:rsid w:val="00A5209A"/>
    <w:rsid w:val="00A607FF"/>
    <w:rsid w:val="00A74D06"/>
    <w:rsid w:val="00A751A5"/>
    <w:rsid w:val="00A760B9"/>
    <w:rsid w:val="00A810BF"/>
    <w:rsid w:val="00A852A7"/>
    <w:rsid w:val="00A900F1"/>
    <w:rsid w:val="00AA219C"/>
    <w:rsid w:val="00AA3ABA"/>
    <w:rsid w:val="00AB529F"/>
    <w:rsid w:val="00AB611A"/>
    <w:rsid w:val="00AB68F7"/>
    <w:rsid w:val="00AC7077"/>
    <w:rsid w:val="00AF00EE"/>
    <w:rsid w:val="00AF0B8A"/>
    <w:rsid w:val="00AF3688"/>
    <w:rsid w:val="00B24273"/>
    <w:rsid w:val="00B24F1B"/>
    <w:rsid w:val="00B307F6"/>
    <w:rsid w:val="00B31445"/>
    <w:rsid w:val="00B32087"/>
    <w:rsid w:val="00B37DB2"/>
    <w:rsid w:val="00B514D5"/>
    <w:rsid w:val="00B6042E"/>
    <w:rsid w:val="00B625EA"/>
    <w:rsid w:val="00B6572C"/>
    <w:rsid w:val="00B6579A"/>
    <w:rsid w:val="00B70BE4"/>
    <w:rsid w:val="00B75E6C"/>
    <w:rsid w:val="00B77999"/>
    <w:rsid w:val="00B903AB"/>
    <w:rsid w:val="00B9348D"/>
    <w:rsid w:val="00BA4780"/>
    <w:rsid w:val="00BB051C"/>
    <w:rsid w:val="00BB34DF"/>
    <w:rsid w:val="00BC196B"/>
    <w:rsid w:val="00BD5F6F"/>
    <w:rsid w:val="00BE1458"/>
    <w:rsid w:val="00BE1601"/>
    <w:rsid w:val="00BE5FE6"/>
    <w:rsid w:val="00C008BE"/>
    <w:rsid w:val="00C03AA8"/>
    <w:rsid w:val="00C14A01"/>
    <w:rsid w:val="00C23A94"/>
    <w:rsid w:val="00C338CB"/>
    <w:rsid w:val="00C33E4F"/>
    <w:rsid w:val="00C36383"/>
    <w:rsid w:val="00C44D7F"/>
    <w:rsid w:val="00C4562F"/>
    <w:rsid w:val="00C46769"/>
    <w:rsid w:val="00C5086B"/>
    <w:rsid w:val="00C63216"/>
    <w:rsid w:val="00C64F29"/>
    <w:rsid w:val="00C71466"/>
    <w:rsid w:val="00C719E7"/>
    <w:rsid w:val="00C75EBE"/>
    <w:rsid w:val="00C769C6"/>
    <w:rsid w:val="00C82CB6"/>
    <w:rsid w:val="00C83D47"/>
    <w:rsid w:val="00C90B29"/>
    <w:rsid w:val="00C9101F"/>
    <w:rsid w:val="00C91BEE"/>
    <w:rsid w:val="00CA7095"/>
    <w:rsid w:val="00CB2812"/>
    <w:rsid w:val="00CE151E"/>
    <w:rsid w:val="00CF18F0"/>
    <w:rsid w:val="00CF3D44"/>
    <w:rsid w:val="00CF5CBC"/>
    <w:rsid w:val="00CF65F1"/>
    <w:rsid w:val="00CF6C03"/>
    <w:rsid w:val="00D04550"/>
    <w:rsid w:val="00D10AF9"/>
    <w:rsid w:val="00D15797"/>
    <w:rsid w:val="00D212C3"/>
    <w:rsid w:val="00D21C11"/>
    <w:rsid w:val="00D25BDA"/>
    <w:rsid w:val="00D4125F"/>
    <w:rsid w:val="00D43A60"/>
    <w:rsid w:val="00D46ACF"/>
    <w:rsid w:val="00D63583"/>
    <w:rsid w:val="00D672A5"/>
    <w:rsid w:val="00D81AA7"/>
    <w:rsid w:val="00D90AF9"/>
    <w:rsid w:val="00D93138"/>
    <w:rsid w:val="00D93F3C"/>
    <w:rsid w:val="00D96B3C"/>
    <w:rsid w:val="00D97117"/>
    <w:rsid w:val="00D971D2"/>
    <w:rsid w:val="00DA29BC"/>
    <w:rsid w:val="00DA6050"/>
    <w:rsid w:val="00DB2440"/>
    <w:rsid w:val="00DC388B"/>
    <w:rsid w:val="00DD1D64"/>
    <w:rsid w:val="00E12B36"/>
    <w:rsid w:val="00E147FB"/>
    <w:rsid w:val="00E35C01"/>
    <w:rsid w:val="00E4799A"/>
    <w:rsid w:val="00E53E14"/>
    <w:rsid w:val="00E6133C"/>
    <w:rsid w:val="00E67550"/>
    <w:rsid w:val="00E747C0"/>
    <w:rsid w:val="00E851E2"/>
    <w:rsid w:val="00E86052"/>
    <w:rsid w:val="00E9284B"/>
    <w:rsid w:val="00EA17CF"/>
    <w:rsid w:val="00EB2106"/>
    <w:rsid w:val="00EC2BBF"/>
    <w:rsid w:val="00EC42EF"/>
    <w:rsid w:val="00EF5322"/>
    <w:rsid w:val="00F1091E"/>
    <w:rsid w:val="00F117E8"/>
    <w:rsid w:val="00F156EC"/>
    <w:rsid w:val="00F22B2E"/>
    <w:rsid w:val="00F40D9C"/>
    <w:rsid w:val="00F41661"/>
    <w:rsid w:val="00F41696"/>
    <w:rsid w:val="00F41BAA"/>
    <w:rsid w:val="00F43E41"/>
    <w:rsid w:val="00F4582B"/>
    <w:rsid w:val="00F45ADE"/>
    <w:rsid w:val="00F472A3"/>
    <w:rsid w:val="00F4739B"/>
    <w:rsid w:val="00F50C3D"/>
    <w:rsid w:val="00F56449"/>
    <w:rsid w:val="00F6381A"/>
    <w:rsid w:val="00F70CAF"/>
    <w:rsid w:val="00F7738D"/>
    <w:rsid w:val="00F77AD0"/>
    <w:rsid w:val="00F813DC"/>
    <w:rsid w:val="00F82951"/>
    <w:rsid w:val="00F829A6"/>
    <w:rsid w:val="00F83224"/>
    <w:rsid w:val="00F83435"/>
    <w:rsid w:val="00F87EA4"/>
    <w:rsid w:val="00F907E1"/>
    <w:rsid w:val="00FB0C2D"/>
    <w:rsid w:val="00FB4564"/>
    <w:rsid w:val="00FB7785"/>
    <w:rsid w:val="00FC134B"/>
    <w:rsid w:val="00FD5332"/>
    <w:rsid w:val="00FE23B1"/>
    <w:rsid w:val="00FF76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3BC2C3"/>
  <w15:docId w15:val="{00188A22-38B7-4B1D-B7DB-2E2284E0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ascii="Calibri" w:eastAsia="Calibri" w:hAnsi="Calibri" w:cs="Calibri"/>
      <w:sz w:val="22"/>
      <w:szCs w:val="22"/>
      <w:lang w:eastAsia="en-US"/>
    </w:rPr>
  </w:style>
  <w:style w:type="paragraph" w:styleId="Nagwek1">
    <w:name w:val="heading 1"/>
    <w:basedOn w:val="Normalny"/>
    <w:link w:val="Nagwek1Znak"/>
    <w:qFormat/>
    <w:pPr>
      <w:ind w:left="5" w:right="282"/>
      <w:jc w:val="center"/>
      <w:outlineLvl w:val="0"/>
    </w:pPr>
    <w:rPr>
      <w:b/>
      <w:bCs/>
      <w:sz w:val="20"/>
      <w:szCs w:val="20"/>
    </w:rPr>
  </w:style>
  <w:style w:type="paragraph" w:styleId="Nagwek2">
    <w:name w:val="heading 2"/>
    <w:basedOn w:val="Normalny"/>
    <w:qFormat/>
    <w:pPr>
      <w:ind w:left="112"/>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Znak">
    <w:name w:val="Nagłówek Znak"/>
    <w:basedOn w:val="Domylnaczcionkaakapitu1"/>
    <w:rPr>
      <w:rFonts w:ascii="Calibri" w:eastAsia="Calibri" w:hAnsi="Calibri" w:cs="Calibri"/>
      <w:lang w:val="pl-PL"/>
    </w:rPr>
  </w:style>
  <w:style w:type="character" w:customStyle="1" w:styleId="StopkaZnak">
    <w:name w:val="Stopka Znak"/>
    <w:basedOn w:val="Domylnaczcionkaakapitu1"/>
    <w:rPr>
      <w:rFonts w:ascii="Calibri" w:eastAsia="Calibri" w:hAnsi="Calibri" w:cs="Calibri"/>
      <w:lang w:val="pl-PL"/>
    </w:rPr>
  </w:style>
  <w:style w:type="character" w:styleId="Hipercze">
    <w:name w:val="Hyperlink"/>
    <w:basedOn w:val="Domylnaczcionkaakapitu1"/>
    <w:rPr>
      <w:color w:val="0000FF"/>
      <w:u w:val="single"/>
    </w:rPr>
  </w:style>
  <w:style w:type="character" w:customStyle="1" w:styleId="Nierozpoznanawzmianka1">
    <w:name w:val="Nierozpoznana wzmianka1"/>
    <w:basedOn w:val="Domylnaczcionkaakapitu1"/>
    <w:rPr>
      <w:color w:val="605E5C"/>
      <w:shd w:val="clear" w:color="auto" w:fill="E1DFDD"/>
    </w:rPr>
  </w:style>
  <w:style w:type="character" w:customStyle="1" w:styleId="AkapitzlistZnak">
    <w:name w:val="Akapit z listą Znak"/>
    <w:rPr>
      <w:rFonts w:ascii="Calibri" w:eastAsia="Calibri" w:hAnsi="Calibri" w:cs="Calibri"/>
      <w:lang w:val="pl-PL"/>
    </w:rPr>
  </w:style>
  <w:style w:type="character" w:customStyle="1" w:styleId="TekstkomentarzaZnak">
    <w:name w:val="Tekst komentarza Znak"/>
    <w:basedOn w:val="Domylnaczcionkaakapitu1"/>
    <w:rPr>
      <w:rFonts w:ascii="Calibri" w:eastAsia="Calibri" w:hAnsi="Calibri" w:cs="Times New Roman"/>
      <w:sz w:val="20"/>
      <w:szCs w:val="20"/>
      <w:lang w:val="pl-PL"/>
    </w:rPr>
  </w:style>
  <w:style w:type="character" w:customStyle="1" w:styleId="Odwoaniedokomentarza1">
    <w:name w:val="Odwołanie do komentarza1"/>
    <w:basedOn w:val="Domylnaczcionkaakapitu1"/>
    <w:rPr>
      <w:sz w:val="16"/>
      <w:szCs w:val="16"/>
    </w:rPr>
  </w:style>
  <w:style w:type="character" w:customStyle="1" w:styleId="TekstpodstawowyZnak">
    <w:name w:val="Tekst podstawowy Znak"/>
    <w:basedOn w:val="Domylnaczcionkaakapitu1"/>
    <w:rPr>
      <w:rFonts w:ascii="Calibri" w:eastAsia="Calibri" w:hAnsi="Calibri" w:cs="Calibri"/>
      <w:sz w:val="20"/>
      <w:szCs w:val="20"/>
      <w:lang w:val="pl-PL"/>
    </w:rPr>
  </w:style>
  <w:style w:type="character" w:customStyle="1" w:styleId="ListLabel1">
    <w:name w:val="ListLabel 1"/>
    <w:rPr>
      <w:rFonts w:ascii="Calibri" w:eastAsia="Calibri" w:hAnsi="Calibri" w:cs="Calibri"/>
      <w:b w:val="0"/>
      <w:bCs w:val="0"/>
      <w:i w:val="0"/>
      <w:iCs w:val="0"/>
      <w:spacing w:val="-1"/>
      <w:w w:val="99"/>
      <w:sz w:val="20"/>
      <w:szCs w:val="20"/>
      <w:lang w:val="pl-PL" w:eastAsia="en-US" w:bidi="ar-SA"/>
    </w:rPr>
  </w:style>
  <w:style w:type="character" w:customStyle="1" w:styleId="ListLabel2">
    <w:name w:val="ListLabel 2"/>
    <w:rPr>
      <w:rFonts w:ascii="Calibri" w:eastAsia="Calibri" w:hAnsi="Calibri" w:cs="Calibri"/>
      <w:b w:val="0"/>
      <w:bCs w:val="0"/>
      <w:i w:val="0"/>
      <w:iCs w:val="0"/>
      <w:spacing w:val="0"/>
      <w:w w:val="99"/>
      <w:sz w:val="20"/>
      <w:szCs w:val="20"/>
      <w:lang w:val="pl-PL" w:eastAsia="en-US" w:bidi="ar-SA"/>
    </w:rPr>
  </w:style>
  <w:style w:type="character" w:customStyle="1" w:styleId="ListLabel3">
    <w:name w:val="ListLabel 3"/>
    <w:rPr>
      <w:lang w:val="pl-PL" w:eastAsia="en-US" w:bidi="ar-SA"/>
    </w:rPr>
  </w:style>
  <w:style w:type="character" w:customStyle="1" w:styleId="ListLabel4">
    <w:name w:val="ListLabel 4"/>
    <w:rPr>
      <w:lang w:val="pl-PL" w:eastAsia="en-US" w:bidi="ar-SA"/>
    </w:rPr>
  </w:style>
  <w:style w:type="character" w:customStyle="1" w:styleId="ListLabel5">
    <w:name w:val="ListLabel 5"/>
    <w:rPr>
      <w:lang w:val="pl-PL" w:eastAsia="en-US" w:bidi="ar-SA"/>
    </w:rPr>
  </w:style>
  <w:style w:type="character" w:customStyle="1" w:styleId="ListLabel6">
    <w:name w:val="ListLabel 6"/>
    <w:rPr>
      <w:lang w:val="pl-PL" w:eastAsia="en-US" w:bidi="ar-SA"/>
    </w:rPr>
  </w:style>
  <w:style w:type="character" w:customStyle="1" w:styleId="ListLabel7">
    <w:name w:val="ListLabel 7"/>
    <w:rPr>
      <w:lang w:val="pl-PL" w:eastAsia="en-US" w:bidi="ar-SA"/>
    </w:rPr>
  </w:style>
  <w:style w:type="character" w:customStyle="1" w:styleId="ListLabel8">
    <w:name w:val="ListLabel 8"/>
    <w:rPr>
      <w:lang w:val="pl-PL" w:eastAsia="en-US" w:bidi="ar-SA"/>
    </w:rPr>
  </w:style>
  <w:style w:type="character" w:customStyle="1" w:styleId="ListLabel9">
    <w:name w:val="ListLabel 9"/>
    <w:rPr>
      <w:lang w:val="pl-PL" w:eastAsia="en-US" w:bidi="ar-SA"/>
    </w:rPr>
  </w:style>
  <w:style w:type="character" w:customStyle="1" w:styleId="ListLabel10">
    <w:name w:val="ListLabel 10"/>
    <w:rPr>
      <w:rFonts w:ascii="Calibri" w:eastAsia="Calibri" w:hAnsi="Calibri" w:cs="Calibri"/>
      <w:b w:val="0"/>
      <w:bCs w:val="0"/>
      <w:i w:val="0"/>
      <w:iCs w:val="0"/>
      <w:spacing w:val="-1"/>
      <w:w w:val="99"/>
      <w:sz w:val="20"/>
      <w:szCs w:val="20"/>
      <w:lang w:val="pl-PL" w:eastAsia="en-US" w:bidi="ar-SA"/>
    </w:rPr>
  </w:style>
  <w:style w:type="character" w:customStyle="1" w:styleId="ListLabel11">
    <w:name w:val="ListLabel 11"/>
    <w:rPr>
      <w:rFonts w:eastAsia="Calibri" w:cs="Calibri"/>
      <w:b w:val="0"/>
      <w:bCs w:val="0"/>
      <w:i w:val="0"/>
      <w:iCs w:val="0"/>
      <w:spacing w:val="0"/>
      <w:w w:val="99"/>
      <w:sz w:val="20"/>
      <w:szCs w:val="20"/>
      <w:lang w:val="pl-PL" w:eastAsia="en-US" w:bidi="ar-SA"/>
    </w:rPr>
  </w:style>
  <w:style w:type="character" w:customStyle="1" w:styleId="ListLabel12">
    <w:name w:val="ListLabel 12"/>
    <w:rPr>
      <w:lang w:val="pl-PL" w:eastAsia="en-US" w:bidi="ar-SA"/>
    </w:rPr>
  </w:style>
  <w:style w:type="character" w:customStyle="1" w:styleId="ListLabel13">
    <w:name w:val="ListLabel 13"/>
    <w:rPr>
      <w:lang w:val="pl-PL" w:eastAsia="en-US" w:bidi="ar-SA"/>
    </w:rPr>
  </w:style>
  <w:style w:type="character" w:customStyle="1" w:styleId="ListLabel14">
    <w:name w:val="ListLabel 14"/>
    <w:rPr>
      <w:lang w:val="pl-PL" w:eastAsia="en-US" w:bidi="ar-SA"/>
    </w:rPr>
  </w:style>
  <w:style w:type="character" w:customStyle="1" w:styleId="ListLabel15">
    <w:name w:val="ListLabel 15"/>
    <w:rPr>
      <w:lang w:val="pl-PL" w:eastAsia="en-US" w:bidi="ar-SA"/>
    </w:rPr>
  </w:style>
  <w:style w:type="character" w:customStyle="1" w:styleId="ListLabel16">
    <w:name w:val="ListLabel 16"/>
    <w:rPr>
      <w:lang w:val="pl-PL" w:eastAsia="en-US" w:bidi="ar-SA"/>
    </w:rPr>
  </w:style>
  <w:style w:type="character" w:customStyle="1" w:styleId="ListLabel17">
    <w:name w:val="ListLabel 17"/>
    <w:rPr>
      <w:lang w:val="pl-PL" w:eastAsia="en-US" w:bidi="ar-SA"/>
    </w:rPr>
  </w:style>
  <w:style w:type="character" w:customStyle="1" w:styleId="ListLabel18">
    <w:name w:val="ListLabel 18"/>
    <w:rPr>
      <w:lang w:val="pl-PL" w:eastAsia="en-US" w:bidi="ar-SA"/>
    </w:rPr>
  </w:style>
  <w:style w:type="character" w:customStyle="1" w:styleId="ListLabel19">
    <w:name w:val="ListLabel 19"/>
    <w:rPr>
      <w:rFonts w:ascii="Calibri" w:eastAsia="Calibri" w:hAnsi="Calibri" w:cs="Calibri"/>
      <w:b w:val="0"/>
      <w:bCs w:val="0"/>
      <w:i w:val="0"/>
      <w:iCs w:val="0"/>
      <w:spacing w:val="-1"/>
      <w:w w:val="99"/>
      <w:sz w:val="20"/>
      <w:szCs w:val="20"/>
      <w:lang w:val="pl-PL" w:eastAsia="en-US" w:bidi="ar-SA"/>
    </w:rPr>
  </w:style>
  <w:style w:type="character" w:customStyle="1" w:styleId="ListLabel20">
    <w:name w:val="ListLabel 20"/>
    <w:rPr>
      <w:rFonts w:ascii="Calibri" w:eastAsia="Calibri" w:hAnsi="Calibri" w:cs="Calibri"/>
      <w:b w:val="0"/>
      <w:bCs w:val="0"/>
      <w:i w:val="0"/>
      <w:iCs w:val="0"/>
      <w:spacing w:val="0"/>
      <w:w w:val="99"/>
      <w:sz w:val="20"/>
      <w:szCs w:val="20"/>
      <w:lang w:val="pl-PL" w:eastAsia="en-US" w:bidi="ar-SA"/>
    </w:rPr>
  </w:style>
  <w:style w:type="character" w:customStyle="1" w:styleId="ListLabel21">
    <w:name w:val="ListLabel 21"/>
    <w:rPr>
      <w:lang w:val="pl-PL" w:eastAsia="en-US" w:bidi="ar-SA"/>
    </w:rPr>
  </w:style>
  <w:style w:type="character" w:customStyle="1" w:styleId="ListLabel22">
    <w:name w:val="ListLabel 22"/>
    <w:rPr>
      <w:lang w:val="pl-PL" w:eastAsia="en-US" w:bidi="ar-SA"/>
    </w:rPr>
  </w:style>
  <w:style w:type="character" w:customStyle="1" w:styleId="ListLabel23">
    <w:name w:val="ListLabel 23"/>
    <w:rPr>
      <w:lang w:val="pl-PL" w:eastAsia="en-US" w:bidi="ar-SA"/>
    </w:rPr>
  </w:style>
  <w:style w:type="character" w:customStyle="1" w:styleId="ListLabel24">
    <w:name w:val="ListLabel 24"/>
    <w:rPr>
      <w:lang w:val="pl-PL" w:eastAsia="en-US" w:bidi="ar-SA"/>
    </w:rPr>
  </w:style>
  <w:style w:type="character" w:customStyle="1" w:styleId="ListLabel25">
    <w:name w:val="ListLabel 25"/>
    <w:rPr>
      <w:lang w:val="pl-PL" w:eastAsia="en-US" w:bidi="ar-SA"/>
    </w:rPr>
  </w:style>
  <w:style w:type="character" w:customStyle="1" w:styleId="ListLabel26">
    <w:name w:val="ListLabel 26"/>
    <w:rPr>
      <w:lang w:val="pl-PL" w:eastAsia="en-US" w:bidi="ar-SA"/>
    </w:rPr>
  </w:style>
  <w:style w:type="character" w:customStyle="1" w:styleId="ListLabel27">
    <w:name w:val="ListLabel 27"/>
    <w:rPr>
      <w:lang w:val="pl-PL" w:eastAsia="en-US" w:bidi="ar-SA"/>
    </w:rPr>
  </w:style>
  <w:style w:type="character" w:customStyle="1" w:styleId="ListLabel28">
    <w:name w:val="ListLabel 28"/>
    <w:rPr>
      <w:rFonts w:eastAsia="Symbol" w:cs="Symbol"/>
      <w:b w:val="0"/>
      <w:bCs w:val="0"/>
      <w:i w:val="0"/>
      <w:iCs w:val="0"/>
      <w:spacing w:val="0"/>
      <w:w w:val="99"/>
      <w:sz w:val="20"/>
      <w:szCs w:val="20"/>
      <w:lang w:val="pl-PL" w:eastAsia="en-US" w:bidi="ar-SA"/>
    </w:rPr>
  </w:style>
  <w:style w:type="character" w:customStyle="1" w:styleId="ListLabel29">
    <w:name w:val="ListLabel 29"/>
    <w:rPr>
      <w:lang w:val="pl-PL" w:eastAsia="en-US" w:bidi="ar-SA"/>
    </w:rPr>
  </w:style>
  <w:style w:type="character" w:customStyle="1" w:styleId="ListLabel30">
    <w:name w:val="ListLabel 30"/>
    <w:rPr>
      <w:lang w:val="pl-PL" w:eastAsia="en-US" w:bidi="ar-SA"/>
    </w:rPr>
  </w:style>
  <w:style w:type="character" w:customStyle="1" w:styleId="ListLabel31">
    <w:name w:val="ListLabel 31"/>
    <w:rPr>
      <w:lang w:val="pl-PL" w:eastAsia="en-US" w:bidi="ar-SA"/>
    </w:rPr>
  </w:style>
  <w:style w:type="character" w:customStyle="1" w:styleId="ListLabel32">
    <w:name w:val="ListLabel 32"/>
    <w:rPr>
      <w:lang w:val="pl-PL" w:eastAsia="en-US" w:bidi="ar-SA"/>
    </w:rPr>
  </w:style>
  <w:style w:type="character" w:customStyle="1" w:styleId="ListLabel33">
    <w:name w:val="ListLabel 33"/>
    <w:rPr>
      <w:lang w:val="pl-PL" w:eastAsia="en-US" w:bidi="ar-SA"/>
    </w:rPr>
  </w:style>
  <w:style w:type="character" w:customStyle="1" w:styleId="ListLabel34">
    <w:name w:val="ListLabel 34"/>
    <w:rPr>
      <w:lang w:val="pl-PL" w:eastAsia="en-US" w:bidi="ar-SA"/>
    </w:rPr>
  </w:style>
  <w:style w:type="character" w:customStyle="1" w:styleId="ListLabel35">
    <w:name w:val="ListLabel 35"/>
    <w:rPr>
      <w:lang w:val="pl-PL" w:eastAsia="en-US" w:bidi="ar-SA"/>
    </w:rPr>
  </w:style>
  <w:style w:type="character" w:customStyle="1" w:styleId="ListLabel36">
    <w:name w:val="ListLabel 36"/>
    <w:rPr>
      <w:lang w:val="pl-PL" w:eastAsia="en-US" w:bidi="ar-SA"/>
    </w:rPr>
  </w:style>
  <w:style w:type="character" w:customStyle="1" w:styleId="ListLabel37">
    <w:name w:val="ListLabel 37"/>
    <w:rPr>
      <w:lang w:val="pl-PL" w:eastAsia="en-US" w:bidi="ar-SA"/>
    </w:rPr>
  </w:style>
  <w:style w:type="character" w:customStyle="1" w:styleId="ListLabel38">
    <w:name w:val="ListLabel 38"/>
    <w:rPr>
      <w:rFonts w:ascii="Calibri" w:eastAsia="Calibri" w:hAnsi="Calibri" w:cs="Calibri"/>
      <w:b w:val="0"/>
      <w:bCs w:val="0"/>
      <w:i w:val="0"/>
      <w:iCs w:val="0"/>
      <w:spacing w:val="0"/>
      <w:w w:val="99"/>
      <w:sz w:val="20"/>
      <w:szCs w:val="20"/>
      <w:lang w:val="pl-PL" w:eastAsia="en-US" w:bidi="ar-SA"/>
    </w:rPr>
  </w:style>
  <w:style w:type="character" w:customStyle="1" w:styleId="ListLabel39">
    <w:name w:val="ListLabel 39"/>
    <w:rPr>
      <w:lang w:val="pl-PL" w:eastAsia="en-US" w:bidi="ar-SA"/>
    </w:rPr>
  </w:style>
  <w:style w:type="character" w:customStyle="1" w:styleId="ListLabel40">
    <w:name w:val="ListLabel 40"/>
    <w:rPr>
      <w:lang w:val="pl-PL" w:eastAsia="en-US" w:bidi="ar-SA"/>
    </w:rPr>
  </w:style>
  <w:style w:type="character" w:customStyle="1" w:styleId="ListLabel41">
    <w:name w:val="ListLabel 41"/>
    <w:rPr>
      <w:lang w:val="pl-PL" w:eastAsia="en-US" w:bidi="ar-SA"/>
    </w:rPr>
  </w:style>
  <w:style w:type="character" w:customStyle="1" w:styleId="ListLabel42">
    <w:name w:val="ListLabel 42"/>
    <w:rPr>
      <w:lang w:val="pl-PL" w:eastAsia="en-US" w:bidi="ar-SA"/>
    </w:rPr>
  </w:style>
  <w:style w:type="character" w:customStyle="1" w:styleId="ListLabel43">
    <w:name w:val="ListLabel 43"/>
    <w:rPr>
      <w:lang w:val="pl-PL" w:eastAsia="en-US" w:bidi="ar-SA"/>
    </w:rPr>
  </w:style>
  <w:style w:type="character" w:customStyle="1" w:styleId="ListLabel44">
    <w:name w:val="ListLabel 44"/>
    <w:rPr>
      <w:lang w:val="pl-PL" w:eastAsia="en-US" w:bidi="ar-SA"/>
    </w:rPr>
  </w:style>
  <w:style w:type="character" w:customStyle="1" w:styleId="ListLabel45">
    <w:name w:val="ListLabel 45"/>
    <w:rPr>
      <w:lang w:val="pl-PL" w:eastAsia="en-US" w:bidi="ar-SA"/>
    </w:rPr>
  </w:style>
  <w:style w:type="character" w:customStyle="1" w:styleId="ListLabel46">
    <w:name w:val="ListLabel 46"/>
    <w:rPr>
      <w:rFonts w:ascii="Calibri" w:eastAsia="Calibri" w:hAnsi="Calibri" w:cs="Calibri"/>
      <w:b/>
      <w:bCs/>
      <w:i w:val="0"/>
      <w:iCs w:val="0"/>
      <w:spacing w:val="0"/>
      <w:w w:val="99"/>
      <w:sz w:val="20"/>
      <w:szCs w:val="20"/>
      <w:lang w:val="pl-PL" w:eastAsia="en-US" w:bidi="ar-SA"/>
    </w:rPr>
  </w:style>
  <w:style w:type="character" w:customStyle="1" w:styleId="ListLabel47">
    <w:name w:val="ListLabel 47"/>
    <w:rPr>
      <w:rFonts w:ascii="Calibri" w:eastAsia="Calibri" w:hAnsi="Calibri" w:cs="Calibri"/>
      <w:b w:val="0"/>
      <w:bCs w:val="0"/>
      <w:i w:val="0"/>
      <w:iCs w:val="0"/>
      <w:spacing w:val="-1"/>
      <w:w w:val="99"/>
      <w:sz w:val="20"/>
      <w:szCs w:val="20"/>
      <w:lang w:val="pl-PL" w:eastAsia="en-US" w:bidi="ar-SA"/>
    </w:rPr>
  </w:style>
  <w:style w:type="character" w:customStyle="1" w:styleId="ListLabel48">
    <w:name w:val="ListLabel 48"/>
    <w:rPr>
      <w:lang w:val="pl-PL" w:eastAsia="en-US" w:bidi="ar-SA"/>
    </w:rPr>
  </w:style>
  <w:style w:type="character" w:customStyle="1" w:styleId="ListLabel49">
    <w:name w:val="ListLabel 49"/>
    <w:rPr>
      <w:lang w:val="pl-PL" w:eastAsia="en-US" w:bidi="ar-SA"/>
    </w:rPr>
  </w:style>
  <w:style w:type="character" w:customStyle="1" w:styleId="ListLabel50">
    <w:name w:val="ListLabel 50"/>
    <w:rPr>
      <w:lang w:val="pl-PL" w:eastAsia="en-US" w:bidi="ar-SA"/>
    </w:rPr>
  </w:style>
  <w:style w:type="character" w:customStyle="1" w:styleId="ListLabel51">
    <w:name w:val="ListLabel 51"/>
    <w:rPr>
      <w:lang w:val="pl-PL" w:eastAsia="en-US" w:bidi="ar-SA"/>
    </w:rPr>
  </w:style>
  <w:style w:type="character" w:customStyle="1" w:styleId="ListLabel52">
    <w:name w:val="ListLabel 52"/>
    <w:rPr>
      <w:lang w:val="pl-PL" w:eastAsia="en-US" w:bidi="ar-SA"/>
    </w:rPr>
  </w:style>
  <w:style w:type="character" w:customStyle="1" w:styleId="ListLabel53">
    <w:name w:val="ListLabel 53"/>
    <w:rPr>
      <w:lang w:val="pl-PL" w:eastAsia="en-US" w:bidi="ar-SA"/>
    </w:rPr>
  </w:style>
  <w:style w:type="character" w:customStyle="1" w:styleId="ListLabel54">
    <w:name w:val="ListLabel 54"/>
    <w:rPr>
      <w:lang w:val="pl-PL" w:eastAsia="en-US" w:bidi="ar-SA"/>
    </w:rPr>
  </w:style>
  <w:style w:type="character" w:customStyle="1" w:styleId="ListLabel55">
    <w:name w:val="ListLabel 55"/>
    <w:rPr>
      <w:rFonts w:ascii="Calibri" w:eastAsia="Calibri" w:hAnsi="Calibri" w:cs="Calibri"/>
      <w:b w:val="0"/>
      <w:bCs w:val="0"/>
      <w:i w:val="0"/>
      <w:iCs w:val="0"/>
      <w:spacing w:val="-1"/>
      <w:w w:val="99"/>
      <w:sz w:val="20"/>
      <w:szCs w:val="20"/>
      <w:lang w:val="pl-PL" w:eastAsia="en-US" w:bidi="ar-SA"/>
    </w:rPr>
  </w:style>
  <w:style w:type="character" w:customStyle="1" w:styleId="ListLabel56">
    <w:name w:val="ListLabel 56"/>
    <w:rPr>
      <w:rFonts w:ascii="Calibri" w:eastAsia="Calibri" w:hAnsi="Calibri" w:cs="Calibri"/>
      <w:b w:val="0"/>
      <w:bCs w:val="0"/>
      <w:i w:val="0"/>
      <w:iCs w:val="0"/>
      <w:spacing w:val="0"/>
      <w:w w:val="99"/>
      <w:sz w:val="20"/>
      <w:szCs w:val="20"/>
      <w:lang w:val="pl-PL" w:eastAsia="en-US" w:bidi="ar-SA"/>
    </w:rPr>
  </w:style>
  <w:style w:type="character" w:customStyle="1" w:styleId="ListLabel57">
    <w:name w:val="ListLabel 57"/>
    <w:rPr>
      <w:lang w:val="pl-PL" w:eastAsia="en-US" w:bidi="ar-SA"/>
    </w:rPr>
  </w:style>
  <w:style w:type="character" w:customStyle="1" w:styleId="ListLabel58">
    <w:name w:val="ListLabel 58"/>
    <w:rPr>
      <w:lang w:val="pl-PL" w:eastAsia="en-US" w:bidi="ar-SA"/>
    </w:rPr>
  </w:style>
  <w:style w:type="character" w:customStyle="1" w:styleId="ListLabel59">
    <w:name w:val="ListLabel 59"/>
    <w:rPr>
      <w:lang w:val="pl-PL" w:eastAsia="en-US" w:bidi="ar-SA"/>
    </w:rPr>
  </w:style>
  <w:style w:type="character" w:customStyle="1" w:styleId="ListLabel60">
    <w:name w:val="ListLabel 60"/>
    <w:rPr>
      <w:lang w:val="pl-PL" w:eastAsia="en-US" w:bidi="ar-SA"/>
    </w:rPr>
  </w:style>
  <w:style w:type="character" w:customStyle="1" w:styleId="ListLabel61">
    <w:name w:val="ListLabel 61"/>
    <w:rPr>
      <w:lang w:val="pl-PL" w:eastAsia="en-US" w:bidi="ar-SA"/>
    </w:rPr>
  </w:style>
  <w:style w:type="character" w:customStyle="1" w:styleId="ListLabel62">
    <w:name w:val="ListLabel 62"/>
    <w:rPr>
      <w:lang w:val="pl-PL" w:eastAsia="en-US" w:bidi="ar-SA"/>
    </w:rPr>
  </w:style>
  <w:style w:type="character" w:customStyle="1" w:styleId="ListLabel63">
    <w:name w:val="ListLabel 63"/>
    <w:rPr>
      <w:lang w:val="pl-PL" w:eastAsia="en-US" w:bidi="ar-SA"/>
    </w:rPr>
  </w:style>
  <w:style w:type="character" w:customStyle="1" w:styleId="ListLabel64">
    <w:name w:val="ListLabel 64"/>
    <w:rPr>
      <w:spacing w:val="-1"/>
      <w:w w:val="99"/>
      <w:lang w:val="pl-PL" w:eastAsia="en-US" w:bidi="ar-SA"/>
    </w:rPr>
  </w:style>
  <w:style w:type="character" w:customStyle="1" w:styleId="ListLabel65">
    <w:name w:val="ListLabel 65"/>
    <w:rPr>
      <w:lang w:val="pl-PL" w:eastAsia="en-US" w:bidi="ar-SA"/>
    </w:rPr>
  </w:style>
  <w:style w:type="character" w:customStyle="1" w:styleId="ListLabel66">
    <w:name w:val="ListLabel 66"/>
    <w:rPr>
      <w:lang w:val="pl-PL" w:eastAsia="en-US" w:bidi="ar-SA"/>
    </w:rPr>
  </w:style>
  <w:style w:type="character" w:customStyle="1" w:styleId="ListLabel67">
    <w:name w:val="ListLabel 67"/>
    <w:rPr>
      <w:lang w:val="pl-PL" w:eastAsia="en-US" w:bidi="ar-SA"/>
    </w:rPr>
  </w:style>
  <w:style w:type="character" w:customStyle="1" w:styleId="ListLabel68">
    <w:name w:val="ListLabel 68"/>
    <w:rPr>
      <w:lang w:val="pl-PL" w:eastAsia="en-US" w:bidi="ar-SA"/>
    </w:rPr>
  </w:style>
  <w:style w:type="character" w:customStyle="1" w:styleId="ListLabel69">
    <w:name w:val="ListLabel 69"/>
    <w:rPr>
      <w:lang w:val="pl-PL" w:eastAsia="en-US" w:bidi="ar-SA"/>
    </w:rPr>
  </w:style>
  <w:style w:type="character" w:customStyle="1" w:styleId="ListLabel70">
    <w:name w:val="ListLabel 70"/>
    <w:rPr>
      <w:lang w:val="pl-PL" w:eastAsia="en-US" w:bidi="ar-SA"/>
    </w:rPr>
  </w:style>
  <w:style w:type="character" w:customStyle="1" w:styleId="ListLabel71">
    <w:name w:val="ListLabel 71"/>
    <w:rPr>
      <w:lang w:val="pl-PL" w:eastAsia="en-US" w:bidi="ar-SA"/>
    </w:rPr>
  </w:style>
  <w:style w:type="character" w:customStyle="1" w:styleId="ListLabel72">
    <w:name w:val="ListLabel 72"/>
    <w:rPr>
      <w:lang w:val="pl-PL" w:eastAsia="en-US" w:bidi="ar-SA"/>
    </w:rPr>
  </w:style>
  <w:style w:type="character" w:customStyle="1" w:styleId="ListLabel73">
    <w:name w:val="ListLabel 73"/>
    <w:rPr>
      <w:rFonts w:ascii="Calibri" w:eastAsia="Calibri" w:hAnsi="Calibri" w:cs="Calibri"/>
      <w:b w:val="0"/>
      <w:bCs w:val="0"/>
      <w:i w:val="0"/>
      <w:iCs w:val="0"/>
      <w:spacing w:val="-1"/>
      <w:w w:val="99"/>
      <w:sz w:val="20"/>
      <w:szCs w:val="20"/>
      <w:lang w:val="pl-PL" w:eastAsia="en-US" w:bidi="ar-SA"/>
    </w:rPr>
  </w:style>
  <w:style w:type="character" w:customStyle="1" w:styleId="ListLabel74">
    <w:name w:val="ListLabel 74"/>
    <w:rPr>
      <w:rFonts w:ascii="Calibri" w:eastAsia="Calibri" w:hAnsi="Calibri" w:cs="Calibri"/>
      <w:b w:val="0"/>
      <w:bCs w:val="0"/>
      <w:i w:val="0"/>
      <w:iCs w:val="0"/>
      <w:spacing w:val="0"/>
      <w:w w:val="99"/>
      <w:sz w:val="20"/>
      <w:szCs w:val="20"/>
      <w:lang w:val="pl-PL" w:eastAsia="en-US" w:bidi="ar-SA"/>
    </w:rPr>
  </w:style>
  <w:style w:type="character" w:customStyle="1" w:styleId="ListLabel75">
    <w:name w:val="ListLabel 75"/>
    <w:rPr>
      <w:rFonts w:eastAsia="Symbol" w:cs="Symbol"/>
      <w:b w:val="0"/>
      <w:bCs w:val="0"/>
      <w:i w:val="0"/>
      <w:iCs w:val="0"/>
      <w:spacing w:val="0"/>
      <w:w w:val="99"/>
      <w:sz w:val="20"/>
      <w:szCs w:val="20"/>
      <w:lang w:val="pl-PL" w:eastAsia="en-US" w:bidi="ar-SA"/>
    </w:rPr>
  </w:style>
  <w:style w:type="character" w:customStyle="1" w:styleId="ListLabel76">
    <w:name w:val="ListLabel 76"/>
    <w:rPr>
      <w:lang w:val="pl-PL" w:eastAsia="en-US" w:bidi="ar-SA"/>
    </w:rPr>
  </w:style>
  <w:style w:type="character" w:customStyle="1" w:styleId="ListLabel77">
    <w:name w:val="ListLabel 77"/>
    <w:rPr>
      <w:lang w:val="pl-PL" w:eastAsia="en-US" w:bidi="ar-SA"/>
    </w:rPr>
  </w:style>
  <w:style w:type="character" w:customStyle="1" w:styleId="ListLabel78">
    <w:name w:val="ListLabel 78"/>
    <w:rPr>
      <w:lang w:val="pl-PL" w:eastAsia="en-US" w:bidi="ar-SA"/>
    </w:rPr>
  </w:style>
  <w:style w:type="character" w:customStyle="1" w:styleId="ListLabel79">
    <w:name w:val="ListLabel 79"/>
    <w:rPr>
      <w:lang w:val="pl-PL" w:eastAsia="en-US" w:bidi="ar-SA"/>
    </w:rPr>
  </w:style>
  <w:style w:type="character" w:customStyle="1" w:styleId="ListLabel80">
    <w:name w:val="ListLabel 80"/>
    <w:rPr>
      <w:lang w:val="pl-PL" w:eastAsia="en-US" w:bidi="ar-SA"/>
    </w:rPr>
  </w:style>
  <w:style w:type="character" w:customStyle="1" w:styleId="ListLabel81">
    <w:name w:val="ListLabel 81"/>
    <w:rPr>
      <w:lang w:val="pl-PL" w:eastAsia="en-US" w:bidi="ar-SA"/>
    </w:rPr>
  </w:style>
  <w:style w:type="character" w:customStyle="1" w:styleId="ListLabel82">
    <w:name w:val="ListLabel 82"/>
    <w:rPr>
      <w:rFonts w:ascii="Calibri" w:eastAsia="Calibri" w:hAnsi="Calibri" w:cs="Calibri"/>
      <w:b w:val="0"/>
      <w:bCs w:val="0"/>
      <w:i w:val="0"/>
      <w:iCs w:val="0"/>
      <w:spacing w:val="-1"/>
      <w:w w:val="99"/>
      <w:sz w:val="20"/>
      <w:szCs w:val="20"/>
      <w:lang w:val="pl-PL" w:eastAsia="en-US" w:bidi="ar-SA"/>
    </w:rPr>
  </w:style>
  <w:style w:type="character" w:customStyle="1" w:styleId="ListLabel83">
    <w:name w:val="ListLabel 83"/>
    <w:rPr>
      <w:rFonts w:ascii="Calibri" w:eastAsia="Calibri" w:hAnsi="Calibri" w:cs="Calibri"/>
      <w:b w:val="0"/>
      <w:bCs w:val="0"/>
      <w:i w:val="0"/>
      <w:iCs w:val="0"/>
      <w:spacing w:val="0"/>
      <w:w w:val="99"/>
      <w:sz w:val="20"/>
      <w:szCs w:val="20"/>
      <w:lang w:val="pl-PL" w:eastAsia="en-US" w:bidi="ar-SA"/>
    </w:rPr>
  </w:style>
  <w:style w:type="character" w:customStyle="1" w:styleId="ListLabel84">
    <w:name w:val="ListLabel 84"/>
    <w:rPr>
      <w:lang w:val="pl-PL" w:eastAsia="en-US" w:bidi="ar-SA"/>
    </w:rPr>
  </w:style>
  <w:style w:type="character" w:customStyle="1" w:styleId="ListLabel85">
    <w:name w:val="ListLabel 85"/>
    <w:rPr>
      <w:lang w:val="pl-PL" w:eastAsia="en-US" w:bidi="ar-SA"/>
    </w:rPr>
  </w:style>
  <w:style w:type="character" w:customStyle="1" w:styleId="ListLabel86">
    <w:name w:val="ListLabel 86"/>
    <w:rPr>
      <w:lang w:val="pl-PL" w:eastAsia="en-US" w:bidi="ar-SA"/>
    </w:rPr>
  </w:style>
  <w:style w:type="character" w:customStyle="1" w:styleId="ListLabel87">
    <w:name w:val="ListLabel 87"/>
    <w:rPr>
      <w:lang w:val="pl-PL" w:eastAsia="en-US" w:bidi="ar-SA"/>
    </w:rPr>
  </w:style>
  <w:style w:type="character" w:customStyle="1" w:styleId="ListLabel88">
    <w:name w:val="ListLabel 88"/>
    <w:rPr>
      <w:lang w:val="pl-PL" w:eastAsia="en-US" w:bidi="ar-SA"/>
    </w:rPr>
  </w:style>
  <w:style w:type="character" w:customStyle="1" w:styleId="ListLabel89">
    <w:name w:val="ListLabel 89"/>
    <w:rPr>
      <w:lang w:val="pl-PL" w:eastAsia="en-US" w:bidi="ar-SA"/>
    </w:rPr>
  </w:style>
  <w:style w:type="character" w:customStyle="1" w:styleId="ListLabel90">
    <w:name w:val="ListLabel 90"/>
    <w:rPr>
      <w:lang w:val="pl-PL" w:eastAsia="en-US" w:bidi="ar-SA"/>
    </w:rPr>
  </w:style>
  <w:style w:type="character" w:customStyle="1" w:styleId="ListLabel91">
    <w:name w:val="ListLabel 91"/>
    <w:rPr>
      <w:rFonts w:ascii="Calibri" w:eastAsia="Calibri" w:hAnsi="Calibri" w:cs="Calibri"/>
      <w:b w:val="0"/>
      <w:bCs w:val="0"/>
      <w:i w:val="0"/>
      <w:iCs w:val="0"/>
      <w:spacing w:val="-1"/>
      <w:w w:val="99"/>
      <w:sz w:val="20"/>
      <w:szCs w:val="20"/>
      <w:lang w:val="pl-PL" w:eastAsia="en-US" w:bidi="ar-SA"/>
    </w:rPr>
  </w:style>
  <w:style w:type="character" w:customStyle="1" w:styleId="ListLabel92">
    <w:name w:val="ListLabel 92"/>
    <w:rPr>
      <w:lang w:val="pl-PL" w:eastAsia="en-US" w:bidi="ar-SA"/>
    </w:rPr>
  </w:style>
  <w:style w:type="character" w:customStyle="1" w:styleId="ListLabel93">
    <w:name w:val="ListLabel 93"/>
    <w:rPr>
      <w:lang w:val="pl-PL" w:eastAsia="en-US" w:bidi="ar-SA"/>
    </w:rPr>
  </w:style>
  <w:style w:type="character" w:customStyle="1" w:styleId="ListLabel94">
    <w:name w:val="ListLabel 94"/>
    <w:rPr>
      <w:lang w:val="pl-PL" w:eastAsia="en-US" w:bidi="ar-SA"/>
    </w:rPr>
  </w:style>
  <w:style w:type="character" w:customStyle="1" w:styleId="ListLabel95">
    <w:name w:val="ListLabel 95"/>
    <w:rPr>
      <w:lang w:val="pl-PL" w:eastAsia="en-US" w:bidi="ar-SA"/>
    </w:rPr>
  </w:style>
  <w:style w:type="character" w:customStyle="1" w:styleId="ListLabel96">
    <w:name w:val="ListLabel 96"/>
    <w:rPr>
      <w:lang w:val="pl-PL" w:eastAsia="en-US" w:bidi="ar-SA"/>
    </w:rPr>
  </w:style>
  <w:style w:type="character" w:customStyle="1" w:styleId="ListLabel97">
    <w:name w:val="ListLabel 97"/>
    <w:rPr>
      <w:lang w:val="pl-PL" w:eastAsia="en-US" w:bidi="ar-SA"/>
    </w:rPr>
  </w:style>
  <w:style w:type="character" w:customStyle="1" w:styleId="ListLabel98">
    <w:name w:val="ListLabel 98"/>
    <w:rPr>
      <w:lang w:val="pl-PL" w:eastAsia="en-US" w:bidi="ar-SA"/>
    </w:rPr>
  </w:style>
  <w:style w:type="character" w:customStyle="1" w:styleId="ListLabel99">
    <w:name w:val="ListLabel 99"/>
    <w:rPr>
      <w:lang w:val="pl-PL" w:eastAsia="en-US" w:bidi="ar-SA"/>
    </w:rPr>
  </w:style>
  <w:style w:type="character" w:customStyle="1" w:styleId="ListLabel100">
    <w:name w:val="ListLabel 100"/>
    <w:rPr>
      <w:rFonts w:ascii="Calibri" w:eastAsia="Calibri" w:hAnsi="Calibri" w:cs="Calibri"/>
      <w:b w:val="0"/>
      <w:bCs w:val="0"/>
      <w:i w:val="0"/>
      <w:iCs w:val="0"/>
      <w:spacing w:val="0"/>
      <w:w w:val="99"/>
      <w:sz w:val="20"/>
      <w:szCs w:val="20"/>
      <w:lang w:val="pl-PL" w:eastAsia="en-US" w:bidi="ar-SA"/>
    </w:rPr>
  </w:style>
  <w:style w:type="character" w:customStyle="1" w:styleId="ListLabel101">
    <w:name w:val="ListLabel 101"/>
    <w:rPr>
      <w:lang w:val="pl-PL" w:eastAsia="en-US" w:bidi="ar-SA"/>
    </w:rPr>
  </w:style>
  <w:style w:type="character" w:customStyle="1" w:styleId="ListLabel102">
    <w:name w:val="ListLabel 102"/>
    <w:rPr>
      <w:lang w:val="pl-PL" w:eastAsia="en-US" w:bidi="ar-SA"/>
    </w:rPr>
  </w:style>
  <w:style w:type="character" w:customStyle="1" w:styleId="ListLabel103">
    <w:name w:val="ListLabel 103"/>
    <w:rPr>
      <w:lang w:val="pl-PL" w:eastAsia="en-US" w:bidi="ar-SA"/>
    </w:rPr>
  </w:style>
  <w:style w:type="character" w:customStyle="1" w:styleId="ListLabel104">
    <w:name w:val="ListLabel 104"/>
    <w:rPr>
      <w:lang w:val="pl-PL" w:eastAsia="en-US" w:bidi="ar-SA"/>
    </w:rPr>
  </w:style>
  <w:style w:type="character" w:customStyle="1" w:styleId="ListLabel105">
    <w:name w:val="ListLabel 105"/>
    <w:rPr>
      <w:lang w:val="pl-PL" w:eastAsia="en-US" w:bidi="ar-SA"/>
    </w:rPr>
  </w:style>
  <w:style w:type="character" w:customStyle="1" w:styleId="ListLabel106">
    <w:name w:val="ListLabel 106"/>
    <w:rPr>
      <w:lang w:val="pl-PL" w:eastAsia="en-US" w:bidi="ar-SA"/>
    </w:rPr>
  </w:style>
  <w:style w:type="character" w:customStyle="1" w:styleId="ListLabel107">
    <w:name w:val="ListLabel 107"/>
    <w:rPr>
      <w:lang w:val="pl-PL" w:eastAsia="en-US" w:bidi="ar-SA"/>
    </w:rPr>
  </w:style>
  <w:style w:type="character" w:customStyle="1" w:styleId="ListLabel108">
    <w:name w:val="ListLabel 108"/>
    <w:rPr>
      <w:lang w:val="pl-PL" w:eastAsia="en-US" w:bidi="ar-SA"/>
    </w:rPr>
  </w:style>
  <w:style w:type="character" w:customStyle="1" w:styleId="ListLabel109">
    <w:name w:val="ListLabel 109"/>
    <w:rPr>
      <w:rFonts w:eastAsia="Symbol" w:cs="Symbol"/>
      <w:b w:val="0"/>
      <w:bCs w:val="0"/>
      <w:i w:val="0"/>
      <w:iCs w:val="0"/>
      <w:spacing w:val="0"/>
      <w:w w:val="99"/>
      <w:sz w:val="20"/>
      <w:szCs w:val="20"/>
      <w:lang w:val="pl-PL" w:eastAsia="en-US" w:bidi="ar-SA"/>
    </w:rPr>
  </w:style>
  <w:style w:type="character" w:customStyle="1" w:styleId="ListLabel110">
    <w:name w:val="ListLabel 110"/>
    <w:rPr>
      <w:lang w:val="pl-PL" w:eastAsia="en-US" w:bidi="ar-SA"/>
    </w:rPr>
  </w:style>
  <w:style w:type="character" w:customStyle="1" w:styleId="ListLabel111">
    <w:name w:val="ListLabel 111"/>
    <w:rPr>
      <w:lang w:val="pl-PL" w:eastAsia="en-US" w:bidi="ar-SA"/>
    </w:rPr>
  </w:style>
  <w:style w:type="character" w:customStyle="1" w:styleId="ListLabel112">
    <w:name w:val="ListLabel 112"/>
    <w:rPr>
      <w:lang w:val="pl-PL" w:eastAsia="en-US" w:bidi="ar-SA"/>
    </w:rPr>
  </w:style>
  <w:style w:type="character" w:customStyle="1" w:styleId="ListLabel113">
    <w:name w:val="ListLabel 113"/>
    <w:rPr>
      <w:lang w:val="pl-PL" w:eastAsia="en-US" w:bidi="ar-SA"/>
    </w:rPr>
  </w:style>
  <w:style w:type="character" w:customStyle="1" w:styleId="ListLabel114">
    <w:name w:val="ListLabel 114"/>
    <w:rPr>
      <w:lang w:val="pl-PL" w:eastAsia="en-US" w:bidi="ar-SA"/>
    </w:rPr>
  </w:style>
  <w:style w:type="character" w:customStyle="1" w:styleId="ListLabel115">
    <w:name w:val="ListLabel 115"/>
    <w:rPr>
      <w:lang w:val="pl-PL" w:eastAsia="en-US" w:bidi="ar-SA"/>
    </w:rPr>
  </w:style>
  <w:style w:type="character" w:customStyle="1" w:styleId="ListLabel116">
    <w:name w:val="ListLabel 116"/>
    <w:rPr>
      <w:lang w:val="pl-PL" w:eastAsia="en-US" w:bidi="ar-SA"/>
    </w:rPr>
  </w:style>
  <w:style w:type="character" w:customStyle="1" w:styleId="ListLabel117">
    <w:name w:val="ListLabel 117"/>
    <w:rPr>
      <w:lang w:val="pl-PL" w:eastAsia="en-US" w:bidi="ar-SA"/>
    </w:rPr>
  </w:style>
  <w:style w:type="character" w:customStyle="1" w:styleId="ListLabel118">
    <w:name w:val="ListLabel 118"/>
    <w:rPr>
      <w:rFonts w:ascii="Calibri" w:eastAsia="Calibri" w:hAnsi="Calibri" w:cs="Calibri"/>
      <w:b/>
      <w:bCs/>
      <w:i w:val="0"/>
      <w:iCs w:val="0"/>
      <w:spacing w:val="-1"/>
      <w:w w:val="99"/>
      <w:sz w:val="20"/>
      <w:szCs w:val="20"/>
      <w:lang w:val="pl-PL" w:eastAsia="en-US" w:bidi="ar-SA"/>
    </w:rPr>
  </w:style>
  <w:style w:type="character" w:customStyle="1" w:styleId="ListLabel119">
    <w:name w:val="ListLabel 119"/>
    <w:rPr>
      <w:lang w:val="pl-PL" w:eastAsia="en-US" w:bidi="ar-SA"/>
    </w:rPr>
  </w:style>
  <w:style w:type="character" w:customStyle="1" w:styleId="ListLabel120">
    <w:name w:val="ListLabel 120"/>
    <w:rPr>
      <w:lang w:val="pl-PL" w:eastAsia="en-US" w:bidi="ar-SA"/>
    </w:rPr>
  </w:style>
  <w:style w:type="character" w:customStyle="1" w:styleId="ListLabel121">
    <w:name w:val="ListLabel 121"/>
    <w:rPr>
      <w:lang w:val="pl-PL" w:eastAsia="en-US" w:bidi="ar-SA"/>
    </w:rPr>
  </w:style>
  <w:style w:type="character" w:customStyle="1" w:styleId="ListLabel122">
    <w:name w:val="ListLabel 122"/>
    <w:rPr>
      <w:lang w:val="pl-PL" w:eastAsia="en-US" w:bidi="ar-SA"/>
    </w:rPr>
  </w:style>
  <w:style w:type="character" w:customStyle="1" w:styleId="ListLabel123">
    <w:name w:val="ListLabel 123"/>
    <w:rPr>
      <w:lang w:val="pl-PL" w:eastAsia="en-US" w:bidi="ar-SA"/>
    </w:rPr>
  </w:style>
  <w:style w:type="character" w:customStyle="1" w:styleId="ListLabel124">
    <w:name w:val="ListLabel 124"/>
    <w:rPr>
      <w:lang w:val="pl-PL" w:eastAsia="en-US" w:bidi="ar-SA"/>
    </w:rPr>
  </w:style>
  <w:style w:type="character" w:customStyle="1" w:styleId="ListLabel125">
    <w:name w:val="ListLabel 125"/>
    <w:rPr>
      <w:lang w:val="pl-PL" w:eastAsia="en-US" w:bidi="ar-SA"/>
    </w:rPr>
  </w:style>
  <w:style w:type="character" w:customStyle="1" w:styleId="ListLabel126">
    <w:name w:val="ListLabel 126"/>
    <w:rPr>
      <w:lang w:val="pl-PL" w:eastAsia="en-US" w:bidi="ar-SA"/>
    </w:rPr>
  </w:style>
  <w:style w:type="character" w:customStyle="1" w:styleId="ListLabel127">
    <w:name w:val="ListLabel 127"/>
    <w:rPr>
      <w:rFonts w:ascii="Calibri" w:eastAsia="Calibri" w:hAnsi="Calibri" w:cs="Calibri"/>
      <w:b w:val="0"/>
      <w:bCs w:val="0"/>
      <w:i w:val="0"/>
      <w:iCs w:val="0"/>
      <w:spacing w:val="-1"/>
      <w:w w:val="99"/>
      <w:sz w:val="20"/>
      <w:szCs w:val="20"/>
      <w:lang w:val="pl-PL" w:eastAsia="en-US" w:bidi="ar-SA"/>
    </w:rPr>
  </w:style>
  <w:style w:type="character" w:customStyle="1" w:styleId="ListLabel128">
    <w:name w:val="ListLabel 128"/>
    <w:rPr>
      <w:rFonts w:ascii="Calibri" w:eastAsia="Calibri" w:hAnsi="Calibri" w:cs="Calibri"/>
      <w:b w:val="0"/>
      <w:bCs w:val="0"/>
      <w:i w:val="0"/>
      <w:iCs w:val="0"/>
      <w:spacing w:val="0"/>
      <w:w w:val="99"/>
      <w:sz w:val="20"/>
      <w:szCs w:val="20"/>
      <w:lang w:val="pl-PL" w:eastAsia="en-US" w:bidi="ar-SA"/>
    </w:rPr>
  </w:style>
  <w:style w:type="character" w:customStyle="1" w:styleId="ListLabel129">
    <w:name w:val="ListLabel 129"/>
    <w:rPr>
      <w:rFonts w:eastAsia="Symbol" w:cs="Symbol"/>
      <w:b w:val="0"/>
      <w:bCs w:val="0"/>
      <w:i w:val="0"/>
      <w:iCs w:val="0"/>
      <w:spacing w:val="0"/>
      <w:w w:val="99"/>
      <w:sz w:val="20"/>
      <w:szCs w:val="20"/>
      <w:lang w:val="pl-PL" w:eastAsia="en-US" w:bidi="ar-SA"/>
    </w:rPr>
  </w:style>
  <w:style w:type="character" w:customStyle="1" w:styleId="ListLabel130">
    <w:name w:val="ListLabel 130"/>
    <w:rPr>
      <w:lang w:val="pl-PL" w:eastAsia="en-US" w:bidi="ar-SA"/>
    </w:rPr>
  </w:style>
  <w:style w:type="character" w:customStyle="1" w:styleId="ListLabel131">
    <w:name w:val="ListLabel 131"/>
    <w:rPr>
      <w:lang w:val="pl-PL" w:eastAsia="en-US" w:bidi="ar-SA"/>
    </w:rPr>
  </w:style>
  <w:style w:type="character" w:customStyle="1" w:styleId="ListLabel132">
    <w:name w:val="ListLabel 132"/>
    <w:rPr>
      <w:lang w:val="pl-PL" w:eastAsia="en-US" w:bidi="ar-SA"/>
    </w:rPr>
  </w:style>
  <w:style w:type="character" w:customStyle="1" w:styleId="ListLabel133">
    <w:name w:val="ListLabel 133"/>
    <w:rPr>
      <w:lang w:val="pl-PL" w:eastAsia="en-US" w:bidi="ar-SA"/>
    </w:rPr>
  </w:style>
  <w:style w:type="character" w:customStyle="1" w:styleId="ListLabel134">
    <w:name w:val="ListLabel 134"/>
    <w:rPr>
      <w:lang w:val="pl-PL" w:eastAsia="en-US" w:bidi="ar-SA"/>
    </w:rPr>
  </w:style>
  <w:style w:type="character" w:customStyle="1" w:styleId="ListLabel135">
    <w:name w:val="ListLabel 135"/>
    <w:rPr>
      <w:lang w:val="pl-PL" w:eastAsia="en-US" w:bidi="ar-SA"/>
    </w:rPr>
  </w:style>
  <w:style w:type="character" w:customStyle="1" w:styleId="ListLabel136">
    <w:name w:val="ListLabel 136"/>
    <w:rPr>
      <w:rFonts w:ascii="Calibri" w:eastAsia="Calibri" w:hAnsi="Calibri" w:cs="Calibri"/>
      <w:spacing w:val="-1"/>
      <w:w w:val="99"/>
      <w:lang w:val="pl-PL" w:eastAsia="en-US" w:bidi="ar-SA"/>
    </w:rPr>
  </w:style>
  <w:style w:type="character" w:customStyle="1" w:styleId="ListLabel137">
    <w:name w:val="ListLabel 137"/>
    <w:rPr>
      <w:rFonts w:ascii="Calibri" w:eastAsia="Calibri" w:hAnsi="Calibri" w:cs="Calibri"/>
      <w:b w:val="0"/>
      <w:bCs w:val="0"/>
      <w:i w:val="0"/>
      <w:iCs w:val="0"/>
      <w:spacing w:val="-1"/>
      <w:w w:val="99"/>
      <w:sz w:val="20"/>
      <w:szCs w:val="20"/>
      <w:lang w:val="pl-PL" w:eastAsia="en-US" w:bidi="ar-SA"/>
    </w:rPr>
  </w:style>
  <w:style w:type="character" w:customStyle="1" w:styleId="ListLabel138">
    <w:name w:val="ListLabel 138"/>
    <w:rPr>
      <w:lang w:val="pl-PL" w:eastAsia="en-US" w:bidi="ar-SA"/>
    </w:rPr>
  </w:style>
  <w:style w:type="character" w:customStyle="1" w:styleId="ListLabel139">
    <w:name w:val="ListLabel 139"/>
    <w:rPr>
      <w:lang w:val="pl-PL" w:eastAsia="en-US" w:bidi="ar-SA"/>
    </w:rPr>
  </w:style>
  <w:style w:type="character" w:customStyle="1" w:styleId="ListLabel140">
    <w:name w:val="ListLabel 140"/>
    <w:rPr>
      <w:lang w:val="pl-PL" w:eastAsia="en-US" w:bidi="ar-SA"/>
    </w:rPr>
  </w:style>
  <w:style w:type="character" w:customStyle="1" w:styleId="ListLabel141">
    <w:name w:val="ListLabel 141"/>
    <w:rPr>
      <w:lang w:val="pl-PL" w:eastAsia="en-US" w:bidi="ar-SA"/>
    </w:rPr>
  </w:style>
  <w:style w:type="character" w:customStyle="1" w:styleId="ListLabel142">
    <w:name w:val="ListLabel 142"/>
    <w:rPr>
      <w:lang w:val="pl-PL" w:eastAsia="en-US" w:bidi="ar-SA"/>
    </w:rPr>
  </w:style>
  <w:style w:type="character" w:customStyle="1" w:styleId="ListLabel143">
    <w:name w:val="ListLabel 143"/>
    <w:rPr>
      <w:lang w:val="pl-PL" w:eastAsia="en-US" w:bidi="ar-SA"/>
    </w:rPr>
  </w:style>
  <w:style w:type="character" w:customStyle="1" w:styleId="ListLabel144">
    <w:name w:val="ListLabel 144"/>
    <w:rPr>
      <w:lang w:val="pl-PL" w:eastAsia="en-US" w:bidi="ar-SA"/>
    </w:rPr>
  </w:style>
  <w:style w:type="character" w:customStyle="1" w:styleId="ListLabel145">
    <w:name w:val="ListLabel 145"/>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cs="Courier New"/>
    </w:rPr>
  </w:style>
  <w:style w:type="character" w:customStyle="1" w:styleId="ListLabel156">
    <w:name w:val="ListLabel 156"/>
  </w:style>
  <w:style w:type="character" w:customStyle="1" w:styleId="ListLabel157">
    <w:name w:val="ListLabel 157"/>
  </w:style>
  <w:style w:type="character" w:customStyle="1" w:styleId="ListLabel158">
    <w:name w:val="ListLabel 158"/>
    <w:rPr>
      <w:rFonts w:cs="Courier New"/>
    </w:rPr>
  </w:style>
  <w:style w:type="character" w:customStyle="1" w:styleId="ListLabel159">
    <w:name w:val="ListLabel 159"/>
  </w:style>
  <w:style w:type="character" w:customStyle="1" w:styleId="ListLabel160">
    <w:name w:val="ListLabel 160"/>
  </w:style>
  <w:style w:type="character" w:customStyle="1" w:styleId="ListLabel161">
    <w:name w:val="ListLabel 161"/>
    <w:rPr>
      <w:rFonts w:cs="Courier New"/>
    </w:rPr>
  </w:style>
  <w:style w:type="character" w:customStyle="1" w:styleId="ListLabel162">
    <w:name w:val="ListLabel 162"/>
  </w:style>
  <w:style w:type="character" w:customStyle="1" w:styleId="ListLabel163">
    <w:name w:val="ListLabel 163"/>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Arial" w:hAnsi="Times New Roman" w:cs="Times New Roman"/>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ListLabel173">
    <w:name w:val="ListLabel 173"/>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74">
    <w:name w:val="ListLabel 174"/>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75">
    <w:name w:val="ListLabel 175"/>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76">
    <w:name w:val="ListLabel 176"/>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77">
    <w:name w:val="ListLabel 177"/>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78">
    <w:name w:val="ListLabel 178"/>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79">
    <w:name w:val="ListLabel 179"/>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0">
    <w:name w:val="ListLabel 180"/>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1">
    <w:name w:val="ListLabel 181"/>
    <w:rPr>
      <w:rFonts w:ascii="Times New Roman" w:eastAsia="Arial" w:hAnsi="Times New Roman" w:cs="Times New Roman"/>
      <w:b w:val="0"/>
      <w:i w:val="0"/>
      <w:strike w:val="0"/>
      <w:dstrike w:val="0"/>
      <w:color w:val="000000"/>
      <w:position w:val="0"/>
      <w:sz w:val="20"/>
      <w:szCs w:val="20"/>
      <w:u w:val="none" w:color="000000"/>
      <w:bdr w:val="none" w:sz="0" w:space="0" w:color="000000"/>
      <w:shd w:val="clear" w:color="auto" w:fill="auto"/>
      <w:vertAlign w:val="baseline"/>
    </w:rPr>
  </w:style>
  <w:style w:type="character" w:customStyle="1" w:styleId="ListLabel182">
    <w:name w:val="ListLabel 182"/>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3">
    <w:name w:val="ListLabel 183"/>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4">
    <w:name w:val="ListLabel 184"/>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5">
    <w:name w:val="ListLabel 185"/>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6">
    <w:name w:val="ListLabel 186"/>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7">
    <w:name w:val="ListLabel 187"/>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8">
    <w:name w:val="ListLabel 188"/>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89">
    <w:name w:val="ListLabel 189"/>
    <w:rPr>
      <w:rFonts w:ascii="Arial" w:eastAsia="Arial" w:hAnsi="Arial" w:cs="Arial"/>
      <w:b w:val="0"/>
      <w:i w:val="0"/>
      <w:strike w:val="0"/>
      <w:dstrike w:val="0"/>
      <w:color w:val="000000"/>
      <w:position w:val="0"/>
      <w:sz w:val="22"/>
      <w:szCs w:val="22"/>
      <w:u w:val="none" w:color="000000"/>
      <w:bdr w:val="none" w:sz="0" w:space="0" w:color="000000"/>
      <w:shd w:val="clear" w:color="auto" w:fill="auto"/>
      <w:vertAlign w:val="baseline"/>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rPr>
      <w:rFonts w:ascii="Calibri" w:eastAsia="Calibri" w:hAnsi="Calibri" w:cs="Calibri"/>
      <w:spacing w:val="-1"/>
      <w:w w:val="99"/>
      <w:sz w:val="20"/>
      <w:szCs w:val="20"/>
      <w:lang w:val="pl-PL" w:eastAsia="en-US" w:bidi="ar-SA"/>
    </w:rPr>
  </w:style>
  <w:style w:type="character" w:customStyle="1" w:styleId="ListLabel200">
    <w:name w:val="ListLabel 200"/>
    <w:rPr>
      <w:rFonts w:eastAsia="Symbol" w:cs="Symbol"/>
      <w:w w:val="99"/>
      <w:sz w:val="20"/>
      <w:szCs w:val="20"/>
      <w:lang w:val="pl-PL" w:eastAsia="en-US" w:bidi="ar-SA"/>
    </w:rPr>
  </w:style>
  <w:style w:type="character" w:customStyle="1" w:styleId="ListLabel201">
    <w:name w:val="ListLabel 201"/>
    <w:rPr>
      <w:lang w:val="pl-PL" w:eastAsia="en-US" w:bidi="ar-SA"/>
    </w:rPr>
  </w:style>
  <w:style w:type="character" w:customStyle="1" w:styleId="ListLabel202">
    <w:name w:val="ListLabel 202"/>
    <w:rPr>
      <w:lang w:val="pl-PL" w:eastAsia="en-US" w:bidi="ar-SA"/>
    </w:rPr>
  </w:style>
  <w:style w:type="character" w:customStyle="1" w:styleId="ListLabel203">
    <w:name w:val="ListLabel 203"/>
    <w:rPr>
      <w:lang w:val="pl-PL" w:eastAsia="en-US" w:bidi="ar-SA"/>
    </w:rPr>
  </w:style>
  <w:style w:type="character" w:customStyle="1" w:styleId="ListLabel204">
    <w:name w:val="ListLabel 204"/>
    <w:rPr>
      <w:lang w:val="pl-PL" w:eastAsia="en-US" w:bidi="ar-SA"/>
    </w:rPr>
  </w:style>
  <w:style w:type="character" w:customStyle="1" w:styleId="ListLabel205">
    <w:name w:val="ListLabel 205"/>
    <w:rPr>
      <w:lang w:val="pl-PL" w:eastAsia="en-US" w:bidi="ar-SA"/>
    </w:rPr>
  </w:style>
  <w:style w:type="character" w:customStyle="1" w:styleId="ListLabel206">
    <w:name w:val="ListLabel 206"/>
    <w:rPr>
      <w:lang w:val="pl-PL" w:eastAsia="en-US" w:bidi="ar-SA"/>
    </w:rPr>
  </w:style>
  <w:style w:type="character" w:customStyle="1" w:styleId="ListLabel207">
    <w:name w:val="ListLabel 207"/>
    <w:rPr>
      <w:lang w:val="pl-PL" w:eastAsia="en-US" w:bidi="ar-SA"/>
    </w:rPr>
  </w:style>
  <w:style w:type="character" w:customStyle="1" w:styleId="ListLabel208">
    <w:name w:val="ListLabel 208"/>
    <w:rPr>
      <w:rFonts w:eastAsia="Calibri" w:cs="Calibri"/>
      <w:w w:val="99"/>
      <w:sz w:val="20"/>
      <w:szCs w:val="20"/>
      <w:lang w:val="pl-PL" w:eastAsia="en-US" w:bidi="ar-SA"/>
    </w:rPr>
  </w:style>
  <w:style w:type="character" w:customStyle="1" w:styleId="ListLabel209">
    <w:name w:val="ListLabel 209"/>
    <w:rPr>
      <w:lang w:val="pl-PL" w:eastAsia="en-US" w:bidi="ar-SA"/>
    </w:rPr>
  </w:style>
  <w:style w:type="character" w:customStyle="1" w:styleId="ListLabel210">
    <w:name w:val="ListLabel 210"/>
    <w:rPr>
      <w:lang w:val="pl-PL" w:eastAsia="en-US" w:bidi="ar-SA"/>
    </w:rPr>
  </w:style>
  <w:style w:type="character" w:customStyle="1" w:styleId="ListLabel211">
    <w:name w:val="ListLabel 211"/>
    <w:rPr>
      <w:lang w:val="pl-PL" w:eastAsia="en-US" w:bidi="ar-SA"/>
    </w:rPr>
  </w:style>
  <w:style w:type="character" w:customStyle="1" w:styleId="ListLabel212">
    <w:name w:val="ListLabel 212"/>
    <w:rPr>
      <w:lang w:val="pl-PL" w:eastAsia="en-US" w:bidi="ar-SA"/>
    </w:rPr>
  </w:style>
  <w:style w:type="character" w:customStyle="1" w:styleId="ListLabel213">
    <w:name w:val="ListLabel 213"/>
    <w:rPr>
      <w:lang w:val="pl-PL" w:eastAsia="en-US" w:bidi="ar-SA"/>
    </w:rPr>
  </w:style>
  <w:style w:type="character" w:customStyle="1" w:styleId="ListLabel214">
    <w:name w:val="ListLabel 214"/>
    <w:rPr>
      <w:lang w:val="pl-PL" w:eastAsia="en-US" w:bidi="ar-SA"/>
    </w:rPr>
  </w:style>
  <w:style w:type="character" w:customStyle="1" w:styleId="ListLabel215">
    <w:name w:val="ListLabel 215"/>
    <w:rPr>
      <w:lang w:val="pl-PL" w:eastAsia="en-US" w:bidi="ar-SA"/>
    </w:rPr>
  </w:style>
  <w:style w:type="character" w:customStyle="1" w:styleId="ListLabel216">
    <w:name w:val="ListLabel 216"/>
    <w:rPr>
      <w:lang w:val="pl-PL" w:eastAsia="en-US" w:bidi="ar-SA"/>
    </w:rPr>
  </w:style>
  <w:style w:type="character" w:customStyle="1" w:styleId="ListLabel217">
    <w:name w:val="ListLabel 217"/>
  </w:style>
  <w:style w:type="character" w:customStyle="1" w:styleId="ListLabel218">
    <w:name w:val="ListLabel 218"/>
    <w:rPr>
      <w:rFonts w:cs="Times New Roman"/>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rPr>
      <w:sz w:val="20"/>
      <w:szCs w:val="20"/>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Akapitzlist1">
    <w:name w:val="Akapit z listą1"/>
    <w:basedOn w:val="Normalny"/>
    <w:pPr>
      <w:ind w:left="832" w:hanging="360"/>
      <w:jc w:val="both"/>
    </w:pPr>
  </w:style>
  <w:style w:type="paragraph" w:customStyle="1" w:styleId="TableParagraph">
    <w:name w:val="Table Paragraph"/>
    <w:basedOn w:val="Normalny"/>
  </w:style>
  <w:style w:type="paragraph" w:customStyle="1" w:styleId="Gwkaistopka">
    <w:name w:val="Główka i stopka"/>
    <w:basedOn w:val="Normalny"/>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Default">
    <w:name w:val="Default"/>
    <w:link w:val="DefaultZnak"/>
    <w:pPr>
      <w:suppressAutoHyphens/>
    </w:pPr>
    <w:rPr>
      <w:color w:val="000000"/>
      <w:sz w:val="24"/>
      <w:szCs w:val="24"/>
    </w:rPr>
  </w:style>
  <w:style w:type="paragraph" w:customStyle="1" w:styleId="Tekstkomentarza1">
    <w:name w:val="Tekst komentarza1"/>
    <w:basedOn w:val="Normalny"/>
    <w:pPr>
      <w:widowControl/>
      <w:spacing w:after="160"/>
    </w:pPr>
    <w:rPr>
      <w:rFonts w:cs="Times New Roman"/>
      <w:sz w:val="20"/>
      <w:szCs w:val="20"/>
    </w:rPr>
  </w:style>
  <w:style w:type="paragraph" w:customStyle="1" w:styleId="Zawartoramki">
    <w:name w:val="Zawartość ramki"/>
    <w:basedOn w:val="Normalny"/>
  </w:style>
  <w:style w:type="character" w:customStyle="1" w:styleId="Nagwek1Znak">
    <w:name w:val="Nagłówek 1 Znak"/>
    <w:basedOn w:val="Domylnaczcionkaakapitu"/>
    <w:link w:val="Nagwek1"/>
    <w:rsid w:val="008E1555"/>
    <w:rPr>
      <w:rFonts w:ascii="Calibri" w:eastAsia="Calibri" w:hAnsi="Calibri" w:cs="Calibri"/>
      <w:b/>
      <w:bCs/>
      <w:lang w:eastAsia="en-US"/>
    </w:rPr>
  </w:style>
  <w:style w:type="paragraph" w:styleId="Tekstdymka">
    <w:name w:val="Balloon Text"/>
    <w:basedOn w:val="Normalny"/>
    <w:link w:val="TekstdymkaZnak"/>
    <w:uiPriority w:val="99"/>
    <w:semiHidden/>
    <w:unhideWhenUsed/>
    <w:rsid w:val="00CA7095"/>
    <w:rPr>
      <w:rFonts w:ascii="Tahoma" w:hAnsi="Tahoma" w:cs="Tahoma"/>
      <w:sz w:val="16"/>
      <w:szCs w:val="16"/>
    </w:rPr>
  </w:style>
  <w:style w:type="character" w:customStyle="1" w:styleId="TekstdymkaZnak">
    <w:name w:val="Tekst dymka Znak"/>
    <w:basedOn w:val="Domylnaczcionkaakapitu"/>
    <w:link w:val="Tekstdymka"/>
    <w:uiPriority w:val="99"/>
    <w:semiHidden/>
    <w:rsid w:val="00CA7095"/>
    <w:rPr>
      <w:rFonts w:ascii="Tahoma" w:eastAsia="Calibri" w:hAnsi="Tahoma" w:cs="Tahoma"/>
      <w:sz w:val="16"/>
      <w:szCs w:val="16"/>
      <w:lang w:eastAsia="en-US"/>
    </w:rPr>
  </w:style>
  <w:style w:type="paragraph" w:styleId="Akapitzlist">
    <w:name w:val="List Paragraph"/>
    <w:basedOn w:val="Normalny"/>
    <w:uiPriority w:val="1"/>
    <w:qFormat/>
    <w:rsid w:val="0081007D"/>
    <w:pPr>
      <w:ind w:left="720"/>
      <w:contextualSpacing/>
    </w:pPr>
  </w:style>
  <w:style w:type="character" w:customStyle="1" w:styleId="DefaultZnak">
    <w:name w:val="Default Znak"/>
    <w:link w:val="Default"/>
    <w:locked/>
    <w:rsid w:val="0081007D"/>
    <w:rPr>
      <w:color w:val="000000"/>
      <w:sz w:val="24"/>
      <w:szCs w:val="24"/>
    </w:rPr>
  </w:style>
  <w:style w:type="paragraph" w:styleId="Bezodstpw">
    <w:name w:val="No Spacing"/>
    <w:uiPriority w:val="1"/>
    <w:qFormat/>
    <w:rsid w:val="00F83224"/>
    <w:pPr>
      <w:widowControl w:val="0"/>
      <w:suppressAutoHyphens/>
    </w:pPr>
    <w:rPr>
      <w:rFonts w:ascii="Calibri" w:eastAsia="Calibri" w:hAnsi="Calibri" w:cs="Calibri"/>
      <w:sz w:val="22"/>
      <w:szCs w:val="22"/>
      <w:lang w:eastAsia="en-US"/>
    </w:rPr>
  </w:style>
  <w:style w:type="character" w:styleId="Nierozpoznanawzmianka">
    <w:name w:val="Unresolved Mention"/>
    <w:basedOn w:val="Domylnaczcionkaakapitu"/>
    <w:uiPriority w:val="99"/>
    <w:semiHidden/>
    <w:unhideWhenUsed/>
    <w:rsid w:val="0028498F"/>
    <w:rPr>
      <w:color w:val="605E5C"/>
      <w:shd w:val="clear" w:color="auto" w:fill="E1DFDD"/>
    </w:rPr>
  </w:style>
  <w:style w:type="character" w:styleId="Odwoaniedokomentarza">
    <w:name w:val="annotation reference"/>
    <w:basedOn w:val="Domylnaczcionkaakapitu"/>
    <w:uiPriority w:val="99"/>
    <w:semiHidden/>
    <w:unhideWhenUsed/>
    <w:rsid w:val="00AF3688"/>
    <w:rPr>
      <w:sz w:val="16"/>
      <w:szCs w:val="16"/>
    </w:rPr>
  </w:style>
  <w:style w:type="paragraph" w:styleId="Tekstkomentarza">
    <w:name w:val="annotation text"/>
    <w:basedOn w:val="Normalny"/>
    <w:link w:val="TekstkomentarzaZnak1"/>
    <w:uiPriority w:val="99"/>
    <w:unhideWhenUsed/>
    <w:rsid w:val="00AF3688"/>
    <w:rPr>
      <w:sz w:val="20"/>
      <w:szCs w:val="20"/>
    </w:rPr>
  </w:style>
  <w:style w:type="character" w:customStyle="1" w:styleId="TekstkomentarzaZnak1">
    <w:name w:val="Tekst komentarza Znak1"/>
    <w:basedOn w:val="Domylnaczcionkaakapitu"/>
    <w:link w:val="Tekstkomentarza"/>
    <w:uiPriority w:val="99"/>
    <w:rsid w:val="00AF3688"/>
    <w:rPr>
      <w:rFonts w:ascii="Calibri" w:eastAsia="Calibri" w:hAnsi="Calibri" w:cs="Calibri"/>
      <w:lang w:eastAsia="en-US"/>
    </w:rPr>
  </w:style>
  <w:style w:type="paragraph" w:styleId="Tematkomentarza">
    <w:name w:val="annotation subject"/>
    <w:basedOn w:val="Tekstkomentarza"/>
    <w:next w:val="Tekstkomentarza"/>
    <w:link w:val="TematkomentarzaZnak"/>
    <w:uiPriority w:val="99"/>
    <w:semiHidden/>
    <w:unhideWhenUsed/>
    <w:rsid w:val="00AF3688"/>
    <w:rPr>
      <w:b/>
      <w:bCs/>
    </w:rPr>
  </w:style>
  <w:style w:type="character" w:customStyle="1" w:styleId="TematkomentarzaZnak">
    <w:name w:val="Temat komentarza Znak"/>
    <w:basedOn w:val="TekstkomentarzaZnak1"/>
    <w:link w:val="Tematkomentarza"/>
    <w:uiPriority w:val="99"/>
    <w:semiHidden/>
    <w:rsid w:val="00AF3688"/>
    <w:rPr>
      <w:rFonts w:ascii="Calibri" w:eastAsia="Calibri" w:hAnsi="Calibri" w:cs="Calibri"/>
      <w:b/>
      <w:bCs/>
      <w:lang w:eastAsia="en-US"/>
    </w:rPr>
  </w:style>
  <w:style w:type="character" w:styleId="Pogrubienie">
    <w:name w:val="Strong"/>
    <w:basedOn w:val="Domylnaczcionkaakapitu"/>
    <w:uiPriority w:val="22"/>
    <w:qFormat/>
    <w:rsid w:val="0028650A"/>
    <w:rPr>
      <w:b/>
      <w:bCs/>
    </w:rPr>
  </w:style>
  <w:style w:type="paragraph" w:styleId="Tekstprzypisukocowego">
    <w:name w:val="endnote text"/>
    <w:basedOn w:val="Normalny"/>
    <w:link w:val="TekstprzypisukocowegoZnak"/>
    <w:uiPriority w:val="99"/>
    <w:semiHidden/>
    <w:unhideWhenUsed/>
    <w:rsid w:val="00A369F8"/>
    <w:rPr>
      <w:sz w:val="20"/>
      <w:szCs w:val="20"/>
    </w:rPr>
  </w:style>
  <w:style w:type="character" w:customStyle="1" w:styleId="TekstprzypisukocowegoZnak">
    <w:name w:val="Tekst przypisu końcowego Znak"/>
    <w:basedOn w:val="Domylnaczcionkaakapitu"/>
    <w:link w:val="Tekstprzypisukocowego"/>
    <w:uiPriority w:val="99"/>
    <w:semiHidden/>
    <w:rsid w:val="00A369F8"/>
    <w:rPr>
      <w:rFonts w:ascii="Calibri" w:eastAsia="Calibri" w:hAnsi="Calibri" w:cs="Calibri"/>
      <w:lang w:eastAsia="en-US"/>
    </w:rPr>
  </w:style>
  <w:style w:type="character" w:styleId="Odwoanieprzypisukocowego">
    <w:name w:val="endnote reference"/>
    <w:basedOn w:val="Domylnaczcionkaakapitu"/>
    <w:uiPriority w:val="99"/>
    <w:semiHidden/>
    <w:unhideWhenUsed/>
    <w:rsid w:val="00A369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83964">
      <w:bodyDiv w:val="1"/>
      <w:marLeft w:val="0"/>
      <w:marRight w:val="0"/>
      <w:marTop w:val="0"/>
      <w:marBottom w:val="0"/>
      <w:divBdr>
        <w:top w:val="none" w:sz="0" w:space="0" w:color="auto"/>
        <w:left w:val="none" w:sz="0" w:space="0" w:color="auto"/>
        <w:bottom w:val="none" w:sz="0" w:space="0" w:color="auto"/>
        <w:right w:val="none" w:sz="0" w:space="0" w:color="auto"/>
      </w:divBdr>
    </w:div>
    <w:div w:id="371347251">
      <w:bodyDiv w:val="1"/>
      <w:marLeft w:val="0"/>
      <w:marRight w:val="0"/>
      <w:marTop w:val="0"/>
      <w:marBottom w:val="0"/>
      <w:divBdr>
        <w:top w:val="none" w:sz="0" w:space="0" w:color="auto"/>
        <w:left w:val="none" w:sz="0" w:space="0" w:color="auto"/>
        <w:bottom w:val="none" w:sz="0" w:space="0" w:color="auto"/>
        <w:right w:val="none" w:sz="0" w:space="0" w:color="auto"/>
      </w:divBdr>
    </w:div>
    <w:div w:id="1589970916">
      <w:bodyDiv w:val="1"/>
      <w:marLeft w:val="0"/>
      <w:marRight w:val="0"/>
      <w:marTop w:val="0"/>
      <w:marBottom w:val="0"/>
      <w:divBdr>
        <w:top w:val="none" w:sz="0" w:space="0" w:color="auto"/>
        <w:left w:val="none" w:sz="0" w:space="0" w:color="auto"/>
        <w:bottom w:val="none" w:sz="0" w:space="0" w:color="auto"/>
        <w:right w:val="none" w:sz="0" w:space="0" w:color="auto"/>
      </w:divBdr>
    </w:div>
    <w:div w:id="197579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oter" Target="footer16.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3.xml"/><Relationship Id="rId10" Type="http://schemas.openxmlformats.org/officeDocument/2006/relationships/hyperlink" Target="mailto:biuro@diagno-test.pl"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theme" Target="theme/theme1.xml"/><Relationship Id="rId8" Type="http://schemas.openxmlformats.org/officeDocument/2006/relationships/hyperlink" Target="mailto:biuro@diagno-test.pl."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header" Target="header6.xml"/><Relationship Id="rId41" Type="http://schemas.openxmlformats.org/officeDocument/2006/relationships/footer" Target="footer1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93921-3860-4024-B92D-BA961D72C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5899</Words>
  <Characters>35397</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41214</CharactersWithSpaces>
  <SharedDoc>false</SharedDoc>
  <HLinks>
    <vt:vector size="12" baseType="variant">
      <vt:variant>
        <vt:i4>1179684</vt:i4>
      </vt:variant>
      <vt:variant>
        <vt:i4>3</vt:i4>
      </vt:variant>
      <vt:variant>
        <vt:i4>0</vt:i4>
      </vt:variant>
      <vt:variant>
        <vt:i4>5</vt:i4>
      </vt:variant>
      <vt:variant>
        <vt:lpwstr>mailto:elpax@elpax.pl</vt:lpwstr>
      </vt:variant>
      <vt:variant>
        <vt:lpwstr/>
      </vt:variant>
      <vt:variant>
        <vt:i4>7077920</vt:i4>
      </vt:variant>
      <vt:variant>
        <vt:i4>0</vt:i4>
      </vt:variant>
      <vt:variant>
        <vt:i4>0</vt:i4>
      </vt:variant>
      <vt:variant>
        <vt:i4>5</vt:i4>
      </vt:variant>
      <vt:variant>
        <vt:lpwstr>http://www.bazakonkurencyjnosci.funduszeeuropejskie.gov.pl/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Bartosz Wilczak</dc:creator>
  <cp:lastModifiedBy>Bartosz Wilczak</cp:lastModifiedBy>
  <cp:revision>2</cp:revision>
  <dcterms:created xsi:type="dcterms:W3CDTF">2026-01-30T19:42:00Z</dcterms:created>
  <dcterms:modified xsi:type="dcterms:W3CDTF">2026-01-30T19:42:00Z</dcterms:modified>
</cp:coreProperties>
</file>