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D61FD" w14:textId="77777777" w:rsidR="00C155EC" w:rsidRPr="00495AFF" w:rsidRDefault="00C155EC" w:rsidP="00C155EC">
      <w:pPr>
        <w:tabs>
          <w:tab w:val="center" w:pos="4536"/>
          <w:tab w:val="right" w:pos="9072"/>
        </w:tabs>
        <w:rPr>
          <w:rFonts w:ascii="Cambria" w:hAnsi="Cambria" w:cs="Times New Roman"/>
          <w:smallCaps/>
          <w:sz w:val="20"/>
          <w:szCs w:val="20"/>
        </w:rPr>
      </w:pPr>
      <w:r w:rsidRPr="00495AFF">
        <w:rPr>
          <w:rFonts w:ascii="Cambria" w:hAnsi="Cambria" w:cs="Times New Roman"/>
          <w:smallCaps/>
          <w:sz w:val="20"/>
          <w:szCs w:val="20"/>
        </w:rPr>
        <w:t xml:space="preserve">      </w:t>
      </w:r>
    </w:p>
    <w:p w14:paraId="6CB3341E" w14:textId="782524E8" w:rsidR="00C155EC" w:rsidRPr="00495AFF" w:rsidRDefault="00C155EC" w:rsidP="00C155EC">
      <w:pPr>
        <w:tabs>
          <w:tab w:val="center" w:pos="4536"/>
          <w:tab w:val="right" w:pos="9072"/>
        </w:tabs>
        <w:jc w:val="right"/>
        <w:rPr>
          <w:rFonts w:ascii="Cambria" w:hAnsi="Cambria" w:cs="Times New Roman"/>
          <w:smallCaps/>
          <w:sz w:val="20"/>
          <w:szCs w:val="20"/>
        </w:rPr>
      </w:pPr>
      <w:r w:rsidRPr="00495AFF">
        <w:rPr>
          <w:rFonts w:ascii="Cambria" w:hAnsi="Cambria" w:cs="Times New Roman"/>
          <w:sz w:val="20"/>
          <w:szCs w:val="20"/>
        </w:rPr>
        <w:t xml:space="preserve">Kielce, dnia </w:t>
      </w:r>
      <w:r w:rsidR="00D9106F">
        <w:rPr>
          <w:rFonts w:ascii="Cambria" w:hAnsi="Cambria" w:cs="Times New Roman"/>
          <w:sz w:val="20"/>
          <w:szCs w:val="20"/>
        </w:rPr>
        <w:t>2</w:t>
      </w:r>
      <w:r w:rsidR="00001A5F">
        <w:rPr>
          <w:rFonts w:ascii="Cambria" w:hAnsi="Cambria" w:cs="Times New Roman"/>
          <w:sz w:val="20"/>
          <w:szCs w:val="20"/>
        </w:rPr>
        <w:t>7</w:t>
      </w:r>
      <w:r w:rsidR="00B6362E">
        <w:rPr>
          <w:rFonts w:ascii="Cambria" w:hAnsi="Cambria" w:cs="Times New Roman"/>
          <w:sz w:val="20"/>
          <w:szCs w:val="20"/>
        </w:rPr>
        <w:t>.01.2026</w:t>
      </w:r>
      <w:r w:rsidRPr="00495AFF">
        <w:rPr>
          <w:rFonts w:ascii="Cambria" w:hAnsi="Cambria" w:cs="Times New Roman"/>
          <w:sz w:val="20"/>
          <w:szCs w:val="20"/>
        </w:rPr>
        <w:t xml:space="preserve"> r.</w:t>
      </w:r>
    </w:p>
    <w:p w14:paraId="502C8A8D" w14:textId="77777777" w:rsidR="00F9748D" w:rsidRPr="00495AFF" w:rsidRDefault="00C155EC" w:rsidP="00F9748D">
      <w:pPr>
        <w:tabs>
          <w:tab w:val="center" w:pos="4536"/>
          <w:tab w:val="right" w:pos="9072"/>
        </w:tabs>
        <w:rPr>
          <w:rFonts w:ascii="Cambria" w:hAnsi="Cambria" w:cs="Times New Roman"/>
          <w:smallCaps/>
          <w:sz w:val="20"/>
          <w:szCs w:val="20"/>
        </w:rPr>
      </w:pPr>
      <w:r w:rsidRPr="00495AFF">
        <w:rPr>
          <w:rFonts w:ascii="Cambria" w:hAnsi="Cambria" w:cs="Times New Roman"/>
          <w:smallCaps/>
          <w:sz w:val="20"/>
          <w:szCs w:val="20"/>
        </w:rPr>
        <w:t xml:space="preserve">        </w:t>
      </w:r>
    </w:p>
    <w:p w14:paraId="4CC314A4" w14:textId="77777777" w:rsidR="00F9748D" w:rsidRPr="00495AFF" w:rsidRDefault="00C155EC" w:rsidP="00F9748D">
      <w:pPr>
        <w:tabs>
          <w:tab w:val="center" w:pos="4536"/>
          <w:tab w:val="right" w:pos="9072"/>
        </w:tabs>
        <w:rPr>
          <w:rFonts w:ascii="Cambria" w:hAnsi="Cambria" w:cs="Times New Roman"/>
          <w:smallCaps/>
          <w:sz w:val="20"/>
          <w:szCs w:val="20"/>
        </w:rPr>
      </w:pPr>
      <w:r w:rsidRPr="00495AFF">
        <w:rPr>
          <w:rFonts w:ascii="Cambria" w:hAnsi="Cambria" w:cs="Times New Roman"/>
          <w:smallCaps/>
          <w:sz w:val="20"/>
          <w:szCs w:val="20"/>
        </w:rPr>
        <w:t xml:space="preserve">         </w:t>
      </w:r>
    </w:p>
    <w:p w14:paraId="7994A2AD" w14:textId="72FBC053" w:rsidR="00C155EC" w:rsidRPr="00495AFF" w:rsidRDefault="00C155EC" w:rsidP="00F9748D">
      <w:pPr>
        <w:tabs>
          <w:tab w:val="center" w:pos="4536"/>
          <w:tab w:val="right" w:pos="9072"/>
        </w:tabs>
        <w:rPr>
          <w:rFonts w:ascii="Cambria" w:hAnsi="Cambria" w:cs="Times New Roman"/>
          <w:smallCaps/>
          <w:sz w:val="20"/>
          <w:szCs w:val="20"/>
        </w:rPr>
      </w:pPr>
      <w:r w:rsidRPr="00495AFF">
        <w:rPr>
          <w:rFonts w:ascii="Cambria" w:hAnsi="Cambria" w:cs="Times New Roman"/>
          <w:smallCaps/>
          <w:sz w:val="20"/>
          <w:szCs w:val="20"/>
        </w:rPr>
        <w:tab/>
        <w:t xml:space="preserve">                                            </w:t>
      </w:r>
    </w:p>
    <w:p w14:paraId="5631C9AC" w14:textId="77777777" w:rsidR="00C155EC" w:rsidRPr="00495AFF" w:rsidRDefault="00C155EC" w:rsidP="00C155EC">
      <w:pPr>
        <w:jc w:val="both"/>
        <w:rPr>
          <w:rFonts w:ascii="Cambria" w:hAnsi="Cambria" w:cs="Times New Roman"/>
          <w:smallCaps/>
          <w:sz w:val="20"/>
          <w:szCs w:val="20"/>
        </w:rPr>
      </w:pPr>
      <w:r w:rsidRPr="00495AFF">
        <w:rPr>
          <w:rFonts w:ascii="Cambria" w:hAnsi="Cambria" w:cs="Times New Roman"/>
          <w:smallCaps/>
          <w:sz w:val="20"/>
          <w:szCs w:val="20"/>
        </w:rPr>
        <w:t>……………….……………………</w:t>
      </w:r>
    </w:p>
    <w:p w14:paraId="4F12AB04" w14:textId="6BBCBD4A" w:rsidR="00C155EC" w:rsidRPr="00495AFF" w:rsidRDefault="00C155EC" w:rsidP="00C155EC">
      <w:pPr>
        <w:tabs>
          <w:tab w:val="left" w:pos="5827"/>
        </w:tabs>
        <w:jc w:val="both"/>
        <w:rPr>
          <w:rFonts w:ascii="Cambria" w:hAnsi="Cambria" w:cs="Times New Roman"/>
          <w:smallCaps/>
          <w:sz w:val="20"/>
          <w:szCs w:val="20"/>
        </w:rPr>
      </w:pPr>
      <w:r w:rsidRPr="00495AFF">
        <w:rPr>
          <w:rFonts w:ascii="Cambria" w:hAnsi="Cambria" w:cs="Times New Roman"/>
          <w:smallCaps/>
          <w:sz w:val="20"/>
          <w:szCs w:val="20"/>
        </w:rPr>
        <w:t xml:space="preserve">         zatwierdzam</w:t>
      </w:r>
      <w:r w:rsidRPr="00495AFF">
        <w:rPr>
          <w:rFonts w:ascii="Cambria" w:hAnsi="Cambria" w:cs="Times New Roman"/>
          <w:smallCaps/>
          <w:sz w:val="20"/>
          <w:szCs w:val="20"/>
        </w:rPr>
        <w:tab/>
      </w:r>
    </w:p>
    <w:p w14:paraId="1A37A900" w14:textId="77777777" w:rsidR="00C155EC" w:rsidRPr="00495AFF" w:rsidRDefault="00C155EC" w:rsidP="00C155EC">
      <w:pPr>
        <w:jc w:val="center"/>
        <w:rPr>
          <w:rFonts w:ascii="Cambria" w:hAnsi="Cambria" w:cs="Times New Roman"/>
          <w:b/>
          <w:sz w:val="20"/>
          <w:szCs w:val="20"/>
        </w:rPr>
      </w:pPr>
      <w:r w:rsidRPr="00495AFF">
        <w:rPr>
          <w:rFonts w:ascii="Cambria" w:hAnsi="Cambria" w:cs="Times New Roman"/>
          <w:b/>
          <w:sz w:val="20"/>
          <w:szCs w:val="20"/>
        </w:rPr>
        <w:t>ZAPYTANIE  OFERTOWE</w:t>
      </w:r>
    </w:p>
    <w:p w14:paraId="645B11BB" w14:textId="77777777" w:rsidR="00C155EC" w:rsidRPr="00495AFF" w:rsidRDefault="00C155EC" w:rsidP="00C155EC">
      <w:pPr>
        <w:jc w:val="center"/>
        <w:rPr>
          <w:rFonts w:ascii="Cambria" w:hAnsi="Cambria" w:cs="Times New Roman"/>
          <w:sz w:val="20"/>
          <w:szCs w:val="20"/>
        </w:rPr>
      </w:pPr>
      <w:r w:rsidRPr="00495AFF">
        <w:rPr>
          <w:rFonts w:ascii="Cambria" w:hAnsi="Cambria" w:cs="Times New Roman"/>
          <w:sz w:val="20"/>
          <w:szCs w:val="20"/>
        </w:rPr>
        <w:t>dla postępowania prowadzonego zgodnie z zasadą konkurencyjności pn.:</w:t>
      </w:r>
    </w:p>
    <w:p w14:paraId="285369CE" w14:textId="77777777" w:rsidR="00BB156A" w:rsidRPr="00495AFF" w:rsidRDefault="00BB156A" w:rsidP="00D4608A">
      <w:pPr>
        <w:jc w:val="center"/>
        <w:rPr>
          <w:rFonts w:ascii="Cambria" w:hAnsi="Cambria" w:cs="Times New Roman"/>
          <w:b/>
          <w:i/>
          <w:sz w:val="20"/>
          <w:szCs w:val="20"/>
        </w:rPr>
      </w:pPr>
    </w:p>
    <w:p w14:paraId="7865ADBD" w14:textId="5D276CE3" w:rsidR="00A24A39" w:rsidRPr="00B6362E" w:rsidRDefault="00B97BE2" w:rsidP="00A24A39">
      <w:pPr>
        <w:jc w:val="center"/>
        <w:rPr>
          <w:rFonts w:ascii="Cambria" w:eastAsia="Arial" w:hAnsi="Cambria" w:cs="Times New Roman"/>
          <w:sz w:val="20"/>
          <w:szCs w:val="20"/>
        </w:rPr>
      </w:pPr>
      <w:r w:rsidRPr="00B6362E">
        <w:rPr>
          <w:rFonts w:ascii="Cambria" w:hAnsi="Cambria" w:cs="Times New Roman"/>
          <w:sz w:val="20"/>
          <w:szCs w:val="20"/>
        </w:rPr>
        <w:t>„</w:t>
      </w:r>
      <w:r w:rsidR="00E2609F" w:rsidRPr="00B6362E">
        <w:rPr>
          <w:rFonts w:ascii="Cambria" w:hAnsi="Cambria" w:cs="Times New Roman"/>
          <w:sz w:val="20"/>
          <w:szCs w:val="20"/>
        </w:rPr>
        <w:t>OPRACOWANIE LOGO WRAZ Z PEŁNĄ KSIĘGĄ ZNAK</w:t>
      </w:r>
      <w:r w:rsidR="00C138E3">
        <w:rPr>
          <w:rFonts w:ascii="Cambria" w:hAnsi="Cambria" w:cs="Times New Roman"/>
          <w:sz w:val="20"/>
          <w:szCs w:val="20"/>
        </w:rPr>
        <w:t>U</w:t>
      </w:r>
      <w:r w:rsidR="00E2609F" w:rsidRPr="00B6362E">
        <w:rPr>
          <w:rFonts w:ascii="Cambria" w:hAnsi="Cambria" w:cs="Times New Roman"/>
          <w:sz w:val="20"/>
          <w:szCs w:val="20"/>
        </w:rPr>
        <w:t xml:space="preserve"> W RAMACH REALIZACJI PRZEDSIĘWZIĘCIA BRANŻOWE CENTRU</w:t>
      </w:r>
      <w:r w:rsidR="00A24A39" w:rsidRPr="00B6362E">
        <w:rPr>
          <w:rFonts w:ascii="Cambria" w:hAnsi="Cambria" w:cs="Times New Roman"/>
          <w:sz w:val="20"/>
          <w:szCs w:val="20"/>
        </w:rPr>
        <w:t xml:space="preserve">M UMIEJETNOŚCI DLA GASTRONOMII </w:t>
      </w:r>
      <w:r w:rsidR="00E2609F" w:rsidRPr="00B6362E">
        <w:rPr>
          <w:rFonts w:ascii="Cambria" w:hAnsi="Cambria" w:cs="Times New Roman"/>
          <w:sz w:val="20"/>
          <w:szCs w:val="20"/>
        </w:rPr>
        <w:t>I KELNERSTWA</w:t>
      </w:r>
      <w:r w:rsidR="00B6362E" w:rsidRPr="00B6362E">
        <w:rPr>
          <w:rFonts w:ascii="Cambria" w:eastAsia="Arial" w:hAnsi="Cambria" w:cs="Times New Roman"/>
          <w:sz w:val="20"/>
          <w:szCs w:val="20"/>
        </w:rPr>
        <w:t>”</w:t>
      </w:r>
    </w:p>
    <w:p w14:paraId="7AEFB3E1" w14:textId="2E116120" w:rsidR="00A24A39" w:rsidRPr="00A24A39" w:rsidRDefault="00B6362E" w:rsidP="00A24A39">
      <w:pPr>
        <w:jc w:val="center"/>
        <w:rPr>
          <w:rFonts w:ascii="Cambria" w:hAnsi="Cambria" w:cs="Times New Roman"/>
          <w:sz w:val="20"/>
          <w:szCs w:val="20"/>
        </w:rPr>
      </w:pPr>
      <w:r>
        <w:rPr>
          <w:rFonts w:ascii="Cambria" w:eastAsia="Arial" w:hAnsi="Cambria" w:cs="Times New Roman"/>
          <w:b/>
          <w:sz w:val="20"/>
          <w:szCs w:val="20"/>
        </w:rPr>
        <w:t xml:space="preserve">realizowane </w:t>
      </w:r>
      <w:r w:rsidR="00A24A39" w:rsidRPr="00A24A39">
        <w:rPr>
          <w:rFonts w:ascii="Cambria" w:eastAsia="Arial" w:hAnsi="Cambria" w:cs="Times New Roman"/>
          <w:b/>
          <w:sz w:val="20"/>
          <w:szCs w:val="20"/>
        </w:rPr>
        <w:t xml:space="preserve"> </w:t>
      </w:r>
      <w:r>
        <w:rPr>
          <w:rFonts w:ascii="Cambria" w:eastAsia="Arial" w:hAnsi="Cambria" w:cs="Times New Roman"/>
          <w:b/>
          <w:sz w:val="20"/>
          <w:szCs w:val="20"/>
        </w:rPr>
        <w:t xml:space="preserve">w ramach </w:t>
      </w:r>
      <w:r w:rsidR="00A24A39" w:rsidRPr="00A24A39">
        <w:rPr>
          <w:rFonts w:ascii="Cambria" w:eastAsia="Arial" w:hAnsi="Cambria" w:cs="Times New Roman"/>
          <w:b/>
          <w:sz w:val="20"/>
          <w:szCs w:val="20"/>
        </w:rPr>
        <w:t>Umowy Numer KPO/25/1/BCU/U/0024 w ramach konkursu „Utworzenie</w:t>
      </w:r>
      <w:r>
        <w:rPr>
          <w:rFonts w:ascii="Cambria" w:eastAsia="Arial" w:hAnsi="Cambria" w:cs="Times New Roman"/>
          <w:b/>
          <w:sz w:val="20"/>
          <w:szCs w:val="20"/>
        </w:rPr>
        <w:t xml:space="preserve">                               </w:t>
      </w:r>
      <w:r w:rsidR="00A24A39" w:rsidRPr="00A24A39">
        <w:rPr>
          <w:rFonts w:ascii="Cambria" w:eastAsia="Arial" w:hAnsi="Cambria" w:cs="Times New Roman"/>
          <w:b/>
          <w:sz w:val="20"/>
          <w:szCs w:val="20"/>
        </w:rPr>
        <w:t xml:space="preserve"> i wsparcie funkcjonowania 120 branżowych centrów umiejętności (BCU), realizujących koncepcję centrów doskonalenia zawodowego (</w:t>
      </w:r>
      <w:proofErr w:type="spellStart"/>
      <w:r w:rsidR="00A24A39" w:rsidRPr="00A24A39">
        <w:rPr>
          <w:rFonts w:ascii="Cambria" w:eastAsia="Arial" w:hAnsi="Cambria" w:cs="Times New Roman"/>
          <w:b/>
          <w:sz w:val="20"/>
          <w:szCs w:val="20"/>
        </w:rPr>
        <w:t>CoVes</w:t>
      </w:r>
      <w:proofErr w:type="spellEnd"/>
      <w:r w:rsidR="00A24A39" w:rsidRPr="00A24A39">
        <w:rPr>
          <w:rFonts w:ascii="Cambria" w:eastAsia="Arial" w:hAnsi="Cambria" w:cs="Times New Roman"/>
          <w:b/>
          <w:sz w:val="20"/>
          <w:szCs w:val="20"/>
        </w:rPr>
        <w:t>)”.</w:t>
      </w:r>
    </w:p>
    <w:p w14:paraId="24018A1F" w14:textId="4BB0F494" w:rsidR="00B97BE2" w:rsidRPr="00495AFF" w:rsidRDefault="00B97BE2" w:rsidP="00E2609F">
      <w:pPr>
        <w:jc w:val="center"/>
        <w:rPr>
          <w:rFonts w:ascii="Cambria" w:hAnsi="Cambria" w:cs="Times New Roman"/>
          <w:color w:val="FF0000"/>
          <w:sz w:val="20"/>
          <w:szCs w:val="20"/>
        </w:rPr>
      </w:pPr>
    </w:p>
    <w:p w14:paraId="7E3D839E" w14:textId="77777777" w:rsidR="00432A67" w:rsidRPr="00495AFF" w:rsidRDefault="00432A67" w:rsidP="00432A67">
      <w:pPr>
        <w:jc w:val="center"/>
        <w:rPr>
          <w:rFonts w:ascii="Cambria" w:hAnsi="Cambria" w:cs="Times New Roman"/>
          <w:color w:val="FF0000"/>
          <w:sz w:val="20"/>
          <w:szCs w:val="20"/>
        </w:rPr>
      </w:pPr>
    </w:p>
    <w:p w14:paraId="32CDD3BC" w14:textId="77777777" w:rsidR="00C155EC" w:rsidRPr="00495AFF" w:rsidRDefault="00C155EC" w:rsidP="00C155EC">
      <w:pPr>
        <w:pStyle w:val="Nagwek4"/>
        <w:keepLines w:val="0"/>
        <w:numPr>
          <w:ilvl w:val="0"/>
          <w:numId w:val="2"/>
        </w:numPr>
        <w:spacing w:before="0"/>
        <w:ind w:left="284" w:hanging="284"/>
        <w:jc w:val="both"/>
        <w:rPr>
          <w:rFonts w:ascii="Cambria" w:hAnsi="Cambria" w:cs="Times New Roman"/>
          <w:b/>
          <w:i w:val="0"/>
          <w:color w:val="auto"/>
          <w:sz w:val="20"/>
          <w:szCs w:val="20"/>
          <w:u w:val="single"/>
        </w:rPr>
      </w:pPr>
      <w:r w:rsidRPr="00495AFF">
        <w:rPr>
          <w:rFonts w:ascii="Cambria" w:hAnsi="Cambria" w:cs="Times New Roman"/>
          <w:b/>
          <w:i w:val="0"/>
          <w:color w:val="auto"/>
          <w:sz w:val="20"/>
          <w:szCs w:val="20"/>
          <w:u w:val="single"/>
        </w:rPr>
        <w:t>NAZWA I ADRES ZAMAWIAJĄCEGO, INFORMACJE OGÓLNE</w:t>
      </w:r>
    </w:p>
    <w:p w14:paraId="1D40A918" w14:textId="77777777" w:rsidR="00C155EC" w:rsidRPr="00495AFF" w:rsidRDefault="00C155EC" w:rsidP="00C155EC">
      <w:pPr>
        <w:jc w:val="both"/>
        <w:rPr>
          <w:rFonts w:ascii="Cambria" w:hAnsi="Cambria" w:cs="Times New Roman"/>
          <w:sz w:val="20"/>
          <w:szCs w:val="20"/>
        </w:rPr>
      </w:pP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7087"/>
      </w:tblGrid>
      <w:tr w:rsidR="00C155EC" w:rsidRPr="00495AFF" w14:paraId="15740A56" w14:textId="77777777" w:rsidTr="00B97BE2">
        <w:trPr>
          <w:trHeight w:val="482"/>
        </w:trPr>
        <w:tc>
          <w:tcPr>
            <w:tcW w:w="2268" w:type="dxa"/>
            <w:tcBorders>
              <w:top w:val="single" w:sz="8" w:space="0" w:color="auto"/>
              <w:left w:val="single" w:sz="8" w:space="0" w:color="auto"/>
              <w:bottom w:val="single" w:sz="4" w:space="0" w:color="auto"/>
              <w:right w:val="single" w:sz="8" w:space="0" w:color="auto"/>
            </w:tcBorders>
            <w:shd w:val="clear" w:color="auto" w:fill="D9D9D9"/>
            <w:vAlign w:val="center"/>
            <w:hideMark/>
          </w:tcPr>
          <w:p w14:paraId="54A3B05F" w14:textId="77777777" w:rsidR="00C155EC" w:rsidRPr="00495AFF" w:rsidRDefault="00C155EC" w:rsidP="00C155EC">
            <w:pPr>
              <w:tabs>
                <w:tab w:val="left" w:pos="2410"/>
              </w:tabs>
              <w:jc w:val="center"/>
              <w:rPr>
                <w:rFonts w:ascii="Cambria" w:hAnsi="Cambria" w:cs="Times New Roman"/>
                <w:b/>
                <w:bCs/>
                <w:sz w:val="20"/>
                <w:szCs w:val="20"/>
              </w:rPr>
            </w:pPr>
            <w:r w:rsidRPr="00495AFF">
              <w:rPr>
                <w:rFonts w:ascii="Cambria" w:hAnsi="Cambria" w:cs="Times New Roman"/>
                <w:b/>
                <w:bCs/>
                <w:sz w:val="20"/>
                <w:szCs w:val="20"/>
              </w:rPr>
              <w:t>Zamawiający:</w:t>
            </w:r>
          </w:p>
        </w:tc>
        <w:tc>
          <w:tcPr>
            <w:tcW w:w="7087"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26B1FE43" w14:textId="77777777" w:rsidR="00C155EC" w:rsidRPr="00495AFF" w:rsidRDefault="00C155EC" w:rsidP="00C155EC">
            <w:pPr>
              <w:tabs>
                <w:tab w:val="left" w:pos="709"/>
              </w:tabs>
              <w:jc w:val="center"/>
              <w:rPr>
                <w:rFonts w:ascii="Cambria" w:hAnsi="Cambria" w:cs="Times New Roman"/>
                <w:b/>
                <w:sz w:val="20"/>
                <w:szCs w:val="20"/>
              </w:rPr>
            </w:pPr>
            <w:r w:rsidRPr="00495AFF">
              <w:rPr>
                <w:rFonts w:ascii="Cambria" w:hAnsi="Cambria" w:cs="Times New Roman"/>
                <w:b/>
                <w:sz w:val="20"/>
                <w:szCs w:val="20"/>
              </w:rPr>
              <w:t xml:space="preserve">Zakład Doskonalenia Zawodowego w Kielcach </w:t>
            </w:r>
            <w:r w:rsidRPr="00495AFF">
              <w:rPr>
                <w:rFonts w:ascii="Cambria" w:hAnsi="Cambria" w:cs="Times New Roman"/>
                <w:b/>
                <w:sz w:val="20"/>
                <w:szCs w:val="20"/>
              </w:rPr>
              <w:br/>
            </w:r>
            <w:r w:rsidRPr="00495AFF">
              <w:rPr>
                <w:rFonts w:ascii="Cambria" w:hAnsi="Cambria" w:cs="Times New Roman"/>
                <w:sz w:val="20"/>
                <w:szCs w:val="20"/>
              </w:rPr>
              <w:t>ul. Paderewskiego 55, 25-950 Kielce</w:t>
            </w:r>
          </w:p>
        </w:tc>
      </w:tr>
      <w:tr w:rsidR="00C155EC" w:rsidRPr="00495AFF" w14:paraId="305FB681" w14:textId="77777777" w:rsidTr="00B97BE2">
        <w:trPr>
          <w:trHeight w:val="680"/>
        </w:trPr>
        <w:tc>
          <w:tcPr>
            <w:tcW w:w="2268" w:type="dxa"/>
            <w:tcBorders>
              <w:top w:val="single" w:sz="4" w:space="0" w:color="auto"/>
              <w:left w:val="single" w:sz="8" w:space="0" w:color="auto"/>
              <w:bottom w:val="single" w:sz="8" w:space="0" w:color="auto"/>
              <w:right w:val="single" w:sz="8" w:space="0" w:color="auto"/>
            </w:tcBorders>
            <w:vAlign w:val="center"/>
            <w:hideMark/>
          </w:tcPr>
          <w:p w14:paraId="1FBD4F59" w14:textId="77777777" w:rsidR="00C155EC" w:rsidRPr="00495AFF" w:rsidRDefault="00C155EC" w:rsidP="00C155EC">
            <w:pPr>
              <w:tabs>
                <w:tab w:val="left" w:pos="2410"/>
              </w:tabs>
              <w:ind w:left="851" w:hanging="567"/>
              <w:jc w:val="center"/>
              <w:rPr>
                <w:rFonts w:ascii="Cambria" w:hAnsi="Cambria" w:cs="Times New Roman"/>
                <w:b/>
                <w:bCs/>
                <w:sz w:val="20"/>
                <w:szCs w:val="20"/>
              </w:rPr>
            </w:pPr>
            <w:r w:rsidRPr="00495AFF">
              <w:rPr>
                <w:rFonts w:ascii="Cambria" w:hAnsi="Cambria" w:cs="Times New Roman"/>
                <w:b/>
                <w:bCs/>
                <w:sz w:val="20"/>
                <w:szCs w:val="20"/>
              </w:rPr>
              <w:t>Prowadzący rozpoznanie (adres):</w:t>
            </w:r>
          </w:p>
        </w:tc>
        <w:tc>
          <w:tcPr>
            <w:tcW w:w="7087" w:type="dxa"/>
            <w:tcBorders>
              <w:top w:val="single" w:sz="8" w:space="0" w:color="auto"/>
              <w:left w:val="single" w:sz="8" w:space="0" w:color="auto"/>
              <w:bottom w:val="single" w:sz="8" w:space="0" w:color="auto"/>
              <w:right w:val="single" w:sz="8" w:space="0" w:color="auto"/>
            </w:tcBorders>
            <w:vAlign w:val="center"/>
            <w:hideMark/>
          </w:tcPr>
          <w:p w14:paraId="3C99D576" w14:textId="77777777" w:rsidR="00C155EC" w:rsidRPr="00495AFF" w:rsidRDefault="00C155EC" w:rsidP="00C155EC">
            <w:pPr>
              <w:tabs>
                <w:tab w:val="left" w:pos="709"/>
              </w:tabs>
              <w:ind w:left="851" w:hanging="567"/>
              <w:jc w:val="center"/>
              <w:rPr>
                <w:rFonts w:ascii="Cambria" w:hAnsi="Cambria" w:cs="Times New Roman"/>
                <w:sz w:val="20"/>
                <w:szCs w:val="20"/>
              </w:rPr>
            </w:pPr>
            <w:r w:rsidRPr="00495AFF">
              <w:rPr>
                <w:rFonts w:ascii="Cambria" w:hAnsi="Cambria" w:cs="Times New Roman"/>
                <w:sz w:val="20"/>
                <w:szCs w:val="20"/>
              </w:rPr>
              <w:t>Zakład Doskonalenia Zawodowego w Kielcach</w:t>
            </w:r>
            <w:r w:rsidRPr="00495AFF">
              <w:rPr>
                <w:rFonts w:ascii="Cambria" w:hAnsi="Cambria" w:cs="Times New Roman"/>
                <w:b/>
                <w:sz w:val="20"/>
                <w:szCs w:val="20"/>
              </w:rPr>
              <w:t xml:space="preserve"> </w:t>
            </w:r>
            <w:r w:rsidRPr="00495AFF">
              <w:rPr>
                <w:rFonts w:ascii="Cambria" w:hAnsi="Cambria" w:cs="Times New Roman"/>
                <w:b/>
                <w:sz w:val="20"/>
                <w:szCs w:val="20"/>
              </w:rPr>
              <w:br/>
            </w:r>
            <w:r w:rsidRPr="00495AFF">
              <w:rPr>
                <w:rFonts w:ascii="Cambria" w:hAnsi="Cambria" w:cs="Times New Roman"/>
                <w:sz w:val="20"/>
                <w:szCs w:val="20"/>
              </w:rPr>
              <w:t>Biuro Zakładu, ul. Śląska 9, 25-328 Kielce</w:t>
            </w:r>
          </w:p>
          <w:p w14:paraId="7257B0DC" w14:textId="77777777" w:rsidR="00A4431A" w:rsidRPr="00495AFF" w:rsidRDefault="00A4431A" w:rsidP="00C155EC">
            <w:pPr>
              <w:tabs>
                <w:tab w:val="left" w:pos="709"/>
              </w:tabs>
              <w:ind w:left="851" w:hanging="567"/>
              <w:jc w:val="center"/>
              <w:rPr>
                <w:rFonts w:ascii="Cambria" w:hAnsi="Cambria" w:cs="Times New Roman"/>
                <w:b/>
                <w:sz w:val="20"/>
                <w:szCs w:val="20"/>
              </w:rPr>
            </w:pPr>
            <w:r w:rsidRPr="00495AFF">
              <w:rPr>
                <w:rFonts w:ascii="Cambria" w:hAnsi="Cambria" w:cs="Times New Roman"/>
                <w:b/>
                <w:sz w:val="20"/>
                <w:szCs w:val="20"/>
              </w:rPr>
              <w:t xml:space="preserve">Wieloosobowe Stanowisko ds. </w:t>
            </w:r>
            <w:r w:rsidR="00C155EC" w:rsidRPr="00495AFF">
              <w:rPr>
                <w:rFonts w:ascii="Cambria" w:hAnsi="Cambria" w:cs="Times New Roman"/>
                <w:b/>
                <w:sz w:val="20"/>
                <w:szCs w:val="20"/>
              </w:rPr>
              <w:t>Zamówień Publicznych</w:t>
            </w:r>
          </w:p>
          <w:p w14:paraId="749ED852" w14:textId="2928DC36" w:rsidR="00C155EC" w:rsidRPr="00495AFF" w:rsidRDefault="00C155EC" w:rsidP="00C155EC">
            <w:pPr>
              <w:tabs>
                <w:tab w:val="left" w:pos="709"/>
              </w:tabs>
              <w:ind w:left="851" w:hanging="567"/>
              <w:jc w:val="center"/>
              <w:rPr>
                <w:rFonts w:ascii="Cambria" w:hAnsi="Cambria" w:cs="Times New Roman"/>
                <w:b/>
                <w:sz w:val="20"/>
                <w:szCs w:val="20"/>
              </w:rPr>
            </w:pPr>
            <w:r w:rsidRPr="00495AFF">
              <w:rPr>
                <w:rFonts w:ascii="Cambria" w:hAnsi="Cambria" w:cs="Times New Roman"/>
                <w:b/>
                <w:sz w:val="20"/>
                <w:szCs w:val="20"/>
              </w:rPr>
              <w:t xml:space="preserve"> i Kontraktowania Wydatków</w:t>
            </w:r>
          </w:p>
          <w:p w14:paraId="0CDDB46F" w14:textId="77777777" w:rsidR="00C155EC" w:rsidRPr="00495AFF" w:rsidRDefault="00C155EC" w:rsidP="00C155EC">
            <w:pPr>
              <w:tabs>
                <w:tab w:val="left" w:pos="709"/>
              </w:tabs>
              <w:ind w:left="851" w:hanging="567"/>
              <w:jc w:val="center"/>
              <w:rPr>
                <w:rFonts w:ascii="Cambria" w:hAnsi="Cambria" w:cs="Times New Roman"/>
                <w:sz w:val="20"/>
                <w:szCs w:val="20"/>
              </w:rPr>
            </w:pPr>
            <w:r w:rsidRPr="00495AFF">
              <w:rPr>
                <w:rFonts w:ascii="Cambria" w:hAnsi="Cambria" w:cs="Times New Roman"/>
                <w:sz w:val="20"/>
                <w:szCs w:val="20"/>
              </w:rPr>
              <w:t>godziny pracy: od poniedziałku do piątku od 8:00 do 16:00</w:t>
            </w:r>
            <w:r w:rsidRPr="00495AFF">
              <w:rPr>
                <w:rFonts w:ascii="Cambria" w:hAnsi="Cambria" w:cs="Times New Roman"/>
                <w:b/>
                <w:sz w:val="20"/>
                <w:szCs w:val="20"/>
              </w:rPr>
              <w:t xml:space="preserve"> </w:t>
            </w:r>
            <w:r w:rsidRPr="00495AFF">
              <w:rPr>
                <w:rFonts w:ascii="Cambria" w:hAnsi="Cambria" w:cs="Times New Roman"/>
                <w:b/>
                <w:sz w:val="20"/>
                <w:szCs w:val="20"/>
              </w:rPr>
              <w:br/>
            </w:r>
            <w:r w:rsidRPr="00495AFF">
              <w:rPr>
                <w:rFonts w:ascii="Cambria" w:hAnsi="Cambria" w:cs="Times New Roman"/>
                <w:sz w:val="20"/>
                <w:szCs w:val="20"/>
              </w:rPr>
              <w:t xml:space="preserve">tel. 41/ 366-47-91, fax. 41/ 366-39-26, </w:t>
            </w:r>
            <w:r w:rsidRPr="00495AFF">
              <w:rPr>
                <w:rFonts w:ascii="Cambria" w:hAnsi="Cambria" w:cs="Times New Roman"/>
                <w:sz w:val="20"/>
                <w:szCs w:val="20"/>
              </w:rPr>
              <w:br/>
            </w:r>
            <w:hyperlink r:id="rId8" w:history="1">
              <w:r w:rsidRPr="00495AFF">
                <w:rPr>
                  <w:rStyle w:val="Hipercze"/>
                  <w:rFonts w:ascii="Cambria" w:hAnsi="Cambria" w:cs="Times New Roman"/>
                  <w:sz w:val="20"/>
                  <w:szCs w:val="20"/>
                </w:rPr>
                <w:t>www.zdz.kielce.pl</w:t>
              </w:r>
            </w:hyperlink>
            <w:r w:rsidRPr="00495AFF">
              <w:rPr>
                <w:rFonts w:ascii="Cambria" w:hAnsi="Cambria" w:cs="Times New Roman"/>
                <w:sz w:val="20"/>
                <w:szCs w:val="20"/>
              </w:rPr>
              <w:t xml:space="preserve">  e-mail: </w:t>
            </w:r>
            <w:hyperlink r:id="rId9" w:history="1">
              <w:r w:rsidRPr="00495AFF">
                <w:rPr>
                  <w:rStyle w:val="Hipercze"/>
                  <w:rFonts w:ascii="Cambria" w:hAnsi="Cambria" w:cs="Times New Roman"/>
                  <w:sz w:val="20"/>
                  <w:szCs w:val="20"/>
                </w:rPr>
                <w:t>zamowienia@zdz.kielce.pl</w:t>
              </w:r>
            </w:hyperlink>
          </w:p>
        </w:tc>
      </w:tr>
    </w:tbl>
    <w:p w14:paraId="62E944D5" w14:textId="77777777" w:rsidR="00C155EC" w:rsidRPr="00495AFF" w:rsidRDefault="00C155EC" w:rsidP="00C155EC">
      <w:pPr>
        <w:pStyle w:val="Bezodstpw"/>
        <w:jc w:val="center"/>
        <w:rPr>
          <w:rFonts w:ascii="Cambria" w:hAnsi="Cambria" w:cs="Times New Roman"/>
          <w:sz w:val="20"/>
          <w:szCs w:val="20"/>
        </w:rPr>
      </w:pPr>
    </w:p>
    <w:p w14:paraId="43BD99CC" w14:textId="77777777" w:rsidR="00E00A63" w:rsidRPr="00F9748D" w:rsidRDefault="00E00A63" w:rsidP="00E00A63">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Niniejsze Zapytanie ofertowe  zwane dalej jako Zapytanie, prowadzone jest zgo</w:t>
      </w:r>
      <w:r>
        <w:rPr>
          <w:rFonts w:ascii="Cambria" w:hAnsi="Cambria" w:cs="Times New Roman"/>
          <w:sz w:val="20"/>
          <w:szCs w:val="20"/>
        </w:rPr>
        <w:t>dnie z zasadą  konkurencyjności</w:t>
      </w:r>
      <w:r w:rsidRPr="00F9748D">
        <w:rPr>
          <w:rFonts w:ascii="Cambria" w:hAnsi="Cambria" w:cs="Times New Roman"/>
          <w:sz w:val="20"/>
          <w:szCs w:val="20"/>
        </w:rPr>
        <w:t>.</w:t>
      </w:r>
    </w:p>
    <w:p w14:paraId="5BC1EF6A" w14:textId="77777777" w:rsidR="00E00A63" w:rsidRPr="00F9748D" w:rsidRDefault="00E00A63" w:rsidP="00E00A63">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Do niniejszego postępowania nie stosuje się (</w:t>
      </w:r>
      <w:r w:rsidRPr="00F9748D">
        <w:rPr>
          <w:rFonts w:ascii="Cambria" w:hAnsi="Cambria" w:cs="Times New Roman"/>
          <w:bCs/>
          <w:sz w:val="20"/>
          <w:szCs w:val="20"/>
        </w:rPr>
        <w:t xml:space="preserve">z uwagi na brak obowiązku stosowania - ustawy z dnia 11 września 2019 r. Prawo zamówień publicznych (tj. Dz. U. z </w:t>
      </w:r>
      <w:r>
        <w:rPr>
          <w:rFonts w:ascii="Cambria" w:hAnsi="Cambria" w:cs="Times New Roman"/>
          <w:spacing w:val="-4"/>
          <w:sz w:val="20"/>
          <w:szCs w:val="20"/>
        </w:rPr>
        <w:t>2024 r., poz. 1320</w:t>
      </w:r>
      <w:r w:rsidRPr="00F9748D">
        <w:rPr>
          <w:rFonts w:ascii="Cambria" w:hAnsi="Cambria" w:cs="Times New Roman"/>
          <w:spacing w:val="-4"/>
          <w:sz w:val="20"/>
          <w:szCs w:val="20"/>
        </w:rPr>
        <w:t xml:space="preserve"> ze zm.</w:t>
      </w:r>
      <w:r w:rsidRPr="00F9748D">
        <w:rPr>
          <w:rFonts w:ascii="Cambria" w:hAnsi="Cambria" w:cs="Times New Roman"/>
          <w:bCs/>
          <w:sz w:val="20"/>
          <w:szCs w:val="20"/>
        </w:rPr>
        <w:t>).</w:t>
      </w:r>
    </w:p>
    <w:p w14:paraId="3A0AA5AD" w14:textId="77777777" w:rsidR="00E00A63" w:rsidRPr="00F9748D" w:rsidRDefault="00E00A63" w:rsidP="00E00A63">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Komunikacja między Zamawiającym a Wykonawca w niemniejszym postępowaniu, w tym składanie ofert, zadawanie pytań i udzielanie odpowiedzi odbywa się za pośrednictwem aplikacji Baza Konkurencyjności  (</w:t>
      </w:r>
      <w:hyperlink r:id="rId10" w:history="1">
        <w:r w:rsidRPr="00F9748D">
          <w:rPr>
            <w:rStyle w:val="Hipercze"/>
            <w:rFonts w:ascii="Cambria" w:hAnsi="Cambria" w:cs="Times New Roman"/>
            <w:sz w:val="20"/>
            <w:szCs w:val="20"/>
          </w:rPr>
          <w:t>https://bazakonkurencyjnosci.funduszeeuropejskie.gov.pl</w:t>
        </w:r>
      </w:hyperlink>
      <w:r w:rsidRPr="00F9748D">
        <w:rPr>
          <w:rFonts w:ascii="Cambria" w:hAnsi="Cambria" w:cs="Times New Roman"/>
          <w:sz w:val="20"/>
          <w:szCs w:val="20"/>
        </w:rPr>
        <w:t>).</w:t>
      </w:r>
      <w:r w:rsidRPr="00F9748D">
        <w:rPr>
          <w:rFonts w:ascii="Cambria" w:hAnsi="Cambria" w:cs="Times New Roman"/>
          <w:sz w:val="20"/>
          <w:szCs w:val="20"/>
        </w:rPr>
        <w:tab/>
      </w:r>
    </w:p>
    <w:p w14:paraId="4582B477" w14:textId="77777777" w:rsidR="00E00A63" w:rsidRPr="00F9748D" w:rsidRDefault="00E00A63" w:rsidP="00E00A63">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Postępowanie prowadzone jest w języku polskim.</w:t>
      </w:r>
    </w:p>
    <w:p w14:paraId="4252122C" w14:textId="77777777" w:rsidR="00E00A63" w:rsidRPr="00F9748D" w:rsidRDefault="00E00A63" w:rsidP="00E00A63">
      <w:pPr>
        <w:pStyle w:val="Bezodstpw"/>
        <w:numPr>
          <w:ilvl w:val="0"/>
          <w:numId w:val="9"/>
        </w:numPr>
        <w:ind w:left="426" w:hanging="426"/>
        <w:jc w:val="both"/>
        <w:rPr>
          <w:rFonts w:ascii="Cambria" w:hAnsi="Cambria" w:cs="Times New Roman"/>
          <w:strike/>
          <w:sz w:val="20"/>
          <w:szCs w:val="20"/>
        </w:rPr>
      </w:pPr>
      <w:r w:rsidRPr="00F9748D">
        <w:rPr>
          <w:rFonts w:ascii="Cambria" w:hAnsi="Cambria" w:cs="Times New Roman"/>
          <w:sz w:val="20"/>
          <w:szCs w:val="20"/>
        </w:rPr>
        <w:t>Każdy Wykonawca może przedłożyć tylko jedną ofertę  przygotowaną zgodnie z wymogami określonymi w Zapytaniu ofertowym. Wszelkie koszty związane z przygotowaniem oraz złożeniem oferty ponosi Wykonawca, niezależnie od wyniku postępowania.</w:t>
      </w:r>
    </w:p>
    <w:p w14:paraId="618FECC3" w14:textId="77777777" w:rsidR="00E00A63" w:rsidRPr="00F9748D" w:rsidRDefault="00E00A63" w:rsidP="00E00A63">
      <w:pPr>
        <w:pStyle w:val="Bezodstpw"/>
        <w:ind w:left="426" w:hanging="426"/>
        <w:jc w:val="both"/>
        <w:rPr>
          <w:rFonts w:ascii="Cambria" w:hAnsi="Cambria" w:cs="Times New Roman"/>
          <w:sz w:val="20"/>
          <w:szCs w:val="20"/>
        </w:rPr>
      </w:pPr>
      <w:r w:rsidRPr="00E00A63">
        <w:rPr>
          <w:rFonts w:ascii="Cambria" w:hAnsi="Cambria" w:cs="Times New Roman"/>
          <w:b/>
          <w:sz w:val="20"/>
          <w:szCs w:val="20"/>
        </w:rPr>
        <w:t>6.</w:t>
      </w:r>
      <w:r w:rsidRPr="00F9748D">
        <w:rPr>
          <w:rFonts w:ascii="Cambria" w:hAnsi="Cambria" w:cs="Times New Roman"/>
          <w:sz w:val="20"/>
          <w:szCs w:val="20"/>
        </w:rPr>
        <w:t xml:space="preserve">  </w:t>
      </w:r>
      <w:r w:rsidRPr="00F9748D">
        <w:rPr>
          <w:rFonts w:ascii="Cambria" w:hAnsi="Cambria" w:cs="Times New Roman"/>
          <w:sz w:val="20"/>
          <w:szCs w:val="20"/>
        </w:rPr>
        <w:tab/>
        <w:t>Informacja na temat zakazu konfliktu interesów:</w:t>
      </w:r>
    </w:p>
    <w:p w14:paraId="697AD951" w14:textId="77777777" w:rsidR="00E00A63" w:rsidRPr="00F9748D" w:rsidRDefault="00E00A63" w:rsidP="00E00A63">
      <w:pPr>
        <w:pStyle w:val="Bezodstpw"/>
        <w:ind w:left="426"/>
        <w:jc w:val="both"/>
        <w:rPr>
          <w:rFonts w:ascii="Cambria" w:hAnsi="Cambria" w:cs="Times New Roman"/>
          <w:sz w:val="20"/>
          <w:szCs w:val="20"/>
        </w:rPr>
      </w:pPr>
      <w:r w:rsidRPr="00F9748D">
        <w:rPr>
          <w:rFonts w:ascii="Cambria" w:hAnsi="Cambria" w:cs="Times New Roman"/>
          <w:sz w:val="20"/>
          <w:szCs w:val="20"/>
        </w:rPr>
        <w:t>Konflikt interesów oznacza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73F5A0DA" w14:textId="77777777" w:rsidR="00C155EC" w:rsidRPr="00495AFF" w:rsidRDefault="00C155EC" w:rsidP="00C155EC">
      <w:pPr>
        <w:pStyle w:val="Bezodstpw"/>
        <w:ind w:left="709" w:hanging="1"/>
        <w:jc w:val="both"/>
        <w:rPr>
          <w:rFonts w:ascii="Cambria" w:hAnsi="Cambria" w:cs="Times New Roman"/>
          <w:sz w:val="20"/>
          <w:szCs w:val="20"/>
        </w:rPr>
      </w:pPr>
    </w:p>
    <w:p w14:paraId="3128CAA6" w14:textId="77777777" w:rsidR="00C155EC" w:rsidRPr="00495AFF" w:rsidRDefault="00C155EC" w:rsidP="00C155EC">
      <w:pPr>
        <w:pStyle w:val="Akapitzlist"/>
        <w:widowControl/>
        <w:numPr>
          <w:ilvl w:val="0"/>
          <w:numId w:val="2"/>
        </w:numPr>
        <w:autoSpaceDE/>
        <w:autoSpaceDN/>
        <w:jc w:val="both"/>
        <w:rPr>
          <w:rFonts w:ascii="Cambria" w:eastAsia="Times New Roman" w:hAnsi="Cambria" w:cs="Times New Roman"/>
          <w:b/>
          <w:iCs/>
          <w:sz w:val="20"/>
          <w:szCs w:val="20"/>
          <w:u w:val="single"/>
        </w:rPr>
      </w:pPr>
      <w:r w:rsidRPr="00495AFF">
        <w:rPr>
          <w:rFonts w:ascii="Cambria" w:eastAsia="Times New Roman" w:hAnsi="Cambria" w:cs="Times New Roman"/>
          <w:b/>
          <w:iCs/>
          <w:sz w:val="20"/>
          <w:szCs w:val="20"/>
          <w:u w:val="single"/>
        </w:rPr>
        <w:t>PRZEDMIOT ZAMÓWIENIA</w:t>
      </w:r>
    </w:p>
    <w:p w14:paraId="6FAE4815" w14:textId="6C9E5582" w:rsidR="00432A67" w:rsidRPr="007C52AE" w:rsidRDefault="00C155EC" w:rsidP="007C52AE">
      <w:pPr>
        <w:pStyle w:val="Akapitzlist"/>
        <w:numPr>
          <w:ilvl w:val="0"/>
          <w:numId w:val="11"/>
        </w:numPr>
        <w:ind w:left="284" w:hanging="284"/>
        <w:jc w:val="both"/>
        <w:rPr>
          <w:rFonts w:ascii="Cambria" w:hAnsi="Cambria" w:cs="Times New Roman"/>
          <w:b/>
          <w:bCs/>
          <w:sz w:val="20"/>
          <w:szCs w:val="20"/>
        </w:rPr>
      </w:pPr>
      <w:r w:rsidRPr="00495AFF">
        <w:rPr>
          <w:rFonts w:ascii="Cambria" w:hAnsi="Cambria" w:cs="Times New Roman"/>
          <w:sz w:val="20"/>
          <w:szCs w:val="20"/>
        </w:rPr>
        <w:t>Przedmiotem zamówienia jest</w:t>
      </w:r>
      <w:r w:rsidR="007C52AE">
        <w:rPr>
          <w:rFonts w:ascii="Cambria" w:hAnsi="Cambria" w:cs="Times New Roman"/>
          <w:sz w:val="20"/>
          <w:szCs w:val="20"/>
        </w:rPr>
        <w:t>:</w:t>
      </w:r>
      <w:r w:rsidRPr="00495AFF">
        <w:rPr>
          <w:rFonts w:ascii="Cambria" w:hAnsi="Cambria" w:cs="Times New Roman"/>
          <w:sz w:val="20"/>
          <w:szCs w:val="20"/>
        </w:rPr>
        <w:t xml:space="preserve"> </w:t>
      </w:r>
      <w:r w:rsidR="007C52AE" w:rsidRPr="007C52AE">
        <w:rPr>
          <w:rFonts w:ascii="Cambria" w:hAnsi="Cambria" w:cs="Times New Roman"/>
          <w:b/>
          <w:sz w:val="20"/>
          <w:szCs w:val="20"/>
        </w:rPr>
        <w:t>Opracowanie logo wraz z pełną księgą zna</w:t>
      </w:r>
      <w:r w:rsidR="00C138E3">
        <w:rPr>
          <w:rFonts w:ascii="Cambria" w:hAnsi="Cambria" w:cs="Times New Roman"/>
          <w:b/>
          <w:sz w:val="20"/>
          <w:szCs w:val="20"/>
        </w:rPr>
        <w:t>ku</w:t>
      </w:r>
      <w:r w:rsidR="007C52AE" w:rsidRPr="007C52AE">
        <w:rPr>
          <w:rFonts w:ascii="Cambria" w:hAnsi="Cambria" w:cs="Times New Roman"/>
          <w:b/>
          <w:sz w:val="20"/>
          <w:szCs w:val="20"/>
        </w:rPr>
        <w:t xml:space="preserve"> w ramach realizacji przedsięwzięcia branżowe centrum umiejętności dla gastronomii i kelnerstwa</w:t>
      </w:r>
      <w:r w:rsidR="007C52AE" w:rsidRPr="007C52AE">
        <w:rPr>
          <w:rFonts w:ascii="Cambria" w:hAnsi="Cambria" w:cs="Times New Roman"/>
          <w:b/>
          <w:bCs/>
          <w:sz w:val="20"/>
          <w:szCs w:val="20"/>
          <w:lang w:eastAsia="en-US"/>
        </w:rPr>
        <w:t xml:space="preserve"> </w:t>
      </w:r>
      <w:r w:rsidR="007C52AE" w:rsidRPr="007C52AE">
        <w:rPr>
          <w:rFonts w:ascii="Cambria" w:hAnsi="Cambria" w:cs="Times New Roman"/>
          <w:b/>
          <w:bCs/>
          <w:sz w:val="20"/>
          <w:szCs w:val="20"/>
        </w:rPr>
        <w:t xml:space="preserve">realizowane  w ramach Umowy Numer KPO/25/1/BCU/U/0024 </w:t>
      </w:r>
      <w:r w:rsidR="007C52AE">
        <w:rPr>
          <w:rFonts w:ascii="Cambria" w:hAnsi="Cambria" w:cs="Times New Roman"/>
          <w:b/>
          <w:bCs/>
          <w:sz w:val="20"/>
          <w:szCs w:val="20"/>
        </w:rPr>
        <w:t>w ramach konkursu „Utworzenie</w:t>
      </w:r>
      <w:r w:rsidR="007C52AE" w:rsidRPr="007C52AE">
        <w:rPr>
          <w:rFonts w:ascii="Cambria" w:hAnsi="Cambria" w:cs="Times New Roman"/>
          <w:b/>
          <w:bCs/>
          <w:sz w:val="20"/>
          <w:szCs w:val="20"/>
        </w:rPr>
        <w:t xml:space="preserve">   i wsparcie funkcjonowania 120 branżowych centrów umiejętności (BCU), realizujących koncepcję centrów doskonalenia zawodowego (</w:t>
      </w:r>
      <w:proofErr w:type="spellStart"/>
      <w:r w:rsidR="007C52AE" w:rsidRPr="007C52AE">
        <w:rPr>
          <w:rFonts w:ascii="Cambria" w:hAnsi="Cambria" w:cs="Times New Roman"/>
          <w:b/>
          <w:bCs/>
          <w:sz w:val="20"/>
          <w:szCs w:val="20"/>
        </w:rPr>
        <w:t>CoVes</w:t>
      </w:r>
      <w:proofErr w:type="spellEnd"/>
      <w:r w:rsidR="007C52AE" w:rsidRPr="007C52AE">
        <w:rPr>
          <w:rFonts w:ascii="Cambria" w:hAnsi="Cambria" w:cs="Times New Roman"/>
          <w:b/>
          <w:bCs/>
          <w:sz w:val="20"/>
          <w:szCs w:val="20"/>
        </w:rPr>
        <w:t>)”.</w:t>
      </w:r>
    </w:p>
    <w:p w14:paraId="7D634AEC" w14:textId="63D1694D" w:rsidR="00C155EC" w:rsidRPr="00495AFF" w:rsidRDefault="00C155EC" w:rsidP="000B0D87">
      <w:pPr>
        <w:pStyle w:val="Akapitzlist"/>
        <w:widowControl/>
        <w:numPr>
          <w:ilvl w:val="0"/>
          <w:numId w:val="11"/>
        </w:numPr>
        <w:autoSpaceDE/>
        <w:autoSpaceDN/>
        <w:ind w:left="284" w:hanging="284"/>
        <w:contextualSpacing w:val="0"/>
        <w:jc w:val="both"/>
        <w:rPr>
          <w:rFonts w:ascii="Cambria" w:hAnsi="Cambria" w:cs="Times New Roman"/>
          <w:sz w:val="20"/>
          <w:szCs w:val="20"/>
        </w:rPr>
      </w:pPr>
      <w:r w:rsidRPr="00495AFF">
        <w:rPr>
          <w:rFonts w:ascii="Cambria" w:hAnsi="Cambria" w:cs="Times New Roman"/>
          <w:sz w:val="20"/>
          <w:szCs w:val="20"/>
        </w:rPr>
        <w:t xml:space="preserve">Szczegółowy zakres rzeczowy zamówienia został określony w Opisie przedmiotu zamówienia, który  stanowi </w:t>
      </w:r>
      <w:r w:rsidRPr="00495AFF">
        <w:rPr>
          <w:rFonts w:ascii="Cambria" w:hAnsi="Cambria" w:cs="Times New Roman"/>
          <w:b/>
          <w:sz w:val="20"/>
          <w:szCs w:val="20"/>
        </w:rPr>
        <w:t>Załącznik nr 1</w:t>
      </w:r>
      <w:r w:rsidRPr="00495AFF">
        <w:rPr>
          <w:rFonts w:ascii="Cambria" w:hAnsi="Cambria" w:cs="Times New Roman"/>
          <w:sz w:val="20"/>
          <w:szCs w:val="20"/>
        </w:rPr>
        <w:t xml:space="preserve"> do Zapytania oraz w projekcie umowy, który stanowi </w:t>
      </w:r>
      <w:r w:rsidR="00D9649A" w:rsidRPr="00495AFF">
        <w:rPr>
          <w:rFonts w:ascii="Cambria" w:hAnsi="Cambria" w:cs="Times New Roman"/>
          <w:b/>
          <w:sz w:val="20"/>
          <w:szCs w:val="20"/>
        </w:rPr>
        <w:t xml:space="preserve">Załącznik nr </w:t>
      </w:r>
      <w:r w:rsidR="00141F0A">
        <w:rPr>
          <w:rFonts w:ascii="Cambria" w:hAnsi="Cambria" w:cs="Times New Roman"/>
          <w:b/>
          <w:sz w:val="20"/>
          <w:szCs w:val="20"/>
        </w:rPr>
        <w:t>7</w:t>
      </w:r>
      <w:r w:rsidRPr="00495AFF">
        <w:rPr>
          <w:rFonts w:ascii="Cambria" w:hAnsi="Cambria" w:cs="Times New Roman"/>
          <w:sz w:val="20"/>
          <w:szCs w:val="20"/>
        </w:rPr>
        <w:t xml:space="preserve"> do Zapytania. Wszystkie Załączniki  stanowią integralną część Zapytania.</w:t>
      </w:r>
    </w:p>
    <w:p w14:paraId="24102058" w14:textId="3BE0D3C5" w:rsidR="0092525B" w:rsidRPr="001054F4" w:rsidRDefault="009C4E4D" w:rsidP="00432A67">
      <w:pPr>
        <w:pStyle w:val="Standard"/>
        <w:numPr>
          <w:ilvl w:val="0"/>
          <w:numId w:val="11"/>
        </w:numPr>
        <w:suppressAutoHyphens w:val="0"/>
        <w:ind w:left="284" w:hanging="284"/>
        <w:jc w:val="both"/>
        <w:rPr>
          <w:rFonts w:ascii="Cambria" w:hAnsi="Cambria" w:cs="Times New Roman"/>
          <w:sz w:val="20"/>
          <w:szCs w:val="20"/>
        </w:rPr>
      </w:pPr>
      <w:r w:rsidRPr="001054F4">
        <w:rPr>
          <w:rFonts w:ascii="Cambria" w:hAnsi="Cambria"/>
          <w:sz w:val="20"/>
          <w:szCs w:val="20"/>
        </w:rPr>
        <w:t>Zamawiający nie dopuszcza możliwości składania ofert częściowych.</w:t>
      </w:r>
    </w:p>
    <w:p w14:paraId="1EFBBC1A" w14:textId="1E14C377" w:rsidR="00432A67" w:rsidRPr="001054F4" w:rsidRDefault="00432A67" w:rsidP="00432A67">
      <w:pPr>
        <w:pStyle w:val="Standard"/>
        <w:numPr>
          <w:ilvl w:val="0"/>
          <w:numId w:val="11"/>
        </w:numPr>
        <w:suppressAutoHyphens w:val="0"/>
        <w:ind w:left="284" w:hanging="284"/>
        <w:jc w:val="both"/>
        <w:rPr>
          <w:rFonts w:ascii="Cambria" w:hAnsi="Cambria" w:cs="Times New Roman"/>
          <w:sz w:val="20"/>
          <w:szCs w:val="20"/>
        </w:rPr>
      </w:pPr>
      <w:r w:rsidRPr="001054F4">
        <w:rPr>
          <w:rFonts w:ascii="Cambria" w:hAnsi="Cambria" w:cs="Times New Roman"/>
          <w:b/>
          <w:sz w:val="20"/>
          <w:szCs w:val="20"/>
        </w:rPr>
        <w:t>Termin wykonania zamówienia:</w:t>
      </w:r>
      <w:r w:rsidR="00395FFB" w:rsidRPr="001054F4">
        <w:rPr>
          <w:rFonts w:ascii="Cambria" w:hAnsi="Cambria" w:cs="Times New Roman"/>
          <w:b/>
          <w:sz w:val="20"/>
          <w:szCs w:val="20"/>
        </w:rPr>
        <w:t xml:space="preserve"> </w:t>
      </w:r>
      <w:r w:rsidR="001054F4" w:rsidRPr="001054F4">
        <w:rPr>
          <w:rFonts w:ascii="Cambria" w:hAnsi="Cambria" w:cs="Times New Roman"/>
          <w:b/>
          <w:sz w:val="20"/>
          <w:szCs w:val="20"/>
        </w:rPr>
        <w:t xml:space="preserve">do 14 dni </w:t>
      </w:r>
      <w:r w:rsidR="00395FFB" w:rsidRPr="001054F4">
        <w:rPr>
          <w:rFonts w:ascii="Cambria" w:hAnsi="Cambria" w:cs="Times New Roman"/>
          <w:b/>
          <w:sz w:val="20"/>
          <w:szCs w:val="20"/>
        </w:rPr>
        <w:t>od dnia podpisania umowy.</w:t>
      </w:r>
    </w:p>
    <w:p w14:paraId="37273C45" w14:textId="1C0F7AB0" w:rsidR="004379D6" w:rsidRDefault="00F1175B" w:rsidP="00432A67">
      <w:pPr>
        <w:pStyle w:val="Standard"/>
        <w:suppressAutoHyphens w:val="0"/>
        <w:ind w:left="284" w:hanging="284"/>
        <w:jc w:val="both"/>
        <w:rPr>
          <w:rFonts w:ascii="Cambria" w:hAnsi="Cambria" w:cs="Times New Roman"/>
          <w:sz w:val="20"/>
          <w:szCs w:val="20"/>
        </w:rPr>
      </w:pPr>
      <w:r w:rsidRPr="00495AFF">
        <w:rPr>
          <w:rFonts w:ascii="Cambria" w:hAnsi="Cambria" w:cs="Times New Roman"/>
          <w:sz w:val="20"/>
          <w:szCs w:val="20"/>
        </w:rPr>
        <w:t xml:space="preserve">9. </w:t>
      </w:r>
      <w:r w:rsidR="00141F0A">
        <w:rPr>
          <w:rFonts w:ascii="Cambria" w:hAnsi="Cambria" w:cs="Times New Roman"/>
          <w:sz w:val="20"/>
          <w:szCs w:val="20"/>
        </w:rPr>
        <w:t xml:space="preserve">  </w:t>
      </w:r>
      <w:r w:rsidR="00C155EC" w:rsidRPr="00495AFF">
        <w:rPr>
          <w:rFonts w:ascii="Cambria" w:hAnsi="Cambria" w:cs="Times New Roman"/>
          <w:sz w:val="20"/>
          <w:szCs w:val="20"/>
        </w:rPr>
        <w:t>Nazwy i kody przedmiotu zamówienia zgodne ze Wspólnym Słownikiem Zamówień CPV:</w:t>
      </w:r>
    </w:p>
    <w:p w14:paraId="3164C86E" w14:textId="2FA34244" w:rsidR="00166675" w:rsidRPr="00CB63CB" w:rsidRDefault="00166675" w:rsidP="00166675">
      <w:pPr>
        <w:pStyle w:val="Standard"/>
        <w:ind w:left="284"/>
        <w:jc w:val="both"/>
        <w:rPr>
          <w:rFonts w:ascii="Cambria" w:hAnsi="Cambria" w:cs="Times New Roman"/>
          <w:sz w:val="20"/>
          <w:szCs w:val="20"/>
        </w:rPr>
      </w:pPr>
      <w:r w:rsidRPr="00CB63CB">
        <w:rPr>
          <w:rFonts w:ascii="Cambria" w:hAnsi="Cambria" w:cs="Times New Roman"/>
          <w:sz w:val="20"/>
          <w:szCs w:val="20"/>
        </w:rPr>
        <w:t xml:space="preserve">79342000-3 - Usługi marketingowe, </w:t>
      </w:r>
    </w:p>
    <w:p w14:paraId="10502F95" w14:textId="0CF18540" w:rsidR="00166675" w:rsidRPr="00CB63CB" w:rsidRDefault="00166675" w:rsidP="00166675">
      <w:pPr>
        <w:pStyle w:val="Standard"/>
        <w:ind w:left="284"/>
        <w:jc w:val="both"/>
        <w:rPr>
          <w:rFonts w:ascii="Cambria" w:hAnsi="Cambria" w:cs="Times New Roman"/>
          <w:sz w:val="20"/>
          <w:szCs w:val="20"/>
        </w:rPr>
      </w:pPr>
      <w:r w:rsidRPr="00CB63CB">
        <w:rPr>
          <w:rFonts w:ascii="Cambria" w:hAnsi="Cambria" w:cs="Times New Roman"/>
          <w:sz w:val="20"/>
          <w:szCs w:val="20"/>
        </w:rPr>
        <w:lastRenderedPageBreak/>
        <w:t>79340000-9 - Usługi reklamowe i marketingowe.</w:t>
      </w:r>
    </w:p>
    <w:p w14:paraId="6D2E1B78" w14:textId="6719984C" w:rsidR="00C155EC" w:rsidRDefault="00F1175B" w:rsidP="00141F0A">
      <w:pPr>
        <w:ind w:left="284" w:hanging="284"/>
        <w:jc w:val="both"/>
        <w:rPr>
          <w:rFonts w:ascii="Cambria" w:hAnsi="Cambria" w:cs="Times New Roman"/>
          <w:sz w:val="20"/>
          <w:szCs w:val="20"/>
        </w:rPr>
      </w:pPr>
      <w:r w:rsidRPr="00495AFF">
        <w:rPr>
          <w:rFonts w:ascii="Cambria" w:hAnsi="Cambria" w:cs="Times New Roman"/>
          <w:b/>
          <w:sz w:val="20"/>
          <w:szCs w:val="20"/>
        </w:rPr>
        <w:t>10</w:t>
      </w:r>
      <w:r w:rsidR="00DF332A" w:rsidRPr="00495AFF">
        <w:rPr>
          <w:rFonts w:ascii="Cambria" w:hAnsi="Cambria" w:cs="Times New Roman"/>
          <w:b/>
          <w:sz w:val="20"/>
          <w:szCs w:val="20"/>
        </w:rPr>
        <w:t xml:space="preserve">. </w:t>
      </w:r>
      <w:r w:rsidR="00515DAD" w:rsidRPr="00495AFF">
        <w:rPr>
          <w:rFonts w:ascii="Cambria" w:hAnsi="Cambria" w:cs="Times New Roman"/>
          <w:b/>
          <w:sz w:val="20"/>
          <w:szCs w:val="20"/>
        </w:rPr>
        <w:t>Miejsce dostawy</w:t>
      </w:r>
      <w:r w:rsidR="00DF332A" w:rsidRPr="00495AFF">
        <w:rPr>
          <w:rFonts w:ascii="Cambria" w:hAnsi="Cambria" w:cs="Times New Roman"/>
          <w:b/>
          <w:sz w:val="20"/>
          <w:szCs w:val="20"/>
        </w:rPr>
        <w:t xml:space="preserve">  - </w:t>
      </w:r>
      <w:r w:rsidR="00515DAD" w:rsidRPr="00495AFF">
        <w:rPr>
          <w:rFonts w:ascii="Cambria" w:hAnsi="Cambria" w:cs="Times New Roman"/>
          <w:sz w:val="20"/>
          <w:szCs w:val="20"/>
        </w:rPr>
        <w:t>Szkoły im. 72 Pułku Piechoty w Radomiu Zakładu Doskonalenia Zawodowego w Kielcach</w:t>
      </w:r>
      <w:r w:rsidR="00C155EC" w:rsidRPr="00495AFF">
        <w:rPr>
          <w:rFonts w:ascii="Cambria" w:hAnsi="Cambria" w:cs="Times New Roman"/>
          <w:sz w:val="20"/>
          <w:szCs w:val="20"/>
        </w:rPr>
        <w:t xml:space="preserve">, </w:t>
      </w:r>
      <w:r w:rsidR="00DF673B" w:rsidRPr="00495AFF">
        <w:rPr>
          <w:rFonts w:ascii="Cambria" w:hAnsi="Cambria" w:cs="Times New Roman"/>
          <w:sz w:val="20"/>
          <w:szCs w:val="20"/>
        </w:rPr>
        <w:t>ul. Saska 4/6</w:t>
      </w:r>
      <w:r w:rsidR="00515DAD" w:rsidRPr="00495AFF">
        <w:rPr>
          <w:rFonts w:ascii="Cambria" w:hAnsi="Cambria" w:cs="Times New Roman"/>
          <w:sz w:val="20"/>
          <w:szCs w:val="20"/>
        </w:rPr>
        <w:t>, 26-600 Radom</w:t>
      </w:r>
    </w:p>
    <w:p w14:paraId="4B37F278" w14:textId="77777777" w:rsidR="00141F0A" w:rsidRPr="00141F0A" w:rsidRDefault="00141F0A" w:rsidP="00141F0A">
      <w:pPr>
        <w:jc w:val="both"/>
        <w:rPr>
          <w:rFonts w:ascii="Cambria" w:hAnsi="Cambria" w:cs="Times New Roman"/>
          <w:bCs/>
          <w:sz w:val="20"/>
          <w:szCs w:val="20"/>
        </w:rPr>
      </w:pPr>
      <w:r>
        <w:rPr>
          <w:rFonts w:ascii="Cambria" w:hAnsi="Cambria" w:cs="Times New Roman"/>
          <w:b/>
          <w:sz w:val="20"/>
          <w:szCs w:val="20"/>
        </w:rPr>
        <w:t>11.</w:t>
      </w:r>
      <w:r>
        <w:rPr>
          <w:rFonts w:ascii="Cambria" w:hAnsi="Cambria" w:cs="Times New Roman"/>
          <w:sz w:val="20"/>
          <w:szCs w:val="20"/>
        </w:rPr>
        <w:t xml:space="preserve">  </w:t>
      </w:r>
      <w:r w:rsidRPr="00141F0A">
        <w:rPr>
          <w:rFonts w:ascii="Cambria" w:hAnsi="Cambria" w:cs="Times New Roman"/>
          <w:b/>
          <w:sz w:val="20"/>
          <w:szCs w:val="20"/>
        </w:rPr>
        <w:t>Rozwiązania równoważne</w:t>
      </w:r>
    </w:p>
    <w:p w14:paraId="3C5DD577" w14:textId="77777777" w:rsidR="00141F0A" w:rsidRPr="00141F0A" w:rsidRDefault="00141F0A" w:rsidP="00141F0A">
      <w:pPr>
        <w:ind w:left="284"/>
        <w:jc w:val="both"/>
        <w:rPr>
          <w:rFonts w:ascii="Cambria" w:hAnsi="Cambria" w:cs="Times New Roman"/>
          <w:bCs/>
          <w:sz w:val="20"/>
          <w:szCs w:val="20"/>
        </w:rPr>
      </w:pPr>
      <w:r w:rsidRPr="00141F0A">
        <w:rPr>
          <w:rFonts w:ascii="Cambria" w:hAnsi="Cambria" w:cs="Times New Roman"/>
          <w:bCs/>
          <w:sz w:val="20"/>
          <w:szCs w:val="20"/>
        </w:rPr>
        <w:t xml:space="preserve">Jeżeli opis przedmiotu zamówienia wskazywałaby na znaki towarowe, patent, pochodzenie, źródło, szczególny proces, który charakteryzuje przedmiot zamówienia, należy przyjąć, że wskazane znaki towarowe, patenty, pochodzenie, źródło, szczególny proces, który charakteryzuje przedmiot zamówienia, określa minimalne parametry techniczne, eksploatacyjne, użytkowe, jakościowe, co oznacza, że Zamawiający dopuszcza złożenie oferty w tej części przedmiotu zamówienia, z uwzględnieniem produktów o równoważnych parametrach, technicznych, eksploatacyjnych, użytkowych, jakościowych. </w:t>
      </w:r>
    </w:p>
    <w:p w14:paraId="44027B05" w14:textId="76D2FC6F" w:rsidR="00141F0A" w:rsidRDefault="00141F0A" w:rsidP="00432A67">
      <w:pPr>
        <w:spacing w:after="200"/>
        <w:ind w:left="284" w:hanging="284"/>
        <w:jc w:val="both"/>
        <w:rPr>
          <w:rFonts w:ascii="Cambria" w:hAnsi="Cambria" w:cs="Times New Roman"/>
          <w:sz w:val="20"/>
          <w:szCs w:val="20"/>
        </w:rPr>
      </w:pPr>
    </w:p>
    <w:p w14:paraId="1CE0C09C" w14:textId="77777777" w:rsidR="00C155EC" w:rsidRPr="00495AFF" w:rsidRDefault="00C155EC" w:rsidP="00C155EC">
      <w:pPr>
        <w:numPr>
          <w:ilvl w:val="0"/>
          <w:numId w:val="2"/>
        </w:numPr>
        <w:suppressAutoHyphens/>
        <w:spacing w:after="60"/>
        <w:ind w:left="567"/>
        <w:jc w:val="both"/>
        <w:rPr>
          <w:rFonts w:ascii="Cambria" w:eastAsia="Times New Roman" w:hAnsi="Cambria" w:cs="Times New Roman"/>
          <w:sz w:val="20"/>
          <w:szCs w:val="20"/>
          <w:lang w:eastAsia="ar-SA"/>
        </w:rPr>
      </w:pPr>
      <w:r w:rsidRPr="00495AFF">
        <w:rPr>
          <w:rFonts w:ascii="Cambria" w:eastAsia="Times New Roman" w:hAnsi="Cambria" w:cs="Times New Roman"/>
          <w:b/>
          <w:sz w:val="20"/>
          <w:szCs w:val="20"/>
          <w:u w:val="single"/>
          <w:lang w:eastAsia="ar-SA"/>
        </w:rPr>
        <w:t>OKREŚLENIE WARUNKÓW UDZIAŁU W POSTĘPOWANIU</w:t>
      </w:r>
      <w:r w:rsidRPr="00495AFF">
        <w:rPr>
          <w:rFonts w:ascii="Cambria" w:eastAsia="Times New Roman" w:hAnsi="Cambria" w:cs="Times New Roman"/>
          <w:b/>
          <w:sz w:val="20"/>
          <w:szCs w:val="20"/>
          <w:lang w:eastAsia="ar-SA"/>
        </w:rPr>
        <w:t>:</w:t>
      </w:r>
    </w:p>
    <w:p w14:paraId="7549D771" w14:textId="77777777" w:rsidR="00C155EC" w:rsidRPr="00495AFF" w:rsidRDefault="00C155EC" w:rsidP="00C155EC">
      <w:pPr>
        <w:pStyle w:val="Akapitzlist"/>
        <w:widowControl/>
        <w:numPr>
          <w:ilvl w:val="1"/>
          <w:numId w:val="2"/>
        </w:numPr>
        <w:tabs>
          <w:tab w:val="clear" w:pos="1080"/>
        </w:tabs>
        <w:autoSpaceDE/>
        <w:autoSpaceDN/>
        <w:ind w:left="284" w:hanging="284"/>
        <w:jc w:val="both"/>
        <w:rPr>
          <w:rFonts w:ascii="Cambria" w:hAnsi="Cambria" w:cs="Times New Roman"/>
          <w:b/>
          <w:sz w:val="20"/>
          <w:szCs w:val="20"/>
        </w:rPr>
      </w:pPr>
      <w:r w:rsidRPr="00495AFF">
        <w:rPr>
          <w:rFonts w:ascii="Cambria" w:eastAsia="Times New Roman" w:hAnsi="Cambria" w:cs="Times New Roman"/>
          <w:sz w:val="20"/>
          <w:szCs w:val="20"/>
        </w:rPr>
        <w:t xml:space="preserve">O udzielenie zamówienie zamówienia mogą ubiegać się Wykonawcy, którzy </w:t>
      </w:r>
      <w:r w:rsidRPr="00495AFF">
        <w:rPr>
          <w:rFonts w:ascii="Cambria" w:hAnsi="Cambria" w:cs="Times New Roman"/>
          <w:sz w:val="20"/>
          <w:szCs w:val="20"/>
        </w:rPr>
        <w:t>spełnienia warunków udziału w postępowaniu oraz nie podlegają wykluczeniu.</w:t>
      </w:r>
    </w:p>
    <w:p w14:paraId="2CDB01CA" w14:textId="77777777" w:rsidR="00C155EC" w:rsidRPr="00495AFF" w:rsidRDefault="00C155EC" w:rsidP="00C155EC">
      <w:pPr>
        <w:pStyle w:val="Akapitzlist"/>
        <w:widowControl/>
        <w:autoSpaceDE/>
        <w:autoSpaceDN/>
        <w:ind w:left="284"/>
        <w:jc w:val="both"/>
        <w:rPr>
          <w:rFonts w:ascii="Cambria" w:hAnsi="Cambria" w:cs="Times New Roman"/>
          <w:b/>
          <w:sz w:val="20"/>
          <w:szCs w:val="20"/>
        </w:rPr>
      </w:pPr>
    </w:p>
    <w:p w14:paraId="2868C753" w14:textId="39D3E8AA" w:rsidR="000A440B" w:rsidRPr="00495AFF" w:rsidRDefault="000A440B" w:rsidP="000A440B">
      <w:pPr>
        <w:pStyle w:val="Akapitzlist"/>
        <w:widowControl/>
        <w:numPr>
          <w:ilvl w:val="1"/>
          <w:numId w:val="2"/>
        </w:numPr>
        <w:tabs>
          <w:tab w:val="clear" w:pos="1080"/>
        </w:tabs>
        <w:suppressAutoHyphens/>
        <w:autoSpaceDE/>
        <w:autoSpaceDN/>
        <w:ind w:left="284" w:hanging="284"/>
        <w:jc w:val="both"/>
        <w:rPr>
          <w:rFonts w:ascii="Cambria" w:hAnsi="Cambria" w:cs="Times New Roman"/>
          <w:sz w:val="20"/>
          <w:szCs w:val="20"/>
        </w:rPr>
      </w:pPr>
      <w:r w:rsidRPr="00495AFF">
        <w:rPr>
          <w:rFonts w:ascii="Cambria" w:hAnsi="Cambria" w:cs="Times New Roman"/>
          <w:b/>
          <w:sz w:val="20"/>
          <w:szCs w:val="20"/>
        </w:rPr>
        <w:t>Opis warunków udziału w postępowaniu i sposobu dokonywania oceny spełniania tych warunków:</w:t>
      </w:r>
    </w:p>
    <w:p w14:paraId="73DE55E3" w14:textId="77777777" w:rsidR="00FC2D2E" w:rsidRPr="00495AFF" w:rsidRDefault="00FC2D2E" w:rsidP="00FC2D2E">
      <w:pPr>
        <w:suppressAutoHyphens/>
        <w:jc w:val="both"/>
        <w:rPr>
          <w:rFonts w:ascii="Cambria" w:hAnsi="Cambria" w:cs="Times New Roman"/>
          <w:sz w:val="20"/>
          <w:szCs w:val="20"/>
        </w:rPr>
      </w:pPr>
    </w:p>
    <w:p w14:paraId="26A887CD" w14:textId="77CBAED3" w:rsidR="00FC2D2E" w:rsidRPr="00495AFF" w:rsidRDefault="00FC2D2E" w:rsidP="00FC2D2E">
      <w:pPr>
        <w:spacing w:after="60"/>
        <w:ind w:left="567" w:hanging="567"/>
        <w:jc w:val="both"/>
        <w:rPr>
          <w:rFonts w:ascii="Cambria" w:hAnsi="Cambria" w:cs="Times New Roman"/>
          <w:b/>
          <w:sz w:val="20"/>
          <w:szCs w:val="20"/>
        </w:rPr>
      </w:pPr>
      <w:r w:rsidRPr="00495AFF">
        <w:rPr>
          <w:rFonts w:ascii="Cambria" w:hAnsi="Cambria" w:cs="Times New Roman"/>
          <w:b/>
          <w:sz w:val="20"/>
          <w:szCs w:val="20"/>
        </w:rPr>
        <w:t>Warunki udziału w postępowaniu oraz opis sposobu dokonywania oceny spełniania tych warunków.</w:t>
      </w:r>
    </w:p>
    <w:p w14:paraId="2A6E8BEE" w14:textId="77777777" w:rsidR="00FC2D2E" w:rsidRPr="00495AFF" w:rsidRDefault="00FC2D2E" w:rsidP="00DB2872">
      <w:pPr>
        <w:pStyle w:val="Akapitzlist"/>
        <w:widowControl/>
        <w:numPr>
          <w:ilvl w:val="0"/>
          <w:numId w:val="29"/>
        </w:numPr>
        <w:suppressAutoHyphens/>
        <w:autoSpaceDE/>
        <w:autoSpaceDN/>
        <w:ind w:left="851" w:hanging="284"/>
        <w:jc w:val="both"/>
        <w:rPr>
          <w:rFonts w:ascii="Cambria" w:hAnsi="Cambria" w:cs="Times New Roman"/>
          <w:sz w:val="20"/>
          <w:szCs w:val="20"/>
        </w:rPr>
      </w:pPr>
      <w:r w:rsidRPr="00495AFF">
        <w:rPr>
          <w:rFonts w:ascii="Cambria" w:eastAsia="Times New Roman" w:hAnsi="Cambria" w:cs="Times New Roman"/>
          <w:sz w:val="20"/>
          <w:szCs w:val="20"/>
        </w:rPr>
        <w:t>Oferta zostanie uznana za spełniającą warunki, jeśli będzie:</w:t>
      </w:r>
    </w:p>
    <w:p w14:paraId="6DFAF5BC" w14:textId="77777777" w:rsidR="00FC2D2E" w:rsidRPr="00495AFF" w:rsidRDefault="00FC2D2E" w:rsidP="00DB2872">
      <w:pPr>
        <w:pStyle w:val="Akapitzlist"/>
        <w:widowControl/>
        <w:numPr>
          <w:ilvl w:val="0"/>
          <w:numId w:val="30"/>
        </w:numPr>
        <w:suppressAutoHyphens/>
        <w:autoSpaceDE/>
        <w:autoSpaceDN/>
        <w:ind w:left="1134"/>
        <w:jc w:val="both"/>
        <w:rPr>
          <w:rFonts w:ascii="Cambria" w:hAnsi="Cambria" w:cs="Times New Roman"/>
          <w:sz w:val="20"/>
          <w:szCs w:val="20"/>
        </w:rPr>
      </w:pPr>
      <w:r w:rsidRPr="00495AFF">
        <w:rPr>
          <w:rFonts w:ascii="Cambria" w:eastAsia="Times New Roman" w:hAnsi="Cambria" w:cs="Times New Roman"/>
          <w:sz w:val="20"/>
          <w:szCs w:val="20"/>
        </w:rPr>
        <w:t>zgodna w kwestii sposobu jej przygotowania, oferowanego przedmiotu i warunków zamówienia ze wszystkimi wymogami niniejszego Zapytania,</w:t>
      </w:r>
    </w:p>
    <w:p w14:paraId="4FB22A0D" w14:textId="77777777" w:rsidR="00FC2D2E" w:rsidRPr="00495AFF" w:rsidRDefault="00FC2D2E" w:rsidP="00DB2872">
      <w:pPr>
        <w:pStyle w:val="Akapitzlist"/>
        <w:widowControl/>
        <w:numPr>
          <w:ilvl w:val="0"/>
          <w:numId w:val="30"/>
        </w:numPr>
        <w:suppressAutoHyphens/>
        <w:autoSpaceDE/>
        <w:autoSpaceDN/>
        <w:ind w:left="1134"/>
        <w:jc w:val="both"/>
        <w:rPr>
          <w:rFonts w:ascii="Cambria" w:hAnsi="Cambria" w:cs="Times New Roman"/>
          <w:sz w:val="20"/>
          <w:szCs w:val="20"/>
        </w:rPr>
      </w:pPr>
      <w:r w:rsidRPr="00495AFF">
        <w:rPr>
          <w:rFonts w:ascii="Cambria" w:eastAsia="Times New Roman" w:hAnsi="Cambria" w:cs="Times New Roman"/>
          <w:sz w:val="20"/>
          <w:szCs w:val="20"/>
        </w:rPr>
        <w:t>złożona w wyznaczonym terminie składania ofert.</w:t>
      </w:r>
    </w:p>
    <w:p w14:paraId="01041F33" w14:textId="77777777" w:rsidR="00FC2D2E" w:rsidRPr="00495AFF" w:rsidRDefault="00FC2D2E" w:rsidP="00DB2872">
      <w:pPr>
        <w:pStyle w:val="Akapitzlist"/>
        <w:widowControl/>
        <w:numPr>
          <w:ilvl w:val="0"/>
          <w:numId w:val="28"/>
        </w:numPr>
        <w:tabs>
          <w:tab w:val="clear" w:pos="704"/>
        </w:tabs>
        <w:autoSpaceDE/>
        <w:autoSpaceDN/>
        <w:ind w:left="851" w:hanging="284"/>
        <w:contextualSpacing w:val="0"/>
        <w:jc w:val="both"/>
        <w:rPr>
          <w:rFonts w:ascii="Cambria" w:hAnsi="Cambria" w:cs="Times New Roman"/>
          <w:b/>
          <w:sz w:val="20"/>
          <w:szCs w:val="20"/>
        </w:rPr>
      </w:pPr>
      <w:r w:rsidRPr="00495AFF">
        <w:rPr>
          <w:rFonts w:ascii="Cambria" w:hAnsi="Cambria" w:cs="Times New Roman"/>
          <w:b/>
          <w:sz w:val="20"/>
          <w:szCs w:val="20"/>
        </w:rPr>
        <w:t>Opis warunków udziału w postępowaniu i sposobu dokonywania oceny spełniania tych warunków:</w:t>
      </w:r>
    </w:p>
    <w:p w14:paraId="162D9F47" w14:textId="77777777" w:rsidR="00FC2D2E" w:rsidRPr="00495AFF" w:rsidRDefault="00FC2D2E" w:rsidP="00FC2D2E">
      <w:pPr>
        <w:ind w:left="851"/>
        <w:jc w:val="both"/>
        <w:rPr>
          <w:rFonts w:ascii="Cambria" w:hAnsi="Cambria" w:cs="Times New Roman"/>
          <w:sz w:val="20"/>
          <w:szCs w:val="20"/>
        </w:rPr>
      </w:pPr>
      <w:r w:rsidRPr="00495AFF">
        <w:rPr>
          <w:rFonts w:ascii="Cambria" w:hAnsi="Cambria" w:cs="Times New Roman"/>
          <w:sz w:val="20"/>
          <w:szCs w:val="20"/>
        </w:rPr>
        <w:t xml:space="preserve">O udzielenie zamówienia mogą ubiegać się Wykonawcy, którzy spełniają warunki udziału </w:t>
      </w:r>
      <w:r w:rsidRPr="00495AFF">
        <w:rPr>
          <w:rFonts w:ascii="Cambria" w:hAnsi="Cambria" w:cs="Times New Roman"/>
          <w:sz w:val="20"/>
          <w:szCs w:val="20"/>
        </w:rPr>
        <w:br/>
        <w:t xml:space="preserve">w postępowaniu dotyczące: </w:t>
      </w:r>
    </w:p>
    <w:p w14:paraId="6F441FAA" w14:textId="77777777" w:rsidR="00FC2D2E" w:rsidRPr="00495AFF" w:rsidRDefault="00FC2D2E" w:rsidP="00DB2872">
      <w:pPr>
        <w:pStyle w:val="Akapitzlist"/>
        <w:widowControl/>
        <w:numPr>
          <w:ilvl w:val="1"/>
          <w:numId w:val="27"/>
        </w:numPr>
        <w:autoSpaceDE/>
        <w:autoSpaceDN/>
        <w:ind w:left="1134" w:hanging="425"/>
        <w:jc w:val="both"/>
        <w:rPr>
          <w:rFonts w:ascii="Cambria" w:hAnsi="Cambria" w:cs="Times New Roman"/>
          <w:b/>
          <w:sz w:val="20"/>
          <w:szCs w:val="20"/>
        </w:rPr>
      </w:pPr>
      <w:r w:rsidRPr="00495AFF">
        <w:rPr>
          <w:rFonts w:ascii="Cambria" w:hAnsi="Cambria" w:cs="Times New Roman"/>
          <w:b/>
          <w:sz w:val="20"/>
          <w:szCs w:val="20"/>
        </w:rPr>
        <w:t>zdolności do występowania w obrocie gospodarczym:</w:t>
      </w:r>
    </w:p>
    <w:p w14:paraId="237F9CEE" w14:textId="77777777" w:rsidR="00FC2D2E" w:rsidRPr="00495AFF" w:rsidRDefault="00FC2D2E" w:rsidP="00FC2D2E">
      <w:pPr>
        <w:pStyle w:val="Akapitzlist"/>
        <w:ind w:left="1134"/>
        <w:jc w:val="both"/>
        <w:rPr>
          <w:rFonts w:ascii="Cambria" w:hAnsi="Cambria" w:cs="Times New Roman"/>
          <w:sz w:val="20"/>
          <w:szCs w:val="20"/>
        </w:rPr>
      </w:pPr>
      <w:r w:rsidRPr="00495AFF">
        <w:rPr>
          <w:rFonts w:ascii="Cambria" w:hAnsi="Cambria" w:cs="Times New Roman"/>
          <w:sz w:val="20"/>
          <w:szCs w:val="20"/>
        </w:rPr>
        <w:t xml:space="preserve">Zamawiający nie precyzuje warunku w tym zakresie.  </w:t>
      </w:r>
    </w:p>
    <w:p w14:paraId="71B4225C" w14:textId="77777777" w:rsidR="00FC2D2E" w:rsidRPr="00495AFF" w:rsidRDefault="00FC2D2E" w:rsidP="00FC2D2E">
      <w:pPr>
        <w:ind w:left="1134"/>
        <w:jc w:val="both"/>
        <w:rPr>
          <w:rFonts w:ascii="Cambria" w:eastAsia="Arial Narrow" w:hAnsi="Cambria" w:cs="Times New Roman"/>
          <w:sz w:val="20"/>
          <w:szCs w:val="20"/>
        </w:rPr>
      </w:pPr>
      <w:r w:rsidRPr="00495AFF">
        <w:rPr>
          <w:rFonts w:ascii="Cambria" w:hAnsi="Cambria" w:cs="Times New Roman"/>
          <w:sz w:val="20"/>
          <w:szCs w:val="20"/>
          <w:u w:val="single"/>
        </w:rPr>
        <w:t>Opis</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sposobu</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dokonywania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oceny</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spełniania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tego</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warunku:</w:t>
      </w:r>
    </w:p>
    <w:p w14:paraId="269723B3" w14:textId="77777777" w:rsidR="00FC2D2E" w:rsidRPr="00495AFF" w:rsidRDefault="00FC2D2E" w:rsidP="00FC2D2E">
      <w:pPr>
        <w:autoSpaceDE w:val="0"/>
        <w:autoSpaceDN w:val="0"/>
        <w:adjustRightInd w:val="0"/>
        <w:ind w:left="1134"/>
        <w:jc w:val="both"/>
        <w:rPr>
          <w:rFonts w:ascii="Cambria" w:hAnsi="Cambria" w:cs="Times New Roman"/>
          <w:sz w:val="20"/>
          <w:szCs w:val="20"/>
        </w:rPr>
      </w:pPr>
      <w:r w:rsidRPr="00495AFF">
        <w:rPr>
          <w:rFonts w:ascii="Cambria" w:hAnsi="Cambria" w:cs="Times New Roman"/>
          <w:sz w:val="20"/>
          <w:szCs w:val="20"/>
        </w:rPr>
        <w:t>Ocena spełnienia tego warunku nastąpi na podstawie złożonego wraz z ofertą oświadczenia w sprawie spełniania warunków udziału w postępowaniu Załącznik nr 3 do Zapytania.</w:t>
      </w:r>
    </w:p>
    <w:p w14:paraId="0F4162AC" w14:textId="77777777" w:rsidR="00FC2D2E" w:rsidRPr="00495AFF" w:rsidRDefault="00FC2D2E" w:rsidP="00DB2872">
      <w:pPr>
        <w:pStyle w:val="Akapitzlist"/>
        <w:widowControl/>
        <w:numPr>
          <w:ilvl w:val="1"/>
          <w:numId w:val="27"/>
        </w:numPr>
        <w:autoSpaceDE/>
        <w:autoSpaceDN/>
        <w:ind w:left="1134" w:hanging="425"/>
        <w:jc w:val="both"/>
        <w:rPr>
          <w:rFonts w:ascii="Cambria" w:hAnsi="Cambria" w:cs="Times New Roman"/>
          <w:b/>
          <w:sz w:val="20"/>
          <w:szCs w:val="20"/>
        </w:rPr>
      </w:pPr>
      <w:r w:rsidRPr="00495AFF">
        <w:rPr>
          <w:rFonts w:ascii="Cambria" w:hAnsi="Cambria" w:cs="Times New Roman"/>
          <w:b/>
          <w:sz w:val="20"/>
          <w:szCs w:val="20"/>
        </w:rPr>
        <w:t>uprawnień do prowadzenia określonej działalności gospodarczej lub zawodowej, o ile wynika to z odrębnych przepisów:</w:t>
      </w:r>
    </w:p>
    <w:p w14:paraId="5A730F63" w14:textId="77777777" w:rsidR="00FC2D2E" w:rsidRPr="00495AFF" w:rsidRDefault="00FC2D2E" w:rsidP="00FC2D2E">
      <w:pPr>
        <w:pStyle w:val="Akapitzlist"/>
        <w:ind w:left="1134"/>
        <w:jc w:val="both"/>
        <w:rPr>
          <w:rFonts w:ascii="Cambria" w:hAnsi="Cambria" w:cs="Times New Roman"/>
          <w:sz w:val="20"/>
          <w:szCs w:val="20"/>
        </w:rPr>
      </w:pPr>
      <w:r w:rsidRPr="00495AFF">
        <w:rPr>
          <w:rFonts w:ascii="Cambria" w:hAnsi="Cambria" w:cs="Times New Roman"/>
          <w:sz w:val="20"/>
          <w:szCs w:val="20"/>
        </w:rPr>
        <w:t xml:space="preserve">Zamawiający nie precyzuje warunku w tym zakresie.  </w:t>
      </w:r>
    </w:p>
    <w:p w14:paraId="0B223DEE" w14:textId="77777777" w:rsidR="00FC2D2E" w:rsidRPr="00495AFF" w:rsidRDefault="00FC2D2E" w:rsidP="00FC2D2E">
      <w:pPr>
        <w:pStyle w:val="Akapitzlist"/>
        <w:ind w:left="1134"/>
        <w:jc w:val="both"/>
        <w:rPr>
          <w:rFonts w:ascii="Cambria" w:eastAsia="Arial Narrow" w:hAnsi="Cambria" w:cs="Times New Roman"/>
          <w:sz w:val="20"/>
          <w:szCs w:val="20"/>
        </w:rPr>
      </w:pPr>
      <w:r w:rsidRPr="00495AFF">
        <w:rPr>
          <w:rFonts w:ascii="Cambria" w:hAnsi="Cambria" w:cs="Times New Roman"/>
          <w:sz w:val="20"/>
          <w:szCs w:val="20"/>
          <w:u w:val="single"/>
        </w:rPr>
        <w:t>Opis</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sposobu</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dokonywania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oceny</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spełniania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tego</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warunku:</w:t>
      </w:r>
    </w:p>
    <w:p w14:paraId="3BAE9BB1" w14:textId="77777777" w:rsidR="00FC2D2E" w:rsidRPr="00495AFF" w:rsidRDefault="00FC2D2E" w:rsidP="00FC2D2E">
      <w:pPr>
        <w:pStyle w:val="Akapitzlist"/>
        <w:adjustRightInd w:val="0"/>
        <w:ind w:left="1134"/>
        <w:jc w:val="both"/>
        <w:rPr>
          <w:rFonts w:ascii="Cambria" w:hAnsi="Cambria" w:cs="Times New Roman"/>
          <w:sz w:val="20"/>
          <w:szCs w:val="20"/>
        </w:rPr>
      </w:pPr>
      <w:r w:rsidRPr="00495AFF">
        <w:rPr>
          <w:rFonts w:ascii="Cambria" w:hAnsi="Cambria" w:cs="Times New Roman"/>
          <w:sz w:val="20"/>
          <w:szCs w:val="20"/>
        </w:rPr>
        <w:t>Ocena spełnienia tego warunku nastąpi na podstawie złożonego wraz z ofertą oświadczenia w sprawie spełniania warunków udziału w postępowaniu Załącznik nr 3 do Zapytania.</w:t>
      </w:r>
    </w:p>
    <w:p w14:paraId="3497B309" w14:textId="77777777" w:rsidR="00FC2D2E" w:rsidRDefault="00FC2D2E" w:rsidP="00DB2872">
      <w:pPr>
        <w:pStyle w:val="Akapitzlist"/>
        <w:widowControl/>
        <w:numPr>
          <w:ilvl w:val="1"/>
          <w:numId w:val="27"/>
        </w:numPr>
        <w:adjustRightInd w:val="0"/>
        <w:ind w:left="1134" w:hanging="425"/>
        <w:jc w:val="both"/>
        <w:rPr>
          <w:rFonts w:ascii="Cambria" w:hAnsi="Cambria" w:cs="Times New Roman"/>
          <w:b/>
          <w:sz w:val="20"/>
          <w:szCs w:val="20"/>
        </w:rPr>
      </w:pPr>
      <w:r w:rsidRPr="00495AFF">
        <w:rPr>
          <w:rFonts w:ascii="Cambria" w:hAnsi="Cambria" w:cs="Times New Roman"/>
          <w:b/>
          <w:sz w:val="20"/>
          <w:szCs w:val="20"/>
        </w:rPr>
        <w:t>wiedza i doświadczenie:</w:t>
      </w:r>
    </w:p>
    <w:p w14:paraId="56CFF47D" w14:textId="77777777" w:rsidR="00166675" w:rsidRPr="00495AFF" w:rsidRDefault="00166675" w:rsidP="00166675">
      <w:pPr>
        <w:pStyle w:val="Akapitzlist"/>
        <w:ind w:left="1134"/>
        <w:jc w:val="both"/>
        <w:rPr>
          <w:rFonts w:ascii="Cambria" w:hAnsi="Cambria" w:cs="Times New Roman"/>
          <w:sz w:val="20"/>
          <w:szCs w:val="20"/>
        </w:rPr>
      </w:pPr>
      <w:r w:rsidRPr="00495AFF">
        <w:rPr>
          <w:rFonts w:ascii="Cambria" w:hAnsi="Cambria" w:cs="Times New Roman"/>
          <w:sz w:val="20"/>
          <w:szCs w:val="20"/>
        </w:rPr>
        <w:t xml:space="preserve">Zamawiający nie precyzuje warunku w tym zakresie.  </w:t>
      </w:r>
    </w:p>
    <w:p w14:paraId="02E33FFF" w14:textId="77777777" w:rsidR="00166675" w:rsidRPr="00495AFF" w:rsidRDefault="00166675" w:rsidP="00166675">
      <w:pPr>
        <w:pStyle w:val="Akapitzlist"/>
        <w:ind w:left="1134"/>
        <w:jc w:val="both"/>
        <w:rPr>
          <w:rFonts w:ascii="Cambria" w:eastAsia="Arial Narrow" w:hAnsi="Cambria" w:cs="Times New Roman"/>
          <w:sz w:val="20"/>
          <w:szCs w:val="20"/>
        </w:rPr>
      </w:pPr>
      <w:r w:rsidRPr="00495AFF">
        <w:rPr>
          <w:rFonts w:ascii="Cambria" w:hAnsi="Cambria" w:cs="Times New Roman"/>
          <w:sz w:val="20"/>
          <w:szCs w:val="20"/>
          <w:u w:val="single"/>
        </w:rPr>
        <w:t>Opis</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sposobu</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dokonywania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oceny</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spełniania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tego</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warunku:</w:t>
      </w:r>
    </w:p>
    <w:p w14:paraId="741690FF" w14:textId="404967B5" w:rsidR="00166675" w:rsidRPr="00293A08" w:rsidRDefault="00166675" w:rsidP="00293A08">
      <w:pPr>
        <w:pStyle w:val="Akapitzlist"/>
        <w:adjustRightInd w:val="0"/>
        <w:ind w:left="1134"/>
        <w:jc w:val="both"/>
        <w:rPr>
          <w:rFonts w:ascii="Cambria" w:hAnsi="Cambria" w:cs="Times New Roman"/>
          <w:sz w:val="20"/>
          <w:szCs w:val="20"/>
        </w:rPr>
      </w:pPr>
      <w:r w:rsidRPr="00495AFF">
        <w:rPr>
          <w:rFonts w:ascii="Cambria" w:hAnsi="Cambria" w:cs="Times New Roman"/>
          <w:sz w:val="20"/>
          <w:szCs w:val="20"/>
        </w:rPr>
        <w:t xml:space="preserve">Ocena spełnienia tego warunku nastąpi na podstawie złożonego wraz z ofertą oświadczenia w sprawie spełniania warunków udziału w postępowaniu Załącznik nr 3 do Zapytania. </w:t>
      </w:r>
    </w:p>
    <w:p w14:paraId="46CD8647" w14:textId="77777777" w:rsidR="00FC2D2E" w:rsidRPr="00495AFF" w:rsidRDefault="00FC2D2E" w:rsidP="00DB2872">
      <w:pPr>
        <w:pStyle w:val="Akapitzlist"/>
        <w:widowControl/>
        <w:numPr>
          <w:ilvl w:val="1"/>
          <w:numId w:val="27"/>
        </w:numPr>
        <w:autoSpaceDE/>
        <w:autoSpaceDN/>
        <w:spacing w:after="60"/>
        <w:ind w:left="1134" w:hanging="425"/>
        <w:jc w:val="both"/>
        <w:rPr>
          <w:rFonts w:ascii="Cambria" w:hAnsi="Cambria" w:cs="Times New Roman"/>
          <w:b/>
          <w:sz w:val="20"/>
          <w:szCs w:val="20"/>
        </w:rPr>
      </w:pPr>
      <w:r w:rsidRPr="00495AFF">
        <w:rPr>
          <w:rFonts w:ascii="Cambria" w:hAnsi="Cambria" w:cs="Times New Roman"/>
          <w:b/>
          <w:sz w:val="20"/>
          <w:szCs w:val="20"/>
        </w:rPr>
        <w:t>sytuacji ekonomicznej lub finansowej:</w:t>
      </w:r>
    </w:p>
    <w:p w14:paraId="55A52077" w14:textId="77777777" w:rsidR="00FC2D2E" w:rsidRPr="00495AFF" w:rsidRDefault="00FC2D2E" w:rsidP="00FC2D2E">
      <w:pPr>
        <w:pStyle w:val="Akapitzlist"/>
        <w:ind w:left="1134"/>
        <w:jc w:val="both"/>
        <w:rPr>
          <w:rFonts w:ascii="Cambria" w:hAnsi="Cambria" w:cs="Times New Roman"/>
          <w:sz w:val="20"/>
          <w:szCs w:val="20"/>
        </w:rPr>
      </w:pPr>
      <w:r w:rsidRPr="00495AFF">
        <w:rPr>
          <w:rFonts w:ascii="Cambria" w:hAnsi="Cambria" w:cs="Times New Roman"/>
          <w:sz w:val="20"/>
          <w:szCs w:val="20"/>
        </w:rPr>
        <w:t xml:space="preserve">Zamawiający nie precyzuje warunku w tym zakresie.  </w:t>
      </w:r>
    </w:p>
    <w:p w14:paraId="3ADB6ACB" w14:textId="77777777" w:rsidR="00FC2D2E" w:rsidRPr="00495AFF" w:rsidRDefault="00FC2D2E" w:rsidP="00FC2D2E">
      <w:pPr>
        <w:pStyle w:val="Akapitzlist"/>
        <w:ind w:left="1134"/>
        <w:jc w:val="both"/>
        <w:rPr>
          <w:rFonts w:ascii="Cambria" w:eastAsia="Arial Narrow" w:hAnsi="Cambria" w:cs="Times New Roman"/>
          <w:sz w:val="20"/>
          <w:szCs w:val="20"/>
        </w:rPr>
      </w:pPr>
      <w:r w:rsidRPr="00495AFF">
        <w:rPr>
          <w:rFonts w:ascii="Cambria" w:hAnsi="Cambria" w:cs="Times New Roman"/>
          <w:sz w:val="20"/>
          <w:szCs w:val="20"/>
          <w:u w:val="single"/>
        </w:rPr>
        <w:t>Opis</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sposobu</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dokonywania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oceny</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spełniania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tego</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warunku:</w:t>
      </w:r>
    </w:p>
    <w:p w14:paraId="0E9CC75D" w14:textId="77777777" w:rsidR="00FC2D2E" w:rsidRPr="00495AFF" w:rsidRDefault="00FC2D2E" w:rsidP="00FC2D2E">
      <w:pPr>
        <w:pStyle w:val="Akapitzlist"/>
        <w:adjustRightInd w:val="0"/>
        <w:ind w:left="1134"/>
        <w:jc w:val="both"/>
        <w:rPr>
          <w:rFonts w:ascii="Cambria" w:hAnsi="Cambria" w:cs="Times New Roman"/>
          <w:sz w:val="20"/>
          <w:szCs w:val="20"/>
        </w:rPr>
      </w:pPr>
      <w:r w:rsidRPr="00495AFF">
        <w:rPr>
          <w:rFonts w:ascii="Cambria" w:hAnsi="Cambria" w:cs="Times New Roman"/>
          <w:sz w:val="20"/>
          <w:szCs w:val="20"/>
        </w:rPr>
        <w:t>Ocena spełnienia tego warunku nastąpi na podstawie złożonego wraz z ofertą oświadczenia w sprawie spełniania warunków udziału w postępowaniu Załącznik nr 3 do Zapytania.</w:t>
      </w:r>
    </w:p>
    <w:p w14:paraId="2F98F78E" w14:textId="77777777" w:rsidR="00FC2D2E" w:rsidRDefault="00FC2D2E" w:rsidP="00DB2872">
      <w:pPr>
        <w:pStyle w:val="Akapitzlist"/>
        <w:widowControl/>
        <w:numPr>
          <w:ilvl w:val="1"/>
          <w:numId w:val="27"/>
        </w:numPr>
        <w:autoSpaceDE/>
        <w:autoSpaceDN/>
        <w:spacing w:after="60"/>
        <w:ind w:left="1134" w:hanging="425"/>
        <w:jc w:val="both"/>
        <w:rPr>
          <w:rFonts w:ascii="Cambria" w:hAnsi="Cambria" w:cs="Times New Roman"/>
          <w:b/>
          <w:sz w:val="20"/>
          <w:szCs w:val="20"/>
        </w:rPr>
      </w:pPr>
      <w:r w:rsidRPr="00495AFF">
        <w:rPr>
          <w:rFonts w:ascii="Cambria" w:hAnsi="Cambria" w:cs="Times New Roman"/>
          <w:b/>
          <w:sz w:val="20"/>
          <w:szCs w:val="20"/>
        </w:rPr>
        <w:t>zdolności technicznej lub zawodowej Wykonawcy w zakresie:</w:t>
      </w:r>
    </w:p>
    <w:p w14:paraId="272AE985" w14:textId="77777777" w:rsidR="003B54E4" w:rsidRPr="003B54E4" w:rsidRDefault="003B54E4" w:rsidP="00DB2872">
      <w:pPr>
        <w:pStyle w:val="Akapitzlist"/>
        <w:numPr>
          <w:ilvl w:val="0"/>
          <w:numId w:val="39"/>
        </w:numPr>
        <w:adjustRightInd w:val="0"/>
        <w:spacing w:after="60"/>
        <w:ind w:left="1701" w:right="-1"/>
        <w:jc w:val="both"/>
        <w:rPr>
          <w:rFonts w:ascii="Cambria" w:hAnsi="Cambria" w:cs="Arial"/>
          <w:b/>
          <w:sz w:val="20"/>
          <w:szCs w:val="20"/>
          <w:highlight w:val="yellow"/>
          <w:u w:val="single"/>
        </w:rPr>
      </w:pPr>
      <w:r w:rsidRPr="003B54E4">
        <w:rPr>
          <w:rFonts w:ascii="Cambria" w:hAnsi="Cambria" w:cs="Arial"/>
          <w:b/>
          <w:sz w:val="20"/>
          <w:szCs w:val="20"/>
          <w:highlight w:val="yellow"/>
          <w:u w:val="single"/>
        </w:rPr>
        <w:t>doświadczenia Wykonawcy:</w:t>
      </w:r>
    </w:p>
    <w:p w14:paraId="344D5182" w14:textId="77777777" w:rsidR="003B54E4" w:rsidRPr="003B54E4" w:rsidRDefault="003B54E4" w:rsidP="003B54E4">
      <w:pPr>
        <w:pStyle w:val="Akapitzlist"/>
        <w:ind w:left="1134"/>
        <w:jc w:val="both"/>
        <w:rPr>
          <w:rFonts w:ascii="Cambria" w:hAnsi="Cambria" w:cs="Arial"/>
          <w:sz w:val="20"/>
          <w:szCs w:val="20"/>
        </w:rPr>
      </w:pPr>
      <w:r w:rsidRPr="003B54E4">
        <w:rPr>
          <w:rFonts w:ascii="Cambria" w:hAnsi="Cambria" w:cs="Arial"/>
          <w:sz w:val="20"/>
          <w:szCs w:val="20"/>
        </w:rPr>
        <w:t xml:space="preserve">Zamawiający nie precyzuje warunku w tym zakresie.  </w:t>
      </w:r>
    </w:p>
    <w:p w14:paraId="153CB8ED" w14:textId="77777777" w:rsidR="003B54E4" w:rsidRPr="003B54E4" w:rsidRDefault="003B54E4" w:rsidP="003B54E4">
      <w:pPr>
        <w:ind w:left="1134"/>
        <w:jc w:val="both"/>
        <w:rPr>
          <w:rFonts w:ascii="Cambria" w:hAnsi="Cambria" w:cs="Arial Narrow"/>
          <w:sz w:val="20"/>
          <w:szCs w:val="20"/>
          <w:u w:val="single"/>
        </w:rPr>
      </w:pPr>
    </w:p>
    <w:p w14:paraId="558F27A0" w14:textId="77777777" w:rsidR="003B54E4" w:rsidRPr="003B54E4" w:rsidRDefault="003B54E4" w:rsidP="003B54E4">
      <w:pPr>
        <w:ind w:left="1134"/>
        <w:jc w:val="both"/>
        <w:rPr>
          <w:rFonts w:ascii="Cambria" w:eastAsia="Arial Narrow" w:hAnsi="Cambria" w:cs="Arial Narrow"/>
          <w:sz w:val="20"/>
          <w:szCs w:val="20"/>
        </w:rPr>
      </w:pPr>
      <w:r w:rsidRPr="003B54E4">
        <w:rPr>
          <w:rFonts w:ascii="Cambria" w:hAnsi="Cambria" w:cs="Arial Narrow"/>
          <w:sz w:val="20"/>
          <w:szCs w:val="20"/>
          <w:u w:val="single"/>
        </w:rPr>
        <w:t>Opis</w:t>
      </w:r>
      <w:r w:rsidRPr="003B54E4">
        <w:rPr>
          <w:rFonts w:ascii="Cambria" w:eastAsia="Arial Narrow" w:hAnsi="Cambria" w:cs="Arial Narrow"/>
          <w:sz w:val="20"/>
          <w:szCs w:val="20"/>
          <w:u w:val="single"/>
        </w:rPr>
        <w:t xml:space="preserve"> </w:t>
      </w:r>
      <w:r w:rsidRPr="003B54E4">
        <w:rPr>
          <w:rFonts w:ascii="Cambria" w:hAnsi="Cambria" w:cs="Arial Narrow"/>
          <w:sz w:val="20"/>
          <w:szCs w:val="20"/>
          <w:u w:val="single"/>
        </w:rPr>
        <w:t>sposobu</w:t>
      </w:r>
      <w:r w:rsidRPr="003B54E4">
        <w:rPr>
          <w:rFonts w:ascii="Cambria" w:eastAsia="Arial Narrow" w:hAnsi="Cambria" w:cs="Arial Narrow"/>
          <w:sz w:val="20"/>
          <w:szCs w:val="20"/>
          <w:u w:val="single"/>
        </w:rPr>
        <w:t xml:space="preserve"> </w:t>
      </w:r>
      <w:r w:rsidRPr="003B54E4">
        <w:rPr>
          <w:rFonts w:ascii="Cambria" w:hAnsi="Cambria" w:cs="Arial Narrow"/>
          <w:sz w:val="20"/>
          <w:szCs w:val="20"/>
          <w:u w:val="single"/>
        </w:rPr>
        <w:t>dokonywania</w:t>
      </w:r>
      <w:r w:rsidRPr="003B54E4">
        <w:rPr>
          <w:rFonts w:ascii="Cambria" w:eastAsia="Arial Narrow" w:hAnsi="Cambria" w:cs="Arial Narrow"/>
          <w:sz w:val="20"/>
          <w:szCs w:val="20"/>
          <w:u w:val="single"/>
        </w:rPr>
        <w:t xml:space="preserve"> </w:t>
      </w:r>
      <w:r w:rsidRPr="003B54E4">
        <w:rPr>
          <w:rFonts w:ascii="Cambria" w:hAnsi="Cambria" w:cs="Arial Narrow"/>
          <w:sz w:val="20"/>
          <w:szCs w:val="20"/>
          <w:u w:val="single"/>
        </w:rPr>
        <w:t>oceny</w:t>
      </w:r>
      <w:r w:rsidRPr="003B54E4">
        <w:rPr>
          <w:rFonts w:ascii="Cambria" w:eastAsia="Arial Narrow" w:hAnsi="Cambria" w:cs="Arial Narrow"/>
          <w:sz w:val="20"/>
          <w:szCs w:val="20"/>
          <w:u w:val="single"/>
        </w:rPr>
        <w:t xml:space="preserve"> </w:t>
      </w:r>
      <w:r w:rsidRPr="003B54E4">
        <w:rPr>
          <w:rFonts w:ascii="Cambria" w:hAnsi="Cambria" w:cs="Arial Narrow"/>
          <w:sz w:val="20"/>
          <w:szCs w:val="20"/>
          <w:u w:val="single"/>
        </w:rPr>
        <w:t>spełniania</w:t>
      </w:r>
      <w:r w:rsidRPr="003B54E4">
        <w:rPr>
          <w:rFonts w:ascii="Cambria" w:eastAsia="Arial Narrow" w:hAnsi="Cambria" w:cs="Arial Narrow"/>
          <w:sz w:val="20"/>
          <w:szCs w:val="20"/>
          <w:u w:val="single"/>
        </w:rPr>
        <w:t xml:space="preserve"> </w:t>
      </w:r>
      <w:r w:rsidRPr="003B54E4">
        <w:rPr>
          <w:rFonts w:ascii="Cambria" w:hAnsi="Cambria" w:cs="Arial Narrow"/>
          <w:sz w:val="20"/>
          <w:szCs w:val="20"/>
          <w:u w:val="single"/>
        </w:rPr>
        <w:t>tego</w:t>
      </w:r>
      <w:r w:rsidRPr="003B54E4">
        <w:rPr>
          <w:rFonts w:ascii="Cambria" w:eastAsia="Arial Narrow" w:hAnsi="Cambria" w:cs="Arial Narrow"/>
          <w:sz w:val="20"/>
          <w:szCs w:val="20"/>
          <w:u w:val="single"/>
        </w:rPr>
        <w:t xml:space="preserve"> </w:t>
      </w:r>
      <w:r w:rsidRPr="003B54E4">
        <w:rPr>
          <w:rFonts w:ascii="Cambria" w:hAnsi="Cambria" w:cs="Arial Narrow"/>
          <w:sz w:val="20"/>
          <w:szCs w:val="20"/>
          <w:u w:val="single"/>
        </w:rPr>
        <w:t>warunku:</w:t>
      </w:r>
    </w:p>
    <w:p w14:paraId="6FF0028F" w14:textId="77777777" w:rsidR="003B54E4" w:rsidRPr="003B54E4" w:rsidRDefault="003B54E4" w:rsidP="003B54E4">
      <w:pPr>
        <w:ind w:left="1134"/>
        <w:jc w:val="both"/>
        <w:rPr>
          <w:rFonts w:ascii="Cambria" w:hAnsi="Cambria"/>
          <w:sz w:val="20"/>
          <w:szCs w:val="20"/>
        </w:rPr>
      </w:pPr>
      <w:r w:rsidRPr="003B54E4">
        <w:rPr>
          <w:rFonts w:ascii="Cambria" w:hAnsi="Cambria"/>
          <w:sz w:val="20"/>
          <w:szCs w:val="20"/>
        </w:rPr>
        <w:t>Ocena spełnienia tego warunku nastąpi na podstawie złożonego wraz z ofertą oświadczenia w sprawie spełniania warunków udziału w postępowaniu tj. Załącznik nr 3 do Zapytania.</w:t>
      </w:r>
    </w:p>
    <w:p w14:paraId="659F1531" w14:textId="77777777" w:rsidR="003B54E4" w:rsidRPr="003B54E4" w:rsidRDefault="003B54E4" w:rsidP="003B54E4">
      <w:pPr>
        <w:ind w:left="1134"/>
        <w:jc w:val="both"/>
        <w:rPr>
          <w:rFonts w:ascii="Cambria" w:hAnsi="Cambria" w:cstheme="minorHAnsi"/>
          <w:color w:val="FF0000"/>
          <w:sz w:val="20"/>
          <w:szCs w:val="20"/>
          <w:u w:val="single"/>
        </w:rPr>
      </w:pPr>
    </w:p>
    <w:p w14:paraId="22FCF2B6" w14:textId="77777777" w:rsidR="003B54E4" w:rsidRPr="003B54E4" w:rsidRDefault="003B54E4" w:rsidP="00DB2872">
      <w:pPr>
        <w:pStyle w:val="Akapitzlist"/>
        <w:numPr>
          <w:ilvl w:val="0"/>
          <w:numId w:val="39"/>
        </w:numPr>
        <w:adjustRightInd w:val="0"/>
        <w:spacing w:after="60"/>
        <w:ind w:left="1701" w:right="-1"/>
        <w:jc w:val="both"/>
        <w:rPr>
          <w:rFonts w:ascii="Cambria" w:hAnsi="Cambria" w:cs="Arial"/>
          <w:b/>
          <w:sz w:val="20"/>
          <w:szCs w:val="20"/>
          <w:highlight w:val="yellow"/>
        </w:rPr>
      </w:pPr>
      <w:bookmarkStart w:id="0" w:name="_Hlk220054874"/>
      <w:r w:rsidRPr="003B54E4">
        <w:rPr>
          <w:rFonts w:ascii="Cambria" w:hAnsi="Cambria" w:cs="Arial"/>
          <w:b/>
          <w:sz w:val="20"/>
          <w:szCs w:val="20"/>
          <w:highlight w:val="yellow"/>
          <w:u w:val="single"/>
        </w:rPr>
        <w:t>dysponowania osobami</w:t>
      </w:r>
      <w:r w:rsidRPr="003B54E4">
        <w:rPr>
          <w:rFonts w:ascii="Cambria" w:eastAsia="Times New Roman" w:hAnsi="Cambria" w:cs="Arial"/>
          <w:b/>
          <w:sz w:val="20"/>
          <w:szCs w:val="20"/>
          <w:highlight w:val="yellow"/>
          <w:u w:val="single"/>
        </w:rPr>
        <w:t xml:space="preserve"> zdolnymi do wykonania zamówienia</w:t>
      </w:r>
      <w:bookmarkEnd w:id="0"/>
      <w:r w:rsidRPr="003B54E4">
        <w:rPr>
          <w:rFonts w:ascii="Cambria" w:eastAsia="Times New Roman" w:hAnsi="Cambria" w:cs="Arial"/>
          <w:b/>
          <w:sz w:val="20"/>
          <w:szCs w:val="20"/>
          <w:highlight w:val="yellow"/>
          <w:u w:val="single"/>
        </w:rPr>
        <w:t>:</w:t>
      </w:r>
    </w:p>
    <w:p w14:paraId="5CF7F7E6" w14:textId="329A2BF8" w:rsidR="003B54E4" w:rsidRPr="003B54E4" w:rsidRDefault="003B54E4" w:rsidP="003B54E4">
      <w:pPr>
        <w:pStyle w:val="Akapitzlist"/>
        <w:adjustRightInd w:val="0"/>
        <w:ind w:left="1134"/>
        <w:jc w:val="both"/>
        <w:rPr>
          <w:rFonts w:ascii="Cambria" w:hAnsi="Cambria" w:cs="Arial"/>
          <w:sz w:val="20"/>
          <w:szCs w:val="20"/>
        </w:rPr>
      </w:pPr>
      <w:r w:rsidRPr="003B54E4">
        <w:rPr>
          <w:rFonts w:ascii="Cambria" w:hAnsi="Cambria" w:cs="Arial"/>
          <w:sz w:val="20"/>
          <w:szCs w:val="20"/>
        </w:rPr>
        <w:t>Warunek zostanie uznany za spełniony, jeżeli W</w:t>
      </w:r>
      <w:r w:rsidRPr="003B54E4">
        <w:rPr>
          <w:rFonts w:ascii="Cambria" w:hAnsi="Cambria" w:cs="Arial"/>
          <w:color w:val="000000"/>
          <w:sz w:val="20"/>
          <w:szCs w:val="20"/>
        </w:rPr>
        <w:t xml:space="preserve">ykonawca wykaże, że do przedmiotu zamówienia dysponuje min. 1 </w:t>
      </w:r>
      <w:r w:rsidRPr="003B54E4">
        <w:rPr>
          <w:rFonts w:ascii="Cambria" w:hAnsi="Cambria" w:cs="Arial"/>
          <w:sz w:val="20"/>
          <w:szCs w:val="20"/>
        </w:rPr>
        <w:t>osobą o odpowiednim doświadczeniu, tj.:</w:t>
      </w:r>
    </w:p>
    <w:p w14:paraId="41EBA31A" w14:textId="77777777" w:rsidR="00166675" w:rsidRPr="00CF6638" w:rsidRDefault="00166675" w:rsidP="00CF6638">
      <w:pPr>
        <w:spacing w:after="60"/>
        <w:jc w:val="both"/>
        <w:rPr>
          <w:rFonts w:ascii="Cambria" w:hAnsi="Cambria" w:cs="Times New Roman"/>
          <w:b/>
          <w:sz w:val="20"/>
          <w:szCs w:val="20"/>
        </w:rPr>
      </w:pPr>
    </w:p>
    <w:p w14:paraId="18DFE88A" w14:textId="73F1C556" w:rsidR="00166675" w:rsidRPr="008900ED" w:rsidRDefault="00166675" w:rsidP="00166675">
      <w:pPr>
        <w:adjustRightInd w:val="0"/>
        <w:ind w:left="1134"/>
        <w:jc w:val="both"/>
        <w:rPr>
          <w:rFonts w:ascii="Cambria" w:hAnsi="Cambria" w:cs="Times New Roman"/>
          <w:sz w:val="20"/>
          <w:szCs w:val="20"/>
        </w:rPr>
      </w:pPr>
      <w:r w:rsidRPr="008900ED">
        <w:rPr>
          <w:rFonts w:ascii="Cambria" w:hAnsi="Cambria" w:cs="Times New Roman"/>
          <w:sz w:val="20"/>
          <w:szCs w:val="20"/>
        </w:rPr>
        <w:t xml:space="preserve">Zamawiający uzna warunek za spełniony, jeżeli Wykonawca wykaże, że w okresie ostatnich </w:t>
      </w:r>
      <w:r w:rsidR="00703936" w:rsidRPr="008900ED">
        <w:rPr>
          <w:rFonts w:ascii="Cambria" w:hAnsi="Cambria" w:cs="Times New Roman"/>
          <w:sz w:val="20"/>
          <w:szCs w:val="20"/>
        </w:rPr>
        <w:t>3</w:t>
      </w:r>
      <w:r w:rsidRPr="008900ED">
        <w:rPr>
          <w:rFonts w:ascii="Cambria" w:hAnsi="Cambria" w:cs="Times New Roman"/>
          <w:sz w:val="20"/>
          <w:szCs w:val="20"/>
        </w:rPr>
        <w:t xml:space="preserve"> lat przed upływem terminu składania ofert, a jeżeli okres prowadzenia działalności jest krótszy – w tym okresi</w:t>
      </w:r>
      <w:r w:rsidR="00703936" w:rsidRPr="008900ED">
        <w:rPr>
          <w:rFonts w:ascii="Cambria" w:hAnsi="Cambria" w:cs="Times New Roman"/>
          <w:sz w:val="20"/>
          <w:szCs w:val="20"/>
        </w:rPr>
        <w:t xml:space="preserve">e </w:t>
      </w:r>
      <w:r w:rsidRPr="008900ED">
        <w:rPr>
          <w:rFonts w:ascii="Cambria" w:hAnsi="Cambria" w:cs="Times New Roman"/>
          <w:sz w:val="20"/>
          <w:szCs w:val="20"/>
        </w:rPr>
        <w:t xml:space="preserve">wykonał należycie co najmniej </w:t>
      </w:r>
      <w:r w:rsidR="00171B8E" w:rsidRPr="008900ED">
        <w:rPr>
          <w:rFonts w:ascii="Cambria" w:hAnsi="Cambria" w:cs="Times New Roman"/>
          <w:sz w:val="20"/>
          <w:szCs w:val="20"/>
        </w:rPr>
        <w:t>2</w:t>
      </w:r>
      <w:r w:rsidRPr="008900ED">
        <w:rPr>
          <w:rFonts w:ascii="Cambria" w:hAnsi="Cambria" w:cs="Times New Roman"/>
          <w:sz w:val="20"/>
          <w:szCs w:val="20"/>
        </w:rPr>
        <w:t xml:space="preserve"> usługi polegające na opracowaniu projektu logo wraz z księgą znaku.</w:t>
      </w:r>
    </w:p>
    <w:p w14:paraId="60E8AC4E" w14:textId="77777777" w:rsidR="00166675" w:rsidRPr="008900ED" w:rsidRDefault="00166675" w:rsidP="00166675">
      <w:pPr>
        <w:adjustRightInd w:val="0"/>
        <w:ind w:left="1134"/>
        <w:jc w:val="both"/>
        <w:rPr>
          <w:rFonts w:ascii="Cambria" w:hAnsi="Cambria" w:cs="Times New Roman"/>
          <w:sz w:val="20"/>
          <w:szCs w:val="20"/>
        </w:rPr>
      </w:pPr>
    </w:p>
    <w:p w14:paraId="592712B0" w14:textId="77777777" w:rsidR="00166675" w:rsidRPr="008900ED" w:rsidRDefault="00166675" w:rsidP="00166675">
      <w:pPr>
        <w:adjustRightInd w:val="0"/>
        <w:ind w:left="1134"/>
        <w:jc w:val="both"/>
        <w:rPr>
          <w:rFonts w:ascii="Cambria" w:hAnsi="Cambria" w:cs="Times New Roman"/>
          <w:sz w:val="20"/>
          <w:szCs w:val="20"/>
        </w:rPr>
      </w:pPr>
      <w:r w:rsidRPr="008900ED">
        <w:rPr>
          <w:rFonts w:ascii="Cambria" w:hAnsi="Cambria" w:cs="Times New Roman"/>
          <w:sz w:val="20"/>
          <w:szCs w:val="20"/>
        </w:rPr>
        <w:t>Wykonawca zobowiązany jest do załączenia dowodów potwierdzających należyte wykonanie każdej z usług.</w:t>
      </w:r>
    </w:p>
    <w:p w14:paraId="4B04C86C" w14:textId="77777777" w:rsidR="00166675" w:rsidRPr="008900ED" w:rsidRDefault="00166675" w:rsidP="00166675">
      <w:pPr>
        <w:adjustRightInd w:val="0"/>
        <w:ind w:left="1134"/>
        <w:jc w:val="both"/>
        <w:rPr>
          <w:rFonts w:ascii="Cambria" w:hAnsi="Cambria" w:cs="Times New Roman"/>
          <w:sz w:val="20"/>
          <w:szCs w:val="20"/>
        </w:rPr>
      </w:pPr>
    </w:p>
    <w:p w14:paraId="1189B2F3" w14:textId="77777777" w:rsidR="00166675" w:rsidRPr="008900ED" w:rsidRDefault="00166675" w:rsidP="00166675">
      <w:pPr>
        <w:adjustRightInd w:val="0"/>
        <w:ind w:left="1134"/>
        <w:jc w:val="both"/>
        <w:rPr>
          <w:rFonts w:ascii="Cambria" w:hAnsi="Cambria" w:cs="Times New Roman"/>
          <w:sz w:val="20"/>
          <w:szCs w:val="20"/>
        </w:rPr>
      </w:pPr>
      <w:r w:rsidRPr="008900ED">
        <w:rPr>
          <w:rFonts w:ascii="Cambria" w:hAnsi="Cambria" w:cs="Times New Roman"/>
          <w:sz w:val="20"/>
          <w:szCs w:val="20"/>
        </w:rPr>
        <w:t>Dowodami tymi są:</w:t>
      </w:r>
    </w:p>
    <w:p w14:paraId="6AA2D457" w14:textId="77777777" w:rsidR="00166675" w:rsidRPr="008900ED" w:rsidRDefault="00166675" w:rsidP="00166675">
      <w:pPr>
        <w:adjustRightInd w:val="0"/>
        <w:ind w:left="1134"/>
        <w:jc w:val="both"/>
        <w:rPr>
          <w:rFonts w:ascii="Cambria" w:hAnsi="Cambria" w:cs="Times New Roman"/>
          <w:sz w:val="20"/>
          <w:szCs w:val="20"/>
        </w:rPr>
      </w:pPr>
      <w:r w:rsidRPr="008900ED">
        <w:rPr>
          <w:rFonts w:ascii="Cambria" w:hAnsi="Cambria" w:cs="Times New Roman"/>
          <w:sz w:val="20"/>
          <w:szCs w:val="20"/>
        </w:rPr>
        <w:t>a)   poświadczenie wystawione przez podmiot, na rzecz którego usługi zostały wykonane, lub</w:t>
      </w:r>
    </w:p>
    <w:p w14:paraId="03B8F310" w14:textId="77777777" w:rsidR="00166675" w:rsidRPr="008900ED" w:rsidRDefault="00166675" w:rsidP="00166675">
      <w:pPr>
        <w:adjustRightInd w:val="0"/>
        <w:ind w:left="1134"/>
        <w:jc w:val="both"/>
        <w:rPr>
          <w:rFonts w:ascii="Cambria" w:hAnsi="Cambria" w:cs="Times New Roman"/>
          <w:sz w:val="20"/>
          <w:szCs w:val="20"/>
        </w:rPr>
      </w:pPr>
      <w:r w:rsidRPr="008900ED">
        <w:rPr>
          <w:rFonts w:ascii="Cambria" w:hAnsi="Cambria" w:cs="Times New Roman"/>
          <w:sz w:val="20"/>
          <w:szCs w:val="20"/>
        </w:rPr>
        <w:t>b) oświadczenie Wykonawcy – jeżeli z uzasadnionych przyczyn o obiektywnym charakterze Wykonawca nie jest w stanie uzyskać poświadczenia, o którym mowa w lit. a).</w:t>
      </w:r>
    </w:p>
    <w:p w14:paraId="69515E0A" w14:textId="77777777" w:rsidR="00166675" w:rsidRPr="008900ED" w:rsidRDefault="00166675" w:rsidP="00166675">
      <w:pPr>
        <w:adjustRightInd w:val="0"/>
        <w:ind w:left="1134"/>
        <w:jc w:val="both"/>
        <w:rPr>
          <w:rFonts w:ascii="Cambria" w:hAnsi="Cambria" w:cs="Times New Roman"/>
          <w:sz w:val="20"/>
          <w:szCs w:val="20"/>
        </w:rPr>
      </w:pPr>
    </w:p>
    <w:p w14:paraId="71918C6F" w14:textId="77777777" w:rsidR="00166675" w:rsidRPr="008900ED" w:rsidRDefault="00166675" w:rsidP="00166675">
      <w:pPr>
        <w:adjustRightInd w:val="0"/>
        <w:ind w:left="1134"/>
        <w:jc w:val="both"/>
        <w:rPr>
          <w:rFonts w:ascii="Cambria" w:hAnsi="Cambria" w:cs="Times New Roman"/>
          <w:sz w:val="20"/>
          <w:szCs w:val="20"/>
        </w:rPr>
      </w:pPr>
      <w:r w:rsidRPr="008900ED">
        <w:rPr>
          <w:rFonts w:ascii="Cambria" w:hAnsi="Cambria" w:cs="Times New Roman"/>
          <w:sz w:val="20"/>
          <w:szCs w:val="20"/>
        </w:rPr>
        <w:t>Opis sposobu dokonywania oceny spełniania warunku:</w:t>
      </w:r>
    </w:p>
    <w:p w14:paraId="77C56041" w14:textId="77777777" w:rsidR="00166675" w:rsidRPr="008900ED" w:rsidRDefault="00166675" w:rsidP="00166675">
      <w:pPr>
        <w:adjustRightInd w:val="0"/>
        <w:ind w:left="1134"/>
        <w:jc w:val="both"/>
        <w:rPr>
          <w:rFonts w:ascii="Cambria" w:hAnsi="Cambria" w:cs="Times New Roman"/>
          <w:sz w:val="20"/>
          <w:szCs w:val="20"/>
        </w:rPr>
      </w:pPr>
    </w:p>
    <w:p w14:paraId="6A0A8709" w14:textId="77777777" w:rsidR="00166675" w:rsidRPr="008900ED" w:rsidRDefault="00166675" w:rsidP="00166675">
      <w:pPr>
        <w:adjustRightInd w:val="0"/>
        <w:ind w:left="1134"/>
        <w:jc w:val="both"/>
        <w:rPr>
          <w:rFonts w:ascii="Cambria" w:hAnsi="Cambria" w:cs="Times New Roman"/>
          <w:sz w:val="20"/>
          <w:szCs w:val="20"/>
        </w:rPr>
      </w:pPr>
      <w:r w:rsidRPr="008900ED">
        <w:rPr>
          <w:rFonts w:ascii="Cambria" w:hAnsi="Cambria" w:cs="Times New Roman"/>
          <w:sz w:val="20"/>
          <w:szCs w:val="20"/>
        </w:rPr>
        <w:t>Ocena spełnienia warunku nastąpi na podstawie:</w:t>
      </w:r>
    </w:p>
    <w:p w14:paraId="30EB53FD" w14:textId="77777777" w:rsidR="00166675" w:rsidRPr="008900ED" w:rsidRDefault="00166675" w:rsidP="00166675">
      <w:pPr>
        <w:adjustRightInd w:val="0"/>
        <w:ind w:left="1134"/>
        <w:jc w:val="both"/>
        <w:rPr>
          <w:rFonts w:ascii="Cambria" w:hAnsi="Cambria" w:cs="Times New Roman"/>
          <w:sz w:val="20"/>
          <w:szCs w:val="20"/>
        </w:rPr>
      </w:pPr>
      <w:r w:rsidRPr="008900ED">
        <w:rPr>
          <w:rFonts w:ascii="Cambria" w:hAnsi="Cambria" w:cs="Times New Roman"/>
          <w:sz w:val="20"/>
          <w:szCs w:val="20"/>
        </w:rPr>
        <w:t>– oświadczenia w sprawie spełniania warunków udziału w postępowaniu (Załącznik nr 3),</w:t>
      </w:r>
    </w:p>
    <w:p w14:paraId="4F01E414" w14:textId="1579B642" w:rsidR="00166675" w:rsidRPr="008900ED" w:rsidRDefault="00166675" w:rsidP="00166675">
      <w:pPr>
        <w:adjustRightInd w:val="0"/>
        <w:ind w:left="1134"/>
        <w:jc w:val="both"/>
        <w:rPr>
          <w:rFonts w:ascii="Cambria" w:hAnsi="Cambria" w:cs="Times New Roman"/>
          <w:sz w:val="20"/>
          <w:szCs w:val="20"/>
        </w:rPr>
      </w:pPr>
      <w:r w:rsidRPr="008900ED">
        <w:rPr>
          <w:rFonts w:ascii="Cambria" w:hAnsi="Cambria" w:cs="Times New Roman"/>
          <w:sz w:val="20"/>
          <w:szCs w:val="20"/>
        </w:rPr>
        <w:t xml:space="preserve">– wykazu usług Załącznik nr 6 do Zapytania wykonanych w okresie ostatnich </w:t>
      </w:r>
      <w:r w:rsidR="009A51DC" w:rsidRPr="008900ED">
        <w:rPr>
          <w:rFonts w:ascii="Cambria" w:hAnsi="Cambria" w:cs="Times New Roman"/>
          <w:sz w:val="20"/>
          <w:szCs w:val="20"/>
        </w:rPr>
        <w:t xml:space="preserve">3 </w:t>
      </w:r>
      <w:r w:rsidRPr="008900ED">
        <w:rPr>
          <w:rFonts w:ascii="Cambria" w:hAnsi="Cambria" w:cs="Times New Roman"/>
          <w:sz w:val="20"/>
          <w:szCs w:val="20"/>
        </w:rPr>
        <w:t>lat przed upływem terminu składania ofert, zawierającego w szczególności przedmiot usług, daty ich wykonania oraz podmioty, na rzecz których usługi zostały wykonane,</w:t>
      </w:r>
    </w:p>
    <w:p w14:paraId="5C7E140D" w14:textId="675B846B" w:rsidR="00FC2D2E" w:rsidRPr="00FE7F82" w:rsidRDefault="00166675" w:rsidP="00FE7F82">
      <w:pPr>
        <w:adjustRightInd w:val="0"/>
        <w:ind w:left="1134"/>
        <w:jc w:val="both"/>
        <w:rPr>
          <w:rFonts w:ascii="Cambria" w:hAnsi="Cambria" w:cs="Times New Roman"/>
          <w:sz w:val="20"/>
          <w:szCs w:val="20"/>
        </w:rPr>
      </w:pPr>
      <w:r w:rsidRPr="008900ED">
        <w:rPr>
          <w:rFonts w:ascii="Cambria" w:hAnsi="Cambria" w:cs="Times New Roman"/>
          <w:sz w:val="20"/>
          <w:szCs w:val="20"/>
        </w:rPr>
        <w:t>– dowodów potwierdzających, że usługi zostały wykonane należycie.</w:t>
      </w:r>
      <w:bookmarkStart w:id="1" w:name="_Hlk220049839"/>
      <w:r w:rsidR="00FC2D2E" w:rsidRPr="00FE7F82">
        <w:rPr>
          <w:rFonts w:ascii="Cambria" w:hAnsi="Cambria" w:cs="Times New Roman"/>
          <w:sz w:val="20"/>
          <w:szCs w:val="20"/>
        </w:rPr>
        <w:t xml:space="preserve"> </w:t>
      </w:r>
    </w:p>
    <w:p w14:paraId="60EEA8C6" w14:textId="77777777" w:rsidR="008E7A24" w:rsidRPr="00495AFF" w:rsidRDefault="008E7A24" w:rsidP="00FC2D2E">
      <w:pPr>
        <w:pStyle w:val="Akapitzlist"/>
        <w:adjustRightInd w:val="0"/>
        <w:ind w:left="1134"/>
        <w:jc w:val="both"/>
        <w:rPr>
          <w:rFonts w:ascii="Cambria" w:hAnsi="Cambria" w:cs="Times New Roman"/>
          <w:sz w:val="20"/>
          <w:szCs w:val="20"/>
        </w:rPr>
      </w:pPr>
    </w:p>
    <w:bookmarkEnd w:id="1"/>
    <w:p w14:paraId="6BD41A26" w14:textId="77777777" w:rsidR="00FC2D2E" w:rsidRPr="00495AFF" w:rsidRDefault="00FC2D2E" w:rsidP="00DB2872">
      <w:pPr>
        <w:numPr>
          <w:ilvl w:val="0"/>
          <w:numId w:val="28"/>
        </w:numPr>
        <w:suppressAutoHyphens/>
        <w:spacing w:after="160" w:line="259" w:lineRule="auto"/>
        <w:ind w:left="851" w:hanging="284"/>
        <w:contextualSpacing/>
        <w:jc w:val="both"/>
        <w:rPr>
          <w:rFonts w:ascii="Cambria" w:eastAsia="Arial Narrow" w:hAnsi="Cambria" w:cs="Times New Roman"/>
          <w:b/>
          <w:sz w:val="20"/>
          <w:szCs w:val="20"/>
        </w:rPr>
      </w:pPr>
      <w:r w:rsidRPr="00495AFF">
        <w:rPr>
          <w:rFonts w:ascii="Cambria" w:eastAsia="Arial Narrow" w:hAnsi="Cambria" w:cs="Times New Roman"/>
          <w:b/>
          <w:sz w:val="20"/>
          <w:szCs w:val="20"/>
        </w:rPr>
        <w:t>Podstawy wykluczenia.</w:t>
      </w:r>
    </w:p>
    <w:p w14:paraId="66FF0B96" w14:textId="77777777" w:rsidR="002B1707" w:rsidRPr="00495AFF" w:rsidRDefault="002B1707" w:rsidP="004D699F">
      <w:pPr>
        <w:suppressAutoHyphens/>
        <w:spacing w:after="160" w:line="259" w:lineRule="auto"/>
        <w:contextualSpacing/>
        <w:jc w:val="both"/>
        <w:rPr>
          <w:rFonts w:ascii="Cambria" w:eastAsia="Arial Narrow" w:hAnsi="Cambria" w:cs="Times New Roman"/>
          <w:b/>
          <w:sz w:val="20"/>
          <w:szCs w:val="20"/>
        </w:rPr>
      </w:pPr>
    </w:p>
    <w:p w14:paraId="7ABD33D5" w14:textId="2E4D4FE7" w:rsidR="000A440B" w:rsidRPr="00495AFF" w:rsidRDefault="00FC2D2E" w:rsidP="002B1707">
      <w:pPr>
        <w:spacing w:after="40"/>
        <w:ind w:left="851"/>
        <w:jc w:val="both"/>
        <w:rPr>
          <w:rFonts w:ascii="Cambria" w:eastAsia="Calibri" w:hAnsi="Cambria" w:cs="Times New Roman"/>
          <w:sz w:val="20"/>
          <w:szCs w:val="20"/>
          <w:u w:val="single"/>
        </w:rPr>
      </w:pPr>
      <w:r w:rsidRPr="00495AFF">
        <w:rPr>
          <w:rFonts w:ascii="Cambria" w:eastAsia="Calibri" w:hAnsi="Cambria" w:cs="Times New Roman"/>
          <w:sz w:val="20"/>
          <w:szCs w:val="20"/>
          <w:u w:val="single"/>
        </w:rPr>
        <w:t>Zamawiający wykluczy Wykonawcę</w:t>
      </w:r>
    </w:p>
    <w:p w14:paraId="1216CC79" w14:textId="1B578912" w:rsidR="00C155EC" w:rsidRPr="00495AFF" w:rsidRDefault="00FC2D2E" w:rsidP="00FC2D2E">
      <w:pPr>
        <w:ind w:left="1418" w:hanging="284"/>
        <w:jc w:val="both"/>
        <w:rPr>
          <w:rFonts w:ascii="Cambria" w:eastAsia="Arial Narrow" w:hAnsi="Cambria" w:cs="Times New Roman"/>
          <w:color w:val="FF0000"/>
          <w:sz w:val="20"/>
          <w:szCs w:val="20"/>
        </w:rPr>
      </w:pPr>
      <w:r w:rsidRPr="00495AFF">
        <w:rPr>
          <w:rFonts w:ascii="Cambria" w:hAnsi="Cambria" w:cs="Times New Roman"/>
          <w:sz w:val="20"/>
          <w:szCs w:val="20"/>
        </w:rPr>
        <w:t>1)</w:t>
      </w:r>
      <w:r w:rsidRPr="00495AFF">
        <w:rPr>
          <w:rFonts w:ascii="Cambria" w:hAnsi="Cambria" w:cs="Times New Roman"/>
          <w:sz w:val="20"/>
          <w:szCs w:val="20"/>
        </w:rPr>
        <w:tab/>
      </w:r>
      <w:r w:rsidR="00C155EC" w:rsidRPr="00495AFF">
        <w:rPr>
          <w:rFonts w:ascii="Cambria" w:hAnsi="Cambria" w:cs="Times New Roman"/>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FAF0405" w14:textId="77777777" w:rsidR="00C155EC" w:rsidRPr="00495AFF" w:rsidRDefault="00C155EC" w:rsidP="00C155EC">
      <w:pPr>
        <w:ind w:left="1134"/>
        <w:jc w:val="both"/>
        <w:rPr>
          <w:rFonts w:ascii="Cambria" w:eastAsia="Arial Narrow" w:hAnsi="Cambria" w:cs="Times New Roman"/>
          <w:sz w:val="20"/>
          <w:szCs w:val="20"/>
        </w:rPr>
      </w:pPr>
      <w:r w:rsidRPr="00495AFF">
        <w:rPr>
          <w:rFonts w:ascii="Cambria" w:hAnsi="Cambria" w:cs="Times New Roman"/>
          <w:sz w:val="20"/>
          <w:szCs w:val="20"/>
          <w:u w:val="single"/>
        </w:rPr>
        <w:t>Opis</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sposobu</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dokonywania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oceny</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spełniania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tego</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warunku:</w:t>
      </w:r>
    </w:p>
    <w:p w14:paraId="4839E0EC" w14:textId="77777777" w:rsidR="00C155EC" w:rsidRPr="00495AFF" w:rsidRDefault="00C155EC" w:rsidP="00C155EC">
      <w:pPr>
        <w:ind w:left="1134"/>
        <w:jc w:val="both"/>
        <w:rPr>
          <w:rFonts w:ascii="Cambria" w:hAnsi="Cambria" w:cs="Times New Roman"/>
          <w:sz w:val="20"/>
          <w:szCs w:val="20"/>
        </w:rPr>
      </w:pPr>
      <w:r w:rsidRPr="00495AFF">
        <w:rPr>
          <w:rFonts w:ascii="Cambria" w:hAnsi="Cambria" w:cs="Times New Roman"/>
          <w:sz w:val="20"/>
          <w:szCs w:val="20"/>
        </w:rPr>
        <w:t>Ocena spełniania tego warunku nastąpi na podstawie złożonego oświadczenia o braku podstaw do wykluczenia - Załącznik nr 4 do Zapytania oraz odpisu lub informacji z Krajowego Rejestru Sądowego lub z Centralnej Ewidencji i Informacji o Działalności o Działalności Gospodarczej, sporządzony nie wcześniej niż 3 miesiące przed jej złożeniem, jeżeli odrębne przepisy wymagają wpisu do rejestru lub ewidencji.</w:t>
      </w:r>
    </w:p>
    <w:p w14:paraId="6F76A4E8" w14:textId="77777777" w:rsidR="00C155EC" w:rsidRPr="00495AFF" w:rsidRDefault="00C155EC" w:rsidP="00C155EC">
      <w:pPr>
        <w:pStyle w:val="Akapitzlist"/>
        <w:spacing w:after="60"/>
        <w:ind w:left="1134"/>
        <w:jc w:val="both"/>
        <w:rPr>
          <w:rFonts w:ascii="Cambria" w:hAnsi="Cambria" w:cs="Times New Roman"/>
          <w:sz w:val="20"/>
          <w:szCs w:val="20"/>
        </w:rPr>
      </w:pPr>
      <w:r w:rsidRPr="00495AFF">
        <w:rPr>
          <w:rFonts w:ascii="Cambria" w:hAnsi="Cambria" w:cs="Times New Roman"/>
          <w:sz w:val="20"/>
          <w:szCs w:val="20"/>
        </w:rPr>
        <w:t xml:space="preserve">Jeżeli Wykonawca ma siedzibę lub miejsce zamieszkania poza terytorium Rzeczypospolitej Polskiej zamiast dokumentów, o których mowa powyżej w lit. a), składa </w:t>
      </w:r>
      <w:r w:rsidRPr="00495AFF">
        <w:rPr>
          <w:rFonts w:ascii="Cambria" w:hAnsi="Cambria" w:cs="Times New Roman"/>
          <w:bCs/>
          <w:sz w:val="20"/>
          <w:szCs w:val="20"/>
        </w:rPr>
        <w:t>dokument lub dokumenty wystawione w kraju, w którym ma siedzibę lub miejsce zamieszkania, potwierdzające odpowiednio, że</w:t>
      </w:r>
    </w:p>
    <w:p w14:paraId="35A15D0E" w14:textId="77777777" w:rsidR="00C155EC" w:rsidRPr="00495AFF" w:rsidRDefault="00C155EC" w:rsidP="00E83992">
      <w:pPr>
        <w:pStyle w:val="Akapitzlist"/>
        <w:numPr>
          <w:ilvl w:val="0"/>
          <w:numId w:val="3"/>
        </w:numPr>
        <w:autoSpaceDE/>
        <w:autoSpaceDN/>
        <w:ind w:left="1418" w:hanging="284"/>
        <w:jc w:val="both"/>
        <w:rPr>
          <w:rFonts w:ascii="Cambria" w:hAnsi="Cambria" w:cs="Times New Roman"/>
          <w:sz w:val="20"/>
          <w:szCs w:val="20"/>
        </w:rPr>
      </w:pPr>
      <w:r w:rsidRPr="00495AFF">
        <w:rPr>
          <w:rFonts w:ascii="Cambria" w:hAnsi="Cambria" w:cs="Times New Roman"/>
          <w:sz w:val="20"/>
          <w:szCs w:val="2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A7BB6D5" w14:textId="77777777" w:rsidR="00C155EC" w:rsidRPr="00495AFF" w:rsidRDefault="00C155EC" w:rsidP="00C155EC">
      <w:pPr>
        <w:ind w:left="1134"/>
        <w:jc w:val="both"/>
        <w:rPr>
          <w:rFonts w:ascii="Cambria" w:hAnsi="Cambria" w:cs="Times New Roman"/>
          <w:sz w:val="20"/>
          <w:szCs w:val="20"/>
        </w:rPr>
      </w:pPr>
      <w:r w:rsidRPr="00495AFF">
        <w:rPr>
          <w:rFonts w:ascii="Cambria" w:hAnsi="Cambria" w:cs="Times New Roman"/>
          <w:sz w:val="20"/>
          <w:szCs w:val="20"/>
        </w:rPr>
        <w:t xml:space="preserve">Dokumenty, o których mowa powyżej, powinny być wystawione nie wcześniej niż 3 miesiące  </w:t>
      </w:r>
    </w:p>
    <w:p w14:paraId="4721CD90" w14:textId="77777777" w:rsidR="00C155EC" w:rsidRPr="00495AFF" w:rsidRDefault="00C155EC" w:rsidP="00C155EC">
      <w:pPr>
        <w:ind w:left="1134"/>
        <w:jc w:val="both"/>
        <w:rPr>
          <w:rFonts w:ascii="Cambria" w:hAnsi="Cambria" w:cs="Times New Roman"/>
          <w:sz w:val="20"/>
          <w:szCs w:val="20"/>
        </w:rPr>
      </w:pPr>
    </w:p>
    <w:p w14:paraId="76D7F263" w14:textId="2FC5B206" w:rsidR="00C155EC" w:rsidRPr="00495AFF" w:rsidRDefault="00C155EC" w:rsidP="00FC2D2E">
      <w:pPr>
        <w:ind w:left="1418" w:hanging="284"/>
        <w:jc w:val="both"/>
        <w:rPr>
          <w:rFonts w:ascii="Cambria" w:hAnsi="Cambria" w:cs="Times New Roman"/>
          <w:sz w:val="20"/>
          <w:szCs w:val="20"/>
        </w:rPr>
      </w:pPr>
      <w:r w:rsidRPr="00495AFF">
        <w:rPr>
          <w:rFonts w:ascii="Cambria" w:hAnsi="Cambria" w:cs="Times New Roman"/>
          <w:sz w:val="20"/>
          <w:szCs w:val="20"/>
        </w:rPr>
        <w:t xml:space="preserve">2) jeżeli jest powiązany z Zamawiającym osobowo lub kapitałowo na podstawie przesłanek związanych z konfliktem interesów. Przez powiązania kapitałowe lub osobowe rozumie się wzajemne powiązania między Zamawiającym a Wykonawcą, polegające w szczególności na: </w:t>
      </w:r>
    </w:p>
    <w:p w14:paraId="557AC171" w14:textId="77777777" w:rsidR="00C155EC" w:rsidRPr="00495AFF" w:rsidRDefault="00C155EC" w:rsidP="00E83992">
      <w:pPr>
        <w:numPr>
          <w:ilvl w:val="0"/>
          <w:numId w:val="4"/>
        </w:numPr>
        <w:ind w:left="1418" w:hanging="426"/>
        <w:jc w:val="both"/>
        <w:rPr>
          <w:rFonts w:ascii="Cambria" w:hAnsi="Cambria" w:cs="Times New Roman"/>
          <w:sz w:val="20"/>
          <w:szCs w:val="20"/>
        </w:rPr>
      </w:pPr>
      <w:r w:rsidRPr="00495AFF">
        <w:rPr>
          <w:rFonts w:ascii="Cambria" w:hAnsi="Cambria" w:cs="Times New Roman"/>
          <w:sz w:val="20"/>
          <w:szCs w:val="20"/>
        </w:rPr>
        <w:t>uczestniczeniu w spółce, jako wspólnik spółki cywilnej lub spółki osobowej;</w:t>
      </w:r>
    </w:p>
    <w:p w14:paraId="615BE118" w14:textId="77777777" w:rsidR="00C155EC" w:rsidRPr="00495AFF" w:rsidRDefault="00C155EC" w:rsidP="00E83992">
      <w:pPr>
        <w:numPr>
          <w:ilvl w:val="0"/>
          <w:numId w:val="4"/>
        </w:numPr>
        <w:ind w:left="1418" w:hanging="426"/>
        <w:jc w:val="both"/>
        <w:rPr>
          <w:rFonts w:ascii="Cambria" w:hAnsi="Cambria" w:cs="Times New Roman"/>
          <w:sz w:val="20"/>
          <w:szCs w:val="20"/>
        </w:rPr>
      </w:pPr>
      <w:r w:rsidRPr="00495AFF">
        <w:rPr>
          <w:rFonts w:ascii="Cambria" w:hAnsi="Cambria" w:cs="Times New Roman"/>
          <w:sz w:val="20"/>
          <w:szCs w:val="20"/>
        </w:rPr>
        <w:t xml:space="preserve">posiadaniu, co najmniej 10 % udziałów lub akcji; </w:t>
      </w:r>
    </w:p>
    <w:p w14:paraId="1CD735C7" w14:textId="77777777" w:rsidR="00C155EC" w:rsidRPr="00495AFF" w:rsidRDefault="00C155EC" w:rsidP="00E83992">
      <w:pPr>
        <w:numPr>
          <w:ilvl w:val="0"/>
          <w:numId w:val="4"/>
        </w:numPr>
        <w:ind w:left="1418" w:hanging="426"/>
        <w:jc w:val="both"/>
        <w:rPr>
          <w:rFonts w:ascii="Cambria" w:hAnsi="Cambria" w:cs="Times New Roman"/>
          <w:sz w:val="20"/>
          <w:szCs w:val="20"/>
        </w:rPr>
      </w:pPr>
      <w:r w:rsidRPr="00495AFF">
        <w:rPr>
          <w:rFonts w:ascii="Cambria" w:hAnsi="Cambria" w:cs="Times New Roman"/>
          <w:sz w:val="20"/>
          <w:szCs w:val="20"/>
        </w:rPr>
        <w:t>pełnieniu funkcji członka organu nadzorczego lub zarządzającego, prokurenta, pełnomocnika;</w:t>
      </w:r>
    </w:p>
    <w:p w14:paraId="0736E7E4" w14:textId="77777777" w:rsidR="00C155EC" w:rsidRPr="00495AFF" w:rsidRDefault="00C155EC" w:rsidP="00E83992">
      <w:pPr>
        <w:numPr>
          <w:ilvl w:val="0"/>
          <w:numId w:val="4"/>
        </w:numPr>
        <w:ind w:left="1418" w:hanging="426"/>
        <w:jc w:val="both"/>
        <w:rPr>
          <w:rFonts w:ascii="Cambria" w:hAnsi="Cambria" w:cs="Times New Roman"/>
          <w:sz w:val="20"/>
          <w:szCs w:val="20"/>
        </w:rPr>
      </w:pPr>
      <w:r w:rsidRPr="00495AFF">
        <w:rPr>
          <w:rFonts w:ascii="Cambria" w:hAnsi="Cambria" w:cs="Times New Roman"/>
          <w:sz w:val="20"/>
          <w:szCs w:val="20"/>
        </w:rPr>
        <w:lastRenderedPageBreak/>
        <w:t xml:space="preserve">pozostawaniu w związku małżeńskim, w stosunku pokrewieństwa lub powinowactwa w linii prostej, pokrewieństwa lub powinowactwa w linii bocznej do drugiego stopnia lub w stosunku przysposobienia, opieki lub kurateli albo pozostawaniu we wspólnym pożyciu z Zamawiającym, jego zastępcą prawnym lub członkami organów zarządzających lub organów nadzorczych Zamawiającego; </w:t>
      </w:r>
    </w:p>
    <w:p w14:paraId="606ACC13" w14:textId="77777777" w:rsidR="00C155EC" w:rsidRPr="00495AFF" w:rsidRDefault="00C155EC" w:rsidP="00E83992">
      <w:pPr>
        <w:numPr>
          <w:ilvl w:val="0"/>
          <w:numId w:val="4"/>
        </w:numPr>
        <w:ind w:left="1418" w:hanging="426"/>
        <w:jc w:val="both"/>
        <w:rPr>
          <w:rFonts w:ascii="Cambria" w:hAnsi="Cambria" w:cs="Times New Roman"/>
          <w:sz w:val="20"/>
          <w:szCs w:val="20"/>
        </w:rPr>
      </w:pPr>
      <w:r w:rsidRPr="00495AFF">
        <w:rPr>
          <w:rFonts w:ascii="Cambria" w:hAnsi="Cambria" w:cs="Times New Roman"/>
          <w:sz w:val="20"/>
          <w:szCs w:val="20"/>
        </w:rPr>
        <w:t xml:space="preserve">pozostaniu z Zamawiającym w takim stosunku prawnym lub faktycznym, że istnieje uzasadniona wątpliwość co do ich bezstronności lub niezależności w związku z postępowaniem o udzielnie zamówienia. </w:t>
      </w:r>
    </w:p>
    <w:p w14:paraId="74638450" w14:textId="77777777" w:rsidR="00346BEB" w:rsidRPr="00495AFF" w:rsidRDefault="00346BEB" w:rsidP="00C155EC">
      <w:pPr>
        <w:ind w:left="1134"/>
        <w:jc w:val="both"/>
        <w:rPr>
          <w:rFonts w:ascii="Cambria" w:hAnsi="Cambria" w:cs="Times New Roman"/>
          <w:sz w:val="20"/>
          <w:szCs w:val="20"/>
          <w:u w:val="single"/>
        </w:rPr>
      </w:pPr>
    </w:p>
    <w:p w14:paraId="7C23E238" w14:textId="77777777" w:rsidR="00C155EC" w:rsidRPr="00495AFF" w:rsidRDefault="00C155EC" w:rsidP="00C155EC">
      <w:pPr>
        <w:ind w:left="1134"/>
        <w:jc w:val="both"/>
        <w:rPr>
          <w:rFonts w:ascii="Cambria" w:hAnsi="Cambria" w:cs="Times New Roman"/>
          <w:sz w:val="20"/>
          <w:szCs w:val="20"/>
          <w:u w:val="single"/>
        </w:rPr>
      </w:pPr>
      <w:r w:rsidRPr="00495AFF">
        <w:rPr>
          <w:rFonts w:ascii="Cambria" w:hAnsi="Cambria" w:cs="Times New Roman"/>
          <w:sz w:val="20"/>
          <w:szCs w:val="20"/>
          <w:u w:val="single"/>
        </w:rPr>
        <w:t>Opis</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sposobu</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dokonywania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oceny</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spełniania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tego</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warunku:</w:t>
      </w:r>
    </w:p>
    <w:p w14:paraId="356CE7E3" w14:textId="1922EFFD" w:rsidR="00346BEB" w:rsidRPr="00495AFF" w:rsidRDefault="00C155EC" w:rsidP="00346BEB">
      <w:pPr>
        <w:ind w:left="1134"/>
        <w:jc w:val="both"/>
        <w:rPr>
          <w:rFonts w:ascii="Cambria" w:hAnsi="Cambria" w:cs="Times New Roman"/>
          <w:sz w:val="20"/>
          <w:szCs w:val="20"/>
          <w:lang w:eastAsia="zh-CN"/>
        </w:rPr>
      </w:pPr>
      <w:r w:rsidRPr="00495AFF">
        <w:rPr>
          <w:rFonts w:ascii="Cambria" w:hAnsi="Cambria" w:cs="Times New Roman"/>
          <w:sz w:val="20"/>
          <w:szCs w:val="20"/>
        </w:rPr>
        <w:t>Ocena spełniania tego warunku nastąpi na podstawie złożonego Oświadczenia o</w:t>
      </w:r>
      <w:r w:rsidR="00346BEB" w:rsidRPr="00495AFF">
        <w:rPr>
          <w:rFonts w:ascii="Cambria" w:hAnsi="Cambria" w:cs="Times New Roman"/>
          <w:sz w:val="20"/>
          <w:szCs w:val="20"/>
        </w:rPr>
        <w:t xml:space="preserve"> braku podstaw do wykluczenia (zgodnie z </w:t>
      </w:r>
      <w:r w:rsidRPr="00495AFF">
        <w:rPr>
          <w:rFonts w:ascii="Cambria" w:hAnsi="Cambria" w:cs="Times New Roman"/>
          <w:sz w:val="20"/>
          <w:szCs w:val="20"/>
        </w:rPr>
        <w:t>Załącznik</w:t>
      </w:r>
      <w:r w:rsidR="00346BEB" w:rsidRPr="00495AFF">
        <w:rPr>
          <w:rFonts w:ascii="Cambria" w:hAnsi="Cambria" w:cs="Times New Roman"/>
          <w:sz w:val="20"/>
          <w:szCs w:val="20"/>
        </w:rPr>
        <w:t xml:space="preserve">iem </w:t>
      </w:r>
      <w:r w:rsidRPr="00495AFF">
        <w:rPr>
          <w:rFonts w:ascii="Cambria" w:hAnsi="Cambria" w:cs="Times New Roman"/>
          <w:sz w:val="20"/>
          <w:szCs w:val="20"/>
        </w:rPr>
        <w:t xml:space="preserve"> nr 4 do Zapytania</w:t>
      </w:r>
      <w:r w:rsidR="00346BEB" w:rsidRPr="00495AFF">
        <w:rPr>
          <w:rFonts w:ascii="Cambria" w:hAnsi="Cambria" w:cs="Times New Roman"/>
          <w:sz w:val="20"/>
          <w:szCs w:val="20"/>
        </w:rPr>
        <w:t>)</w:t>
      </w:r>
      <w:r w:rsidRPr="00495AFF">
        <w:rPr>
          <w:rFonts w:ascii="Cambria" w:hAnsi="Cambria" w:cs="Times New Roman"/>
          <w:sz w:val="20"/>
          <w:szCs w:val="20"/>
        </w:rPr>
        <w:t xml:space="preserve"> oraz </w:t>
      </w:r>
      <w:r w:rsidRPr="00495AFF">
        <w:rPr>
          <w:rFonts w:ascii="Cambria" w:hAnsi="Cambria" w:cs="Times New Roman"/>
          <w:sz w:val="20"/>
          <w:szCs w:val="20"/>
          <w:lang w:eastAsia="zh-CN"/>
        </w:rPr>
        <w:t xml:space="preserve">Oświadczenia o </w:t>
      </w:r>
      <w:r w:rsidR="00346BEB" w:rsidRPr="00495AFF">
        <w:rPr>
          <w:rFonts w:ascii="Cambria" w:hAnsi="Cambria" w:cs="Times New Roman"/>
          <w:sz w:val="20"/>
          <w:szCs w:val="20"/>
          <w:lang w:eastAsia="zh-CN"/>
        </w:rPr>
        <w:t xml:space="preserve">braku powiązań z Zamawiającym (zgodne z </w:t>
      </w:r>
      <w:r w:rsidRPr="00495AFF">
        <w:rPr>
          <w:rFonts w:ascii="Cambria" w:hAnsi="Cambria" w:cs="Times New Roman"/>
          <w:sz w:val="20"/>
          <w:szCs w:val="20"/>
          <w:lang w:eastAsia="zh-CN"/>
        </w:rPr>
        <w:t>Załącznik</w:t>
      </w:r>
      <w:r w:rsidR="00346BEB" w:rsidRPr="00495AFF">
        <w:rPr>
          <w:rFonts w:ascii="Cambria" w:hAnsi="Cambria" w:cs="Times New Roman"/>
          <w:sz w:val="20"/>
          <w:szCs w:val="20"/>
          <w:lang w:eastAsia="zh-CN"/>
        </w:rPr>
        <w:t>iem</w:t>
      </w:r>
      <w:r w:rsidRPr="00495AFF">
        <w:rPr>
          <w:rFonts w:ascii="Cambria" w:hAnsi="Cambria" w:cs="Times New Roman"/>
          <w:sz w:val="20"/>
          <w:szCs w:val="20"/>
          <w:lang w:eastAsia="zh-CN"/>
        </w:rPr>
        <w:t xml:space="preserve"> nr 5 </w:t>
      </w:r>
      <w:r w:rsidRPr="00495AFF">
        <w:rPr>
          <w:rFonts w:ascii="Cambria" w:hAnsi="Cambria" w:cs="Times New Roman"/>
          <w:sz w:val="20"/>
          <w:szCs w:val="20"/>
        </w:rPr>
        <w:t>do Zapytania</w:t>
      </w:r>
      <w:r w:rsidR="00346BEB" w:rsidRPr="00495AFF">
        <w:rPr>
          <w:rFonts w:ascii="Cambria" w:hAnsi="Cambria" w:cs="Times New Roman"/>
          <w:sz w:val="20"/>
          <w:szCs w:val="20"/>
        </w:rPr>
        <w:t>)</w:t>
      </w:r>
      <w:r w:rsidR="00346BEB" w:rsidRPr="00495AFF">
        <w:rPr>
          <w:rFonts w:ascii="Cambria" w:hAnsi="Cambria" w:cs="Times New Roman"/>
          <w:sz w:val="20"/>
          <w:szCs w:val="20"/>
          <w:lang w:eastAsia="zh-CN"/>
        </w:rPr>
        <w:t>.</w:t>
      </w:r>
    </w:p>
    <w:p w14:paraId="32D9B1C7" w14:textId="1FF38B20" w:rsidR="00C155EC" w:rsidRPr="00495AFF" w:rsidRDefault="00FC2D2E" w:rsidP="00FC2D2E">
      <w:pPr>
        <w:ind w:left="1134" w:hanging="425"/>
        <w:jc w:val="both"/>
        <w:rPr>
          <w:rFonts w:ascii="Cambria" w:hAnsi="Cambria" w:cs="Times New Roman"/>
          <w:sz w:val="20"/>
          <w:szCs w:val="20"/>
        </w:rPr>
      </w:pPr>
      <w:r w:rsidRPr="00495AFF">
        <w:rPr>
          <w:rFonts w:ascii="Cambria" w:hAnsi="Cambria" w:cs="Times New Roman"/>
          <w:color w:val="000000"/>
          <w:sz w:val="20"/>
          <w:szCs w:val="20"/>
        </w:rPr>
        <w:t>3)</w:t>
      </w:r>
      <w:r w:rsidRPr="00495AFF">
        <w:rPr>
          <w:rFonts w:ascii="Cambria" w:hAnsi="Cambria" w:cs="Times New Roman"/>
          <w:color w:val="000000"/>
          <w:sz w:val="20"/>
          <w:szCs w:val="20"/>
        </w:rPr>
        <w:tab/>
      </w:r>
      <w:r w:rsidR="00C155EC" w:rsidRPr="00495AFF">
        <w:rPr>
          <w:rFonts w:ascii="Cambria" w:hAnsi="Cambria" w:cs="Times New Roman"/>
          <w:color w:val="000000"/>
          <w:sz w:val="20"/>
          <w:szCs w:val="20"/>
        </w:rPr>
        <w:t xml:space="preserve">jeżeli podlega wykluczeniu na podstawie przesłanek wynikających z art. 7 ust. 1 ustawy z dnia 13 kwietnia 2022 r. o szczególnych rozwiązaniach w zakresie przeciwdziałania wspieraniu agresji na Ukrainę </w:t>
      </w:r>
      <w:r w:rsidR="00C155EC" w:rsidRPr="00495AFF">
        <w:rPr>
          <w:rFonts w:ascii="Cambria" w:hAnsi="Cambria" w:cs="Times New Roman"/>
          <w:sz w:val="20"/>
          <w:szCs w:val="20"/>
        </w:rPr>
        <w:t>oraz służących ochronie bezpieczeństwa narodowego (Dz.U. z 2022 r. poz. 835 ze zm.)</w:t>
      </w:r>
    </w:p>
    <w:p w14:paraId="6485E9C5" w14:textId="77777777" w:rsidR="00C155EC" w:rsidRPr="00495AFF" w:rsidRDefault="00C155EC" w:rsidP="00C155EC">
      <w:pPr>
        <w:pStyle w:val="Akapitzlist"/>
        <w:ind w:left="851"/>
        <w:jc w:val="both"/>
        <w:rPr>
          <w:rFonts w:ascii="Cambria" w:hAnsi="Cambria" w:cs="Times New Roman"/>
          <w:sz w:val="20"/>
          <w:szCs w:val="20"/>
          <w:u w:val="single"/>
        </w:rPr>
      </w:pPr>
      <w:r w:rsidRPr="00495AFF">
        <w:rPr>
          <w:rFonts w:ascii="Cambria" w:hAnsi="Cambria" w:cs="Times New Roman"/>
          <w:sz w:val="20"/>
          <w:szCs w:val="20"/>
          <w:u w:val="single"/>
        </w:rPr>
        <w:t>Opis</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sposobu</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dokonywania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oceny</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spełniania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tego</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warunku:</w:t>
      </w:r>
    </w:p>
    <w:p w14:paraId="0066198A" w14:textId="77777777" w:rsidR="00C155EC" w:rsidRPr="00495AFF" w:rsidRDefault="00C155EC" w:rsidP="00C155EC">
      <w:pPr>
        <w:pStyle w:val="Akapitzlist"/>
        <w:ind w:left="851"/>
        <w:jc w:val="both"/>
        <w:rPr>
          <w:rFonts w:ascii="Cambria" w:hAnsi="Cambria" w:cs="Times New Roman"/>
          <w:sz w:val="20"/>
          <w:szCs w:val="20"/>
        </w:rPr>
      </w:pPr>
      <w:r w:rsidRPr="00495AFF">
        <w:rPr>
          <w:rFonts w:ascii="Cambria" w:hAnsi="Cambria" w:cs="Times New Roman"/>
          <w:sz w:val="20"/>
          <w:szCs w:val="20"/>
        </w:rPr>
        <w:t>Ocena spełniania tego warunku nastąpi na podstawie złożonego Oświadczenia o braku podstaw do wykluczenia – Załącznik nr 4 do Zapytania.</w:t>
      </w:r>
    </w:p>
    <w:p w14:paraId="67EE76FB" w14:textId="3EF42780" w:rsidR="00C155EC" w:rsidRPr="00495AFF" w:rsidRDefault="00FC2D2E" w:rsidP="00FC2D2E">
      <w:pPr>
        <w:ind w:left="993" w:hanging="284"/>
        <w:jc w:val="both"/>
        <w:rPr>
          <w:rFonts w:ascii="Cambria" w:hAnsi="Cambria" w:cs="Times New Roman"/>
          <w:sz w:val="20"/>
          <w:szCs w:val="20"/>
        </w:rPr>
      </w:pPr>
      <w:r w:rsidRPr="00495AFF">
        <w:rPr>
          <w:rFonts w:ascii="Cambria" w:hAnsi="Cambria" w:cs="Times New Roman"/>
          <w:sz w:val="20"/>
          <w:szCs w:val="20"/>
        </w:rPr>
        <w:t>4)</w:t>
      </w:r>
      <w:r w:rsidRPr="00495AFF">
        <w:rPr>
          <w:rFonts w:ascii="Cambria" w:hAnsi="Cambria" w:cs="Times New Roman"/>
          <w:sz w:val="20"/>
          <w:szCs w:val="20"/>
        </w:rPr>
        <w:tab/>
      </w:r>
      <w:r w:rsidR="00C155EC" w:rsidRPr="00495AFF">
        <w:rPr>
          <w:rFonts w:ascii="Cambria" w:hAnsi="Cambria" w:cs="Times New Roman"/>
          <w:sz w:val="20"/>
          <w:szCs w:val="20"/>
        </w:rPr>
        <w:t>w stosunku do których zachodzi którakolwiek z okoliczności wskazanych w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w:t>
      </w:r>
    </w:p>
    <w:p w14:paraId="42576FB3" w14:textId="77777777" w:rsidR="00C155EC" w:rsidRPr="00495AFF" w:rsidRDefault="00C155EC" w:rsidP="00C155EC">
      <w:pPr>
        <w:pStyle w:val="Akapitzlist"/>
        <w:ind w:left="851"/>
        <w:jc w:val="both"/>
        <w:rPr>
          <w:rFonts w:ascii="Cambria" w:hAnsi="Cambria" w:cs="Times New Roman"/>
          <w:sz w:val="20"/>
          <w:szCs w:val="20"/>
          <w:u w:val="single"/>
        </w:rPr>
      </w:pPr>
      <w:r w:rsidRPr="00495AFF">
        <w:rPr>
          <w:rFonts w:ascii="Cambria" w:hAnsi="Cambria" w:cs="Times New Roman"/>
          <w:sz w:val="20"/>
          <w:szCs w:val="20"/>
          <w:u w:val="single"/>
        </w:rPr>
        <w:t>Opis</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sposobu</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dokonywania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oceny</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spełniania</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tego</w:t>
      </w:r>
      <w:r w:rsidRPr="00495AFF">
        <w:rPr>
          <w:rFonts w:ascii="Cambria" w:eastAsia="Arial Narrow" w:hAnsi="Cambria" w:cs="Times New Roman"/>
          <w:sz w:val="20"/>
          <w:szCs w:val="20"/>
          <w:u w:val="single"/>
        </w:rPr>
        <w:t xml:space="preserve"> </w:t>
      </w:r>
      <w:r w:rsidRPr="00495AFF">
        <w:rPr>
          <w:rFonts w:ascii="Cambria" w:hAnsi="Cambria" w:cs="Times New Roman"/>
          <w:sz w:val="20"/>
          <w:szCs w:val="20"/>
          <w:u w:val="single"/>
        </w:rPr>
        <w:t>warunku:</w:t>
      </w:r>
    </w:p>
    <w:p w14:paraId="2F64F933" w14:textId="77777777" w:rsidR="00C155EC" w:rsidRPr="00495AFF" w:rsidRDefault="00C155EC" w:rsidP="00C155EC">
      <w:pPr>
        <w:pStyle w:val="Akapitzlist"/>
        <w:ind w:left="851"/>
        <w:jc w:val="both"/>
        <w:rPr>
          <w:rFonts w:ascii="Cambria" w:hAnsi="Cambria" w:cs="Times New Roman"/>
          <w:sz w:val="20"/>
          <w:szCs w:val="20"/>
        </w:rPr>
      </w:pPr>
      <w:r w:rsidRPr="00495AFF">
        <w:rPr>
          <w:rFonts w:ascii="Cambria" w:hAnsi="Cambria" w:cs="Times New Roman"/>
          <w:sz w:val="20"/>
          <w:szCs w:val="20"/>
        </w:rPr>
        <w:t>Ocena spełniania tego warunku nastąpi na podstawie złożonego Oświadczenia o braku podstaw do wykluczenia – Załącznik nr 4 do Zapytania.</w:t>
      </w:r>
    </w:p>
    <w:p w14:paraId="4FB8E4D4" w14:textId="77777777" w:rsidR="00C155EC" w:rsidRPr="00495AFF" w:rsidRDefault="00C155EC" w:rsidP="00C155EC">
      <w:pPr>
        <w:jc w:val="both"/>
        <w:rPr>
          <w:rFonts w:ascii="Cambria" w:hAnsi="Cambria" w:cs="Times New Roman"/>
          <w:sz w:val="20"/>
          <w:szCs w:val="20"/>
        </w:rPr>
      </w:pPr>
    </w:p>
    <w:p w14:paraId="032F87EA" w14:textId="60447EA4" w:rsidR="00C155EC" w:rsidRPr="00495AFF" w:rsidRDefault="00C155EC" w:rsidP="00C155EC">
      <w:pPr>
        <w:pStyle w:val="pkt"/>
        <w:numPr>
          <w:ilvl w:val="0"/>
          <w:numId w:val="2"/>
        </w:numPr>
        <w:suppressAutoHyphens w:val="0"/>
        <w:spacing w:before="0" w:after="0"/>
        <w:rPr>
          <w:rFonts w:ascii="Cambria" w:hAnsi="Cambria" w:cs="Times New Roman"/>
          <w:b/>
          <w:sz w:val="20"/>
          <w:szCs w:val="20"/>
          <w:u w:val="single"/>
        </w:rPr>
      </w:pPr>
      <w:r w:rsidRPr="00495AFF">
        <w:rPr>
          <w:rFonts w:ascii="Cambria" w:hAnsi="Cambria" w:cs="Times New Roman"/>
          <w:b/>
          <w:sz w:val="20"/>
          <w:szCs w:val="20"/>
          <w:u w:val="single"/>
        </w:rPr>
        <w:t>OPIS SPOSOBU PRZYGOTOWANIA I ZŁOŻENIA OFERTY ORAZ OŚWIADCZEŃ I DOKUMENTÓW.</w:t>
      </w:r>
    </w:p>
    <w:p w14:paraId="517DC8E4" w14:textId="77777777" w:rsidR="00C155EC" w:rsidRPr="00495AFF"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495AFF">
        <w:rPr>
          <w:rFonts w:ascii="Cambria" w:hAnsi="Cambria" w:cs="Times New Roman"/>
        </w:rPr>
        <w:t>Oferta powinna być sporządzona z uwzględnieniem wszelkich wymagań Zamawiającego, określonych w Zapytaniu ofertowym.</w:t>
      </w:r>
    </w:p>
    <w:p w14:paraId="6190A51A" w14:textId="77777777" w:rsidR="00C155EC" w:rsidRPr="00495AFF"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495AFF">
        <w:rPr>
          <w:rFonts w:ascii="Cambria" w:hAnsi="Cambria" w:cs="Times New Roman"/>
        </w:rPr>
        <w:t>Wykonawca ponosi wszystkie koszty związane z przygotowaniem i złożeniem oferty.</w:t>
      </w:r>
    </w:p>
    <w:p w14:paraId="051AB1DD" w14:textId="77777777" w:rsidR="00C155EC" w:rsidRPr="00495AFF"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495AFF">
        <w:rPr>
          <w:rFonts w:ascii="Cambria" w:hAnsi="Cambria" w:cs="Times New Roman"/>
        </w:rPr>
        <w:t>Postępowanie jest prowadzone w języku polskim z zachowaniem formy pisemnej.</w:t>
      </w:r>
    </w:p>
    <w:p w14:paraId="6C260F79" w14:textId="77777777" w:rsidR="00C155EC" w:rsidRPr="00495AFF"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495AFF">
        <w:rPr>
          <w:rFonts w:ascii="Cambria" w:hAnsi="Cambria" w:cs="Times New Roman"/>
        </w:rPr>
        <w:t>W przypadku gdy dokumenty elektroniczne przekazywane w niniejszym postępowaniu zawierają informacje stanowiące tajemnicę przedsiębiorstwa w rozumieniu przepisów ustawy z dnia 16 kwietnia 1993 r. o zwalczaniu nieuczciwej konkurencji (</w:t>
      </w:r>
      <w:proofErr w:type="spellStart"/>
      <w:r w:rsidRPr="00495AFF">
        <w:rPr>
          <w:rFonts w:ascii="Cambria" w:hAnsi="Cambria" w:cs="Times New Roman"/>
        </w:rPr>
        <w:t>t.j</w:t>
      </w:r>
      <w:proofErr w:type="spellEnd"/>
      <w:r w:rsidRPr="00495AFF">
        <w:rPr>
          <w:rFonts w:ascii="Cambria" w:hAnsi="Cambria" w:cs="Times New Roman"/>
        </w:rPr>
        <w:t>. Dz. U. z 2022 r. poz. 1233), Wykonawca, w celu utrzymania w poufności tych informacji, przekazuje je w wydzielonym i odpowiednio oznaczonym pliku (na przykład poprzez oznaczenie takiego pliku nazwą „TAJEMNICA”). Zarówno załącznik stanowiący tajemnice przedsiębiorstwa jak i uzasadnienie zastrzeżenia tajemnicy przedsiębiorstwa.</w:t>
      </w:r>
    </w:p>
    <w:p w14:paraId="0B2C8AE6" w14:textId="77777777" w:rsidR="00C155EC" w:rsidRPr="00495AFF"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495AFF">
        <w:rPr>
          <w:rFonts w:ascii="Cambria" w:hAnsi="Cambria" w:cs="Times New Roman"/>
          <w:b/>
        </w:rPr>
        <w:t xml:space="preserve">Ofertę składa się, pod rygorem nieważności, w formie elektronicznej (tj. w postaci elektronicznej </w:t>
      </w:r>
      <w:r w:rsidRPr="00495AFF">
        <w:rPr>
          <w:rFonts w:ascii="Cambria" w:hAnsi="Cambria" w:cs="Times New Roman"/>
          <w:b/>
          <w:highlight w:val="yellow"/>
        </w:rPr>
        <w:t>opatrzonej kwalifikowanym podpisem elektronicznym) lub</w:t>
      </w:r>
      <w:r w:rsidRPr="00495AFF">
        <w:rPr>
          <w:rFonts w:ascii="Cambria" w:hAnsi="Cambria" w:cs="Times New Roman"/>
          <w:b/>
        </w:rPr>
        <w:t xml:space="preserve"> w postaci elektronicznej </w:t>
      </w:r>
      <w:r w:rsidRPr="00495AFF">
        <w:rPr>
          <w:rFonts w:ascii="Cambria" w:hAnsi="Cambria" w:cs="Times New Roman"/>
          <w:b/>
          <w:highlight w:val="yellow"/>
        </w:rPr>
        <w:t>opatrzonej</w:t>
      </w:r>
      <w:r w:rsidRPr="00495AFF">
        <w:rPr>
          <w:rFonts w:ascii="Cambria" w:hAnsi="Cambria" w:cs="Times New Roman"/>
          <w:b/>
        </w:rPr>
        <w:t xml:space="preserve"> </w:t>
      </w:r>
      <w:r w:rsidRPr="00495AFF">
        <w:rPr>
          <w:rFonts w:ascii="Cambria" w:hAnsi="Cambria" w:cs="Times New Roman"/>
          <w:b/>
          <w:highlight w:val="yellow"/>
        </w:rPr>
        <w:t>podpisem zaufanym lub podpisem osobistym</w:t>
      </w:r>
      <w:r w:rsidRPr="00495AFF">
        <w:rPr>
          <w:rFonts w:ascii="Cambria" w:hAnsi="Cambria" w:cs="Times New Roman"/>
          <w:b/>
        </w:rPr>
        <w:t>.</w:t>
      </w:r>
      <w:r w:rsidRPr="00495AFF">
        <w:rPr>
          <w:rFonts w:ascii="Cambria" w:hAnsi="Cambria" w:cs="Times New Roman"/>
        </w:rPr>
        <w:t xml:space="preserve"> </w:t>
      </w:r>
    </w:p>
    <w:p w14:paraId="46D9496F" w14:textId="77777777" w:rsidR="00C155EC" w:rsidRPr="00495AFF" w:rsidRDefault="00C155EC" w:rsidP="00C155EC">
      <w:pPr>
        <w:pStyle w:val="Bezodstpw"/>
        <w:ind w:left="709" w:hanging="425"/>
        <w:jc w:val="both"/>
        <w:rPr>
          <w:rFonts w:ascii="Cambria" w:hAnsi="Cambria" w:cs="Times New Roman"/>
          <w:b/>
          <w:sz w:val="20"/>
          <w:szCs w:val="20"/>
        </w:rPr>
      </w:pPr>
    </w:p>
    <w:p w14:paraId="18E303CA" w14:textId="5F5759E6" w:rsidR="00C155EC" w:rsidRPr="00495AFF" w:rsidRDefault="00C155EC" w:rsidP="00A42A07">
      <w:pPr>
        <w:pStyle w:val="Bezodstpw"/>
        <w:ind w:left="709" w:hanging="283"/>
        <w:jc w:val="both"/>
        <w:rPr>
          <w:rFonts w:ascii="Cambria" w:hAnsi="Cambria" w:cs="Times New Roman"/>
          <w:b/>
          <w:sz w:val="20"/>
          <w:szCs w:val="20"/>
        </w:rPr>
      </w:pPr>
      <w:r w:rsidRPr="00495AFF">
        <w:rPr>
          <w:rFonts w:ascii="Cambria" w:hAnsi="Cambria" w:cs="Times New Roman"/>
          <w:b/>
          <w:sz w:val="20"/>
          <w:szCs w:val="20"/>
        </w:rPr>
        <w:t xml:space="preserve">       Komunikacja między Zamawiającym a Wykonawca w n</w:t>
      </w:r>
      <w:r w:rsidR="00AF728E" w:rsidRPr="00495AFF">
        <w:rPr>
          <w:rFonts w:ascii="Cambria" w:hAnsi="Cambria" w:cs="Times New Roman"/>
          <w:b/>
          <w:sz w:val="20"/>
          <w:szCs w:val="20"/>
        </w:rPr>
        <w:t xml:space="preserve">iemniejszym postępowaniu, w tym </w:t>
      </w:r>
      <w:r w:rsidRPr="00495AFF">
        <w:rPr>
          <w:rFonts w:ascii="Cambria" w:hAnsi="Cambria" w:cs="Times New Roman"/>
          <w:b/>
          <w:sz w:val="20"/>
          <w:szCs w:val="20"/>
        </w:rPr>
        <w:t>składanie ofert, zadawanie pytań i udzielanie odpowiedzi, przekazywanie dokumentów i oświadczeń odbywa się pisemnie za pośrednictwem Bazy Konkurencyjności  (BK2021).</w:t>
      </w:r>
    </w:p>
    <w:p w14:paraId="58151567" w14:textId="77777777" w:rsidR="00C155EC" w:rsidRPr="00495AFF" w:rsidRDefault="00C155EC" w:rsidP="00C155EC">
      <w:pPr>
        <w:pStyle w:val="Bezodstpw"/>
        <w:ind w:left="709" w:hanging="425"/>
        <w:jc w:val="both"/>
        <w:rPr>
          <w:rFonts w:ascii="Cambria" w:hAnsi="Cambria" w:cs="Times New Roman"/>
          <w:b/>
          <w:sz w:val="20"/>
          <w:szCs w:val="20"/>
        </w:rPr>
      </w:pPr>
      <w:r w:rsidRPr="00495AFF">
        <w:rPr>
          <w:rFonts w:ascii="Cambria" w:hAnsi="Cambria" w:cs="Times New Roman"/>
          <w:b/>
          <w:sz w:val="20"/>
          <w:szCs w:val="20"/>
        </w:rPr>
        <w:t xml:space="preserve">       (</w:t>
      </w:r>
      <w:hyperlink r:id="rId11" w:history="1">
        <w:r w:rsidRPr="00495AFF">
          <w:rPr>
            <w:rStyle w:val="Hipercze"/>
            <w:rFonts w:ascii="Cambria" w:hAnsi="Cambria" w:cs="Times New Roman"/>
            <w:b/>
            <w:sz w:val="20"/>
            <w:szCs w:val="20"/>
          </w:rPr>
          <w:t>https://bazakonkurencyjnosci.funduszeeuropejskie.gov.pl</w:t>
        </w:r>
      </w:hyperlink>
      <w:r w:rsidRPr="00495AFF">
        <w:rPr>
          <w:rFonts w:ascii="Cambria" w:hAnsi="Cambria" w:cs="Times New Roman"/>
          <w:b/>
          <w:sz w:val="20"/>
          <w:szCs w:val="20"/>
        </w:rPr>
        <w:t xml:space="preserve">). </w:t>
      </w:r>
    </w:p>
    <w:p w14:paraId="3BE2F306" w14:textId="77777777" w:rsidR="00C155EC" w:rsidRPr="00495AFF" w:rsidRDefault="00C155EC" w:rsidP="00C155EC">
      <w:pPr>
        <w:pStyle w:val="Tekstpodstawowy"/>
        <w:tabs>
          <w:tab w:val="left" w:pos="708"/>
        </w:tabs>
        <w:spacing w:line="240" w:lineRule="auto"/>
        <w:ind w:left="709" w:hanging="425"/>
        <w:jc w:val="both"/>
        <w:rPr>
          <w:rFonts w:ascii="Cambria" w:hAnsi="Cambria" w:cs="Times New Roman"/>
        </w:rPr>
      </w:pPr>
    </w:p>
    <w:p w14:paraId="0C920885" w14:textId="3688DA2A" w:rsidR="00C155EC" w:rsidRPr="00495AFF" w:rsidRDefault="00C155EC" w:rsidP="00C155EC">
      <w:pPr>
        <w:pStyle w:val="Tekstpodstawowy"/>
        <w:tabs>
          <w:tab w:val="left" w:pos="708"/>
        </w:tabs>
        <w:spacing w:line="240" w:lineRule="auto"/>
        <w:ind w:left="709" w:hanging="425"/>
        <w:jc w:val="both"/>
        <w:rPr>
          <w:rFonts w:ascii="Cambria" w:hAnsi="Cambria" w:cs="Times New Roman"/>
        </w:rPr>
      </w:pPr>
      <w:r w:rsidRPr="00495AFF">
        <w:rPr>
          <w:rFonts w:ascii="Cambria" w:hAnsi="Cambria" w:cs="Times New Roman"/>
        </w:rPr>
        <w:t xml:space="preserve">        </w:t>
      </w:r>
      <w:r w:rsidR="00D8697F">
        <w:rPr>
          <w:rFonts w:ascii="Cambria" w:hAnsi="Cambria" w:cs="Times New Roman"/>
        </w:rPr>
        <w:t xml:space="preserve"> </w:t>
      </w:r>
      <w:r w:rsidRPr="00495AFF">
        <w:rPr>
          <w:rFonts w:ascii="Cambria" w:hAnsi="Cambria" w:cs="Times New Roman"/>
        </w:rPr>
        <w:t>Oferta musi być podpisana przez osobę/y upoważnioną/e do reprezentowania Wykonawcy, zgodnie z formą reprezentacji Wykonawcy określoną w rejestrze lub innym dokumencie, właściwym dla danej formy organizacyjnej Wykonawcy albo upełnomocnionego przedstawiciela Wykonawcy.</w:t>
      </w:r>
    </w:p>
    <w:p w14:paraId="595D99E7" w14:textId="77777777" w:rsidR="00C155EC" w:rsidRPr="00495AFF"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495AFF">
        <w:rPr>
          <w:rFonts w:ascii="Cambria" w:hAnsi="Cambria" w:cs="Times New Roman"/>
        </w:rPr>
        <w:t>Wszelkie</w:t>
      </w:r>
      <w:r w:rsidRPr="00495AFF">
        <w:rPr>
          <w:rFonts w:ascii="Cambria" w:eastAsia="Arial Narrow" w:hAnsi="Cambria" w:cs="Times New Roman"/>
        </w:rPr>
        <w:t xml:space="preserve"> </w:t>
      </w:r>
      <w:r w:rsidRPr="00495AFF">
        <w:rPr>
          <w:rFonts w:ascii="Cambria" w:hAnsi="Cambria" w:cs="Times New Roman"/>
        </w:rPr>
        <w:t>oświadczenia</w:t>
      </w:r>
      <w:r w:rsidRPr="00495AFF">
        <w:rPr>
          <w:rFonts w:ascii="Cambria" w:eastAsia="Arial Narrow" w:hAnsi="Cambria" w:cs="Times New Roman"/>
        </w:rPr>
        <w:t xml:space="preserve"> </w:t>
      </w:r>
      <w:r w:rsidRPr="00495AFF">
        <w:rPr>
          <w:rFonts w:ascii="Cambria" w:hAnsi="Cambria" w:cs="Times New Roman"/>
        </w:rPr>
        <w:t>i</w:t>
      </w:r>
      <w:r w:rsidRPr="00495AFF">
        <w:rPr>
          <w:rFonts w:ascii="Cambria" w:eastAsia="Arial Narrow" w:hAnsi="Cambria" w:cs="Times New Roman"/>
        </w:rPr>
        <w:t xml:space="preserve"> </w:t>
      </w:r>
      <w:r w:rsidRPr="00495AFF">
        <w:rPr>
          <w:rFonts w:ascii="Cambria" w:hAnsi="Cambria" w:cs="Times New Roman"/>
        </w:rPr>
        <w:t>dokumenty</w:t>
      </w:r>
      <w:r w:rsidRPr="00495AFF">
        <w:rPr>
          <w:rFonts w:ascii="Cambria" w:eastAsia="Arial Narrow" w:hAnsi="Cambria" w:cs="Times New Roman"/>
        </w:rPr>
        <w:t xml:space="preserve"> składane z ofertą oraz </w:t>
      </w:r>
      <w:r w:rsidRPr="00495AFF">
        <w:rPr>
          <w:rFonts w:ascii="Cambria" w:eastAsia="Arial Narrow" w:hAnsi="Cambria" w:cs="Times New Roman"/>
          <w:b/>
        </w:rPr>
        <w:t>sama oferta</w:t>
      </w:r>
      <w:r w:rsidRPr="00495AFF">
        <w:rPr>
          <w:rFonts w:ascii="Cambria" w:eastAsia="Arial Narrow" w:hAnsi="Cambria" w:cs="Times New Roman"/>
        </w:rPr>
        <w:t xml:space="preserve"> </w:t>
      </w:r>
      <w:r w:rsidRPr="00495AFF">
        <w:rPr>
          <w:rFonts w:ascii="Cambria" w:hAnsi="Cambria" w:cs="Times New Roman"/>
        </w:rPr>
        <w:t>powinny</w:t>
      </w:r>
      <w:r w:rsidRPr="00495AFF">
        <w:rPr>
          <w:rFonts w:ascii="Cambria" w:eastAsia="Arial Narrow" w:hAnsi="Cambria" w:cs="Times New Roman"/>
        </w:rPr>
        <w:t xml:space="preserve"> </w:t>
      </w:r>
      <w:r w:rsidRPr="00495AFF">
        <w:rPr>
          <w:rFonts w:ascii="Cambria" w:hAnsi="Cambria" w:cs="Times New Roman"/>
        </w:rPr>
        <w:t>być</w:t>
      </w:r>
      <w:r w:rsidRPr="00495AFF">
        <w:rPr>
          <w:rFonts w:ascii="Cambria" w:eastAsia="Arial Narrow" w:hAnsi="Cambria" w:cs="Times New Roman"/>
        </w:rPr>
        <w:t xml:space="preserve"> </w:t>
      </w:r>
      <w:r w:rsidRPr="00495AFF">
        <w:rPr>
          <w:rFonts w:ascii="Cambria" w:hAnsi="Cambria" w:cs="Times New Roman"/>
        </w:rPr>
        <w:t>podpisane</w:t>
      </w:r>
      <w:r w:rsidRPr="00495AFF">
        <w:rPr>
          <w:rFonts w:ascii="Cambria" w:eastAsia="Arial Narrow" w:hAnsi="Cambria" w:cs="Times New Roman"/>
        </w:rPr>
        <w:t xml:space="preserve"> </w:t>
      </w:r>
      <w:r w:rsidRPr="00495AFF">
        <w:rPr>
          <w:rFonts w:ascii="Cambria" w:hAnsi="Cambria" w:cs="Times New Roman"/>
        </w:rPr>
        <w:t>przez</w:t>
      </w:r>
      <w:r w:rsidRPr="00495AFF">
        <w:rPr>
          <w:rFonts w:ascii="Cambria" w:eastAsia="Arial Narrow" w:hAnsi="Cambria" w:cs="Times New Roman"/>
        </w:rPr>
        <w:t xml:space="preserve"> </w:t>
      </w:r>
      <w:r w:rsidRPr="00495AFF">
        <w:rPr>
          <w:rFonts w:ascii="Cambria" w:hAnsi="Cambria" w:cs="Times New Roman"/>
        </w:rPr>
        <w:t>osobę</w:t>
      </w:r>
      <w:r w:rsidRPr="00495AFF">
        <w:rPr>
          <w:rFonts w:ascii="Cambria" w:eastAsia="Arial Narrow" w:hAnsi="Cambria" w:cs="Times New Roman"/>
        </w:rPr>
        <w:t xml:space="preserve"> </w:t>
      </w:r>
      <w:r w:rsidRPr="00495AFF">
        <w:rPr>
          <w:rFonts w:ascii="Cambria" w:hAnsi="Cambria" w:cs="Times New Roman"/>
        </w:rPr>
        <w:t>uprawnioną</w:t>
      </w:r>
      <w:r w:rsidRPr="00495AFF">
        <w:rPr>
          <w:rFonts w:ascii="Cambria" w:eastAsia="Arial Narrow" w:hAnsi="Cambria" w:cs="Times New Roman"/>
        </w:rPr>
        <w:t xml:space="preserve"> </w:t>
      </w:r>
      <w:r w:rsidRPr="00495AFF">
        <w:rPr>
          <w:rFonts w:ascii="Cambria" w:hAnsi="Cambria" w:cs="Times New Roman"/>
        </w:rPr>
        <w:t>do</w:t>
      </w:r>
      <w:r w:rsidRPr="00495AFF">
        <w:rPr>
          <w:rFonts w:ascii="Cambria" w:eastAsia="Arial Narrow" w:hAnsi="Cambria" w:cs="Times New Roman"/>
        </w:rPr>
        <w:t xml:space="preserve"> </w:t>
      </w:r>
      <w:r w:rsidRPr="00495AFF">
        <w:rPr>
          <w:rFonts w:ascii="Cambria" w:hAnsi="Cambria" w:cs="Times New Roman"/>
        </w:rPr>
        <w:t>reprezentowania</w:t>
      </w:r>
      <w:r w:rsidRPr="00495AFF">
        <w:rPr>
          <w:rFonts w:ascii="Cambria" w:eastAsia="Arial Narrow" w:hAnsi="Cambria" w:cs="Times New Roman"/>
        </w:rPr>
        <w:t xml:space="preserve"> </w:t>
      </w:r>
      <w:r w:rsidRPr="00495AFF">
        <w:rPr>
          <w:rFonts w:ascii="Cambria" w:hAnsi="Cambria" w:cs="Times New Roman"/>
        </w:rPr>
        <w:t>firmy</w:t>
      </w:r>
      <w:r w:rsidRPr="00495AFF">
        <w:rPr>
          <w:rFonts w:ascii="Cambria" w:eastAsia="Arial Narrow" w:hAnsi="Cambria" w:cs="Times New Roman"/>
        </w:rPr>
        <w:t xml:space="preserve"> </w:t>
      </w:r>
      <w:r w:rsidRPr="00495AFF">
        <w:rPr>
          <w:rFonts w:ascii="Cambria" w:hAnsi="Cambria" w:cs="Times New Roman"/>
        </w:rPr>
        <w:t>lub</w:t>
      </w:r>
      <w:r w:rsidRPr="00495AFF">
        <w:rPr>
          <w:rFonts w:ascii="Cambria" w:eastAsia="Arial Narrow" w:hAnsi="Cambria" w:cs="Times New Roman"/>
        </w:rPr>
        <w:t xml:space="preserve"> </w:t>
      </w:r>
      <w:r w:rsidRPr="00495AFF">
        <w:rPr>
          <w:rFonts w:ascii="Cambria" w:hAnsi="Cambria" w:cs="Times New Roman"/>
        </w:rPr>
        <w:t>upoważnionego</w:t>
      </w:r>
      <w:r w:rsidRPr="00495AFF">
        <w:rPr>
          <w:rFonts w:ascii="Cambria" w:eastAsia="Arial Narrow" w:hAnsi="Cambria" w:cs="Times New Roman"/>
        </w:rPr>
        <w:t xml:space="preserve"> </w:t>
      </w:r>
      <w:r w:rsidRPr="00495AFF">
        <w:rPr>
          <w:rFonts w:ascii="Cambria" w:hAnsi="Cambria" w:cs="Times New Roman"/>
        </w:rPr>
        <w:t>przez</w:t>
      </w:r>
      <w:r w:rsidRPr="00495AFF">
        <w:rPr>
          <w:rFonts w:ascii="Cambria" w:eastAsia="Arial Narrow" w:hAnsi="Cambria" w:cs="Times New Roman"/>
        </w:rPr>
        <w:t xml:space="preserve"> </w:t>
      </w:r>
      <w:r w:rsidRPr="00495AFF">
        <w:rPr>
          <w:rFonts w:ascii="Cambria" w:hAnsi="Cambria" w:cs="Times New Roman"/>
        </w:rPr>
        <w:t>nią</w:t>
      </w:r>
      <w:r w:rsidRPr="00495AFF">
        <w:rPr>
          <w:rFonts w:ascii="Cambria" w:eastAsia="Arial Narrow" w:hAnsi="Cambria" w:cs="Times New Roman"/>
        </w:rPr>
        <w:t xml:space="preserve"> </w:t>
      </w:r>
      <w:r w:rsidRPr="00495AFF">
        <w:rPr>
          <w:rFonts w:ascii="Cambria" w:hAnsi="Cambria" w:cs="Times New Roman"/>
        </w:rPr>
        <w:t>przedstawiciela zgodnie z formą reprezentacji Wykonawcy określoną w rejestrze lub innym dokumencie, właściwym dla danej formy.</w:t>
      </w:r>
    </w:p>
    <w:p w14:paraId="76E6069C" w14:textId="77777777" w:rsidR="00C155EC" w:rsidRPr="00495AFF" w:rsidRDefault="00C155EC" w:rsidP="00E83992">
      <w:pPr>
        <w:pStyle w:val="Tekstpodstawowy"/>
        <w:widowControl/>
        <w:numPr>
          <w:ilvl w:val="0"/>
          <w:numId w:val="5"/>
        </w:numPr>
        <w:tabs>
          <w:tab w:val="left" w:pos="708"/>
          <w:tab w:val="left" w:pos="900"/>
        </w:tabs>
        <w:autoSpaceDE/>
        <w:autoSpaceDN/>
        <w:spacing w:line="240" w:lineRule="auto"/>
        <w:ind w:left="709" w:hanging="425"/>
        <w:jc w:val="both"/>
        <w:rPr>
          <w:rFonts w:ascii="Cambria" w:hAnsi="Cambria" w:cs="Times New Roman"/>
        </w:rPr>
      </w:pPr>
      <w:r w:rsidRPr="00495AFF">
        <w:rPr>
          <w:rFonts w:ascii="Cambria" w:hAnsi="Cambria" w:cs="Times New Roman"/>
        </w:rPr>
        <w:t xml:space="preserve">Dokumenty potwierdzające umocowanie do reprezentowania Wykonawcy – w przypadku, gdy: </w:t>
      </w:r>
    </w:p>
    <w:p w14:paraId="71988AC0" w14:textId="77777777" w:rsidR="00C155EC" w:rsidRPr="00495AFF" w:rsidRDefault="00C155EC" w:rsidP="009B6899">
      <w:pPr>
        <w:pStyle w:val="Tekstpodstawowy"/>
        <w:widowControl/>
        <w:numPr>
          <w:ilvl w:val="0"/>
          <w:numId w:val="18"/>
        </w:numPr>
        <w:autoSpaceDE/>
        <w:autoSpaceDN/>
        <w:spacing w:line="240" w:lineRule="auto"/>
        <w:ind w:left="1134" w:hanging="425"/>
        <w:jc w:val="both"/>
        <w:rPr>
          <w:rFonts w:ascii="Cambria" w:hAnsi="Cambria" w:cs="Times New Roman"/>
        </w:rPr>
      </w:pPr>
      <w:r w:rsidRPr="00495AFF">
        <w:rPr>
          <w:rFonts w:ascii="Cambria" w:hAnsi="Cambria" w:cs="Times New Roman"/>
        </w:rPr>
        <w:t xml:space="preserve">zostały wystawione przez upoważnione podmioty inne niż Wykonawca jako dokument elektroniczny, przekazuje się ten dokument; </w:t>
      </w:r>
    </w:p>
    <w:p w14:paraId="040FE02A" w14:textId="77777777" w:rsidR="00C155EC" w:rsidRPr="00495AFF" w:rsidRDefault="00C155EC" w:rsidP="009B6899">
      <w:pPr>
        <w:pStyle w:val="Tekstpodstawowy"/>
        <w:widowControl/>
        <w:numPr>
          <w:ilvl w:val="0"/>
          <w:numId w:val="18"/>
        </w:numPr>
        <w:autoSpaceDE/>
        <w:autoSpaceDN/>
        <w:spacing w:line="240" w:lineRule="auto"/>
        <w:ind w:left="1134" w:hanging="425"/>
        <w:jc w:val="both"/>
        <w:rPr>
          <w:rFonts w:ascii="Cambria" w:hAnsi="Cambria" w:cs="Times New Roman"/>
        </w:rPr>
      </w:pPr>
      <w:r w:rsidRPr="00495AFF">
        <w:rPr>
          <w:rFonts w:ascii="Cambria" w:hAnsi="Cambria" w:cs="Times New Roman"/>
        </w:rPr>
        <w:lastRenderedPageBreak/>
        <w:t xml:space="preserve">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 dokumentów potwierdzających umocowanie do reprezentowania - odpowiednio Wykonawca w zakresie dokumentów potwierdzających umocowanie do reprezentowania, które każdego z nich dotyczą; poświadczenia tego może dokonać również notariusz; </w:t>
      </w:r>
    </w:p>
    <w:p w14:paraId="70175AD6" w14:textId="77777777" w:rsidR="00C155EC" w:rsidRPr="00495AFF" w:rsidRDefault="00C155EC" w:rsidP="009B6899">
      <w:pPr>
        <w:pStyle w:val="Tekstpodstawowy"/>
        <w:widowControl/>
        <w:numPr>
          <w:ilvl w:val="0"/>
          <w:numId w:val="20"/>
        </w:numPr>
        <w:autoSpaceDE/>
        <w:autoSpaceDN/>
        <w:spacing w:line="240" w:lineRule="auto"/>
        <w:ind w:left="709" w:hanging="425"/>
        <w:jc w:val="both"/>
        <w:rPr>
          <w:rFonts w:ascii="Cambria" w:hAnsi="Cambria" w:cs="Times New Roman"/>
        </w:rPr>
      </w:pPr>
      <w:r w:rsidRPr="00495AFF">
        <w:rPr>
          <w:rFonts w:ascii="Cambria" w:hAnsi="Cambria" w:cs="Times New Roman"/>
        </w:rPr>
        <w:t>Pełnomocnictwa.</w:t>
      </w:r>
    </w:p>
    <w:p w14:paraId="4B04AAB1" w14:textId="77777777" w:rsidR="00C155EC" w:rsidRPr="00495AFF" w:rsidRDefault="00C155EC" w:rsidP="00D14F48">
      <w:pPr>
        <w:pStyle w:val="Tekstpodstawowy"/>
        <w:widowControl/>
        <w:numPr>
          <w:ilvl w:val="0"/>
          <w:numId w:val="19"/>
        </w:numPr>
        <w:autoSpaceDE/>
        <w:autoSpaceDN/>
        <w:spacing w:line="240" w:lineRule="auto"/>
        <w:ind w:hanging="284"/>
        <w:jc w:val="both"/>
        <w:rPr>
          <w:rFonts w:ascii="Cambria" w:hAnsi="Cambria" w:cs="Times New Roman"/>
        </w:rPr>
      </w:pPr>
      <w:r w:rsidRPr="00495AFF">
        <w:rPr>
          <w:rFonts w:ascii="Cambria" w:hAnsi="Cambria" w:cs="Times New Roman"/>
        </w:rPr>
        <w:t xml:space="preserve">przekazuje się w postaci elektronicznej i opatruje się kwalifikowanym podpisem elektronicznym, podpisem zaufanym lub podpisem osobistym. </w:t>
      </w:r>
    </w:p>
    <w:p w14:paraId="0D153852" w14:textId="77777777" w:rsidR="00C155EC" w:rsidRPr="00495AFF" w:rsidRDefault="00C155EC" w:rsidP="009B6899">
      <w:pPr>
        <w:pStyle w:val="Tekstpodstawowy"/>
        <w:widowControl/>
        <w:numPr>
          <w:ilvl w:val="0"/>
          <w:numId w:val="19"/>
        </w:numPr>
        <w:autoSpaceDE/>
        <w:autoSpaceDN/>
        <w:spacing w:line="240" w:lineRule="auto"/>
        <w:ind w:hanging="284"/>
        <w:jc w:val="both"/>
        <w:rPr>
          <w:rFonts w:ascii="Cambria" w:hAnsi="Cambria" w:cs="Times New Roman"/>
        </w:rPr>
      </w:pPr>
      <w:r w:rsidRPr="00495AFF">
        <w:rPr>
          <w:rFonts w:ascii="Cambria" w:hAnsi="Cambria" w:cs="Times New Roman"/>
        </w:rPr>
        <w:t xml:space="preserve">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w przypadku pełnomocnictwa – mocodawca; poświadczenia tego może dokonać również notariusz. </w:t>
      </w:r>
    </w:p>
    <w:p w14:paraId="021E6A79" w14:textId="77777777" w:rsidR="00C155EC" w:rsidRPr="00495AFF" w:rsidRDefault="00C155EC" w:rsidP="009B6899">
      <w:pPr>
        <w:pStyle w:val="Tekstpodstawowy"/>
        <w:widowControl/>
        <w:numPr>
          <w:ilvl w:val="0"/>
          <w:numId w:val="19"/>
        </w:numPr>
        <w:autoSpaceDE/>
        <w:autoSpaceDN/>
        <w:spacing w:line="240" w:lineRule="auto"/>
        <w:ind w:hanging="284"/>
        <w:jc w:val="both"/>
        <w:rPr>
          <w:rFonts w:ascii="Cambria" w:hAnsi="Cambria" w:cs="Times New Roman"/>
        </w:rPr>
      </w:pPr>
      <w:r w:rsidRPr="00495AFF">
        <w:rPr>
          <w:rFonts w:ascii="Cambria" w:hAnsi="Cambria" w:cs="Times New Roman"/>
        </w:rPr>
        <w:t xml:space="preserve">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 </w:t>
      </w:r>
    </w:p>
    <w:p w14:paraId="39679E8E" w14:textId="7A560062" w:rsidR="00D437FA" w:rsidRPr="00495AFF" w:rsidRDefault="00C155EC" w:rsidP="009B6899">
      <w:pPr>
        <w:pStyle w:val="Tekstpodstawowy"/>
        <w:widowControl/>
        <w:numPr>
          <w:ilvl w:val="0"/>
          <w:numId w:val="21"/>
        </w:numPr>
        <w:autoSpaceDE/>
        <w:autoSpaceDN/>
        <w:spacing w:line="240" w:lineRule="auto"/>
        <w:ind w:hanging="567"/>
        <w:jc w:val="both"/>
        <w:rPr>
          <w:rFonts w:ascii="Cambria" w:hAnsi="Cambria" w:cs="Times New Roman"/>
        </w:rPr>
      </w:pPr>
      <w:r w:rsidRPr="00495AFF">
        <w:rPr>
          <w:rFonts w:ascii="Cambria" w:hAnsi="Cambria" w:cs="Times New Roman"/>
        </w:rPr>
        <w:t>Zamawiający wymaga, by dokumenty składane w ramach oferty były sporządzone w języku polskim. Jeżeli oryginalny dokument został sporządzony w innym języku wymaga się oprócz tego dokumentu złożenia jego tłumaczenia na język polski, poświadczonym przez Wykonawcę.</w:t>
      </w:r>
    </w:p>
    <w:p w14:paraId="573A730B" w14:textId="77777777" w:rsidR="00D437FA" w:rsidRPr="00495AFF" w:rsidRDefault="00D437FA" w:rsidP="00C155EC">
      <w:pPr>
        <w:pStyle w:val="Tekstpodstawowy"/>
        <w:widowControl/>
        <w:autoSpaceDE/>
        <w:autoSpaceDN/>
        <w:spacing w:line="240" w:lineRule="auto"/>
        <w:ind w:left="0"/>
        <w:jc w:val="both"/>
        <w:rPr>
          <w:rFonts w:ascii="Cambria" w:hAnsi="Cambria" w:cs="Times New Roman"/>
          <w:b/>
        </w:rPr>
      </w:pPr>
    </w:p>
    <w:p w14:paraId="07F403B7" w14:textId="35A3E8E9" w:rsidR="001F1AC3" w:rsidRPr="00495AFF" w:rsidRDefault="00C155EC" w:rsidP="00A870B5">
      <w:pPr>
        <w:pStyle w:val="Tekstpodstawowy"/>
        <w:widowControl/>
        <w:numPr>
          <w:ilvl w:val="0"/>
          <w:numId w:val="2"/>
        </w:numPr>
        <w:autoSpaceDE/>
        <w:autoSpaceDN/>
        <w:spacing w:line="240" w:lineRule="auto"/>
        <w:jc w:val="both"/>
        <w:rPr>
          <w:rFonts w:ascii="Cambria" w:hAnsi="Cambria" w:cs="Times New Roman"/>
          <w:b/>
          <w:u w:val="single"/>
        </w:rPr>
      </w:pPr>
      <w:r w:rsidRPr="00495AFF">
        <w:rPr>
          <w:rFonts w:ascii="Cambria" w:hAnsi="Cambria" w:cs="Times New Roman"/>
          <w:b/>
          <w:u w:val="single"/>
        </w:rPr>
        <w:t>WYKAZ OŚWIADCZEŃ LUB DOKUMENTÓW, JAKIE MAJĄ DOSTARCZYĆ WYKONAWCY W CELU POTWIERDZENIA SPEŁNIENIA WARUNKÓW UDZIAŁU W ROZPOZNANIU ORAZ BRAKU PODSTAW DO WYKLUCZENIA</w:t>
      </w:r>
    </w:p>
    <w:p w14:paraId="1126D4F0" w14:textId="77777777" w:rsidR="00C155EC" w:rsidRPr="00495AFF" w:rsidRDefault="00C155EC" w:rsidP="000B0D87">
      <w:pPr>
        <w:pStyle w:val="Tekstpodstawowy"/>
        <w:widowControl/>
        <w:numPr>
          <w:ilvl w:val="0"/>
          <w:numId w:val="12"/>
        </w:numPr>
        <w:autoSpaceDE/>
        <w:autoSpaceDN/>
        <w:spacing w:line="240" w:lineRule="auto"/>
        <w:ind w:left="1134" w:hanging="357"/>
        <w:jc w:val="both"/>
        <w:rPr>
          <w:rFonts w:ascii="Cambria" w:hAnsi="Cambria" w:cs="Times New Roman"/>
          <w:b/>
        </w:rPr>
      </w:pPr>
      <w:r w:rsidRPr="00495AFF">
        <w:rPr>
          <w:rFonts w:ascii="Cambria" w:hAnsi="Cambria" w:cs="Times New Roman"/>
        </w:rPr>
        <w:t>Oferta musi zawierać:</w:t>
      </w:r>
    </w:p>
    <w:tbl>
      <w:tblPr>
        <w:tblW w:w="8916" w:type="dxa"/>
        <w:jc w:val="center"/>
        <w:tblLayout w:type="fixed"/>
        <w:tblCellMar>
          <w:left w:w="70" w:type="dxa"/>
          <w:right w:w="70" w:type="dxa"/>
        </w:tblCellMar>
        <w:tblLook w:val="0000" w:firstRow="0" w:lastRow="0" w:firstColumn="0" w:lastColumn="0" w:noHBand="0" w:noVBand="0"/>
      </w:tblPr>
      <w:tblGrid>
        <w:gridCol w:w="426"/>
        <w:gridCol w:w="8490"/>
      </w:tblGrid>
      <w:tr w:rsidR="00C155EC" w:rsidRPr="00495AFF" w14:paraId="55F39781" w14:textId="77777777" w:rsidTr="00C155EC">
        <w:trPr>
          <w:trHeight w:val="274"/>
          <w:jc w:val="center"/>
        </w:trPr>
        <w:tc>
          <w:tcPr>
            <w:tcW w:w="426" w:type="dxa"/>
            <w:tcBorders>
              <w:top w:val="double" w:sz="4" w:space="0" w:color="000000"/>
              <w:left w:val="double" w:sz="4" w:space="0" w:color="000000"/>
              <w:bottom w:val="double" w:sz="4" w:space="0" w:color="000000"/>
            </w:tcBorders>
            <w:shd w:val="clear" w:color="auto" w:fill="auto"/>
            <w:vAlign w:val="center"/>
          </w:tcPr>
          <w:p w14:paraId="19C3C7EB" w14:textId="77777777" w:rsidR="00C155EC" w:rsidRPr="00495AFF" w:rsidRDefault="00C155EC" w:rsidP="00C155EC">
            <w:pPr>
              <w:suppressAutoHyphens/>
              <w:spacing w:before="40"/>
              <w:jc w:val="both"/>
              <w:rPr>
                <w:rFonts w:ascii="Cambria" w:hAnsi="Cambria" w:cs="Times New Roman"/>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6D935DA" w14:textId="77777777" w:rsidR="00C155EC" w:rsidRPr="00495AFF" w:rsidRDefault="00C155EC" w:rsidP="00C155EC">
            <w:pPr>
              <w:suppressAutoHyphens/>
              <w:spacing w:before="40" w:after="40"/>
              <w:ind w:left="72" w:right="140"/>
              <w:jc w:val="both"/>
              <w:rPr>
                <w:rFonts w:ascii="Cambria" w:hAnsi="Cambria" w:cs="Times New Roman"/>
                <w:sz w:val="20"/>
                <w:szCs w:val="20"/>
                <w:lang w:eastAsia="zh-CN"/>
              </w:rPr>
            </w:pPr>
            <w:r w:rsidRPr="00495AFF">
              <w:rPr>
                <w:rFonts w:ascii="Cambria" w:eastAsia="Batang" w:hAnsi="Cambria" w:cs="Times New Roman"/>
                <w:b/>
                <w:sz w:val="20"/>
                <w:szCs w:val="20"/>
                <w:lang w:eastAsia="zh-CN"/>
              </w:rPr>
              <w:t xml:space="preserve">Oświadczenie  woli (Oferta) </w:t>
            </w:r>
          </w:p>
        </w:tc>
      </w:tr>
      <w:tr w:rsidR="00C155EC" w:rsidRPr="00495AFF" w14:paraId="0185B9E7" w14:textId="77777777" w:rsidTr="00C155EC">
        <w:trPr>
          <w:trHeight w:val="480"/>
          <w:jc w:val="center"/>
        </w:trPr>
        <w:tc>
          <w:tcPr>
            <w:tcW w:w="426" w:type="dxa"/>
            <w:tcBorders>
              <w:top w:val="double" w:sz="4" w:space="0" w:color="000000"/>
              <w:left w:val="double" w:sz="4" w:space="0" w:color="000000"/>
              <w:bottom w:val="double" w:sz="4" w:space="0" w:color="000000"/>
            </w:tcBorders>
            <w:shd w:val="clear" w:color="auto" w:fill="auto"/>
            <w:vAlign w:val="center"/>
          </w:tcPr>
          <w:p w14:paraId="7D080940" w14:textId="77777777" w:rsidR="00C155EC" w:rsidRPr="00495AFF"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b/>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EDF8F35" w14:textId="771156EF" w:rsidR="004915A3" w:rsidRPr="00495AFF" w:rsidRDefault="00C155EC" w:rsidP="009C4E4D">
            <w:pPr>
              <w:suppressAutoHyphens/>
              <w:ind w:right="140"/>
              <w:jc w:val="both"/>
              <w:rPr>
                <w:rFonts w:ascii="Cambria" w:eastAsia="Batang" w:hAnsi="Cambria" w:cs="Times New Roman"/>
                <w:sz w:val="20"/>
                <w:szCs w:val="20"/>
                <w:lang w:eastAsia="zh-CN"/>
              </w:rPr>
            </w:pPr>
            <w:r w:rsidRPr="00495AFF">
              <w:rPr>
                <w:rFonts w:ascii="Cambria" w:eastAsia="Batang" w:hAnsi="Cambria" w:cs="Times New Roman"/>
                <w:sz w:val="20"/>
                <w:szCs w:val="20"/>
                <w:lang w:eastAsia="zh-CN"/>
              </w:rPr>
              <w:t xml:space="preserve">Ofertę cenową  stanowi Formularz Ofertowy, którego wzór stanowi </w:t>
            </w:r>
            <w:r w:rsidRPr="00495AFF">
              <w:rPr>
                <w:rFonts w:ascii="Cambria" w:eastAsia="Batang" w:hAnsi="Cambria" w:cs="Times New Roman"/>
                <w:b/>
                <w:sz w:val="20"/>
                <w:szCs w:val="20"/>
                <w:lang w:eastAsia="zh-CN"/>
              </w:rPr>
              <w:t>Załącznik  Nr 2</w:t>
            </w:r>
            <w:r w:rsidRPr="00495AFF">
              <w:rPr>
                <w:rFonts w:ascii="Cambria" w:eastAsia="Batang" w:hAnsi="Cambria" w:cs="Times New Roman"/>
                <w:sz w:val="20"/>
                <w:szCs w:val="20"/>
                <w:lang w:eastAsia="zh-CN"/>
              </w:rPr>
              <w:t xml:space="preserve"> do niniejszego </w:t>
            </w:r>
            <w:r w:rsidR="008E1D9B" w:rsidRPr="00495AFF">
              <w:rPr>
                <w:rFonts w:ascii="Cambria" w:eastAsia="Batang" w:hAnsi="Cambria" w:cs="Times New Roman"/>
                <w:sz w:val="20"/>
                <w:szCs w:val="20"/>
                <w:lang w:eastAsia="zh-CN"/>
              </w:rPr>
              <w:t>Zapytania</w:t>
            </w:r>
            <w:r w:rsidR="00AF728E" w:rsidRPr="00495AFF">
              <w:rPr>
                <w:rFonts w:ascii="Cambria" w:eastAsia="Batang" w:hAnsi="Cambria" w:cs="Times New Roman"/>
                <w:sz w:val="20"/>
                <w:szCs w:val="20"/>
                <w:lang w:eastAsia="zh-CN"/>
              </w:rPr>
              <w:t xml:space="preserve"> </w:t>
            </w:r>
          </w:p>
        </w:tc>
      </w:tr>
      <w:tr w:rsidR="00C155EC" w:rsidRPr="00495AFF" w14:paraId="704A30C4" w14:textId="77777777" w:rsidTr="00C155EC">
        <w:trPr>
          <w:trHeight w:val="480"/>
          <w:jc w:val="center"/>
        </w:trPr>
        <w:tc>
          <w:tcPr>
            <w:tcW w:w="426" w:type="dxa"/>
            <w:tcBorders>
              <w:top w:val="double" w:sz="4" w:space="0" w:color="000000"/>
              <w:left w:val="double" w:sz="4" w:space="0" w:color="000000"/>
              <w:bottom w:val="double" w:sz="4" w:space="0" w:color="000000"/>
            </w:tcBorders>
            <w:shd w:val="clear" w:color="auto" w:fill="auto"/>
            <w:vAlign w:val="center"/>
          </w:tcPr>
          <w:p w14:paraId="023977A3" w14:textId="77777777" w:rsidR="00C155EC" w:rsidRPr="00495AFF"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b/>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1AF5BD7" w14:textId="77777777" w:rsidR="00C155EC" w:rsidRPr="00495AFF" w:rsidRDefault="00C155EC" w:rsidP="00C155EC">
            <w:pPr>
              <w:ind w:left="34" w:right="140" w:hanging="34"/>
              <w:jc w:val="both"/>
              <w:rPr>
                <w:rFonts w:ascii="Cambria" w:eastAsia="Batang" w:hAnsi="Cambria" w:cs="Times New Roman"/>
                <w:bCs/>
                <w:sz w:val="20"/>
                <w:szCs w:val="20"/>
                <w:lang w:eastAsia="zh-CN"/>
              </w:rPr>
            </w:pPr>
            <w:r w:rsidRPr="00495AFF">
              <w:rPr>
                <w:rFonts w:ascii="Cambria" w:eastAsia="Batang" w:hAnsi="Cambria" w:cs="Times New Roman"/>
                <w:bCs/>
                <w:sz w:val="20"/>
                <w:szCs w:val="20"/>
                <w:lang w:eastAsia="zh-CN"/>
              </w:rPr>
              <w:t>Dokumenty z których wynika umocowanie osób do reprezentowania Wykonawcy w szczególności:</w:t>
            </w:r>
          </w:p>
          <w:p w14:paraId="6F633236" w14:textId="77777777" w:rsidR="00C155EC" w:rsidRPr="00495AFF" w:rsidRDefault="00C155EC" w:rsidP="009B6899">
            <w:pPr>
              <w:pStyle w:val="Akapitzlist"/>
              <w:widowControl/>
              <w:numPr>
                <w:ilvl w:val="0"/>
                <w:numId w:val="22"/>
              </w:numPr>
              <w:suppressAutoHyphens/>
              <w:autoSpaceDE/>
              <w:autoSpaceDN/>
              <w:ind w:left="459" w:right="140"/>
              <w:jc w:val="both"/>
              <w:rPr>
                <w:rFonts w:ascii="Cambria" w:eastAsia="Batang" w:hAnsi="Cambria" w:cs="Times New Roman"/>
                <w:bCs/>
                <w:sz w:val="20"/>
                <w:szCs w:val="20"/>
                <w:lang w:eastAsia="zh-CN"/>
              </w:rPr>
            </w:pPr>
            <w:r w:rsidRPr="00495AFF">
              <w:rPr>
                <w:rFonts w:ascii="Cambria" w:hAnsi="Cambria" w:cs="Times New Roman"/>
                <w:sz w:val="20"/>
                <w:szCs w:val="20"/>
              </w:rPr>
              <w:t xml:space="preserve">odpis lub informacja z Krajowego Rejestru Sądowego, Centralnej Ewidencji i Informacji o Działalności Gospodarczej lub innego właściwego rejestru w celu potwierdzenia, że osoba działająca w imieniu Wykonawcy, jest umocowana do jego reprezentowania </w:t>
            </w:r>
          </w:p>
          <w:p w14:paraId="4B8A30E3" w14:textId="77777777" w:rsidR="00C155EC" w:rsidRPr="00495AFF" w:rsidRDefault="00C155EC" w:rsidP="00C155EC">
            <w:pPr>
              <w:pStyle w:val="Akapitzlist"/>
              <w:suppressAutoHyphens/>
              <w:ind w:left="459" w:right="140"/>
              <w:jc w:val="both"/>
              <w:rPr>
                <w:rFonts w:ascii="Cambria" w:eastAsia="Batang" w:hAnsi="Cambria" w:cs="Times New Roman"/>
                <w:bCs/>
                <w:sz w:val="20"/>
                <w:szCs w:val="20"/>
                <w:lang w:eastAsia="zh-CN"/>
              </w:rPr>
            </w:pPr>
            <w:r w:rsidRPr="00495AFF">
              <w:rPr>
                <w:rFonts w:ascii="Cambria" w:hAnsi="Cambria" w:cs="Times New Roman"/>
                <w:sz w:val="20"/>
                <w:szCs w:val="20"/>
              </w:rPr>
              <w:t>albo wskazanie w Formularzu Ofertowym danych umożliwiających dostęp do tych dokumentów, jeżeli Zamawiający może je uzyskać za pomocą bezpłatnych i ogólnodostępnych baz danych;</w:t>
            </w:r>
          </w:p>
          <w:p w14:paraId="0F824444" w14:textId="77777777" w:rsidR="00C155EC" w:rsidRPr="00495AFF" w:rsidRDefault="00C155EC" w:rsidP="00C155EC">
            <w:pPr>
              <w:ind w:left="34" w:right="140" w:hanging="34"/>
              <w:jc w:val="both"/>
              <w:rPr>
                <w:rFonts w:ascii="Cambria" w:eastAsia="Batang" w:hAnsi="Cambria" w:cs="Times New Roman"/>
                <w:bCs/>
                <w:sz w:val="20"/>
                <w:szCs w:val="20"/>
                <w:lang w:eastAsia="zh-CN"/>
              </w:rPr>
            </w:pPr>
            <w:r w:rsidRPr="00495AFF">
              <w:rPr>
                <w:rFonts w:ascii="Cambria" w:eastAsia="Batang" w:hAnsi="Cambria" w:cs="Times New Roman"/>
                <w:bCs/>
                <w:sz w:val="20"/>
                <w:szCs w:val="20"/>
                <w:lang w:eastAsia="zh-CN"/>
              </w:rPr>
              <w:t>lub</w:t>
            </w:r>
          </w:p>
          <w:p w14:paraId="1381A957" w14:textId="77777777" w:rsidR="00C155EC" w:rsidRPr="00495AFF" w:rsidRDefault="00C155EC" w:rsidP="009B6899">
            <w:pPr>
              <w:pStyle w:val="Akapitzlist"/>
              <w:widowControl/>
              <w:numPr>
                <w:ilvl w:val="0"/>
                <w:numId w:val="22"/>
              </w:numPr>
              <w:autoSpaceDE/>
              <w:autoSpaceDN/>
              <w:ind w:left="459" w:right="140"/>
              <w:jc w:val="both"/>
              <w:rPr>
                <w:rFonts w:ascii="Cambria" w:hAnsi="Cambria" w:cs="Times New Roman"/>
                <w:sz w:val="20"/>
                <w:szCs w:val="20"/>
              </w:rPr>
            </w:pPr>
            <w:r w:rsidRPr="00495AFF">
              <w:rPr>
                <w:rFonts w:ascii="Cambria" w:hAnsi="Cambria" w:cs="Times New Roman"/>
                <w:sz w:val="20"/>
                <w:szCs w:val="20"/>
              </w:rPr>
              <w:t xml:space="preserve">pełnomocnictwo lub inny dokument potwierdzający umocowanie do reprezentowania Wykonawcy, jeżeli w imieniu Wykonawcy działa osoba, której umocowanie do jego reprezentowania nie wynika z dokumentów określonych w pkt. 1) </w:t>
            </w:r>
          </w:p>
        </w:tc>
      </w:tr>
      <w:tr w:rsidR="00C155EC" w:rsidRPr="00495AFF" w14:paraId="0C02757F" w14:textId="77777777" w:rsidTr="00C155EC">
        <w:trPr>
          <w:trHeight w:val="303"/>
          <w:jc w:val="center"/>
        </w:trPr>
        <w:tc>
          <w:tcPr>
            <w:tcW w:w="426" w:type="dxa"/>
            <w:tcBorders>
              <w:top w:val="double" w:sz="4" w:space="0" w:color="000000"/>
              <w:left w:val="double" w:sz="4" w:space="0" w:color="000000"/>
              <w:bottom w:val="double" w:sz="4" w:space="0" w:color="000000"/>
            </w:tcBorders>
            <w:shd w:val="clear" w:color="auto" w:fill="auto"/>
            <w:vAlign w:val="center"/>
          </w:tcPr>
          <w:p w14:paraId="693DB7F3" w14:textId="77777777" w:rsidR="00C155EC" w:rsidRPr="00495AFF"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color w:val="FF0000"/>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FC6E314" w14:textId="77777777" w:rsidR="00C155EC" w:rsidRPr="00495AFF" w:rsidRDefault="00C155EC" w:rsidP="00C155EC">
            <w:pPr>
              <w:suppressAutoHyphens/>
              <w:spacing w:before="40" w:after="40"/>
              <w:ind w:right="140"/>
              <w:jc w:val="both"/>
              <w:rPr>
                <w:rFonts w:ascii="Cambria" w:hAnsi="Cambria" w:cs="Times New Roman"/>
                <w:sz w:val="20"/>
                <w:szCs w:val="20"/>
                <w:lang w:eastAsia="zh-CN"/>
              </w:rPr>
            </w:pPr>
            <w:r w:rsidRPr="00495AFF">
              <w:rPr>
                <w:rFonts w:ascii="Cambria" w:hAnsi="Cambria" w:cs="Times New Roman"/>
                <w:bCs/>
                <w:iCs/>
                <w:sz w:val="20"/>
                <w:szCs w:val="20"/>
              </w:rPr>
              <w:t>Podpisane oświadczenie</w:t>
            </w:r>
            <w:r w:rsidRPr="00495AFF">
              <w:rPr>
                <w:rFonts w:ascii="Cambria" w:hAnsi="Cambria" w:cs="Times New Roman"/>
                <w:sz w:val="20"/>
                <w:szCs w:val="20"/>
              </w:rPr>
              <w:t xml:space="preserve"> o spełnianiu warunków udziału w postępowaniu - Załącznik nr 3 do Zapytania.</w:t>
            </w:r>
          </w:p>
        </w:tc>
      </w:tr>
      <w:tr w:rsidR="00C155EC" w:rsidRPr="00495AFF" w14:paraId="755C0D16" w14:textId="77777777" w:rsidTr="00C155EC">
        <w:trPr>
          <w:trHeight w:val="303"/>
          <w:jc w:val="center"/>
        </w:trPr>
        <w:tc>
          <w:tcPr>
            <w:tcW w:w="426" w:type="dxa"/>
            <w:tcBorders>
              <w:top w:val="double" w:sz="4" w:space="0" w:color="000000"/>
              <w:left w:val="double" w:sz="4" w:space="0" w:color="000000"/>
              <w:bottom w:val="double" w:sz="4" w:space="0" w:color="000000"/>
            </w:tcBorders>
            <w:shd w:val="clear" w:color="auto" w:fill="auto"/>
            <w:vAlign w:val="center"/>
          </w:tcPr>
          <w:p w14:paraId="55624D18" w14:textId="77777777" w:rsidR="00C155EC" w:rsidRPr="00495AFF"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color w:val="FF0000"/>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7348842" w14:textId="77777777" w:rsidR="00C155EC" w:rsidRPr="00495AFF" w:rsidRDefault="00C155EC" w:rsidP="00C155EC">
            <w:pPr>
              <w:suppressAutoHyphens/>
              <w:spacing w:before="40" w:after="40"/>
              <w:ind w:right="140"/>
              <w:jc w:val="both"/>
              <w:rPr>
                <w:rFonts w:ascii="Cambria" w:eastAsia="Batang" w:hAnsi="Cambria" w:cs="Times New Roman"/>
                <w:sz w:val="20"/>
                <w:szCs w:val="20"/>
                <w:lang w:eastAsia="zh-CN"/>
              </w:rPr>
            </w:pPr>
            <w:r w:rsidRPr="00495AFF">
              <w:rPr>
                <w:rFonts w:ascii="Cambria" w:hAnsi="Cambria" w:cs="Times New Roman"/>
                <w:bCs/>
                <w:iCs/>
                <w:sz w:val="20"/>
                <w:szCs w:val="20"/>
              </w:rPr>
              <w:t>Podpisane oświadczenie</w:t>
            </w:r>
            <w:r w:rsidRPr="00495AFF">
              <w:rPr>
                <w:rFonts w:ascii="Cambria" w:hAnsi="Cambria" w:cs="Times New Roman"/>
                <w:sz w:val="20"/>
                <w:szCs w:val="20"/>
              </w:rPr>
              <w:t xml:space="preserve"> dot. braku podstaw do wykluczenia z postępowania - Załącznik nr 4 do Zapytania</w:t>
            </w:r>
          </w:p>
        </w:tc>
      </w:tr>
      <w:tr w:rsidR="00C155EC" w:rsidRPr="00495AFF" w14:paraId="5568DDC5" w14:textId="77777777" w:rsidTr="00C155EC">
        <w:trPr>
          <w:trHeight w:val="303"/>
          <w:jc w:val="center"/>
        </w:trPr>
        <w:tc>
          <w:tcPr>
            <w:tcW w:w="426" w:type="dxa"/>
            <w:tcBorders>
              <w:top w:val="double" w:sz="4" w:space="0" w:color="000000"/>
              <w:left w:val="double" w:sz="4" w:space="0" w:color="000000"/>
              <w:bottom w:val="double" w:sz="4" w:space="0" w:color="000000"/>
            </w:tcBorders>
            <w:shd w:val="clear" w:color="auto" w:fill="auto"/>
            <w:vAlign w:val="center"/>
          </w:tcPr>
          <w:p w14:paraId="676EFF46" w14:textId="77777777" w:rsidR="00C155EC" w:rsidRPr="00495AFF" w:rsidRDefault="00C155EC" w:rsidP="000B0D87">
            <w:pPr>
              <w:numPr>
                <w:ilvl w:val="0"/>
                <w:numId w:val="13"/>
              </w:numPr>
              <w:tabs>
                <w:tab w:val="left" w:pos="360"/>
              </w:tabs>
              <w:suppressAutoHyphens/>
              <w:snapToGrid w:val="0"/>
              <w:spacing w:before="40" w:after="40"/>
              <w:ind w:left="0"/>
              <w:jc w:val="both"/>
              <w:rPr>
                <w:rFonts w:ascii="Cambria" w:eastAsia="Batang" w:hAnsi="Cambria" w:cs="Times New Roman"/>
                <w:color w:val="FF0000"/>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8440B0E" w14:textId="77777777" w:rsidR="00C155EC" w:rsidRPr="00495AFF" w:rsidRDefault="00C155EC" w:rsidP="00C155EC">
            <w:pPr>
              <w:suppressAutoHyphens/>
              <w:spacing w:before="40" w:after="40"/>
              <w:ind w:right="140"/>
              <w:jc w:val="both"/>
              <w:rPr>
                <w:rFonts w:ascii="Cambria" w:hAnsi="Cambria" w:cs="Times New Roman"/>
                <w:bCs/>
                <w:iCs/>
                <w:sz w:val="20"/>
                <w:szCs w:val="20"/>
              </w:rPr>
            </w:pPr>
            <w:r w:rsidRPr="00495AFF">
              <w:rPr>
                <w:rFonts w:ascii="Cambria" w:hAnsi="Cambria" w:cs="Times New Roman"/>
                <w:bCs/>
                <w:iCs/>
                <w:sz w:val="20"/>
                <w:szCs w:val="20"/>
              </w:rPr>
              <w:t>Podpisane oświadczenie</w:t>
            </w:r>
            <w:r w:rsidRPr="00495AFF">
              <w:rPr>
                <w:rFonts w:ascii="Cambria" w:hAnsi="Cambria" w:cs="Times New Roman"/>
                <w:sz w:val="20"/>
                <w:szCs w:val="20"/>
              </w:rPr>
              <w:t xml:space="preserve"> </w:t>
            </w:r>
            <w:r w:rsidRPr="00495AFF">
              <w:rPr>
                <w:rFonts w:ascii="Cambria" w:hAnsi="Cambria" w:cs="Times New Roman"/>
                <w:sz w:val="20"/>
                <w:szCs w:val="20"/>
                <w:lang w:eastAsia="zh-CN"/>
              </w:rPr>
              <w:t xml:space="preserve">o braku powiązania z Zamawiającym osobowo lub kapitałowo - Załącznik nr 5 do </w:t>
            </w:r>
            <w:r w:rsidRPr="00495AFF">
              <w:rPr>
                <w:rFonts w:ascii="Cambria" w:hAnsi="Cambria" w:cs="Times New Roman"/>
                <w:sz w:val="20"/>
                <w:szCs w:val="20"/>
              </w:rPr>
              <w:t>Zapytania.</w:t>
            </w:r>
          </w:p>
        </w:tc>
      </w:tr>
      <w:tr w:rsidR="009C4E4D" w:rsidRPr="00495AFF" w14:paraId="5A990665" w14:textId="77777777" w:rsidTr="00C155EC">
        <w:trPr>
          <w:trHeight w:val="303"/>
          <w:jc w:val="center"/>
        </w:trPr>
        <w:tc>
          <w:tcPr>
            <w:tcW w:w="426" w:type="dxa"/>
            <w:tcBorders>
              <w:top w:val="double" w:sz="4" w:space="0" w:color="000000"/>
              <w:left w:val="double" w:sz="4" w:space="0" w:color="000000"/>
              <w:bottom w:val="double" w:sz="4" w:space="0" w:color="000000"/>
            </w:tcBorders>
            <w:shd w:val="clear" w:color="auto" w:fill="auto"/>
            <w:vAlign w:val="center"/>
          </w:tcPr>
          <w:p w14:paraId="1F648CA4" w14:textId="77777777" w:rsidR="009C4E4D" w:rsidRPr="00424D1D" w:rsidRDefault="009C4E4D" w:rsidP="000B0D87">
            <w:pPr>
              <w:numPr>
                <w:ilvl w:val="0"/>
                <w:numId w:val="13"/>
              </w:numPr>
              <w:tabs>
                <w:tab w:val="left" w:pos="360"/>
              </w:tabs>
              <w:suppressAutoHyphens/>
              <w:snapToGrid w:val="0"/>
              <w:spacing w:before="40" w:after="40"/>
              <w:ind w:left="0"/>
              <w:jc w:val="both"/>
              <w:rPr>
                <w:rFonts w:ascii="Cambria" w:eastAsia="Batang" w:hAnsi="Cambria" w:cs="Times New Roman"/>
                <w:b/>
                <w:color w:val="FF0000"/>
                <w:sz w:val="20"/>
                <w:szCs w:val="20"/>
                <w:lang w:eastAsia="zh-CN"/>
              </w:rPr>
            </w:pPr>
          </w:p>
        </w:tc>
        <w:tc>
          <w:tcPr>
            <w:tcW w:w="84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F744572" w14:textId="3064A252" w:rsidR="009C4E4D" w:rsidRPr="005255CC" w:rsidRDefault="00424D1D" w:rsidP="00C155EC">
            <w:pPr>
              <w:suppressAutoHyphens/>
              <w:spacing w:before="40" w:after="40"/>
              <w:ind w:right="140"/>
              <w:jc w:val="both"/>
              <w:rPr>
                <w:rFonts w:ascii="Cambria" w:hAnsi="Cambria" w:cs="Times New Roman"/>
                <w:bCs/>
                <w:iCs/>
                <w:color w:val="FF0000"/>
                <w:sz w:val="20"/>
                <w:szCs w:val="20"/>
              </w:rPr>
            </w:pPr>
            <w:r w:rsidRPr="005255CC">
              <w:rPr>
                <w:rFonts w:ascii="Cambria" w:hAnsi="Cambria" w:cs="Times New Roman"/>
                <w:bCs/>
                <w:iCs/>
                <w:sz w:val="20"/>
                <w:szCs w:val="20"/>
              </w:rPr>
              <w:t>WYKAZ USŁUG</w:t>
            </w:r>
            <w:r w:rsidR="00AF0601" w:rsidRPr="005255CC">
              <w:rPr>
                <w:rFonts w:ascii="Cambria" w:hAnsi="Cambria" w:cs="Times New Roman"/>
                <w:bCs/>
                <w:iCs/>
                <w:sz w:val="20"/>
                <w:szCs w:val="20"/>
              </w:rPr>
              <w:t xml:space="preserve"> – Załącznik nr 6 do Zapytania</w:t>
            </w:r>
          </w:p>
        </w:tc>
      </w:tr>
    </w:tbl>
    <w:p w14:paraId="2258DB82" w14:textId="77777777" w:rsidR="00C155EC" w:rsidRPr="00495AFF" w:rsidRDefault="00C155EC" w:rsidP="00C155EC">
      <w:pPr>
        <w:pStyle w:val="Tekstpodstawowy"/>
        <w:suppressAutoHyphens/>
        <w:autoSpaceDE/>
        <w:autoSpaceDN/>
        <w:spacing w:line="240" w:lineRule="auto"/>
        <w:ind w:left="360"/>
        <w:jc w:val="both"/>
        <w:rPr>
          <w:rFonts w:ascii="Cambria" w:hAnsi="Cambria" w:cs="Times New Roman"/>
          <w:b/>
        </w:rPr>
      </w:pPr>
    </w:p>
    <w:p w14:paraId="45E9D8AD" w14:textId="1939FA50" w:rsidR="00C155EC" w:rsidRPr="00495AFF" w:rsidRDefault="00C155EC" w:rsidP="00C155EC">
      <w:pPr>
        <w:pStyle w:val="Tekstpodstawowy"/>
        <w:numPr>
          <w:ilvl w:val="0"/>
          <w:numId w:val="2"/>
        </w:numPr>
        <w:suppressAutoHyphens/>
        <w:autoSpaceDE/>
        <w:autoSpaceDN/>
        <w:spacing w:line="240" w:lineRule="auto"/>
        <w:jc w:val="both"/>
        <w:rPr>
          <w:rFonts w:ascii="Cambria" w:hAnsi="Cambria" w:cs="Times New Roman"/>
          <w:b/>
          <w:u w:val="single"/>
        </w:rPr>
      </w:pPr>
      <w:r w:rsidRPr="00495AFF">
        <w:rPr>
          <w:rFonts w:ascii="Cambria" w:hAnsi="Cambria" w:cs="Times New Roman"/>
          <w:b/>
          <w:u w:val="single"/>
        </w:rPr>
        <w:t>INFORMACJA O SPOSOBIE POROZUMIEWANIA SIĘ ZAMAWIAJĄCEGO Z WYKONAWCAMI ORAZ PRZEKAZYWANIA OŚWIADCZEŃ LUB DOKUMENTÓW.</w:t>
      </w:r>
    </w:p>
    <w:p w14:paraId="372A4582" w14:textId="77777777" w:rsidR="00C155EC" w:rsidRPr="00495AFF" w:rsidRDefault="00C155EC" w:rsidP="009B6899">
      <w:pPr>
        <w:pStyle w:val="ust"/>
        <w:numPr>
          <w:ilvl w:val="0"/>
          <w:numId w:val="23"/>
        </w:numPr>
        <w:suppressAutoHyphens w:val="0"/>
        <w:spacing w:before="0" w:after="0"/>
        <w:ind w:left="709" w:hanging="283"/>
        <w:rPr>
          <w:rFonts w:ascii="Cambria" w:hAnsi="Cambria" w:cs="Times New Roman"/>
          <w:sz w:val="20"/>
          <w:lang w:eastAsia="pl-PL"/>
        </w:rPr>
      </w:pPr>
      <w:r w:rsidRPr="00495AFF">
        <w:rPr>
          <w:rFonts w:ascii="Cambria" w:hAnsi="Cambria" w:cs="Times New Roman"/>
          <w:sz w:val="20"/>
        </w:rPr>
        <w:t>Komunikacja w niemniejszym postępowaniu</w:t>
      </w:r>
      <w:r w:rsidRPr="00495AFF">
        <w:rPr>
          <w:rFonts w:ascii="Cambria" w:hAnsi="Cambria" w:cs="Times New Roman"/>
          <w:b/>
          <w:sz w:val="20"/>
        </w:rPr>
        <w:t xml:space="preserve">, </w:t>
      </w:r>
      <w:r w:rsidRPr="00495AFF">
        <w:rPr>
          <w:rFonts w:ascii="Cambria" w:hAnsi="Cambria" w:cs="Times New Roman"/>
          <w:sz w:val="20"/>
        </w:rPr>
        <w:t>w tym ogłoszenie zapytania ofertowego, składanie ofert, wymiana informacji między zamawiającym a wykonawcą min. zadawanie pytań i udzielanie odpowiedzi odbywa się pisemnie za pomocą  Bazy Konkurencyjności  (BK2021).</w:t>
      </w:r>
    </w:p>
    <w:p w14:paraId="6BB94BD7" w14:textId="77777777" w:rsidR="00C155EC" w:rsidRPr="00495AFF" w:rsidRDefault="00C155EC" w:rsidP="009B6899">
      <w:pPr>
        <w:pStyle w:val="ust"/>
        <w:numPr>
          <w:ilvl w:val="0"/>
          <w:numId w:val="23"/>
        </w:numPr>
        <w:suppressAutoHyphens w:val="0"/>
        <w:spacing w:before="0" w:after="0"/>
        <w:ind w:left="709" w:hanging="283"/>
        <w:rPr>
          <w:rFonts w:ascii="Cambria" w:hAnsi="Cambria" w:cs="Times New Roman"/>
          <w:sz w:val="20"/>
          <w:lang w:eastAsia="pl-PL"/>
        </w:rPr>
      </w:pPr>
      <w:r w:rsidRPr="00495AFF">
        <w:rPr>
          <w:rFonts w:ascii="Cambria" w:hAnsi="Cambria" w:cs="Times New Roman"/>
          <w:sz w:val="20"/>
        </w:rPr>
        <w:lastRenderedPageBreak/>
        <w:t>Każdy</w:t>
      </w:r>
      <w:r w:rsidRPr="00495AFF">
        <w:rPr>
          <w:rFonts w:ascii="Cambria" w:eastAsia="Arial Narrow" w:hAnsi="Cambria" w:cs="Times New Roman"/>
          <w:sz w:val="20"/>
        </w:rPr>
        <w:t xml:space="preserve"> </w:t>
      </w:r>
      <w:r w:rsidRPr="00495AFF">
        <w:rPr>
          <w:rFonts w:ascii="Cambria" w:hAnsi="Cambria" w:cs="Times New Roman"/>
          <w:sz w:val="20"/>
        </w:rPr>
        <w:t>Wykonawca</w:t>
      </w:r>
      <w:r w:rsidRPr="00495AFF">
        <w:rPr>
          <w:rFonts w:ascii="Cambria" w:eastAsia="Arial Narrow" w:hAnsi="Cambria" w:cs="Times New Roman"/>
          <w:sz w:val="20"/>
        </w:rPr>
        <w:t xml:space="preserve"> </w:t>
      </w:r>
      <w:r w:rsidRPr="00495AFF">
        <w:rPr>
          <w:rFonts w:ascii="Cambria" w:hAnsi="Cambria" w:cs="Times New Roman"/>
          <w:sz w:val="20"/>
        </w:rPr>
        <w:t>ma</w:t>
      </w:r>
      <w:r w:rsidRPr="00495AFF">
        <w:rPr>
          <w:rFonts w:ascii="Cambria" w:eastAsia="Arial Narrow" w:hAnsi="Cambria" w:cs="Times New Roman"/>
          <w:sz w:val="20"/>
        </w:rPr>
        <w:t xml:space="preserve"> </w:t>
      </w:r>
      <w:r w:rsidRPr="00495AFF">
        <w:rPr>
          <w:rFonts w:ascii="Cambria" w:hAnsi="Cambria" w:cs="Times New Roman"/>
          <w:sz w:val="20"/>
        </w:rPr>
        <w:t>prawo</w:t>
      </w:r>
      <w:r w:rsidRPr="00495AFF">
        <w:rPr>
          <w:rFonts w:ascii="Cambria" w:eastAsia="Arial Narrow" w:hAnsi="Cambria" w:cs="Times New Roman"/>
          <w:sz w:val="20"/>
        </w:rPr>
        <w:t xml:space="preserve"> </w:t>
      </w:r>
      <w:r w:rsidRPr="00495AFF">
        <w:rPr>
          <w:rFonts w:ascii="Cambria" w:hAnsi="Cambria" w:cs="Times New Roman"/>
          <w:sz w:val="20"/>
        </w:rPr>
        <w:t>zwrócić</w:t>
      </w:r>
      <w:r w:rsidRPr="00495AFF">
        <w:rPr>
          <w:rFonts w:ascii="Cambria" w:eastAsia="Arial Narrow" w:hAnsi="Cambria" w:cs="Times New Roman"/>
          <w:sz w:val="20"/>
        </w:rPr>
        <w:t xml:space="preserve"> </w:t>
      </w:r>
      <w:r w:rsidRPr="00495AFF">
        <w:rPr>
          <w:rFonts w:ascii="Cambria" w:hAnsi="Cambria" w:cs="Times New Roman"/>
          <w:sz w:val="20"/>
        </w:rPr>
        <w:t>się</w:t>
      </w:r>
      <w:r w:rsidRPr="00495AFF">
        <w:rPr>
          <w:rFonts w:ascii="Cambria" w:eastAsia="Arial Narrow" w:hAnsi="Cambria" w:cs="Times New Roman"/>
          <w:sz w:val="20"/>
        </w:rPr>
        <w:t xml:space="preserve"> </w:t>
      </w:r>
      <w:r w:rsidRPr="00495AFF">
        <w:rPr>
          <w:rFonts w:ascii="Cambria" w:hAnsi="Cambria" w:cs="Times New Roman"/>
          <w:sz w:val="20"/>
        </w:rPr>
        <w:t>do</w:t>
      </w:r>
      <w:r w:rsidRPr="00495AFF">
        <w:rPr>
          <w:rFonts w:ascii="Cambria" w:eastAsia="Arial Narrow" w:hAnsi="Cambria" w:cs="Times New Roman"/>
          <w:sz w:val="20"/>
        </w:rPr>
        <w:t xml:space="preserve"> </w:t>
      </w:r>
      <w:r w:rsidRPr="00495AFF">
        <w:rPr>
          <w:rFonts w:ascii="Cambria" w:hAnsi="Cambria" w:cs="Times New Roman"/>
          <w:sz w:val="20"/>
        </w:rPr>
        <w:t>Zamawiającego</w:t>
      </w:r>
      <w:r w:rsidRPr="00495AFF">
        <w:rPr>
          <w:rFonts w:ascii="Cambria" w:eastAsia="Arial Narrow" w:hAnsi="Cambria" w:cs="Times New Roman"/>
          <w:sz w:val="20"/>
        </w:rPr>
        <w:t xml:space="preserve"> </w:t>
      </w:r>
      <w:r w:rsidRPr="00495AFF">
        <w:rPr>
          <w:rFonts w:ascii="Cambria" w:hAnsi="Cambria" w:cs="Times New Roman"/>
          <w:sz w:val="20"/>
        </w:rPr>
        <w:t>o</w:t>
      </w:r>
      <w:r w:rsidRPr="00495AFF">
        <w:rPr>
          <w:rFonts w:ascii="Cambria" w:eastAsia="Arial Narrow" w:hAnsi="Cambria" w:cs="Times New Roman"/>
          <w:sz w:val="20"/>
        </w:rPr>
        <w:t xml:space="preserve"> </w:t>
      </w:r>
      <w:r w:rsidRPr="00495AFF">
        <w:rPr>
          <w:rFonts w:ascii="Cambria" w:hAnsi="Cambria" w:cs="Times New Roman"/>
          <w:sz w:val="20"/>
        </w:rPr>
        <w:t>wyjaśnienie</w:t>
      </w:r>
      <w:r w:rsidRPr="00495AFF">
        <w:rPr>
          <w:rFonts w:ascii="Cambria" w:eastAsia="Arial Narrow" w:hAnsi="Cambria" w:cs="Times New Roman"/>
          <w:sz w:val="20"/>
        </w:rPr>
        <w:t xml:space="preserve"> </w:t>
      </w:r>
      <w:r w:rsidRPr="00495AFF">
        <w:rPr>
          <w:rFonts w:ascii="Cambria" w:hAnsi="Cambria" w:cs="Times New Roman"/>
          <w:sz w:val="20"/>
        </w:rPr>
        <w:t>treści</w:t>
      </w:r>
      <w:r w:rsidRPr="00495AFF">
        <w:rPr>
          <w:rFonts w:ascii="Cambria" w:eastAsia="Arial Narrow" w:hAnsi="Cambria" w:cs="Times New Roman"/>
          <w:sz w:val="20"/>
        </w:rPr>
        <w:t xml:space="preserve"> </w:t>
      </w:r>
      <w:r w:rsidRPr="00495AFF">
        <w:rPr>
          <w:rFonts w:ascii="Cambria" w:hAnsi="Cambria" w:cs="Times New Roman"/>
          <w:sz w:val="20"/>
        </w:rPr>
        <w:t>Zapytania. Wymiana informacji między zamawiającym a wykonawcą tj. zadawanie pytań i odpowiedzi na pytania  odbywa się pisemnie za pomocą Bazy z wykorzystaniem zakładki Pytania. Nie jest możliwy inny sposób komunikowania.</w:t>
      </w:r>
    </w:p>
    <w:p w14:paraId="022A777E" w14:textId="77777777" w:rsidR="00C155EC" w:rsidRPr="00495AFF" w:rsidRDefault="00C155EC" w:rsidP="009B6899">
      <w:pPr>
        <w:pStyle w:val="ust"/>
        <w:numPr>
          <w:ilvl w:val="0"/>
          <w:numId w:val="23"/>
        </w:numPr>
        <w:suppressAutoHyphens w:val="0"/>
        <w:spacing w:before="0" w:after="0"/>
        <w:ind w:left="709" w:hanging="283"/>
        <w:rPr>
          <w:rFonts w:ascii="Cambria" w:hAnsi="Cambria" w:cs="Times New Roman"/>
          <w:sz w:val="20"/>
          <w:lang w:eastAsia="pl-PL"/>
        </w:rPr>
      </w:pPr>
      <w:r w:rsidRPr="00495AFF">
        <w:rPr>
          <w:rFonts w:ascii="Cambria" w:hAnsi="Cambria" w:cs="Times New Roman"/>
          <w:sz w:val="20"/>
        </w:rPr>
        <w:t>Zamawiający może przed upływem terminu składania ofert zmienić treść Zapytania.</w:t>
      </w:r>
    </w:p>
    <w:p w14:paraId="3236DAF7" w14:textId="77777777" w:rsidR="00C155EC" w:rsidRPr="00495AFF" w:rsidRDefault="00C155EC" w:rsidP="00C155EC">
      <w:pPr>
        <w:pStyle w:val="Tekstpodstawowy"/>
        <w:tabs>
          <w:tab w:val="left" w:pos="-1701"/>
        </w:tabs>
        <w:spacing w:line="240" w:lineRule="auto"/>
        <w:ind w:left="851"/>
        <w:jc w:val="both"/>
        <w:rPr>
          <w:rFonts w:ascii="Cambria" w:hAnsi="Cambria" w:cs="Times New Roman"/>
        </w:rPr>
      </w:pPr>
    </w:p>
    <w:p w14:paraId="7D7B066D" w14:textId="77777777" w:rsidR="00C155EC" w:rsidRPr="00495AFF" w:rsidRDefault="00C155EC" w:rsidP="00C155EC">
      <w:pPr>
        <w:pStyle w:val="Akapitzlist"/>
        <w:numPr>
          <w:ilvl w:val="0"/>
          <w:numId w:val="2"/>
        </w:numPr>
        <w:suppressAutoHyphens/>
        <w:autoSpaceDE/>
        <w:autoSpaceDN/>
        <w:jc w:val="both"/>
        <w:rPr>
          <w:rFonts w:ascii="Cambria" w:eastAsia="Times New Roman" w:hAnsi="Cambria" w:cs="Times New Roman"/>
          <w:b/>
          <w:bCs/>
          <w:sz w:val="20"/>
          <w:szCs w:val="20"/>
          <w:u w:val="single"/>
          <w:lang w:eastAsia="ar-SA"/>
        </w:rPr>
      </w:pPr>
      <w:r w:rsidRPr="00495AFF">
        <w:rPr>
          <w:rFonts w:ascii="Cambria" w:eastAsia="Times New Roman" w:hAnsi="Cambria" w:cs="Times New Roman"/>
          <w:b/>
          <w:sz w:val="20"/>
          <w:szCs w:val="20"/>
          <w:u w:val="single"/>
          <w:lang w:eastAsia="ar-SA"/>
        </w:rPr>
        <w:t>TERMIN ZWIĄZANIA OFERTĄ</w:t>
      </w:r>
    </w:p>
    <w:p w14:paraId="73B28C7D" w14:textId="77777777" w:rsidR="00C155EC" w:rsidRPr="00495AFF" w:rsidRDefault="00C155EC" w:rsidP="00C155EC">
      <w:pPr>
        <w:suppressAutoHyphens/>
        <w:jc w:val="both"/>
        <w:rPr>
          <w:rFonts w:ascii="Cambria" w:eastAsia="Times New Roman" w:hAnsi="Cambria" w:cs="Times New Roman"/>
          <w:sz w:val="20"/>
          <w:szCs w:val="20"/>
          <w:lang w:eastAsia="ar-SA"/>
        </w:rPr>
      </w:pPr>
      <w:r w:rsidRPr="00495AFF">
        <w:rPr>
          <w:rFonts w:ascii="Cambria" w:eastAsia="Times New Roman" w:hAnsi="Cambria" w:cs="Times New Roman"/>
          <w:sz w:val="20"/>
          <w:szCs w:val="20"/>
          <w:lang w:eastAsia="ar-SA"/>
        </w:rPr>
        <w:t xml:space="preserve">      Termin związania ofertą upływa po 30 dniach od daty terminu składania ofert.</w:t>
      </w:r>
    </w:p>
    <w:p w14:paraId="785C5571" w14:textId="77777777" w:rsidR="00D437FA" w:rsidRPr="00495AFF" w:rsidRDefault="00D437FA" w:rsidP="00C155EC">
      <w:pPr>
        <w:suppressAutoHyphens/>
        <w:jc w:val="both"/>
        <w:rPr>
          <w:rFonts w:ascii="Cambria" w:eastAsia="Times New Roman" w:hAnsi="Cambria" w:cs="Times New Roman"/>
          <w:sz w:val="20"/>
          <w:szCs w:val="20"/>
          <w:lang w:eastAsia="ar-SA"/>
        </w:rPr>
      </w:pPr>
    </w:p>
    <w:p w14:paraId="23C49238" w14:textId="77777777" w:rsidR="00C155EC" w:rsidRPr="00495AFF" w:rsidRDefault="00C155EC" w:rsidP="00C155EC">
      <w:pPr>
        <w:pStyle w:val="Akapitzlist"/>
        <w:numPr>
          <w:ilvl w:val="0"/>
          <w:numId w:val="2"/>
        </w:numPr>
        <w:suppressAutoHyphens/>
        <w:autoSpaceDE/>
        <w:autoSpaceDN/>
        <w:jc w:val="both"/>
        <w:rPr>
          <w:rFonts w:ascii="Cambria" w:eastAsia="Times New Roman" w:hAnsi="Cambria" w:cs="Times New Roman"/>
          <w:b/>
          <w:bCs/>
          <w:sz w:val="20"/>
          <w:szCs w:val="20"/>
          <w:u w:val="single"/>
          <w:lang w:eastAsia="ar-SA"/>
        </w:rPr>
      </w:pPr>
      <w:r w:rsidRPr="00495AFF">
        <w:rPr>
          <w:rFonts w:ascii="Cambria" w:hAnsi="Cambria" w:cs="Times New Roman"/>
          <w:b/>
          <w:sz w:val="20"/>
          <w:szCs w:val="20"/>
          <w:u w:val="single"/>
        </w:rPr>
        <w:t xml:space="preserve">WYMAGANIA DOTYCZĄCE WADIUM  </w:t>
      </w:r>
    </w:p>
    <w:p w14:paraId="5E722037" w14:textId="77777777" w:rsidR="00E85D17" w:rsidRPr="00495AFF" w:rsidRDefault="00E85D17" w:rsidP="00E85D17">
      <w:pPr>
        <w:pStyle w:val="Akapitzlist"/>
        <w:suppressAutoHyphens/>
        <w:ind w:left="360"/>
        <w:jc w:val="both"/>
        <w:rPr>
          <w:rFonts w:ascii="Cambria" w:hAnsi="Cambria" w:cs="Times New Roman"/>
          <w:sz w:val="20"/>
          <w:szCs w:val="20"/>
        </w:rPr>
      </w:pPr>
      <w:r w:rsidRPr="00495AFF">
        <w:rPr>
          <w:rFonts w:ascii="Cambria" w:hAnsi="Cambria" w:cs="Times New Roman"/>
          <w:sz w:val="20"/>
          <w:szCs w:val="20"/>
        </w:rPr>
        <w:t>Nie jest wymagane.</w:t>
      </w:r>
    </w:p>
    <w:p w14:paraId="1E16E3B6" w14:textId="77777777" w:rsidR="002E6855" w:rsidRPr="00495AFF" w:rsidRDefault="002E6855" w:rsidP="002E6855">
      <w:pPr>
        <w:ind w:left="1418"/>
        <w:jc w:val="both"/>
        <w:rPr>
          <w:rFonts w:ascii="Cambria" w:eastAsia="Times New Roman" w:hAnsi="Cambria" w:cs="Times New Roman"/>
          <w:b/>
          <w:sz w:val="20"/>
          <w:szCs w:val="20"/>
          <w:u w:val="single"/>
        </w:rPr>
      </w:pPr>
    </w:p>
    <w:p w14:paraId="269117B1" w14:textId="77777777" w:rsidR="00C155EC" w:rsidRPr="00495AFF" w:rsidRDefault="00C155EC" w:rsidP="00C155EC">
      <w:pPr>
        <w:pStyle w:val="Akapitzlist"/>
        <w:numPr>
          <w:ilvl w:val="0"/>
          <w:numId w:val="2"/>
        </w:numPr>
        <w:suppressAutoHyphens/>
        <w:autoSpaceDE/>
        <w:autoSpaceDN/>
        <w:jc w:val="both"/>
        <w:rPr>
          <w:rFonts w:ascii="Cambria" w:eastAsia="Times New Roman" w:hAnsi="Cambria" w:cs="Times New Roman"/>
          <w:b/>
          <w:bCs/>
          <w:sz w:val="20"/>
          <w:szCs w:val="20"/>
          <w:u w:val="single"/>
          <w:lang w:eastAsia="ar-SA"/>
        </w:rPr>
      </w:pPr>
      <w:r w:rsidRPr="00495AFF">
        <w:rPr>
          <w:rFonts w:ascii="Cambria" w:eastAsia="Times New Roman" w:hAnsi="Cambria" w:cs="Times New Roman"/>
          <w:b/>
          <w:sz w:val="20"/>
          <w:szCs w:val="20"/>
          <w:u w:val="single"/>
          <w:lang w:eastAsia="ar-SA"/>
        </w:rPr>
        <w:t>WYMAGANIA DOTYCZĄCE ZABEZPIECZENIA</w:t>
      </w:r>
    </w:p>
    <w:p w14:paraId="258DA0C4" w14:textId="0F86C6FB" w:rsidR="00C155EC" w:rsidRPr="00495AFF" w:rsidRDefault="002E6855" w:rsidP="002E6855">
      <w:pPr>
        <w:suppressAutoHyphens/>
        <w:ind w:firstLine="360"/>
        <w:jc w:val="both"/>
        <w:rPr>
          <w:rFonts w:ascii="Cambria" w:hAnsi="Cambria" w:cs="Times New Roman"/>
          <w:sz w:val="20"/>
          <w:szCs w:val="20"/>
        </w:rPr>
      </w:pPr>
      <w:r w:rsidRPr="00495AFF">
        <w:rPr>
          <w:rFonts w:ascii="Cambria" w:hAnsi="Cambria" w:cs="Times New Roman"/>
          <w:sz w:val="20"/>
          <w:szCs w:val="20"/>
        </w:rPr>
        <w:t>Nie jest wymagane.</w:t>
      </w:r>
    </w:p>
    <w:p w14:paraId="4DCEBF1E" w14:textId="77777777" w:rsidR="002E6855" w:rsidRPr="00495AFF" w:rsidRDefault="002E6855" w:rsidP="002E6855">
      <w:pPr>
        <w:suppressAutoHyphens/>
        <w:ind w:firstLine="360"/>
        <w:jc w:val="both"/>
        <w:rPr>
          <w:rFonts w:ascii="Cambria" w:hAnsi="Cambria" w:cs="Times New Roman"/>
          <w:sz w:val="20"/>
          <w:szCs w:val="20"/>
        </w:rPr>
      </w:pPr>
    </w:p>
    <w:p w14:paraId="455D5765" w14:textId="77777777" w:rsidR="00C155EC" w:rsidRPr="00495AFF" w:rsidRDefault="00C155EC" w:rsidP="00C155EC">
      <w:pPr>
        <w:pStyle w:val="Akapitzlist"/>
        <w:keepNext/>
        <w:widowControl/>
        <w:numPr>
          <w:ilvl w:val="0"/>
          <w:numId w:val="2"/>
        </w:numPr>
        <w:autoSpaceDE/>
        <w:autoSpaceDN/>
        <w:jc w:val="both"/>
        <w:outlineLvl w:val="3"/>
        <w:rPr>
          <w:rFonts w:ascii="Cambria" w:eastAsia="Times New Roman" w:hAnsi="Cambria" w:cs="Times New Roman"/>
          <w:b/>
          <w:bCs/>
          <w:iCs/>
          <w:sz w:val="20"/>
          <w:szCs w:val="20"/>
          <w:u w:val="single"/>
        </w:rPr>
      </w:pPr>
      <w:r w:rsidRPr="00495AFF">
        <w:rPr>
          <w:rFonts w:ascii="Cambria" w:eastAsia="Times New Roman" w:hAnsi="Cambria" w:cs="Times New Roman"/>
          <w:b/>
          <w:bCs/>
          <w:iCs/>
          <w:sz w:val="20"/>
          <w:szCs w:val="20"/>
          <w:u w:val="single"/>
        </w:rPr>
        <w:t xml:space="preserve">MIEJSCE I TERMIN SKŁADANIA OFERT. </w:t>
      </w:r>
    </w:p>
    <w:p w14:paraId="28EE8F84" w14:textId="77777777" w:rsidR="00C155EC" w:rsidRPr="00495AFF" w:rsidRDefault="00C155EC" w:rsidP="009B6899">
      <w:pPr>
        <w:pStyle w:val="Akapitzlist"/>
        <w:widowControl/>
        <w:numPr>
          <w:ilvl w:val="0"/>
          <w:numId w:val="24"/>
        </w:numPr>
        <w:adjustRightInd w:val="0"/>
        <w:ind w:left="851" w:hanging="425"/>
        <w:jc w:val="both"/>
        <w:rPr>
          <w:rFonts w:ascii="Cambria" w:hAnsi="Cambria" w:cs="Times New Roman"/>
          <w:bCs/>
          <w:sz w:val="20"/>
          <w:szCs w:val="20"/>
        </w:rPr>
      </w:pPr>
      <w:r w:rsidRPr="00495AFF">
        <w:rPr>
          <w:rFonts w:ascii="Cambria" w:hAnsi="Cambria" w:cs="Times New Roman"/>
          <w:sz w:val="20"/>
          <w:szCs w:val="20"/>
        </w:rPr>
        <w:t>Ofertę należy złożyć za pośrednictwem Bazy Konkurencyjności (BK2021).</w:t>
      </w:r>
    </w:p>
    <w:p w14:paraId="63047BEA" w14:textId="77777777" w:rsidR="00C155EC" w:rsidRPr="00495AFF" w:rsidRDefault="00C155EC" w:rsidP="009B6899">
      <w:pPr>
        <w:pStyle w:val="ust"/>
        <w:numPr>
          <w:ilvl w:val="0"/>
          <w:numId w:val="24"/>
        </w:numPr>
        <w:suppressAutoHyphens w:val="0"/>
        <w:spacing w:before="0" w:after="0"/>
        <w:ind w:left="851" w:hanging="425"/>
        <w:rPr>
          <w:rFonts w:ascii="Cambria" w:hAnsi="Cambria" w:cs="Times New Roman"/>
          <w:sz w:val="20"/>
          <w:lang w:eastAsia="pl-PL"/>
        </w:rPr>
      </w:pPr>
      <w:r w:rsidRPr="00495AFF">
        <w:rPr>
          <w:rFonts w:ascii="Cambria" w:hAnsi="Cambria" w:cs="Times New Roman"/>
          <w:color w:val="000000"/>
          <w:sz w:val="20"/>
          <w:shd w:val="clear" w:color="auto" w:fill="FFFFFF"/>
        </w:rPr>
        <w:t>Dostęp do Bazy jest bezpłatny.</w:t>
      </w:r>
    </w:p>
    <w:p w14:paraId="3E12AC5B" w14:textId="77777777" w:rsidR="00C155EC" w:rsidRPr="00495AFF" w:rsidRDefault="00C155EC" w:rsidP="009B6899">
      <w:pPr>
        <w:pStyle w:val="ust"/>
        <w:numPr>
          <w:ilvl w:val="0"/>
          <w:numId w:val="24"/>
        </w:numPr>
        <w:suppressAutoHyphens w:val="0"/>
        <w:spacing w:before="0" w:after="0"/>
        <w:ind w:left="851" w:hanging="425"/>
        <w:rPr>
          <w:rFonts w:ascii="Cambria" w:hAnsi="Cambria" w:cs="Times New Roman"/>
          <w:sz w:val="20"/>
          <w:lang w:eastAsia="pl-PL"/>
        </w:rPr>
      </w:pPr>
      <w:r w:rsidRPr="00495AFF">
        <w:rPr>
          <w:rFonts w:ascii="Cambria" w:hAnsi="Cambria" w:cs="Times New Roman"/>
          <w:sz w:val="20"/>
        </w:rPr>
        <w:t>Wykonawca, który zamierza wziąć udział w postępowaniu musi posiadać konto użytkownika w Bazie Konkurencyjności.</w:t>
      </w:r>
    </w:p>
    <w:p w14:paraId="6D6AEB8F" w14:textId="77777777" w:rsidR="00C155EC" w:rsidRPr="00495AFF" w:rsidRDefault="00C155EC" w:rsidP="009B6899">
      <w:pPr>
        <w:pStyle w:val="ust"/>
        <w:numPr>
          <w:ilvl w:val="0"/>
          <w:numId w:val="24"/>
        </w:numPr>
        <w:suppressAutoHyphens w:val="0"/>
        <w:spacing w:before="0" w:after="0"/>
        <w:ind w:left="851" w:hanging="425"/>
        <w:rPr>
          <w:rFonts w:ascii="Cambria" w:hAnsi="Cambria" w:cs="Times New Roman"/>
          <w:sz w:val="20"/>
          <w:lang w:eastAsia="pl-PL"/>
        </w:rPr>
      </w:pPr>
      <w:r w:rsidRPr="00495AFF">
        <w:rPr>
          <w:rFonts w:ascii="Cambria" w:hAnsi="Cambria" w:cs="Times New Roman"/>
          <w:sz w:val="20"/>
        </w:rPr>
        <w:t>W przypadku jakichkolwiek wątpliwości związanych z zasadami korzystania z BK2021, Wykonawca winien zapoznać się z informacjami zamieszczonymi w zakładce „Pomoc” na stronie internetowej https://bazakonkurencyjnosci.funduszeeuropejskie.gov.pl/ lub skontaktować ze wsparciem technicznym serwisu BK2021 wskazanym w sekcji „Kontakty” na w/w stronie internetowej.</w:t>
      </w:r>
    </w:p>
    <w:p w14:paraId="39DBB83F" w14:textId="41C9D225" w:rsidR="00C155EC" w:rsidRPr="00495AFF" w:rsidRDefault="00C155EC" w:rsidP="009B6899">
      <w:pPr>
        <w:pStyle w:val="ust"/>
        <w:numPr>
          <w:ilvl w:val="0"/>
          <w:numId w:val="24"/>
        </w:numPr>
        <w:suppressAutoHyphens w:val="0"/>
        <w:spacing w:before="0" w:after="0"/>
        <w:ind w:left="851" w:hanging="425"/>
        <w:rPr>
          <w:rFonts w:ascii="Cambria" w:hAnsi="Cambria" w:cs="Times New Roman"/>
          <w:sz w:val="20"/>
          <w:lang w:eastAsia="pl-PL"/>
        </w:rPr>
      </w:pPr>
      <w:r w:rsidRPr="00495AFF">
        <w:rPr>
          <w:rFonts w:ascii="Cambria" w:hAnsi="Cambria" w:cs="Times New Roman"/>
          <w:b/>
          <w:sz w:val="20"/>
          <w:highlight w:val="yellow"/>
        </w:rPr>
        <w:t xml:space="preserve">Ofertę należy złożyć w terminie do </w:t>
      </w:r>
      <w:r w:rsidRPr="005255CC">
        <w:rPr>
          <w:rFonts w:ascii="Cambria" w:hAnsi="Cambria" w:cs="Times New Roman"/>
          <w:b/>
          <w:sz w:val="20"/>
          <w:highlight w:val="yellow"/>
        </w:rPr>
        <w:t xml:space="preserve">dnia   </w:t>
      </w:r>
      <w:r w:rsidR="005255CC" w:rsidRPr="005255CC">
        <w:rPr>
          <w:rFonts w:ascii="Cambria" w:hAnsi="Cambria" w:cs="Times New Roman"/>
          <w:b/>
          <w:sz w:val="20"/>
          <w:highlight w:val="yellow"/>
          <w:u w:val="single"/>
        </w:rPr>
        <w:t>4</w:t>
      </w:r>
      <w:r w:rsidR="00B5756F" w:rsidRPr="005255CC">
        <w:rPr>
          <w:rFonts w:ascii="Cambria" w:hAnsi="Cambria" w:cs="Times New Roman"/>
          <w:b/>
          <w:sz w:val="20"/>
          <w:highlight w:val="yellow"/>
          <w:u w:val="single"/>
        </w:rPr>
        <w:t>.0</w:t>
      </w:r>
      <w:r w:rsidR="00800726" w:rsidRPr="005255CC">
        <w:rPr>
          <w:rFonts w:ascii="Cambria" w:hAnsi="Cambria" w:cs="Times New Roman"/>
          <w:b/>
          <w:sz w:val="20"/>
          <w:highlight w:val="yellow"/>
          <w:u w:val="single"/>
        </w:rPr>
        <w:t>2</w:t>
      </w:r>
      <w:r w:rsidR="00DF332A" w:rsidRPr="005255CC">
        <w:rPr>
          <w:rFonts w:ascii="Cambria" w:hAnsi="Cambria" w:cs="Times New Roman"/>
          <w:b/>
          <w:sz w:val="20"/>
          <w:highlight w:val="yellow"/>
          <w:u w:val="single"/>
        </w:rPr>
        <w:t>.202</w:t>
      </w:r>
      <w:r w:rsidR="00800726" w:rsidRPr="005255CC">
        <w:rPr>
          <w:rFonts w:ascii="Cambria" w:hAnsi="Cambria" w:cs="Times New Roman"/>
          <w:b/>
          <w:sz w:val="20"/>
          <w:highlight w:val="yellow"/>
          <w:u w:val="single"/>
        </w:rPr>
        <w:t>6</w:t>
      </w:r>
      <w:r w:rsidRPr="005255CC">
        <w:rPr>
          <w:rFonts w:ascii="Cambria" w:hAnsi="Cambria" w:cs="Times New Roman"/>
          <w:b/>
          <w:sz w:val="20"/>
          <w:highlight w:val="yellow"/>
          <w:u w:val="single"/>
        </w:rPr>
        <w:t xml:space="preserve"> r. </w:t>
      </w:r>
      <w:r w:rsidRPr="005255CC">
        <w:rPr>
          <w:rFonts w:ascii="Cambria" w:hAnsi="Cambria" w:cs="Times New Roman"/>
          <w:b/>
          <w:bCs/>
          <w:sz w:val="20"/>
          <w:highlight w:val="yellow"/>
          <w:u w:val="single"/>
        </w:rPr>
        <w:t>do godz. 10:00</w:t>
      </w:r>
    </w:p>
    <w:p w14:paraId="3D3826EC" w14:textId="77777777" w:rsidR="00C155EC" w:rsidRPr="00495AFF" w:rsidRDefault="00C155EC" w:rsidP="009B6899">
      <w:pPr>
        <w:pStyle w:val="ust"/>
        <w:numPr>
          <w:ilvl w:val="0"/>
          <w:numId w:val="24"/>
        </w:numPr>
        <w:suppressAutoHyphens w:val="0"/>
        <w:spacing w:before="0" w:after="0"/>
        <w:ind w:left="851" w:hanging="425"/>
        <w:rPr>
          <w:rFonts w:ascii="Cambria" w:hAnsi="Cambria" w:cs="Times New Roman"/>
          <w:sz w:val="20"/>
          <w:lang w:eastAsia="pl-PL"/>
        </w:rPr>
      </w:pPr>
      <w:r w:rsidRPr="00495AFF">
        <w:rPr>
          <w:rFonts w:ascii="Cambria" w:hAnsi="Cambria" w:cs="Times New Roman"/>
          <w:sz w:val="20"/>
        </w:rPr>
        <w:t>O terminowym złożeniu oferty decyduje data złożenia oferty za pośrednictwem BK2021.</w:t>
      </w:r>
    </w:p>
    <w:p w14:paraId="2E3A0400" w14:textId="77777777" w:rsidR="00C155EC" w:rsidRPr="00495AFF" w:rsidRDefault="00C155EC" w:rsidP="00C155EC">
      <w:pPr>
        <w:keepNext/>
        <w:jc w:val="both"/>
        <w:outlineLvl w:val="3"/>
        <w:rPr>
          <w:rFonts w:ascii="Cambria" w:eastAsia="Times New Roman" w:hAnsi="Cambria" w:cs="Times New Roman"/>
          <w:b/>
          <w:bCs/>
          <w:iCs/>
          <w:sz w:val="20"/>
          <w:szCs w:val="20"/>
        </w:rPr>
      </w:pPr>
    </w:p>
    <w:p w14:paraId="02B84CCB" w14:textId="77777777" w:rsidR="00C155EC" w:rsidRPr="00495AFF" w:rsidRDefault="00C155EC" w:rsidP="00C155EC">
      <w:pPr>
        <w:pStyle w:val="Akapitzlist"/>
        <w:keepNext/>
        <w:widowControl/>
        <w:numPr>
          <w:ilvl w:val="0"/>
          <w:numId w:val="2"/>
        </w:numPr>
        <w:autoSpaceDE/>
        <w:autoSpaceDN/>
        <w:jc w:val="both"/>
        <w:outlineLvl w:val="3"/>
        <w:rPr>
          <w:rFonts w:ascii="Cambria" w:eastAsia="Times New Roman" w:hAnsi="Cambria" w:cs="Times New Roman"/>
          <w:b/>
          <w:bCs/>
          <w:iCs/>
          <w:sz w:val="20"/>
          <w:szCs w:val="20"/>
          <w:u w:val="single"/>
        </w:rPr>
      </w:pPr>
      <w:r w:rsidRPr="00495AFF">
        <w:rPr>
          <w:rFonts w:ascii="Cambria" w:eastAsia="Times New Roman" w:hAnsi="Cambria" w:cs="Times New Roman"/>
          <w:b/>
          <w:bCs/>
          <w:iCs/>
          <w:sz w:val="20"/>
          <w:szCs w:val="20"/>
          <w:u w:val="single"/>
        </w:rPr>
        <w:t xml:space="preserve">OPIS SPOSOBU OBLICZENIA CENY </w:t>
      </w:r>
    </w:p>
    <w:p w14:paraId="7366C496" w14:textId="191B7E44" w:rsidR="00C155EC" w:rsidRPr="00495AFF" w:rsidRDefault="00C155EC" w:rsidP="000B0D87">
      <w:pPr>
        <w:numPr>
          <w:ilvl w:val="0"/>
          <w:numId w:val="14"/>
        </w:numPr>
        <w:ind w:left="851" w:hanging="425"/>
        <w:jc w:val="both"/>
        <w:rPr>
          <w:rFonts w:ascii="Cambria" w:eastAsia="Times New Roman" w:hAnsi="Cambria" w:cs="Times New Roman"/>
          <w:sz w:val="20"/>
          <w:szCs w:val="20"/>
          <w:lang w:eastAsia="ar-SA"/>
        </w:rPr>
      </w:pPr>
      <w:r w:rsidRPr="00495AFF">
        <w:rPr>
          <w:rFonts w:ascii="Cambria" w:eastAsia="Times New Roman" w:hAnsi="Cambria" w:cs="Times New Roman"/>
          <w:sz w:val="20"/>
          <w:szCs w:val="20"/>
          <w:lang w:eastAsia="ar-SA"/>
        </w:rPr>
        <w:t>Cena musi być podana w</w:t>
      </w:r>
      <w:r w:rsidRPr="00495AFF">
        <w:rPr>
          <w:rFonts w:ascii="Cambria" w:eastAsia="Times New Roman" w:hAnsi="Cambria" w:cs="Times New Roman"/>
          <w:b/>
          <w:sz w:val="20"/>
          <w:szCs w:val="20"/>
          <w:lang w:eastAsia="ar-SA"/>
        </w:rPr>
        <w:t xml:space="preserve"> złotych polskich</w:t>
      </w:r>
      <w:r w:rsidRPr="00495AFF">
        <w:rPr>
          <w:rFonts w:ascii="Cambria" w:eastAsia="Times New Roman" w:hAnsi="Cambria" w:cs="Times New Roman"/>
          <w:sz w:val="20"/>
          <w:szCs w:val="20"/>
          <w:lang w:eastAsia="ar-SA"/>
        </w:rPr>
        <w:t xml:space="preserve"> cyfrowo i słownie, w zaokrągleniu do d</w:t>
      </w:r>
      <w:r w:rsidR="00E44E13" w:rsidRPr="00495AFF">
        <w:rPr>
          <w:rFonts w:ascii="Cambria" w:eastAsia="Times New Roman" w:hAnsi="Cambria" w:cs="Times New Roman"/>
          <w:sz w:val="20"/>
          <w:szCs w:val="20"/>
          <w:lang w:eastAsia="ar-SA"/>
        </w:rPr>
        <w:t>rugiego miejsca po przecinku</w:t>
      </w:r>
      <w:r w:rsidR="002E6855" w:rsidRPr="00495AFF">
        <w:rPr>
          <w:rFonts w:ascii="Cambria" w:eastAsia="Times New Roman" w:hAnsi="Cambria" w:cs="Times New Roman"/>
          <w:sz w:val="20"/>
          <w:szCs w:val="20"/>
          <w:lang w:eastAsia="ar-SA"/>
        </w:rPr>
        <w:t xml:space="preserve"> jako cena za całość zamówienia.</w:t>
      </w:r>
    </w:p>
    <w:p w14:paraId="48909B37" w14:textId="77777777" w:rsidR="00C155EC" w:rsidRPr="00495AFF" w:rsidRDefault="00C155EC" w:rsidP="000B0D87">
      <w:pPr>
        <w:numPr>
          <w:ilvl w:val="0"/>
          <w:numId w:val="14"/>
        </w:numPr>
        <w:ind w:left="851" w:hanging="425"/>
        <w:jc w:val="both"/>
        <w:rPr>
          <w:rFonts w:ascii="Cambria" w:eastAsia="Times New Roman" w:hAnsi="Cambria" w:cs="Times New Roman"/>
          <w:sz w:val="20"/>
          <w:szCs w:val="20"/>
          <w:lang w:eastAsia="ar-SA"/>
        </w:rPr>
      </w:pPr>
      <w:r w:rsidRPr="00495AFF">
        <w:rPr>
          <w:rFonts w:ascii="Cambria" w:hAnsi="Cambria" w:cs="Times New Roman"/>
          <w:color w:val="000000"/>
          <w:sz w:val="20"/>
          <w:szCs w:val="20"/>
        </w:rPr>
        <w:t xml:space="preserve">Wynagrodzenie za realizację przedmiotu </w:t>
      </w:r>
      <w:r w:rsidRPr="00495AFF">
        <w:rPr>
          <w:rFonts w:ascii="Cambria" w:hAnsi="Cambria" w:cs="Times New Roman"/>
          <w:sz w:val="20"/>
          <w:szCs w:val="20"/>
        </w:rPr>
        <w:t>umowy jest wynagrodzeniem ryczałtowym. Cena</w:t>
      </w:r>
      <w:r w:rsidRPr="00495AFF">
        <w:rPr>
          <w:rFonts w:ascii="Cambria" w:hAnsi="Cambria" w:cs="Times New Roman"/>
          <w:color w:val="000000"/>
          <w:sz w:val="20"/>
          <w:szCs w:val="20"/>
        </w:rPr>
        <w:t xml:space="preserve"> oferty jest cena brutto (wraz z podatkiem VAT) za wszystkie elementy składowe zamówienia. Wykonawca w formularzu oferty określi cenę brutto (łącznie z podatkiem VAT) za wykonanie całości przedmiotu zamówienia, cyfrowo i słownie z dokładnością do dwóch miejsc po przecinku.</w:t>
      </w:r>
    </w:p>
    <w:p w14:paraId="6E9F6CF6" w14:textId="5933FA1C" w:rsidR="00C155EC" w:rsidRPr="00495AFF" w:rsidRDefault="00C155EC" w:rsidP="000B0D87">
      <w:pPr>
        <w:numPr>
          <w:ilvl w:val="0"/>
          <w:numId w:val="14"/>
        </w:numPr>
        <w:ind w:left="851" w:hanging="425"/>
        <w:jc w:val="both"/>
        <w:rPr>
          <w:rFonts w:ascii="Cambria" w:eastAsia="Times New Roman" w:hAnsi="Cambria" w:cs="Times New Roman"/>
          <w:color w:val="FF0000"/>
          <w:sz w:val="20"/>
          <w:szCs w:val="20"/>
          <w:lang w:eastAsia="ar-SA"/>
        </w:rPr>
      </w:pPr>
      <w:r w:rsidRPr="00495AFF">
        <w:rPr>
          <w:rFonts w:ascii="Cambria" w:hAnsi="Cambria" w:cs="Times New Roman"/>
          <w:color w:val="000000"/>
          <w:sz w:val="20"/>
          <w:szCs w:val="20"/>
        </w:rPr>
        <w:t xml:space="preserve">Cena oferty musi zawierać wszelkie koszty niezbędne do zrealizowania zamówienia wynikające wprost z otrzymanej dokumentacji, jak również w niej nie ujęte, które są niezbędne do wykonania </w:t>
      </w:r>
      <w:r w:rsidR="002E6855" w:rsidRPr="00495AFF">
        <w:rPr>
          <w:rFonts w:ascii="Cambria" w:hAnsi="Cambria" w:cs="Times New Roman"/>
          <w:color w:val="000000"/>
          <w:sz w:val="20"/>
          <w:szCs w:val="20"/>
        </w:rPr>
        <w:t>zamówienia</w:t>
      </w:r>
      <w:r w:rsidRPr="00495AFF">
        <w:rPr>
          <w:rFonts w:ascii="Cambria" w:hAnsi="Cambria" w:cs="Times New Roman"/>
          <w:color w:val="000000"/>
          <w:sz w:val="20"/>
          <w:szCs w:val="20"/>
        </w:rPr>
        <w:t xml:space="preserve">. Cena oferty stanowi zapłatę za całość prac w celu osiągnięcia oczekiwanego przez Zamawiającego rezultatu. </w:t>
      </w:r>
    </w:p>
    <w:p w14:paraId="0B30F050" w14:textId="6E3B64D9" w:rsidR="00E44E13" w:rsidRPr="00495AFF" w:rsidRDefault="00C155EC" w:rsidP="000B0D87">
      <w:pPr>
        <w:numPr>
          <w:ilvl w:val="0"/>
          <w:numId w:val="14"/>
        </w:numPr>
        <w:ind w:left="851" w:hanging="425"/>
        <w:jc w:val="both"/>
        <w:rPr>
          <w:rFonts w:ascii="Cambria" w:eastAsia="Times New Roman" w:hAnsi="Cambria" w:cs="Times New Roman"/>
          <w:color w:val="FF0000"/>
          <w:sz w:val="20"/>
          <w:szCs w:val="20"/>
          <w:lang w:eastAsia="ar-SA"/>
        </w:rPr>
      </w:pPr>
      <w:r w:rsidRPr="00495AFF">
        <w:rPr>
          <w:rFonts w:ascii="Cambria" w:hAnsi="Cambria" w:cs="Times New Roman"/>
          <w:color w:val="000000"/>
          <w:sz w:val="20"/>
          <w:szCs w:val="20"/>
        </w:rPr>
        <w:t>W cenie ryczałtowej należy uwzględnić wszystkie okoliczności nieprzewidziane, ale konieczne do wykonania zamówienia.</w:t>
      </w:r>
    </w:p>
    <w:p w14:paraId="1A040F04" w14:textId="77777777" w:rsidR="00346BEB" w:rsidRPr="00495AFF" w:rsidRDefault="00346BEB" w:rsidP="00346BEB">
      <w:pPr>
        <w:ind w:left="851"/>
        <w:jc w:val="both"/>
        <w:rPr>
          <w:rFonts w:ascii="Cambria" w:eastAsia="Times New Roman" w:hAnsi="Cambria" w:cs="Times New Roman"/>
          <w:color w:val="FF0000"/>
          <w:sz w:val="20"/>
          <w:szCs w:val="20"/>
          <w:lang w:eastAsia="ar-SA"/>
        </w:rPr>
      </w:pPr>
    </w:p>
    <w:p w14:paraId="2D25FE68" w14:textId="77777777" w:rsidR="00C155EC" w:rsidRPr="00495AFF" w:rsidRDefault="00C155EC" w:rsidP="00C155EC">
      <w:pPr>
        <w:pStyle w:val="Akapitzlist"/>
        <w:keepNext/>
        <w:widowControl/>
        <w:numPr>
          <w:ilvl w:val="0"/>
          <w:numId w:val="2"/>
        </w:numPr>
        <w:autoSpaceDE/>
        <w:autoSpaceDN/>
        <w:ind w:hanging="76"/>
        <w:jc w:val="both"/>
        <w:outlineLvl w:val="3"/>
        <w:rPr>
          <w:rFonts w:ascii="Cambria" w:eastAsia="Times New Roman" w:hAnsi="Cambria" w:cs="Times New Roman"/>
          <w:b/>
          <w:bCs/>
          <w:iCs/>
          <w:sz w:val="20"/>
          <w:szCs w:val="20"/>
          <w:u w:val="single"/>
        </w:rPr>
      </w:pPr>
      <w:r w:rsidRPr="00495AFF">
        <w:rPr>
          <w:rFonts w:ascii="Cambria" w:eastAsia="Times New Roman" w:hAnsi="Cambria" w:cs="Times New Roman"/>
          <w:b/>
          <w:bCs/>
          <w:iCs/>
          <w:sz w:val="20"/>
          <w:szCs w:val="20"/>
          <w:u w:val="single"/>
        </w:rPr>
        <w:t>OPIS KRYTERIÓW, KTÓRYMI ZAMAWIAJĄCY BĘDZIE SIĘ KIEROWAŁ PRZY WYBORZE OFERTY WRAZ Z PODANIEM ZNACZENIA TYCH KRYTERIÓW I SPOSOBU OCENY OFERT.</w:t>
      </w:r>
    </w:p>
    <w:p w14:paraId="259D9A47" w14:textId="77777777" w:rsidR="00C155EC" w:rsidRPr="00495AFF" w:rsidRDefault="00C155EC" w:rsidP="00C155EC">
      <w:pPr>
        <w:spacing w:after="60"/>
        <w:jc w:val="both"/>
        <w:rPr>
          <w:rFonts w:ascii="Cambria" w:eastAsia="Times New Roman" w:hAnsi="Cambria" w:cs="Times New Roman"/>
          <w:sz w:val="20"/>
          <w:szCs w:val="20"/>
          <w:lang w:eastAsia="ar-SA"/>
        </w:rPr>
      </w:pPr>
      <w:r w:rsidRPr="00495AFF">
        <w:rPr>
          <w:rFonts w:ascii="Cambria" w:eastAsia="Times New Roman" w:hAnsi="Cambria" w:cs="Times New Roman"/>
          <w:color w:val="FF0000"/>
          <w:sz w:val="20"/>
          <w:szCs w:val="20"/>
          <w:lang w:eastAsia="ar-SA"/>
        </w:rPr>
        <w:t xml:space="preserve">        </w:t>
      </w:r>
      <w:r w:rsidRPr="00495AFF">
        <w:rPr>
          <w:rFonts w:ascii="Cambria" w:eastAsia="Times New Roman" w:hAnsi="Cambria" w:cs="Times New Roman"/>
          <w:sz w:val="20"/>
          <w:szCs w:val="20"/>
          <w:lang w:eastAsia="ar-SA"/>
        </w:rPr>
        <w:t>Zamawiający dokona oceny oferty na podstawie poniższego kryterium oceny ofert:</w:t>
      </w:r>
    </w:p>
    <w:p w14:paraId="7F92B3B0" w14:textId="77777777" w:rsidR="006F4E45" w:rsidRPr="00495AFF" w:rsidRDefault="006F4E45" w:rsidP="00C155EC">
      <w:pPr>
        <w:spacing w:after="60"/>
        <w:jc w:val="both"/>
        <w:rPr>
          <w:rFonts w:ascii="Cambria" w:eastAsia="Times New Roman" w:hAnsi="Cambria" w:cs="Times New Roman"/>
          <w:color w:val="FF0000"/>
          <w:sz w:val="20"/>
          <w:szCs w:val="20"/>
          <w:lang w:eastAsia="ar-SA"/>
        </w:rPr>
      </w:pPr>
    </w:p>
    <w:tbl>
      <w:tblPr>
        <w:tblW w:w="8641" w:type="dxa"/>
        <w:tblInd w:w="41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5488"/>
        <w:gridCol w:w="2161"/>
      </w:tblGrid>
      <w:tr w:rsidR="00C155EC" w:rsidRPr="00495AFF" w14:paraId="36B9AB13" w14:textId="77777777" w:rsidTr="001F1AC3">
        <w:trPr>
          <w:cantSplit/>
          <w:trHeight w:val="227"/>
        </w:trPr>
        <w:tc>
          <w:tcPr>
            <w:tcW w:w="992" w:type="dxa"/>
            <w:tcBorders>
              <w:top w:val="double" w:sz="4" w:space="0" w:color="auto"/>
              <w:left w:val="double" w:sz="4" w:space="0" w:color="auto"/>
              <w:bottom w:val="double" w:sz="4" w:space="0" w:color="auto"/>
              <w:right w:val="double" w:sz="4" w:space="0" w:color="auto"/>
            </w:tcBorders>
            <w:vAlign w:val="center"/>
            <w:hideMark/>
          </w:tcPr>
          <w:p w14:paraId="2A344CA4" w14:textId="77777777" w:rsidR="00C155EC" w:rsidRPr="00495AFF" w:rsidRDefault="00C155EC" w:rsidP="00C155EC">
            <w:pPr>
              <w:jc w:val="both"/>
              <w:rPr>
                <w:rFonts w:ascii="Cambria" w:hAnsi="Cambria" w:cs="Times New Roman"/>
                <w:b/>
                <w:sz w:val="20"/>
                <w:szCs w:val="20"/>
              </w:rPr>
            </w:pPr>
            <w:r w:rsidRPr="00495AFF">
              <w:rPr>
                <w:rFonts w:ascii="Cambria" w:hAnsi="Cambria" w:cs="Times New Roman"/>
                <w:b/>
                <w:sz w:val="20"/>
                <w:szCs w:val="20"/>
              </w:rPr>
              <w:t>Nr kryt.</w:t>
            </w:r>
          </w:p>
        </w:tc>
        <w:tc>
          <w:tcPr>
            <w:tcW w:w="5488" w:type="dxa"/>
            <w:tcBorders>
              <w:top w:val="double" w:sz="4" w:space="0" w:color="auto"/>
              <w:left w:val="double" w:sz="4" w:space="0" w:color="auto"/>
              <w:bottom w:val="double" w:sz="4" w:space="0" w:color="auto"/>
              <w:right w:val="double" w:sz="4" w:space="0" w:color="auto"/>
            </w:tcBorders>
            <w:vAlign w:val="center"/>
            <w:hideMark/>
          </w:tcPr>
          <w:p w14:paraId="336D07EB" w14:textId="77777777" w:rsidR="00C155EC" w:rsidRPr="00495AFF" w:rsidRDefault="00C155EC" w:rsidP="00C155EC">
            <w:pPr>
              <w:keepNext/>
              <w:keepLines/>
              <w:jc w:val="both"/>
              <w:outlineLvl w:val="6"/>
              <w:rPr>
                <w:rFonts w:ascii="Cambria" w:eastAsia="Times New Roman" w:hAnsi="Cambria" w:cs="Times New Roman"/>
                <w:b/>
                <w:iCs/>
                <w:sz w:val="20"/>
                <w:szCs w:val="20"/>
              </w:rPr>
            </w:pPr>
            <w:r w:rsidRPr="00495AFF">
              <w:rPr>
                <w:rFonts w:ascii="Cambria" w:eastAsia="Times New Roman" w:hAnsi="Cambria" w:cs="Times New Roman"/>
                <w:b/>
                <w:iCs/>
                <w:sz w:val="20"/>
                <w:szCs w:val="20"/>
              </w:rPr>
              <w:t>Opis kryteriów oceny</w:t>
            </w:r>
          </w:p>
        </w:tc>
        <w:tc>
          <w:tcPr>
            <w:tcW w:w="2161" w:type="dxa"/>
            <w:tcBorders>
              <w:top w:val="double" w:sz="4" w:space="0" w:color="auto"/>
              <w:left w:val="double" w:sz="4" w:space="0" w:color="auto"/>
              <w:bottom w:val="double" w:sz="4" w:space="0" w:color="auto"/>
              <w:right w:val="double" w:sz="4" w:space="0" w:color="auto"/>
            </w:tcBorders>
            <w:vAlign w:val="center"/>
            <w:hideMark/>
          </w:tcPr>
          <w:p w14:paraId="78D5A220" w14:textId="77777777" w:rsidR="00C155EC" w:rsidRPr="00495AFF" w:rsidRDefault="00C155EC" w:rsidP="00C155EC">
            <w:pPr>
              <w:jc w:val="both"/>
              <w:rPr>
                <w:rFonts w:ascii="Cambria" w:hAnsi="Cambria" w:cs="Times New Roman"/>
                <w:b/>
                <w:sz w:val="20"/>
                <w:szCs w:val="20"/>
              </w:rPr>
            </w:pPr>
            <w:r w:rsidRPr="00495AFF">
              <w:rPr>
                <w:rFonts w:ascii="Cambria" w:hAnsi="Cambria" w:cs="Times New Roman"/>
                <w:b/>
                <w:sz w:val="20"/>
                <w:szCs w:val="20"/>
              </w:rPr>
              <w:t>Znaczenie</w:t>
            </w:r>
          </w:p>
        </w:tc>
      </w:tr>
      <w:tr w:rsidR="00C155EC" w:rsidRPr="00495AFF" w14:paraId="576430CF" w14:textId="77777777" w:rsidTr="001F1AC3">
        <w:trPr>
          <w:cantSplit/>
          <w:trHeight w:val="227"/>
        </w:trPr>
        <w:tc>
          <w:tcPr>
            <w:tcW w:w="992" w:type="dxa"/>
            <w:tcBorders>
              <w:top w:val="double" w:sz="4" w:space="0" w:color="auto"/>
              <w:left w:val="double" w:sz="4" w:space="0" w:color="auto"/>
              <w:bottom w:val="double" w:sz="4" w:space="0" w:color="auto"/>
              <w:right w:val="double" w:sz="4" w:space="0" w:color="auto"/>
            </w:tcBorders>
            <w:vAlign w:val="center"/>
            <w:hideMark/>
          </w:tcPr>
          <w:p w14:paraId="0BE4BEB7" w14:textId="77777777" w:rsidR="00C155EC" w:rsidRPr="00495AFF" w:rsidRDefault="00C155EC" w:rsidP="00C155EC">
            <w:pPr>
              <w:jc w:val="both"/>
              <w:rPr>
                <w:rFonts w:ascii="Cambria" w:hAnsi="Cambria" w:cs="Times New Roman"/>
                <w:bCs/>
                <w:sz w:val="20"/>
                <w:szCs w:val="20"/>
              </w:rPr>
            </w:pPr>
            <w:r w:rsidRPr="00495AFF">
              <w:rPr>
                <w:rFonts w:ascii="Cambria" w:hAnsi="Cambria" w:cs="Times New Roman"/>
                <w:bCs/>
                <w:sz w:val="20"/>
                <w:szCs w:val="20"/>
              </w:rPr>
              <w:t>1</w:t>
            </w:r>
          </w:p>
        </w:tc>
        <w:tc>
          <w:tcPr>
            <w:tcW w:w="5488" w:type="dxa"/>
            <w:tcBorders>
              <w:top w:val="double" w:sz="4" w:space="0" w:color="auto"/>
              <w:left w:val="double" w:sz="4" w:space="0" w:color="auto"/>
              <w:bottom w:val="double" w:sz="4" w:space="0" w:color="auto"/>
              <w:right w:val="double" w:sz="4" w:space="0" w:color="auto"/>
            </w:tcBorders>
            <w:vAlign w:val="center"/>
            <w:hideMark/>
          </w:tcPr>
          <w:p w14:paraId="6175188B" w14:textId="6F7FF1D8" w:rsidR="00C155EC" w:rsidRPr="00495AFF" w:rsidRDefault="00C155EC" w:rsidP="00C155EC">
            <w:pPr>
              <w:jc w:val="both"/>
              <w:rPr>
                <w:rFonts w:ascii="Cambria" w:hAnsi="Cambria" w:cs="Times New Roman"/>
                <w:bCs/>
                <w:sz w:val="20"/>
                <w:szCs w:val="20"/>
              </w:rPr>
            </w:pPr>
            <w:r w:rsidRPr="00495AFF">
              <w:rPr>
                <w:rFonts w:ascii="Cambria" w:hAnsi="Cambria" w:cs="Times New Roman"/>
                <w:bCs/>
                <w:sz w:val="20"/>
                <w:szCs w:val="20"/>
              </w:rPr>
              <w:t>cena brutto</w:t>
            </w:r>
            <w:r w:rsidR="00E44E13" w:rsidRPr="00495AFF">
              <w:rPr>
                <w:rFonts w:ascii="Cambria" w:hAnsi="Cambria" w:cs="Times New Roman"/>
                <w:bCs/>
                <w:sz w:val="20"/>
                <w:szCs w:val="20"/>
              </w:rPr>
              <w:t xml:space="preserve"> za całość zamówienia </w:t>
            </w:r>
          </w:p>
        </w:tc>
        <w:tc>
          <w:tcPr>
            <w:tcW w:w="2161" w:type="dxa"/>
            <w:tcBorders>
              <w:top w:val="double" w:sz="4" w:space="0" w:color="auto"/>
              <w:left w:val="double" w:sz="4" w:space="0" w:color="auto"/>
              <w:bottom w:val="double" w:sz="4" w:space="0" w:color="auto"/>
              <w:right w:val="double" w:sz="4" w:space="0" w:color="auto"/>
            </w:tcBorders>
            <w:vAlign w:val="center"/>
            <w:hideMark/>
          </w:tcPr>
          <w:p w14:paraId="643B70D3" w14:textId="77777777" w:rsidR="00C155EC" w:rsidRPr="00495AFF" w:rsidRDefault="00C155EC" w:rsidP="00C155EC">
            <w:pPr>
              <w:jc w:val="both"/>
              <w:rPr>
                <w:rFonts w:ascii="Cambria" w:hAnsi="Cambria" w:cs="Times New Roman"/>
                <w:bCs/>
                <w:sz w:val="20"/>
                <w:szCs w:val="20"/>
              </w:rPr>
            </w:pPr>
            <w:r w:rsidRPr="00495AFF">
              <w:rPr>
                <w:rFonts w:ascii="Cambria" w:hAnsi="Cambria" w:cs="Times New Roman"/>
                <w:bCs/>
                <w:sz w:val="20"/>
                <w:szCs w:val="20"/>
              </w:rPr>
              <w:t>100 %</w:t>
            </w:r>
          </w:p>
        </w:tc>
      </w:tr>
    </w:tbl>
    <w:p w14:paraId="38DA7AF8" w14:textId="108E0F8D" w:rsidR="00E44E13" w:rsidRPr="00495AFF" w:rsidRDefault="00E44E13" w:rsidP="00A870B5">
      <w:pPr>
        <w:spacing w:before="60" w:after="60"/>
        <w:ind w:left="426"/>
        <w:jc w:val="both"/>
        <w:rPr>
          <w:rFonts w:ascii="Cambria" w:hAnsi="Cambria" w:cs="Times New Roman"/>
          <w:sz w:val="20"/>
          <w:szCs w:val="20"/>
        </w:rPr>
      </w:pPr>
      <w:r w:rsidRPr="00495AFF">
        <w:rPr>
          <w:rFonts w:ascii="Cambria" w:hAnsi="Cambria" w:cs="Times New Roman"/>
          <w:sz w:val="20"/>
          <w:szCs w:val="20"/>
        </w:rPr>
        <w:t>Ocena w kryterium Cena nastąpi na podstawie Ceny</w:t>
      </w:r>
      <w:r w:rsidR="002E6855" w:rsidRPr="00495AFF">
        <w:rPr>
          <w:rFonts w:ascii="Cambria" w:hAnsi="Cambria" w:cs="Times New Roman"/>
          <w:sz w:val="20"/>
          <w:szCs w:val="20"/>
        </w:rPr>
        <w:t xml:space="preserve"> za całość zamówienia</w:t>
      </w:r>
      <w:r w:rsidRPr="00495AFF">
        <w:rPr>
          <w:rFonts w:ascii="Cambria" w:hAnsi="Cambria" w:cs="Times New Roman"/>
          <w:sz w:val="20"/>
          <w:szCs w:val="20"/>
        </w:rPr>
        <w:t xml:space="preserve">. </w:t>
      </w:r>
    </w:p>
    <w:p w14:paraId="3A046C03" w14:textId="77777777" w:rsidR="006F4E45" w:rsidRPr="00495AFF" w:rsidRDefault="00C155EC" w:rsidP="00A870B5">
      <w:pPr>
        <w:spacing w:before="60" w:after="60"/>
        <w:ind w:left="426"/>
        <w:jc w:val="both"/>
        <w:rPr>
          <w:rFonts w:ascii="Cambria" w:hAnsi="Cambria" w:cs="Times New Roman"/>
          <w:sz w:val="20"/>
          <w:szCs w:val="20"/>
        </w:rPr>
      </w:pPr>
      <w:r w:rsidRPr="00495AFF">
        <w:rPr>
          <w:rFonts w:ascii="Cambria" w:hAnsi="Cambria" w:cs="Times New Roman"/>
          <w:sz w:val="20"/>
          <w:szCs w:val="20"/>
        </w:rPr>
        <w:t xml:space="preserve">Najkorzystniejsza oferta w odniesieniu do tych kryteriów może uzyskać maksimum 100 pkt. 1%=1pkt. </w:t>
      </w:r>
    </w:p>
    <w:p w14:paraId="39B14D17" w14:textId="56B07958" w:rsidR="00C155EC" w:rsidRPr="00495AFF" w:rsidRDefault="00C155EC" w:rsidP="00A870B5">
      <w:pPr>
        <w:spacing w:before="60" w:after="60"/>
        <w:ind w:left="426"/>
        <w:jc w:val="both"/>
        <w:rPr>
          <w:rFonts w:ascii="Cambria" w:hAnsi="Cambria" w:cs="Times New Roman"/>
          <w:sz w:val="20"/>
          <w:szCs w:val="20"/>
        </w:rPr>
      </w:pPr>
      <w:r w:rsidRPr="00495AFF">
        <w:rPr>
          <w:rFonts w:ascii="Cambria" w:eastAsia="Times New Roman" w:hAnsi="Cambria" w:cs="Times New Roman"/>
          <w:sz w:val="20"/>
          <w:szCs w:val="20"/>
          <w:lang w:eastAsia="ar-SA"/>
        </w:rPr>
        <w:t>Punkty przyznawane za kryteria będą liczone wg następujących wzorów:</w:t>
      </w:r>
    </w:p>
    <w:tbl>
      <w:tblPr>
        <w:tblW w:w="8783" w:type="dxa"/>
        <w:tblInd w:w="26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134"/>
        <w:gridCol w:w="7649"/>
      </w:tblGrid>
      <w:tr w:rsidR="00C155EC" w:rsidRPr="00495AFF" w14:paraId="43E17186" w14:textId="77777777" w:rsidTr="001F1AC3">
        <w:trPr>
          <w:trHeight w:val="318"/>
        </w:trPr>
        <w:tc>
          <w:tcPr>
            <w:tcW w:w="1134" w:type="dxa"/>
            <w:tcBorders>
              <w:top w:val="double" w:sz="4" w:space="0" w:color="auto"/>
              <w:left w:val="double" w:sz="4" w:space="0" w:color="auto"/>
              <w:bottom w:val="double" w:sz="4" w:space="0" w:color="auto"/>
              <w:right w:val="double" w:sz="4" w:space="0" w:color="auto"/>
            </w:tcBorders>
            <w:vAlign w:val="center"/>
            <w:hideMark/>
          </w:tcPr>
          <w:p w14:paraId="61E747AA" w14:textId="77777777" w:rsidR="00C155EC" w:rsidRPr="00495AFF" w:rsidRDefault="00C155EC" w:rsidP="00C155EC">
            <w:pPr>
              <w:jc w:val="both"/>
              <w:rPr>
                <w:rFonts w:ascii="Cambria" w:hAnsi="Cambria" w:cs="Times New Roman"/>
                <w:b/>
                <w:sz w:val="20"/>
                <w:szCs w:val="20"/>
              </w:rPr>
            </w:pPr>
            <w:r w:rsidRPr="00495AFF">
              <w:rPr>
                <w:rFonts w:ascii="Cambria" w:hAnsi="Cambria" w:cs="Times New Roman"/>
                <w:b/>
                <w:sz w:val="20"/>
                <w:szCs w:val="20"/>
              </w:rPr>
              <w:t>Nr kryt.</w:t>
            </w:r>
          </w:p>
        </w:tc>
        <w:tc>
          <w:tcPr>
            <w:tcW w:w="7649" w:type="dxa"/>
            <w:tcBorders>
              <w:top w:val="double" w:sz="4" w:space="0" w:color="auto"/>
              <w:left w:val="double" w:sz="4" w:space="0" w:color="auto"/>
              <w:bottom w:val="double" w:sz="4" w:space="0" w:color="auto"/>
              <w:right w:val="double" w:sz="4" w:space="0" w:color="auto"/>
            </w:tcBorders>
            <w:vAlign w:val="center"/>
            <w:hideMark/>
          </w:tcPr>
          <w:p w14:paraId="00B53C93" w14:textId="77777777" w:rsidR="00C155EC" w:rsidRPr="00495AFF" w:rsidRDefault="00C155EC" w:rsidP="00C155EC">
            <w:pPr>
              <w:keepNext/>
              <w:keepLines/>
              <w:ind w:left="71"/>
              <w:jc w:val="both"/>
              <w:outlineLvl w:val="5"/>
              <w:rPr>
                <w:rFonts w:ascii="Cambria" w:eastAsia="Times New Roman" w:hAnsi="Cambria" w:cs="Times New Roman"/>
                <w:b/>
                <w:bCs/>
                <w:sz w:val="20"/>
                <w:szCs w:val="20"/>
              </w:rPr>
            </w:pPr>
            <w:r w:rsidRPr="00495AFF">
              <w:rPr>
                <w:rFonts w:ascii="Cambria" w:eastAsia="Times New Roman" w:hAnsi="Cambria" w:cs="Times New Roman"/>
                <w:b/>
                <w:bCs/>
                <w:sz w:val="20"/>
                <w:szCs w:val="20"/>
              </w:rPr>
              <w:t>Wzór</w:t>
            </w:r>
          </w:p>
        </w:tc>
      </w:tr>
      <w:tr w:rsidR="00C155EC" w:rsidRPr="00495AFF" w14:paraId="7BE27EA4" w14:textId="77777777" w:rsidTr="001F1AC3">
        <w:trPr>
          <w:trHeight w:val="372"/>
        </w:trPr>
        <w:tc>
          <w:tcPr>
            <w:tcW w:w="1134" w:type="dxa"/>
            <w:tcBorders>
              <w:top w:val="double" w:sz="4" w:space="0" w:color="auto"/>
              <w:left w:val="double" w:sz="4" w:space="0" w:color="auto"/>
              <w:bottom w:val="double" w:sz="4" w:space="0" w:color="auto"/>
              <w:right w:val="double" w:sz="4" w:space="0" w:color="auto"/>
            </w:tcBorders>
            <w:vAlign w:val="center"/>
            <w:hideMark/>
          </w:tcPr>
          <w:p w14:paraId="3ACCFC45" w14:textId="77777777" w:rsidR="00C155EC" w:rsidRPr="00495AFF" w:rsidRDefault="00C155EC" w:rsidP="00C155EC">
            <w:pPr>
              <w:ind w:left="72"/>
              <w:jc w:val="both"/>
              <w:rPr>
                <w:rFonts w:ascii="Cambria" w:hAnsi="Cambria" w:cs="Times New Roman"/>
                <w:sz w:val="20"/>
                <w:szCs w:val="20"/>
              </w:rPr>
            </w:pPr>
            <w:r w:rsidRPr="00495AFF">
              <w:rPr>
                <w:rFonts w:ascii="Cambria" w:hAnsi="Cambria" w:cs="Times New Roman"/>
                <w:sz w:val="20"/>
                <w:szCs w:val="20"/>
              </w:rPr>
              <w:t>1</w:t>
            </w:r>
          </w:p>
        </w:tc>
        <w:tc>
          <w:tcPr>
            <w:tcW w:w="7649" w:type="dxa"/>
            <w:tcBorders>
              <w:top w:val="double" w:sz="4" w:space="0" w:color="auto"/>
              <w:left w:val="double" w:sz="4" w:space="0" w:color="auto"/>
              <w:bottom w:val="double" w:sz="4" w:space="0" w:color="auto"/>
              <w:right w:val="double" w:sz="4" w:space="0" w:color="auto"/>
            </w:tcBorders>
            <w:vAlign w:val="center"/>
            <w:hideMark/>
          </w:tcPr>
          <w:p w14:paraId="64F6B928" w14:textId="77777777"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Cena brutto</w:t>
            </w:r>
          </w:p>
          <w:p w14:paraId="682A286B" w14:textId="77777777" w:rsidR="00C155EC" w:rsidRPr="00495AFF" w:rsidRDefault="00C155EC" w:rsidP="00C155EC">
            <w:pPr>
              <w:jc w:val="both"/>
              <w:rPr>
                <w:rFonts w:ascii="Cambria" w:eastAsia="Times New Roman" w:hAnsi="Cambria" w:cs="Times New Roman"/>
                <w:b/>
                <w:bCs/>
                <w:sz w:val="20"/>
                <w:szCs w:val="20"/>
              </w:rPr>
            </w:pPr>
            <w:r w:rsidRPr="00495AFF">
              <w:rPr>
                <w:rFonts w:ascii="Cambria" w:eastAsia="Times New Roman" w:hAnsi="Cambria" w:cs="Times New Roman"/>
                <w:b/>
                <w:bCs/>
                <w:sz w:val="20"/>
                <w:szCs w:val="20"/>
              </w:rPr>
              <w:t xml:space="preserve">Liczba punktów = </w:t>
            </w:r>
            <w:proofErr w:type="spellStart"/>
            <w:r w:rsidRPr="00495AFF">
              <w:rPr>
                <w:rFonts w:ascii="Cambria" w:eastAsia="Times New Roman" w:hAnsi="Cambria" w:cs="Times New Roman"/>
                <w:b/>
                <w:bCs/>
                <w:sz w:val="20"/>
                <w:szCs w:val="20"/>
              </w:rPr>
              <w:t>Cn</w:t>
            </w:r>
            <w:proofErr w:type="spellEnd"/>
            <w:r w:rsidRPr="00495AFF">
              <w:rPr>
                <w:rFonts w:ascii="Cambria" w:eastAsia="Times New Roman" w:hAnsi="Cambria" w:cs="Times New Roman"/>
                <w:b/>
                <w:bCs/>
                <w:sz w:val="20"/>
                <w:szCs w:val="20"/>
              </w:rPr>
              <w:t>/</w:t>
            </w:r>
            <w:proofErr w:type="spellStart"/>
            <w:r w:rsidRPr="00495AFF">
              <w:rPr>
                <w:rFonts w:ascii="Cambria" w:eastAsia="Times New Roman" w:hAnsi="Cambria" w:cs="Times New Roman"/>
                <w:b/>
                <w:bCs/>
                <w:sz w:val="20"/>
                <w:szCs w:val="20"/>
              </w:rPr>
              <w:t>Cb</w:t>
            </w:r>
            <w:proofErr w:type="spellEnd"/>
            <w:r w:rsidRPr="00495AFF">
              <w:rPr>
                <w:rFonts w:ascii="Cambria" w:eastAsia="Times New Roman" w:hAnsi="Cambria" w:cs="Times New Roman"/>
                <w:b/>
                <w:bCs/>
                <w:sz w:val="20"/>
                <w:szCs w:val="20"/>
              </w:rPr>
              <w:t xml:space="preserve"> x 100</w:t>
            </w:r>
          </w:p>
          <w:p w14:paraId="345D787F" w14:textId="77777777" w:rsidR="00C155EC" w:rsidRPr="00495AFF" w:rsidRDefault="00C155EC" w:rsidP="00C155EC">
            <w:pPr>
              <w:ind w:left="74"/>
              <w:jc w:val="both"/>
              <w:rPr>
                <w:rFonts w:ascii="Cambria" w:eastAsia="Times New Roman" w:hAnsi="Cambria" w:cs="Times New Roman"/>
                <w:sz w:val="20"/>
                <w:szCs w:val="20"/>
              </w:rPr>
            </w:pPr>
            <w:r w:rsidRPr="00495AFF">
              <w:rPr>
                <w:rFonts w:ascii="Cambria" w:eastAsia="Times New Roman" w:hAnsi="Cambria" w:cs="Times New Roman"/>
                <w:sz w:val="20"/>
                <w:szCs w:val="20"/>
              </w:rPr>
              <w:t>gdzie:</w:t>
            </w:r>
          </w:p>
          <w:p w14:paraId="00E481FF" w14:textId="77777777"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 xml:space="preserve"> - </w:t>
            </w:r>
            <w:proofErr w:type="spellStart"/>
            <w:r w:rsidRPr="00495AFF">
              <w:rPr>
                <w:rFonts w:ascii="Cambria" w:hAnsi="Cambria" w:cs="Times New Roman"/>
                <w:sz w:val="20"/>
                <w:szCs w:val="20"/>
              </w:rPr>
              <w:t>Cn</w:t>
            </w:r>
            <w:proofErr w:type="spellEnd"/>
            <w:r w:rsidRPr="00495AFF">
              <w:rPr>
                <w:rFonts w:ascii="Cambria" w:hAnsi="Cambria" w:cs="Times New Roman"/>
                <w:sz w:val="20"/>
                <w:szCs w:val="20"/>
              </w:rPr>
              <w:t xml:space="preserve"> – najniższa cena spośród wszystkich ofert nie odrzuconych</w:t>
            </w:r>
          </w:p>
          <w:p w14:paraId="595BCFA7" w14:textId="77777777"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 xml:space="preserve"> - </w:t>
            </w:r>
            <w:proofErr w:type="spellStart"/>
            <w:r w:rsidRPr="00495AFF">
              <w:rPr>
                <w:rFonts w:ascii="Cambria" w:hAnsi="Cambria" w:cs="Times New Roman"/>
                <w:sz w:val="20"/>
                <w:szCs w:val="20"/>
              </w:rPr>
              <w:t>Cb</w:t>
            </w:r>
            <w:proofErr w:type="spellEnd"/>
            <w:r w:rsidRPr="00495AFF">
              <w:rPr>
                <w:rFonts w:ascii="Cambria" w:hAnsi="Cambria" w:cs="Times New Roman"/>
                <w:sz w:val="20"/>
                <w:szCs w:val="20"/>
              </w:rPr>
              <w:t xml:space="preserve"> – cena oferty badanej</w:t>
            </w:r>
          </w:p>
          <w:p w14:paraId="323A2677" w14:textId="77777777"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Maksymalnie w niniejszym kryterium Wykonawca może uzyskać 100 pkt.</w:t>
            </w:r>
          </w:p>
        </w:tc>
      </w:tr>
    </w:tbl>
    <w:p w14:paraId="3B214A7F" w14:textId="77777777" w:rsidR="00C155EC" w:rsidRPr="00495AFF" w:rsidRDefault="00C155EC" w:rsidP="00C155EC">
      <w:pPr>
        <w:suppressAutoHyphens/>
        <w:jc w:val="both"/>
        <w:rPr>
          <w:rFonts w:ascii="Cambria" w:eastAsia="Times New Roman" w:hAnsi="Cambria" w:cs="Times New Roman"/>
          <w:sz w:val="20"/>
          <w:szCs w:val="20"/>
          <w:lang w:eastAsia="ar-SA"/>
        </w:rPr>
      </w:pPr>
    </w:p>
    <w:p w14:paraId="0733B9CA" w14:textId="0C8FF36C" w:rsidR="00C155EC" w:rsidRPr="00495AFF" w:rsidRDefault="00C155EC" w:rsidP="00D437FA">
      <w:pPr>
        <w:suppressAutoHyphens/>
        <w:ind w:left="426"/>
        <w:jc w:val="both"/>
        <w:rPr>
          <w:rFonts w:ascii="Cambria" w:eastAsia="Times New Roman" w:hAnsi="Cambria" w:cs="Times New Roman"/>
          <w:sz w:val="20"/>
          <w:szCs w:val="20"/>
          <w:lang w:eastAsia="ar-SA"/>
        </w:rPr>
      </w:pPr>
      <w:r w:rsidRPr="00495AFF">
        <w:rPr>
          <w:rFonts w:ascii="Cambria" w:eastAsia="Times New Roman" w:hAnsi="Cambria" w:cs="Times New Roman"/>
          <w:sz w:val="20"/>
          <w:szCs w:val="20"/>
          <w:lang w:eastAsia="ar-SA"/>
        </w:rPr>
        <w:t xml:space="preserve">Zamawiający udzieli zamówienia Wykonawcy, którego oferta odpowiada wszystkim wymaganiom </w:t>
      </w:r>
      <w:r w:rsidR="00AB6BA6" w:rsidRPr="00495AFF">
        <w:rPr>
          <w:rFonts w:ascii="Cambria" w:eastAsia="Times New Roman" w:hAnsi="Cambria" w:cs="Times New Roman"/>
          <w:sz w:val="20"/>
          <w:szCs w:val="20"/>
          <w:lang w:eastAsia="ar-SA"/>
        </w:rPr>
        <w:t>określonym w niniejszym zapyta</w:t>
      </w:r>
      <w:r w:rsidRPr="00495AFF">
        <w:rPr>
          <w:rFonts w:ascii="Cambria" w:eastAsia="Times New Roman" w:hAnsi="Cambria" w:cs="Times New Roman"/>
          <w:sz w:val="20"/>
          <w:szCs w:val="20"/>
          <w:lang w:eastAsia="ar-SA"/>
        </w:rPr>
        <w:t>niu i została oceniona jako najkorzystniejsza w oparciu o podane kryterium wyboru, podpisując umowę, której wzór stanowi z</w:t>
      </w:r>
      <w:r w:rsidR="00AB6BA6" w:rsidRPr="00495AFF">
        <w:rPr>
          <w:rFonts w:ascii="Cambria" w:eastAsia="Times New Roman" w:hAnsi="Cambria" w:cs="Times New Roman"/>
          <w:sz w:val="20"/>
          <w:szCs w:val="20"/>
          <w:lang w:eastAsia="ar-SA"/>
        </w:rPr>
        <w:t>ałącznik do niniejszego zapyta</w:t>
      </w:r>
      <w:r w:rsidRPr="00495AFF">
        <w:rPr>
          <w:rFonts w:ascii="Cambria" w:eastAsia="Times New Roman" w:hAnsi="Cambria" w:cs="Times New Roman"/>
          <w:sz w:val="20"/>
          <w:szCs w:val="20"/>
          <w:lang w:eastAsia="ar-SA"/>
        </w:rPr>
        <w:t xml:space="preserve">nia. </w:t>
      </w:r>
    </w:p>
    <w:p w14:paraId="166E336A" w14:textId="77777777" w:rsidR="001C1862" w:rsidRPr="00495AFF" w:rsidRDefault="001C1862" w:rsidP="00C155EC">
      <w:pPr>
        <w:suppressAutoHyphens/>
        <w:ind w:left="1151"/>
        <w:jc w:val="both"/>
        <w:rPr>
          <w:rFonts w:ascii="Cambria" w:eastAsia="Times New Roman" w:hAnsi="Cambria" w:cs="Times New Roman"/>
          <w:sz w:val="20"/>
          <w:szCs w:val="20"/>
          <w:lang w:eastAsia="ar-SA"/>
        </w:rPr>
      </w:pPr>
    </w:p>
    <w:p w14:paraId="666B3114" w14:textId="77777777" w:rsidR="00C155EC" w:rsidRPr="00495AFF" w:rsidRDefault="00C155EC" w:rsidP="00C155EC">
      <w:pPr>
        <w:pStyle w:val="Akapitzlist"/>
        <w:widowControl/>
        <w:numPr>
          <w:ilvl w:val="0"/>
          <w:numId w:val="2"/>
        </w:numPr>
        <w:autoSpaceDE/>
        <w:autoSpaceDN/>
        <w:jc w:val="both"/>
        <w:rPr>
          <w:rFonts w:ascii="Cambria" w:hAnsi="Cambria" w:cs="Times New Roman"/>
          <w:b/>
          <w:sz w:val="20"/>
          <w:szCs w:val="20"/>
          <w:u w:val="single"/>
        </w:rPr>
      </w:pPr>
      <w:r w:rsidRPr="00495AFF">
        <w:rPr>
          <w:rFonts w:ascii="Cambria" w:hAnsi="Cambria" w:cs="Times New Roman"/>
          <w:b/>
          <w:sz w:val="20"/>
          <w:szCs w:val="20"/>
          <w:u w:val="single"/>
        </w:rPr>
        <w:t xml:space="preserve">INFORMACJA O FORMALNOŚCIACH, JAKIE POWINNY ZOSTAĆ DOPEŁNIONE PO WYBORZE OFERTY W CELU ZAWARCIA UMOWY W SPRAWIE ZAMÓWIENIA PUBLICZNEGO. </w:t>
      </w:r>
    </w:p>
    <w:p w14:paraId="3946BD09" w14:textId="77777777" w:rsidR="00C155EC" w:rsidRPr="00495AFF" w:rsidRDefault="00C155EC" w:rsidP="00A870B5">
      <w:pPr>
        <w:ind w:left="360"/>
        <w:jc w:val="both"/>
        <w:rPr>
          <w:rFonts w:ascii="Cambria" w:hAnsi="Cambria" w:cs="Times New Roman"/>
          <w:sz w:val="20"/>
          <w:szCs w:val="20"/>
        </w:rPr>
      </w:pPr>
      <w:r w:rsidRPr="00495AFF">
        <w:rPr>
          <w:rFonts w:ascii="Cambria" w:eastAsia="Times New Roman" w:hAnsi="Cambria" w:cs="Times New Roman"/>
          <w:sz w:val="20"/>
          <w:szCs w:val="20"/>
        </w:rPr>
        <w:t>Niezwłocznie po wyborze najkorzystniejszej oferty Zamawiający jednocześnie zawiadomi Wykonawców, którzy złożyli oferty, o :</w:t>
      </w:r>
    </w:p>
    <w:p w14:paraId="69CEC3E8" w14:textId="77777777" w:rsidR="00C155EC" w:rsidRPr="00495AFF" w:rsidRDefault="00C155EC" w:rsidP="009B6899">
      <w:pPr>
        <w:numPr>
          <w:ilvl w:val="0"/>
          <w:numId w:val="15"/>
        </w:numPr>
        <w:ind w:left="709" w:hanging="283"/>
        <w:jc w:val="both"/>
        <w:rPr>
          <w:rFonts w:ascii="Cambria" w:hAnsi="Cambria" w:cs="Times New Roman"/>
          <w:sz w:val="20"/>
          <w:szCs w:val="20"/>
        </w:rPr>
      </w:pPr>
      <w:r w:rsidRPr="00495AFF">
        <w:rPr>
          <w:rFonts w:ascii="Cambria" w:hAnsi="Cambria" w:cs="Times New Roman"/>
          <w:sz w:val="20"/>
          <w:szCs w:val="20"/>
        </w:rP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przyjętym kryterium oceny ofert,</w:t>
      </w:r>
    </w:p>
    <w:p w14:paraId="3C3E799E" w14:textId="77777777" w:rsidR="00C155EC" w:rsidRPr="00495AFF" w:rsidRDefault="00C155EC" w:rsidP="009B6899">
      <w:pPr>
        <w:numPr>
          <w:ilvl w:val="0"/>
          <w:numId w:val="15"/>
        </w:numPr>
        <w:ind w:left="709" w:hanging="283"/>
        <w:jc w:val="both"/>
        <w:rPr>
          <w:rFonts w:ascii="Cambria" w:hAnsi="Cambria" w:cs="Times New Roman"/>
          <w:sz w:val="20"/>
          <w:szCs w:val="20"/>
        </w:rPr>
      </w:pPr>
      <w:r w:rsidRPr="00495AFF">
        <w:rPr>
          <w:rFonts w:ascii="Cambria" w:hAnsi="Cambria" w:cs="Times New Roman"/>
          <w:sz w:val="20"/>
          <w:szCs w:val="20"/>
        </w:rPr>
        <w:t>Wykonawcach, których oferty zostały odrzucone, podając uzasadnienie faktyczne,</w:t>
      </w:r>
    </w:p>
    <w:p w14:paraId="43CC702D" w14:textId="77777777" w:rsidR="00C155EC" w:rsidRPr="00495AFF" w:rsidRDefault="00C155EC" w:rsidP="009B6899">
      <w:pPr>
        <w:numPr>
          <w:ilvl w:val="0"/>
          <w:numId w:val="15"/>
        </w:numPr>
        <w:ind w:left="709" w:hanging="283"/>
        <w:jc w:val="both"/>
        <w:rPr>
          <w:rFonts w:ascii="Cambria" w:hAnsi="Cambria" w:cs="Times New Roman"/>
          <w:sz w:val="20"/>
          <w:szCs w:val="20"/>
        </w:rPr>
      </w:pPr>
      <w:r w:rsidRPr="00495AFF">
        <w:rPr>
          <w:rFonts w:ascii="Cambria" w:hAnsi="Cambria" w:cs="Times New Roman"/>
          <w:sz w:val="20"/>
          <w:szCs w:val="20"/>
        </w:rPr>
        <w:t>Wykonawcach, którzy zostali wykluczeni z postępowania o udzielenie zamówienia, podając uzasadnienie faktyczne.</w:t>
      </w:r>
    </w:p>
    <w:p w14:paraId="14F836A8" w14:textId="77777777" w:rsidR="00C155EC" w:rsidRPr="00495AFF" w:rsidRDefault="00C155EC" w:rsidP="00C155EC">
      <w:pPr>
        <w:ind w:left="1276"/>
        <w:jc w:val="both"/>
        <w:rPr>
          <w:rFonts w:ascii="Cambria" w:hAnsi="Cambria" w:cs="Times New Roman"/>
          <w:sz w:val="20"/>
          <w:szCs w:val="20"/>
        </w:rPr>
      </w:pPr>
    </w:p>
    <w:p w14:paraId="6C2AF088" w14:textId="56226B8B" w:rsidR="00A870B5" w:rsidRPr="00495AFF" w:rsidRDefault="00C155EC" w:rsidP="00A870B5">
      <w:pPr>
        <w:pStyle w:val="Tekstpodstawowy"/>
        <w:numPr>
          <w:ilvl w:val="0"/>
          <w:numId w:val="2"/>
        </w:numPr>
        <w:suppressAutoHyphens/>
        <w:autoSpaceDE/>
        <w:autoSpaceDN/>
        <w:spacing w:line="240" w:lineRule="auto"/>
        <w:jc w:val="both"/>
        <w:rPr>
          <w:rFonts w:ascii="Cambria" w:hAnsi="Cambria" w:cs="Times New Roman"/>
          <w:b/>
          <w:u w:val="single"/>
        </w:rPr>
      </w:pPr>
      <w:r w:rsidRPr="00495AFF">
        <w:rPr>
          <w:rFonts w:ascii="Cambria" w:hAnsi="Cambria" w:cs="Times New Roman"/>
          <w:b/>
          <w:u w:val="single"/>
        </w:rPr>
        <w:t>ISTOTNE DLA STRON POSTANOWIENIA, KTÓRE ZOSTANĄ WPROWADZONE DO TREŚCI ZAWIERANEJ UMOWY W SPRAWIE ZAMÓWIENIA PUBLICZNEGO, OGÓLNE WARUNKI UMOWY ALBO WZÓR UMOWY, JEŻELI ZAMAWIAJĄCY WYMAGA OD WYKONAWCY, ABY ZAWARŁ Z NIM UMOWĘ W SPRAWIE ZAMÓWIENIA NA TAKICH WARUNKACH.</w:t>
      </w:r>
    </w:p>
    <w:p w14:paraId="1983E026" w14:textId="77777777" w:rsidR="00C155EC" w:rsidRPr="00495AFF" w:rsidRDefault="00C155EC" w:rsidP="009B6899">
      <w:pPr>
        <w:pStyle w:val="Tekstpodstawowy"/>
        <w:numPr>
          <w:ilvl w:val="0"/>
          <w:numId w:val="16"/>
        </w:numPr>
        <w:suppressAutoHyphens/>
        <w:autoSpaceDE/>
        <w:autoSpaceDN/>
        <w:spacing w:line="240" w:lineRule="auto"/>
        <w:ind w:left="851" w:hanging="425"/>
        <w:jc w:val="both"/>
        <w:rPr>
          <w:rFonts w:ascii="Cambria" w:hAnsi="Cambria" w:cs="Times New Roman"/>
          <w:b/>
          <w:color w:val="FF0000"/>
        </w:rPr>
      </w:pPr>
      <w:r w:rsidRPr="00495AFF">
        <w:rPr>
          <w:rFonts w:ascii="Cambria" w:hAnsi="Cambria" w:cs="Times New Roman"/>
        </w:rPr>
        <w:t>Zamawiający</w:t>
      </w:r>
      <w:r w:rsidRPr="00495AFF">
        <w:rPr>
          <w:rFonts w:ascii="Cambria" w:eastAsia="Arial Narrow" w:hAnsi="Cambria" w:cs="Times New Roman"/>
        </w:rPr>
        <w:t xml:space="preserve"> </w:t>
      </w:r>
      <w:r w:rsidRPr="00495AFF">
        <w:rPr>
          <w:rFonts w:ascii="Cambria" w:hAnsi="Cambria" w:cs="Times New Roman"/>
        </w:rPr>
        <w:t>podpisze</w:t>
      </w:r>
      <w:r w:rsidRPr="00495AFF">
        <w:rPr>
          <w:rFonts w:ascii="Cambria" w:eastAsia="Arial Narrow" w:hAnsi="Cambria" w:cs="Times New Roman"/>
        </w:rPr>
        <w:t xml:space="preserve"> </w:t>
      </w:r>
      <w:r w:rsidRPr="00495AFF">
        <w:rPr>
          <w:rFonts w:ascii="Cambria" w:hAnsi="Cambria" w:cs="Times New Roman"/>
        </w:rPr>
        <w:t>umowę</w:t>
      </w:r>
      <w:r w:rsidRPr="00495AFF">
        <w:rPr>
          <w:rFonts w:ascii="Cambria" w:eastAsia="Arial Narrow" w:hAnsi="Cambria" w:cs="Times New Roman"/>
        </w:rPr>
        <w:t xml:space="preserve"> </w:t>
      </w:r>
      <w:r w:rsidRPr="00495AFF">
        <w:rPr>
          <w:rFonts w:ascii="Cambria" w:hAnsi="Cambria" w:cs="Times New Roman"/>
        </w:rPr>
        <w:t>z</w:t>
      </w:r>
      <w:r w:rsidRPr="00495AFF">
        <w:rPr>
          <w:rFonts w:ascii="Cambria" w:eastAsia="Arial Narrow" w:hAnsi="Cambria" w:cs="Times New Roman"/>
        </w:rPr>
        <w:t xml:space="preserve"> </w:t>
      </w:r>
      <w:r w:rsidRPr="00495AFF">
        <w:rPr>
          <w:rFonts w:ascii="Cambria" w:hAnsi="Cambria" w:cs="Times New Roman"/>
        </w:rPr>
        <w:t>Wykonawcą,</w:t>
      </w:r>
      <w:r w:rsidRPr="00495AFF">
        <w:rPr>
          <w:rFonts w:ascii="Cambria" w:eastAsia="Arial Narrow" w:hAnsi="Cambria" w:cs="Times New Roman"/>
        </w:rPr>
        <w:t xml:space="preserve"> </w:t>
      </w:r>
      <w:r w:rsidRPr="00495AFF">
        <w:rPr>
          <w:rFonts w:ascii="Cambria" w:hAnsi="Cambria" w:cs="Times New Roman"/>
        </w:rPr>
        <w:t>który</w:t>
      </w:r>
      <w:r w:rsidRPr="00495AFF">
        <w:rPr>
          <w:rFonts w:ascii="Cambria" w:eastAsia="Arial Narrow" w:hAnsi="Cambria" w:cs="Times New Roman"/>
        </w:rPr>
        <w:t xml:space="preserve"> </w:t>
      </w:r>
      <w:r w:rsidRPr="00495AFF">
        <w:rPr>
          <w:rFonts w:ascii="Cambria" w:hAnsi="Cambria" w:cs="Times New Roman"/>
        </w:rPr>
        <w:t>przedłoży</w:t>
      </w:r>
      <w:r w:rsidRPr="00495AFF">
        <w:rPr>
          <w:rFonts w:ascii="Cambria" w:eastAsia="Arial Narrow" w:hAnsi="Cambria" w:cs="Times New Roman"/>
        </w:rPr>
        <w:t xml:space="preserve"> </w:t>
      </w:r>
      <w:r w:rsidRPr="00495AFF">
        <w:rPr>
          <w:rFonts w:ascii="Cambria" w:hAnsi="Cambria" w:cs="Times New Roman"/>
        </w:rPr>
        <w:t>najkorzystniejszą</w:t>
      </w:r>
      <w:r w:rsidRPr="00495AFF">
        <w:rPr>
          <w:rFonts w:ascii="Cambria" w:eastAsia="Arial Narrow" w:hAnsi="Cambria" w:cs="Times New Roman"/>
        </w:rPr>
        <w:t xml:space="preserve"> </w:t>
      </w:r>
      <w:r w:rsidRPr="00495AFF">
        <w:rPr>
          <w:rFonts w:ascii="Cambria" w:hAnsi="Cambria" w:cs="Times New Roman"/>
        </w:rPr>
        <w:t>ofertę</w:t>
      </w:r>
      <w:r w:rsidRPr="00495AFF">
        <w:rPr>
          <w:rFonts w:ascii="Cambria" w:eastAsia="Arial Narrow" w:hAnsi="Cambria" w:cs="Times New Roman"/>
        </w:rPr>
        <w:t xml:space="preserve"> </w:t>
      </w:r>
      <w:r w:rsidRPr="00495AFF">
        <w:rPr>
          <w:rFonts w:ascii="Cambria" w:hAnsi="Cambria" w:cs="Times New Roman"/>
        </w:rPr>
        <w:t>z</w:t>
      </w:r>
      <w:r w:rsidRPr="00495AFF">
        <w:rPr>
          <w:rFonts w:ascii="Cambria" w:eastAsia="Arial Narrow" w:hAnsi="Cambria" w:cs="Times New Roman"/>
        </w:rPr>
        <w:t> </w:t>
      </w:r>
      <w:r w:rsidRPr="00495AFF">
        <w:rPr>
          <w:rFonts w:ascii="Cambria" w:hAnsi="Cambria" w:cs="Times New Roman"/>
        </w:rPr>
        <w:t>punktu</w:t>
      </w:r>
      <w:r w:rsidRPr="00495AFF">
        <w:rPr>
          <w:rFonts w:ascii="Cambria" w:eastAsia="Arial Narrow" w:hAnsi="Cambria" w:cs="Times New Roman"/>
        </w:rPr>
        <w:t xml:space="preserve"> </w:t>
      </w:r>
      <w:r w:rsidRPr="00495AFF">
        <w:rPr>
          <w:rFonts w:ascii="Cambria" w:hAnsi="Cambria" w:cs="Times New Roman"/>
        </w:rPr>
        <w:t>widzenia</w:t>
      </w:r>
      <w:r w:rsidRPr="00495AFF">
        <w:rPr>
          <w:rFonts w:ascii="Cambria" w:eastAsia="Arial Narrow" w:hAnsi="Cambria" w:cs="Times New Roman"/>
        </w:rPr>
        <w:t xml:space="preserve"> </w:t>
      </w:r>
      <w:r w:rsidRPr="00495AFF">
        <w:rPr>
          <w:rFonts w:ascii="Cambria" w:hAnsi="Cambria" w:cs="Times New Roman"/>
        </w:rPr>
        <w:t>kryteriów</w:t>
      </w:r>
      <w:r w:rsidRPr="00495AFF">
        <w:rPr>
          <w:rFonts w:ascii="Cambria" w:eastAsia="Arial Narrow" w:hAnsi="Cambria" w:cs="Times New Roman"/>
        </w:rPr>
        <w:t xml:space="preserve"> </w:t>
      </w:r>
      <w:r w:rsidRPr="00495AFF">
        <w:rPr>
          <w:rFonts w:ascii="Cambria" w:hAnsi="Cambria" w:cs="Times New Roman"/>
        </w:rPr>
        <w:t>przyjętych</w:t>
      </w:r>
      <w:r w:rsidRPr="00495AFF">
        <w:rPr>
          <w:rFonts w:ascii="Cambria" w:eastAsia="Arial Narrow" w:hAnsi="Cambria" w:cs="Times New Roman"/>
        </w:rPr>
        <w:t xml:space="preserve"> </w:t>
      </w:r>
      <w:r w:rsidRPr="00495AFF">
        <w:rPr>
          <w:rFonts w:ascii="Cambria" w:hAnsi="Cambria" w:cs="Times New Roman"/>
        </w:rPr>
        <w:t>w</w:t>
      </w:r>
      <w:r w:rsidRPr="00495AFF">
        <w:rPr>
          <w:rFonts w:ascii="Cambria" w:eastAsia="Arial Narrow" w:hAnsi="Cambria" w:cs="Times New Roman"/>
        </w:rPr>
        <w:t xml:space="preserve"> </w:t>
      </w:r>
      <w:r w:rsidRPr="00495AFF">
        <w:rPr>
          <w:rFonts w:ascii="Cambria" w:hAnsi="Cambria" w:cs="Times New Roman"/>
        </w:rPr>
        <w:t>Zapytaniu ofertowym.</w:t>
      </w:r>
    </w:p>
    <w:p w14:paraId="733AD516" w14:textId="77777777" w:rsidR="00C155EC" w:rsidRPr="00495AFF" w:rsidRDefault="00C155EC" w:rsidP="009B6899">
      <w:pPr>
        <w:pStyle w:val="Tekstpodstawowy"/>
        <w:numPr>
          <w:ilvl w:val="0"/>
          <w:numId w:val="16"/>
        </w:numPr>
        <w:suppressAutoHyphens/>
        <w:autoSpaceDE/>
        <w:autoSpaceDN/>
        <w:spacing w:line="240" w:lineRule="auto"/>
        <w:ind w:left="851" w:hanging="425"/>
        <w:jc w:val="both"/>
        <w:rPr>
          <w:rFonts w:ascii="Cambria" w:hAnsi="Cambria" w:cs="Times New Roman"/>
          <w:b/>
        </w:rPr>
      </w:pPr>
      <w:r w:rsidRPr="00495AFF">
        <w:rPr>
          <w:rFonts w:ascii="Cambria" w:hAnsi="Cambria" w:cs="Times New Roman"/>
        </w:rPr>
        <w:t>Umowa</w:t>
      </w:r>
      <w:r w:rsidRPr="00495AFF">
        <w:rPr>
          <w:rFonts w:ascii="Cambria" w:eastAsia="Arial Narrow" w:hAnsi="Cambria" w:cs="Times New Roman"/>
        </w:rPr>
        <w:t xml:space="preserve"> </w:t>
      </w:r>
      <w:r w:rsidRPr="00495AFF">
        <w:rPr>
          <w:rFonts w:ascii="Cambria" w:hAnsi="Cambria" w:cs="Times New Roman"/>
        </w:rPr>
        <w:t>zawarta</w:t>
      </w:r>
      <w:r w:rsidRPr="00495AFF">
        <w:rPr>
          <w:rFonts w:ascii="Cambria" w:eastAsia="Arial Narrow" w:hAnsi="Cambria" w:cs="Times New Roman"/>
        </w:rPr>
        <w:t xml:space="preserve"> </w:t>
      </w:r>
      <w:r w:rsidRPr="00495AFF">
        <w:rPr>
          <w:rFonts w:ascii="Cambria" w:hAnsi="Cambria" w:cs="Times New Roman"/>
        </w:rPr>
        <w:t>zostanie</w:t>
      </w:r>
      <w:r w:rsidRPr="00495AFF">
        <w:rPr>
          <w:rFonts w:ascii="Cambria" w:eastAsia="Arial Narrow" w:hAnsi="Cambria" w:cs="Times New Roman"/>
        </w:rPr>
        <w:t xml:space="preserve"> </w:t>
      </w:r>
      <w:r w:rsidRPr="00495AFF">
        <w:rPr>
          <w:rFonts w:ascii="Cambria" w:hAnsi="Cambria" w:cs="Times New Roman"/>
        </w:rPr>
        <w:t>z</w:t>
      </w:r>
      <w:r w:rsidRPr="00495AFF">
        <w:rPr>
          <w:rFonts w:ascii="Cambria" w:eastAsia="Arial Narrow" w:hAnsi="Cambria" w:cs="Times New Roman"/>
        </w:rPr>
        <w:t xml:space="preserve"> </w:t>
      </w:r>
      <w:r w:rsidRPr="00495AFF">
        <w:rPr>
          <w:rFonts w:ascii="Cambria" w:hAnsi="Cambria" w:cs="Times New Roman"/>
        </w:rPr>
        <w:t>uwzględnieniem</w:t>
      </w:r>
      <w:r w:rsidRPr="00495AFF">
        <w:rPr>
          <w:rFonts w:ascii="Cambria" w:eastAsia="Arial Narrow" w:hAnsi="Cambria" w:cs="Times New Roman"/>
        </w:rPr>
        <w:t xml:space="preserve"> </w:t>
      </w:r>
      <w:r w:rsidRPr="00495AFF">
        <w:rPr>
          <w:rFonts w:ascii="Cambria" w:hAnsi="Cambria" w:cs="Times New Roman"/>
        </w:rPr>
        <w:t>postanowień</w:t>
      </w:r>
      <w:r w:rsidRPr="00495AFF">
        <w:rPr>
          <w:rFonts w:ascii="Cambria" w:eastAsia="Arial Narrow" w:hAnsi="Cambria" w:cs="Times New Roman"/>
        </w:rPr>
        <w:t xml:space="preserve"> </w:t>
      </w:r>
      <w:r w:rsidRPr="00495AFF">
        <w:rPr>
          <w:rFonts w:ascii="Cambria" w:hAnsi="Cambria" w:cs="Times New Roman"/>
        </w:rPr>
        <w:t>wynikających</w:t>
      </w:r>
      <w:r w:rsidRPr="00495AFF">
        <w:rPr>
          <w:rFonts w:ascii="Cambria" w:eastAsia="Arial Narrow" w:hAnsi="Cambria" w:cs="Times New Roman"/>
        </w:rPr>
        <w:t xml:space="preserve"> </w:t>
      </w:r>
      <w:r w:rsidRPr="00495AFF">
        <w:rPr>
          <w:rFonts w:ascii="Cambria" w:hAnsi="Cambria" w:cs="Times New Roman"/>
        </w:rPr>
        <w:t>z</w:t>
      </w:r>
      <w:r w:rsidRPr="00495AFF">
        <w:rPr>
          <w:rFonts w:ascii="Cambria" w:eastAsia="Arial Narrow" w:hAnsi="Cambria" w:cs="Times New Roman"/>
        </w:rPr>
        <w:t xml:space="preserve"> </w:t>
      </w:r>
      <w:r w:rsidRPr="00495AFF">
        <w:rPr>
          <w:rFonts w:ascii="Cambria" w:hAnsi="Cambria" w:cs="Times New Roman"/>
        </w:rPr>
        <w:t>treści</w:t>
      </w:r>
      <w:r w:rsidRPr="00495AFF">
        <w:rPr>
          <w:rFonts w:ascii="Cambria" w:eastAsia="Arial Narrow" w:hAnsi="Cambria" w:cs="Times New Roman"/>
        </w:rPr>
        <w:t xml:space="preserve"> </w:t>
      </w:r>
      <w:r w:rsidRPr="00495AFF">
        <w:rPr>
          <w:rFonts w:ascii="Cambria" w:hAnsi="Cambria" w:cs="Times New Roman"/>
        </w:rPr>
        <w:t>Zapytania ofertowego</w:t>
      </w:r>
      <w:r w:rsidRPr="00495AFF">
        <w:rPr>
          <w:rFonts w:ascii="Cambria" w:eastAsia="Arial Narrow" w:hAnsi="Cambria" w:cs="Times New Roman"/>
        </w:rPr>
        <w:t xml:space="preserve"> </w:t>
      </w:r>
      <w:r w:rsidRPr="00495AFF">
        <w:rPr>
          <w:rFonts w:ascii="Cambria" w:hAnsi="Cambria" w:cs="Times New Roman"/>
        </w:rPr>
        <w:t>oraz</w:t>
      </w:r>
      <w:r w:rsidRPr="00495AFF">
        <w:rPr>
          <w:rFonts w:ascii="Cambria" w:eastAsia="Arial Narrow" w:hAnsi="Cambria" w:cs="Times New Roman"/>
        </w:rPr>
        <w:t xml:space="preserve"> </w:t>
      </w:r>
      <w:r w:rsidRPr="00495AFF">
        <w:rPr>
          <w:rFonts w:ascii="Cambria" w:hAnsi="Cambria" w:cs="Times New Roman"/>
        </w:rPr>
        <w:t>danych</w:t>
      </w:r>
      <w:r w:rsidRPr="00495AFF">
        <w:rPr>
          <w:rFonts w:ascii="Cambria" w:eastAsia="Arial Narrow" w:hAnsi="Cambria" w:cs="Times New Roman"/>
        </w:rPr>
        <w:t xml:space="preserve"> </w:t>
      </w:r>
      <w:r w:rsidRPr="00495AFF">
        <w:rPr>
          <w:rFonts w:ascii="Cambria" w:hAnsi="Cambria" w:cs="Times New Roman"/>
        </w:rPr>
        <w:t>zawartych</w:t>
      </w:r>
      <w:r w:rsidRPr="00495AFF">
        <w:rPr>
          <w:rFonts w:ascii="Cambria" w:eastAsia="Arial Narrow" w:hAnsi="Cambria" w:cs="Times New Roman"/>
        </w:rPr>
        <w:t xml:space="preserve"> </w:t>
      </w:r>
      <w:r w:rsidRPr="00495AFF">
        <w:rPr>
          <w:rFonts w:ascii="Cambria" w:hAnsi="Cambria" w:cs="Times New Roman"/>
        </w:rPr>
        <w:t>w</w:t>
      </w:r>
      <w:r w:rsidRPr="00495AFF">
        <w:rPr>
          <w:rFonts w:ascii="Cambria" w:eastAsia="Arial Narrow" w:hAnsi="Cambria" w:cs="Times New Roman"/>
        </w:rPr>
        <w:t xml:space="preserve"> </w:t>
      </w:r>
      <w:r w:rsidRPr="00495AFF">
        <w:rPr>
          <w:rFonts w:ascii="Cambria" w:hAnsi="Cambria" w:cs="Times New Roman"/>
        </w:rPr>
        <w:t>ofercie.</w:t>
      </w:r>
    </w:p>
    <w:p w14:paraId="330DB18B" w14:textId="0A1F1C27" w:rsidR="00C155EC" w:rsidRPr="00495AFF" w:rsidRDefault="00C155EC" w:rsidP="009B6899">
      <w:pPr>
        <w:pStyle w:val="Tekstpodstawowy"/>
        <w:numPr>
          <w:ilvl w:val="0"/>
          <w:numId w:val="16"/>
        </w:numPr>
        <w:suppressAutoHyphens/>
        <w:autoSpaceDE/>
        <w:autoSpaceDN/>
        <w:spacing w:line="240" w:lineRule="auto"/>
        <w:ind w:left="851" w:hanging="425"/>
        <w:jc w:val="both"/>
        <w:rPr>
          <w:rFonts w:ascii="Cambria" w:hAnsi="Cambria" w:cs="Times New Roman"/>
          <w:b/>
        </w:rPr>
      </w:pPr>
      <w:r w:rsidRPr="00495AFF">
        <w:rPr>
          <w:rFonts w:ascii="Cambria" w:hAnsi="Cambria" w:cs="Times New Roman"/>
        </w:rPr>
        <w:t>Postanowienia</w:t>
      </w:r>
      <w:r w:rsidRPr="00495AFF">
        <w:rPr>
          <w:rFonts w:ascii="Cambria" w:eastAsia="Arial Narrow" w:hAnsi="Cambria" w:cs="Times New Roman"/>
        </w:rPr>
        <w:t xml:space="preserve"> </w:t>
      </w:r>
      <w:r w:rsidRPr="00495AFF">
        <w:rPr>
          <w:rFonts w:ascii="Cambria" w:hAnsi="Cambria" w:cs="Times New Roman"/>
        </w:rPr>
        <w:t>umowy</w:t>
      </w:r>
      <w:r w:rsidRPr="00495AFF">
        <w:rPr>
          <w:rFonts w:ascii="Cambria" w:eastAsia="Arial Narrow" w:hAnsi="Cambria" w:cs="Times New Roman"/>
        </w:rPr>
        <w:t xml:space="preserve"> </w:t>
      </w:r>
      <w:r w:rsidRPr="00495AFF">
        <w:rPr>
          <w:rFonts w:ascii="Cambria" w:hAnsi="Cambria" w:cs="Times New Roman"/>
        </w:rPr>
        <w:t>zawarto</w:t>
      </w:r>
      <w:r w:rsidRPr="00495AFF">
        <w:rPr>
          <w:rFonts w:ascii="Cambria" w:eastAsia="Arial Narrow" w:hAnsi="Cambria" w:cs="Times New Roman"/>
        </w:rPr>
        <w:t xml:space="preserve"> </w:t>
      </w:r>
      <w:r w:rsidRPr="00495AFF">
        <w:rPr>
          <w:rFonts w:ascii="Cambria" w:hAnsi="Cambria" w:cs="Times New Roman"/>
        </w:rPr>
        <w:t>w</w:t>
      </w:r>
      <w:r w:rsidRPr="00495AFF">
        <w:rPr>
          <w:rFonts w:ascii="Cambria" w:eastAsia="Arial Narrow" w:hAnsi="Cambria" w:cs="Times New Roman"/>
        </w:rPr>
        <w:t xml:space="preserve"> „</w:t>
      </w:r>
      <w:r w:rsidRPr="00495AFF">
        <w:rPr>
          <w:rFonts w:ascii="Cambria" w:hAnsi="Cambria" w:cs="Times New Roman"/>
        </w:rPr>
        <w:t>Projekcie</w:t>
      </w:r>
      <w:r w:rsidRPr="00495AFF">
        <w:rPr>
          <w:rFonts w:ascii="Cambria" w:eastAsia="Arial Narrow" w:hAnsi="Cambria" w:cs="Times New Roman"/>
        </w:rPr>
        <w:t xml:space="preserve"> </w:t>
      </w:r>
      <w:r w:rsidRPr="00495AFF">
        <w:rPr>
          <w:rFonts w:ascii="Cambria" w:hAnsi="Cambria" w:cs="Times New Roman"/>
        </w:rPr>
        <w:t>umowy</w:t>
      </w:r>
      <w:r w:rsidRPr="00495AFF">
        <w:rPr>
          <w:rFonts w:ascii="Cambria" w:eastAsia="Arial Narrow" w:hAnsi="Cambria" w:cs="Times New Roman"/>
        </w:rPr>
        <w:t>”</w:t>
      </w:r>
      <w:r w:rsidRPr="00495AFF">
        <w:rPr>
          <w:rFonts w:ascii="Cambria" w:hAnsi="Cambria" w:cs="Times New Roman"/>
        </w:rPr>
        <w:t>,</w:t>
      </w:r>
      <w:r w:rsidRPr="00495AFF">
        <w:rPr>
          <w:rFonts w:ascii="Cambria" w:eastAsia="Arial Narrow" w:hAnsi="Cambria" w:cs="Times New Roman"/>
        </w:rPr>
        <w:t xml:space="preserve"> </w:t>
      </w:r>
      <w:r w:rsidRPr="00495AFF">
        <w:rPr>
          <w:rFonts w:ascii="Cambria" w:hAnsi="Cambria" w:cs="Times New Roman"/>
        </w:rPr>
        <w:t>który</w:t>
      </w:r>
      <w:r w:rsidRPr="00495AFF">
        <w:rPr>
          <w:rFonts w:ascii="Cambria" w:eastAsia="Arial Narrow" w:hAnsi="Cambria" w:cs="Times New Roman"/>
        </w:rPr>
        <w:t xml:space="preserve"> </w:t>
      </w:r>
      <w:r w:rsidRPr="00495AFF">
        <w:rPr>
          <w:rFonts w:ascii="Cambria" w:hAnsi="Cambria" w:cs="Times New Roman"/>
        </w:rPr>
        <w:t>stanowi</w:t>
      </w:r>
      <w:r w:rsidRPr="00495AFF">
        <w:rPr>
          <w:rFonts w:ascii="Cambria" w:eastAsia="Arial Narrow" w:hAnsi="Cambria" w:cs="Times New Roman"/>
        </w:rPr>
        <w:t xml:space="preserve"> </w:t>
      </w:r>
      <w:r w:rsidRPr="00495AFF">
        <w:rPr>
          <w:rFonts w:ascii="Cambria" w:hAnsi="Cambria" w:cs="Times New Roman"/>
          <w:b/>
          <w:bCs/>
        </w:rPr>
        <w:t>Załączniku</w:t>
      </w:r>
      <w:r w:rsidRPr="00495AFF">
        <w:rPr>
          <w:rFonts w:ascii="Cambria" w:eastAsia="Arial Narrow" w:hAnsi="Cambria" w:cs="Times New Roman"/>
          <w:b/>
          <w:bCs/>
        </w:rPr>
        <w:t xml:space="preserve"> </w:t>
      </w:r>
      <w:r w:rsidRPr="00495AFF">
        <w:rPr>
          <w:rFonts w:ascii="Cambria" w:hAnsi="Cambria" w:cs="Times New Roman"/>
          <w:b/>
          <w:bCs/>
        </w:rPr>
        <w:t>nr</w:t>
      </w:r>
      <w:r w:rsidR="00D9649A" w:rsidRPr="00495AFF">
        <w:rPr>
          <w:rFonts w:ascii="Cambria" w:eastAsia="Arial Narrow" w:hAnsi="Cambria" w:cs="Times New Roman"/>
          <w:b/>
          <w:bCs/>
        </w:rPr>
        <w:t xml:space="preserve"> 6</w:t>
      </w:r>
      <w:r w:rsidRPr="00495AFF">
        <w:rPr>
          <w:rFonts w:ascii="Cambria" w:eastAsia="Arial Narrow" w:hAnsi="Cambria" w:cs="Times New Roman"/>
          <w:b/>
          <w:bCs/>
        </w:rPr>
        <w:t xml:space="preserve"> </w:t>
      </w:r>
      <w:r w:rsidRPr="00495AFF">
        <w:rPr>
          <w:rFonts w:ascii="Cambria" w:hAnsi="Cambria" w:cs="Times New Roman"/>
          <w:b/>
          <w:bCs/>
        </w:rPr>
        <w:t>do Zapytania ofertowego</w:t>
      </w:r>
      <w:r w:rsidRPr="00495AFF">
        <w:rPr>
          <w:rFonts w:ascii="Cambria" w:hAnsi="Cambria" w:cs="Times New Roman"/>
          <w:bCs/>
        </w:rPr>
        <w:t>.</w:t>
      </w:r>
    </w:p>
    <w:p w14:paraId="32B450A9" w14:textId="77777777" w:rsidR="00C155EC" w:rsidRPr="00495AFF" w:rsidRDefault="00C155EC" w:rsidP="00C155EC">
      <w:pPr>
        <w:pStyle w:val="Tekstpodstawowy"/>
        <w:suppressAutoHyphens/>
        <w:autoSpaceDE/>
        <w:autoSpaceDN/>
        <w:spacing w:line="240" w:lineRule="auto"/>
        <w:ind w:left="1080"/>
        <w:jc w:val="both"/>
        <w:rPr>
          <w:rFonts w:ascii="Cambria" w:hAnsi="Cambria" w:cs="Times New Roman"/>
          <w:b/>
        </w:rPr>
      </w:pPr>
    </w:p>
    <w:p w14:paraId="600BD592" w14:textId="1D5465E9" w:rsidR="00E32A09" w:rsidRPr="00495AFF" w:rsidRDefault="00C155EC" w:rsidP="00EF1675">
      <w:pPr>
        <w:pStyle w:val="Tekstpodstawowy"/>
        <w:numPr>
          <w:ilvl w:val="0"/>
          <w:numId w:val="2"/>
        </w:numPr>
        <w:suppressAutoHyphens/>
        <w:autoSpaceDE/>
        <w:autoSpaceDN/>
        <w:spacing w:line="240" w:lineRule="auto"/>
        <w:jc w:val="both"/>
        <w:rPr>
          <w:rFonts w:ascii="Cambria" w:hAnsi="Cambria" w:cs="Times New Roman"/>
          <w:b/>
          <w:u w:val="single"/>
        </w:rPr>
      </w:pPr>
      <w:r w:rsidRPr="00495AFF">
        <w:rPr>
          <w:rFonts w:ascii="Cambria" w:hAnsi="Cambria" w:cs="Times New Roman"/>
          <w:b/>
          <w:bCs/>
          <w:u w:val="single"/>
        </w:rPr>
        <w:t xml:space="preserve">KLAUZULA INFORMACYJNA DOTYCZĄCA RODO </w:t>
      </w:r>
    </w:p>
    <w:p w14:paraId="6F36536A" w14:textId="77777777" w:rsidR="00B64D4A" w:rsidRPr="00B64D4A" w:rsidRDefault="00B64D4A" w:rsidP="00B64D4A">
      <w:pPr>
        <w:ind w:left="360"/>
        <w:jc w:val="both"/>
        <w:rPr>
          <w:rFonts w:ascii="Cambria" w:eastAsia="Calibri" w:hAnsi="Cambria" w:cs="Times New Roman"/>
          <w:sz w:val="20"/>
          <w:szCs w:val="20"/>
        </w:rPr>
      </w:pPr>
      <w:r w:rsidRPr="00B64D4A">
        <w:rPr>
          <w:rFonts w:ascii="Cambria" w:eastAsia="Calibri" w:hAnsi="Cambria" w:cs="Times New Roman"/>
          <w:bCs/>
          <w:sz w:val="20"/>
          <w:szCs w:val="20"/>
          <w:lang w:eastAsia="pl-PL"/>
        </w:rPr>
        <w:t xml:space="preserve">Zgodnie z art. 13 ust. 1 i 2 rozporządzenia Parlamentu Europejskiego i Rady (UE) 2016/679 z dnia </w:t>
      </w:r>
      <w:r w:rsidRPr="00B64D4A">
        <w:rPr>
          <w:rFonts w:ascii="Cambria" w:eastAsia="Calibri" w:hAnsi="Cambria" w:cs="Times New Roman"/>
          <w:bCs/>
          <w:sz w:val="20"/>
          <w:szCs w:val="20"/>
          <w:lang w:eastAsia="pl-PL"/>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Zakład Doskonalenia Zawodowego w Kielcach z siedzibą: 25-950 Kielce, ul. Paderewskiego 55, informuje, że: </w:t>
      </w:r>
    </w:p>
    <w:p w14:paraId="122B0332" w14:textId="77777777" w:rsidR="00B64D4A" w:rsidRPr="00B64D4A" w:rsidRDefault="00B64D4A" w:rsidP="00DB2872">
      <w:pPr>
        <w:numPr>
          <w:ilvl w:val="0"/>
          <w:numId w:val="40"/>
        </w:numPr>
        <w:ind w:left="709" w:hanging="349"/>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Administratorem Pani/Pana danych osobowych jest Zakład Doskonalenia Zawodowego </w:t>
      </w:r>
      <w:r w:rsidRPr="00B64D4A">
        <w:rPr>
          <w:rFonts w:ascii="Cambria" w:eastAsia="Calibri" w:hAnsi="Cambria" w:cs="Times New Roman"/>
          <w:bCs/>
          <w:sz w:val="20"/>
          <w:szCs w:val="20"/>
          <w:lang w:eastAsia="pl-PL"/>
        </w:rPr>
        <w:br/>
        <w:t>w Kielcach (zwany dalej: ZDZ Kielce) z siedzibą przy ul. Paderewskiego 55, 25-950 Kielce, zarejestrowanym w Krajowym Rejestrze Sądowym pod nr KRS 0000067987, prowadzonym przez Sąd Rejonowy X Wydział Gospodarczy w Kielcach, NIP 657-000-88-69 (zwany dalej: Administrator).</w:t>
      </w:r>
    </w:p>
    <w:p w14:paraId="1726480B" w14:textId="77777777" w:rsidR="00B64D4A" w:rsidRPr="00B64D4A" w:rsidRDefault="00B64D4A" w:rsidP="00DB2872">
      <w:pPr>
        <w:numPr>
          <w:ilvl w:val="0"/>
          <w:numId w:val="40"/>
        </w:numPr>
        <w:ind w:left="709" w:hanging="349"/>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Pani/Pana dane osobowe będą przetwarzane w związku prowadzonym niniejszym postępowaniem </w:t>
      </w:r>
      <w:r w:rsidRPr="00B64D4A">
        <w:rPr>
          <w:rFonts w:ascii="Cambria" w:eastAsia="Calibri" w:hAnsi="Cambria" w:cs="Times New Roman"/>
          <w:bCs/>
          <w:sz w:val="20"/>
          <w:szCs w:val="20"/>
          <w:lang w:eastAsia="pl-PL"/>
        </w:rPr>
        <w:br/>
        <w:t>o udzielenie zamówienia publicznego w celu niezbędnym do:</w:t>
      </w:r>
    </w:p>
    <w:p w14:paraId="32A68E49" w14:textId="77777777" w:rsidR="00B64D4A" w:rsidRPr="00B64D4A" w:rsidRDefault="00B64D4A" w:rsidP="00DB2872">
      <w:pPr>
        <w:numPr>
          <w:ilvl w:val="0"/>
          <w:numId w:val="41"/>
        </w:numPr>
        <w:ind w:left="993" w:hanging="284"/>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podjęcia działań przed zawarciem z Panią/Panem umowy oraz w celu jej realizacji, jeżeli doszło do jej zawarcia - na podstawie art. 6 ust. 1 lit. b) RODO,</w:t>
      </w:r>
    </w:p>
    <w:p w14:paraId="3AAD5A84" w14:textId="77777777" w:rsidR="00B64D4A" w:rsidRPr="00B64D4A" w:rsidRDefault="00B64D4A" w:rsidP="00DB2872">
      <w:pPr>
        <w:numPr>
          <w:ilvl w:val="0"/>
          <w:numId w:val="41"/>
        </w:numPr>
        <w:ind w:left="993" w:hanging="284"/>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realizacji obowiązków wynikających z przepisów prawa – na podstawie art. 6 ust. 1 lit. c) RODO,</w:t>
      </w:r>
    </w:p>
    <w:p w14:paraId="2776452F" w14:textId="77777777" w:rsidR="00B64D4A" w:rsidRPr="00B64D4A" w:rsidRDefault="00B64D4A" w:rsidP="00DB2872">
      <w:pPr>
        <w:numPr>
          <w:ilvl w:val="0"/>
          <w:numId w:val="41"/>
        </w:numPr>
        <w:ind w:left="993" w:hanging="284"/>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realizacji zadania wykonywanego w interesie publicznym - na podstawie art. 6 ust. 1 lit. e) RODO,</w:t>
      </w:r>
    </w:p>
    <w:p w14:paraId="7F48DDA2" w14:textId="77777777" w:rsidR="00B64D4A" w:rsidRPr="00B64D4A" w:rsidRDefault="00B64D4A" w:rsidP="00DB2872">
      <w:pPr>
        <w:numPr>
          <w:ilvl w:val="0"/>
          <w:numId w:val="41"/>
        </w:numPr>
        <w:ind w:left="993" w:hanging="284"/>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dochodzenia ewentualnych roszczeń lub obrony przed roszczeniami – na podstawie art. 6 ust. 1 lit. f) RODO,</w:t>
      </w:r>
    </w:p>
    <w:p w14:paraId="296B8D95" w14:textId="77777777" w:rsidR="00B64D4A" w:rsidRPr="00B64D4A" w:rsidRDefault="00B64D4A" w:rsidP="00B64D4A">
      <w:pPr>
        <w:ind w:left="360"/>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a ponadto:</w:t>
      </w:r>
    </w:p>
    <w:p w14:paraId="1E235F2E" w14:textId="77777777" w:rsidR="00B64D4A" w:rsidRPr="00B64D4A" w:rsidRDefault="00B64D4A" w:rsidP="00DB2872">
      <w:pPr>
        <w:numPr>
          <w:ilvl w:val="0"/>
          <w:numId w:val="41"/>
        </w:numPr>
        <w:ind w:left="993" w:hanging="284"/>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jeżeli jest Pani/Pan osobą reprezentującą Wykonawcę, to Pani/ Pana dane osobowe będą przetwarzane w celach wynikających z prawnie uzasadnionych interesów realizowanych przez ZDZ Kielce, weryfikacji czy osoba reprezentująca Wykonawcę jest uprawniona do podejmowania czynności w jego imieniu, </w:t>
      </w:r>
    </w:p>
    <w:p w14:paraId="4E071737" w14:textId="77777777" w:rsidR="00B64D4A" w:rsidRPr="00B64D4A" w:rsidRDefault="00B64D4A" w:rsidP="00B64D4A">
      <w:pPr>
        <w:ind w:left="360"/>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lub</w:t>
      </w:r>
    </w:p>
    <w:p w14:paraId="011278F8" w14:textId="77777777" w:rsidR="00B64D4A" w:rsidRPr="00B64D4A" w:rsidRDefault="00B64D4A" w:rsidP="00DB2872">
      <w:pPr>
        <w:numPr>
          <w:ilvl w:val="0"/>
          <w:numId w:val="41"/>
        </w:numPr>
        <w:ind w:left="993" w:hanging="284"/>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jeżeli jest Pani/Pan osobą reprezentującą Wykonawcę, wyznaczoną do kontaktu z ZDZ Kielce, to Pani/ Pana dane osobowe będą przetwarzane w celach wynikających z prawnie uzasadnionych interesów realizowanych przez ZDZ Kielce, zapewnienia kontaktu z Wykonawcą oraz weryfikacji czy osoba, która kontaktuje się z ZDZ Kielce jest uprawniona do podejmowania czynności </w:t>
      </w:r>
      <w:r w:rsidRPr="00B64D4A">
        <w:rPr>
          <w:rFonts w:ascii="Cambria" w:eastAsia="Calibri" w:hAnsi="Cambria" w:cs="Times New Roman"/>
          <w:bCs/>
          <w:sz w:val="20"/>
          <w:szCs w:val="20"/>
          <w:lang w:eastAsia="pl-PL"/>
        </w:rPr>
        <w:br/>
        <w:t>w imieniu Wykonawcy – na podstawie art. 6 ust. 1 lit. f) RODO.</w:t>
      </w:r>
    </w:p>
    <w:p w14:paraId="3CB7695B" w14:textId="77777777" w:rsidR="00B64D4A" w:rsidRPr="00B64D4A" w:rsidRDefault="00B64D4A" w:rsidP="00DB2872">
      <w:pPr>
        <w:numPr>
          <w:ilvl w:val="0"/>
          <w:numId w:val="40"/>
        </w:numPr>
        <w:ind w:left="709" w:hanging="349"/>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Administrator wyznaczył inspektora ochrony danych, z którym może się Pani/Pan skontaktować poprzez e-mail: </w:t>
      </w:r>
      <w:hyperlink r:id="rId12" w:history="1">
        <w:r w:rsidRPr="00B64D4A">
          <w:rPr>
            <w:rFonts w:ascii="Cambria" w:eastAsia="Calibri" w:hAnsi="Cambria" w:cs="Times New Roman"/>
            <w:bCs/>
            <w:color w:val="000080"/>
            <w:sz w:val="20"/>
            <w:szCs w:val="20"/>
            <w:u w:val="single"/>
            <w:lang w:eastAsia="pl-PL"/>
          </w:rPr>
          <w:t>iod@zdz.kielce.pl</w:t>
        </w:r>
      </w:hyperlink>
      <w:r w:rsidRPr="00B64D4A">
        <w:rPr>
          <w:rFonts w:ascii="Cambria" w:eastAsia="Calibri" w:hAnsi="Cambria" w:cs="Times New Roman"/>
          <w:bCs/>
          <w:sz w:val="20"/>
          <w:szCs w:val="20"/>
          <w:lang w:eastAsia="pl-PL"/>
        </w:rPr>
        <w:t xml:space="preserve"> lub pisemnie przekazując korespondencję na adres siedziby Administratora.</w:t>
      </w:r>
    </w:p>
    <w:p w14:paraId="6351A8CA" w14:textId="77777777" w:rsidR="00B64D4A" w:rsidRPr="00B64D4A" w:rsidRDefault="00B64D4A" w:rsidP="00DB2872">
      <w:pPr>
        <w:numPr>
          <w:ilvl w:val="0"/>
          <w:numId w:val="40"/>
        </w:numPr>
        <w:ind w:left="709" w:hanging="349"/>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Podanie danych jest dobrowolne, ale jest wymogiem niezbędnym do realizacji ww. celów, </w:t>
      </w:r>
      <w:r w:rsidRPr="00B64D4A">
        <w:rPr>
          <w:rFonts w:ascii="Cambria" w:eastAsia="Calibri" w:hAnsi="Cambria" w:cs="Times New Roman"/>
          <w:bCs/>
          <w:sz w:val="20"/>
          <w:szCs w:val="20"/>
          <w:lang w:eastAsia="pl-PL"/>
        </w:rPr>
        <w:br/>
        <w:t xml:space="preserve">o którym mowa w ust. 2. Konsekwencje niepodania danych osobowych uniemożliwiają udział </w:t>
      </w:r>
      <w:r w:rsidRPr="00B64D4A">
        <w:rPr>
          <w:rFonts w:ascii="Cambria" w:eastAsia="Calibri" w:hAnsi="Cambria" w:cs="Times New Roman"/>
          <w:bCs/>
          <w:sz w:val="20"/>
          <w:szCs w:val="20"/>
          <w:lang w:eastAsia="pl-PL"/>
        </w:rPr>
        <w:br/>
        <w:t>w postępowaniu ofertowym lub zawarcie umowy.</w:t>
      </w:r>
    </w:p>
    <w:p w14:paraId="4EC545CB" w14:textId="77777777" w:rsidR="00B64D4A" w:rsidRPr="00B64D4A" w:rsidRDefault="00B64D4A" w:rsidP="00DB2872">
      <w:pPr>
        <w:numPr>
          <w:ilvl w:val="0"/>
          <w:numId w:val="40"/>
        </w:numPr>
        <w:ind w:left="709" w:hanging="349"/>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Pani/ Pana dane osobowe mogą zostać udostępnione organom upoważnionym zgodnie </w:t>
      </w:r>
      <w:r w:rsidRPr="00B64D4A">
        <w:rPr>
          <w:rFonts w:ascii="Cambria" w:eastAsia="Calibri" w:hAnsi="Cambria" w:cs="Times New Roman"/>
          <w:bCs/>
          <w:sz w:val="20"/>
          <w:szCs w:val="20"/>
          <w:lang w:eastAsia="pl-PL"/>
        </w:rPr>
        <w:br/>
        <w:t xml:space="preserve">z obowiązującym prawem. </w:t>
      </w:r>
    </w:p>
    <w:p w14:paraId="0113529E" w14:textId="77777777" w:rsidR="00B64D4A" w:rsidRPr="00B64D4A" w:rsidRDefault="00B64D4A" w:rsidP="00DB2872">
      <w:pPr>
        <w:numPr>
          <w:ilvl w:val="0"/>
          <w:numId w:val="40"/>
        </w:numPr>
        <w:ind w:left="709" w:hanging="349"/>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Pani/Pana dane osobowe będą przechowywane przez okres niezbędny do realizacji celów, </w:t>
      </w:r>
      <w:r w:rsidRPr="00B64D4A">
        <w:rPr>
          <w:rFonts w:ascii="Cambria" w:eastAsia="Calibri" w:hAnsi="Cambria" w:cs="Times New Roman"/>
          <w:bCs/>
          <w:sz w:val="20"/>
          <w:szCs w:val="20"/>
          <w:lang w:eastAsia="pl-PL"/>
        </w:rPr>
        <w:br/>
        <w:t xml:space="preserve">o którym mowa w ust. 2, w tym przez okres trwania postępowania ofertowego / umowy zawartej (jeżeli do zawarcia takiej umowy dojdzie), a po tym okresie przez okres przedawnienia ewentualnych roszczeń. Ponadto Pani/Pana dane osobowe będą przechowywane przez okres wymagany przepisami prawa do momentu wygaśnięcia obowiązku przechowywania danych wynikającego z przepisów prawa. </w:t>
      </w:r>
    </w:p>
    <w:p w14:paraId="5D553104" w14:textId="77777777" w:rsidR="00B64D4A" w:rsidRPr="00B64D4A" w:rsidRDefault="00B64D4A" w:rsidP="00DB2872">
      <w:pPr>
        <w:numPr>
          <w:ilvl w:val="0"/>
          <w:numId w:val="40"/>
        </w:numPr>
        <w:ind w:left="709" w:hanging="425"/>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W związku z przetwarzaniem Pani/Pana danych osobowych przysługują Pani/Panu następujące uprawnienia: prawo dostępu do swoich danych osobowych, prawo żądania ich sprostowania, sprzeciwu lub ograniczenia ich przetwarzania. </w:t>
      </w:r>
    </w:p>
    <w:p w14:paraId="28465A72" w14:textId="77777777" w:rsidR="00B64D4A" w:rsidRPr="00B64D4A" w:rsidRDefault="00B64D4A" w:rsidP="00DB2872">
      <w:pPr>
        <w:numPr>
          <w:ilvl w:val="0"/>
          <w:numId w:val="40"/>
        </w:numPr>
        <w:ind w:left="709" w:hanging="425"/>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W przypadku powzięcia informacji o niezgodnym z prawem przetwarzaniu danych, przysługuje Pani/ Panu również prawo wniesienia skargi do organu nadzorczego, którym jest Prezes Urzędu Ochrony Danych Osobowych. </w:t>
      </w:r>
    </w:p>
    <w:p w14:paraId="2E088D40" w14:textId="77777777" w:rsidR="00B64D4A" w:rsidRPr="00B64D4A" w:rsidRDefault="00B64D4A" w:rsidP="00DB2872">
      <w:pPr>
        <w:numPr>
          <w:ilvl w:val="0"/>
          <w:numId w:val="40"/>
        </w:numPr>
        <w:ind w:left="709" w:hanging="425"/>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Pani/Pana dane nie będą podlegały zautomatyzowanemu podejmowaniu decyzji i nie będą profilowane. </w:t>
      </w:r>
    </w:p>
    <w:p w14:paraId="191F8ED1" w14:textId="77777777" w:rsidR="00B64D4A" w:rsidRPr="00B64D4A" w:rsidRDefault="00B64D4A" w:rsidP="00DB2872">
      <w:pPr>
        <w:numPr>
          <w:ilvl w:val="0"/>
          <w:numId w:val="40"/>
        </w:numPr>
        <w:ind w:left="709" w:hanging="425"/>
        <w:jc w:val="both"/>
        <w:rPr>
          <w:rFonts w:ascii="Cambria" w:eastAsia="Calibri" w:hAnsi="Cambria" w:cs="Times New Roman"/>
          <w:bCs/>
          <w:sz w:val="20"/>
          <w:szCs w:val="20"/>
          <w:lang w:eastAsia="pl-PL"/>
        </w:rPr>
      </w:pPr>
      <w:r w:rsidRPr="00B64D4A">
        <w:rPr>
          <w:rFonts w:ascii="Cambria" w:eastAsia="Calibri" w:hAnsi="Cambria" w:cs="Times New Roman"/>
          <w:bCs/>
          <w:sz w:val="20"/>
          <w:szCs w:val="20"/>
          <w:lang w:eastAsia="pl-PL"/>
        </w:rPr>
        <w:t xml:space="preserve"> Pani/ Pana dane osobowe nie będą przekazywane do państwa trzeciego.</w:t>
      </w:r>
    </w:p>
    <w:p w14:paraId="74A69A7B" w14:textId="7DFB922E" w:rsidR="00C155EC" w:rsidRPr="00495AFF" w:rsidRDefault="00C155EC" w:rsidP="00B64D4A">
      <w:pPr>
        <w:ind w:left="360"/>
        <w:jc w:val="both"/>
        <w:rPr>
          <w:rFonts w:ascii="Cambria" w:hAnsi="Cambria" w:cs="Times New Roman"/>
          <w:i/>
          <w:sz w:val="20"/>
          <w:szCs w:val="20"/>
        </w:rPr>
      </w:pPr>
    </w:p>
    <w:p w14:paraId="58A52679" w14:textId="77777777" w:rsidR="00346BEB" w:rsidRPr="00495AFF" w:rsidRDefault="00346BEB" w:rsidP="00E44E13">
      <w:pPr>
        <w:jc w:val="both"/>
        <w:rPr>
          <w:rFonts w:ascii="Cambria" w:hAnsi="Cambria" w:cs="Times New Roman"/>
          <w:sz w:val="20"/>
          <w:szCs w:val="20"/>
        </w:rPr>
      </w:pPr>
    </w:p>
    <w:p w14:paraId="65586C6B" w14:textId="5984A6ED" w:rsidR="00C155EC" w:rsidRPr="00495AFF" w:rsidRDefault="00C155EC" w:rsidP="00E44E13">
      <w:pPr>
        <w:pStyle w:val="Akapitzlist"/>
        <w:numPr>
          <w:ilvl w:val="0"/>
          <w:numId w:val="2"/>
        </w:numPr>
        <w:suppressAutoHyphens/>
        <w:autoSpaceDE/>
        <w:autoSpaceDN/>
        <w:spacing w:after="60"/>
        <w:jc w:val="both"/>
        <w:rPr>
          <w:rFonts w:ascii="Cambria" w:eastAsia="Times New Roman" w:hAnsi="Cambria" w:cs="Times New Roman"/>
          <w:b/>
          <w:sz w:val="20"/>
          <w:szCs w:val="20"/>
          <w:u w:val="single"/>
          <w:lang w:eastAsia="ar-SA"/>
        </w:rPr>
      </w:pPr>
      <w:r w:rsidRPr="00495AFF">
        <w:rPr>
          <w:rFonts w:ascii="Cambria" w:eastAsia="Times New Roman" w:hAnsi="Cambria" w:cs="Times New Roman"/>
          <w:b/>
          <w:bCs/>
          <w:sz w:val="20"/>
          <w:szCs w:val="20"/>
          <w:u w:val="single"/>
          <w:lang w:eastAsia="ar-SA"/>
        </w:rPr>
        <w:t>Załączniki stan</w:t>
      </w:r>
      <w:r w:rsidR="00AB6BA6" w:rsidRPr="00495AFF">
        <w:rPr>
          <w:rFonts w:ascii="Cambria" w:eastAsia="Times New Roman" w:hAnsi="Cambria" w:cs="Times New Roman"/>
          <w:b/>
          <w:bCs/>
          <w:sz w:val="20"/>
          <w:szCs w:val="20"/>
          <w:u w:val="single"/>
          <w:lang w:eastAsia="ar-SA"/>
        </w:rPr>
        <w:t>owiące integralną część Zapyta</w:t>
      </w:r>
      <w:r w:rsidRPr="00495AFF">
        <w:rPr>
          <w:rFonts w:ascii="Cambria" w:eastAsia="Times New Roman" w:hAnsi="Cambria" w:cs="Times New Roman"/>
          <w:b/>
          <w:bCs/>
          <w:sz w:val="20"/>
          <w:szCs w:val="20"/>
          <w:u w:val="single"/>
          <w:lang w:eastAsia="ar-SA"/>
        </w:rPr>
        <w:t>nia</w:t>
      </w:r>
      <w:r w:rsidR="00AB6BA6" w:rsidRPr="00495AFF">
        <w:rPr>
          <w:rFonts w:ascii="Cambria" w:eastAsia="Times New Roman" w:hAnsi="Cambria" w:cs="Times New Roman"/>
          <w:b/>
          <w:bCs/>
          <w:sz w:val="20"/>
          <w:szCs w:val="20"/>
          <w:u w:val="single"/>
          <w:lang w:eastAsia="ar-SA"/>
        </w:rPr>
        <w:t xml:space="preserve"> ofertowego:</w:t>
      </w:r>
    </w:p>
    <w:p w14:paraId="0C444201" w14:textId="77777777" w:rsidR="00C155EC" w:rsidRPr="00495AFF" w:rsidRDefault="00C155EC" w:rsidP="009B6899">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495AFF">
        <w:rPr>
          <w:rFonts w:ascii="Cambria" w:hAnsi="Cambria" w:cs="Times New Roman"/>
          <w:sz w:val="20"/>
          <w:szCs w:val="20"/>
        </w:rPr>
        <w:t>Załącznik nr 1 - Opis Przedmiotu Zamówienia:</w:t>
      </w:r>
    </w:p>
    <w:p w14:paraId="5CBBA1A9" w14:textId="77777777" w:rsidR="00C155EC" w:rsidRPr="00495AFF" w:rsidRDefault="00C155EC" w:rsidP="009B6899">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495AFF">
        <w:rPr>
          <w:rFonts w:ascii="Cambria" w:hAnsi="Cambria" w:cs="Times New Roman"/>
          <w:sz w:val="20"/>
          <w:szCs w:val="20"/>
        </w:rPr>
        <w:t>Załącznik nr 2 - Formularz Ofertowy</w:t>
      </w:r>
    </w:p>
    <w:p w14:paraId="7A72755B" w14:textId="765CA82C" w:rsidR="00CD6C52" w:rsidRPr="00495AFF" w:rsidRDefault="004379D6" w:rsidP="009B6899">
      <w:pPr>
        <w:pStyle w:val="Akapitzlist"/>
        <w:numPr>
          <w:ilvl w:val="0"/>
          <w:numId w:val="17"/>
        </w:numPr>
        <w:suppressAutoHyphens/>
        <w:autoSpaceDE/>
        <w:autoSpaceDN/>
        <w:spacing w:after="60"/>
        <w:ind w:left="851"/>
        <w:jc w:val="both"/>
        <w:rPr>
          <w:rFonts w:ascii="Cambria" w:eastAsia="Times New Roman" w:hAnsi="Cambria" w:cs="Times New Roman"/>
          <w:sz w:val="20"/>
          <w:szCs w:val="20"/>
          <w:lang w:eastAsia="ar-SA"/>
        </w:rPr>
      </w:pPr>
      <w:r w:rsidRPr="00495AFF">
        <w:rPr>
          <w:rFonts w:ascii="Cambria" w:eastAsia="Times New Roman" w:hAnsi="Cambria" w:cs="Times New Roman"/>
          <w:sz w:val="20"/>
          <w:szCs w:val="20"/>
          <w:lang w:eastAsia="ar-SA"/>
        </w:rPr>
        <w:t>Załącznik nr 2A – Formularz Asortymentowo-Cenowy</w:t>
      </w:r>
    </w:p>
    <w:p w14:paraId="2535B1A7" w14:textId="77777777" w:rsidR="00C155EC" w:rsidRPr="00495AFF" w:rsidRDefault="00C155EC" w:rsidP="009B6899">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495AFF">
        <w:rPr>
          <w:rFonts w:ascii="Cambria" w:hAnsi="Cambria" w:cs="Times New Roman"/>
          <w:sz w:val="20"/>
          <w:szCs w:val="20"/>
        </w:rPr>
        <w:t>Załącznik nr 3 - Oświadczenie dot. spełnienia warunków udziału w postępowaniu</w:t>
      </w:r>
    </w:p>
    <w:p w14:paraId="17ED24AB" w14:textId="77777777" w:rsidR="00C155EC" w:rsidRPr="00495AFF" w:rsidRDefault="00C155EC" w:rsidP="009B6899">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495AFF">
        <w:rPr>
          <w:rFonts w:ascii="Cambria" w:hAnsi="Cambria" w:cs="Times New Roman"/>
          <w:sz w:val="20"/>
          <w:szCs w:val="20"/>
        </w:rPr>
        <w:t>Załącznik nr 4 - Oświadczenie dot. braku podstaw do wykluczenia</w:t>
      </w:r>
    </w:p>
    <w:p w14:paraId="7FA47528" w14:textId="77777777" w:rsidR="00C155EC" w:rsidRPr="00A709C8" w:rsidRDefault="00C155EC" w:rsidP="009B6899">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sidRPr="00495AFF">
        <w:rPr>
          <w:rFonts w:ascii="Cambria" w:hAnsi="Cambria" w:cs="Times New Roman"/>
          <w:sz w:val="20"/>
          <w:szCs w:val="20"/>
        </w:rPr>
        <w:t>Załącznik nr 5 - Oświadczenie o braku powiązań osobowych lub kapitałowych</w:t>
      </w:r>
    </w:p>
    <w:p w14:paraId="76D539CC" w14:textId="1B25C173" w:rsidR="00A709C8" w:rsidRPr="00495AFF" w:rsidRDefault="00A709C8" w:rsidP="009B6899">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Pr>
          <w:rFonts w:ascii="Cambria" w:hAnsi="Cambria" w:cs="Times New Roman"/>
          <w:sz w:val="20"/>
          <w:szCs w:val="20"/>
        </w:rPr>
        <w:t>Załącznik nr 6 – Wykaz Usług</w:t>
      </w:r>
    </w:p>
    <w:p w14:paraId="2CF7217F" w14:textId="3ADD81A3" w:rsidR="001C1862" w:rsidRPr="00495AFF" w:rsidRDefault="00073A6F" w:rsidP="009B6899">
      <w:pPr>
        <w:pStyle w:val="Akapitzlist"/>
        <w:numPr>
          <w:ilvl w:val="0"/>
          <w:numId w:val="17"/>
        </w:numPr>
        <w:suppressAutoHyphens/>
        <w:autoSpaceDE/>
        <w:autoSpaceDN/>
        <w:spacing w:after="60"/>
        <w:ind w:left="851"/>
        <w:jc w:val="both"/>
        <w:rPr>
          <w:rFonts w:ascii="Cambria" w:eastAsia="Times New Roman" w:hAnsi="Cambria" w:cs="Times New Roman"/>
          <w:b/>
          <w:sz w:val="20"/>
          <w:szCs w:val="20"/>
          <w:u w:val="single"/>
          <w:lang w:eastAsia="ar-SA"/>
        </w:rPr>
      </w:pPr>
      <w:r>
        <w:rPr>
          <w:rFonts w:ascii="Cambria" w:hAnsi="Cambria" w:cs="Times New Roman"/>
          <w:sz w:val="20"/>
          <w:szCs w:val="20"/>
        </w:rPr>
        <w:t>Załącznik nr 7</w:t>
      </w:r>
      <w:r w:rsidR="00A870B5" w:rsidRPr="00495AFF">
        <w:rPr>
          <w:rFonts w:ascii="Cambria" w:hAnsi="Cambria" w:cs="Times New Roman"/>
          <w:sz w:val="20"/>
          <w:szCs w:val="20"/>
        </w:rPr>
        <w:t xml:space="preserve"> - Projekt umow</w:t>
      </w:r>
      <w:r w:rsidR="00346BEB" w:rsidRPr="00495AFF">
        <w:rPr>
          <w:rFonts w:ascii="Cambria" w:hAnsi="Cambria" w:cs="Times New Roman"/>
          <w:sz w:val="20"/>
          <w:szCs w:val="20"/>
        </w:rPr>
        <w:t>y</w:t>
      </w:r>
    </w:p>
    <w:p w14:paraId="1FCCD337" w14:textId="77777777" w:rsidR="001C1862" w:rsidRPr="00495AFF" w:rsidRDefault="001C1862" w:rsidP="00C155EC">
      <w:pPr>
        <w:pStyle w:val="Akapitzlist"/>
        <w:ind w:left="0"/>
        <w:jc w:val="both"/>
        <w:rPr>
          <w:rFonts w:ascii="Cambria" w:hAnsi="Cambria" w:cs="Times New Roman"/>
          <w:b/>
          <w:sz w:val="20"/>
          <w:szCs w:val="20"/>
        </w:rPr>
      </w:pPr>
    </w:p>
    <w:p w14:paraId="28C0DBBB" w14:textId="77777777" w:rsidR="00346BEB" w:rsidRPr="00495AFF" w:rsidRDefault="00346BEB" w:rsidP="00C155EC">
      <w:pPr>
        <w:pStyle w:val="Akapitzlist"/>
        <w:ind w:left="0"/>
        <w:jc w:val="both"/>
        <w:rPr>
          <w:rFonts w:ascii="Cambria" w:hAnsi="Cambria" w:cs="Times New Roman"/>
          <w:b/>
          <w:sz w:val="20"/>
          <w:szCs w:val="20"/>
        </w:rPr>
      </w:pPr>
    </w:p>
    <w:p w14:paraId="09BA4F28" w14:textId="77777777" w:rsidR="00346BEB" w:rsidRPr="00495AFF" w:rsidRDefault="00346BEB" w:rsidP="00C155EC">
      <w:pPr>
        <w:pStyle w:val="Akapitzlist"/>
        <w:ind w:left="0"/>
        <w:jc w:val="both"/>
        <w:rPr>
          <w:rFonts w:ascii="Cambria" w:hAnsi="Cambria" w:cs="Times New Roman"/>
          <w:b/>
          <w:sz w:val="20"/>
          <w:szCs w:val="20"/>
        </w:rPr>
      </w:pPr>
    </w:p>
    <w:p w14:paraId="72B762A1" w14:textId="77777777" w:rsidR="00346BEB" w:rsidRPr="00495AFF" w:rsidRDefault="00346BEB" w:rsidP="00C155EC">
      <w:pPr>
        <w:pStyle w:val="Akapitzlist"/>
        <w:ind w:left="0"/>
        <w:jc w:val="both"/>
        <w:rPr>
          <w:rFonts w:ascii="Cambria" w:hAnsi="Cambria" w:cs="Times New Roman"/>
          <w:b/>
          <w:sz w:val="20"/>
          <w:szCs w:val="20"/>
        </w:rPr>
      </w:pPr>
    </w:p>
    <w:p w14:paraId="12435688" w14:textId="77777777" w:rsidR="00412F1E" w:rsidRPr="00495AFF" w:rsidRDefault="00412F1E" w:rsidP="00C155EC">
      <w:pPr>
        <w:pStyle w:val="Akapitzlist"/>
        <w:ind w:left="0"/>
        <w:jc w:val="both"/>
        <w:rPr>
          <w:rFonts w:ascii="Cambria" w:hAnsi="Cambria" w:cs="Times New Roman"/>
          <w:b/>
          <w:sz w:val="20"/>
          <w:szCs w:val="20"/>
        </w:rPr>
      </w:pPr>
    </w:p>
    <w:p w14:paraId="6EFCD8CC" w14:textId="77777777" w:rsidR="00412F1E" w:rsidRDefault="00412F1E" w:rsidP="00C155EC">
      <w:pPr>
        <w:pStyle w:val="Akapitzlist"/>
        <w:ind w:left="0"/>
        <w:jc w:val="both"/>
        <w:rPr>
          <w:rFonts w:ascii="Cambria" w:hAnsi="Cambria" w:cs="Times New Roman"/>
          <w:b/>
          <w:sz w:val="20"/>
          <w:szCs w:val="20"/>
        </w:rPr>
      </w:pPr>
    </w:p>
    <w:p w14:paraId="3A9F6425" w14:textId="77777777" w:rsidR="001B2A52" w:rsidRDefault="001B2A52" w:rsidP="00C155EC">
      <w:pPr>
        <w:pStyle w:val="Akapitzlist"/>
        <w:ind w:left="0"/>
        <w:jc w:val="both"/>
        <w:rPr>
          <w:rFonts w:ascii="Cambria" w:hAnsi="Cambria" w:cs="Times New Roman"/>
          <w:b/>
          <w:sz w:val="20"/>
          <w:szCs w:val="20"/>
        </w:rPr>
      </w:pPr>
    </w:p>
    <w:p w14:paraId="0FD1BF5A" w14:textId="77777777" w:rsidR="001B2A52" w:rsidRDefault="001B2A52" w:rsidP="00C155EC">
      <w:pPr>
        <w:pStyle w:val="Akapitzlist"/>
        <w:ind w:left="0"/>
        <w:jc w:val="both"/>
        <w:rPr>
          <w:rFonts w:ascii="Cambria" w:hAnsi="Cambria" w:cs="Times New Roman"/>
          <w:b/>
          <w:sz w:val="20"/>
          <w:szCs w:val="20"/>
        </w:rPr>
      </w:pPr>
    </w:p>
    <w:p w14:paraId="7CA6A659" w14:textId="77777777" w:rsidR="001B2A52" w:rsidRDefault="001B2A52" w:rsidP="00C155EC">
      <w:pPr>
        <w:pStyle w:val="Akapitzlist"/>
        <w:ind w:left="0"/>
        <w:jc w:val="both"/>
        <w:rPr>
          <w:rFonts w:ascii="Cambria" w:hAnsi="Cambria" w:cs="Times New Roman"/>
          <w:b/>
          <w:sz w:val="20"/>
          <w:szCs w:val="20"/>
        </w:rPr>
      </w:pPr>
    </w:p>
    <w:p w14:paraId="2048AF8D" w14:textId="77777777" w:rsidR="001B2A52" w:rsidRDefault="001B2A52" w:rsidP="00C155EC">
      <w:pPr>
        <w:pStyle w:val="Akapitzlist"/>
        <w:ind w:left="0"/>
        <w:jc w:val="both"/>
        <w:rPr>
          <w:rFonts w:ascii="Cambria" w:hAnsi="Cambria" w:cs="Times New Roman"/>
          <w:b/>
          <w:sz w:val="20"/>
          <w:szCs w:val="20"/>
        </w:rPr>
      </w:pPr>
    </w:p>
    <w:p w14:paraId="1F837A95" w14:textId="77777777" w:rsidR="001B2A52" w:rsidRDefault="001B2A52" w:rsidP="00C155EC">
      <w:pPr>
        <w:pStyle w:val="Akapitzlist"/>
        <w:ind w:left="0"/>
        <w:jc w:val="both"/>
        <w:rPr>
          <w:rFonts w:ascii="Cambria" w:hAnsi="Cambria" w:cs="Times New Roman"/>
          <w:b/>
          <w:sz w:val="20"/>
          <w:szCs w:val="20"/>
        </w:rPr>
      </w:pPr>
    </w:p>
    <w:p w14:paraId="12026F1D" w14:textId="77777777" w:rsidR="001B2A52" w:rsidRDefault="001B2A52" w:rsidP="00C155EC">
      <w:pPr>
        <w:pStyle w:val="Akapitzlist"/>
        <w:ind w:left="0"/>
        <w:jc w:val="both"/>
        <w:rPr>
          <w:rFonts w:ascii="Cambria" w:hAnsi="Cambria" w:cs="Times New Roman"/>
          <w:b/>
          <w:sz w:val="20"/>
          <w:szCs w:val="20"/>
        </w:rPr>
      </w:pPr>
    </w:p>
    <w:p w14:paraId="026D5BDE" w14:textId="77777777" w:rsidR="001B2A52" w:rsidRDefault="001B2A52" w:rsidP="00C155EC">
      <w:pPr>
        <w:pStyle w:val="Akapitzlist"/>
        <w:ind w:left="0"/>
        <w:jc w:val="both"/>
        <w:rPr>
          <w:rFonts w:ascii="Cambria" w:hAnsi="Cambria" w:cs="Times New Roman"/>
          <w:b/>
          <w:sz w:val="20"/>
          <w:szCs w:val="20"/>
        </w:rPr>
      </w:pPr>
    </w:p>
    <w:p w14:paraId="386A0D32" w14:textId="77777777" w:rsidR="001B2A52" w:rsidRDefault="001B2A52" w:rsidP="00C155EC">
      <w:pPr>
        <w:pStyle w:val="Akapitzlist"/>
        <w:ind w:left="0"/>
        <w:jc w:val="both"/>
        <w:rPr>
          <w:rFonts w:ascii="Cambria" w:hAnsi="Cambria" w:cs="Times New Roman"/>
          <w:b/>
          <w:sz w:val="20"/>
          <w:szCs w:val="20"/>
        </w:rPr>
      </w:pPr>
    </w:p>
    <w:p w14:paraId="5788FDD3" w14:textId="77777777" w:rsidR="001B2A52" w:rsidRDefault="001B2A52" w:rsidP="00C155EC">
      <w:pPr>
        <w:pStyle w:val="Akapitzlist"/>
        <w:ind w:left="0"/>
        <w:jc w:val="both"/>
        <w:rPr>
          <w:rFonts w:ascii="Cambria" w:hAnsi="Cambria" w:cs="Times New Roman"/>
          <w:b/>
          <w:sz w:val="20"/>
          <w:szCs w:val="20"/>
        </w:rPr>
      </w:pPr>
    </w:p>
    <w:p w14:paraId="3D7E5D25" w14:textId="77777777" w:rsidR="001B2A52" w:rsidRDefault="001B2A52" w:rsidP="00C155EC">
      <w:pPr>
        <w:pStyle w:val="Akapitzlist"/>
        <w:ind w:left="0"/>
        <w:jc w:val="both"/>
        <w:rPr>
          <w:rFonts w:ascii="Cambria" w:hAnsi="Cambria" w:cs="Times New Roman"/>
          <w:b/>
          <w:sz w:val="20"/>
          <w:szCs w:val="20"/>
        </w:rPr>
      </w:pPr>
    </w:p>
    <w:p w14:paraId="33C837F2" w14:textId="77777777" w:rsidR="001B2A52" w:rsidRDefault="001B2A52" w:rsidP="00C155EC">
      <w:pPr>
        <w:pStyle w:val="Akapitzlist"/>
        <w:ind w:left="0"/>
        <w:jc w:val="both"/>
        <w:rPr>
          <w:rFonts w:ascii="Cambria" w:hAnsi="Cambria" w:cs="Times New Roman"/>
          <w:b/>
          <w:sz w:val="20"/>
          <w:szCs w:val="20"/>
        </w:rPr>
      </w:pPr>
    </w:p>
    <w:p w14:paraId="23172126" w14:textId="77777777" w:rsidR="001B2A52" w:rsidRDefault="001B2A52" w:rsidP="00C155EC">
      <w:pPr>
        <w:pStyle w:val="Akapitzlist"/>
        <w:ind w:left="0"/>
        <w:jc w:val="both"/>
        <w:rPr>
          <w:rFonts w:ascii="Cambria" w:hAnsi="Cambria" w:cs="Times New Roman"/>
          <w:b/>
          <w:sz w:val="20"/>
          <w:szCs w:val="20"/>
        </w:rPr>
      </w:pPr>
    </w:p>
    <w:p w14:paraId="495F674D" w14:textId="77777777" w:rsidR="001B2A52" w:rsidRDefault="001B2A52" w:rsidP="00C155EC">
      <w:pPr>
        <w:pStyle w:val="Akapitzlist"/>
        <w:ind w:left="0"/>
        <w:jc w:val="both"/>
        <w:rPr>
          <w:rFonts w:ascii="Cambria" w:hAnsi="Cambria" w:cs="Times New Roman"/>
          <w:b/>
          <w:sz w:val="20"/>
          <w:szCs w:val="20"/>
        </w:rPr>
      </w:pPr>
    </w:p>
    <w:p w14:paraId="6C0ACD29" w14:textId="77777777" w:rsidR="001B2A52" w:rsidRDefault="001B2A52" w:rsidP="00C155EC">
      <w:pPr>
        <w:pStyle w:val="Akapitzlist"/>
        <w:ind w:left="0"/>
        <w:jc w:val="both"/>
        <w:rPr>
          <w:rFonts w:ascii="Cambria" w:hAnsi="Cambria" w:cs="Times New Roman"/>
          <w:b/>
          <w:sz w:val="20"/>
          <w:szCs w:val="20"/>
        </w:rPr>
      </w:pPr>
    </w:p>
    <w:p w14:paraId="756D9614" w14:textId="77777777" w:rsidR="001B2A52" w:rsidRDefault="001B2A52" w:rsidP="00C155EC">
      <w:pPr>
        <w:pStyle w:val="Akapitzlist"/>
        <w:ind w:left="0"/>
        <w:jc w:val="both"/>
        <w:rPr>
          <w:rFonts w:ascii="Cambria" w:hAnsi="Cambria" w:cs="Times New Roman"/>
          <w:b/>
          <w:sz w:val="20"/>
          <w:szCs w:val="20"/>
        </w:rPr>
      </w:pPr>
    </w:p>
    <w:p w14:paraId="08236498" w14:textId="77777777" w:rsidR="001B2A52" w:rsidRDefault="001B2A52" w:rsidP="00C155EC">
      <w:pPr>
        <w:pStyle w:val="Akapitzlist"/>
        <w:ind w:left="0"/>
        <w:jc w:val="both"/>
        <w:rPr>
          <w:rFonts w:ascii="Cambria" w:hAnsi="Cambria" w:cs="Times New Roman"/>
          <w:b/>
          <w:sz w:val="20"/>
          <w:szCs w:val="20"/>
        </w:rPr>
      </w:pPr>
    </w:p>
    <w:p w14:paraId="50D6E147" w14:textId="77777777" w:rsidR="001B2A52" w:rsidRDefault="001B2A52" w:rsidP="00C155EC">
      <w:pPr>
        <w:pStyle w:val="Akapitzlist"/>
        <w:ind w:left="0"/>
        <w:jc w:val="both"/>
        <w:rPr>
          <w:rFonts w:ascii="Cambria" w:hAnsi="Cambria" w:cs="Times New Roman"/>
          <w:b/>
          <w:sz w:val="20"/>
          <w:szCs w:val="20"/>
        </w:rPr>
      </w:pPr>
    </w:p>
    <w:p w14:paraId="5E8D3443" w14:textId="77777777" w:rsidR="001B2A52" w:rsidRDefault="001B2A52" w:rsidP="00C155EC">
      <w:pPr>
        <w:pStyle w:val="Akapitzlist"/>
        <w:ind w:left="0"/>
        <w:jc w:val="both"/>
        <w:rPr>
          <w:rFonts w:ascii="Cambria" w:hAnsi="Cambria" w:cs="Times New Roman"/>
          <w:b/>
          <w:sz w:val="20"/>
          <w:szCs w:val="20"/>
        </w:rPr>
      </w:pPr>
    </w:p>
    <w:p w14:paraId="6A1AD584" w14:textId="77777777" w:rsidR="001B2A52" w:rsidRDefault="001B2A52" w:rsidP="00C155EC">
      <w:pPr>
        <w:pStyle w:val="Akapitzlist"/>
        <w:ind w:left="0"/>
        <w:jc w:val="both"/>
        <w:rPr>
          <w:rFonts w:ascii="Cambria" w:hAnsi="Cambria" w:cs="Times New Roman"/>
          <w:b/>
          <w:sz w:val="20"/>
          <w:szCs w:val="20"/>
        </w:rPr>
      </w:pPr>
    </w:p>
    <w:p w14:paraId="227E075D" w14:textId="77777777" w:rsidR="001B2A52" w:rsidRDefault="001B2A52" w:rsidP="00C155EC">
      <w:pPr>
        <w:pStyle w:val="Akapitzlist"/>
        <w:ind w:left="0"/>
        <w:jc w:val="both"/>
        <w:rPr>
          <w:rFonts w:ascii="Cambria" w:hAnsi="Cambria" w:cs="Times New Roman"/>
          <w:b/>
          <w:sz w:val="20"/>
          <w:szCs w:val="20"/>
        </w:rPr>
      </w:pPr>
    </w:p>
    <w:p w14:paraId="08671FF5" w14:textId="77777777" w:rsidR="00E57542" w:rsidRDefault="00E57542" w:rsidP="00C155EC">
      <w:pPr>
        <w:pStyle w:val="Akapitzlist"/>
        <w:ind w:left="0"/>
        <w:jc w:val="both"/>
        <w:rPr>
          <w:rFonts w:ascii="Cambria" w:hAnsi="Cambria" w:cs="Times New Roman"/>
          <w:b/>
          <w:sz w:val="20"/>
          <w:szCs w:val="20"/>
        </w:rPr>
      </w:pPr>
    </w:p>
    <w:p w14:paraId="2B4D7484" w14:textId="77777777" w:rsidR="00E57542" w:rsidRDefault="00E57542" w:rsidP="00C155EC">
      <w:pPr>
        <w:pStyle w:val="Akapitzlist"/>
        <w:ind w:left="0"/>
        <w:jc w:val="both"/>
        <w:rPr>
          <w:rFonts w:ascii="Cambria" w:hAnsi="Cambria" w:cs="Times New Roman"/>
          <w:b/>
          <w:sz w:val="20"/>
          <w:szCs w:val="20"/>
        </w:rPr>
      </w:pPr>
    </w:p>
    <w:p w14:paraId="05C4EC6D" w14:textId="77777777" w:rsidR="00E57542" w:rsidRDefault="00E57542" w:rsidP="00C155EC">
      <w:pPr>
        <w:pStyle w:val="Akapitzlist"/>
        <w:ind w:left="0"/>
        <w:jc w:val="both"/>
        <w:rPr>
          <w:rFonts w:ascii="Cambria" w:hAnsi="Cambria" w:cs="Times New Roman"/>
          <w:b/>
          <w:sz w:val="20"/>
          <w:szCs w:val="20"/>
        </w:rPr>
      </w:pPr>
    </w:p>
    <w:p w14:paraId="41470186" w14:textId="77777777" w:rsidR="00E57542" w:rsidRDefault="00E57542" w:rsidP="00C155EC">
      <w:pPr>
        <w:pStyle w:val="Akapitzlist"/>
        <w:ind w:left="0"/>
        <w:jc w:val="both"/>
        <w:rPr>
          <w:rFonts w:ascii="Cambria" w:hAnsi="Cambria" w:cs="Times New Roman"/>
          <w:b/>
          <w:sz w:val="20"/>
          <w:szCs w:val="20"/>
        </w:rPr>
      </w:pPr>
    </w:p>
    <w:p w14:paraId="448083A5" w14:textId="77777777" w:rsidR="00E57542" w:rsidRDefault="00E57542" w:rsidP="00C155EC">
      <w:pPr>
        <w:pStyle w:val="Akapitzlist"/>
        <w:ind w:left="0"/>
        <w:jc w:val="both"/>
        <w:rPr>
          <w:rFonts w:ascii="Cambria" w:hAnsi="Cambria" w:cs="Times New Roman"/>
          <w:b/>
          <w:sz w:val="20"/>
          <w:szCs w:val="20"/>
        </w:rPr>
      </w:pPr>
    </w:p>
    <w:p w14:paraId="57ED4F87" w14:textId="77777777" w:rsidR="001B2A52" w:rsidRDefault="001B2A52" w:rsidP="00C155EC">
      <w:pPr>
        <w:pStyle w:val="Akapitzlist"/>
        <w:ind w:left="0"/>
        <w:jc w:val="both"/>
        <w:rPr>
          <w:rFonts w:ascii="Cambria" w:hAnsi="Cambria" w:cs="Times New Roman"/>
          <w:b/>
          <w:sz w:val="20"/>
          <w:szCs w:val="20"/>
        </w:rPr>
      </w:pPr>
    </w:p>
    <w:p w14:paraId="2B28D6B9" w14:textId="77777777" w:rsidR="0005785B" w:rsidRDefault="0005785B" w:rsidP="00141F0A">
      <w:pPr>
        <w:pStyle w:val="Akapitzlist"/>
        <w:ind w:left="0"/>
        <w:rPr>
          <w:rFonts w:ascii="Cambria" w:hAnsi="Cambria" w:cs="Times New Roman"/>
          <w:b/>
          <w:sz w:val="20"/>
          <w:szCs w:val="20"/>
        </w:rPr>
      </w:pPr>
    </w:p>
    <w:p w14:paraId="3EC8F412" w14:textId="77777777" w:rsidR="00FE6964" w:rsidRDefault="00FE6964" w:rsidP="00141F0A">
      <w:pPr>
        <w:pStyle w:val="Akapitzlist"/>
        <w:ind w:left="0"/>
        <w:rPr>
          <w:rFonts w:ascii="Cambria" w:hAnsi="Cambria" w:cs="Times New Roman"/>
          <w:b/>
          <w:sz w:val="20"/>
          <w:szCs w:val="20"/>
        </w:rPr>
      </w:pPr>
    </w:p>
    <w:p w14:paraId="4EECE756" w14:textId="4E1588AB" w:rsidR="00C155EC" w:rsidRPr="00495AFF" w:rsidRDefault="00C155EC" w:rsidP="00123EF4">
      <w:pPr>
        <w:pStyle w:val="Akapitzlist"/>
        <w:ind w:left="0"/>
        <w:jc w:val="right"/>
        <w:rPr>
          <w:rFonts w:ascii="Cambria" w:hAnsi="Cambria" w:cs="Times New Roman"/>
          <w:b/>
          <w:sz w:val="20"/>
          <w:szCs w:val="20"/>
        </w:rPr>
      </w:pPr>
      <w:r w:rsidRPr="00495AFF">
        <w:rPr>
          <w:rFonts w:ascii="Cambria" w:hAnsi="Cambria" w:cs="Times New Roman"/>
          <w:b/>
          <w:sz w:val="20"/>
          <w:szCs w:val="20"/>
        </w:rPr>
        <w:t>Załącznik nr 1 do Zapytania ofertowego</w:t>
      </w:r>
    </w:p>
    <w:p w14:paraId="7173C0E1" w14:textId="77777777" w:rsidR="00C155EC" w:rsidRPr="00495AFF" w:rsidRDefault="00C155EC" w:rsidP="00C155EC">
      <w:pPr>
        <w:jc w:val="both"/>
        <w:rPr>
          <w:rFonts w:ascii="Cambria" w:hAnsi="Cambria" w:cs="Times New Roman"/>
          <w:b/>
          <w:sz w:val="20"/>
          <w:szCs w:val="20"/>
        </w:rPr>
      </w:pPr>
    </w:p>
    <w:p w14:paraId="3270F03F" w14:textId="345ED69C" w:rsidR="00C155EC" w:rsidRPr="00495AFF" w:rsidRDefault="00C155EC" w:rsidP="00996526">
      <w:pPr>
        <w:jc w:val="center"/>
        <w:rPr>
          <w:rFonts w:ascii="Cambria" w:hAnsi="Cambria" w:cs="Times New Roman"/>
          <w:b/>
          <w:sz w:val="20"/>
          <w:szCs w:val="20"/>
        </w:rPr>
      </w:pPr>
      <w:r w:rsidRPr="00495AFF">
        <w:rPr>
          <w:rFonts w:ascii="Cambria" w:hAnsi="Cambria" w:cs="Times New Roman"/>
          <w:b/>
          <w:sz w:val="20"/>
          <w:szCs w:val="20"/>
        </w:rPr>
        <w:t>OPIS  PRZE</w:t>
      </w:r>
      <w:r w:rsidR="00996526" w:rsidRPr="00495AFF">
        <w:rPr>
          <w:rFonts w:ascii="Cambria" w:hAnsi="Cambria" w:cs="Times New Roman"/>
          <w:b/>
          <w:sz w:val="20"/>
          <w:szCs w:val="20"/>
        </w:rPr>
        <w:t>DMIOTU  ZAMÓWIENIA  (dalej OPZ)</w:t>
      </w:r>
    </w:p>
    <w:p w14:paraId="3CB21149" w14:textId="77777777" w:rsidR="00412F1E" w:rsidRPr="00495AFF" w:rsidRDefault="00412F1E" w:rsidP="003A1045">
      <w:pPr>
        <w:rPr>
          <w:rFonts w:ascii="Cambria" w:eastAsia="Calibri" w:hAnsi="Cambria" w:cs="Times New Roman"/>
          <w:sz w:val="20"/>
          <w:szCs w:val="20"/>
        </w:rPr>
      </w:pPr>
    </w:p>
    <w:p w14:paraId="6CFE3334" w14:textId="77777777" w:rsidR="00FD1820" w:rsidRDefault="00FD1820" w:rsidP="00421912">
      <w:pPr>
        <w:jc w:val="both"/>
        <w:rPr>
          <w:rFonts w:ascii="Cambria" w:hAnsi="Cambria" w:cs="Times New Roman"/>
          <w:sz w:val="20"/>
          <w:szCs w:val="20"/>
        </w:rPr>
      </w:pPr>
    </w:p>
    <w:p w14:paraId="53D2D827" w14:textId="61855EB9" w:rsidR="00031F06" w:rsidRPr="00031F06" w:rsidRDefault="00031F06" w:rsidP="00031F06">
      <w:pPr>
        <w:spacing w:after="160" w:line="278" w:lineRule="auto"/>
        <w:jc w:val="center"/>
        <w:rPr>
          <w:rFonts w:ascii="Cambria" w:eastAsia="Aptos" w:hAnsi="Cambria" w:cs="Times New Roman"/>
          <w:b/>
          <w:bCs/>
          <w:kern w:val="2"/>
          <w:sz w:val="20"/>
          <w:szCs w:val="20"/>
          <w14:ligatures w14:val="standardContextual"/>
        </w:rPr>
      </w:pPr>
      <w:r w:rsidRPr="00031F06">
        <w:rPr>
          <w:rFonts w:ascii="Cambria" w:eastAsia="Aptos" w:hAnsi="Cambria" w:cs="Times New Roman"/>
          <w:b/>
          <w:kern w:val="2"/>
          <w:sz w:val="20"/>
          <w:szCs w:val="20"/>
          <w14:ligatures w14:val="standardContextual"/>
        </w:rPr>
        <w:t>„</w:t>
      </w:r>
      <w:bookmarkStart w:id="2" w:name="_Hlk219977298"/>
      <w:r w:rsidRPr="00031F06">
        <w:rPr>
          <w:rFonts w:ascii="Cambria" w:eastAsia="Aptos" w:hAnsi="Cambria" w:cs="Times New Roman"/>
          <w:b/>
          <w:bCs/>
          <w:kern w:val="2"/>
          <w:sz w:val="20"/>
          <w:szCs w:val="20"/>
          <w14:ligatures w14:val="standardContextual"/>
        </w:rPr>
        <w:t>OPRACOWANIE LOGO WRAZ Z PEŁNĄ KSIĘGĄ ZNAK</w:t>
      </w:r>
      <w:r w:rsidR="00C809DD">
        <w:rPr>
          <w:rFonts w:ascii="Cambria" w:eastAsia="Aptos" w:hAnsi="Cambria" w:cs="Times New Roman"/>
          <w:b/>
          <w:bCs/>
          <w:kern w:val="2"/>
          <w:sz w:val="20"/>
          <w:szCs w:val="20"/>
          <w14:ligatures w14:val="standardContextual"/>
        </w:rPr>
        <w:t>U</w:t>
      </w:r>
      <w:r w:rsidRPr="00031F06">
        <w:rPr>
          <w:rFonts w:ascii="Cambria" w:eastAsia="Aptos" w:hAnsi="Cambria" w:cs="Times New Roman"/>
          <w:b/>
          <w:bCs/>
          <w:kern w:val="2"/>
          <w:sz w:val="20"/>
          <w:szCs w:val="20"/>
          <w14:ligatures w14:val="standardContextual"/>
        </w:rPr>
        <w:t xml:space="preserve"> W RAMACH REALIZACJI PRZEDSIĘWZIĘCIA BRANŻOWE CENTRUM UMIEJETNOŚCI DLA GASTRONOMII I KELNERSTWA</w:t>
      </w:r>
      <w:bookmarkEnd w:id="2"/>
      <w:r w:rsidRPr="00031F06">
        <w:rPr>
          <w:rFonts w:ascii="Cambria" w:eastAsia="Aptos" w:hAnsi="Cambria" w:cs="Times New Roman"/>
          <w:b/>
          <w:bCs/>
          <w:kern w:val="2"/>
          <w:sz w:val="20"/>
          <w:szCs w:val="20"/>
          <w14:ligatures w14:val="standardContextual"/>
        </w:rPr>
        <w:t>”</w:t>
      </w:r>
    </w:p>
    <w:p w14:paraId="5ABB41D5" w14:textId="77777777" w:rsidR="00031F06" w:rsidRDefault="00031F06" w:rsidP="00031F06">
      <w:pPr>
        <w:spacing w:after="160" w:line="278" w:lineRule="auto"/>
        <w:rPr>
          <w:rFonts w:ascii="Cambria" w:eastAsia="Aptos" w:hAnsi="Cambria" w:cs="Times New Roman"/>
          <w:kern w:val="2"/>
          <w:sz w:val="20"/>
          <w:szCs w:val="20"/>
          <w14:ligatures w14:val="standardContextual"/>
        </w:rPr>
      </w:pPr>
    </w:p>
    <w:p w14:paraId="3F617309" w14:textId="7F4157EB" w:rsidR="003C3617" w:rsidRPr="003C3617" w:rsidRDefault="003C3617" w:rsidP="003C3617">
      <w:pPr>
        <w:spacing w:after="160" w:line="278" w:lineRule="auto"/>
        <w:rPr>
          <w:rFonts w:ascii="Cambria" w:eastAsia="Aptos" w:hAnsi="Cambria" w:cs="Times New Roman"/>
          <w:b/>
          <w:bCs/>
          <w:kern w:val="2"/>
          <w:sz w:val="20"/>
          <w:szCs w:val="20"/>
          <w14:ligatures w14:val="standardContextual"/>
        </w:rPr>
      </w:pPr>
      <w:r>
        <w:rPr>
          <w:rFonts w:ascii="Cambria" w:eastAsia="Aptos" w:hAnsi="Cambria" w:cs="Times New Roman"/>
          <w:b/>
          <w:bCs/>
          <w:kern w:val="2"/>
          <w:sz w:val="20"/>
          <w:szCs w:val="20"/>
          <w14:ligatures w14:val="standardContextual"/>
        </w:rPr>
        <w:t xml:space="preserve">I. </w:t>
      </w:r>
      <w:r w:rsidRPr="003C3617">
        <w:rPr>
          <w:rFonts w:ascii="Cambria" w:eastAsia="Aptos" w:hAnsi="Cambria" w:cs="Times New Roman"/>
          <w:b/>
          <w:bCs/>
          <w:kern w:val="2"/>
          <w:sz w:val="20"/>
          <w:szCs w:val="20"/>
          <w14:ligatures w14:val="standardContextual"/>
        </w:rPr>
        <w:t>PRZEDMIOT ZAMÓWIENIA</w:t>
      </w:r>
    </w:p>
    <w:p w14:paraId="1886FE02" w14:textId="401D0742" w:rsidR="003C3617" w:rsidRPr="003C3617" w:rsidRDefault="003C3617" w:rsidP="003C3617">
      <w:p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Przedmiotem zamówienia jest opracowanie logo oraz pełnej księgi znaku, składając</w:t>
      </w:r>
      <w:r w:rsidR="001C5C01">
        <w:rPr>
          <w:rFonts w:ascii="Cambria" w:eastAsia="Aptos" w:hAnsi="Cambria" w:cs="Times New Roman"/>
          <w:kern w:val="2"/>
          <w:sz w:val="20"/>
          <w:szCs w:val="20"/>
          <w14:ligatures w14:val="standardContextual"/>
        </w:rPr>
        <w:t>e</w:t>
      </w:r>
      <w:r w:rsidRPr="003C3617">
        <w:rPr>
          <w:rFonts w:ascii="Cambria" w:eastAsia="Aptos" w:hAnsi="Cambria" w:cs="Times New Roman"/>
          <w:kern w:val="2"/>
          <w:sz w:val="20"/>
          <w:szCs w:val="20"/>
          <w14:ligatures w14:val="standardContextual"/>
        </w:rPr>
        <w:t xml:space="preserve"> się ze znaku graficznego (sygnetu) oraz przekazu tekstowego (logotypu), w ramach realizacji przedsięwzięcia </w:t>
      </w:r>
      <w:r w:rsidRPr="003C3617">
        <w:rPr>
          <w:rFonts w:ascii="Cambria" w:eastAsia="Aptos" w:hAnsi="Cambria" w:cs="Times New Roman"/>
          <w:b/>
          <w:bCs/>
          <w:kern w:val="2"/>
          <w:sz w:val="20"/>
          <w:szCs w:val="20"/>
          <w14:ligatures w14:val="standardContextual"/>
        </w:rPr>
        <w:t>„Branżowe Centrum Umiejętności dla Gastronomii i Kelnerstwa”</w:t>
      </w:r>
      <w:r w:rsidRPr="003C3617">
        <w:rPr>
          <w:rFonts w:ascii="Cambria" w:eastAsia="Aptos" w:hAnsi="Cambria" w:cs="Times New Roman"/>
          <w:kern w:val="2"/>
          <w:sz w:val="20"/>
          <w:szCs w:val="20"/>
          <w14:ligatures w14:val="standardContextual"/>
        </w:rPr>
        <w:t>.</w:t>
      </w:r>
    </w:p>
    <w:p w14:paraId="0DCB4F1F" w14:textId="77777777" w:rsidR="003C3617" w:rsidRPr="003C3617" w:rsidRDefault="003C3617" w:rsidP="003C3617">
      <w:p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Logo musi być autorskie, premierowe, nigdzie wcześniej niepublikowane oraz posiadać własny, innowacyjny i niepowtarzalny charakter. Projekt logo powinien wywoływać pozytywne skojarzenia z ogólną tematyką projektu. Logo będzie wykorzystywane na wszystkich etapach realizacji projektu w celach informacyjnych i promocyjnych, podczas prezentacji oraz w innych formach promocji.</w:t>
      </w:r>
    </w:p>
    <w:p w14:paraId="4BA71B2C" w14:textId="77777777" w:rsidR="003C3617" w:rsidRPr="003C3617" w:rsidRDefault="00E57542" w:rsidP="003C3617">
      <w:pPr>
        <w:spacing w:after="160" w:line="278" w:lineRule="auto"/>
        <w:jc w:val="both"/>
        <w:rPr>
          <w:rFonts w:ascii="Cambria" w:eastAsia="Aptos" w:hAnsi="Cambria" w:cs="Times New Roman"/>
          <w:kern w:val="2"/>
          <w:sz w:val="20"/>
          <w:szCs w:val="20"/>
          <w14:ligatures w14:val="standardContextual"/>
        </w:rPr>
      </w:pPr>
      <w:r>
        <w:rPr>
          <w:rFonts w:ascii="Cambria" w:eastAsia="Aptos" w:hAnsi="Cambria" w:cs="Times New Roman"/>
          <w:kern w:val="2"/>
          <w:sz w:val="20"/>
          <w:szCs w:val="20"/>
          <w14:ligatures w14:val="standardContextual"/>
        </w:rPr>
        <w:pict w14:anchorId="7DBCD325">
          <v:rect id="_x0000_i1025" style="width:0;height:1.5pt" o:hralign="center" o:hrstd="t" o:hr="t" fillcolor="#a0a0a0" stroked="f"/>
        </w:pict>
      </w:r>
    </w:p>
    <w:p w14:paraId="64CA48B0" w14:textId="77777777" w:rsidR="003C3617" w:rsidRPr="003C3617" w:rsidRDefault="003C3617" w:rsidP="003C3617">
      <w:pPr>
        <w:spacing w:after="160" w:line="278" w:lineRule="auto"/>
        <w:rPr>
          <w:rFonts w:ascii="Cambria" w:eastAsia="Aptos" w:hAnsi="Cambria" w:cs="Times New Roman"/>
          <w:b/>
          <w:bCs/>
          <w:kern w:val="2"/>
          <w:sz w:val="20"/>
          <w:szCs w:val="20"/>
          <w14:ligatures w14:val="standardContextual"/>
        </w:rPr>
      </w:pPr>
      <w:r w:rsidRPr="003C3617">
        <w:rPr>
          <w:rFonts w:ascii="Cambria" w:eastAsia="Aptos" w:hAnsi="Cambria" w:cs="Times New Roman"/>
          <w:b/>
          <w:bCs/>
          <w:kern w:val="2"/>
          <w:sz w:val="20"/>
          <w:szCs w:val="20"/>
          <w14:ligatures w14:val="standardContextual"/>
        </w:rPr>
        <w:t>II. SZCZEGÓŁOWY OPIS PRZEDMIOTU ZAMÓWIENIA</w:t>
      </w:r>
    </w:p>
    <w:p w14:paraId="01CBA811" w14:textId="0630D225" w:rsidR="003C3617" w:rsidRPr="003C3617" w:rsidRDefault="003C3617" w:rsidP="003C3617">
      <w:pPr>
        <w:spacing w:after="160" w:line="278" w:lineRule="auto"/>
        <w:jc w:val="both"/>
        <w:rPr>
          <w:rFonts w:ascii="Cambria" w:eastAsia="Aptos" w:hAnsi="Cambria" w:cs="Times New Roman"/>
          <w:b/>
          <w:bCs/>
          <w:kern w:val="2"/>
          <w:sz w:val="20"/>
          <w:szCs w:val="20"/>
          <w14:ligatures w14:val="standardContextual"/>
        </w:rPr>
      </w:pPr>
      <w:r w:rsidRPr="003C3617">
        <w:rPr>
          <w:rFonts w:ascii="Cambria" w:eastAsia="Aptos" w:hAnsi="Cambria" w:cs="Times New Roman"/>
          <w:b/>
          <w:bCs/>
          <w:kern w:val="2"/>
          <w:sz w:val="20"/>
          <w:szCs w:val="20"/>
          <w14:ligatures w14:val="standardContextual"/>
        </w:rPr>
        <w:t>1.</w:t>
      </w:r>
      <w:r>
        <w:rPr>
          <w:rFonts w:ascii="Cambria" w:eastAsia="Aptos" w:hAnsi="Cambria" w:cs="Times New Roman"/>
          <w:b/>
          <w:bCs/>
          <w:kern w:val="2"/>
          <w:sz w:val="20"/>
          <w:szCs w:val="20"/>
          <w14:ligatures w14:val="standardContextual"/>
        </w:rPr>
        <w:t xml:space="preserve"> </w:t>
      </w:r>
      <w:r w:rsidRPr="003C3617">
        <w:rPr>
          <w:rFonts w:ascii="Cambria" w:eastAsia="Aptos" w:hAnsi="Cambria" w:cs="Times New Roman"/>
          <w:kern w:val="2"/>
          <w:sz w:val="20"/>
          <w:szCs w:val="20"/>
          <w14:ligatures w14:val="standardContextual"/>
        </w:rPr>
        <w:t>Usługa polega na opracowaniu graficznym logo projektu oraz pełnej księgi znaku, składających się ze znaku graficznego (sygnetu) oraz przekazu tekstowego (logotypu).</w:t>
      </w:r>
    </w:p>
    <w:p w14:paraId="7CFB3D02" w14:textId="2F8DA1FD" w:rsidR="003C3617" w:rsidRPr="003C3617" w:rsidRDefault="003C3617" w:rsidP="003C3617">
      <w:p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b/>
          <w:bCs/>
          <w:kern w:val="2"/>
          <w:sz w:val="20"/>
          <w:szCs w:val="20"/>
          <w14:ligatures w14:val="standardContextual"/>
        </w:rPr>
        <w:t xml:space="preserve">2. </w:t>
      </w:r>
      <w:r w:rsidRPr="003C3617">
        <w:rPr>
          <w:rFonts w:ascii="Cambria" w:eastAsia="Aptos" w:hAnsi="Cambria" w:cs="Times New Roman"/>
          <w:kern w:val="2"/>
          <w:sz w:val="20"/>
          <w:szCs w:val="20"/>
          <w14:ligatures w14:val="standardContextual"/>
        </w:rPr>
        <w:t xml:space="preserve">Logo projektu powinno zostać zaprezentowane na projektach: tzw. papieru firmowego, wizytówki, </w:t>
      </w:r>
      <w:proofErr w:type="spellStart"/>
      <w:r w:rsidRPr="003C3617">
        <w:rPr>
          <w:rFonts w:ascii="Cambria" w:eastAsia="Aptos" w:hAnsi="Cambria" w:cs="Times New Roman"/>
          <w:kern w:val="2"/>
          <w:sz w:val="20"/>
          <w:szCs w:val="20"/>
          <w14:ligatures w14:val="standardContextual"/>
        </w:rPr>
        <w:t>roll-up’u</w:t>
      </w:r>
      <w:proofErr w:type="spellEnd"/>
      <w:r w:rsidRPr="003C3617">
        <w:rPr>
          <w:rFonts w:ascii="Cambria" w:eastAsia="Aptos" w:hAnsi="Cambria" w:cs="Times New Roman"/>
          <w:kern w:val="2"/>
          <w:sz w:val="20"/>
          <w:szCs w:val="20"/>
          <w14:ligatures w14:val="standardContextual"/>
        </w:rPr>
        <w:t>, banera oraz szablonu slajdu prezentacyjnego.</w:t>
      </w:r>
    </w:p>
    <w:p w14:paraId="4D6075B5" w14:textId="77777777" w:rsidR="003C3617" w:rsidRPr="003C3617" w:rsidRDefault="00E57542" w:rsidP="003C3617">
      <w:pPr>
        <w:spacing w:after="160" w:line="278" w:lineRule="auto"/>
        <w:jc w:val="both"/>
        <w:rPr>
          <w:rFonts w:ascii="Cambria" w:eastAsia="Aptos" w:hAnsi="Cambria" w:cs="Times New Roman"/>
          <w:kern w:val="2"/>
          <w:sz w:val="20"/>
          <w:szCs w:val="20"/>
          <w14:ligatures w14:val="standardContextual"/>
        </w:rPr>
      </w:pPr>
      <w:r>
        <w:rPr>
          <w:rFonts w:ascii="Cambria" w:eastAsia="Aptos" w:hAnsi="Cambria" w:cs="Times New Roman"/>
          <w:kern w:val="2"/>
          <w:sz w:val="20"/>
          <w:szCs w:val="20"/>
          <w14:ligatures w14:val="standardContextual"/>
        </w:rPr>
        <w:pict w14:anchorId="4FFD338B">
          <v:rect id="_x0000_i1026" style="width:0;height:1.5pt" o:hralign="center" o:hrstd="t" o:hr="t" fillcolor="#a0a0a0" stroked="f"/>
        </w:pict>
      </w:r>
    </w:p>
    <w:p w14:paraId="0890749A" w14:textId="77777777" w:rsidR="003C3617" w:rsidRPr="003C3617" w:rsidRDefault="003C3617" w:rsidP="003C3617">
      <w:pPr>
        <w:spacing w:after="160" w:line="278" w:lineRule="auto"/>
        <w:rPr>
          <w:rFonts w:ascii="Cambria" w:eastAsia="Aptos" w:hAnsi="Cambria" w:cs="Times New Roman"/>
          <w:b/>
          <w:bCs/>
          <w:kern w:val="2"/>
          <w:sz w:val="20"/>
          <w:szCs w:val="20"/>
          <w14:ligatures w14:val="standardContextual"/>
        </w:rPr>
      </w:pPr>
      <w:r w:rsidRPr="003C3617">
        <w:rPr>
          <w:rFonts w:ascii="Cambria" w:eastAsia="Aptos" w:hAnsi="Cambria" w:cs="Times New Roman"/>
          <w:b/>
          <w:bCs/>
          <w:kern w:val="2"/>
          <w:sz w:val="20"/>
          <w:szCs w:val="20"/>
          <w14:ligatures w14:val="standardContextual"/>
        </w:rPr>
        <w:t>2. Szczegóły projektu logo:</w:t>
      </w:r>
    </w:p>
    <w:p w14:paraId="28D5F53D" w14:textId="77777777" w:rsidR="003C3617" w:rsidRPr="003C3617" w:rsidRDefault="003C3617" w:rsidP="00DB2872">
      <w:pPr>
        <w:numPr>
          <w:ilvl w:val="0"/>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 xml:space="preserve">przygotowanie logo wraz z księgą znaku, tj. opisem zasad umieszczania znaku na różnych rodzajach tła: w wersji </w:t>
      </w:r>
      <w:proofErr w:type="spellStart"/>
      <w:r w:rsidRPr="003C3617">
        <w:rPr>
          <w:rFonts w:ascii="Cambria" w:eastAsia="Aptos" w:hAnsi="Cambria" w:cs="Times New Roman"/>
          <w:kern w:val="2"/>
          <w:sz w:val="20"/>
          <w:szCs w:val="20"/>
          <w14:ligatures w14:val="standardContextual"/>
        </w:rPr>
        <w:t>pełnokolorowej</w:t>
      </w:r>
      <w:proofErr w:type="spellEnd"/>
      <w:r w:rsidRPr="003C3617">
        <w:rPr>
          <w:rFonts w:ascii="Cambria" w:eastAsia="Aptos" w:hAnsi="Cambria" w:cs="Times New Roman"/>
          <w:kern w:val="2"/>
          <w:sz w:val="20"/>
          <w:szCs w:val="20"/>
          <w14:ligatures w14:val="standardContextual"/>
        </w:rPr>
        <w:t>, monochromatycznej oraz achromatycznej;</w:t>
      </w:r>
    </w:p>
    <w:p w14:paraId="332DEEF7" w14:textId="77777777" w:rsidR="003C3617" w:rsidRPr="003C3617" w:rsidRDefault="003C3617" w:rsidP="00DB2872">
      <w:pPr>
        <w:numPr>
          <w:ilvl w:val="0"/>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konsultacje dotyczące logo, opracowanie projektów koncepcyjnych oraz wprowadzanie korekt (bez limitu);</w:t>
      </w:r>
    </w:p>
    <w:p w14:paraId="0435505A" w14:textId="77777777" w:rsidR="003C3617" w:rsidRPr="003C3617" w:rsidRDefault="003C3617" w:rsidP="00DB2872">
      <w:pPr>
        <w:numPr>
          <w:ilvl w:val="0"/>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księga znaku – wydruk kart prezentujących znak i jego wersje wraz z opisem:</w:t>
      </w:r>
    </w:p>
    <w:p w14:paraId="0C583F47" w14:textId="77777777" w:rsidR="003C3617" w:rsidRPr="003C3617" w:rsidRDefault="003C3617" w:rsidP="00DB2872">
      <w:pPr>
        <w:numPr>
          <w:ilvl w:val="1"/>
          <w:numId w:val="35"/>
        </w:numPr>
        <w:spacing w:after="160" w:line="278" w:lineRule="auto"/>
        <w:jc w:val="both"/>
        <w:rPr>
          <w:rFonts w:ascii="Cambria" w:eastAsia="Aptos" w:hAnsi="Cambria" w:cs="Times New Roman"/>
          <w:kern w:val="2"/>
          <w:sz w:val="20"/>
          <w:szCs w:val="20"/>
          <w14:ligatures w14:val="standardContextual"/>
        </w:rPr>
      </w:pPr>
      <w:bookmarkStart w:id="3" w:name="_Hlk220056855"/>
      <w:r w:rsidRPr="003C3617">
        <w:rPr>
          <w:rFonts w:ascii="Cambria" w:eastAsia="Aptos" w:hAnsi="Cambria" w:cs="Times New Roman"/>
          <w:kern w:val="2"/>
          <w:sz w:val="20"/>
          <w:szCs w:val="20"/>
          <w14:ligatures w14:val="standardContextual"/>
        </w:rPr>
        <w:t>budowy logo,</w:t>
      </w:r>
    </w:p>
    <w:p w14:paraId="30802B36" w14:textId="77777777" w:rsidR="003C3617" w:rsidRPr="003C3617" w:rsidRDefault="003C3617" w:rsidP="00DB2872">
      <w:pPr>
        <w:numPr>
          <w:ilvl w:val="1"/>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układów sygnetu, logotypu i hasła,</w:t>
      </w:r>
    </w:p>
    <w:p w14:paraId="400674BC" w14:textId="3E66422E" w:rsidR="003C3617" w:rsidRPr="003C3617" w:rsidRDefault="00660DC9" w:rsidP="00DB2872">
      <w:pPr>
        <w:numPr>
          <w:ilvl w:val="1"/>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w:t>
      </w:r>
      <w:r>
        <w:rPr>
          <w:rFonts w:ascii="Cambria" w:eastAsia="Aptos" w:hAnsi="Cambria" w:cs="Times New Roman"/>
          <w:kern w:val="2"/>
          <w:sz w:val="20"/>
          <w:szCs w:val="20"/>
          <w14:ligatures w14:val="standardContextual"/>
        </w:rPr>
        <w:t>ole podstawowe i pola ochronne znaku</w:t>
      </w:r>
      <w:r w:rsidR="003C3617" w:rsidRPr="003C3617">
        <w:rPr>
          <w:rFonts w:ascii="Cambria" w:eastAsia="Aptos" w:hAnsi="Cambria" w:cs="Times New Roman"/>
          <w:kern w:val="2"/>
          <w:sz w:val="20"/>
          <w:szCs w:val="20"/>
          <w14:ligatures w14:val="standardContextual"/>
        </w:rPr>
        <w:t>,</w:t>
      </w:r>
    </w:p>
    <w:p w14:paraId="52B91A07" w14:textId="388CBDCE" w:rsidR="003C3617" w:rsidRPr="003C3617" w:rsidRDefault="003C3617" w:rsidP="00DB2872">
      <w:pPr>
        <w:numPr>
          <w:ilvl w:val="1"/>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 xml:space="preserve">specyfikacji kolorystycznej </w:t>
      </w:r>
      <w:r w:rsidR="001C5C01">
        <w:rPr>
          <w:rFonts w:ascii="Cambria" w:eastAsia="Aptos" w:hAnsi="Cambria" w:cs="Times New Roman"/>
          <w:kern w:val="2"/>
          <w:sz w:val="20"/>
          <w:szCs w:val="20"/>
          <w14:ligatures w14:val="standardContextual"/>
        </w:rPr>
        <w:t xml:space="preserve">dla przestrzeni </w:t>
      </w:r>
      <w:r w:rsidRPr="003C3617">
        <w:rPr>
          <w:rFonts w:ascii="Cambria" w:eastAsia="Aptos" w:hAnsi="Cambria" w:cs="Times New Roman"/>
          <w:kern w:val="2"/>
          <w:sz w:val="20"/>
          <w:szCs w:val="20"/>
          <w14:ligatures w14:val="standardContextual"/>
        </w:rPr>
        <w:t>(CMYK),</w:t>
      </w:r>
    </w:p>
    <w:p w14:paraId="22284E32" w14:textId="500E3133" w:rsidR="003C3617" w:rsidRDefault="003C3617" w:rsidP="00DB2872">
      <w:pPr>
        <w:numPr>
          <w:ilvl w:val="1"/>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typografii,</w:t>
      </w:r>
      <w:r w:rsidR="001C5C01">
        <w:rPr>
          <w:rFonts w:ascii="Cambria" w:eastAsia="Aptos" w:hAnsi="Cambria" w:cs="Times New Roman"/>
          <w:kern w:val="2"/>
          <w:sz w:val="20"/>
          <w:szCs w:val="20"/>
          <w14:ligatures w14:val="standardContextual"/>
        </w:rPr>
        <w:t xml:space="preserve"> tła</w:t>
      </w:r>
      <w:r w:rsidR="00660DC9">
        <w:rPr>
          <w:rFonts w:ascii="Cambria" w:eastAsia="Aptos" w:hAnsi="Cambria" w:cs="Times New Roman"/>
          <w:kern w:val="2"/>
          <w:sz w:val="20"/>
          <w:szCs w:val="20"/>
          <w14:ligatures w14:val="standardContextual"/>
        </w:rPr>
        <w:t xml:space="preserve"> (zasady stosowania)</w:t>
      </w:r>
    </w:p>
    <w:p w14:paraId="334CCDF0" w14:textId="77777777" w:rsidR="00660DC9" w:rsidRPr="00660DC9" w:rsidRDefault="00660DC9" w:rsidP="00DB2872">
      <w:pPr>
        <w:numPr>
          <w:ilvl w:val="1"/>
          <w:numId w:val="35"/>
        </w:numPr>
        <w:spacing w:after="160" w:line="278" w:lineRule="auto"/>
        <w:jc w:val="both"/>
        <w:rPr>
          <w:rFonts w:ascii="Cambria" w:eastAsia="Aptos" w:hAnsi="Cambria" w:cs="Times New Roman"/>
          <w:kern w:val="2"/>
          <w:sz w:val="20"/>
          <w:szCs w:val="20"/>
          <w14:ligatures w14:val="standardContextual"/>
        </w:rPr>
      </w:pPr>
      <w:r w:rsidRPr="00660DC9">
        <w:rPr>
          <w:rFonts w:ascii="Cambria" w:eastAsia="Aptos" w:hAnsi="Cambria" w:cs="Times New Roman"/>
          <w:kern w:val="2"/>
          <w:sz w:val="20"/>
          <w:szCs w:val="20"/>
          <w14:ligatures w14:val="standardContextual"/>
        </w:rPr>
        <w:t>wzory występowania logo na różnych tłach (wzorzystych i jednolitych, jasnych i ciemnych);</w:t>
      </w:r>
    </w:p>
    <w:p w14:paraId="7F9DE477" w14:textId="77777777" w:rsidR="00660DC9" w:rsidRPr="00660DC9" w:rsidRDefault="00660DC9" w:rsidP="00DB2872">
      <w:pPr>
        <w:numPr>
          <w:ilvl w:val="1"/>
          <w:numId w:val="35"/>
        </w:numPr>
        <w:spacing w:after="160" w:line="278" w:lineRule="auto"/>
        <w:jc w:val="both"/>
        <w:rPr>
          <w:rFonts w:ascii="Cambria" w:eastAsia="Aptos" w:hAnsi="Cambria" w:cs="Times New Roman"/>
          <w:kern w:val="2"/>
          <w:sz w:val="20"/>
          <w:szCs w:val="20"/>
          <w14:ligatures w14:val="standardContextual"/>
        </w:rPr>
      </w:pPr>
      <w:r w:rsidRPr="00660DC9">
        <w:rPr>
          <w:rFonts w:ascii="Cambria" w:eastAsia="Aptos" w:hAnsi="Cambria" w:cs="Times New Roman"/>
          <w:kern w:val="2"/>
          <w:sz w:val="20"/>
          <w:szCs w:val="20"/>
          <w14:ligatures w14:val="standardContextual"/>
        </w:rPr>
        <w:t>dwa wymiary skalowania oraz postać minimalna znaku;</w:t>
      </w:r>
    </w:p>
    <w:p w14:paraId="6D2669D2" w14:textId="77777777" w:rsidR="00660DC9" w:rsidRPr="00660DC9" w:rsidRDefault="00660DC9" w:rsidP="00DB2872">
      <w:pPr>
        <w:numPr>
          <w:ilvl w:val="1"/>
          <w:numId w:val="35"/>
        </w:numPr>
        <w:spacing w:after="160" w:line="278" w:lineRule="auto"/>
        <w:jc w:val="both"/>
        <w:rPr>
          <w:rFonts w:ascii="Cambria" w:eastAsia="Aptos" w:hAnsi="Cambria" w:cs="Times New Roman"/>
          <w:kern w:val="2"/>
          <w:sz w:val="20"/>
          <w:szCs w:val="20"/>
          <w14:ligatures w14:val="standardContextual"/>
        </w:rPr>
      </w:pPr>
      <w:r w:rsidRPr="00660DC9">
        <w:rPr>
          <w:rFonts w:ascii="Cambria" w:eastAsia="Aptos" w:hAnsi="Cambria" w:cs="Times New Roman"/>
          <w:kern w:val="2"/>
          <w:sz w:val="20"/>
          <w:szCs w:val="20"/>
          <w14:ligatures w14:val="standardContextual"/>
        </w:rPr>
        <w:t>ochrona znaku (wersje niedozwolone);</w:t>
      </w:r>
    </w:p>
    <w:p w14:paraId="7F4C8ADC" w14:textId="150F84E8" w:rsidR="003C3617" w:rsidRPr="00660DC9" w:rsidRDefault="003C3617" w:rsidP="00DB2872">
      <w:pPr>
        <w:numPr>
          <w:ilvl w:val="1"/>
          <w:numId w:val="35"/>
        </w:numPr>
        <w:spacing w:after="160" w:line="278" w:lineRule="auto"/>
        <w:jc w:val="both"/>
        <w:rPr>
          <w:rFonts w:ascii="Cambria" w:eastAsia="Aptos" w:hAnsi="Cambria" w:cs="Times New Roman"/>
          <w:kern w:val="2"/>
          <w:sz w:val="20"/>
          <w:szCs w:val="20"/>
          <w14:ligatures w14:val="standardContextual"/>
        </w:rPr>
      </w:pPr>
      <w:r w:rsidRPr="00660DC9">
        <w:rPr>
          <w:rFonts w:ascii="Cambria" w:eastAsia="Aptos" w:hAnsi="Cambria" w:cs="Times New Roman"/>
          <w:kern w:val="2"/>
          <w:sz w:val="20"/>
          <w:szCs w:val="20"/>
          <w14:ligatures w14:val="standardContextual"/>
        </w:rPr>
        <w:t>projekt</w:t>
      </w:r>
      <w:r w:rsidR="00660DC9">
        <w:rPr>
          <w:rFonts w:ascii="Cambria" w:eastAsia="Aptos" w:hAnsi="Cambria" w:cs="Times New Roman"/>
          <w:kern w:val="2"/>
          <w:sz w:val="20"/>
          <w:szCs w:val="20"/>
          <w14:ligatures w14:val="standardContextual"/>
        </w:rPr>
        <w:t xml:space="preserve">y materiałów firmowych </w:t>
      </w:r>
      <w:r w:rsidRPr="00660DC9">
        <w:rPr>
          <w:rFonts w:ascii="Cambria" w:eastAsia="Aptos" w:hAnsi="Cambria" w:cs="Times New Roman"/>
          <w:kern w:val="2"/>
          <w:sz w:val="20"/>
          <w:szCs w:val="20"/>
          <w14:ligatures w14:val="standardContextual"/>
        </w:rPr>
        <w:t xml:space="preserve"> </w:t>
      </w:r>
      <w:r w:rsidR="00660DC9">
        <w:rPr>
          <w:rFonts w:ascii="Cambria" w:eastAsia="Aptos" w:hAnsi="Cambria" w:cs="Times New Roman"/>
          <w:kern w:val="2"/>
          <w:sz w:val="20"/>
          <w:szCs w:val="20"/>
          <w14:ligatures w14:val="standardContextual"/>
        </w:rPr>
        <w:t>(np.</w:t>
      </w:r>
      <w:r w:rsidRPr="00660DC9">
        <w:rPr>
          <w:rFonts w:ascii="Cambria" w:eastAsia="Aptos" w:hAnsi="Cambria" w:cs="Times New Roman"/>
          <w:kern w:val="2"/>
          <w:sz w:val="20"/>
          <w:szCs w:val="20"/>
          <w14:ligatures w14:val="standardContextual"/>
        </w:rPr>
        <w:t xml:space="preserve"> papier firmow</w:t>
      </w:r>
      <w:r w:rsidR="00660DC9">
        <w:rPr>
          <w:rFonts w:ascii="Cambria" w:eastAsia="Aptos" w:hAnsi="Cambria" w:cs="Times New Roman"/>
          <w:kern w:val="2"/>
          <w:sz w:val="20"/>
          <w:szCs w:val="20"/>
          <w14:ligatures w14:val="standardContextual"/>
        </w:rPr>
        <w:t>y</w:t>
      </w:r>
      <w:r w:rsidRPr="00660DC9">
        <w:rPr>
          <w:rFonts w:ascii="Cambria" w:eastAsia="Aptos" w:hAnsi="Cambria" w:cs="Times New Roman"/>
          <w:kern w:val="2"/>
          <w:sz w:val="20"/>
          <w:szCs w:val="20"/>
          <w14:ligatures w14:val="standardContextual"/>
        </w:rPr>
        <w:t>, wizytówk</w:t>
      </w:r>
      <w:r w:rsidR="00660DC9">
        <w:rPr>
          <w:rFonts w:ascii="Cambria" w:eastAsia="Aptos" w:hAnsi="Cambria" w:cs="Times New Roman"/>
          <w:kern w:val="2"/>
          <w:sz w:val="20"/>
          <w:szCs w:val="20"/>
          <w14:ligatures w14:val="standardContextual"/>
        </w:rPr>
        <w:t>a</w:t>
      </w:r>
      <w:r w:rsidRPr="00660DC9">
        <w:rPr>
          <w:rFonts w:ascii="Cambria" w:eastAsia="Aptos" w:hAnsi="Cambria" w:cs="Times New Roman"/>
          <w:kern w:val="2"/>
          <w:sz w:val="20"/>
          <w:szCs w:val="20"/>
          <w14:ligatures w14:val="standardContextual"/>
        </w:rPr>
        <w:t xml:space="preserve"> i szablon slajdu</w:t>
      </w:r>
      <w:r w:rsidR="00660DC9">
        <w:rPr>
          <w:rFonts w:ascii="Cambria" w:eastAsia="Aptos" w:hAnsi="Cambria" w:cs="Times New Roman"/>
          <w:kern w:val="2"/>
          <w:sz w:val="20"/>
          <w:szCs w:val="20"/>
          <w14:ligatures w14:val="standardContextual"/>
        </w:rPr>
        <w:t>)</w:t>
      </w:r>
      <w:r w:rsidRPr="00660DC9">
        <w:rPr>
          <w:rFonts w:ascii="Cambria" w:eastAsia="Aptos" w:hAnsi="Cambria" w:cs="Times New Roman"/>
          <w:kern w:val="2"/>
          <w:sz w:val="20"/>
          <w:szCs w:val="20"/>
          <w14:ligatures w14:val="standardContextual"/>
        </w:rPr>
        <w:t>;</w:t>
      </w:r>
    </w:p>
    <w:bookmarkEnd w:id="3"/>
    <w:p w14:paraId="36780AB1" w14:textId="77777777" w:rsidR="003C3617" w:rsidRPr="003C3617" w:rsidRDefault="003C3617" w:rsidP="00DB2872">
      <w:pPr>
        <w:numPr>
          <w:ilvl w:val="0"/>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koncepcja logo powinna nawiązywać do celu projektu;</w:t>
      </w:r>
    </w:p>
    <w:p w14:paraId="23D2A546" w14:textId="77777777" w:rsidR="003C3617" w:rsidRPr="003C3617" w:rsidRDefault="003C3617" w:rsidP="00DB2872">
      <w:pPr>
        <w:numPr>
          <w:ilvl w:val="0"/>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znak graficzny powinien stanowić skuteczny instrument kampanii promocyjnej Branżowego Centrum Umiejętności dla Gastronomii i Kelnerstwa;</w:t>
      </w:r>
    </w:p>
    <w:p w14:paraId="631B3888" w14:textId="77777777" w:rsidR="003C3617" w:rsidRPr="003C3617" w:rsidRDefault="003C3617" w:rsidP="00DB2872">
      <w:pPr>
        <w:numPr>
          <w:ilvl w:val="0"/>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znak powinien być nowoczesny, atrakcyjny wizualnie, oryginalny i wyróżniający się;</w:t>
      </w:r>
    </w:p>
    <w:p w14:paraId="2654ABE6" w14:textId="77777777" w:rsidR="003C3617" w:rsidRPr="003C3617" w:rsidRDefault="003C3617" w:rsidP="00DB2872">
      <w:pPr>
        <w:numPr>
          <w:ilvl w:val="0"/>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znak musi spełniać najwyższe standardy z zakresu projektowania graficznego;</w:t>
      </w:r>
    </w:p>
    <w:p w14:paraId="19535F03" w14:textId="77777777" w:rsidR="003C3617" w:rsidRPr="003C3617" w:rsidRDefault="003C3617" w:rsidP="00DB2872">
      <w:pPr>
        <w:numPr>
          <w:ilvl w:val="0"/>
          <w:numId w:val="35"/>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znak graficzny oraz technologia jego wykonania powinny być uniwersalne – zarówno do dużych formatów, jak i do znacznych pomniejszeń.</w:t>
      </w:r>
    </w:p>
    <w:p w14:paraId="2E70C25E" w14:textId="77777777" w:rsidR="003C3617" w:rsidRPr="003C3617" w:rsidRDefault="00E57542" w:rsidP="003C3617">
      <w:pPr>
        <w:spacing w:after="160" w:line="278" w:lineRule="auto"/>
        <w:jc w:val="both"/>
        <w:rPr>
          <w:rFonts w:ascii="Cambria" w:eastAsia="Aptos" w:hAnsi="Cambria" w:cs="Times New Roman"/>
          <w:kern w:val="2"/>
          <w:sz w:val="20"/>
          <w:szCs w:val="20"/>
          <w14:ligatures w14:val="standardContextual"/>
        </w:rPr>
      </w:pPr>
      <w:r>
        <w:rPr>
          <w:rFonts w:ascii="Cambria" w:eastAsia="Aptos" w:hAnsi="Cambria" w:cs="Times New Roman"/>
          <w:kern w:val="2"/>
          <w:sz w:val="20"/>
          <w:szCs w:val="20"/>
          <w14:ligatures w14:val="standardContextual"/>
        </w:rPr>
        <w:pict w14:anchorId="3FAF3423">
          <v:rect id="_x0000_i1027" style="width:0;height:1.5pt" o:hralign="center" o:hrstd="t" o:hr="t" fillcolor="#a0a0a0" stroked="f"/>
        </w:pict>
      </w:r>
    </w:p>
    <w:p w14:paraId="36DD668B" w14:textId="77777777" w:rsidR="003C3617" w:rsidRPr="003C3617" w:rsidRDefault="003C3617" w:rsidP="003C3617">
      <w:pPr>
        <w:spacing w:after="160" w:line="278" w:lineRule="auto"/>
        <w:jc w:val="both"/>
        <w:rPr>
          <w:rFonts w:ascii="Cambria" w:eastAsia="Aptos" w:hAnsi="Cambria" w:cs="Times New Roman"/>
          <w:b/>
          <w:bCs/>
          <w:kern w:val="2"/>
          <w:sz w:val="20"/>
          <w:szCs w:val="20"/>
          <w14:ligatures w14:val="standardContextual"/>
        </w:rPr>
      </w:pPr>
      <w:r w:rsidRPr="003C3617">
        <w:rPr>
          <w:rFonts w:ascii="Cambria" w:eastAsia="Aptos" w:hAnsi="Cambria" w:cs="Times New Roman"/>
          <w:b/>
          <w:bCs/>
          <w:kern w:val="2"/>
          <w:sz w:val="20"/>
          <w:szCs w:val="20"/>
          <w14:ligatures w14:val="standardContextual"/>
        </w:rPr>
        <w:t>3. Opracowanie projektów graficznych materiałów informacyjnych i promocyjnych:</w:t>
      </w:r>
    </w:p>
    <w:p w14:paraId="66B3A687"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projekt tzw. papieru firmowego (rozmieszczenie elementów, wielkość elementów, typografia) – format pliku: dokument tekstowy Microsoft Word lub równoważny;</w:t>
      </w:r>
    </w:p>
    <w:p w14:paraId="1508868D"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projekt wizytówki imiennej oraz wizytówki ogólnej;</w:t>
      </w:r>
    </w:p>
    <w:p w14:paraId="031E8C38"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projekt teczki na dokumenty;</w:t>
      </w:r>
    </w:p>
    <w:p w14:paraId="45F5EE46"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szablon papeterii e-mail;</w:t>
      </w:r>
    </w:p>
    <w:p w14:paraId="06C2DA8A"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szablon prezentacji PowerPoint lub równoważny;</w:t>
      </w:r>
    </w:p>
    <w:p w14:paraId="7C4681D9"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projekt naklejki promocyjnej;</w:t>
      </w:r>
    </w:p>
    <w:p w14:paraId="37F057FF"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projekt zaproszenia;</w:t>
      </w:r>
    </w:p>
    <w:p w14:paraId="1A6C9659"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projekt torby papierowej oraz materiałowej;</w:t>
      </w:r>
    </w:p>
    <w:p w14:paraId="52D09D76"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projekt broszury;</w:t>
      </w:r>
    </w:p>
    <w:p w14:paraId="28359C7F"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 xml:space="preserve">projekt </w:t>
      </w:r>
      <w:proofErr w:type="spellStart"/>
      <w:r w:rsidRPr="003C3617">
        <w:rPr>
          <w:rFonts w:ascii="Cambria" w:eastAsia="Aptos" w:hAnsi="Cambria" w:cs="Times New Roman"/>
          <w:kern w:val="2"/>
          <w:sz w:val="20"/>
          <w:szCs w:val="20"/>
          <w14:ligatures w14:val="standardContextual"/>
        </w:rPr>
        <w:t>roll-up’u</w:t>
      </w:r>
      <w:proofErr w:type="spellEnd"/>
      <w:r w:rsidRPr="003C3617">
        <w:rPr>
          <w:rFonts w:ascii="Cambria" w:eastAsia="Aptos" w:hAnsi="Cambria" w:cs="Times New Roman"/>
          <w:kern w:val="2"/>
          <w:sz w:val="20"/>
          <w:szCs w:val="20"/>
          <w14:ligatures w14:val="standardContextual"/>
        </w:rPr>
        <w:t>;</w:t>
      </w:r>
    </w:p>
    <w:p w14:paraId="2BC18BCE"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projekt banera;</w:t>
      </w:r>
    </w:p>
    <w:p w14:paraId="3B1D253E" w14:textId="77777777" w:rsidR="003C3617" w:rsidRPr="003C3617" w:rsidRDefault="003C3617" w:rsidP="00DB2872">
      <w:pPr>
        <w:numPr>
          <w:ilvl w:val="0"/>
          <w:numId w:val="36"/>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projekt banera internetowego.</w:t>
      </w:r>
    </w:p>
    <w:p w14:paraId="682A9955" w14:textId="77777777" w:rsidR="003C3617" w:rsidRPr="003C3617" w:rsidRDefault="00E57542" w:rsidP="003C3617">
      <w:pPr>
        <w:spacing w:after="160" w:line="278" w:lineRule="auto"/>
        <w:jc w:val="both"/>
        <w:rPr>
          <w:rFonts w:ascii="Cambria" w:eastAsia="Aptos" w:hAnsi="Cambria" w:cs="Times New Roman"/>
          <w:kern w:val="2"/>
          <w:sz w:val="20"/>
          <w:szCs w:val="20"/>
          <w14:ligatures w14:val="standardContextual"/>
        </w:rPr>
      </w:pPr>
      <w:r>
        <w:rPr>
          <w:rFonts w:ascii="Cambria" w:eastAsia="Aptos" w:hAnsi="Cambria" w:cs="Times New Roman"/>
          <w:kern w:val="2"/>
          <w:sz w:val="20"/>
          <w:szCs w:val="20"/>
          <w14:ligatures w14:val="standardContextual"/>
        </w:rPr>
        <w:pict w14:anchorId="3F6FF7FC">
          <v:rect id="_x0000_i1028" style="width:0;height:1.5pt" o:hralign="center" o:hrstd="t" o:hr="t" fillcolor="#a0a0a0" stroked="f"/>
        </w:pict>
      </w:r>
    </w:p>
    <w:p w14:paraId="2580681A" w14:textId="1B01760C" w:rsidR="003C3617" w:rsidRPr="003C3617" w:rsidRDefault="003C3617" w:rsidP="003C3617">
      <w:pPr>
        <w:spacing w:after="160" w:line="278" w:lineRule="auto"/>
        <w:rPr>
          <w:rFonts w:ascii="Cambria" w:eastAsia="Aptos" w:hAnsi="Cambria" w:cs="Times New Roman"/>
          <w:b/>
          <w:bCs/>
          <w:kern w:val="2"/>
          <w:sz w:val="20"/>
          <w:szCs w:val="20"/>
          <w14:ligatures w14:val="standardContextual"/>
        </w:rPr>
      </w:pPr>
      <w:r w:rsidRPr="003C3617">
        <w:rPr>
          <w:rFonts w:ascii="Cambria" w:eastAsia="Aptos" w:hAnsi="Cambria" w:cs="Times New Roman"/>
          <w:b/>
          <w:bCs/>
          <w:kern w:val="2"/>
          <w:sz w:val="20"/>
          <w:szCs w:val="20"/>
          <w14:ligatures w14:val="standardContextual"/>
        </w:rPr>
        <w:t>4. Po zatwierdzeniu wersji ostatecznej Wykonawca przekaże Zamawiającemu:</w:t>
      </w:r>
    </w:p>
    <w:p w14:paraId="4A26692A" w14:textId="77777777" w:rsidR="003C3617" w:rsidRPr="003C3617" w:rsidRDefault="003C3617" w:rsidP="00DB2872">
      <w:pPr>
        <w:numPr>
          <w:ilvl w:val="0"/>
          <w:numId w:val="37"/>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 xml:space="preserve">przygotowane logo na 2 płytach CD/DVD w postaci elektronicznej, w formatach: PDF, JPG, TIFF, PNG, EPS, SVG oraz w formacie programu, w którym projekt został wykonany, w rozdzielczości minimum 300 </w:t>
      </w:r>
      <w:proofErr w:type="spellStart"/>
      <w:r w:rsidRPr="003C3617">
        <w:rPr>
          <w:rFonts w:ascii="Cambria" w:eastAsia="Aptos" w:hAnsi="Cambria" w:cs="Times New Roman"/>
          <w:kern w:val="2"/>
          <w:sz w:val="20"/>
          <w:szCs w:val="20"/>
          <w14:ligatures w14:val="standardContextual"/>
        </w:rPr>
        <w:t>dpi</w:t>
      </w:r>
      <w:proofErr w:type="spellEnd"/>
      <w:r w:rsidRPr="003C3617">
        <w:rPr>
          <w:rFonts w:ascii="Cambria" w:eastAsia="Aptos" w:hAnsi="Cambria" w:cs="Times New Roman"/>
          <w:kern w:val="2"/>
          <w:sz w:val="20"/>
          <w:szCs w:val="20"/>
          <w14:ligatures w14:val="standardContextual"/>
        </w:rPr>
        <w:t>, w wersji edytowalnej, w wariantach kolorowym i monochromatycznym, wraz z opisem kolorystycznym logo (CMYK, RGB, PANTONE);</w:t>
      </w:r>
    </w:p>
    <w:p w14:paraId="3E9D412E" w14:textId="7B5AA68B" w:rsidR="003C3617" w:rsidRPr="003C3617" w:rsidRDefault="00450FB1" w:rsidP="00DB2872">
      <w:pPr>
        <w:numPr>
          <w:ilvl w:val="0"/>
          <w:numId w:val="37"/>
        </w:numPr>
        <w:spacing w:after="160" w:line="278" w:lineRule="auto"/>
        <w:jc w:val="both"/>
        <w:rPr>
          <w:rFonts w:ascii="Cambria" w:eastAsia="Aptos" w:hAnsi="Cambria" w:cs="Times New Roman"/>
          <w:kern w:val="2"/>
          <w:sz w:val="20"/>
          <w:szCs w:val="20"/>
          <w14:ligatures w14:val="standardContextual"/>
        </w:rPr>
      </w:pPr>
      <w:r>
        <w:rPr>
          <w:rFonts w:ascii="Cambria" w:eastAsia="Aptos" w:hAnsi="Cambria" w:cs="Times New Roman"/>
          <w:kern w:val="2"/>
          <w:sz w:val="20"/>
          <w:szCs w:val="20"/>
          <w14:ligatures w14:val="standardContextual"/>
        </w:rPr>
        <w:t xml:space="preserve">1 egzemplarz </w:t>
      </w:r>
      <w:r w:rsidR="003C3617" w:rsidRPr="003C3617">
        <w:rPr>
          <w:rFonts w:ascii="Cambria" w:eastAsia="Aptos" w:hAnsi="Cambria" w:cs="Times New Roman"/>
          <w:kern w:val="2"/>
          <w:sz w:val="20"/>
          <w:szCs w:val="20"/>
          <w14:ligatures w14:val="standardContextual"/>
        </w:rPr>
        <w:t>pełn</w:t>
      </w:r>
      <w:r>
        <w:rPr>
          <w:rFonts w:ascii="Cambria" w:eastAsia="Aptos" w:hAnsi="Cambria" w:cs="Times New Roman"/>
          <w:kern w:val="2"/>
          <w:sz w:val="20"/>
          <w:szCs w:val="20"/>
          <w14:ligatures w14:val="standardContextual"/>
        </w:rPr>
        <w:t>ej</w:t>
      </w:r>
      <w:r w:rsidR="003C3617" w:rsidRPr="003C3617">
        <w:rPr>
          <w:rFonts w:ascii="Cambria" w:eastAsia="Aptos" w:hAnsi="Cambria" w:cs="Times New Roman"/>
          <w:kern w:val="2"/>
          <w:sz w:val="20"/>
          <w:szCs w:val="20"/>
          <w14:ligatures w14:val="standardContextual"/>
        </w:rPr>
        <w:t xml:space="preserve"> księg</w:t>
      </w:r>
      <w:r>
        <w:rPr>
          <w:rFonts w:ascii="Cambria" w:eastAsia="Aptos" w:hAnsi="Cambria" w:cs="Times New Roman"/>
          <w:kern w:val="2"/>
          <w:sz w:val="20"/>
          <w:szCs w:val="20"/>
          <w14:ligatures w14:val="standardContextual"/>
        </w:rPr>
        <w:t>i</w:t>
      </w:r>
      <w:r w:rsidR="003C3617" w:rsidRPr="003C3617">
        <w:rPr>
          <w:rFonts w:ascii="Cambria" w:eastAsia="Aptos" w:hAnsi="Cambria" w:cs="Times New Roman"/>
          <w:kern w:val="2"/>
          <w:sz w:val="20"/>
          <w:szCs w:val="20"/>
          <w14:ligatures w14:val="standardContextual"/>
        </w:rPr>
        <w:t xml:space="preserve"> znaku w wersji edytowalnej wraz z projektami i szablonami, o których mowa w pkt 3;</w:t>
      </w:r>
    </w:p>
    <w:p w14:paraId="31DA6225" w14:textId="77777777" w:rsidR="003C3617" w:rsidRPr="003C3617" w:rsidRDefault="003C3617" w:rsidP="00DB2872">
      <w:pPr>
        <w:numPr>
          <w:ilvl w:val="0"/>
          <w:numId w:val="37"/>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1 egzemplarz pełnej księgi znaku w formacie A4, oprawiony w sposób trwały, druk dwustronny, kolorowy.</w:t>
      </w:r>
    </w:p>
    <w:p w14:paraId="2744EDF6" w14:textId="0EBA5D4E" w:rsidR="003C3617" w:rsidRPr="003C3617" w:rsidRDefault="003C3617" w:rsidP="003C3617">
      <w:pPr>
        <w:spacing w:after="160" w:line="278" w:lineRule="auto"/>
        <w:rPr>
          <w:rFonts w:ascii="Cambria" w:eastAsia="Aptos" w:hAnsi="Cambria" w:cs="Times New Roman"/>
          <w:b/>
          <w:bCs/>
          <w:kern w:val="2"/>
          <w:sz w:val="20"/>
          <w:szCs w:val="20"/>
          <w14:ligatures w14:val="standardContextual"/>
        </w:rPr>
      </w:pPr>
      <w:r w:rsidRPr="003C3617">
        <w:rPr>
          <w:rFonts w:ascii="Cambria" w:eastAsia="Aptos" w:hAnsi="Cambria" w:cs="Times New Roman"/>
          <w:b/>
          <w:bCs/>
          <w:kern w:val="2"/>
          <w:sz w:val="20"/>
          <w:szCs w:val="20"/>
          <w14:ligatures w14:val="standardContextual"/>
        </w:rPr>
        <w:t>5. Przedmiot zamówienia Wykonawca dostarczy do siedziby Zamawiającego.</w:t>
      </w:r>
    </w:p>
    <w:p w14:paraId="1A69BF33" w14:textId="77777777" w:rsidR="003C3617" w:rsidRPr="003C3617" w:rsidRDefault="00E57542" w:rsidP="003C3617">
      <w:pPr>
        <w:spacing w:after="160" w:line="278" w:lineRule="auto"/>
        <w:rPr>
          <w:rFonts w:ascii="Cambria" w:eastAsia="Aptos" w:hAnsi="Cambria" w:cs="Times New Roman"/>
          <w:kern w:val="2"/>
          <w:sz w:val="20"/>
          <w:szCs w:val="20"/>
          <w14:ligatures w14:val="standardContextual"/>
        </w:rPr>
      </w:pPr>
      <w:r>
        <w:rPr>
          <w:rFonts w:ascii="Cambria" w:eastAsia="Aptos" w:hAnsi="Cambria" w:cs="Times New Roman"/>
          <w:kern w:val="2"/>
          <w:sz w:val="20"/>
          <w:szCs w:val="20"/>
          <w14:ligatures w14:val="standardContextual"/>
        </w:rPr>
        <w:pict w14:anchorId="45894D26">
          <v:rect id="_x0000_i1029" style="width:0;height:1.5pt" o:hralign="center" o:hrstd="t" o:hr="t" fillcolor="#a0a0a0" stroked="f"/>
        </w:pict>
      </w:r>
    </w:p>
    <w:p w14:paraId="72235DE4" w14:textId="77777777" w:rsidR="00141F0A" w:rsidRDefault="00141F0A" w:rsidP="003C3617">
      <w:pPr>
        <w:spacing w:after="160" w:line="278" w:lineRule="auto"/>
        <w:rPr>
          <w:rFonts w:ascii="Cambria" w:eastAsia="Aptos" w:hAnsi="Cambria" w:cs="Times New Roman"/>
          <w:b/>
          <w:bCs/>
          <w:kern w:val="2"/>
          <w:sz w:val="20"/>
          <w:szCs w:val="20"/>
          <w14:ligatures w14:val="standardContextual"/>
        </w:rPr>
      </w:pPr>
    </w:p>
    <w:p w14:paraId="18A38136" w14:textId="77777777" w:rsidR="00141F0A" w:rsidRDefault="00141F0A" w:rsidP="003C3617">
      <w:pPr>
        <w:spacing w:after="160" w:line="278" w:lineRule="auto"/>
        <w:rPr>
          <w:rFonts w:ascii="Cambria" w:eastAsia="Aptos" w:hAnsi="Cambria" w:cs="Times New Roman"/>
          <w:b/>
          <w:bCs/>
          <w:kern w:val="2"/>
          <w:sz w:val="20"/>
          <w:szCs w:val="20"/>
          <w14:ligatures w14:val="standardContextual"/>
        </w:rPr>
      </w:pPr>
    </w:p>
    <w:p w14:paraId="65D8D048" w14:textId="51D5F84D" w:rsidR="003C3617" w:rsidRPr="003C3617" w:rsidRDefault="003C3617" w:rsidP="003C3617">
      <w:pPr>
        <w:spacing w:after="160" w:line="278" w:lineRule="auto"/>
        <w:rPr>
          <w:rFonts w:ascii="Cambria" w:eastAsia="Aptos" w:hAnsi="Cambria" w:cs="Times New Roman"/>
          <w:b/>
          <w:bCs/>
          <w:kern w:val="2"/>
          <w:sz w:val="20"/>
          <w:szCs w:val="20"/>
          <w14:ligatures w14:val="standardContextual"/>
        </w:rPr>
      </w:pPr>
      <w:r w:rsidRPr="003C3617">
        <w:rPr>
          <w:rFonts w:ascii="Cambria" w:eastAsia="Aptos" w:hAnsi="Cambria" w:cs="Times New Roman"/>
          <w:b/>
          <w:bCs/>
          <w:kern w:val="2"/>
          <w:sz w:val="20"/>
          <w:szCs w:val="20"/>
          <w14:ligatures w14:val="standardContextual"/>
        </w:rPr>
        <w:t>III. REALIZACJ</w:t>
      </w:r>
      <w:r>
        <w:rPr>
          <w:rFonts w:ascii="Cambria" w:eastAsia="Aptos" w:hAnsi="Cambria" w:cs="Times New Roman"/>
          <w:b/>
          <w:bCs/>
          <w:kern w:val="2"/>
          <w:sz w:val="20"/>
          <w:szCs w:val="20"/>
          <w14:ligatures w14:val="standardContextual"/>
        </w:rPr>
        <w:t>A</w:t>
      </w:r>
      <w:r w:rsidRPr="003C3617">
        <w:rPr>
          <w:rFonts w:ascii="Cambria" w:eastAsia="Aptos" w:hAnsi="Cambria" w:cs="Times New Roman"/>
          <w:b/>
          <w:bCs/>
          <w:kern w:val="2"/>
          <w:sz w:val="20"/>
          <w:szCs w:val="20"/>
          <w14:ligatures w14:val="standardContextual"/>
        </w:rPr>
        <w:t xml:space="preserve"> ZAMÓWIENIA </w:t>
      </w:r>
    </w:p>
    <w:p w14:paraId="7BFDA434" w14:textId="77777777" w:rsidR="003C3617" w:rsidRPr="003C3617" w:rsidRDefault="003C3617" w:rsidP="00DB2872">
      <w:pPr>
        <w:numPr>
          <w:ilvl w:val="0"/>
          <w:numId w:val="38"/>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Wykonawca przekaże Zamawiającemu trzy (3) odrębne wizualnie koncepcje graficzne logo, składające się ze znaku graficznego (sygnetu) oraz przekazu tekstowego (logotypu), w wersji elektronicznej.</w:t>
      </w:r>
    </w:p>
    <w:p w14:paraId="4C914E4F" w14:textId="77777777" w:rsidR="003C3617" w:rsidRDefault="003C3617" w:rsidP="00DB2872">
      <w:pPr>
        <w:numPr>
          <w:ilvl w:val="0"/>
          <w:numId w:val="38"/>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Po wyborze przez Zamawiającego jednej z przedstawionych koncepcji logo, Wykonawca zobowiązuje się do jej dalszego opracowania, finalizacji oraz dostarczenia zgodnie z zakresem zamówienia.</w:t>
      </w:r>
    </w:p>
    <w:p w14:paraId="24130369" w14:textId="77777777" w:rsidR="00450FB1" w:rsidRPr="003C3617" w:rsidRDefault="00450FB1" w:rsidP="00DB2872">
      <w:pPr>
        <w:numPr>
          <w:ilvl w:val="0"/>
          <w:numId w:val="38"/>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Wykonawca zobowiązuje się do realizacji przedmiotu zamówienia zgodnie z niniejszym opisem oraz ustaleniami z Zamawiającym.</w:t>
      </w:r>
    </w:p>
    <w:p w14:paraId="08769F80" w14:textId="77777777" w:rsidR="00450FB1" w:rsidRPr="003C3617" w:rsidRDefault="00450FB1" w:rsidP="00DB2872">
      <w:pPr>
        <w:numPr>
          <w:ilvl w:val="0"/>
          <w:numId w:val="38"/>
        </w:numPr>
        <w:spacing w:after="160" w:line="278" w:lineRule="auto"/>
        <w:jc w:val="both"/>
        <w:rPr>
          <w:rFonts w:ascii="Cambria" w:eastAsia="Aptos" w:hAnsi="Cambria" w:cs="Times New Roman"/>
          <w:kern w:val="2"/>
          <w:sz w:val="20"/>
          <w:szCs w:val="20"/>
          <w14:ligatures w14:val="standardContextual"/>
        </w:rPr>
      </w:pPr>
      <w:r w:rsidRPr="003C3617">
        <w:rPr>
          <w:rFonts w:ascii="Cambria" w:eastAsia="Aptos" w:hAnsi="Cambria" w:cs="Times New Roman"/>
          <w:kern w:val="2"/>
          <w:sz w:val="20"/>
          <w:szCs w:val="20"/>
          <w14:ligatures w14:val="standardContextual"/>
        </w:rPr>
        <w:t>Wykonawca zobowiązuje się do bieżącej współpracy oraz stałego kontaktu z Zamawiającym w zakresie przygotowywania i dostosowywania ostatecznej wersji logo.</w:t>
      </w:r>
    </w:p>
    <w:p w14:paraId="315E234A" w14:textId="77777777" w:rsidR="00450FB1" w:rsidRPr="003C3617" w:rsidRDefault="00450FB1" w:rsidP="00450FB1">
      <w:pPr>
        <w:spacing w:after="160" w:line="278" w:lineRule="auto"/>
        <w:ind w:left="360"/>
        <w:jc w:val="both"/>
        <w:rPr>
          <w:rFonts w:ascii="Cambria" w:eastAsia="Aptos" w:hAnsi="Cambria" w:cs="Times New Roman"/>
          <w:kern w:val="2"/>
          <w:sz w:val="20"/>
          <w:szCs w:val="20"/>
          <w14:ligatures w14:val="standardContextual"/>
        </w:rPr>
      </w:pPr>
    </w:p>
    <w:p w14:paraId="2EE225A8" w14:textId="77777777" w:rsidR="003C3617" w:rsidRDefault="003C3617" w:rsidP="00031F06">
      <w:pPr>
        <w:spacing w:after="160" w:line="278" w:lineRule="auto"/>
        <w:rPr>
          <w:rFonts w:ascii="Cambria" w:eastAsia="Aptos" w:hAnsi="Cambria" w:cs="Times New Roman"/>
          <w:kern w:val="2"/>
          <w:sz w:val="20"/>
          <w:szCs w:val="20"/>
          <w14:ligatures w14:val="standardContextual"/>
        </w:rPr>
      </w:pPr>
    </w:p>
    <w:p w14:paraId="2172C685" w14:textId="77777777" w:rsidR="00123EF4" w:rsidRDefault="00123EF4" w:rsidP="00421912">
      <w:pPr>
        <w:jc w:val="both"/>
        <w:rPr>
          <w:rFonts w:ascii="Cambria" w:eastAsia="Aptos" w:hAnsi="Cambria" w:cs="Times New Roman"/>
          <w:b/>
          <w:bCs/>
          <w:i/>
          <w:iCs/>
          <w:kern w:val="2"/>
          <w:sz w:val="20"/>
          <w:szCs w:val="20"/>
          <w:lang w:eastAsia="pl-PL" w:bidi="pl-PL"/>
          <w14:ligatures w14:val="standardContextual"/>
        </w:rPr>
      </w:pPr>
    </w:p>
    <w:p w14:paraId="0B0862AF"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352AC819"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702F301F"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4B769CE9"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470C4029"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55A76F38"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495413A2"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4A3D5C31"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2B7B9285"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1DCC191D"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3689B5EC"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291B6D66"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77A95210"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5AC0CC95"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7E75004D"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427C1057"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0417291E"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66C15272"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00782E1A"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50F9E6D4"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498DF017"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764557B2"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5036BF24"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0C4E6E32"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1224406B"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7C8CF874"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5E146CAD"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41F26E41"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1F03E711"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4C3705B4"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144FEB43"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1BACC4BD"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130364B8"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7D2912A1"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0190C72C"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61E6008D"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305A32B1" w14:textId="77777777" w:rsidR="006E65B0" w:rsidRDefault="006E65B0" w:rsidP="00421912">
      <w:pPr>
        <w:jc w:val="both"/>
        <w:rPr>
          <w:rFonts w:ascii="Cambria" w:eastAsia="Aptos" w:hAnsi="Cambria" w:cs="Times New Roman"/>
          <w:b/>
          <w:bCs/>
          <w:i/>
          <w:iCs/>
          <w:kern w:val="2"/>
          <w:sz w:val="20"/>
          <w:szCs w:val="20"/>
          <w:lang w:eastAsia="pl-PL" w:bidi="pl-PL"/>
          <w14:ligatures w14:val="standardContextual"/>
        </w:rPr>
      </w:pPr>
    </w:p>
    <w:p w14:paraId="27BB0E09" w14:textId="77777777" w:rsidR="006E65B0" w:rsidRPr="00495AFF" w:rsidRDefault="006E65B0" w:rsidP="00421912">
      <w:pPr>
        <w:jc w:val="both"/>
        <w:rPr>
          <w:rFonts w:ascii="Cambria" w:hAnsi="Cambria" w:cs="Times New Roman"/>
          <w:b/>
          <w:bCs/>
          <w:sz w:val="20"/>
          <w:szCs w:val="20"/>
          <w:u w:val="single"/>
        </w:rPr>
      </w:pPr>
    </w:p>
    <w:p w14:paraId="3720912F" w14:textId="77777777" w:rsidR="0005785B" w:rsidRPr="00495AFF" w:rsidRDefault="0005785B" w:rsidP="00C5497D">
      <w:pPr>
        <w:jc w:val="right"/>
        <w:rPr>
          <w:rFonts w:ascii="Cambria" w:hAnsi="Cambria" w:cs="Times New Roman"/>
          <w:b/>
          <w:sz w:val="20"/>
          <w:szCs w:val="20"/>
          <w:u w:val="single"/>
        </w:rPr>
      </w:pPr>
    </w:p>
    <w:p w14:paraId="1DD51B88" w14:textId="77777777" w:rsidR="00E42B72" w:rsidRDefault="00E42B72" w:rsidP="00C5497D">
      <w:pPr>
        <w:jc w:val="right"/>
        <w:rPr>
          <w:rFonts w:ascii="Cambria" w:hAnsi="Cambria" w:cs="Times New Roman"/>
          <w:b/>
          <w:sz w:val="20"/>
          <w:szCs w:val="20"/>
          <w:u w:val="single"/>
        </w:rPr>
      </w:pPr>
    </w:p>
    <w:p w14:paraId="32ACBAE8" w14:textId="02CA16B0" w:rsidR="00C155EC" w:rsidRPr="00495AFF" w:rsidRDefault="00C155EC" w:rsidP="00C5497D">
      <w:pPr>
        <w:jc w:val="right"/>
        <w:rPr>
          <w:rFonts w:ascii="Cambria" w:hAnsi="Cambria" w:cs="Times New Roman"/>
          <w:b/>
          <w:sz w:val="20"/>
          <w:szCs w:val="20"/>
          <w:u w:val="single"/>
        </w:rPr>
      </w:pPr>
      <w:r w:rsidRPr="00495AFF">
        <w:rPr>
          <w:rFonts w:ascii="Cambria" w:hAnsi="Cambria" w:cs="Times New Roman"/>
          <w:b/>
          <w:sz w:val="20"/>
          <w:szCs w:val="20"/>
          <w:u w:val="single"/>
        </w:rPr>
        <w:t>Załącznik nr 2 do Zapytania ofertowego</w:t>
      </w:r>
    </w:p>
    <w:p w14:paraId="2C178ACB" w14:textId="77777777" w:rsidR="00C155EC" w:rsidRPr="00495AFF" w:rsidRDefault="00C155EC" w:rsidP="00C155EC">
      <w:pPr>
        <w:keepNext/>
        <w:jc w:val="both"/>
        <w:outlineLvl w:val="0"/>
        <w:rPr>
          <w:rFonts w:ascii="Cambria" w:eastAsia="Times New Roman" w:hAnsi="Cambria" w:cs="Times New Roman"/>
          <w:b/>
          <w:iCs/>
          <w:sz w:val="20"/>
          <w:szCs w:val="20"/>
          <w:u w:val="single"/>
          <w:lang w:val="it-IT"/>
        </w:rPr>
      </w:pPr>
    </w:p>
    <w:p w14:paraId="1911F8BE" w14:textId="77777777" w:rsidR="00C5497D" w:rsidRPr="00495AFF" w:rsidRDefault="00C5497D" w:rsidP="00C155EC">
      <w:pPr>
        <w:keepNext/>
        <w:jc w:val="center"/>
        <w:outlineLvl w:val="0"/>
        <w:rPr>
          <w:rFonts w:ascii="Cambria" w:eastAsia="Times New Roman" w:hAnsi="Cambria" w:cs="Times New Roman"/>
          <w:b/>
          <w:iCs/>
          <w:sz w:val="20"/>
          <w:szCs w:val="20"/>
          <w:u w:val="single"/>
          <w:lang w:val="it-IT"/>
        </w:rPr>
      </w:pPr>
    </w:p>
    <w:p w14:paraId="1E345C93" w14:textId="77777777" w:rsidR="00C155EC" w:rsidRPr="00495AFF" w:rsidRDefault="00C155EC" w:rsidP="00C155EC">
      <w:pPr>
        <w:keepNext/>
        <w:jc w:val="center"/>
        <w:outlineLvl w:val="0"/>
        <w:rPr>
          <w:rFonts w:ascii="Cambria" w:eastAsia="Times New Roman" w:hAnsi="Cambria" w:cs="Times New Roman"/>
          <w:b/>
          <w:iCs/>
          <w:sz w:val="20"/>
          <w:szCs w:val="20"/>
          <w:u w:val="single"/>
          <w:lang w:val="it-IT"/>
        </w:rPr>
      </w:pPr>
      <w:r w:rsidRPr="00495AFF">
        <w:rPr>
          <w:rFonts w:ascii="Cambria" w:eastAsia="Times New Roman" w:hAnsi="Cambria" w:cs="Times New Roman"/>
          <w:b/>
          <w:iCs/>
          <w:sz w:val="20"/>
          <w:szCs w:val="20"/>
          <w:u w:val="single"/>
          <w:lang w:val="it-IT"/>
        </w:rPr>
        <w:t>FORMULARZ OFERTOWY</w:t>
      </w:r>
    </w:p>
    <w:p w14:paraId="59D02A2C" w14:textId="77777777" w:rsidR="00C155EC" w:rsidRPr="00495AFF" w:rsidRDefault="00C155EC" w:rsidP="00C155EC">
      <w:pPr>
        <w:spacing w:after="60"/>
        <w:jc w:val="both"/>
        <w:rPr>
          <w:rFonts w:ascii="Cambria" w:hAnsi="Cambria" w:cs="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6082"/>
      </w:tblGrid>
      <w:tr w:rsidR="00C155EC" w:rsidRPr="00495AFF" w14:paraId="61F063B9" w14:textId="77777777" w:rsidTr="00C5497D">
        <w:trPr>
          <w:trHeight w:val="328"/>
          <w:jc w:val="center"/>
        </w:trPr>
        <w:tc>
          <w:tcPr>
            <w:tcW w:w="9714" w:type="dxa"/>
            <w:gridSpan w:val="2"/>
            <w:shd w:val="clear" w:color="auto" w:fill="D9D9D9"/>
            <w:vAlign w:val="center"/>
          </w:tcPr>
          <w:p w14:paraId="21EED1B9" w14:textId="77777777"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Dane dotyczące Wykonawcy:</w:t>
            </w:r>
          </w:p>
        </w:tc>
      </w:tr>
      <w:tr w:rsidR="00C155EC" w:rsidRPr="00495AFF" w14:paraId="5434857A" w14:textId="77777777" w:rsidTr="00C5497D">
        <w:trPr>
          <w:trHeight w:val="454"/>
          <w:jc w:val="center"/>
        </w:trPr>
        <w:tc>
          <w:tcPr>
            <w:tcW w:w="4219" w:type="dxa"/>
            <w:shd w:val="clear" w:color="auto" w:fill="auto"/>
            <w:vAlign w:val="center"/>
          </w:tcPr>
          <w:p w14:paraId="5E2E8EEA" w14:textId="6E2DB4F9" w:rsidR="00C155EC" w:rsidRPr="00495AFF" w:rsidRDefault="00C155EC" w:rsidP="0005785B">
            <w:pPr>
              <w:jc w:val="right"/>
              <w:rPr>
                <w:rFonts w:ascii="Cambria" w:hAnsi="Cambria" w:cs="Times New Roman"/>
                <w:sz w:val="20"/>
                <w:szCs w:val="20"/>
              </w:rPr>
            </w:pPr>
            <w:r w:rsidRPr="00495AFF">
              <w:rPr>
                <w:rFonts w:ascii="Cambria" w:hAnsi="Cambria" w:cs="Times New Roman"/>
                <w:sz w:val="20"/>
                <w:szCs w:val="20"/>
              </w:rPr>
              <w:t>Nazwa firmy oraz adres</w:t>
            </w:r>
            <w:r w:rsidR="005C3E4A" w:rsidRPr="00495AFF">
              <w:rPr>
                <w:rFonts w:ascii="Cambria" w:hAnsi="Cambria" w:cs="Times New Roman"/>
                <w:sz w:val="20"/>
                <w:szCs w:val="20"/>
              </w:rPr>
              <w:t>:</w:t>
            </w:r>
          </w:p>
        </w:tc>
        <w:tc>
          <w:tcPr>
            <w:tcW w:w="5495" w:type="dxa"/>
            <w:shd w:val="clear" w:color="auto" w:fill="auto"/>
            <w:vAlign w:val="center"/>
          </w:tcPr>
          <w:p w14:paraId="3B2D97A0" w14:textId="77777777" w:rsidR="00C155EC" w:rsidRPr="00495AFF" w:rsidRDefault="00C155EC" w:rsidP="00C155EC">
            <w:pPr>
              <w:jc w:val="both"/>
              <w:rPr>
                <w:rFonts w:ascii="Cambria" w:hAnsi="Cambria" w:cs="Times New Roman"/>
                <w:sz w:val="20"/>
                <w:szCs w:val="20"/>
              </w:rPr>
            </w:pPr>
          </w:p>
          <w:p w14:paraId="5F1EAF30" w14:textId="77777777" w:rsidR="00C155EC" w:rsidRPr="00495AFF" w:rsidRDefault="00C155EC" w:rsidP="00C155EC">
            <w:pPr>
              <w:jc w:val="both"/>
              <w:rPr>
                <w:rFonts w:ascii="Cambria" w:hAnsi="Cambria" w:cs="Times New Roman"/>
                <w:sz w:val="20"/>
                <w:szCs w:val="20"/>
              </w:rPr>
            </w:pPr>
          </w:p>
          <w:p w14:paraId="004F9FCC" w14:textId="77777777" w:rsidR="00346BEB" w:rsidRPr="00495AFF" w:rsidRDefault="00346BEB" w:rsidP="00C155EC">
            <w:pPr>
              <w:jc w:val="both"/>
              <w:rPr>
                <w:rFonts w:ascii="Cambria" w:hAnsi="Cambria" w:cs="Times New Roman"/>
                <w:sz w:val="20"/>
                <w:szCs w:val="20"/>
              </w:rPr>
            </w:pPr>
          </w:p>
          <w:p w14:paraId="2138E4CB" w14:textId="77777777" w:rsidR="00C155EC" w:rsidRPr="00495AFF" w:rsidRDefault="00C155EC" w:rsidP="00C155EC">
            <w:pPr>
              <w:jc w:val="both"/>
              <w:rPr>
                <w:rFonts w:ascii="Cambria" w:hAnsi="Cambria" w:cs="Times New Roman"/>
                <w:sz w:val="20"/>
                <w:szCs w:val="20"/>
              </w:rPr>
            </w:pPr>
          </w:p>
          <w:p w14:paraId="3733AB04" w14:textId="77777777" w:rsidR="00C5497D" w:rsidRPr="00495AFF" w:rsidRDefault="00C5497D" w:rsidP="00C155EC">
            <w:pPr>
              <w:jc w:val="both"/>
              <w:rPr>
                <w:rFonts w:ascii="Cambria" w:hAnsi="Cambria" w:cs="Times New Roman"/>
                <w:sz w:val="20"/>
                <w:szCs w:val="20"/>
              </w:rPr>
            </w:pPr>
          </w:p>
        </w:tc>
      </w:tr>
      <w:tr w:rsidR="00C155EC" w:rsidRPr="00495AFF" w14:paraId="71561C8A" w14:textId="77777777" w:rsidTr="00C5497D">
        <w:trPr>
          <w:trHeight w:val="454"/>
          <w:jc w:val="center"/>
        </w:trPr>
        <w:tc>
          <w:tcPr>
            <w:tcW w:w="4219" w:type="dxa"/>
            <w:shd w:val="clear" w:color="auto" w:fill="auto"/>
            <w:vAlign w:val="center"/>
          </w:tcPr>
          <w:p w14:paraId="7DF18F07" w14:textId="77777777" w:rsidR="00C155EC" w:rsidRPr="00495AFF" w:rsidRDefault="00C155EC" w:rsidP="0005785B">
            <w:pPr>
              <w:jc w:val="right"/>
              <w:rPr>
                <w:rFonts w:ascii="Cambria" w:hAnsi="Cambria" w:cs="Times New Roman"/>
                <w:sz w:val="20"/>
                <w:szCs w:val="20"/>
              </w:rPr>
            </w:pPr>
            <w:r w:rsidRPr="00495AFF">
              <w:rPr>
                <w:rFonts w:ascii="Cambria" w:hAnsi="Cambria" w:cs="Times New Roman"/>
                <w:sz w:val="20"/>
                <w:szCs w:val="20"/>
              </w:rPr>
              <w:t>Imię, nazwisko osoby (osób) upoważnionych do podpisania umowy:</w:t>
            </w:r>
          </w:p>
        </w:tc>
        <w:tc>
          <w:tcPr>
            <w:tcW w:w="5495" w:type="dxa"/>
            <w:shd w:val="clear" w:color="auto" w:fill="auto"/>
            <w:vAlign w:val="center"/>
          </w:tcPr>
          <w:p w14:paraId="6180573B" w14:textId="77777777" w:rsidR="00C155EC" w:rsidRPr="00495AFF" w:rsidRDefault="00C155EC" w:rsidP="00C155EC">
            <w:pPr>
              <w:jc w:val="both"/>
              <w:rPr>
                <w:rFonts w:ascii="Cambria" w:hAnsi="Cambria" w:cs="Times New Roman"/>
                <w:sz w:val="20"/>
                <w:szCs w:val="20"/>
              </w:rPr>
            </w:pPr>
          </w:p>
          <w:p w14:paraId="139F53D8" w14:textId="77777777" w:rsidR="00C5497D" w:rsidRPr="00495AFF" w:rsidRDefault="00C5497D" w:rsidP="00C155EC">
            <w:pPr>
              <w:jc w:val="both"/>
              <w:rPr>
                <w:rFonts w:ascii="Cambria" w:hAnsi="Cambria" w:cs="Times New Roman"/>
                <w:sz w:val="20"/>
                <w:szCs w:val="20"/>
              </w:rPr>
            </w:pPr>
          </w:p>
          <w:p w14:paraId="62603E0A" w14:textId="77777777" w:rsidR="00C5497D" w:rsidRPr="00495AFF" w:rsidRDefault="00C5497D" w:rsidP="00C155EC">
            <w:pPr>
              <w:jc w:val="both"/>
              <w:rPr>
                <w:rFonts w:ascii="Cambria" w:hAnsi="Cambria" w:cs="Times New Roman"/>
                <w:sz w:val="20"/>
                <w:szCs w:val="20"/>
              </w:rPr>
            </w:pPr>
          </w:p>
          <w:p w14:paraId="4962970B" w14:textId="77777777" w:rsidR="00C5497D" w:rsidRPr="00495AFF" w:rsidRDefault="00C5497D" w:rsidP="00C5497D">
            <w:pPr>
              <w:jc w:val="center"/>
              <w:rPr>
                <w:rFonts w:ascii="Cambria" w:hAnsi="Cambria" w:cs="Times New Roman"/>
                <w:color w:val="000000"/>
                <w:sz w:val="20"/>
                <w:szCs w:val="20"/>
              </w:rPr>
            </w:pPr>
            <w:r w:rsidRPr="00495AFF">
              <w:rPr>
                <w:rFonts w:ascii="Cambria" w:hAnsi="Cambria" w:cs="Times New Roman"/>
                <w:color w:val="000000"/>
                <w:sz w:val="20"/>
                <w:szCs w:val="20"/>
              </w:rPr>
              <w:t>………………………………………………………………………………………………………</w:t>
            </w:r>
          </w:p>
          <w:p w14:paraId="37090D75" w14:textId="66495A4F" w:rsidR="00C5497D" w:rsidRPr="00495AFF" w:rsidRDefault="00C5497D" w:rsidP="00C5497D">
            <w:pPr>
              <w:jc w:val="center"/>
              <w:rPr>
                <w:rFonts w:ascii="Cambria" w:hAnsi="Cambria" w:cs="Times New Roman"/>
                <w:sz w:val="20"/>
                <w:szCs w:val="20"/>
              </w:rPr>
            </w:pPr>
            <w:r w:rsidRPr="00495AFF">
              <w:rPr>
                <w:rFonts w:ascii="Cambria" w:hAnsi="Cambria" w:cs="Times New Roman"/>
                <w:color w:val="000000"/>
                <w:sz w:val="20"/>
                <w:szCs w:val="20"/>
              </w:rPr>
              <w:t>Osoba posiada kwalifikowany podpis elektroniczny   TAK/NIE *)</w:t>
            </w:r>
          </w:p>
        </w:tc>
      </w:tr>
      <w:tr w:rsidR="00C155EC" w:rsidRPr="00495AFF" w14:paraId="308B474E" w14:textId="77777777" w:rsidTr="00C5497D">
        <w:trPr>
          <w:trHeight w:val="375"/>
          <w:jc w:val="center"/>
        </w:trPr>
        <w:tc>
          <w:tcPr>
            <w:tcW w:w="4219" w:type="dxa"/>
            <w:shd w:val="clear" w:color="auto" w:fill="auto"/>
            <w:vAlign w:val="center"/>
          </w:tcPr>
          <w:p w14:paraId="0F91CE93" w14:textId="77777777" w:rsidR="00C155EC" w:rsidRPr="00495AFF" w:rsidRDefault="00C155EC" w:rsidP="0005785B">
            <w:pPr>
              <w:jc w:val="right"/>
              <w:rPr>
                <w:rFonts w:ascii="Cambria" w:hAnsi="Cambria" w:cs="Times New Roman"/>
                <w:sz w:val="20"/>
                <w:szCs w:val="20"/>
              </w:rPr>
            </w:pPr>
            <w:r w:rsidRPr="00495AFF">
              <w:rPr>
                <w:rFonts w:ascii="Cambria" w:hAnsi="Cambria" w:cs="Times New Roman"/>
                <w:sz w:val="20"/>
                <w:szCs w:val="20"/>
              </w:rPr>
              <w:t>Numer telefonu:</w:t>
            </w:r>
          </w:p>
        </w:tc>
        <w:tc>
          <w:tcPr>
            <w:tcW w:w="5495" w:type="dxa"/>
            <w:shd w:val="clear" w:color="auto" w:fill="auto"/>
            <w:vAlign w:val="center"/>
          </w:tcPr>
          <w:p w14:paraId="67AE9B5E" w14:textId="77777777" w:rsidR="00C155EC" w:rsidRPr="00495AFF" w:rsidRDefault="00C155EC" w:rsidP="00C155EC">
            <w:pPr>
              <w:jc w:val="both"/>
              <w:rPr>
                <w:rFonts w:ascii="Cambria" w:hAnsi="Cambria" w:cs="Times New Roman"/>
                <w:sz w:val="20"/>
                <w:szCs w:val="20"/>
              </w:rPr>
            </w:pPr>
          </w:p>
        </w:tc>
      </w:tr>
      <w:tr w:rsidR="00C155EC" w:rsidRPr="00495AFF" w14:paraId="46B8E50C" w14:textId="77777777" w:rsidTr="00C5497D">
        <w:trPr>
          <w:trHeight w:val="424"/>
          <w:jc w:val="center"/>
        </w:trPr>
        <w:tc>
          <w:tcPr>
            <w:tcW w:w="4219" w:type="dxa"/>
            <w:shd w:val="clear" w:color="auto" w:fill="auto"/>
            <w:vAlign w:val="center"/>
          </w:tcPr>
          <w:p w14:paraId="6A3B5339" w14:textId="77777777" w:rsidR="00C155EC" w:rsidRPr="00495AFF" w:rsidRDefault="00C155EC" w:rsidP="0005785B">
            <w:pPr>
              <w:jc w:val="right"/>
              <w:rPr>
                <w:rFonts w:ascii="Cambria" w:hAnsi="Cambria" w:cs="Times New Roman"/>
                <w:sz w:val="20"/>
                <w:szCs w:val="20"/>
              </w:rPr>
            </w:pPr>
            <w:r w:rsidRPr="00495AFF">
              <w:rPr>
                <w:rFonts w:ascii="Cambria" w:hAnsi="Cambria" w:cs="Times New Roman"/>
                <w:sz w:val="20"/>
                <w:szCs w:val="20"/>
              </w:rPr>
              <w:t>Numer REGON:</w:t>
            </w:r>
          </w:p>
        </w:tc>
        <w:tc>
          <w:tcPr>
            <w:tcW w:w="5495" w:type="dxa"/>
            <w:shd w:val="clear" w:color="auto" w:fill="auto"/>
            <w:vAlign w:val="center"/>
          </w:tcPr>
          <w:p w14:paraId="00F4B463" w14:textId="77777777" w:rsidR="00C155EC" w:rsidRPr="00495AFF" w:rsidRDefault="00C155EC" w:rsidP="00C155EC">
            <w:pPr>
              <w:jc w:val="both"/>
              <w:rPr>
                <w:rFonts w:ascii="Cambria" w:hAnsi="Cambria" w:cs="Times New Roman"/>
                <w:sz w:val="20"/>
                <w:szCs w:val="20"/>
              </w:rPr>
            </w:pPr>
          </w:p>
        </w:tc>
      </w:tr>
      <w:tr w:rsidR="00C155EC" w:rsidRPr="00495AFF" w14:paraId="41C1DC50" w14:textId="77777777" w:rsidTr="00C5497D">
        <w:trPr>
          <w:trHeight w:val="402"/>
          <w:jc w:val="center"/>
        </w:trPr>
        <w:tc>
          <w:tcPr>
            <w:tcW w:w="4219" w:type="dxa"/>
            <w:shd w:val="clear" w:color="auto" w:fill="auto"/>
            <w:vAlign w:val="center"/>
          </w:tcPr>
          <w:p w14:paraId="3E37E835" w14:textId="77777777" w:rsidR="00C155EC" w:rsidRPr="00495AFF" w:rsidRDefault="00C155EC" w:rsidP="0005785B">
            <w:pPr>
              <w:jc w:val="right"/>
              <w:rPr>
                <w:rFonts w:ascii="Cambria" w:hAnsi="Cambria" w:cs="Times New Roman"/>
                <w:sz w:val="20"/>
                <w:szCs w:val="20"/>
              </w:rPr>
            </w:pPr>
            <w:r w:rsidRPr="00495AFF">
              <w:rPr>
                <w:rFonts w:ascii="Cambria" w:hAnsi="Cambria" w:cs="Times New Roman"/>
                <w:sz w:val="20"/>
                <w:szCs w:val="20"/>
              </w:rPr>
              <w:t>Numer NIP:</w:t>
            </w:r>
          </w:p>
        </w:tc>
        <w:tc>
          <w:tcPr>
            <w:tcW w:w="5495" w:type="dxa"/>
            <w:shd w:val="clear" w:color="auto" w:fill="auto"/>
            <w:vAlign w:val="center"/>
          </w:tcPr>
          <w:p w14:paraId="01D41F4F" w14:textId="77777777" w:rsidR="00C155EC" w:rsidRPr="00495AFF" w:rsidRDefault="00C155EC" w:rsidP="00C155EC">
            <w:pPr>
              <w:jc w:val="both"/>
              <w:rPr>
                <w:rFonts w:ascii="Cambria" w:hAnsi="Cambria" w:cs="Times New Roman"/>
                <w:sz w:val="20"/>
                <w:szCs w:val="20"/>
              </w:rPr>
            </w:pPr>
          </w:p>
        </w:tc>
      </w:tr>
      <w:tr w:rsidR="00C155EC" w:rsidRPr="00495AFF" w14:paraId="5D0226BC" w14:textId="77777777" w:rsidTr="00C5497D">
        <w:trPr>
          <w:trHeight w:val="421"/>
          <w:jc w:val="center"/>
        </w:trPr>
        <w:tc>
          <w:tcPr>
            <w:tcW w:w="4219" w:type="dxa"/>
            <w:shd w:val="clear" w:color="auto" w:fill="auto"/>
            <w:vAlign w:val="center"/>
          </w:tcPr>
          <w:p w14:paraId="452DAEE6" w14:textId="77777777" w:rsidR="00C155EC" w:rsidRPr="00495AFF" w:rsidRDefault="00C155EC" w:rsidP="0005785B">
            <w:pPr>
              <w:jc w:val="right"/>
              <w:rPr>
                <w:rFonts w:ascii="Cambria" w:hAnsi="Cambria" w:cs="Times New Roman"/>
                <w:sz w:val="20"/>
                <w:szCs w:val="20"/>
              </w:rPr>
            </w:pPr>
            <w:r w:rsidRPr="00495AFF">
              <w:rPr>
                <w:rFonts w:ascii="Cambria" w:hAnsi="Cambria" w:cs="Times New Roman"/>
                <w:sz w:val="20"/>
                <w:szCs w:val="20"/>
              </w:rPr>
              <w:t>Adres kontaktowy e-mail:</w:t>
            </w:r>
          </w:p>
        </w:tc>
        <w:tc>
          <w:tcPr>
            <w:tcW w:w="5495" w:type="dxa"/>
            <w:shd w:val="clear" w:color="auto" w:fill="auto"/>
            <w:vAlign w:val="center"/>
          </w:tcPr>
          <w:p w14:paraId="049B8320" w14:textId="77777777" w:rsidR="00C155EC" w:rsidRPr="00495AFF" w:rsidRDefault="00C155EC" w:rsidP="00C155EC">
            <w:pPr>
              <w:jc w:val="both"/>
              <w:rPr>
                <w:rFonts w:ascii="Cambria" w:hAnsi="Cambria" w:cs="Times New Roman"/>
                <w:sz w:val="20"/>
                <w:szCs w:val="20"/>
              </w:rPr>
            </w:pPr>
          </w:p>
        </w:tc>
      </w:tr>
    </w:tbl>
    <w:p w14:paraId="7BE82AAE" w14:textId="40D4DA60" w:rsidR="00C5497D" w:rsidRPr="00495AFF" w:rsidRDefault="00C5497D" w:rsidP="000C7188">
      <w:pPr>
        <w:suppressAutoHyphens/>
        <w:spacing w:after="60"/>
        <w:jc w:val="both"/>
        <w:rPr>
          <w:rFonts w:ascii="Cambria" w:eastAsia="Times New Roman" w:hAnsi="Cambria" w:cs="Times New Roman"/>
          <w:b/>
          <w:bCs/>
          <w:i/>
          <w:sz w:val="20"/>
          <w:szCs w:val="20"/>
          <w:lang w:eastAsia="ar-SA"/>
        </w:rPr>
      </w:pPr>
      <w:r w:rsidRPr="00495AFF">
        <w:rPr>
          <w:rFonts w:ascii="Cambria" w:eastAsia="Times New Roman" w:hAnsi="Cambria" w:cs="Times New Roman"/>
          <w:b/>
          <w:bCs/>
          <w:sz w:val="20"/>
          <w:szCs w:val="20"/>
          <w:vertAlign w:val="superscript"/>
          <w:lang w:eastAsia="ar-SA"/>
        </w:rPr>
        <w:t>*)</w:t>
      </w:r>
      <w:r w:rsidRPr="00495AFF">
        <w:rPr>
          <w:rFonts w:ascii="Cambria" w:eastAsia="Times New Roman" w:hAnsi="Cambria" w:cs="Times New Roman"/>
          <w:bCs/>
          <w:i/>
          <w:sz w:val="20"/>
          <w:szCs w:val="20"/>
          <w:lang w:eastAsia="ar-SA"/>
        </w:rPr>
        <w:t>W przypadku posiadania kwalifikowalnego podpisu elektronicznego umowa będzie przygotowana w wersji elektronicznej i przekazana będzie na adres e-mail wskazany w ofercie.</w:t>
      </w:r>
    </w:p>
    <w:p w14:paraId="37B6DDCF" w14:textId="77777777" w:rsidR="000E275C" w:rsidRDefault="000E275C" w:rsidP="00FD1820">
      <w:pPr>
        <w:jc w:val="center"/>
        <w:rPr>
          <w:rFonts w:ascii="Cambria" w:eastAsia="Times New Roman" w:hAnsi="Cambria" w:cs="Times New Roman"/>
          <w:sz w:val="20"/>
          <w:szCs w:val="20"/>
          <w:lang w:eastAsia="ar-SA"/>
        </w:rPr>
      </w:pPr>
    </w:p>
    <w:p w14:paraId="14BA3B4B" w14:textId="7B8BA7F2" w:rsidR="00FD1820" w:rsidRDefault="00C155EC" w:rsidP="00FD1820">
      <w:pPr>
        <w:jc w:val="center"/>
        <w:rPr>
          <w:rFonts w:ascii="Cambria" w:eastAsia="Times New Roman" w:hAnsi="Cambria" w:cs="Times New Roman"/>
          <w:sz w:val="20"/>
          <w:szCs w:val="20"/>
          <w:lang w:eastAsia="ar-SA"/>
        </w:rPr>
      </w:pPr>
      <w:r w:rsidRPr="00495AFF">
        <w:rPr>
          <w:rFonts w:ascii="Cambria" w:eastAsia="Times New Roman" w:hAnsi="Cambria" w:cs="Times New Roman"/>
          <w:sz w:val="20"/>
          <w:szCs w:val="20"/>
          <w:lang w:eastAsia="ar-SA"/>
        </w:rPr>
        <w:t>Nawiązując do zapytania ofertowego</w:t>
      </w:r>
      <w:r w:rsidRPr="00495AFF">
        <w:rPr>
          <w:rFonts w:ascii="Cambria" w:eastAsia="Times New Roman" w:hAnsi="Cambria" w:cs="Times New Roman"/>
          <w:b/>
          <w:bCs/>
          <w:sz w:val="20"/>
          <w:szCs w:val="20"/>
          <w:lang w:eastAsia="ar-SA"/>
        </w:rPr>
        <w:t xml:space="preserve"> </w:t>
      </w:r>
      <w:r w:rsidR="00346BEB" w:rsidRPr="00495AFF">
        <w:rPr>
          <w:rFonts w:ascii="Cambria" w:eastAsia="Times New Roman" w:hAnsi="Cambria" w:cs="Times New Roman"/>
          <w:sz w:val="20"/>
          <w:szCs w:val="20"/>
          <w:lang w:eastAsia="ar-SA"/>
        </w:rPr>
        <w:t>na:</w:t>
      </w:r>
    </w:p>
    <w:p w14:paraId="3FE2FF30" w14:textId="77777777" w:rsidR="000E275C" w:rsidRDefault="000E275C" w:rsidP="00FD1820">
      <w:pPr>
        <w:jc w:val="center"/>
        <w:rPr>
          <w:rFonts w:ascii="Cambria" w:eastAsia="Times New Roman" w:hAnsi="Cambria" w:cs="Times New Roman"/>
          <w:sz w:val="20"/>
          <w:szCs w:val="20"/>
          <w:lang w:eastAsia="ar-SA"/>
        </w:rPr>
      </w:pPr>
    </w:p>
    <w:p w14:paraId="73872B90" w14:textId="15154502" w:rsidR="00FD1820" w:rsidRDefault="000E275C" w:rsidP="00FD1820">
      <w:pPr>
        <w:jc w:val="center"/>
        <w:rPr>
          <w:rFonts w:ascii="Cambria" w:eastAsia="Times New Roman" w:hAnsi="Cambria" w:cs="Times New Roman"/>
          <w:sz w:val="20"/>
          <w:szCs w:val="20"/>
          <w:lang w:eastAsia="ar-SA"/>
        </w:rPr>
      </w:pPr>
      <w:r w:rsidRPr="00031F06">
        <w:rPr>
          <w:rFonts w:ascii="Cambria" w:eastAsia="Aptos" w:hAnsi="Cambria" w:cs="Times New Roman"/>
          <w:b/>
          <w:bCs/>
          <w:kern w:val="2"/>
          <w:sz w:val="20"/>
          <w:szCs w:val="20"/>
          <w14:ligatures w14:val="standardContextual"/>
        </w:rPr>
        <w:t>OPRACOWANIE LOGO WRAZ Z PEŁNĄ KSIĘGĄ ZNAK</w:t>
      </w:r>
      <w:r w:rsidR="00BC2AEB">
        <w:rPr>
          <w:rFonts w:ascii="Cambria" w:eastAsia="Aptos" w:hAnsi="Cambria" w:cs="Times New Roman"/>
          <w:b/>
          <w:bCs/>
          <w:kern w:val="2"/>
          <w:sz w:val="20"/>
          <w:szCs w:val="20"/>
          <w14:ligatures w14:val="standardContextual"/>
        </w:rPr>
        <w:t>U</w:t>
      </w:r>
      <w:r w:rsidRPr="00031F06">
        <w:rPr>
          <w:rFonts w:ascii="Cambria" w:eastAsia="Aptos" w:hAnsi="Cambria" w:cs="Times New Roman"/>
          <w:b/>
          <w:bCs/>
          <w:kern w:val="2"/>
          <w:sz w:val="20"/>
          <w:szCs w:val="20"/>
          <w14:ligatures w14:val="standardContextual"/>
        </w:rPr>
        <w:t xml:space="preserve"> W RAMACH REALIZACJI PRZEDSIĘWZIĘCIA BRANŻOWE CENTRUM UMIEJETNOŚCI DLA GASTRONOMII I KELNERSTWA</w:t>
      </w:r>
    </w:p>
    <w:p w14:paraId="239F2278" w14:textId="77777777" w:rsidR="00FD1820" w:rsidRPr="00FD1820" w:rsidRDefault="00FD1820" w:rsidP="00FD1820">
      <w:pPr>
        <w:jc w:val="center"/>
        <w:rPr>
          <w:rFonts w:ascii="Cambria" w:eastAsia="Times New Roman" w:hAnsi="Cambria" w:cs="Times New Roman"/>
          <w:sz w:val="20"/>
          <w:szCs w:val="20"/>
          <w:lang w:eastAsia="ar-SA"/>
        </w:rPr>
      </w:pPr>
    </w:p>
    <w:p w14:paraId="65A793D7" w14:textId="2EA939BD"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 xml:space="preserve">oferuję realizację </w:t>
      </w:r>
      <w:r w:rsidR="003723FF" w:rsidRPr="00495AFF">
        <w:rPr>
          <w:rFonts w:ascii="Cambria" w:hAnsi="Cambria" w:cs="Times New Roman"/>
          <w:sz w:val="20"/>
          <w:szCs w:val="20"/>
        </w:rPr>
        <w:t xml:space="preserve">całego </w:t>
      </w:r>
      <w:r w:rsidRPr="00495AFF">
        <w:rPr>
          <w:rFonts w:ascii="Cambria" w:hAnsi="Cambria" w:cs="Times New Roman"/>
          <w:sz w:val="20"/>
          <w:szCs w:val="20"/>
        </w:rPr>
        <w:t>przedmiotu zamówienia za:</w:t>
      </w:r>
    </w:p>
    <w:p w14:paraId="6461B9BB" w14:textId="77777777" w:rsidR="00A06E30" w:rsidRPr="00495AFF" w:rsidRDefault="00A06E30" w:rsidP="00C155EC">
      <w:pPr>
        <w:jc w:val="both"/>
        <w:rPr>
          <w:rFonts w:ascii="Cambria" w:hAnsi="Cambria"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612"/>
      </w:tblGrid>
      <w:tr w:rsidR="00C155EC" w:rsidRPr="00495AFF" w14:paraId="2499E1E5" w14:textId="77777777" w:rsidTr="00412F1E">
        <w:trPr>
          <w:trHeight w:hRule="exact" w:val="960"/>
          <w:jc w:val="center"/>
        </w:trPr>
        <w:tc>
          <w:tcPr>
            <w:tcW w:w="1242" w:type="dxa"/>
            <w:shd w:val="clear" w:color="auto" w:fill="auto"/>
            <w:vAlign w:val="center"/>
          </w:tcPr>
          <w:p w14:paraId="627CF313" w14:textId="77BF101D" w:rsidR="00C155EC" w:rsidRPr="00495AFF" w:rsidRDefault="00996526" w:rsidP="00C155EC">
            <w:pPr>
              <w:jc w:val="both"/>
              <w:rPr>
                <w:rFonts w:ascii="Cambria" w:hAnsi="Cambria" w:cs="Times New Roman"/>
                <w:b/>
                <w:bCs/>
                <w:smallCaps/>
                <w:sz w:val="20"/>
                <w:szCs w:val="20"/>
              </w:rPr>
            </w:pPr>
            <w:r w:rsidRPr="00495AFF">
              <w:rPr>
                <w:rFonts w:ascii="Cambria" w:hAnsi="Cambria" w:cs="Times New Roman"/>
                <w:b/>
                <w:bCs/>
                <w:smallCaps/>
                <w:sz w:val="20"/>
                <w:szCs w:val="20"/>
              </w:rPr>
              <w:t xml:space="preserve"> cena brutto</w:t>
            </w:r>
            <w:r w:rsidR="00C155EC" w:rsidRPr="00495AFF">
              <w:rPr>
                <w:rFonts w:ascii="Cambria" w:hAnsi="Cambria" w:cs="Times New Roman"/>
                <w:b/>
                <w:bCs/>
                <w:smallCaps/>
                <w:sz w:val="20"/>
                <w:szCs w:val="20"/>
              </w:rPr>
              <w:t>:</w:t>
            </w:r>
          </w:p>
        </w:tc>
        <w:tc>
          <w:tcPr>
            <w:tcW w:w="8612" w:type="dxa"/>
            <w:shd w:val="clear" w:color="auto" w:fill="FFFFFF"/>
            <w:vAlign w:val="center"/>
          </w:tcPr>
          <w:p w14:paraId="2395418F" w14:textId="77777777" w:rsidR="00996526" w:rsidRPr="00495AFF" w:rsidRDefault="00996526" w:rsidP="00C155EC">
            <w:pPr>
              <w:jc w:val="both"/>
              <w:rPr>
                <w:rFonts w:ascii="Cambria" w:hAnsi="Cambria" w:cs="Times New Roman"/>
                <w:smallCaps/>
                <w:sz w:val="20"/>
                <w:szCs w:val="20"/>
              </w:rPr>
            </w:pPr>
            <w:r w:rsidRPr="00495AFF">
              <w:rPr>
                <w:rFonts w:ascii="Cambria" w:hAnsi="Cambria" w:cs="Times New Roman"/>
                <w:smallCaps/>
                <w:sz w:val="20"/>
                <w:szCs w:val="20"/>
              </w:rPr>
              <w:t xml:space="preserve"> </w:t>
            </w:r>
          </w:p>
          <w:p w14:paraId="64F8BF80" w14:textId="77777777" w:rsidR="00996526" w:rsidRPr="00495AFF" w:rsidRDefault="00996526" w:rsidP="00C155EC">
            <w:pPr>
              <w:jc w:val="both"/>
              <w:rPr>
                <w:rFonts w:ascii="Cambria" w:hAnsi="Cambria" w:cs="Times New Roman"/>
                <w:smallCaps/>
                <w:sz w:val="20"/>
                <w:szCs w:val="20"/>
              </w:rPr>
            </w:pPr>
            <w:r w:rsidRPr="00495AFF">
              <w:rPr>
                <w:rFonts w:ascii="Cambria" w:hAnsi="Cambria" w:cs="Times New Roman"/>
                <w:smallCaps/>
                <w:sz w:val="20"/>
                <w:szCs w:val="20"/>
              </w:rPr>
              <w:t xml:space="preserve"> </w:t>
            </w:r>
          </w:p>
          <w:p w14:paraId="2A003177" w14:textId="35D783B1" w:rsidR="00C155EC" w:rsidRPr="00495AFF" w:rsidRDefault="00996526" w:rsidP="00C155EC">
            <w:pPr>
              <w:jc w:val="both"/>
              <w:rPr>
                <w:rFonts w:ascii="Cambria" w:hAnsi="Cambria" w:cs="Times New Roman"/>
                <w:smallCaps/>
                <w:sz w:val="20"/>
                <w:szCs w:val="20"/>
              </w:rPr>
            </w:pPr>
            <w:r w:rsidRPr="00495AFF">
              <w:rPr>
                <w:rFonts w:ascii="Cambria" w:hAnsi="Cambria" w:cs="Times New Roman"/>
                <w:smallCaps/>
                <w:sz w:val="20"/>
                <w:szCs w:val="20"/>
              </w:rPr>
              <w:t xml:space="preserve">……………………………………………………………………………  </w:t>
            </w:r>
            <w:r w:rsidR="00C155EC" w:rsidRPr="00495AFF">
              <w:rPr>
                <w:rFonts w:ascii="Cambria" w:hAnsi="Cambria" w:cs="Times New Roman"/>
                <w:smallCaps/>
                <w:sz w:val="20"/>
                <w:szCs w:val="20"/>
              </w:rPr>
              <w:t>zł</w:t>
            </w:r>
          </w:p>
          <w:p w14:paraId="647677F2" w14:textId="77777777" w:rsidR="00996526" w:rsidRPr="00495AFF" w:rsidRDefault="00996526" w:rsidP="00C155EC">
            <w:pPr>
              <w:jc w:val="both"/>
              <w:rPr>
                <w:rFonts w:ascii="Cambria" w:hAnsi="Cambria" w:cs="Times New Roman"/>
                <w:smallCaps/>
                <w:sz w:val="20"/>
                <w:szCs w:val="20"/>
              </w:rPr>
            </w:pPr>
          </w:p>
          <w:p w14:paraId="6E85F877" w14:textId="3000CE89" w:rsidR="00996526" w:rsidRPr="00495AFF" w:rsidRDefault="00996526" w:rsidP="00C155EC">
            <w:pPr>
              <w:jc w:val="both"/>
              <w:rPr>
                <w:rFonts w:ascii="Cambria" w:hAnsi="Cambria" w:cs="Times New Roman"/>
                <w:smallCaps/>
                <w:sz w:val="20"/>
                <w:szCs w:val="20"/>
              </w:rPr>
            </w:pPr>
          </w:p>
        </w:tc>
      </w:tr>
      <w:tr w:rsidR="00C155EC" w:rsidRPr="00495AFF" w14:paraId="2788C16F" w14:textId="77777777" w:rsidTr="00412F1E">
        <w:trPr>
          <w:trHeight w:hRule="exact" w:val="1130"/>
          <w:jc w:val="center"/>
        </w:trPr>
        <w:tc>
          <w:tcPr>
            <w:tcW w:w="1242" w:type="dxa"/>
            <w:shd w:val="clear" w:color="auto" w:fill="auto"/>
            <w:vAlign w:val="center"/>
          </w:tcPr>
          <w:p w14:paraId="3E7BE0FD" w14:textId="77777777" w:rsidR="00C155EC" w:rsidRPr="00495AFF" w:rsidRDefault="00C155EC" w:rsidP="00C155EC">
            <w:pPr>
              <w:jc w:val="both"/>
              <w:rPr>
                <w:rFonts w:ascii="Cambria" w:hAnsi="Cambria" w:cs="Times New Roman"/>
                <w:b/>
                <w:smallCaps/>
                <w:sz w:val="20"/>
                <w:szCs w:val="20"/>
              </w:rPr>
            </w:pPr>
            <w:r w:rsidRPr="00495AFF">
              <w:rPr>
                <w:rFonts w:ascii="Cambria" w:hAnsi="Cambria" w:cs="Times New Roman"/>
                <w:b/>
                <w:smallCaps/>
                <w:sz w:val="20"/>
                <w:szCs w:val="20"/>
              </w:rPr>
              <w:t>słownie</w:t>
            </w:r>
            <w:r w:rsidRPr="00495AFF">
              <w:rPr>
                <w:rFonts w:ascii="Cambria" w:hAnsi="Cambria" w:cs="Times New Roman"/>
                <w:smallCaps/>
                <w:sz w:val="20"/>
                <w:szCs w:val="20"/>
              </w:rPr>
              <w:t>:</w:t>
            </w:r>
          </w:p>
        </w:tc>
        <w:tc>
          <w:tcPr>
            <w:tcW w:w="8612" w:type="dxa"/>
            <w:shd w:val="clear" w:color="auto" w:fill="auto"/>
            <w:vAlign w:val="center"/>
          </w:tcPr>
          <w:p w14:paraId="651BF8E2" w14:textId="77777777" w:rsidR="00996526" w:rsidRPr="00495AFF" w:rsidRDefault="00996526" w:rsidP="00C155EC">
            <w:pPr>
              <w:jc w:val="both"/>
              <w:rPr>
                <w:rFonts w:ascii="Cambria" w:hAnsi="Cambria" w:cs="Times New Roman"/>
                <w:smallCaps/>
                <w:sz w:val="20"/>
                <w:szCs w:val="20"/>
              </w:rPr>
            </w:pPr>
          </w:p>
          <w:p w14:paraId="317318BC" w14:textId="3D1C57B8" w:rsidR="00C155EC" w:rsidRPr="00495AFF" w:rsidRDefault="00996526" w:rsidP="00C155EC">
            <w:pPr>
              <w:jc w:val="both"/>
              <w:rPr>
                <w:rFonts w:ascii="Cambria" w:hAnsi="Cambria" w:cs="Times New Roman"/>
                <w:smallCaps/>
                <w:sz w:val="20"/>
                <w:szCs w:val="20"/>
              </w:rPr>
            </w:pPr>
            <w:r w:rsidRPr="00495AFF">
              <w:rPr>
                <w:rFonts w:ascii="Cambria" w:hAnsi="Cambria" w:cs="Times New Roman"/>
                <w:smallCaps/>
                <w:sz w:val="20"/>
                <w:szCs w:val="20"/>
              </w:rPr>
              <w:t>…</w:t>
            </w:r>
            <w:r w:rsidR="00C5497D" w:rsidRPr="00495AFF">
              <w:rPr>
                <w:rFonts w:ascii="Cambria" w:hAnsi="Cambria" w:cs="Times New Roman"/>
                <w:smallCaps/>
                <w:sz w:val="20"/>
                <w:szCs w:val="20"/>
              </w:rPr>
              <w:t>……………………………………………………………………………</w:t>
            </w:r>
            <w:r w:rsidRPr="00495AFF">
              <w:rPr>
                <w:rFonts w:ascii="Cambria" w:hAnsi="Cambria" w:cs="Times New Roman"/>
                <w:smallCaps/>
                <w:sz w:val="20"/>
                <w:szCs w:val="20"/>
              </w:rPr>
              <w:t>……</w:t>
            </w:r>
            <w:r w:rsidR="00412F1E" w:rsidRPr="00495AFF">
              <w:rPr>
                <w:rFonts w:ascii="Cambria" w:hAnsi="Cambria" w:cs="Times New Roman"/>
                <w:smallCaps/>
                <w:sz w:val="20"/>
                <w:szCs w:val="20"/>
              </w:rPr>
              <w:t xml:space="preserve">……………………  </w:t>
            </w:r>
            <w:r w:rsidR="00C5497D" w:rsidRPr="00495AFF">
              <w:rPr>
                <w:rFonts w:ascii="Cambria" w:hAnsi="Cambria" w:cs="Times New Roman"/>
                <w:smallCaps/>
                <w:sz w:val="20"/>
                <w:szCs w:val="20"/>
              </w:rPr>
              <w:t>zł</w:t>
            </w:r>
          </w:p>
        </w:tc>
      </w:tr>
    </w:tbl>
    <w:p w14:paraId="1A89D54B" w14:textId="77777777" w:rsidR="00FD1820" w:rsidRPr="00495AFF" w:rsidRDefault="00FD1820" w:rsidP="007F6A1B">
      <w:pPr>
        <w:tabs>
          <w:tab w:val="left" w:pos="284"/>
        </w:tabs>
        <w:spacing w:after="120"/>
        <w:ind w:right="40"/>
        <w:jc w:val="both"/>
        <w:rPr>
          <w:rFonts w:ascii="Cambria" w:eastAsia="Calibri" w:hAnsi="Cambria" w:cs="Times New Roman"/>
          <w:b/>
          <w:sz w:val="20"/>
          <w:szCs w:val="20"/>
        </w:rPr>
      </w:pPr>
    </w:p>
    <w:p w14:paraId="2CFCA282" w14:textId="3E00121A"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hAnsi="Cambria" w:cs="Times New Roman"/>
          <w:sz w:val="20"/>
          <w:szCs w:val="20"/>
        </w:rPr>
        <w:t>Oświadczamy, że dysponujemy osobami oraz warunkami technicznymi, umożliwiającymi wykonanie niniejszego zamówienia</w:t>
      </w:r>
      <w:r w:rsidR="00873A2F" w:rsidRPr="00495AFF">
        <w:rPr>
          <w:rFonts w:ascii="Cambria" w:hAnsi="Cambria" w:cs="Times New Roman"/>
          <w:sz w:val="20"/>
          <w:szCs w:val="20"/>
        </w:rPr>
        <w:t xml:space="preserve">, </w:t>
      </w:r>
      <w:r w:rsidR="00873A2F" w:rsidRPr="00495AFF">
        <w:rPr>
          <w:rFonts w:ascii="Cambria" w:eastAsia="Arial" w:hAnsi="Cambria" w:cs="Times New Roman"/>
          <w:sz w:val="20"/>
          <w:szCs w:val="20"/>
        </w:rPr>
        <w:t>posiadamy pełne prawa do ingerencji w kod źródłowy oprogramowania.</w:t>
      </w:r>
    </w:p>
    <w:p w14:paraId="72F32F4A" w14:textId="77777777"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hAnsi="Cambria" w:cs="Times New Roman"/>
          <w:sz w:val="20"/>
          <w:szCs w:val="20"/>
        </w:rPr>
        <w:t>Oświadczamy, że posiadamy odpowiednią wiedzę i doświadczenie umożliwiające wykonanie zamówienia w terminach i na warunkach określonych przez Zamawiającego.</w:t>
      </w:r>
    </w:p>
    <w:p w14:paraId="766A1075" w14:textId="72C275EA"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hAnsi="Cambria" w:cs="Times New Roman"/>
          <w:sz w:val="20"/>
          <w:szCs w:val="20"/>
        </w:rPr>
        <w:t>Oświadczamy, że jesteśmy w odpowi</w:t>
      </w:r>
      <w:r w:rsidR="00346BEB" w:rsidRPr="00495AFF">
        <w:rPr>
          <w:rFonts w:ascii="Cambria" w:hAnsi="Cambria" w:cs="Times New Roman"/>
          <w:sz w:val="20"/>
          <w:szCs w:val="20"/>
        </w:rPr>
        <w:t>edniej sytuacji ekonomicznej i</w:t>
      </w:r>
      <w:r w:rsidRPr="00495AFF">
        <w:rPr>
          <w:rFonts w:ascii="Cambria" w:hAnsi="Cambria" w:cs="Times New Roman"/>
          <w:sz w:val="20"/>
          <w:szCs w:val="20"/>
        </w:rPr>
        <w:t xml:space="preserve"> finansowej umożliwiającej wykonanie zamówienia w terminach i na warunkach określonych przez Zamawiającego.</w:t>
      </w:r>
    </w:p>
    <w:p w14:paraId="5E064BF8" w14:textId="5429F029"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hAnsi="Cambria" w:cs="Times New Roman"/>
          <w:sz w:val="20"/>
          <w:szCs w:val="20"/>
        </w:rPr>
        <w:t xml:space="preserve">Oświadczamy, że wykonamy przedmiot zamówienia zgodnie </w:t>
      </w:r>
      <w:r w:rsidR="00A7615D" w:rsidRPr="00495AFF">
        <w:rPr>
          <w:rFonts w:ascii="Cambria" w:eastAsia="Times New Roman" w:hAnsi="Cambria" w:cs="Times New Roman"/>
          <w:bCs/>
          <w:sz w:val="20"/>
          <w:szCs w:val="20"/>
        </w:rPr>
        <w:t>z wymogami Zapytania ofertowego</w:t>
      </w:r>
      <w:r w:rsidR="00A7615D" w:rsidRPr="00495AFF">
        <w:rPr>
          <w:rFonts w:ascii="Cambria" w:eastAsia="Times New Roman" w:hAnsi="Cambria" w:cs="Times New Roman"/>
          <w:bCs/>
          <w:sz w:val="20"/>
          <w:szCs w:val="20"/>
        </w:rPr>
        <w:br/>
      </w:r>
      <w:r w:rsidRPr="00495AFF">
        <w:rPr>
          <w:rFonts w:ascii="Cambria" w:eastAsia="Times New Roman" w:hAnsi="Cambria" w:cs="Times New Roman"/>
          <w:bCs/>
          <w:sz w:val="20"/>
          <w:szCs w:val="20"/>
        </w:rPr>
        <w:t xml:space="preserve">i załączników do niego </w:t>
      </w:r>
      <w:r w:rsidRPr="00495AFF">
        <w:rPr>
          <w:rFonts w:ascii="Cambria" w:hAnsi="Cambria" w:cs="Times New Roman"/>
          <w:sz w:val="20"/>
          <w:szCs w:val="20"/>
        </w:rPr>
        <w:t>i uznajemy</w:t>
      </w:r>
      <w:r w:rsidRPr="00495AFF">
        <w:rPr>
          <w:rFonts w:ascii="Cambria" w:eastAsia="Times New Roman" w:hAnsi="Cambria" w:cs="Times New Roman"/>
          <w:bCs/>
          <w:sz w:val="20"/>
          <w:szCs w:val="20"/>
        </w:rPr>
        <w:t xml:space="preserve"> je za wystarczający do realizacji zamówienia.</w:t>
      </w:r>
    </w:p>
    <w:p w14:paraId="329D3F7D" w14:textId="77777777" w:rsidR="00C155EC" w:rsidRPr="00495AFF" w:rsidRDefault="00C155EC" w:rsidP="00BD67DF">
      <w:pPr>
        <w:numPr>
          <w:ilvl w:val="0"/>
          <w:numId w:val="10"/>
        </w:numPr>
        <w:suppressAutoHyphens/>
        <w:spacing w:after="120"/>
        <w:ind w:right="-28"/>
        <w:jc w:val="both"/>
        <w:rPr>
          <w:rFonts w:ascii="Cambria" w:hAnsi="Cambria" w:cs="Times New Roman"/>
          <w:sz w:val="20"/>
          <w:szCs w:val="20"/>
        </w:rPr>
      </w:pPr>
      <w:r w:rsidRPr="00495AFF">
        <w:rPr>
          <w:rFonts w:ascii="Cambria" w:hAnsi="Cambria" w:cs="Times New Roman"/>
          <w:sz w:val="20"/>
          <w:szCs w:val="20"/>
        </w:rPr>
        <w:t>Wskazujemy dostępność odpisu z właściwego rejestru lub z centralnej ewidencji i informacji o działalności gospodarczej w formie elektronicznej pod następującym adresem internetowym</w:t>
      </w:r>
      <w:r w:rsidRPr="00495AFF">
        <w:rPr>
          <w:rStyle w:val="Odwoanieprzypisudolnego"/>
          <w:rFonts w:ascii="Cambria" w:hAnsi="Cambria" w:cs="Times New Roman"/>
          <w:sz w:val="20"/>
          <w:szCs w:val="20"/>
        </w:rPr>
        <w:footnoteReference w:id="1"/>
      </w:r>
      <w:r w:rsidRPr="00495AFF">
        <w:rPr>
          <w:rFonts w:ascii="Cambria" w:hAnsi="Cambria" w:cs="Times New Roman"/>
          <w:sz w:val="20"/>
          <w:szCs w:val="20"/>
        </w:rPr>
        <w:t>:</w:t>
      </w:r>
    </w:p>
    <w:p w14:paraId="55996272" w14:textId="50463253" w:rsidR="00C155EC" w:rsidRPr="00495AFF" w:rsidRDefault="00A7615D" w:rsidP="00C155EC">
      <w:pPr>
        <w:ind w:left="720"/>
        <w:jc w:val="both"/>
        <w:rPr>
          <w:rFonts w:ascii="Cambria" w:hAnsi="Cambria" w:cs="Times New Roman"/>
          <w:sz w:val="20"/>
          <w:szCs w:val="20"/>
        </w:rPr>
      </w:pPr>
      <w:r w:rsidRPr="00495AFF">
        <w:rPr>
          <w:rFonts w:ascii="Cambria" w:hAnsi="Cambria" w:cs="Times New Roman"/>
          <w:sz w:val="20"/>
          <w:szCs w:val="20"/>
        </w:rPr>
        <w:t>https://pr</w:t>
      </w:r>
      <w:r w:rsidR="00C155EC" w:rsidRPr="00495AFF">
        <w:rPr>
          <w:rFonts w:ascii="Cambria" w:hAnsi="Cambria" w:cs="Times New Roman"/>
          <w:sz w:val="20"/>
          <w:szCs w:val="20"/>
        </w:rPr>
        <w:t>s.ms.gov.pl - dla odpisu z Krajowego Rejestru Sądowego</w:t>
      </w:r>
    </w:p>
    <w:p w14:paraId="7862868D" w14:textId="4CCC95B6" w:rsidR="00C155EC" w:rsidRPr="00495AFF" w:rsidRDefault="00C155EC" w:rsidP="00C155EC">
      <w:pPr>
        <w:ind w:left="720"/>
        <w:jc w:val="both"/>
        <w:rPr>
          <w:rFonts w:ascii="Cambria" w:hAnsi="Cambria" w:cs="Times New Roman"/>
          <w:sz w:val="20"/>
          <w:szCs w:val="20"/>
        </w:rPr>
      </w:pPr>
      <w:r w:rsidRPr="00495AFF">
        <w:rPr>
          <w:rFonts w:ascii="Cambria" w:hAnsi="Cambria" w:cs="Times New Roman"/>
          <w:sz w:val="20"/>
          <w:szCs w:val="20"/>
        </w:rPr>
        <w:t>https://www</w:t>
      </w:r>
      <w:r w:rsidR="00160233" w:rsidRPr="00495AFF">
        <w:rPr>
          <w:rFonts w:ascii="Cambria" w:hAnsi="Cambria" w:cs="Times New Roman"/>
          <w:sz w:val="20"/>
          <w:szCs w:val="20"/>
        </w:rPr>
        <w:t xml:space="preserve">.ceidg.gov.pl - dla odpisu z </w:t>
      </w:r>
      <w:proofErr w:type="spellStart"/>
      <w:r w:rsidR="00160233" w:rsidRPr="00495AFF">
        <w:rPr>
          <w:rFonts w:ascii="Cambria" w:hAnsi="Cambria" w:cs="Times New Roman"/>
          <w:sz w:val="20"/>
          <w:szCs w:val="20"/>
        </w:rPr>
        <w:t>CEi</w:t>
      </w:r>
      <w:r w:rsidRPr="00495AFF">
        <w:rPr>
          <w:rFonts w:ascii="Cambria" w:hAnsi="Cambria" w:cs="Times New Roman"/>
          <w:sz w:val="20"/>
          <w:szCs w:val="20"/>
        </w:rPr>
        <w:t>DG</w:t>
      </w:r>
      <w:proofErr w:type="spellEnd"/>
    </w:p>
    <w:p w14:paraId="76D0D8F0" w14:textId="77777777" w:rsidR="00C155EC" w:rsidRPr="00495AFF" w:rsidRDefault="00C155EC" w:rsidP="00C155EC">
      <w:pPr>
        <w:spacing w:after="60"/>
        <w:ind w:left="720"/>
        <w:jc w:val="both"/>
        <w:rPr>
          <w:rFonts w:ascii="Cambria" w:hAnsi="Cambria" w:cs="Times New Roman"/>
          <w:i/>
          <w:sz w:val="20"/>
          <w:szCs w:val="20"/>
          <w:u w:val="single"/>
          <w:vertAlign w:val="superscript"/>
        </w:rPr>
      </w:pPr>
      <w:r w:rsidRPr="00495AFF">
        <w:rPr>
          <w:rFonts w:ascii="Cambria" w:hAnsi="Cambria" w:cs="Times New Roman"/>
          <w:sz w:val="20"/>
          <w:szCs w:val="20"/>
        </w:rPr>
        <w:t>http://………………….....................…..................................……. - inny dokument</w:t>
      </w:r>
    </w:p>
    <w:p w14:paraId="451F69FF" w14:textId="7EBAA54D"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hAnsi="Cambria" w:cs="Times New Roman"/>
          <w:sz w:val="20"/>
          <w:szCs w:val="20"/>
        </w:rPr>
        <w:t>O</w:t>
      </w:r>
      <w:r w:rsidRPr="00495AFF">
        <w:rPr>
          <w:rFonts w:ascii="Cambria" w:eastAsia="TimesNewRoman" w:hAnsi="Cambria" w:cs="Times New Roman"/>
          <w:sz w:val="20"/>
          <w:szCs w:val="20"/>
        </w:rPr>
        <w:t>ś</w:t>
      </w:r>
      <w:r w:rsidRPr="00495AFF">
        <w:rPr>
          <w:rFonts w:ascii="Cambria" w:hAnsi="Cambria" w:cs="Times New Roman"/>
          <w:sz w:val="20"/>
          <w:szCs w:val="20"/>
        </w:rPr>
        <w:t xml:space="preserve">wiadczamy, </w:t>
      </w:r>
      <w:r w:rsidRPr="00495AFF">
        <w:rPr>
          <w:rFonts w:ascii="Cambria" w:eastAsia="TimesNewRoman" w:hAnsi="Cambria" w:cs="Times New Roman"/>
          <w:sz w:val="20"/>
          <w:szCs w:val="20"/>
        </w:rPr>
        <w:t>ż</w:t>
      </w:r>
      <w:r w:rsidRPr="00495AFF">
        <w:rPr>
          <w:rFonts w:ascii="Cambria" w:hAnsi="Cambria" w:cs="Times New Roman"/>
          <w:sz w:val="20"/>
          <w:szCs w:val="20"/>
        </w:rPr>
        <w:t>e w cenie naszej oferty zostały uwzgl</w:t>
      </w:r>
      <w:r w:rsidRPr="00495AFF">
        <w:rPr>
          <w:rFonts w:ascii="Cambria" w:eastAsia="TimesNewRoman" w:hAnsi="Cambria" w:cs="Times New Roman"/>
          <w:sz w:val="20"/>
          <w:szCs w:val="20"/>
        </w:rPr>
        <w:t>ę</w:t>
      </w:r>
      <w:r w:rsidRPr="00495AFF">
        <w:rPr>
          <w:rFonts w:ascii="Cambria" w:hAnsi="Cambria" w:cs="Times New Roman"/>
          <w:sz w:val="20"/>
          <w:szCs w:val="20"/>
        </w:rPr>
        <w:t>dnione wszystkie koszty wykonania przedmiotu zamówienia zgodnie z</w:t>
      </w:r>
      <w:r w:rsidR="00996526" w:rsidRPr="00495AFF">
        <w:rPr>
          <w:rFonts w:ascii="Cambria" w:hAnsi="Cambria" w:cs="Times New Roman"/>
          <w:sz w:val="20"/>
          <w:szCs w:val="20"/>
        </w:rPr>
        <w:t xml:space="preserve"> Zapytaniem ofertowym</w:t>
      </w:r>
      <w:r w:rsidRPr="00495AFF">
        <w:rPr>
          <w:rFonts w:ascii="Cambria" w:hAnsi="Cambria" w:cs="Times New Roman"/>
          <w:sz w:val="20"/>
          <w:szCs w:val="20"/>
        </w:rPr>
        <w:t>.</w:t>
      </w:r>
    </w:p>
    <w:p w14:paraId="61322A62" w14:textId="5F62A9C5"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hAnsi="Cambria" w:cs="Times New Roman"/>
          <w:sz w:val="20"/>
          <w:szCs w:val="20"/>
        </w:rPr>
        <w:t>Oświadczamy, że uzyskaliśmy od Zamawiającego wszystkie niezbędne informacje dotyczące niniejszego zamówienia oraz, że zapozn</w:t>
      </w:r>
      <w:r w:rsidR="00996526" w:rsidRPr="00495AFF">
        <w:rPr>
          <w:rFonts w:ascii="Cambria" w:hAnsi="Cambria" w:cs="Times New Roman"/>
          <w:sz w:val="20"/>
          <w:szCs w:val="20"/>
        </w:rPr>
        <w:t>aliśmy się z treścią Zapytania ofertowego</w:t>
      </w:r>
      <w:r w:rsidRPr="00495AFF">
        <w:rPr>
          <w:rFonts w:ascii="Cambria" w:hAnsi="Cambria" w:cs="Times New Roman"/>
          <w:sz w:val="20"/>
          <w:szCs w:val="20"/>
        </w:rPr>
        <w:t xml:space="preserve"> i </w:t>
      </w:r>
      <w:r w:rsidR="00AA2DD0" w:rsidRPr="00495AFF">
        <w:rPr>
          <w:rFonts w:ascii="Cambria" w:hAnsi="Cambria" w:cs="Times New Roman"/>
          <w:sz w:val="20"/>
          <w:szCs w:val="20"/>
        </w:rPr>
        <w:t xml:space="preserve">jego </w:t>
      </w:r>
      <w:r w:rsidRPr="00495AFF">
        <w:rPr>
          <w:rFonts w:ascii="Cambria" w:hAnsi="Cambria" w:cs="Times New Roman"/>
          <w:sz w:val="20"/>
          <w:szCs w:val="20"/>
        </w:rPr>
        <w:t xml:space="preserve">Załącznikami i nie wnosimy do nich zastrzeżeń oraz przyjmujemy warunki w nich zawarte. </w:t>
      </w:r>
    </w:p>
    <w:p w14:paraId="5C90EE22" w14:textId="175D89DE"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eastAsia="Times New Roman" w:hAnsi="Cambria" w:cs="Times New Roman"/>
          <w:sz w:val="20"/>
          <w:szCs w:val="20"/>
        </w:rPr>
        <w:t>O</w:t>
      </w:r>
      <w:r w:rsidRPr="00495AFF">
        <w:rPr>
          <w:rFonts w:ascii="Cambria" w:eastAsia="TimesNewRoman" w:hAnsi="Cambria" w:cs="Times New Roman"/>
          <w:sz w:val="20"/>
          <w:szCs w:val="20"/>
        </w:rPr>
        <w:t>ś</w:t>
      </w:r>
      <w:r w:rsidRPr="00495AFF">
        <w:rPr>
          <w:rFonts w:ascii="Cambria" w:eastAsia="Times New Roman" w:hAnsi="Cambria" w:cs="Times New Roman"/>
          <w:sz w:val="20"/>
          <w:szCs w:val="20"/>
        </w:rPr>
        <w:t>wiadczamy, iż uwa</w:t>
      </w:r>
      <w:r w:rsidRPr="00495AFF">
        <w:rPr>
          <w:rFonts w:ascii="Cambria" w:eastAsia="TimesNewRoman" w:hAnsi="Cambria" w:cs="Times New Roman"/>
          <w:sz w:val="20"/>
          <w:szCs w:val="20"/>
        </w:rPr>
        <w:t>ż</w:t>
      </w:r>
      <w:r w:rsidRPr="00495AFF">
        <w:rPr>
          <w:rFonts w:ascii="Cambria" w:eastAsia="Times New Roman" w:hAnsi="Cambria" w:cs="Times New Roman"/>
          <w:sz w:val="20"/>
          <w:szCs w:val="20"/>
        </w:rPr>
        <w:t>amy si</w:t>
      </w:r>
      <w:r w:rsidRPr="00495AFF">
        <w:rPr>
          <w:rFonts w:ascii="Cambria" w:eastAsia="TimesNewRoman" w:hAnsi="Cambria" w:cs="Times New Roman"/>
          <w:sz w:val="20"/>
          <w:szCs w:val="20"/>
        </w:rPr>
        <w:t xml:space="preserve">ę </w:t>
      </w:r>
      <w:r w:rsidRPr="00495AFF">
        <w:rPr>
          <w:rFonts w:ascii="Cambria" w:eastAsia="Times New Roman" w:hAnsi="Cambria" w:cs="Times New Roman"/>
          <w:sz w:val="20"/>
          <w:szCs w:val="20"/>
        </w:rPr>
        <w:t>za zwi</w:t>
      </w:r>
      <w:r w:rsidRPr="00495AFF">
        <w:rPr>
          <w:rFonts w:ascii="Cambria" w:eastAsia="TimesNewRoman" w:hAnsi="Cambria" w:cs="Times New Roman"/>
          <w:sz w:val="20"/>
          <w:szCs w:val="20"/>
        </w:rPr>
        <w:t>ą</w:t>
      </w:r>
      <w:r w:rsidRPr="00495AFF">
        <w:rPr>
          <w:rFonts w:ascii="Cambria" w:eastAsia="Times New Roman" w:hAnsi="Cambria" w:cs="Times New Roman"/>
          <w:sz w:val="20"/>
          <w:szCs w:val="20"/>
        </w:rPr>
        <w:t>zanych niniejsz</w:t>
      </w:r>
      <w:r w:rsidRPr="00495AFF">
        <w:rPr>
          <w:rFonts w:ascii="Cambria" w:eastAsia="TimesNewRoman" w:hAnsi="Cambria" w:cs="Times New Roman"/>
          <w:sz w:val="20"/>
          <w:szCs w:val="20"/>
        </w:rPr>
        <w:t xml:space="preserve">ą </w:t>
      </w:r>
      <w:r w:rsidRPr="00495AFF">
        <w:rPr>
          <w:rFonts w:ascii="Cambria" w:eastAsia="Times New Roman" w:hAnsi="Cambria" w:cs="Times New Roman"/>
          <w:sz w:val="20"/>
          <w:szCs w:val="20"/>
        </w:rPr>
        <w:t>ofert</w:t>
      </w:r>
      <w:r w:rsidRPr="00495AFF">
        <w:rPr>
          <w:rFonts w:ascii="Cambria" w:eastAsia="TimesNewRoman" w:hAnsi="Cambria" w:cs="Times New Roman"/>
          <w:sz w:val="20"/>
          <w:szCs w:val="20"/>
        </w:rPr>
        <w:t xml:space="preserve">ą </w:t>
      </w:r>
      <w:r w:rsidRPr="00495AFF">
        <w:rPr>
          <w:rFonts w:ascii="Cambria" w:eastAsia="Times New Roman" w:hAnsi="Cambria" w:cs="Times New Roman"/>
          <w:sz w:val="20"/>
          <w:szCs w:val="20"/>
        </w:rPr>
        <w:t>na czas</w:t>
      </w:r>
      <w:r w:rsidR="00AA2DD0" w:rsidRPr="00495AFF">
        <w:rPr>
          <w:rFonts w:ascii="Cambria" w:eastAsia="Times New Roman" w:hAnsi="Cambria" w:cs="Times New Roman"/>
          <w:sz w:val="20"/>
          <w:szCs w:val="20"/>
        </w:rPr>
        <w:t xml:space="preserve"> 30 dni - wskazany w Zapytaniu ofertowym</w:t>
      </w:r>
      <w:r w:rsidRPr="00495AFF">
        <w:rPr>
          <w:rFonts w:ascii="Cambria" w:eastAsia="Times New Roman" w:hAnsi="Cambria" w:cs="Times New Roman"/>
          <w:sz w:val="20"/>
          <w:szCs w:val="20"/>
        </w:rPr>
        <w:t>.</w:t>
      </w:r>
    </w:p>
    <w:p w14:paraId="3F0C63D8" w14:textId="77777777"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eastAsia="Verdana,Bold" w:hAnsi="Cambria" w:cs="Times New Roman"/>
          <w:bCs/>
          <w:sz w:val="20"/>
          <w:szCs w:val="20"/>
        </w:rPr>
        <w:t>Oświadczamy</w:t>
      </w:r>
      <w:r w:rsidRPr="00495AFF">
        <w:rPr>
          <w:rFonts w:ascii="Cambria" w:eastAsia="Times New Roman" w:hAnsi="Cambria" w:cs="Times New Roman"/>
          <w:sz w:val="20"/>
          <w:szCs w:val="20"/>
        </w:rPr>
        <w:t>, iż informacje i dokumenty zawarte na stronach nr od _____ do _____ stanowią tajemnicę przedsiębiorstwa w rozumieniu przepisów o zwalczaniu nieuczciwej konkurencji i zastrzegamy, że nie mogą być one udostępniane.</w:t>
      </w:r>
    </w:p>
    <w:p w14:paraId="595F38F9" w14:textId="77777777"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hAnsi="Cambria" w:cs="Times New Roman"/>
          <w:sz w:val="20"/>
          <w:szCs w:val="20"/>
        </w:rPr>
        <w:t>Oświadczamy, że wypełniliśmy obowiązki informacyjne przewidziane w art. 13 oraz 14 RODO</w:t>
      </w:r>
      <w:r w:rsidRPr="00495AFF">
        <w:rPr>
          <w:rStyle w:val="Odwoanieprzypisudolnego"/>
          <w:rFonts w:ascii="Cambria" w:hAnsi="Cambria" w:cs="Times New Roman"/>
          <w:sz w:val="20"/>
          <w:szCs w:val="20"/>
        </w:rPr>
        <w:footnoteReference w:id="2"/>
      </w:r>
      <w:r w:rsidRPr="00495AFF">
        <w:rPr>
          <w:rFonts w:ascii="Cambria" w:hAnsi="Cambria" w:cs="Times New Roman"/>
          <w:sz w:val="20"/>
          <w:szCs w:val="20"/>
        </w:rPr>
        <w:t xml:space="preserve">  wobec osób fizycznych, od których dane osobowe bezpośrednio lub pośrednio pozyskaliśmy w celu ubiegania się o udzielnie niniejszego zamówienia / nie dotyczy</w:t>
      </w:r>
      <w:r w:rsidRPr="00495AFF">
        <w:rPr>
          <w:rStyle w:val="Odwoanieprzypisudolnego"/>
          <w:rFonts w:ascii="Cambria" w:hAnsi="Cambria" w:cs="Times New Roman"/>
          <w:sz w:val="20"/>
          <w:szCs w:val="20"/>
        </w:rPr>
        <w:footnoteReference w:id="3"/>
      </w:r>
    </w:p>
    <w:p w14:paraId="35198AB0" w14:textId="6D57ED35"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eastAsia="Verdana,Bold" w:hAnsi="Cambria" w:cs="Times New Roman"/>
          <w:bCs/>
          <w:sz w:val="20"/>
          <w:szCs w:val="20"/>
        </w:rPr>
        <w:t xml:space="preserve">Zobowiązujemy się </w:t>
      </w:r>
      <w:r w:rsidRPr="00495AFF">
        <w:rPr>
          <w:rFonts w:ascii="Cambria" w:hAnsi="Cambria" w:cs="Times New Roman"/>
          <w:sz w:val="20"/>
          <w:szCs w:val="20"/>
        </w:rPr>
        <w:t>do wykonania zamówienia w t</w:t>
      </w:r>
      <w:r w:rsidR="00AA2DD0" w:rsidRPr="00495AFF">
        <w:rPr>
          <w:rFonts w:ascii="Cambria" w:hAnsi="Cambria" w:cs="Times New Roman"/>
          <w:sz w:val="20"/>
          <w:szCs w:val="20"/>
        </w:rPr>
        <w:t>erminie określonym w Zapytaniu ofertowym</w:t>
      </w:r>
      <w:r w:rsidRPr="00495AFF">
        <w:rPr>
          <w:rFonts w:ascii="Cambria" w:hAnsi="Cambria" w:cs="Times New Roman"/>
          <w:sz w:val="20"/>
          <w:szCs w:val="20"/>
        </w:rPr>
        <w:t>.</w:t>
      </w:r>
    </w:p>
    <w:p w14:paraId="2FEA60CC" w14:textId="40B52816"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eastAsia="Verdana,Bold" w:hAnsi="Cambria" w:cs="Times New Roman"/>
          <w:bCs/>
          <w:sz w:val="20"/>
          <w:szCs w:val="20"/>
        </w:rPr>
        <w:t xml:space="preserve">Akceptujemy </w:t>
      </w:r>
      <w:r w:rsidRPr="00495AFF">
        <w:rPr>
          <w:rFonts w:ascii="Cambria" w:hAnsi="Cambria" w:cs="Times New Roman"/>
          <w:sz w:val="20"/>
          <w:szCs w:val="20"/>
        </w:rPr>
        <w:t>warunki płatności określone przez Zamawiającego w P</w:t>
      </w:r>
      <w:r w:rsidR="00D9649A" w:rsidRPr="00495AFF">
        <w:rPr>
          <w:rFonts w:ascii="Cambria" w:hAnsi="Cambria" w:cs="Times New Roman"/>
          <w:sz w:val="20"/>
          <w:szCs w:val="20"/>
        </w:rPr>
        <w:t>rojekcie umowy – Załączniku nr 6</w:t>
      </w:r>
      <w:r w:rsidR="001C1862" w:rsidRPr="00495AFF">
        <w:rPr>
          <w:rFonts w:ascii="Cambria" w:hAnsi="Cambria" w:cs="Times New Roman"/>
          <w:sz w:val="20"/>
          <w:szCs w:val="20"/>
        </w:rPr>
        <w:t> do Zapytania</w:t>
      </w:r>
      <w:r w:rsidRPr="00495AFF">
        <w:rPr>
          <w:rFonts w:ascii="Cambria" w:hAnsi="Cambria" w:cs="Times New Roman"/>
          <w:sz w:val="20"/>
          <w:szCs w:val="20"/>
        </w:rPr>
        <w:t>.</w:t>
      </w:r>
    </w:p>
    <w:p w14:paraId="4D904A4D" w14:textId="17CF0C80"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eastAsia="Verdana,Bold" w:hAnsi="Cambria" w:cs="Times New Roman"/>
          <w:bCs/>
          <w:sz w:val="20"/>
          <w:szCs w:val="20"/>
        </w:rPr>
        <w:t xml:space="preserve">Oświadczamy, </w:t>
      </w:r>
      <w:r w:rsidRPr="00495AFF">
        <w:rPr>
          <w:rFonts w:ascii="Cambria" w:hAnsi="Cambria" w:cs="Times New Roman"/>
          <w:sz w:val="20"/>
          <w:szCs w:val="20"/>
        </w:rPr>
        <w:t xml:space="preserve">że zapoznaliśmy się z Projektem umowy, stanowiącym </w:t>
      </w:r>
      <w:r w:rsidR="00D9649A" w:rsidRPr="00495AFF">
        <w:rPr>
          <w:rFonts w:ascii="Cambria" w:hAnsi="Cambria" w:cs="Times New Roman"/>
          <w:sz w:val="20"/>
          <w:szCs w:val="20"/>
        </w:rPr>
        <w:t>Załącznik nr 6</w:t>
      </w:r>
      <w:r w:rsidR="001C1862" w:rsidRPr="00495AFF">
        <w:rPr>
          <w:rFonts w:ascii="Cambria" w:hAnsi="Cambria" w:cs="Times New Roman"/>
          <w:sz w:val="20"/>
          <w:szCs w:val="20"/>
        </w:rPr>
        <w:t xml:space="preserve"> do Zapytania</w:t>
      </w:r>
      <w:r w:rsidRPr="00495AFF">
        <w:rPr>
          <w:rFonts w:ascii="Cambria" w:hAnsi="Cambria" w:cs="Times New Roman"/>
          <w:sz w:val="20"/>
          <w:szCs w:val="20"/>
        </w:rPr>
        <w:t xml:space="preserve"> </w:t>
      </w:r>
      <w:r w:rsidRPr="00495AFF">
        <w:rPr>
          <w:rFonts w:ascii="Cambria" w:hAnsi="Cambria" w:cs="Times New Roman"/>
          <w:sz w:val="20"/>
          <w:szCs w:val="20"/>
          <w:u w:val="single"/>
        </w:rPr>
        <w:t>i zobowiązujemy się, w przypadku wyboru naszej oferty, do zawarcia umowy zgodnej z ofertą, na war</w:t>
      </w:r>
      <w:r w:rsidR="00AA2DD0" w:rsidRPr="00495AFF">
        <w:rPr>
          <w:rFonts w:ascii="Cambria" w:hAnsi="Cambria" w:cs="Times New Roman"/>
          <w:sz w:val="20"/>
          <w:szCs w:val="20"/>
          <w:u w:val="single"/>
        </w:rPr>
        <w:t>unkach określonych w Zapytaniu ofe</w:t>
      </w:r>
      <w:r w:rsidR="00A7615D" w:rsidRPr="00495AFF">
        <w:rPr>
          <w:rFonts w:ascii="Cambria" w:hAnsi="Cambria" w:cs="Times New Roman"/>
          <w:sz w:val="20"/>
          <w:szCs w:val="20"/>
          <w:u w:val="single"/>
        </w:rPr>
        <w:t>r</w:t>
      </w:r>
      <w:r w:rsidR="00AA2DD0" w:rsidRPr="00495AFF">
        <w:rPr>
          <w:rFonts w:ascii="Cambria" w:hAnsi="Cambria" w:cs="Times New Roman"/>
          <w:sz w:val="20"/>
          <w:szCs w:val="20"/>
          <w:u w:val="single"/>
        </w:rPr>
        <w:t>towym</w:t>
      </w:r>
      <w:r w:rsidRPr="00495AFF">
        <w:rPr>
          <w:rFonts w:ascii="Cambria" w:hAnsi="Cambria" w:cs="Times New Roman"/>
          <w:sz w:val="20"/>
          <w:szCs w:val="20"/>
          <w:u w:val="single"/>
        </w:rPr>
        <w:t xml:space="preserve"> oraz w miejscu i terminie wyznaczonym przez Zamawiającego.</w:t>
      </w:r>
    </w:p>
    <w:p w14:paraId="337F3DCC" w14:textId="77777777" w:rsidR="00C155EC" w:rsidRPr="00495AFF" w:rsidRDefault="00C155EC" w:rsidP="00BD67DF">
      <w:pPr>
        <w:numPr>
          <w:ilvl w:val="0"/>
          <w:numId w:val="10"/>
        </w:numPr>
        <w:adjustRightInd w:val="0"/>
        <w:jc w:val="both"/>
        <w:rPr>
          <w:rFonts w:ascii="Cambria" w:hAnsi="Cambria" w:cs="Times New Roman"/>
          <w:sz w:val="20"/>
          <w:szCs w:val="20"/>
        </w:rPr>
      </w:pPr>
      <w:r w:rsidRPr="00495AFF">
        <w:rPr>
          <w:rFonts w:ascii="Cambria" w:hAnsi="Cambria" w:cs="Times New Roman"/>
          <w:sz w:val="20"/>
          <w:szCs w:val="20"/>
        </w:rPr>
        <w:t>Oświadczamy, że wszystkie informacje podane w niniejszym Formularzu są aktualne i zgodne z prawdą oraz zostały przedstawione z pełną świadomością konsekwencji wprowadzenia zamawiającego w błąd przy przedstawianiu informacji.</w:t>
      </w:r>
    </w:p>
    <w:p w14:paraId="33727C13" w14:textId="77777777" w:rsidR="00C155EC" w:rsidRPr="00495AFF" w:rsidRDefault="00C155EC" w:rsidP="00BD67DF">
      <w:pPr>
        <w:numPr>
          <w:ilvl w:val="0"/>
          <w:numId w:val="10"/>
        </w:numPr>
        <w:tabs>
          <w:tab w:val="left" w:pos="0"/>
        </w:tabs>
        <w:adjustRightInd w:val="0"/>
        <w:jc w:val="both"/>
        <w:rPr>
          <w:rFonts w:ascii="Cambria" w:hAnsi="Cambria" w:cs="Times New Roman"/>
          <w:sz w:val="20"/>
          <w:szCs w:val="20"/>
        </w:rPr>
      </w:pPr>
      <w:r w:rsidRPr="00495AFF">
        <w:rPr>
          <w:rFonts w:ascii="Cambria" w:hAnsi="Cambria" w:cs="Times New Roman"/>
          <w:sz w:val="20"/>
          <w:szCs w:val="20"/>
        </w:rPr>
        <w:t>Oferta została zło</w:t>
      </w:r>
      <w:r w:rsidRPr="00495AFF">
        <w:rPr>
          <w:rFonts w:ascii="Cambria" w:eastAsia="TimesNewRoman" w:hAnsi="Cambria" w:cs="Times New Roman"/>
          <w:sz w:val="20"/>
          <w:szCs w:val="20"/>
        </w:rPr>
        <w:t>ż</w:t>
      </w:r>
      <w:r w:rsidRPr="00495AFF">
        <w:rPr>
          <w:rFonts w:ascii="Cambria" w:hAnsi="Cambria" w:cs="Times New Roman"/>
          <w:sz w:val="20"/>
          <w:szCs w:val="20"/>
        </w:rPr>
        <w:t xml:space="preserve">ona na ........ zapisanych stronach, kolejno ponumerowanych od nr ......... do nr ............ </w:t>
      </w:r>
    </w:p>
    <w:p w14:paraId="4A0EAAE3" w14:textId="77777777" w:rsidR="00C155EC" w:rsidRPr="00495AFF" w:rsidRDefault="00C155EC" w:rsidP="00BD67DF">
      <w:pPr>
        <w:numPr>
          <w:ilvl w:val="0"/>
          <w:numId w:val="10"/>
        </w:numPr>
        <w:tabs>
          <w:tab w:val="left" w:pos="0"/>
        </w:tabs>
        <w:adjustRightInd w:val="0"/>
        <w:spacing w:after="160"/>
        <w:jc w:val="both"/>
        <w:rPr>
          <w:rFonts w:ascii="Cambria" w:hAnsi="Cambria" w:cs="Times New Roman"/>
          <w:sz w:val="20"/>
          <w:szCs w:val="20"/>
        </w:rPr>
      </w:pPr>
      <w:r w:rsidRPr="00495AFF">
        <w:rPr>
          <w:rFonts w:ascii="Cambria" w:hAnsi="Cambria" w:cs="Times New Roman"/>
          <w:sz w:val="20"/>
          <w:szCs w:val="20"/>
        </w:rPr>
        <w:t>Załącznikami do niniejszej oferty są:</w:t>
      </w:r>
    </w:p>
    <w:p w14:paraId="2FBE92F8" w14:textId="77777777" w:rsidR="00C155EC" w:rsidRPr="00495AFF" w:rsidRDefault="00C155EC" w:rsidP="00E83992">
      <w:pPr>
        <w:numPr>
          <w:ilvl w:val="0"/>
          <w:numId w:val="8"/>
        </w:numPr>
        <w:tabs>
          <w:tab w:val="left" w:pos="0"/>
        </w:tabs>
        <w:adjustRightInd w:val="0"/>
        <w:spacing w:after="160"/>
        <w:jc w:val="both"/>
        <w:rPr>
          <w:rFonts w:ascii="Cambria" w:hAnsi="Cambria" w:cs="Times New Roman"/>
          <w:sz w:val="20"/>
          <w:szCs w:val="20"/>
        </w:rPr>
      </w:pPr>
      <w:r w:rsidRPr="00495AFF">
        <w:rPr>
          <w:rFonts w:ascii="Cambria" w:hAnsi="Cambria" w:cs="Times New Roman"/>
          <w:sz w:val="20"/>
          <w:szCs w:val="20"/>
        </w:rPr>
        <w:t>……………………..</w:t>
      </w:r>
    </w:p>
    <w:p w14:paraId="11730147" w14:textId="3D5C1841" w:rsidR="00F640A4" w:rsidRPr="00FD1820" w:rsidRDefault="00C155EC" w:rsidP="00C155EC">
      <w:pPr>
        <w:numPr>
          <w:ilvl w:val="0"/>
          <w:numId w:val="8"/>
        </w:numPr>
        <w:tabs>
          <w:tab w:val="left" w:pos="0"/>
        </w:tabs>
        <w:adjustRightInd w:val="0"/>
        <w:spacing w:after="160"/>
        <w:jc w:val="both"/>
        <w:rPr>
          <w:rFonts w:ascii="Cambria" w:hAnsi="Cambria" w:cs="Times New Roman"/>
          <w:sz w:val="20"/>
          <w:szCs w:val="20"/>
        </w:rPr>
      </w:pPr>
      <w:r w:rsidRPr="00495AFF">
        <w:rPr>
          <w:rFonts w:ascii="Cambria" w:hAnsi="Cambria" w:cs="Times New Roman"/>
          <w:sz w:val="20"/>
          <w:szCs w:val="20"/>
        </w:rPr>
        <w:t>………………………</w:t>
      </w:r>
    </w:p>
    <w:p w14:paraId="11C789CD" w14:textId="77777777" w:rsidR="000A1E6D" w:rsidRPr="00495AFF" w:rsidRDefault="000A1E6D" w:rsidP="00C155EC">
      <w:pPr>
        <w:jc w:val="both"/>
        <w:rPr>
          <w:rFonts w:ascii="Cambria" w:hAnsi="Cambria" w:cs="Times New Roman"/>
          <w:sz w:val="20"/>
          <w:szCs w:val="20"/>
        </w:rPr>
      </w:pPr>
    </w:p>
    <w:p w14:paraId="2F5D8908" w14:textId="77777777" w:rsidR="00C155EC" w:rsidRPr="00495AFF" w:rsidRDefault="00C155EC" w:rsidP="00C155EC">
      <w:pPr>
        <w:jc w:val="both"/>
        <w:rPr>
          <w:rFonts w:ascii="Cambria" w:hAnsi="Cambria" w:cs="Times New Roman"/>
          <w:sz w:val="20"/>
          <w:szCs w:val="20"/>
        </w:rPr>
      </w:pPr>
    </w:p>
    <w:p w14:paraId="6F270A9E" w14:textId="77777777" w:rsidR="000A1E6D" w:rsidRPr="00495AFF" w:rsidRDefault="000A1E6D" w:rsidP="000A1E6D">
      <w:pPr>
        <w:ind w:right="39"/>
        <w:jc w:val="center"/>
        <w:rPr>
          <w:rFonts w:ascii="Cambria" w:hAnsi="Cambria" w:cs="Times New Roman"/>
          <w:color w:val="2F5496" w:themeColor="accent1" w:themeShade="BF"/>
          <w:sz w:val="20"/>
          <w:szCs w:val="20"/>
        </w:rPr>
      </w:pPr>
      <w:r w:rsidRPr="00495AFF">
        <w:rPr>
          <w:rFonts w:ascii="Cambria" w:hAnsi="Cambria" w:cs="Times New Roman"/>
          <w:b/>
          <w:color w:val="2F5496" w:themeColor="accent1" w:themeShade="BF"/>
          <w:sz w:val="20"/>
          <w:szCs w:val="20"/>
        </w:rPr>
        <w:t>DOKUMENT NALEŻY PODPISAĆ KWALIFIKOWANYM PODPISEM ELEKTRONICZNYM, PODPISEM ZAUFANYM LUB PODPISEM OSOBISTYM</w:t>
      </w:r>
    </w:p>
    <w:p w14:paraId="47CF30A8" w14:textId="77777777" w:rsidR="000A1E6D" w:rsidRPr="00495AFF" w:rsidRDefault="000A1E6D" w:rsidP="000A1E6D">
      <w:pPr>
        <w:pStyle w:val="Bezodstpw"/>
        <w:tabs>
          <w:tab w:val="left" w:pos="5433"/>
        </w:tabs>
        <w:rPr>
          <w:rFonts w:ascii="Cambria" w:hAnsi="Cambria" w:cs="Times New Roman"/>
          <w:b/>
          <w:i/>
          <w:sz w:val="20"/>
          <w:szCs w:val="20"/>
          <w:u w:val="single"/>
        </w:rPr>
      </w:pPr>
    </w:p>
    <w:p w14:paraId="22CF0EA8" w14:textId="77777777" w:rsidR="00C52B95" w:rsidRPr="00495AFF" w:rsidRDefault="00C52B95" w:rsidP="00FD1820">
      <w:pPr>
        <w:rPr>
          <w:rFonts w:ascii="Cambria" w:hAnsi="Cambria" w:cs="Times New Roman"/>
          <w:b/>
          <w:sz w:val="20"/>
          <w:szCs w:val="20"/>
          <w:u w:val="single"/>
        </w:rPr>
      </w:pPr>
    </w:p>
    <w:p w14:paraId="48B93FBA" w14:textId="77777777" w:rsidR="00123EF4" w:rsidRPr="00495AFF" w:rsidRDefault="00123EF4" w:rsidP="007321F3">
      <w:pPr>
        <w:rPr>
          <w:rFonts w:ascii="Cambria" w:hAnsi="Cambria" w:cs="Times New Roman"/>
          <w:b/>
          <w:sz w:val="20"/>
          <w:szCs w:val="20"/>
          <w:u w:val="single"/>
        </w:rPr>
      </w:pPr>
    </w:p>
    <w:p w14:paraId="05CE9944" w14:textId="77777777" w:rsidR="00123EF4" w:rsidRPr="00495AFF" w:rsidRDefault="00123EF4" w:rsidP="00EF1675">
      <w:pPr>
        <w:jc w:val="right"/>
        <w:rPr>
          <w:rFonts w:ascii="Cambria" w:hAnsi="Cambria" w:cs="Times New Roman"/>
          <w:b/>
          <w:sz w:val="20"/>
          <w:szCs w:val="20"/>
          <w:u w:val="single"/>
        </w:rPr>
      </w:pPr>
    </w:p>
    <w:p w14:paraId="15F9F030" w14:textId="77777777" w:rsidR="00765098" w:rsidRDefault="00765098" w:rsidP="00EF1675">
      <w:pPr>
        <w:jc w:val="right"/>
        <w:rPr>
          <w:rFonts w:ascii="Cambria" w:hAnsi="Cambria" w:cs="Times New Roman"/>
          <w:b/>
          <w:sz w:val="20"/>
          <w:szCs w:val="20"/>
          <w:u w:val="single"/>
        </w:rPr>
      </w:pPr>
    </w:p>
    <w:p w14:paraId="30802579" w14:textId="77777777" w:rsidR="00765098" w:rsidRDefault="00765098" w:rsidP="00EF1675">
      <w:pPr>
        <w:jc w:val="right"/>
        <w:rPr>
          <w:rFonts w:ascii="Cambria" w:hAnsi="Cambria" w:cs="Times New Roman"/>
          <w:b/>
          <w:sz w:val="20"/>
          <w:szCs w:val="20"/>
          <w:u w:val="single"/>
        </w:rPr>
      </w:pPr>
    </w:p>
    <w:p w14:paraId="3F2A6A19" w14:textId="77777777" w:rsidR="00765098" w:rsidRDefault="00765098" w:rsidP="00EF1675">
      <w:pPr>
        <w:jc w:val="right"/>
        <w:rPr>
          <w:rFonts w:ascii="Cambria" w:hAnsi="Cambria" w:cs="Times New Roman"/>
          <w:b/>
          <w:sz w:val="20"/>
          <w:szCs w:val="20"/>
          <w:u w:val="single"/>
        </w:rPr>
      </w:pPr>
    </w:p>
    <w:p w14:paraId="1547279A" w14:textId="77777777" w:rsidR="001B2A52" w:rsidRDefault="001B2A52" w:rsidP="00EF1675">
      <w:pPr>
        <w:jc w:val="right"/>
        <w:rPr>
          <w:rFonts w:ascii="Cambria" w:hAnsi="Cambria" w:cs="Times New Roman"/>
          <w:b/>
          <w:sz w:val="20"/>
          <w:szCs w:val="20"/>
          <w:u w:val="single"/>
        </w:rPr>
      </w:pPr>
    </w:p>
    <w:p w14:paraId="65C70A3F" w14:textId="77777777" w:rsidR="001B2A52" w:rsidRDefault="001B2A52" w:rsidP="00EF1675">
      <w:pPr>
        <w:jc w:val="right"/>
        <w:rPr>
          <w:rFonts w:ascii="Cambria" w:hAnsi="Cambria" w:cs="Times New Roman"/>
          <w:b/>
          <w:sz w:val="20"/>
          <w:szCs w:val="20"/>
          <w:u w:val="single"/>
        </w:rPr>
      </w:pPr>
    </w:p>
    <w:p w14:paraId="1FE101C8" w14:textId="77777777" w:rsidR="001B2A52" w:rsidRDefault="001B2A52" w:rsidP="00EF1675">
      <w:pPr>
        <w:jc w:val="right"/>
        <w:rPr>
          <w:rFonts w:ascii="Cambria" w:hAnsi="Cambria" w:cs="Times New Roman"/>
          <w:b/>
          <w:sz w:val="20"/>
          <w:szCs w:val="20"/>
          <w:u w:val="single"/>
        </w:rPr>
      </w:pPr>
    </w:p>
    <w:p w14:paraId="160E28E8" w14:textId="77777777" w:rsidR="001B2A52" w:rsidRDefault="001B2A52" w:rsidP="00EF1675">
      <w:pPr>
        <w:jc w:val="right"/>
        <w:rPr>
          <w:rFonts w:ascii="Cambria" w:hAnsi="Cambria" w:cs="Times New Roman"/>
          <w:b/>
          <w:sz w:val="20"/>
          <w:szCs w:val="20"/>
          <w:u w:val="single"/>
        </w:rPr>
      </w:pPr>
    </w:p>
    <w:p w14:paraId="3843F831" w14:textId="77777777" w:rsidR="001B2A52" w:rsidRDefault="001B2A52" w:rsidP="00EF1675">
      <w:pPr>
        <w:jc w:val="right"/>
        <w:rPr>
          <w:rFonts w:ascii="Cambria" w:hAnsi="Cambria" w:cs="Times New Roman"/>
          <w:b/>
          <w:sz w:val="20"/>
          <w:szCs w:val="20"/>
          <w:u w:val="single"/>
        </w:rPr>
      </w:pPr>
    </w:p>
    <w:p w14:paraId="22953436" w14:textId="77777777" w:rsidR="001B2A52" w:rsidRDefault="001B2A52" w:rsidP="00EF1675">
      <w:pPr>
        <w:jc w:val="right"/>
        <w:rPr>
          <w:rFonts w:ascii="Cambria" w:hAnsi="Cambria" w:cs="Times New Roman"/>
          <w:b/>
          <w:sz w:val="20"/>
          <w:szCs w:val="20"/>
          <w:u w:val="single"/>
        </w:rPr>
      </w:pPr>
    </w:p>
    <w:p w14:paraId="5100CF3D" w14:textId="77777777" w:rsidR="001B2A52" w:rsidRDefault="001B2A52" w:rsidP="00EF1675">
      <w:pPr>
        <w:jc w:val="right"/>
        <w:rPr>
          <w:rFonts w:ascii="Cambria" w:hAnsi="Cambria" w:cs="Times New Roman"/>
          <w:b/>
          <w:sz w:val="20"/>
          <w:szCs w:val="20"/>
          <w:u w:val="single"/>
        </w:rPr>
      </w:pPr>
    </w:p>
    <w:p w14:paraId="271B25E9" w14:textId="77777777" w:rsidR="001B2A52" w:rsidRDefault="001B2A52" w:rsidP="00EF1675">
      <w:pPr>
        <w:jc w:val="right"/>
        <w:rPr>
          <w:rFonts w:ascii="Cambria" w:hAnsi="Cambria" w:cs="Times New Roman"/>
          <w:b/>
          <w:sz w:val="20"/>
          <w:szCs w:val="20"/>
          <w:u w:val="single"/>
        </w:rPr>
      </w:pPr>
    </w:p>
    <w:p w14:paraId="578A31D0" w14:textId="77777777" w:rsidR="001B2A52" w:rsidRDefault="001B2A52" w:rsidP="00EF1675">
      <w:pPr>
        <w:jc w:val="right"/>
        <w:rPr>
          <w:rFonts w:ascii="Cambria" w:hAnsi="Cambria" w:cs="Times New Roman"/>
          <w:b/>
          <w:sz w:val="20"/>
          <w:szCs w:val="20"/>
          <w:u w:val="single"/>
        </w:rPr>
      </w:pPr>
    </w:p>
    <w:p w14:paraId="6BA5CE0E" w14:textId="77777777" w:rsidR="001B2A52" w:rsidRDefault="001B2A52" w:rsidP="00EF1675">
      <w:pPr>
        <w:jc w:val="right"/>
        <w:rPr>
          <w:rFonts w:ascii="Cambria" w:hAnsi="Cambria" w:cs="Times New Roman"/>
          <w:b/>
          <w:sz w:val="20"/>
          <w:szCs w:val="20"/>
          <w:u w:val="single"/>
        </w:rPr>
      </w:pPr>
    </w:p>
    <w:p w14:paraId="52DED297" w14:textId="77777777" w:rsidR="001B2A52" w:rsidRDefault="001B2A52" w:rsidP="00EF1675">
      <w:pPr>
        <w:jc w:val="right"/>
        <w:rPr>
          <w:rFonts w:ascii="Cambria" w:hAnsi="Cambria" w:cs="Times New Roman"/>
          <w:b/>
          <w:sz w:val="20"/>
          <w:szCs w:val="20"/>
          <w:u w:val="single"/>
        </w:rPr>
      </w:pPr>
    </w:p>
    <w:p w14:paraId="0E3A39DD" w14:textId="77777777" w:rsidR="001B2A52" w:rsidRDefault="001B2A52" w:rsidP="00EF1675">
      <w:pPr>
        <w:jc w:val="right"/>
        <w:rPr>
          <w:rFonts w:ascii="Cambria" w:hAnsi="Cambria" w:cs="Times New Roman"/>
          <w:b/>
          <w:sz w:val="20"/>
          <w:szCs w:val="20"/>
          <w:u w:val="single"/>
        </w:rPr>
      </w:pPr>
    </w:p>
    <w:p w14:paraId="4F31D11B" w14:textId="77777777" w:rsidR="005D67BF" w:rsidRDefault="005D67BF" w:rsidP="00EF1675">
      <w:pPr>
        <w:jc w:val="right"/>
        <w:rPr>
          <w:rFonts w:ascii="Cambria" w:hAnsi="Cambria" w:cs="Times New Roman"/>
          <w:b/>
          <w:sz w:val="20"/>
          <w:szCs w:val="20"/>
          <w:u w:val="single"/>
        </w:rPr>
      </w:pPr>
    </w:p>
    <w:p w14:paraId="411F7109" w14:textId="4FC838A4" w:rsidR="00160233" w:rsidRPr="00495AFF" w:rsidRDefault="00EF1675" w:rsidP="00EF1675">
      <w:pPr>
        <w:jc w:val="right"/>
        <w:rPr>
          <w:rFonts w:ascii="Cambria" w:hAnsi="Cambria" w:cs="Times New Roman"/>
          <w:b/>
          <w:sz w:val="20"/>
          <w:szCs w:val="20"/>
          <w:u w:val="single"/>
        </w:rPr>
      </w:pPr>
      <w:r w:rsidRPr="00495AFF">
        <w:rPr>
          <w:rFonts w:ascii="Cambria" w:hAnsi="Cambria" w:cs="Times New Roman"/>
          <w:b/>
          <w:sz w:val="20"/>
          <w:szCs w:val="20"/>
          <w:u w:val="single"/>
        </w:rPr>
        <w:t>Załącznik nr 3</w:t>
      </w:r>
      <w:r w:rsidR="00160233" w:rsidRPr="00495AFF">
        <w:rPr>
          <w:rFonts w:ascii="Cambria" w:hAnsi="Cambria" w:cs="Times New Roman"/>
          <w:b/>
          <w:sz w:val="20"/>
          <w:szCs w:val="20"/>
          <w:u w:val="single"/>
        </w:rPr>
        <w:t xml:space="preserve"> do Zapytania ofertowego </w:t>
      </w:r>
    </w:p>
    <w:p w14:paraId="27415CBB" w14:textId="77777777" w:rsidR="00C155EC" w:rsidRPr="00495AFF" w:rsidRDefault="00C155EC" w:rsidP="00C155EC">
      <w:pPr>
        <w:ind w:left="5529"/>
        <w:jc w:val="both"/>
        <w:rPr>
          <w:rFonts w:ascii="Cambria" w:hAnsi="Cambria" w:cs="Times New Roman"/>
          <w:b/>
          <w:sz w:val="20"/>
          <w:szCs w:val="20"/>
        </w:rPr>
      </w:pPr>
      <w:r w:rsidRPr="00495AFF">
        <w:rPr>
          <w:rFonts w:ascii="Cambria" w:hAnsi="Cambria" w:cs="Times New Roman"/>
          <w:b/>
          <w:sz w:val="20"/>
          <w:szCs w:val="20"/>
        </w:rPr>
        <w:br/>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50"/>
      </w:tblGrid>
      <w:tr w:rsidR="00C155EC" w:rsidRPr="00495AFF" w14:paraId="4211E65B" w14:textId="77777777" w:rsidTr="00C155EC">
        <w:trPr>
          <w:trHeight w:val="868"/>
        </w:trPr>
        <w:tc>
          <w:tcPr>
            <w:tcW w:w="3650" w:type="dxa"/>
            <w:vAlign w:val="center"/>
          </w:tcPr>
          <w:p w14:paraId="118F2843" w14:textId="77777777" w:rsidR="00C155EC" w:rsidRPr="00495AFF" w:rsidRDefault="00C155EC" w:rsidP="00C155EC">
            <w:pPr>
              <w:tabs>
                <w:tab w:val="left" w:pos="3675"/>
              </w:tabs>
              <w:spacing w:after="60"/>
              <w:jc w:val="both"/>
              <w:rPr>
                <w:rFonts w:ascii="Cambria" w:hAnsi="Cambria" w:cs="Times New Roman"/>
                <w:sz w:val="20"/>
                <w:szCs w:val="20"/>
              </w:rPr>
            </w:pPr>
          </w:p>
          <w:p w14:paraId="3C0839E7" w14:textId="77777777" w:rsidR="00C155EC" w:rsidRPr="00495AFF" w:rsidRDefault="00C155EC" w:rsidP="00C155EC">
            <w:pPr>
              <w:tabs>
                <w:tab w:val="left" w:pos="3675"/>
              </w:tabs>
              <w:spacing w:after="60"/>
              <w:jc w:val="both"/>
              <w:rPr>
                <w:rFonts w:ascii="Cambria" w:hAnsi="Cambria" w:cs="Times New Roman"/>
                <w:sz w:val="20"/>
                <w:szCs w:val="20"/>
              </w:rPr>
            </w:pPr>
          </w:p>
          <w:p w14:paraId="22A2292A" w14:textId="77777777" w:rsidR="00C155EC" w:rsidRPr="00495AFF" w:rsidRDefault="00C155EC" w:rsidP="00C155EC">
            <w:pPr>
              <w:tabs>
                <w:tab w:val="left" w:pos="3675"/>
              </w:tabs>
              <w:spacing w:after="60"/>
              <w:jc w:val="both"/>
              <w:rPr>
                <w:rFonts w:ascii="Cambria" w:hAnsi="Cambria" w:cs="Times New Roman"/>
                <w:sz w:val="20"/>
                <w:szCs w:val="20"/>
              </w:rPr>
            </w:pPr>
          </w:p>
        </w:tc>
      </w:tr>
      <w:tr w:rsidR="00C155EC" w:rsidRPr="00495AFF" w14:paraId="13E6A1A9" w14:textId="77777777" w:rsidTr="00C155EC">
        <w:trPr>
          <w:trHeight w:val="339"/>
        </w:trPr>
        <w:tc>
          <w:tcPr>
            <w:tcW w:w="3650" w:type="dxa"/>
            <w:vAlign w:val="center"/>
          </w:tcPr>
          <w:p w14:paraId="43BF1071" w14:textId="1CECAC06" w:rsidR="00C155EC" w:rsidRPr="00495AFF" w:rsidRDefault="00C155EC" w:rsidP="00C155EC">
            <w:pPr>
              <w:tabs>
                <w:tab w:val="left" w:pos="3675"/>
              </w:tabs>
              <w:spacing w:after="60"/>
              <w:jc w:val="both"/>
              <w:rPr>
                <w:rFonts w:ascii="Cambria" w:hAnsi="Cambria" w:cs="Times New Roman"/>
                <w:sz w:val="20"/>
                <w:szCs w:val="20"/>
              </w:rPr>
            </w:pPr>
            <w:r w:rsidRPr="00495AFF">
              <w:rPr>
                <w:rFonts w:ascii="Cambria" w:hAnsi="Cambria" w:cs="Times New Roman"/>
                <w:sz w:val="20"/>
                <w:szCs w:val="20"/>
              </w:rPr>
              <w:t>Firma, adres Wykonawcy</w:t>
            </w:r>
          </w:p>
        </w:tc>
      </w:tr>
    </w:tbl>
    <w:p w14:paraId="11D4855F" w14:textId="77777777" w:rsidR="00C155EC" w:rsidRPr="00495AFF" w:rsidRDefault="00C155EC" w:rsidP="00C155EC">
      <w:pPr>
        <w:ind w:right="5954"/>
        <w:jc w:val="both"/>
        <w:rPr>
          <w:rFonts w:ascii="Cambria" w:hAnsi="Cambria" w:cs="Times New Roman"/>
          <w:sz w:val="20"/>
          <w:szCs w:val="20"/>
        </w:rPr>
      </w:pPr>
    </w:p>
    <w:p w14:paraId="210D5119" w14:textId="77777777" w:rsidR="00C155EC" w:rsidRPr="00495AFF" w:rsidRDefault="00C155EC" w:rsidP="00C155EC">
      <w:pPr>
        <w:jc w:val="both"/>
        <w:rPr>
          <w:rFonts w:ascii="Cambria" w:hAnsi="Cambria" w:cs="Times New Roman"/>
          <w:sz w:val="20"/>
          <w:szCs w:val="20"/>
        </w:rPr>
      </w:pPr>
    </w:p>
    <w:p w14:paraId="16ECFFC8" w14:textId="77777777" w:rsidR="00C155EC" w:rsidRPr="00495AFF" w:rsidRDefault="00C155EC" w:rsidP="00C155EC">
      <w:pPr>
        <w:spacing w:after="120"/>
        <w:jc w:val="center"/>
        <w:rPr>
          <w:rFonts w:ascii="Cambria" w:hAnsi="Cambria" w:cs="Times New Roman"/>
          <w:b/>
          <w:sz w:val="20"/>
          <w:szCs w:val="20"/>
          <w:u w:val="single"/>
        </w:rPr>
      </w:pPr>
      <w:r w:rsidRPr="00495AFF">
        <w:rPr>
          <w:rFonts w:ascii="Cambria" w:hAnsi="Cambria" w:cs="Times New Roman"/>
          <w:b/>
          <w:sz w:val="20"/>
          <w:szCs w:val="20"/>
          <w:u w:val="single"/>
        </w:rPr>
        <w:t>Oświadczenie Wykonawcy</w:t>
      </w:r>
    </w:p>
    <w:p w14:paraId="1D1D4B03" w14:textId="77777777" w:rsidR="00C155EC" w:rsidRPr="00495AFF" w:rsidRDefault="00C155EC" w:rsidP="00C155EC">
      <w:pPr>
        <w:spacing w:before="120"/>
        <w:jc w:val="center"/>
        <w:rPr>
          <w:rFonts w:ascii="Cambria" w:hAnsi="Cambria" w:cs="Times New Roman"/>
          <w:b/>
          <w:sz w:val="20"/>
          <w:szCs w:val="20"/>
          <w:u w:val="single"/>
        </w:rPr>
      </w:pPr>
      <w:r w:rsidRPr="00495AFF">
        <w:rPr>
          <w:rFonts w:ascii="Cambria" w:hAnsi="Cambria" w:cs="Times New Roman"/>
          <w:b/>
          <w:sz w:val="20"/>
          <w:szCs w:val="20"/>
          <w:u w:val="single"/>
        </w:rPr>
        <w:t>DOTYCZĄCE SPEŁNIANIA WARUNKÓW UDZIAŁU W POSTĘPOWANIU</w:t>
      </w:r>
    </w:p>
    <w:p w14:paraId="07D38424" w14:textId="77777777" w:rsidR="00C155EC" w:rsidRPr="00495AFF" w:rsidRDefault="00C155EC" w:rsidP="00C155EC">
      <w:pPr>
        <w:spacing w:before="120"/>
        <w:jc w:val="center"/>
        <w:rPr>
          <w:rFonts w:ascii="Cambria" w:hAnsi="Cambria" w:cs="Times New Roman"/>
          <w:b/>
          <w:sz w:val="20"/>
          <w:szCs w:val="20"/>
          <w:u w:val="single"/>
        </w:rPr>
      </w:pPr>
    </w:p>
    <w:p w14:paraId="111EE2C6" w14:textId="413B55BB" w:rsidR="00FD1820" w:rsidRPr="00B6362E" w:rsidRDefault="00FD1820" w:rsidP="00FD1820">
      <w:pPr>
        <w:jc w:val="center"/>
        <w:rPr>
          <w:rFonts w:ascii="Cambria" w:eastAsia="Arial" w:hAnsi="Cambria" w:cs="Times New Roman"/>
          <w:sz w:val="20"/>
          <w:szCs w:val="20"/>
        </w:rPr>
      </w:pPr>
      <w:r>
        <w:rPr>
          <w:rFonts w:ascii="Cambria" w:hAnsi="Cambria" w:cs="Times New Roman"/>
          <w:sz w:val="20"/>
          <w:szCs w:val="20"/>
        </w:rPr>
        <w:t>n</w:t>
      </w:r>
      <w:r w:rsidR="00021E63" w:rsidRPr="00495AFF">
        <w:rPr>
          <w:rFonts w:ascii="Cambria" w:hAnsi="Cambria" w:cs="Times New Roman"/>
          <w:sz w:val="20"/>
          <w:szCs w:val="20"/>
        </w:rPr>
        <w:t>a</w:t>
      </w:r>
      <w:r>
        <w:rPr>
          <w:rFonts w:ascii="Cambria" w:hAnsi="Cambria" w:cs="Times New Roman"/>
          <w:sz w:val="20"/>
          <w:szCs w:val="20"/>
        </w:rPr>
        <w:t>:</w:t>
      </w:r>
      <w:r w:rsidR="00021E63" w:rsidRPr="00495AFF">
        <w:rPr>
          <w:rFonts w:ascii="Cambria" w:hAnsi="Cambria" w:cs="Times New Roman"/>
          <w:sz w:val="20"/>
          <w:szCs w:val="20"/>
        </w:rPr>
        <w:t xml:space="preserve"> </w:t>
      </w:r>
      <w:r>
        <w:rPr>
          <w:rFonts w:ascii="Cambria" w:hAnsi="Cambria" w:cs="Times New Roman"/>
          <w:sz w:val="20"/>
          <w:szCs w:val="20"/>
        </w:rPr>
        <w:t>„</w:t>
      </w:r>
      <w:r w:rsidRPr="00B6362E">
        <w:rPr>
          <w:rFonts w:ascii="Cambria" w:hAnsi="Cambria" w:cs="Times New Roman"/>
          <w:sz w:val="20"/>
          <w:szCs w:val="20"/>
        </w:rPr>
        <w:t>OPRACOWANIE LOGO WRAZ Z PEŁNĄ KSIĘGĄ ZNAK</w:t>
      </w:r>
      <w:r w:rsidR="00C138E3">
        <w:rPr>
          <w:rFonts w:ascii="Cambria" w:hAnsi="Cambria" w:cs="Times New Roman"/>
          <w:sz w:val="20"/>
          <w:szCs w:val="20"/>
        </w:rPr>
        <w:t>U</w:t>
      </w:r>
      <w:r w:rsidRPr="00B6362E">
        <w:rPr>
          <w:rFonts w:ascii="Cambria" w:hAnsi="Cambria" w:cs="Times New Roman"/>
          <w:sz w:val="20"/>
          <w:szCs w:val="20"/>
        </w:rPr>
        <w:t xml:space="preserve"> W RAMACH REALIZACJI PRZEDSIĘWZIĘCIA BRANŻOWE CENTRUM UMIEJETNOŚCI DLA GASTRONOMII I KELNERSTWA</w:t>
      </w:r>
      <w:r w:rsidRPr="00B6362E">
        <w:rPr>
          <w:rFonts w:ascii="Cambria" w:eastAsia="Arial" w:hAnsi="Cambria" w:cs="Times New Roman"/>
          <w:sz w:val="20"/>
          <w:szCs w:val="20"/>
        </w:rPr>
        <w:t>”</w:t>
      </w:r>
    </w:p>
    <w:p w14:paraId="6A2BF431" w14:textId="68EE835E" w:rsidR="00021E63" w:rsidRPr="00495AFF" w:rsidRDefault="00FD1820" w:rsidP="00FD1820">
      <w:pPr>
        <w:spacing w:after="200"/>
        <w:jc w:val="center"/>
        <w:rPr>
          <w:rFonts w:ascii="Cambria" w:eastAsia="Arial" w:hAnsi="Cambria" w:cs="Times New Roman"/>
          <w:sz w:val="20"/>
          <w:szCs w:val="20"/>
        </w:rPr>
      </w:pPr>
      <w:r>
        <w:rPr>
          <w:rFonts w:ascii="Cambria" w:eastAsia="Arial" w:hAnsi="Cambria" w:cs="Times New Roman"/>
          <w:b/>
          <w:sz w:val="20"/>
          <w:szCs w:val="20"/>
        </w:rPr>
        <w:t xml:space="preserve">realizowane </w:t>
      </w:r>
      <w:r w:rsidRPr="00A24A39">
        <w:rPr>
          <w:rFonts w:ascii="Cambria" w:eastAsia="Arial" w:hAnsi="Cambria" w:cs="Times New Roman"/>
          <w:b/>
          <w:sz w:val="20"/>
          <w:szCs w:val="20"/>
        </w:rPr>
        <w:t xml:space="preserve"> </w:t>
      </w:r>
      <w:r>
        <w:rPr>
          <w:rFonts w:ascii="Cambria" w:eastAsia="Arial" w:hAnsi="Cambria" w:cs="Times New Roman"/>
          <w:b/>
          <w:sz w:val="20"/>
          <w:szCs w:val="20"/>
        </w:rPr>
        <w:t xml:space="preserve">w ramach </w:t>
      </w:r>
      <w:r w:rsidRPr="00A24A39">
        <w:rPr>
          <w:rFonts w:ascii="Cambria" w:eastAsia="Arial" w:hAnsi="Cambria" w:cs="Times New Roman"/>
          <w:b/>
          <w:sz w:val="20"/>
          <w:szCs w:val="20"/>
        </w:rPr>
        <w:t>Umowy Numer KPO/25/1/BCU/U/0024 w ramach konkursu „Utworzenie</w:t>
      </w:r>
      <w:r>
        <w:rPr>
          <w:rFonts w:ascii="Cambria" w:eastAsia="Arial" w:hAnsi="Cambria" w:cs="Times New Roman"/>
          <w:b/>
          <w:sz w:val="20"/>
          <w:szCs w:val="20"/>
        </w:rPr>
        <w:t xml:space="preserve">                               </w:t>
      </w:r>
      <w:r w:rsidRPr="00A24A39">
        <w:rPr>
          <w:rFonts w:ascii="Cambria" w:eastAsia="Arial" w:hAnsi="Cambria" w:cs="Times New Roman"/>
          <w:b/>
          <w:sz w:val="20"/>
          <w:szCs w:val="20"/>
        </w:rPr>
        <w:t xml:space="preserve"> i wsparcie funkcjonowania 120 branżowych centrów umiejętności (BCU), realizujących koncepcję centrów doskonalenia zawodowego (</w:t>
      </w:r>
      <w:proofErr w:type="spellStart"/>
      <w:r w:rsidRPr="00A24A39">
        <w:rPr>
          <w:rFonts w:ascii="Cambria" w:eastAsia="Arial" w:hAnsi="Cambria" w:cs="Times New Roman"/>
          <w:b/>
          <w:sz w:val="20"/>
          <w:szCs w:val="20"/>
        </w:rPr>
        <w:t>CoVes</w:t>
      </w:r>
      <w:proofErr w:type="spellEnd"/>
      <w:r w:rsidRPr="00A24A39">
        <w:rPr>
          <w:rFonts w:ascii="Cambria" w:eastAsia="Arial" w:hAnsi="Cambria" w:cs="Times New Roman"/>
          <w:b/>
          <w:sz w:val="20"/>
          <w:szCs w:val="20"/>
        </w:rPr>
        <w:t>)”</w:t>
      </w:r>
    </w:p>
    <w:p w14:paraId="69331C1C" w14:textId="77777777" w:rsidR="00C155EC" w:rsidRPr="00495AFF" w:rsidRDefault="00C155EC" w:rsidP="00C155EC">
      <w:pPr>
        <w:spacing w:before="120"/>
        <w:jc w:val="center"/>
        <w:rPr>
          <w:rFonts w:ascii="Cambria" w:eastAsia="Times New Roman" w:hAnsi="Cambria" w:cs="Times New Roman"/>
          <w:b/>
          <w:sz w:val="20"/>
          <w:szCs w:val="20"/>
        </w:rPr>
      </w:pPr>
    </w:p>
    <w:p w14:paraId="68CA5229" w14:textId="77777777" w:rsidR="00C155EC" w:rsidRPr="00495AFF" w:rsidRDefault="00C155EC" w:rsidP="00C155EC">
      <w:pPr>
        <w:ind w:left="120" w:right="160"/>
        <w:jc w:val="both"/>
        <w:rPr>
          <w:rFonts w:ascii="Cambria" w:eastAsia="Franklin Gothic Medium" w:hAnsi="Cambria" w:cs="Times New Roman"/>
          <w:b/>
          <w:sz w:val="20"/>
          <w:szCs w:val="20"/>
        </w:rPr>
      </w:pPr>
      <w:r w:rsidRPr="00495AFF">
        <w:rPr>
          <w:rFonts w:ascii="Cambria" w:hAnsi="Cambria" w:cs="Times New Roman"/>
          <w:sz w:val="20"/>
          <w:szCs w:val="20"/>
        </w:rPr>
        <w:br/>
        <w:t>oświadczam, co następuje:</w:t>
      </w:r>
    </w:p>
    <w:p w14:paraId="34BECFA1" w14:textId="77777777" w:rsidR="00C155EC" w:rsidRPr="00495AFF" w:rsidRDefault="00C155EC" w:rsidP="00C155EC">
      <w:pPr>
        <w:jc w:val="both"/>
        <w:rPr>
          <w:rFonts w:ascii="Cambria" w:hAnsi="Cambria" w:cs="Times New Roman"/>
          <w:sz w:val="20"/>
          <w:szCs w:val="20"/>
        </w:rPr>
      </w:pPr>
    </w:p>
    <w:p w14:paraId="17301A13" w14:textId="77777777" w:rsidR="00C155EC" w:rsidRPr="00495AFF" w:rsidRDefault="00C155EC" w:rsidP="00C155EC">
      <w:pPr>
        <w:shd w:val="clear" w:color="auto" w:fill="BFBFBF"/>
        <w:jc w:val="both"/>
        <w:rPr>
          <w:rFonts w:ascii="Cambria" w:hAnsi="Cambria" w:cs="Times New Roman"/>
          <w:b/>
          <w:sz w:val="20"/>
          <w:szCs w:val="20"/>
        </w:rPr>
      </w:pPr>
      <w:r w:rsidRPr="00495AFF">
        <w:rPr>
          <w:rFonts w:ascii="Cambria" w:hAnsi="Cambria" w:cs="Times New Roman"/>
          <w:b/>
          <w:sz w:val="20"/>
          <w:szCs w:val="20"/>
        </w:rPr>
        <w:t>INFORMACJA DOTYCZĄCA WYKONAWCY:</w:t>
      </w:r>
    </w:p>
    <w:p w14:paraId="2B65026D" w14:textId="7E5161AE"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Oświadczam, że spełniam warunki udziału</w:t>
      </w:r>
      <w:r w:rsidR="00AA2DD0" w:rsidRPr="00495AFF">
        <w:rPr>
          <w:rFonts w:ascii="Cambria" w:hAnsi="Cambria" w:cs="Times New Roman"/>
          <w:sz w:val="20"/>
          <w:szCs w:val="20"/>
        </w:rPr>
        <w:t xml:space="preserve"> w postępowaniu określone przez Z</w:t>
      </w:r>
      <w:r w:rsidRPr="00495AFF">
        <w:rPr>
          <w:rFonts w:ascii="Cambria" w:hAnsi="Cambria" w:cs="Times New Roman"/>
          <w:sz w:val="20"/>
          <w:szCs w:val="20"/>
        </w:rPr>
        <w:t xml:space="preserve">amawiającego </w:t>
      </w:r>
      <w:r w:rsidR="00AA2DD0" w:rsidRPr="00495AFF">
        <w:rPr>
          <w:rFonts w:ascii="Cambria" w:hAnsi="Cambria" w:cs="Times New Roman"/>
          <w:sz w:val="20"/>
          <w:szCs w:val="20"/>
        </w:rPr>
        <w:t>w Zapytaniu ofertowym</w:t>
      </w:r>
      <w:r w:rsidRPr="00495AFF">
        <w:rPr>
          <w:rFonts w:ascii="Cambria" w:hAnsi="Cambria" w:cs="Times New Roman"/>
          <w:sz w:val="20"/>
          <w:szCs w:val="20"/>
        </w:rPr>
        <w:t>.</w:t>
      </w:r>
    </w:p>
    <w:p w14:paraId="5D1AD9ED" w14:textId="77777777" w:rsidR="00C155EC" w:rsidRPr="00495AFF" w:rsidRDefault="00C155EC" w:rsidP="00C155EC">
      <w:pPr>
        <w:jc w:val="both"/>
        <w:rPr>
          <w:rFonts w:ascii="Cambria" w:hAnsi="Cambria" w:cs="Times New Roman"/>
          <w:i/>
          <w:sz w:val="20"/>
          <w:szCs w:val="20"/>
        </w:rPr>
      </w:pP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r>
    </w:p>
    <w:p w14:paraId="6A273A21" w14:textId="77777777" w:rsidR="00C155EC" w:rsidRPr="00495AFF" w:rsidRDefault="00C155EC" w:rsidP="00C155EC">
      <w:pPr>
        <w:ind w:left="5664" w:firstLine="708"/>
        <w:jc w:val="both"/>
        <w:rPr>
          <w:rFonts w:ascii="Cambria" w:hAnsi="Cambria" w:cs="Times New Roman"/>
          <w:i/>
          <w:sz w:val="20"/>
          <w:szCs w:val="20"/>
        </w:rPr>
      </w:pPr>
    </w:p>
    <w:p w14:paraId="7DEDE671" w14:textId="77777777" w:rsidR="00C155EC" w:rsidRPr="00495AFF" w:rsidRDefault="00C155EC" w:rsidP="00C155EC">
      <w:pPr>
        <w:ind w:left="5664" w:firstLine="708"/>
        <w:jc w:val="both"/>
        <w:rPr>
          <w:rFonts w:ascii="Cambria" w:hAnsi="Cambria" w:cs="Times New Roman"/>
          <w:i/>
          <w:sz w:val="20"/>
          <w:szCs w:val="20"/>
        </w:rPr>
      </w:pPr>
    </w:p>
    <w:p w14:paraId="42B5C6D0" w14:textId="77777777" w:rsidR="00F640A4" w:rsidRPr="00495AFF" w:rsidRDefault="00F640A4" w:rsidP="00C155EC">
      <w:pPr>
        <w:jc w:val="both"/>
        <w:rPr>
          <w:rFonts w:ascii="Cambria" w:hAnsi="Cambria" w:cs="Times New Roman"/>
          <w:sz w:val="20"/>
          <w:szCs w:val="20"/>
        </w:rPr>
      </w:pPr>
    </w:p>
    <w:p w14:paraId="683DFD36" w14:textId="77777777" w:rsidR="00C155EC" w:rsidRPr="00495AFF" w:rsidRDefault="00C155EC" w:rsidP="00C155EC">
      <w:pPr>
        <w:jc w:val="both"/>
        <w:rPr>
          <w:rFonts w:ascii="Cambria" w:hAnsi="Cambria" w:cs="Times New Roman"/>
          <w:sz w:val="20"/>
          <w:szCs w:val="20"/>
        </w:rPr>
      </w:pPr>
    </w:p>
    <w:p w14:paraId="2D27F4FB" w14:textId="77777777" w:rsidR="00C155EC" w:rsidRPr="00495AFF" w:rsidRDefault="00C155EC" w:rsidP="00C155EC">
      <w:pPr>
        <w:jc w:val="both"/>
        <w:rPr>
          <w:rFonts w:ascii="Cambria" w:hAnsi="Cambria" w:cs="Times New Roman"/>
          <w:sz w:val="20"/>
          <w:szCs w:val="20"/>
        </w:rPr>
      </w:pPr>
    </w:p>
    <w:p w14:paraId="70EE1E64" w14:textId="77777777" w:rsidR="00C155EC" w:rsidRPr="00495AFF" w:rsidRDefault="00C155EC" w:rsidP="00C155EC">
      <w:pPr>
        <w:jc w:val="both"/>
        <w:rPr>
          <w:rFonts w:ascii="Cambria" w:hAnsi="Cambria" w:cs="Times New Roman"/>
          <w:sz w:val="20"/>
          <w:szCs w:val="20"/>
        </w:rPr>
      </w:pPr>
    </w:p>
    <w:p w14:paraId="1B9CD9F9" w14:textId="77777777" w:rsidR="00F640A4" w:rsidRPr="00495AFF" w:rsidRDefault="00F640A4" w:rsidP="00F640A4">
      <w:pPr>
        <w:ind w:right="39"/>
        <w:jc w:val="center"/>
        <w:rPr>
          <w:rFonts w:ascii="Cambria" w:hAnsi="Cambria" w:cs="Times New Roman"/>
          <w:color w:val="2F5496" w:themeColor="accent1" w:themeShade="BF"/>
          <w:sz w:val="20"/>
          <w:szCs w:val="20"/>
        </w:rPr>
      </w:pPr>
      <w:r w:rsidRPr="00495AFF">
        <w:rPr>
          <w:rFonts w:ascii="Cambria" w:hAnsi="Cambria" w:cs="Times New Roman"/>
          <w:b/>
          <w:color w:val="2F5496" w:themeColor="accent1" w:themeShade="BF"/>
          <w:sz w:val="20"/>
          <w:szCs w:val="20"/>
        </w:rPr>
        <w:t>DOKUMENT NALEŻY PODPISAĆ KWALIFIKOWANYM PODPISEM ELEKTRONICZNYM, PODPISEM ZAUFANYM LUB PODPISEM OSOBISTYM</w:t>
      </w:r>
    </w:p>
    <w:p w14:paraId="6B62EE83" w14:textId="77777777" w:rsidR="00F640A4" w:rsidRPr="00495AFF" w:rsidRDefault="00F640A4" w:rsidP="00F640A4">
      <w:pPr>
        <w:pStyle w:val="Bezodstpw"/>
        <w:tabs>
          <w:tab w:val="left" w:pos="5433"/>
        </w:tabs>
        <w:rPr>
          <w:rFonts w:ascii="Cambria" w:hAnsi="Cambria" w:cs="Times New Roman"/>
          <w:b/>
          <w:i/>
          <w:sz w:val="20"/>
          <w:szCs w:val="20"/>
          <w:u w:val="single"/>
        </w:rPr>
      </w:pPr>
    </w:p>
    <w:p w14:paraId="7A10E107" w14:textId="77777777" w:rsidR="00C155EC" w:rsidRPr="00495AFF" w:rsidRDefault="00C155EC" w:rsidP="00C155EC">
      <w:pPr>
        <w:jc w:val="both"/>
        <w:rPr>
          <w:rFonts w:ascii="Cambria" w:hAnsi="Cambria" w:cs="Times New Roman"/>
          <w:b/>
          <w:sz w:val="20"/>
          <w:szCs w:val="20"/>
          <w:u w:val="single"/>
        </w:rPr>
      </w:pPr>
    </w:p>
    <w:p w14:paraId="7495CFBD" w14:textId="77777777" w:rsidR="00C155EC" w:rsidRPr="00495AFF" w:rsidRDefault="00C155EC" w:rsidP="00C155EC">
      <w:pPr>
        <w:jc w:val="both"/>
        <w:rPr>
          <w:rFonts w:ascii="Cambria" w:hAnsi="Cambria" w:cs="Times New Roman"/>
          <w:b/>
          <w:sz w:val="20"/>
          <w:szCs w:val="20"/>
          <w:u w:val="single"/>
        </w:rPr>
      </w:pPr>
    </w:p>
    <w:p w14:paraId="324F6BCA" w14:textId="77777777" w:rsidR="00C155EC" w:rsidRPr="00495AFF" w:rsidRDefault="00C155EC" w:rsidP="00C155EC">
      <w:pPr>
        <w:jc w:val="both"/>
        <w:rPr>
          <w:rFonts w:ascii="Cambria" w:hAnsi="Cambria" w:cs="Times New Roman"/>
          <w:b/>
          <w:sz w:val="20"/>
          <w:szCs w:val="20"/>
          <w:u w:val="single"/>
        </w:rPr>
      </w:pPr>
    </w:p>
    <w:p w14:paraId="5D71310D" w14:textId="77777777" w:rsidR="00740E9A" w:rsidRPr="00495AFF" w:rsidRDefault="00740E9A" w:rsidP="00C155EC">
      <w:pPr>
        <w:jc w:val="both"/>
        <w:rPr>
          <w:rFonts w:ascii="Cambria" w:hAnsi="Cambria" w:cs="Times New Roman"/>
          <w:b/>
          <w:sz w:val="20"/>
          <w:szCs w:val="20"/>
          <w:u w:val="single"/>
        </w:rPr>
      </w:pPr>
    </w:p>
    <w:p w14:paraId="5A73A1F4" w14:textId="77777777" w:rsidR="00740E9A" w:rsidRPr="00495AFF" w:rsidRDefault="00740E9A" w:rsidP="00C155EC">
      <w:pPr>
        <w:jc w:val="both"/>
        <w:rPr>
          <w:rFonts w:ascii="Cambria" w:hAnsi="Cambria" w:cs="Times New Roman"/>
          <w:b/>
          <w:sz w:val="20"/>
          <w:szCs w:val="20"/>
          <w:u w:val="single"/>
        </w:rPr>
      </w:pPr>
    </w:p>
    <w:p w14:paraId="35217430" w14:textId="77777777" w:rsidR="00F640A4" w:rsidRPr="00495AFF" w:rsidRDefault="00F640A4" w:rsidP="00C155EC">
      <w:pPr>
        <w:jc w:val="both"/>
        <w:rPr>
          <w:rFonts w:ascii="Cambria" w:hAnsi="Cambria" w:cs="Times New Roman"/>
          <w:b/>
          <w:sz w:val="20"/>
          <w:szCs w:val="20"/>
          <w:u w:val="single"/>
        </w:rPr>
      </w:pPr>
    </w:p>
    <w:p w14:paraId="5F732A68" w14:textId="77777777" w:rsidR="00F640A4" w:rsidRPr="00495AFF" w:rsidRDefault="00F640A4" w:rsidP="00C155EC">
      <w:pPr>
        <w:jc w:val="both"/>
        <w:rPr>
          <w:rFonts w:ascii="Cambria" w:hAnsi="Cambria" w:cs="Times New Roman"/>
          <w:b/>
          <w:sz w:val="20"/>
          <w:szCs w:val="20"/>
          <w:u w:val="single"/>
        </w:rPr>
      </w:pPr>
    </w:p>
    <w:p w14:paraId="602EB0DF" w14:textId="77777777" w:rsidR="00F640A4" w:rsidRPr="00495AFF" w:rsidRDefault="00F640A4" w:rsidP="00C155EC">
      <w:pPr>
        <w:jc w:val="both"/>
        <w:rPr>
          <w:rFonts w:ascii="Cambria" w:hAnsi="Cambria" w:cs="Times New Roman"/>
          <w:b/>
          <w:sz w:val="20"/>
          <w:szCs w:val="20"/>
          <w:u w:val="single"/>
        </w:rPr>
      </w:pPr>
    </w:p>
    <w:p w14:paraId="5546BE50" w14:textId="77777777" w:rsidR="00C155EC" w:rsidRPr="00495AFF" w:rsidRDefault="00C155EC" w:rsidP="00C155EC">
      <w:pPr>
        <w:jc w:val="both"/>
        <w:rPr>
          <w:rFonts w:ascii="Cambria" w:hAnsi="Cambria" w:cs="Times New Roman"/>
          <w:b/>
          <w:sz w:val="20"/>
          <w:szCs w:val="20"/>
          <w:u w:val="single"/>
        </w:rPr>
      </w:pPr>
    </w:p>
    <w:p w14:paraId="2A8FA1CD" w14:textId="77777777" w:rsidR="001C1862" w:rsidRPr="00495AFF" w:rsidRDefault="001C1862" w:rsidP="00C155EC">
      <w:pPr>
        <w:jc w:val="both"/>
        <w:rPr>
          <w:rFonts w:ascii="Cambria" w:hAnsi="Cambria" w:cs="Times New Roman"/>
          <w:b/>
          <w:sz w:val="20"/>
          <w:szCs w:val="20"/>
          <w:u w:val="single"/>
        </w:rPr>
      </w:pPr>
    </w:p>
    <w:p w14:paraId="131D5D14" w14:textId="77777777" w:rsidR="00AA2DD0" w:rsidRPr="00495AFF" w:rsidRDefault="00AA2DD0" w:rsidP="00C155EC">
      <w:pPr>
        <w:jc w:val="both"/>
        <w:rPr>
          <w:rFonts w:ascii="Cambria" w:hAnsi="Cambria" w:cs="Times New Roman"/>
          <w:b/>
          <w:sz w:val="20"/>
          <w:szCs w:val="20"/>
          <w:u w:val="single"/>
        </w:rPr>
      </w:pPr>
    </w:p>
    <w:p w14:paraId="77DA2BA8" w14:textId="77777777" w:rsidR="00C5497D" w:rsidRPr="00495AFF" w:rsidRDefault="00C5497D" w:rsidP="00C155EC">
      <w:pPr>
        <w:jc w:val="both"/>
        <w:rPr>
          <w:rFonts w:ascii="Cambria" w:hAnsi="Cambria" w:cs="Times New Roman"/>
          <w:b/>
          <w:sz w:val="20"/>
          <w:szCs w:val="20"/>
          <w:u w:val="single"/>
        </w:rPr>
      </w:pPr>
    </w:p>
    <w:p w14:paraId="07C9C771" w14:textId="77777777" w:rsidR="00C5497D" w:rsidRPr="00495AFF" w:rsidRDefault="00C5497D" w:rsidP="00C155EC">
      <w:pPr>
        <w:jc w:val="both"/>
        <w:rPr>
          <w:rFonts w:ascii="Cambria" w:hAnsi="Cambria" w:cs="Times New Roman"/>
          <w:b/>
          <w:sz w:val="20"/>
          <w:szCs w:val="20"/>
          <w:u w:val="single"/>
        </w:rPr>
      </w:pPr>
    </w:p>
    <w:p w14:paraId="62F4F3D2" w14:textId="77777777" w:rsidR="00C5497D" w:rsidRDefault="00C5497D" w:rsidP="00C155EC">
      <w:pPr>
        <w:jc w:val="both"/>
        <w:rPr>
          <w:rFonts w:ascii="Cambria" w:hAnsi="Cambria" w:cs="Times New Roman"/>
          <w:b/>
          <w:sz w:val="20"/>
          <w:szCs w:val="20"/>
          <w:u w:val="single"/>
        </w:rPr>
      </w:pPr>
    </w:p>
    <w:p w14:paraId="111B4EC8" w14:textId="77777777" w:rsidR="00FD1820" w:rsidRDefault="00FD1820" w:rsidP="00C155EC">
      <w:pPr>
        <w:jc w:val="both"/>
        <w:rPr>
          <w:rFonts w:ascii="Cambria" w:hAnsi="Cambria" w:cs="Times New Roman"/>
          <w:b/>
          <w:sz w:val="20"/>
          <w:szCs w:val="20"/>
          <w:u w:val="single"/>
        </w:rPr>
      </w:pPr>
    </w:p>
    <w:p w14:paraId="5FAA07FA" w14:textId="77777777" w:rsidR="00FD1820" w:rsidRDefault="00FD1820" w:rsidP="00C155EC">
      <w:pPr>
        <w:jc w:val="both"/>
        <w:rPr>
          <w:rFonts w:ascii="Cambria" w:hAnsi="Cambria" w:cs="Times New Roman"/>
          <w:b/>
          <w:sz w:val="20"/>
          <w:szCs w:val="20"/>
          <w:u w:val="single"/>
        </w:rPr>
      </w:pPr>
    </w:p>
    <w:p w14:paraId="1900D9F0" w14:textId="77777777" w:rsidR="00FD1820" w:rsidRDefault="00FD1820" w:rsidP="00C155EC">
      <w:pPr>
        <w:jc w:val="both"/>
        <w:rPr>
          <w:rFonts w:ascii="Cambria" w:hAnsi="Cambria" w:cs="Times New Roman"/>
          <w:b/>
          <w:sz w:val="20"/>
          <w:szCs w:val="20"/>
          <w:u w:val="single"/>
        </w:rPr>
      </w:pPr>
    </w:p>
    <w:p w14:paraId="50B5970A" w14:textId="77777777" w:rsidR="00FD1820" w:rsidRPr="00495AFF" w:rsidRDefault="00FD1820" w:rsidP="00C155EC">
      <w:pPr>
        <w:jc w:val="both"/>
        <w:rPr>
          <w:rFonts w:ascii="Cambria" w:hAnsi="Cambria" w:cs="Times New Roman"/>
          <w:b/>
          <w:sz w:val="20"/>
          <w:szCs w:val="20"/>
          <w:u w:val="single"/>
        </w:rPr>
      </w:pPr>
    </w:p>
    <w:p w14:paraId="70294887" w14:textId="77777777" w:rsidR="00EF1675" w:rsidRPr="00495AFF" w:rsidRDefault="00EF1675" w:rsidP="00C155EC">
      <w:pPr>
        <w:jc w:val="both"/>
        <w:rPr>
          <w:rFonts w:ascii="Cambria" w:hAnsi="Cambria" w:cs="Times New Roman"/>
          <w:b/>
          <w:sz w:val="20"/>
          <w:szCs w:val="20"/>
          <w:u w:val="single"/>
        </w:rPr>
      </w:pPr>
    </w:p>
    <w:p w14:paraId="217D2403" w14:textId="77777777" w:rsidR="0096644D" w:rsidRPr="00495AFF" w:rsidRDefault="0096644D" w:rsidP="00EF1675">
      <w:pPr>
        <w:jc w:val="right"/>
        <w:rPr>
          <w:rFonts w:ascii="Cambria" w:hAnsi="Cambria" w:cs="Times New Roman"/>
          <w:b/>
          <w:sz w:val="20"/>
          <w:szCs w:val="20"/>
          <w:u w:val="single"/>
        </w:rPr>
      </w:pPr>
    </w:p>
    <w:p w14:paraId="59352470" w14:textId="77777777" w:rsidR="00765098" w:rsidRDefault="00765098" w:rsidP="00EF1675">
      <w:pPr>
        <w:jc w:val="right"/>
        <w:rPr>
          <w:rFonts w:ascii="Cambria" w:hAnsi="Cambria" w:cs="Times New Roman"/>
          <w:b/>
          <w:sz w:val="20"/>
          <w:szCs w:val="20"/>
          <w:u w:val="single"/>
        </w:rPr>
      </w:pPr>
    </w:p>
    <w:p w14:paraId="66C3B0FB" w14:textId="77777777" w:rsidR="00765098" w:rsidRDefault="00765098" w:rsidP="00EF1675">
      <w:pPr>
        <w:jc w:val="right"/>
        <w:rPr>
          <w:rFonts w:ascii="Cambria" w:hAnsi="Cambria" w:cs="Times New Roman"/>
          <w:b/>
          <w:sz w:val="20"/>
          <w:szCs w:val="20"/>
          <w:u w:val="single"/>
        </w:rPr>
      </w:pPr>
    </w:p>
    <w:p w14:paraId="15FFE43F" w14:textId="77777777" w:rsidR="00C155EC" w:rsidRPr="00495AFF" w:rsidRDefault="00C155EC" w:rsidP="00EF1675">
      <w:pPr>
        <w:jc w:val="right"/>
        <w:rPr>
          <w:rFonts w:ascii="Cambria" w:hAnsi="Cambria" w:cs="Times New Roman"/>
          <w:b/>
          <w:sz w:val="20"/>
          <w:szCs w:val="20"/>
          <w:u w:val="single"/>
        </w:rPr>
      </w:pPr>
      <w:r w:rsidRPr="00495AFF">
        <w:rPr>
          <w:rFonts w:ascii="Cambria" w:hAnsi="Cambria" w:cs="Times New Roman"/>
          <w:b/>
          <w:sz w:val="20"/>
          <w:szCs w:val="20"/>
          <w:u w:val="single"/>
        </w:rPr>
        <w:t xml:space="preserve">Załącznik nr 4 do Zapytania ofertowego </w:t>
      </w:r>
    </w:p>
    <w:p w14:paraId="14E40EEB" w14:textId="77777777" w:rsidR="00C155EC" w:rsidRPr="00495AFF" w:rsidRDefault="00C155EC" w:rsidP="00C155EC">
      <w:pPr>
        <w:ind w:left="5246" w:firstLine="708"/>
        <w:jc w:val="both"/>
        <w:rPr>
          <w:rFonts w:ascii="Cambria" w:hAnsi="Cambria" w:cs="Times New Roman"/>
          <w:b/>
          <w:sz w:val="20"/>
          <w:szCs w:val="20"/>
        </w:rPr>
      </w:pPr>
    </w:p>
    <w:p w14:paraId="4A0B0A73" w14:textId="77777777" w:rsidR="00C155EC" w:rsidRPr="00495AFF" w:rsidRDefault="00C155EC" w:rsidP="00C155EC">
      <w:pPr>
        <w:jc w:val="both"/>
        <w:rPr>
          <w:rFonts w:ascii="Cambria" w:hAnsi="Cambria" w:cs="Times New Roman"/>
          <w:b/>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50"/>
      </w:tblGrid>
      <w:tr w:rsidR="00C155EC" w:rsidRPr="00495AFF" w14:paraId="3F3691E4" w14:textId="77777777" w:rsidTr="00C155EC">
        <w:trPr>
          <w:trHeight w:val="868"/>
        </w:trPr>
        <w:tc>
          <w:tcPr>
            <w:tcW w:w="3650" w:type="dxa"/>
            <w:vAlign w:val="center"/>
          </w:tcPr>
          <w:p w14:paraId="249CB7B1" w14:textId="77777777" w:rsidR="00C155EC" w:rsidRPr="00495AFF" w:rsidRDefault="00C155EC" w:rsidP="00C155EC">
            <w:pPr>
              <w:tabs>
                <w:tab w:val="left" w:pos="3675"/>
              </w:tabs>
              <w:spacing w:after="60"/>
              <w:jc w:val="both"/>
              <w:rPr>
                <w:rFonts w:ascii="Cambria" w:hAnsi="Cambria" w:cs="Times New Roman"/>
                <w:sz w:val="20"/>
                <w:szCs w:val="20"/>
              </w:rPr>
            </w:pPr>
          </w:p>
          <w:p w14:paraId="2B3FD9F1" w14:textId="77777777" w:rsidR="00C155EC" w:rsidRPr="00495AFF" w:rsidRDefault="00C155EC" w:rsidP="00C155EC">
            <w:pPr>
              <w:tabs>
                <w:tab w:val="left" w:pos="3675"/>
              </w:tabs>
              <w:spacing w:after="60"/>
              <w:jc w:val="both"/>
              <w:rPr>
                <w:rFonts w:ascii="Cambria" w:hAnsi="Cambria" w:cs="Times New Roman"/>
                <w:sz w:val="20"/>
                <w:szCs w:val="20"/>
              </w:rPr>
            </w:pPr>
          </w:p>
          <w:p w14:paraId="4B98C7D2" w14:textId="77777777" w:rsidR="00C155EC" w:rsidRPr="00495AFF" w:rsidRDefault="00C155EC" w:rsidP="00C155EC">
            <w:pPr>
              <w:tabs>
                <w:tab w:val="left" w:pos="3675"/>
              </w:tabs>
              <w:spacing w:after="60"/>
              <w:jc w:val="both"/>
              <w:rPr>
                <w:rFonts w:ascii="Cambria" w:hAnsi="Cambria" w:cs="Times New Roman"/>
                <w:sz w:val="20"/>
                <w:szCs w:val="20"/>
              </w:rPr>
            </w:pPr>
          </w:p>
        </w:tc>
      </w:tr>
      <w:tr w:rsidR="00C155EC" w:rsidRPr="00495AFF" w14:paraId="0D143D30" w14:textId="77777777" w:rsidTr="00C155EC">
        <w:trPr>
          <w:trHeight w:val="339"/>
        </w:trPr>
        <w:tc>
          <w:tcPr>
            <w:tcW w:w="3650" w:type="dxa"/>
            <w:vAlign w:val="center"/>
          </w:tcPr>
          <w:p w14:paraId="2B87A010" w14:textId="3E90252A" w:rsidR="00C155EC" w:rsidRPr="00495AFF" w:rsidRDefault="00C155EC" w:rsidP="00C155EC">
            <w:pPr>
              <w:tabs>
                <w:tab w:val="left" w:pos="3675"/>
              </w:tabs>
              <w:spacing w:after="60"/>
              <w:jc w:val="both"/>
              <w:rPr>
                <w:rFonts w:ascii="Cambria" w:hAnsi="Cambria" w:cs="Times New Roman"/>
                <w:sz w:val="20"/>
                <w:szCs w:val="20"/>
              </w:rPr>
            </w:pPr>
            <w:r w:rsidRPr="00495AFF">
              <w:rPr>
                <w:rFonts w:ascii="Cambria" w:hAnsi="Cambria" w:cs="Times New Roman"/>
                <w:sz w:val="20"/>
                <w:szCs w:val="20"/>
              </w:rPr>
              <w:t>Firma, adres Wykonawcy</w:t>
            </w:r>
          </w:p>
        </w:tc>
      </w:tr>
    </w:tbl>
    <w:p w14:paraId="5C7C16D4" w14:textId="77777777" w:rsidR="00C155EC" w:rsidRPr="00495AFF" w:rsidRDefault="00C155EC" w:rsidP="00C155EC">
      <w:pPr>
        <w:jc w:val="both"/>
        <w:rPr>
          <w:rFonts w:ascii="Cambria" w:hAnsi="Cambria" w:cs="Times New Roman"/>
          <w:b/>
          <w:sz w:val="20"/>
          <w:szCs w:val="20"/>
        </w:rPr>
      </w:pPr>
    </w:p>
    <w:p w14:paraId="1F84AC4B" w14:textId="77777777" w:rsidR="00C155EC" w:rsidRPr="00495AFF" w:rsidRDefault="00C155EC" w:rsidP="00C155EC">
      <w:pPr>
        <w:ind w:right="5954"/>
        <w:jc w:val="both"/>
        <w:rPr>
          <w:rFonts w:ascii="Cambria" w:hAnsi="Cambria" w:cs="Times New Roman"/>
          <w:sz w:val="20"/>
          <w:szCs w:val="20"/>
        </w:rPr>
      </w:pPr>
    </w:p>
    <w:p w14:paraId="3FD27497" w14:textId="77777777" w:rsidR="00C155EC" w:rsidRPr="00495AFF" w:rsidRDefault="00C155EC" w:rsidP="00C155EC">
      <w:pPr>
        <w:spacing w:after="120"/>
        <w:jc w:val="both"/>
        <w:rPr>
          <w:rFonts w:ascii="Cambria" w:hAnsi="Cambria" w:cs="Times New Roman"/>
          <w:b/>
          <w:sz w:val="20"/>
          <w:szCs w:val="20"/>
          <w:u w:val="single"/>
        </w:rPr>
      </w:pPr>
    </w:p>
    <w:p w14:paraId="07CF994E" w14:textId="77777777" w:rsidR="00C155EC" w:rsidRPr="00495AFF" w:rsidRDefault="00C155EC" w:rsidP="00C155EC">
      <w:pPr>
        <w:spacing w:after="120"/>
        <w:jc w:val="center"/>
        <w:rPr>
          <w:rFonts w:ascii="Cambria" w:hAnsi="Cambria" w:cs="Times New Roman"/>
          <w:b/>
          <w:sz w:val="20"/>
          <w:szCs w:val="20"/>
          <w:u w:val="single"/>
        </w:rPr>
      </w:pPr>
      <w:r w:rsidRPr="00495AFF">
        <w:rPr>
          <w:rFonts w:ascii="Cambria" w:hAnsi="Cambria" w:cs="Times New Roman"/>
          <w:b/>
          <w:sz w:val="20"/>
          <w:szCs w:val="20"/>
          <w:u w:val="single"/>
        </w:rPr>
        <w:t>Oświadczenie wykonawcy</w:t>
      </w:r>
    </w:p>
    <w:p w14:paraId="4238EDA6" w14:textId="77777777" w:rsidR="00C155EC" w:rsidRPr="00495AFF" w:rsidRDefault="00C155EC" w:rsidP="00C155EC">
      <w:pPr>
        <w:spacing w:before="120"/>
        <w:jc w:val="center"/>
        <w:rPr>
          <w:rFonts w:ascii="Cambria" w:hAnsi="Cambria" w:cs="Times New Roman"/>
          <w:b/>
          <w:sz w:val="20"/>
          <w:szCs w:val="20"/>
          <w:u w:val="single"/>
        </w:rPr>
      </w:pPr>
      <w:r w:rsidRPr="00495AFF">
        <w:rPr>
          <w:rFonts w:ascii="Cambria" w:hAnsi="Cambria" w:cs="Times New Roman"/>
          <w:b/>
          <w:sz w:val="20"/>
          <w:szCs w:val="20"/>
          <w:u w:val="single"/>
        </w:rPr>
        <w:t>DOTYCZĄCE PRZESŁANEK WYKLUCZENIA Z POSTĘPOWANIA</w:t>
      </w:r>
    </w:p>
    <w:p w14:paraId="1D01C882" w14:textId="77777777" w:rsidR="00C155EC" w:rsidRPr="00495AFF" w:rsidRDefault="00C155EC" w:rsidP="00C155EC">
      <w:pPr>
        <w:jc w:val="center"/>
        <w:rPr>
          <w:rFonts w:ascii="Cambria" w:hAnsi="Cambria" w:cs="Times New Roman"/>
          <w:sz w:val="20"/>
          <w:szCs w:val="20"/>
        </w:rPr>
      </w:pPr>
    </w:p>
    <w:p w14:paraId="21DEEE3A" w14:textId="1B466C6F" w:rsidR="00FD1820" w:rsidRPr="00B6362E" w:rsidRDefault="00021E63" w:rsidP="00FD1820">
      <w:pPr>
        <w:jc w:val="center"/>
        <w:rPr>
          <w:rFonts w:ascii="Cambria" w:eastAsia="Arial" w:hAnsi="Cambria" w:cs="Times New Roman"/>
          <w:sz w:val="20"/>
          <w:szCs w:val="20"/>
        </w:rPr>
      </w:pPr>
      <w:r w:rsidRPr="00495AFF">
        <w:rPr>
          <w:rFonts w:ascii="Cambria" w:hAnsi="Cambria" w:cs="Times New Roman"/>
          <w:sz w:val="20"/>
          <w:szCs w:val="20"/>
        </w:rPr>
        <w:t xml:space="preserve">na </w:t>
      </w:r>
      <w:r w:rsidRPr="00495AFF">
        <w:rPr>
          <w:rFonts w:ascii="Cambria" w:hAnsi="Cambria" w:cs="Times New Roman"/>
          <w:b/>
          <w:i/>
          <w:sz w:val="20"/>
          <w:szCs w:val="20"/>
        </w:rPr>
        <w:t>„</w:t>
      </w:r>
      <w:r w:rsidR="00FD1820" w:rsidRPr="00B6362E">
        <w:rPr>
          <w:rFonts w:ascii="Cambria" w:hAnsi="Cambria" w:cs="Times New Roman"/>
          <w:sz w:val="20"/>
          <w:szCs w:val="20"/>
        </w:rPr>
        <w:t>OPRACOWANIE LOGO WRAZ Z PEŁNĄ KSIĘGĄ ZNAK</w:t>
      </w:r>
      <w:r w:rsidR="00C138E3">
        <w:rPr>
          <w:rFonts w:ascii="Cambria" w:hAnsi="Cambria" w:cs="Times New Roman"/>
          <w:sz w:val="20"/>
          <w:szCs w:val="20"/>
        </w:rPr>
        <w:t>U</w:t>
      </w:r>
      <w:r w:rsidR="00FD1820" w:rsidRPr="00B6362E">
        <w:rPr>
          <w:rFonts w:ascii="Cambria" w:hAnsi="Cambria" w:cs="Times New Roman"/>
          <w:sz w:val="20"/>
          <w:szCs w:val="20"/>
        </w:rPr>
        <w:t xml:space="preserve"> W RAMACH REALIZACJI PRZEDSIĘWZIĘCIA BRANŻOWE CENTRUM UMIEJETNOŚCI DLA GASTRONOMII I KELNERSTWA</w:t>
      </w:r>
      <w:r w:rsidR="00FD1820" w:rsidRPr="00B6362E">
        <w:rPr>
          <w:rFonts w:ascii="Cambria" w:eastAsia="Arial" w:hAnsi="Cambria" w:cs="Times New Roman"/>
          <w:sz w:val="20"/>
          <w:szCs w:val="20"/>
        </w:rPr>
        <w:t>”</w:t>
      </w:r>
    </w:p>
    <w:p w14:paraId="0065F66C" w14:textId="77777777" w:rsidR="00FD1820" w:rsidRPr="00495AFF" w:rsidRDefault="00FD1820" w:rsidP="00FD1820">
      <w:pPr>
        <w:spacing w:after="200"/>
        <w:jc w:val="center"/>
        <w:rPr>
          <w:rFonts w:ascii="Cambria" w:eastAsia="Arial" w:hAnsi="Cambria" w:cs="Times New Roman"/>
          <w:sz w:val="20"/>
          <w:szCs w:val="20"/>
        </w:rPr>
      </w:pPr>
      <w:r>
        <w:rPr>
          <w:rFonts w:ascii="Cambria" w:eastAsia="Arial" w:hAnsi="Cambria" w:cs="Times New Roman"/>
          <w:b/>
          <w:sz w:val="20"/>
          <w:szCs w:val="20"/>
        </w:rPr>
        <w:t xml:space="preserve">realizowane </w:t>
      </w:r>
      <w:r w:rsidRPr="00A24A39">
        <w:rPr>
          <w:rFonts w:ascii="Cambria" w:eastAsia="Arial" w:hAnsi="Cambria" w:cs="Times New Roman"/>
          <w:b/>
          <w:sz w:val="20"/>
          <w:szCs w:val="20"/>
        </w:rPr>
        <w:t xml:space="preserve"> </w:t>
      </w:r>
      <w:r>
        <w:rPr>
          <w:rFonts w:ascii="Cambria" w:eastAsia="Arial" w:hAnsi="Cambria" w:cs="Times New Roman"/>
          <w:b/>
          <w:sz w:val="20"/>
          <w:szCs w:val="20"/>
        </w:rPr>
        <w:t xml:space="preserve">w ramach </w:t>
      </w:r>
      <w:r w:rsidRPr="00A24A39">
        <w:rPr>
          <w:rFonts w:ascii="Cambria" w:eastAsia="Arial" w:hAnsi="Cambria" w:cs="Times New Roman"/>
          <w:b/>
          <w:sz w:val="20"/>
          <w:szCs w:val="20"/>
        </w:rPr>
        <w:t>Umowy Numer KPO/25/1/BCU/U/0024 w ramach konkursu „Utworzenie</w:t>
      </w:r>
      <w:r>
        <w:rPr>
          <w:rFonts w:ascii="Cambria" w:eastAsia="Arial" w:hAnsi="Cambria" w:cs="Times New Roman"/>
          <w:b/>
          <w:sz w:val="20"/>
          <w:szCs w:val="20"/>
        </w:rPr>
        <w:t xml:space="preserve">                               </w:t>
      </w:r>
      <w:r w:rsidRPr="00A24A39">
        <w:rPr>
          <w:rFonts w:ascii="Cambria" w:eastAsia="Arial" w:hAnsi="Cambria" w:cs="Times New Roman"/>
          <w:b/>
          <w:sz w:val="20"/>
          <w:szCs w:val="20"/>
        </w:rPr>
        <w:t xml:space="preserve"> i wsparcie funkcjonowania 120 branżowych centrów umiejętności (BCU), realizujących koncepcję centrów doskonalenia zawodowego (</w:t>
      </w:r>
      <w:proofErr w:type="spellStart"/>
      <w:r w:rsidRPr="00A24A39">
        <w:rPr>
          <w:rFonts w:ascii="Cambria" w:eastAsia="Arial" w:hAnsi="Cambria" w:cs="Times New Roman"/>
          <w:b/>
          <w:sz w:val="20"/>
          <w:szCs w:val="20"/>
        </w:rPr>
        <w:t>CoVes</w:t>
      </w:r>
      <w:proofErr w:type="spellEnd"/>
      <w:r w:rsidRPr="00A24A39">
        <w:rPr>
          <w:rFonts w:ascii="Cambria" w:eastAsia="Arial" w:hAnsi="Cambria" w:cs="Times New Roman"/>
          <w:b/>
          <w:sz w:val="20"/>
          <w:szCs w:val="20"/>
        </w:rPr>
        <w:t>)”</w:t>
      </w:r>
    </w:p>
    <w:p w14:paraId="0435B07D" w14:textId="2154B494" w:rsidR="00021E63" w:rsidRPr="00495AFF" w:rsidRDefault="00021E63" w:rsidP="00021E63">
      <w:pPr>
        <w:spacing w:after="200"/>
        <w:jc w:val="center"/>
        <w:rPr>
          <w:rFonts w:ascii="Cambria" w:eastAsia="Arial" w:hAnsi="Cambria" w:cs="Times New Roman"/>
          <w:sz w:val="20"/>
          <w:szCs w:val="20"/>
        </w:rPr>
      </w:pPr>
    </w:p>
    <w:p w14:paraId="0BB1E974" w14:textId="77777777" w:rsidR="00C155EC" w:rsidRPr="00495AFF" w:rsidRDefault="00C155EC" w:rsidP="00C155EC">
      <w:pPr>
        <w:ind w:right="160"/>
        <w:jc w:val="both"/>
        <w:rPr>
          <w:rFonts w:ascii="Cambria" w:eastAsia="Franklin Gothic Medium" w:hAnsi="Cambria" w:cs="Times New Roman"/>
          <w:b/>
          <w:sz w:val="20"/>
          <w:szCs w:val="20"/>
        </w:rPr>
      </w:pPr>
    </w:p>
    <w:p w14:paraId="7B3F0E58" w14:textId="77777777" w:rsidR="00F640A4" w:rsidRPr="00495AFF" w:rsidRDefault="00F640A4" w:rsidP="00C155EC">
      <w:pPr>
        <w:ind w:right="160"/>
        <w:jc w:val="both"/>
        <w:rPr>
          <w:rFonts w:ascii="Cambria" w:eastAsia="Franklin Gothic Medium" w:hAnsi="Cambria" w:cs="Times New Roman"/>
          <w:b/>
          <w:sz w:val="20"/>
          <w:szCs w:val="20"/>
        </w:rPr>
      </w:pPr>
    </w:p>
    <w:p w14:paraId="3D16450C" w14:textId="77777777" w:rsidR="00F640A4" w:rsidRPr="00495AFF" w:rsidRDefault="00F640A4" w:rsidP="00C155EC">
      <w:pPr>
        <w:ind w:right="160"/>
        <w:jc w:val="both"/>
        <w:rPr>
          <w:rFonts w:ascii="Cambria" w:eastAsia="Franklin Gothic Medium" w:hAnsi="Cambria" w:cs="Times New Roman"/>
          <w:b/>
          <w:sz w:val="20"/>
          <w:szCs w:val="20"/>
        </w:rPr>
      </w:pPr>
    </w:p>
    <w:p w14:paraId="4355C688" w14:textId="77777777"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oświadczam, co następuje:</w:t>
      </w:r>
    </w:p>
    <w:p w14:paraId="4CAE1C82" w14:textId="77777777" w:rsidR="00C155EC" w:rsidRPr="00495AFF" w:rsidRDefault="00C155EC" w:rsidP="00C155EC">
      <w:pPr>
        <w:jc w:val="both"/>
        <w:rPr>
          <w:rFonts w:ascii="Cambria" w:hAnsi="Cambria" w:cs="Times New Roman"/>
          <w:sz w:val="20"/>
          <w:szCs w:val="20"/>
        </w:rPr>
      </w:pPr>
    </w:p>
    <w:p w14:paraId="4E887D8B" w14:textId="77777777" w:rsidR="00C155EC" w:rsidRPr="00495AFF" w:rsidRDefault="00C155EC" w:rsidP="00C155EC">
      <w:pPr>
        <w:shd w:val="clear" w:color="auto" w:fill="BFBFBF"/>
        <w:jc w:val="both"/>
        <w:rPr>
          <w:rFonts w:ascii="Cambria" w:hAnsi="Cambria" w:cs="Times New Roman"/>
          <w:b/>
          <w:sz w:val="20"/>
          <w:szCs w:val="20"/>
        </w:rPr>
      </w:pPr>
      <w:r w:rsidRPr="00495AFF">
        <w:rPr>
          <w:rFonts w:ascii="Cambria" w:hAnsi="Cambria" w:cs="Times New Roman"/>
          <w:b/>
          <w:sz w:val="20"/>
          <w:szCs w:val="20"/>
        </w:rPr>
        <w:t>OŚWIADCZENIA DOTYCZĄCE WYKONAWCY:</w:t>
      </w:r>
    </w:p>
    <w:p w14:paraId="654520ED" w14:textId="77777777" w:rsidR="00C155EC" w:rsidRPr="00495AFF" w:rsidRDefault="00C155EC" w:rsidP="00C155EC">
      <w:pPr>
        <w:ind w:left="720"/>
        <w:contextualSpacing/>
        <w:jc w:val="both"/>
        <w:rPr>
          <w:rFonts w:ascii="Cambria" w:hAnsi="Cambria" w:cs="Times New Roman"/>
          <w:sz w:val="20"/>
          <w:szCs w:val="20"/>
        </w:rPr>
      </w:pPr>
    </w:p>
    <w:p w14:paraId="280CFF5D" w14:textId="3381A442"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 xml:space="preserve">Oświadczam, że nie podlegam wykluczeniu </w:t>
      </w:r>
      <w:r w:rsidR="00AA2DD0" w:rsidRPr="00495AFF">
        <w:rPr>
          <w:rFonts w:ascii="Cambria" w:hAnsi="Cambria" w:cs="Times New Roman"/>
          <w:sz w:val="20"/>
          <w:szCs w:val="20"/>
        </w:rPr>
        <w:t>z postępowania na podstawie okoliczności opisanych w Zapytaniu ofertowym </w:t>
      </w:r>
      <w:r w:rsidRPr="00495AFF">
        <w:rPr>
          <w:rFonts w:ascii="Cambria" w:hAnsi="Cambria" w:cs="Times New Roman"/>
          <w:sz w:val="20"/>
          <w:szCs w:val="20"/>
        </w:rPr>
        <w:t>.</w:t>
      </w:r>
    </w:p>
    <w:p w14:paraId="15AD4F68" w14:textId="77777777" w:rsidR="00C155EC" w:rsidRPr="00495AFF" w:rsidRDefault="00C155EC" w:rsidP="00C155EC">
      <w:pPr>
        <w:jc w:val="both"/>
        <w:rPr>
          <w:rFonts w:ascii="Cambria" w:hAnsi="Cambria" w:cs="Times New Roman"/>
          <w:i/>
          <w:sz w:val="20"/>
          <w:szCs w:val="20"/>
        </w:rPr>
      </w:pPr>
    </w:p>
    <w:p w14:paraId="34CBFA3C" w14:textId="77777777" w:rsidR="00C155EC" w:rsidRPr="00495AFF" w:rsidRDefault="00C155EC" w:rsidP="00C155EC">
      <w:pPr>
        <w:jc w:val="both"/>
        <w:rPr>
          <w:rFonts w:ascii="Cambria" w:hAnsi="Cambria" w:cs="Times New Roman"/>
          <w:sz w:val="20"/>
          <w:szCs w:val="20"/>
        </w:rPr>
      </w:pP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r>
      <w:r w:rsidRPr="00495AFF">
        <w:rPr>
          <w:rFonts w:ascii="Cambria" w:hAnsi="Cambria" w:cs="Times New Roman"/>
          <w:sz w:val="20"/>
          <w:szCs w:val="20"/>
        </w:rPr>
        <w:tab/>
        <w:t xml:space="preserve">  </w:t>
      </w:r>
    </w:p>
    <w:p w14:paraId="104BA525" w14:textId="77777777" w:rsidR="00C155EC" w:rsidRPr="00495AFF" w:rsidRDefault="00C155EC" w:rsidP="00C155EC">
      <w:pPr>
        <w:jc w:val="both"/>
        <w:rPr>
          <w:rFonts w:ascii="Cambria" w:hAnsi="Cambria" w:cs="Times New Roman"/>
          <w:sz w:val="20"/>
          <w:szCs w:val="20"/>
        </w:rPr>
      </w:pPr>
    </w:p>
    <w:p w14:paraId="410B2BA6" w14:textId="77777777" w:rsidR="00C155EC" w:rsidRPr="00495AFF" w:rsidRDefault="00C155EC" w:rsidP="00C155EC">
      <w:pPr>
        <w:jc w:val="both"/>
        <w:rPr>
          <w:rFonts w:ascii="Cambria" w:hAnsi="Cambria" w:cs="Times New Roman"/>
          <w:sz w:val="20"/>
          <w:szCs w:val="20"/>
        </w:rPr>
      </w:pPr>
    </w:p>
    <w:p w14:paraId="33D6FE3B" w14:textId="77777777" w:rsidR="00C155EC" w:rsidRPr="00495AFF" w:rsidRDefault="00C155EC" w:rsidP="00C155EC">
      <w:pPr>
        <w:tabs>
          <w:tab w:val="center" w:pos="4536"/>
          <w:tab w:val="right" w:pos="9072"/>
        </w:tabs>
        <w:jc w:val="both"/>
        <w:rPr>
          <w:rFonts w:ascii="Cambria" w:hAnsi="Cambria" w:cs="Times New Roman"/>
          <w:sz w:val="20"/>
          <w:szCs w:val="20"/>
        </w:rPr>
      </w:pPr>
    </w:p>
    <w:p w14:paraId="665D1C06" w14:textId="77777777" w:rsidR="00F640A4" w:rsidRPr="00495AFF" w:rsidRDefault="00F640A4" w:rsidP="00C155EC">
      <w:pPr>
        <w:tabs>
          <w:tab w:val="center" w:pos="4536"/>
          <w:tab w:val="right" w:pos="9072"/>
        </w:tabs>
        <w:jc w:val="both"/>
        <w:rPr>
          <w:rFonts w:ascii="Cambria" w:hAnsi="Cambria" w:cs="Times New Roman"/>
          <w:sz w:val="20"/>
          <w:szCs w:val="20"/>
        </w:rPr>
      </w:pPr>
    </w:p>
    <w:p w14:paraId="1D08F22B" w14:textId="77777777" w:rsidR="00F640A4" w:rsidRPr="00495AFF" w:rsidRDefault="00F640A4" w:rsidP="00C155EC">
      <w:pPr>
        <w:tabs>
          <w:tab w:val="center" w:pos="4536"/>
          <w:tab w:val="right" w:pos="9072"/>
        </w:tabs>
        <w:jc w:val="both"/>
        <w:rPr>
          <w:rFonts w:ascii="Cambria" w:hAnsi="Cambria" w:cs="Times New Roman"/>
          <w:sz w:val="20"/>
          <w:szCs w:val="20"/>
        </w:rPr>
      </w:pPr>
    </w:p>
    <w:p w14:paraId="61A5BA5E" w14:textId="77777777" w:rsidR="00F640A4" w:rsidRPr="00495AFF" w:rsidRDefault="00F640A4" w:rsidP="00F640A4">
      <w:pPr>
        <w:jc w:val="both"/>
        <w:rPr>
          <w:rFonts w:ascii="Cambria" w:hAnsi="Cambria" w:cs="Times New Roman"/>
          <w:sz w:val="20"/>
          <w:szCs w:val="20"/>
        </w:rPr>
      </w:pPr>
    </w:p>
    <w:p w14:paraId="2DEB8AC1" w14:textId="77777777" w:rsidR="00F640A4" w:rsidRPr="00495AFF" w:rsidRDefault="00F640A4" w:rsidP="00F640A4">
      <w:pPr>
        <w:ind w:right="39"/>
        <w:jc w:val="center"/>
        <w:rPr>
          <w:rFonts w:ascii="Cambria" w:hAnsi="Cambria" w:cs="Times New Roman"/>
          <w:color w:val="2F5496" w:themeColor="accent1" w:themeShade="BF"/>
          <w:sz w:val="20"/>
          <w:szCs w:val="20"/>
        </w:rPr>
      </w:pPr>
      <w:r w:rsidRPr="00495AFF">
        <w:rPr>
          <w:rFonts w:ascii="Cambria" w:hAnsi="Cambria" w:cs="Times New Roman"/>
          <w:b/>
          <w:color w:val="2F5496" w:themeColor="accent1" w:themeShade="BF"/>
          <w:sz w:val="20"/>
          <w:szCs w:val="20"/>
        </w:rPr>
        <w:t>DOKUMENT NALEŻY PODPISAĆ KWALIFIKOWANYM PODPISEM ELEKTRONICZNYM, PODPISEM ZAUFANYM LUB PODPISEM OSOBISTYM</w:t>
      </w:r>
    </w:p>
    <w:p w14:paraId="4036E974" w14:textId="77777777" w:rsidR="00F640A4" w:rsidRPr="00495AFF" w:rsidRDefault="00F640A4" w:rsidP="00F640A4">
      <w:pPr>
        <w:pStyle w:val="Bezodstpw"/>
        <w:tabs>
          <w:tab w:val="left" w:pos="5433"/>
        </w:tabs>
        <w:rPr>
          <w:rFonts w:ascii="Cambria" w:hAnsi="Cambria" w:cs="Times New Roman"/>
          <w:b/>
          <w:i/>
          <w:color w:val="2F5496" w:themeColor="accent1" w:themeShade="BF"/>
          <w:sz w:val="20"/>
          <w:szCs w:val="20"/>
          <w:u w:val="single"/>
        </w:rPr>
      </w:pPr>
    </w:p>
    <w:p w14:paraId="15A6CABB" w14:textId="77777777" w:rsidR="00F640A4" w:rsidRPr="00495AFF" w:rsidRDefault="00F640A4" w:rsidP="00F640A4">
      <w:pPr>
        <w:jc w:val="both"/>
        <w:rPr>
          <w:rFonts w:ascii="Cambria" w:hAnsi="Cambria" w:cs="Times New Roman"/>
          <w:b/>
          <w:sz w:val="20"/>
          <w:szCs w:val="20"/>
          <w:u w:val="single"/>
        </w:rPr>
      </w:pPr>
    </w:p>
    <w:p w14:paraId="59E3F22D" w14:textId="77777777" w:rsidR="00C155EC" w:rsidRPr="00495AFF" w:rsidRDefault="00C155EC" w:rsidP="00C155EC">
      <w:pPr>
        <w:tabs>
          <w:tab w:val="center" w:pos="4536"/>
          <w:tab w:val="right" w:pos="9072"/>
        </w:tabs>
        <w:jc w:val="both"/>
        <w:rPr>
          <w:rFonts w:ascii="Cambria" w:hAnsi="Cambria" w:cs="Times New Roman"/>
          <w:sz w:val="20"/>
          <w:szCs w:val="20"/>
        </w:rPr>
      </w:pPr>
    </w:p>
    <w:p w14:paraId="18CE92E6" w14:textId="77777777" w:rsidR="00C155EC" w:rsidRPr="00495AFF" w:rsidRDefault="00C155EC" w:rsidP="00C155EC">
      <w:pPr>
        <w:tabs>
          <w:tab w:val="center" w:pos="4536"/>
          <w:tab w:val="right" w:pos="9072"/>
        </w:tabs>
        <w:jc w:val="both"/>
        <w:rPr>
          <w:rFonts w:ascii="Cambria" w:hAnsi="Cambria" w:cs="Times New Roman"/>
          <w:sz w:val="20"/>
          <w:szCs w:val="20"/>
        </w:rPr>
      </w:pPr>
    </w:p>
    <w:p w14:paraId="47E64045" w14:textId="77777777" w:rsidR="00C155EC" w:rsidRPr="00495AFF" w:rsidRDefault="00C155EC" w:rsidP="00C155EC">
      <w:pPr>
        <w:tabs>
          <w:tab w:val="left" w:pos="284"/>
        </w:tabs>
        <w:jc w:val="both"/>
        <w:rPr>
          <w:rFonts w:ascii="Cambria" w:hAnsi="Cambria" w:cs="Times New Roman"/>
          <w:b/>
          <w:sz w:val="20"/>
          <w:szCs w:val="20"/>
          <w:u w:val="single"/>
        </w:rPr>
      </w:pPr>
    </w:p>
    <w:p w14:paraId="673C722D" w14:textId="77777777" w:rsidR="00C155EC" w:rsidRPr="00495AFF" w:rsidRDefault="00C155EC" w:rsidP="00C155EC">
      <w:pPr>
        <w:tabs>
          <w:tab w:val="left" w:pos="284"/>
        </w:tabs>
        <w:jc w:val="both"/>
        <w:rPr>
          <w:rFonts w:ascii="Cambria" w:hAnsi="Cambria" w:cs="Times New Roman"/>
          <w:b/>
          <w:sz w:val="20"/>
          <w:szCs w:val="20"/>
          <w:u w:val="single"/>
        </w:rPr>
      </w:pPr>
    </w:p>
    <w:p w14:paraId="14F523C2" w14:textId="77777777" w:rsidR="00C155EC" w:rsidRPr="00495AFF" w:rsidRDefault="00C155EC" w:rsidP="00C155EC">
      <w:pPr>
        <w:tabs>
          <w:tab w:val="left" w:pos="284"/>
        </w:tabs>
        <w:jc w:val="both"/>
        <w:rPr>
          <w:rFonts w:ascii="Cambria" w:hAnsi="Cambria" w:cs="Times New Roman"/>
          <w:b/>
          <w:sz w:val="20"/>
          <w:szCs w:val="20"/>
          <w:u w:val="single"/>
        </w:rPr>
      </w:pPr>
    </w:p>
    <w:p w14:paraId="1B69832D" w14:textId="77777777" w:rsidR="00C155EC" w:rsidRPr="00495AFF" w:rsidRDefault="00C155EC" w:rsidP="00C155EC">
      <w:pPr>
        <w:tabs>
          <w:tab w:val="left" w:pos="284"/>
        </w:tabs>
        <w:jc w:val="both"/>
        <w:rPr>
          <w:rFonts w:ascii="Cambria" w:hAnsi="Cambria" w:cs="Times New Roman"/>
          <w:b/>
          <w:sz w:val="20"/>
          <w:szCs w:val="20"/>
          <w:u w:val="single"/>
        </w:rPr>
      </w:pPr>
    </w:p>
    <w:p w14:paraId="409901F4" w14:textId="77777777" w:rsidR="00CD6C52" w:rsidRPr="00495AFF" w:rsidRDefault="00CD6C52" w:rsidP="00C155EC">
      <w:pPr>
        <w:jc w:val="both"/>
        <w:rPr>
          <w:rFonts w:ascii="Cambria" w:hAnsi="Cambria" w:cs="Times New Roman"/>
          <w:b/>
          <w:sz w:val="20"/>
          <w:szCs w:val="20"/>
          <w:u w:val="single"/>
        </w:rPr>
      </w:pPr>
    </w:p>
    <w:p w14:paraId="61704614" w14:textId="77777777" w:rsidR="00FD1820" w:rsidRDefault="00FD1820" w:rsidP="003C2525">
      <w:pPr>
        <w:jc w:val="right"/>
        <w:rPr>
          <w:rFonts w:ascii="Cambria" w:hAnsi="Cambria" w:cs="Times New Roman"/>
          <w:b/>
          <w:sz w:val="20"/>
          <w:szCs w:val="20"/>
          <w:u w:val="single"/>
        </w:rPr>
      </w:pPr>
    </w:p>
    <w:p w14:paraId="576613D4" w14:textId="77777777" w:rsidR="005D67BF" w:rsidRDefault="005D67BF" w:rsidP="003C2525">
      <w:pPr>
        <w:jc w:val="right"/>
        <w:rPr>
          <w:rFonts w:ascii="Cambria" w:hAnsi="Cambria" w:cs="Times New Roman"/>
          <w:b/>
          <w:sz w:val="20"/>
          <w:szCs w:val="20"/>
          <w:u w:val="single"/>
        </w:rPr>
      </w:pPr>
    </w:p>
    <w:p w14:paraId="4347C59E" w14:textId="77777777" w:rsidR="005D67BF" w:rsidRDefault="005D67BF" w:rsidP="003C2525">
      <w:pPr>
        <w:jc w:val="right"/>
        <w:rPr>
          <w:rFonts w:ascii="Cambria" w:hAnsi="Cambria" w:cs="Times New Roman"/>
          <w:b/>
          <w:sz w:val="20"/>
          <w:szCs w:val="20"/>
          <w:u w:val="single"/>
        </w:rPr>
      </w:pPr>
    </w:p>
    <w:p w14:paraId="2D526ECB" w14:textId="77777777" w:rsidR="005D67BF" w:rsidRDefault="005D67BF" w:rsidP="003C2525">
      <w:pPr>
        <w:jc w:val="right"/>
        <w:rPr>
          <w:rFonts w:ascii="Cambria" w:hAnsi="Cambria" w:cs="Times New Roman"/>
          <w:b/>
          <w:sz w:val="20"/>
          <w:szCs w:val="20"/>
          <w:u w:val="single"/>
        </w:rPr>
      </w:pPr>
    </w:p>
    <w:p w14:paraId="692A399C" w14:textId="77777777" w:rsidR="005D67BF" w:rsidRDefault="005D67BF" w:rsidP="003C2525">
      <w:pPr>
        <w:jc w:val="right"/>
        <w:rPr>
          <w:rFonts w:ascii="Cambria" w:hAnsi="Cambria" w:cs="Times New Roman"/>
          <w:b/>
          <w:sz w:val="20"/>
          <w:szCs w:val="20"/>
          <w:u w:val="single"/>
        </w:rPr>
      </w:pPr>
    </w:p>
    <w:p w14:paraId="212657F7" w14:textId="77777777" w:rsidR="005D67BF" w:rsidRDefault="005D67BF" w:rsidP="003C2525">
      <w:pPr>
        <w:jc w:val="right"/>
        <w:rPr>
          <w:rFonts w:ascii="Cambria" w:hAnsi="Cambria" w:cs="Times New Roman"/>
          <w:b/>
          <w:sz w:val="20"/>
          <w:szCs w:val="20"/>
          <w:u w:val="single"/>
        </w:rPr>
      </w:pPr>
    </w:p>
    <w:p w14:paraId="1EB169C0" w14:textId="77777777" w:rsidR="005D67BF" w:rsidRDefault="005D67BF" w:rsidP="003C2525">
      <w:pPr>
        <w:jc w:val="right"/>
        <w:rPr>
          <w:rFonts w:ascii="Cambria" w:hAnsi="Cambria" w:cs="Times New Roman"/>
          <w:b/>
          <w:sz w:val="20"/>
          <w:szCs w:val="20"/>
          <w:u w:val="single"/>
        </w:rPr>
      </w:pPr>
    </w:p>
    <w:p w14:paraId="105975CA" w14:textId="77777777" w:rsidR="005D67BF" w:rsidRDefault="005D67BF" w:rsidP="003C2525">
      <w:pPr>
        <w:jc w:val="right"/>
        <w:rPr>
          <w:rFonts w:ascii="Cambria" w:hAnsi="Cambria" w:cs="Times New Roman"/>
          <w:b/>
          <w:sz w:val="20"/>
          <w:szCs w:val="20"/>
          <w:u w:val="single"/>
        </w:rPr>
      </w:pPr>
    </w:p>
    <w:p w14:paraId="47B54D32" w14:textId="1732BBC0" w:rsidR="00C155EC" w:rsidRPr="00495AFF" w:rsidRDefault="00C155EC" w:rsidP="003C2525">
      <w:pPr>
        <w:jc w:val="right"/>
        <w:rPr>
          <w:rFonts w:ascii="Cambria" w:hAnsi="Cambria" w:cs="Times New Roman"/>
          <w:b/>
          <w:sz w:val="20"/>
          <w:szCs w:val="20"/>
          <w:u w:val="single"/>
        </w:rPr>
      </w:pPr>
      <w:r w:rsidRPr="00495AFF">
        <w:rPr>
          <w:rFonts w:ascii="Cambria" w:hAnsi="Cambria" w:cs="Times New Roman"/>
          <w:b/>
          <w:sz w:val="20"/>
          <w:szCs w:val="20"/>
          <w:u w:val="single"/>
        </w:rPr>
        <w:t>Załącznik nr 5</w:t>
      </w:r>
      <w:r w:rsidR="003C2525" w:rsidRPr="00495AFF">
        <w:rPr>
          <w:rFonts w:ascii="Cambria" w:hAnsi="Cambria" w:cs="Times New Roman"/>
          <w:b/>
          <w:sz w:val="20"/>
          <w:szCs w:val="20"/>
          <w:u w:val="single"/>
        </w:rPr>
        <w:t xml:space="preserve"> do Z</w:t>
      </w:r>
      <w:r w:rsidR="00CD6C52" w:rsidRPr="00495AFF">
        <w:rPr>
          <w:rFonts w:ascii="Cambria" w:hAnsi="Cambria" w:cs="Times New Roman"/>
          <w:b/>
          <w:sz w:val="20"/>
          <w:szCs w:val="20"/>
          <w:u w:val="single"/>
        </w:rPr>
        <w:t>apytania ofertowego</w:t>
      </w:r>
    </w:p>
    <w:p w14:paraId="3CB92B8D" w14:textId="77777777" w:rsidR="0093764A" w:rsidRPr="00495AFF" w:rsidRDefault="0093764A" w:rsidP="00C155EC">
      <w:pPr>
        <w:jc w:val="both"/>
        <w:rPr>
          <w:rFonts w:ascii="Cambria" w:hAnsi="Cambria" w:cs="Times New Roman"/>
          <w:sz w:val="20"/>
          <w:szCs w:val="20"/>
          <w:u w:val="single"/>
        </w:rPr>
      </w:pPr>
    </w:p>
    <w:p w14:paraId="115F519B" w14:textId="77777777" w:rsidR="00C155EC" w:rsidRPr="00495AFF" w:rsidRDefault="00C155EC" w:rsidP="00C155EC">
      <w:pPr>
        <w:jc w:val="both"/>
        <w:rPr>
          <w:rFonts w:ascii="Cambria" w:hAnsi="Cambria" w:cs="Times New Roman"/>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C155EC" w:rsidRPr="00495AFF" w14:paraId="3F6B32C9" w14:textId="77777777" w:rsidTr="00C155EC">
        <w:trPr>
          <w:trHeight w:val="934"/>
        </w:trPr>
        <w:tc>
          <w:tcPr>
            <w:tcW w:w="3692" w:type="dxa"/>
            <w:tcBorders>
              <w:top w:val="single" w:sz="4" w:space="0" w:color="BFBFBF"/>
              <w:left w:val="single" w:sz="4" w:space="0" w:color="BFBFBF"/>
              <w:bottom w:val="single" w:sz="4" w:space="0" w:color="BFBFBF"/>
              <w:right w:val="single" w:sz="4" w:space="0" w:color="BFBFBF"/>
            </w:tcBorders>
            <w:vAlign w:val="center"/>
          </w:tcPr>
          <w:p w14:paraId="10CA6401" w14:textId="77777777" w:rsidR="00C155EC" w:rsidRPr="00495AFF" w:rsidRDefault="00C155EC" w:rsidP="00C155EC">
            <w:pPr>
              <w:tabs>
                <w:tab w:val="left" w:pos="3675"/>
              </w:tabs>
              <w:jc w:val="both"/>
              <w:rPr>
                <w:rFonts w:ascii="Cambria" w:hAnsi="Cambria" w:cs="Times New Roman"/>
                <w:sz w:val="20"/>
                <w:szCs w:val="20"/>
              </w:rPr>
            </w:pPr>
          </w:p>
        </w:tc>
      </w:tr>
      <w:tr w:rsidR="00C155EC" w:rsidRPr="00495AFF" w14:paraId="16639278" w14:textId="77777777" w:rsidTr="00C155EC">
        <w:trPr>
          <w:trHeight w:val="365"/>
        </w:trPr>
        <w:tc>
          <w:tcPr>
            <w:tcW w:w="3692" w:type="dxa"/>
            <w:tcBorders>
              <w:top w:val="single" w:sz="4" w:space="0" w:color="BFBFBF"/>
              <w:left w:val="single" w:sz="4" w:space="0" w:color="BFBFBF"/>
              <w:bottom w:val="single" w:sz="4" w:space="0" w:color="BFBFBF"/>
              <w:right w:val="single" w:sz="4" w:space="0" w:color="BFBFBF"/>
            </w:tcBorders>
            <w:vAlign w:val="center"/>
            <w:hideMark/>
          </w:tcPr>
          <w:p w14:paraId="0E881A3F" w14:textId="038A5B0B" w:rsidR="00C155EC" w:rsidRPr="00495AFF" w:rsidRDefault="00F640A4" w:rsidP="00F640A4">
            <w:pPr>
              <w:tabs>
                <w:tab w:val="left" w:pos="3675"/>
              </w:tabs>
              <w:jc w:val="both"/>
              <w:rPr>
                <w:rFonts w:ascii="Cambria" w:hAnsi="Cambria" w:cs="Times New Roman"/>
                <w:sz w:val="20"/>
                <w:szCs w:val="20"/>
              </w:rPr>
            </w:pPr>
            <w:r w:rsidRPr="00495AFF">
              <w:rPr>
                <w:rFonts w:ascii="Cambria" w:hAnsi="Cambria" w:cs="Times New Roman"/>
                <w:sz w:val="20"/>
                <w:szCs w:val="20"/>
              </w:rPr>
              <w:t xml:space="preserve">Firma, adres Wykonawcy </w:t>
            </w:r>
          </w:p>
        </w:tc>
      </w:tr>
    </w:tbl>
    <w:p w14:paraId="04F6C630" w14:textId="77777777" w:rsidR="00C155EC" w:rsidRPr="00495AFF" w:rsidRDefault="00C155EC" w:rsidP="00C155EC">
      <w:pPr>
        <w:jc w:val="both"/>
        <w:rPr>
          <w:rFonts w:ascii="Cambria" w:hAnsi="Cambria" w:cs="Times New Roman"/>
          <w:b/>
          <w:sz w:val="20"/>
          <w:szCs w:val="20"/>
          <w:u w:val="single"/>
        </w:rPr>
      </w:pPr>
    </w:p>
    <w:p w14:paraId="0A1DC295" w14:textId="77777777" w:rsidR="00C155EC" w:rsidRPr="00495AFF" w:rsidRDefault="00C155EC" w:rsidP="00C155EC">
      <w:pPr>
        <w:jc w:val="center"/>
        <w:rPr>
          <w:rFonts w:ascii="Cambria" w:hAnsi="Cambria" w:cs="Times New Roman"/>
          <w:b/>
          <w:sz w:val="20"/>
          <w:szCs w:val="20"/>
          <w:u w:val="single"/>
        </w:rPr>
      </w:pPr>
      <w:r w:rsidRPr="00495AFF">
        <w:rPr>
          <w:rFonts w:ascii="Cambria" w:hAnsi="Cambria" w:cs="Times New Roman"/>
          <w:b/>
          <w:sz w:val="20"/>
          <w:szCs w:val="20"/>
          <w:u w:val="single"/>
        </w:rPr>
        <w:t>Oświadczenie Wykonawcy</w:t>
      </w:r>
    </w:p>
    <w:p w14:paraId="32BE88E0" w14:textId="77777777" w:rsidR="00C155EC" w:rsidRPr="00495AFF" w:rsidRDefault="00C155EC" w:rsidP="00C155EC">
      <w:pPr>
        <w:jc w:val="center"/>
        <w:rPr>
          <w:rFonts w:ascii="Cambria" w:hAnsi="Cambria" w:cs="Times New Roman"/>
          <w:b/>
          <w:sz w:val="20"/>
          <w:szCs w:val="20"/>
          <w:u w:val="single"/>
        </w:rPr>
      </w:pPr>
      <w:r w:rsidRPr="00495AFF">
        <w:rPr>
          <w:rFonts w:ascii="Cambria" w:hAnsi="Cambria" w:cs="Times New Roman"/>
          <w:b/>
          <w:sz w:val="20"/>
          <w:szCs w:val="20"/>
          <w:u w:val="single"/>
        </w:rPr>
        <w:t>O BRAKU POWIĄZAŃ OSOBOWYCH I KAPITAŁOWYCH</w:t>
      </w:r>
    </w:p>
    <w:p w14:paraId="5295BC6F" w14:textId="77777777" w:rsidR="00C155EC" w:rsidRPr="00495AFF" w:rsidRDefault="00C155EC" w:rsidP="00C155EC">
      <w:pPr>
        <w:jc w:val="both"/>
        <w:rPr>
          <w:rFonts w:ascii="Cambria" w:hAnsi="Cambria" w:cs="Times New Roman"/>
          <w:b/>
          <w:sz w:val="20"/>
          <w:szCs w:val="20"/>
          <w:u w:val="single"/>
        </w:rPr>
      </w:pPr>
    </w:p>
    <w:p w14:paraId="42D121E1" w14:textId="77777777" w:rsidR="00225548" w:rsidRPr="00495AFF" w:rsidRDefault="00C155EC" w:rsidP="00225548">
      <w:pPr>
        <w:jc w:val="center"/>
        <w:rPr>
          <w:rFonts w:ascii="Cambria" w:hAnsi="Cambria" w:cs="Times New Roman"/>
          <w:sz w:val="20"/>
          <w:szCs w:val="20"/>
        </w:rPr>
      </w:pPr>
      <w:r w:rsidRPr="00495AFF">
        <w:rPr>
          <w:rFonts w:ascii="Cambria" w:hAnsi="Cambria" w:cs="Times New Roman"/>
          <w:sz w:val="20"/>
          <w:szCs w:val="20"/>
        </w:rPr>
        <w:t>Oświadczamy, iż ubiegając się o udzielenie zamówienia</w:t>
      </w:r>
      <w:r w:rsidR="00225548" w:rsidRPr="00495AFF">
        <w:rPr>
          <w:rFonts w:ascii="Cambria" w:hAnsi="Cambria" w:cs="Times New Roman"/>
          <w:sz w:val="20"/>
          <w:szCs w:val="20"/>
        </w:rPr>
        <w:t xml:space="preserve"> </w:t>
      </w:r>
      <w:r w:rsidR="00021E63" w:rsidRPr="00495AFF">
        <w:rPr>
          <w:rFonts w:ascii="Cambria" w:hAnsi="Cambria" w:cs="Times New Roman"/>
          <w:sz w:val="20"/>
          <w:szCs w:val="20"/>
        </w:rPr>
        <w:t xml:space="preserve">na </w:t>
      </w:r>
    </w:p>
    <w:p w14:paraId="0E251D23" w14:textId="55D05B4C" w:rsidR="00FD1820" w:rsidRPr="00B6362E" w:rsidRDefault="00FD1820" w:rsidP="00FD1820">
      <w:pPr>
        <w:jc w:val="center"/>
        <w:rPr>
          <w:rFonts w:ascii="Cambria" w:eastAsia="Arial" w:hAnsi="Cambria" w:cs="Times New Roman"/>
          <w:sz w:val="20"/>
          <w:szCs w:val="20"/>
        </w:rPr>
      </w:pPr>
      <w:r>
        <w:rPr>
          <w:rFonts w:ascii="Cambria" w:hAnsi="Cambria" w:cs="Times New Roman"/>
          <w:sz w:val="20"/>
          <w:szCs w:val="20"/>
        </w:rPr>
        <w:t>„</w:t>
      </w:r>
      <w:r w:rsidRPr="00B6362E">
        <w:rPr>
          <w:rFonts w:ascii="Cambria" w:hAnsi="Cambria" w:cs="Times New Roman"/>
          <w:sz w:val="20"/>
          <w:szCs w:val="20"/>
        </w:rPr>
        <w:t>OPRACOWANIE LOGO WRAZ Z PEŁNĄ KSIĘGĄ ZNAK</w:t>
      </w:r>
      <w:r w:rsidR="00C138E3">
        <w:rPr>
          <w:rFonts w:ascii="Cambria" w:hAnsi="Cambria" w:cs="Times New Roman"/>
          <w:sz w:val="20"/>
          <w:szCs w:val="20"/>
        </w:rPr>
        <w:t>U</w:t>
      </w:r>
      <w:r w:rsidRPr="00B6362E">
        <w:rPr>
          <w:rFonts w:ascii="Cambria" w:hAnsi="Cambria" w:cs="Times New Roman"/>
          <w:sz w:val="20"/>
          <w:szCs w:val="20"/>
        </w:rPr>
        <w:t xml:space="preserve"> W RAMACH REALIZACJI PRZEDSIĘWZIĘCIA BRANŻOWE CENTRUM UMIEJETNOŚCI DLA GASTRONOMII I KELNERSTWA</w:t>
      </w:r>
      <w:r w:rsidRPr="00B6362E">
        <w:rPr>
          <w:rFonts w:ascii="Cambria" w:eastAsia="Arial" w:hAnsi="Cambria" w:cs="Times New Roman"/>
          <w:sz w:val="20"/>
          <w:szCs w:val="20"/>
        </w:rPr>
        <w:t>”</w:t>
      </w:r>
    </w:p>
    <w:p w14:paraId="49CAEB6E" w14:textId="3D96698B" w:rsidR="00FD1820" w:rsidRPr="00FD1820" w:rsidRDefault="00FD1820" w:rsidP="00FD1820">
      <w:pPr>
        <w:spacing w:after="200"/>
        <w:jc w:val="center"/>
        <w:rPr>
          <w:rFonts w:ascii="Cambria" w:eastAsia="Arial" w:hAnsi="Cambria" w:cs="Times New Roman"/>
          <w:sz w:val="20"/>
          <w:szCs w:val="20"/>
        </w:rPr>
      </w:pPr>
      <w:r>
        <w:rPr>
          <w:rFonts w:ascii="Cambria" w:eastAsia="Arial" w:hAnsi="Cambria" w:cs="Times New Roman"/>
          <w:b/>
          <w:sz w:val="20"/>
          <w:szCs w:val="20"/>
        </w:rPr>
        <w:t xml:space="preserve">realizowane </w:t>
      </w:r>
      <w:r w:rsidRPr="00A24A39">
        <w:rPr>
          <w:rFonts w:ascii="Cambria" w:eastAsia="Arial" w:hAnsi="Cambria" w:cs="Times New Roman"/>
          <w:b/>
          <w:sz w:val="20"/>
          <w:szCs w:val="20"/>
        </w:rPr>
        <w:t xml:space="preserve"> </w:t>
      </w:r>
      <w:r>
        <w:rPr>
          <w:rFonts w:ascii="Cambria" w:eastAsia="Arial" w:hAnsi="Cambria" w:cs="Times New Roman"/>
          <w:b/>
          <w:sz w:val="20"/>
          <w:szCs w:val="20"/>
        </w:rPr>
        <w:t xml:space="preserve">w ramach </w:t>
      </w:r>
      <w:r w:rsidRPr="00A24A39">
        <w:rPr>
          <w:rFonts w:ascii="Cambria" w:eastAsia="Arial" w:hAnsi="Cambria" w:cs="Times New Roman"/>
          <w:b/>
          <w:sz w:val="20"/>
          <w:szCs w:val="20"/>
        </w:rPr>
        <w:t>Umowy Numer KPO/25/1/BCU/U/0024 w ramach konkursu „Utworzenie</w:t>
      </w:r>
      <w:r>
        <w:rPr>
          <w:rFonts w:ascii="Cambria" w:eastAsia="Arial" w:hAnsi="Cambria" w:cs="Times New Roman"/>
          <w:b/>
          <w:sz w:val="20"/>
          <w:szCs w:val="20"/>
        </w:rPr>
        <w:t xml:space="preserve">                               </w:t>
      </w:r>
      <w:r w:rsidRPr="00A24A39">
        <w:rPr>
          <w:rFonts w:ascii="Cambria" w:eastAsia="Arial" w:hAnsi="Cambria" w:cs="Times New Roman"/>
          <w:b/>
          <w:sz w:val="20"/>
          <w:szCs w:val="20"/>
        </w:rPr>
        <w:t xml:space="preserve"> i wsparcie funkcjonowania 120 branżowych centrów umiejętności (BCU), realizujących koncepcję centrów doskonalenia zawodowego (</w:t>
      </w:r>
      <w:proofErr w:type="spellStart"/>
      <w:r w:rsidRPr="00A24A39">
        <w:rPr>
          <w:rFonts w:ascii="Cambria" w:eastAsia="Arial" w:hAnsi="Cambria" w:cs="Times New Roman"/>
          <w:b/>
          <w:sz w:val="20"/>
          <w:szCs w:val="20"/>
        </w:rPr>
        <w:t>CoVes</w:t>
      </w:r>
      <w:proofErr w:type="spellEnd"/>
      <w:r w:rsidRPr="00A24A39">
        <w:rPr>
          <w:rFonts w:ascii="Cambria" w:eastAsia="Arial" w:hAnsi="Cambria" w:cs="Times New Roman"/>
          <w:b/>
          <w:sz w:val="20"/>
          <w:szCs w:val="20"/>
        </w:rPr>
        <w:t>)”</w:t>
      </w:r>
    </w:p>
    <w:p w14:paraId="20011F6E" w14:textId="77777777" w:rsidR="00C155EC" w:rsidRPr="00495AFF" w:rsidRDefault="00C155EC" w:rsidP="00C155EC">
      <w:pPr>
        <w:jc w:val="both"/>
        <w:rPr>
          <w:rFonts w:ascii="Cambria" w:hAnsi="Cambria" w:cs="Times New Roman"/>
          <w:color w:val="000000" w:themeColor="text1"/>
          <w:sz w:val="20"/>
          <w:szCs w:val="20"/>
        </w:rPr>
      </w:pPr>
      <w:r w:rsidRPr="00495AFF">
        <w:rPr>
          <w:rFonts w:ascii="Cambria" w:hAnsi="Cambria" w:cs="Times New Roman"/>
          <w:color w:val="000000" w:themeColor="text1"/>
          <w:sz w:val="20"/>
          <w:szCs w:val="20"/>
        </w:rPr>
        <w:t>nie jesteśmy powiązani z Zamawiającym – Zakładem Doskonalenia Zawodowego z siedzibą w Kielcach osobowo lub kapitałowo.</w:t>
      </w:r>
    </w:p>
    <w:p w14:paraId="661F6F5D" w14:textId="77777777" w:rsidR="00C155EC" w:rsidRPr="00495AFF" w:rsidRDefault="00C155EC" w:rsidP="00C155EC">
      <w:pPr>
        <w:jc w:val="both"/>
        <w:rPr>
          <w:rFonts w:ascii="Cambria" w:hAnsi="Cambria" w:cs="Times New Roman"/>
          <w:vanish/>
          <w:color w:val="000000" w:themeColor="text1"/>
          <w:sz w:val="20"/>
          <w:szCs w:val="20"/>
          <w:specVanish/>
        </w:rPr>
      </w:pPr>
      <w:r w:rsidRPr="00495AFF">
        <w:rPr>
          <w:rFonts w:ascii="Cambria" w:hAnsi="Cambria" w:cs="Times New Roman"/>
          <w:color w:val="000000" w:themeColor="text1"/>
          <w:sz w:val="20"/>
          <w:szCs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F0029A9" w14:textId="77777777" w:rsidR="00C155EC" w:rsidRPr="00495AFF" w:rsidRDefault="00C155EC" w:rsidP="00E83992">
      <w:pPr>
        <w:numPr>
          <w:ilvl w:val="0"/>
          <w:numId w:val="6"/>
        </w:numPr>
        <w:contextualSpacing/>
        <w:jc w:val="both"/>
        <w:rPr>
          <w:rFonts w:ascii="Cambria" w:hAnsi="Cambria" w:cs="Times New Roman"/>
          <w:color w:val="000000" w:themeColor="text1"/>
          <w:sz w:val="20"/>
          <w:szCs w:val="20"/>
        </w:rPr>
      </w:pPr>
      <w:r w:rsidRPr="00495AFF">
        <w:rPr>
          <w:rFonts w:ascii="Cambria" w:hAnsi="Cambria" w:cs="Times New Roman"/>
          <w:color w:val="000000" w:themeColor="text1"/>
          <w:sz w:val="20"/>
          <w:szCs w:val="20"/>
        </w:rPr>
        <w:t xml:space="preserve"> </w:t>
      </w:r>
    </w:p>
    <w:p w14:paraId="244B214C" w14:textId="77777777" w:rsidR="00C155EC" w:rsidRPr="00495AFF" w:rsidRDefault="00C155EC" w:rsidP="00E83992">
      <w:pPr>
        <w:numPr>
          <w:ilvl w:val="0"/>
          <w:numId w:val="6"/>
        </w:numPr>
        <w:contextualSpacing/>
        <w:jc w:val="both"/>
        <w:rPr>
          <w:rFonts w:ascii="Cambria" w:hAnsi="Cambria" w:cs="Times New Roman"/>
          <w:color w:val="000000" w:themeColor="text1"/>
          <w:sz w:val="20"/>
          <w:szCs w:val="20"/>
        </w:rPr>
      </w:pPr>
      <w:r w:rsidRPr="00495AFF">
        <w:rPr>
          <w:rFonts w:ascii="Cambria" w:hAnsi="Cambria" w:cs="Times New Roman"/>
          <w:color w:val="000000" w:themeColor="text1"/>
          <w:sz w:val="20"/>
          <w:szCs w:val="20"/>
        </w:rPr>
        <w:t>uczestniczeniu w spółce jako wspólnik spółki cywilnej lub spółki osobowej;</w:t>
      </w:r>
    </w:p>
    <w:p w14:paraId="71491F79" w14:textId="77777777" w:rsidR="00C155EC" w:rsidRPr="00495AFF" w:rsidRDefault="00C155EC" w:rsidP="00E83992">
      <w:pPr>
        <w:numPr>
          <w:ilvl w:val="0"/>
          <w:numId w:val="6"/>
        </w:numPr>
        <w:contextualSpacing/>
        <w:jc w:val="both"/>
        <w:rPr>
          <w:rFonts w:ascii="Cambria" w:hAnsi="Cambria" w:cs="Times New Roman"/>
          <w:color w:val="000000" w:themeColor="text1"/>
          <w:sz w:val="20"/>
          <w:szCs w:val="20"/>
        </w:rPr>
      </w:pPr>
      <w:r w:rsidRPr="00495AFF">
        <w:rPr>
          <w:rFonts w:ascii="Cambria" w:hAnsi="Cambria" w:cs="Times New Roman"/>
          <w:color w:val="000000" w:themeColor="text1"/>
          <w:sz w:val="20"/>
          <w:szCs w:val="20"/>
        </w:rPr>
        <w:t>posiadaniu co najmniej 10 % udziałów lub akcji;</w:t>
      </w:r>
    </w:p>
    <w:p w14:paraId="1D494E02" w14:textId="77777777" w:rsidR="00C155EC" w:rsidRPr="00495AFF" w:rsidRDefault="00C155EC" w:rsidP="00E83992">
      <w:pPr>
        <w:pStyle w:val="Akapitzlist"/>
        <w:widowControl/>
        <w:numPr>
          <w:ilvl w:val="0"/>
          <w:numId w:val="6"/>
        </w:numPr>
        <w:autoSpaceDE/>
        <w:autoSpaceDN/>
        <w:jc w:val="both"/>
        <w:rPr>
          <w:rFonts w:ascii="Cambria" w:hAnsi="Cambria" w:cs="Times New Roman"/>
          <w:sz w:val="20"/>
          <w:szCs w:val="20"/>
        </w:rPr>
      </w:pPr>
      <w:r w:rsidRPr="00495AFF">
        <w:rPr>
          <w:rFonts w:ascii="Cambria" w:hAnsi="Cambria" w:cs="Times New Roman"/>
          <w:sz w:val="20"/>
          <w:szCs w:val="20"/>
        </w:rPr>
        <w:t xml:space="preserve">pozostawaniu w związku małżeńskim, w stosunku pokrewieństwa lub powinowactwa w linii prostej, pokrewieństwa lub powinowactwa w linii bocznej do drugiego stopnia lub w stosunku przysposobienia, opieki lub kurateli albo pozostawaniu we wspólnym pożyciu z Zamawiającym, jego zastępcą prawnym lub członkami organów zarządzających lub organów nadzorczych Zamawiającego  z </w:t>
      </w:r>
      <w:r w:rsidRPr="00495AFF">
        <w:rPr>
          <w:rFonts w:ascii="Cambria" w:hAnsi="Cambria" w:cs="Times New Roman"/>
          <w:color w:val="000000" w:themeColor="text1"/>
          <w:sz w:val="20"/>
          <w:szCs w:val="20"/>
        </w:rPr>
        <w:t>n/w osobami:</w:t>
      </w:r>
    </w:p>
    <w:p w14:paraId="20426FAE" w14:textId="71C1579F" w:rsidR="00C155EC" w:rsidRPr="00B13188" w:rsidRDefault="00C155EC" w:rsidP="00873A2F">
      <w:pPr>
        <w:pStyle w:val="Akapitzlist"/>
        <w:widowControl/>
        <w:numPr>
          <w:ilvl w:val="1"/>
          <w:numId w:val="7"/>
        </w:numPr>
        <w:autoSpaceDE/>
        <w:autoSpaceDN/>
        <w:ind w:left="426" w:hanging="426"/>
        <w:rPr>
          <w:rFonts w:ascii="Cambria" w:hAnsi="Cambria" w:cs="Times New Roman"/>
          <w:bCs/>
          <w:sz w:val="20"/>
          <w:szCs w:val="20"/>
        </w:rPr>
      </w:pPr>
      <w:r w:rsidRPr="00B13188">
        <w:rPr>
          <w:rFonts w:ascii="Cambria" w:hAnsi="Cambria" w:cs="Times New Roman"/>
          <w:bCs/>
          <w:sz w:val="20"/>
          <w:szCs w:val="20"/>
        </w:rPr>
        <w:t xml:space="preserve">Prezes Zarządu </w:t>
      </w:r>
      <w:r w:rsidRPr="00B13188">
        <w:rPr>
          <w:rFonts w:ascii="Cambria" w:hAnsi="Cambria" w:cs="Times New Roman"/>
          <w:bCs/>
          <w:sz w:val="20"/>
          <w:szCs w:val="20"/>
        </w:rPr>
        <w:tab/>
      </w:r>
      <w:r w:rsidRPr="00B13188">
        <w:rPr>
          <w:rFonts w:ascii="Cambria" w:hAnsi="Cambria" w:cs="Times New Roman"/>
          <w:bCs/>
          <w:sz w:val="20"/>
          <w:szCs w:val="20"/>
        </w:rPr>
        <w:tab/>
      </w:r>
      <w:r w:rsidR="00873A2F" w:rsidRPr="00B13188">
        <w:rPr>
          <w:rFonts w:ascii="Cambria" w:hAnsi="Cambria" w:cs="Times New Roman"/>
          <w:bCs/>
          <w:sz w:val="20"/>
          <w:szCs w:val="20"/>
        </w:rPr>
        <w:tab/>
      </w:r>
      <w:r w:rsidR="00873A2F" w:rsidRPr="00B13188">
        <w:rPr>
          <w:rFonts w:ascii="Cambria" w:hAnsi="Cambria" w:cs="Times New Roman"/>
          <w:bCs/>
          <w:sz w:val="20"/>
          <w:szCs w:val="20"/>
        </w:rPr>
        <w:tab/>
      </w:r>
      <w:r w:rsidRPr="00B13188">
        <w:rPr>
          <w:rFonts w:ascii="Cambria" w:hAnsi="Cambria" w:cs="Times New Roman"/>
          <w:bCs/>
          <w:sz w:val="20"/>
          <w:szCs w:val="20"/>
        </w:rPr>
        <w:t>-</w:t>
      </w:r>
      <w:r w:rsidR="00873A2F" w:rsidRPr="00B13188">
        <w:rPr>
          <w:rFonts w:ascii="Cambria" w:hAnsi="Cambria" w:cs="Times New Roman"/>
          <w:bCs/>
          <w:sz w:val="20"/>
          <w:szCs w:val="20"/>
        </w:rPr>
        <w:tab/>
      </w:r>
      <w:r w:rsidRPr="00B13188">
        <w:rPr>
          <w:rFonts w:ascii="Cambria" w:hAnsi="Cambria" w:cs="Times New Roman"/>
          <w:bCs/>
          <w:sz w:val="20"/>
          <w:szCs w:val="20"/>
        </w:rPr>
        <w:tab/>
        <w:t>Jerzy Wątroba</w:t>
      </w:r>
    </w:p>
    <w:p w14:paraId="2FC32E98" w14:textId="4BC187A9" w:rsidR="00C155EC" w:rsidRPr="00B13188" w:rsidRDefault="00C155EC" w:rsidP="00873A2F">
      <w:pPr>
        <w:numPr>
          <w:ilvl w:val="1"/>
          <w:numId w:val="7"/>
        </w:numPr>
        <w:ind w:left="426" w:hanging="426"/>
        <w:rPr>
          <w:rFonts w:ascii="Cambria" w:hAnsi="Cambria" w:cs="Times New Roman"/>
          <w:bCs/>
          <w:sz w:val="20"/>
          <w:szCs w:val="20"/>
        </w:rPr>
      </w:pPr>
      <w:r w:rsidRPr="00B13188">
        <w:rPr>
          <w:rFonts w:ascii="Cambria" w:hAnsi="Cambria" w:cs="Times New Roman"/>
          <w:bCs/>
          <w:sz w:val="20"/>
          <w:szCs w:val="20"/>
        </w:rPr>
        <w:t xml:space="preserve">Wiceprezes Zarządu </w:t>
      </w:r>
      <w:r w:rsidRPr="00B13188">
        <w:rPr>
          <w:rFonts w:ascii="Cambria" w:hAnsi="Cambria" w:cs="Times New Roman"/>
          <w:bCs/>
          <w:sz w:val="20"/>
          <w:szCs w:val="20"/>
        </w:rPr>
        <w:tab/>
      </w:r>
      <w:r w:rsidR="00873A2F" w:rsidRPr="00B13188">
        <w:rPr>
          <w:rFonts w:ascii="Cambria" w:hAnsi="Cambria" w:cs="Times New Roman"/>
          <w:bCs/>
          <w:sz w:val="20"/>
          <w:szCs w:val="20"/>
        </w:rPr>
        <w:tab/>
      </w:r>
      <w:r w:rsidR="00873A2F" w:rsidRPr="00B13188">
        <w:rPr>
          <w:rFonts w:ascii="Cambria" w:hAnsi="Cambria" w:cs="Times New Roman"/>
          <w:bCs/>
          <w:sz w:val="20"/>
          <w:szCs w:val="20"/>
        </w:rPr>
        <w:tab/>
      </w:r>
      <w:r w:rsidRPr="00B13188">
        <w:rPr>
          <w:rFonts w:ascii="Cambria" w:hAnsi="Cambria" w:cs="Times New Roman"/>
          <w:bCs/>
          <w:sz w:val="20"/>
          <w:szCs w:val="20"/>
        </w:rPr>
        <w:t>-</w:t>
      </w:r>
      <w:r w:rsidRPr="00B13188">
        <w:rPr>
          <w:rFonts w:ascii="Cambria" w:hAnsi="Cambria" w:cs="Times New Roman"/>
          <w:bCs/>
          <w:sz w:val="20"/>
          <w:szCs w:val="20"/>
        </w:rPr>
        <w:tab/>
      </w:r>
      <w:r w:rsidR="00873A2F" w:rsidRPr="00B13188">
        <w:rPr>
          <w:rFonts w:ascii="Cambria" w:hAnsi="Cambria" w:cs="Times New Roman"/>
          <w:bCs/>
          <w:sz w:val="20"/>
          <w:szCs w:val="20"/>
        </w:rPr>
        <w:tab/>
      </w:r>
      <w:r w:rsidRPr="00B13188">
        <w:rPr>
          <w:rFonts w:ascii="Cambria" w:hAnsi="Cambria" w:cs="Times New Roman"/>
          <w:bCs/>
          <w:sz w:val="20"/>
          <w:szCs w:val="20"/>
        </w:rPr>
        <w:t>Dariusz Wątroba</w:t>
      </w:r>
    </w:p>
    <w:p w14:paraId="6DDF4286" w14:textId="61D0BACF" w:rsidR="00C155EC" w:rsidRPr="00B13188" w:rsidRDefault="00C155EC" w:rsidP="00873A2F">
      <w:pPr>
        <w:numPr>
          <w:ilvl w:val="1"/>
          <w:numId w:val="7"/>
        </w:numPr>
        <w:ind w:left="426" w:hanging="426"/>
        <w:rPr>
          <w:rFonts w:ascii="Cambria" w:hAnsi="Cambria" w:cs="Times New Roman"/>
          <w:bCs/>
          <w:sz w:val="20"/>
          <w:szCs w:val="20"/>
        </w:rPr>
      </w:pPr>
      <w:r w:rsidRPr="00B13188">
        <w:rPr>
          <w:rFonts w:ascii="Cambria" w:hAnsi="Cambria" w:cs="Times New Roman"/>
          <w:bCs/>
          <w:sz w:val="20"/>
          <w:szCs w:val="20"/>
        </w:rPr>
        <w:t>Członek Zarządu</w:t>
      </w:r>
      <w:r w:rsidRPr="00B13188">
        <w:rPr>
          <w:rFonts w:ascii="Cambria" w:hAnsi="Cambria" w:cs="Times New Roman"/>
          <w:bCs/>
          <w:sz w:val="20"/>
          <w:szCs w:val="20"/>
        </w:rPr>
        <w:tab/>
      </w:r>
      <w:r w:rsidRPr="00B13188">
        <w:rPr>
          <w:rFonts w:ascii="Cambria" w:hAnsi="Cambria" w:cs="Times New Roman"/>
          <w:bCs/>
          <w:sz w:val="20"/>
          <w:szCs w:val="20"/>
        </w:rPr>
        <w:tab/>
      </w:r>
      <w:r w:rsidR="00873A2F" w:rsidRPr="00B13188">
        <w:rPr>
          <w:rFonts w:ascii="Cambria" w:hAnsi="Cambria" w:cs="Times New Roman"/>
          <w:bCs/>
          <w:sz w:val="20"/>
          <w:szCs w:val="20"/>
        </w:rPr>
        <w:tab/>
      </w:r>
      <w:r w:rsidR="00873A2F" w:rsidRPr="00B13188">
        <w:rPr>
          <w:rFonts w:ascii="Cambria" w:hAnsi="Cambria" w:cs="Times New Roman"/>
          <w:bCs/>
          <w:sz w:val="20"/>
          <w:szCs w:val="20"/>
        </w:rPr>
        <w:tab/>
      </w:r>
      <w:r w:rsidRPr="00B13188">
        <w:rPr>
          <w:rFonts w:ascii="Cambria" w:hAnsi="Cambria" w:cs="Times New Roman"/>
          <w:bCs/>
          <w:sz w:val="20"/>
          <w:szCs w:val="20"/>
        </w:rPr>
        <w:t>-</w:t>
      </w:r>
      <w:r w:rsidRPr="00B13188">
        <w:rPr>
          <w:rFonts w:ascii="Cambria" w:hAnsi="Cambria" w:cs="Times New Roman"/>
          <w:bCs/>
          <w:sz w:val="20"/>
          <w:szCs w:val="20"/>
        </w:rPr>
        <w:tab/>
      </w:r>
      <w:r w:rsidR="00873A2F" w:rsidRPr="00B13188">
        <w:rPr>
          <w:rFonts w:ascii="Cambria" w:hAnsi="Cambria" w:cs="Times New Roman"/>
          <w:bCs/>
          <w:sz w:val="20"/>
          <w:szCs w:val="20"/>
        </w:rPr>
        <w:tab/>
      </w:r>
      <w:r w:rsidRPr="00B13188">
        <w:rPr>
          <w:rFonts w:ascii="Cambria" w:hAnsi="Cambria" w:cs="Times New Roman"/>
          <w:bCs/>
          <w:sz w:val="20"/>
          <w:szCs w:val="20"/>
        </w:rPr>
        <w:t>Beata Gębska-Wójcik</w:t>
      </w:r>
    </w:p>
    <w:p w14:paraId="4698A9D5" w14:textId="62CF3A81" w:rsidR="006D4EA9" w:rsidRPr="00B13188" w:rsidRDefault="006D4EA9" w:rsidP="00873A2F">
      <w:pPr>
        <w:numPr>
          <w:ilvl w:val="1"/>
          <w:numId w:val="7"/>
        </w:numPr>
        <w:ind w:left="426" w:hanging="426"/>
        <w:rPr>
          <w:rFonts w:ascii="Cambria" w:hAnsi="Cambria" w:cs="Times New Roman"/>
          <w:bCs/>
          <w:sz w:val="20"/>
          <w:szCs w:val="20"/>
        </w:rPr>
      </w:pPr>
      <w:r w:rsidRPr="00B13188">
        <w:rPr>
          <w:rFonts w:ascii="Cambria" w:hAnsi="Cambria" w:cs="Times New Roman"/>
          <w:bCs/>
          <w:sz w:val="20"/>
          <w:szCs w:val="20"/>
        </w:rPr>
        <w:t>Członek Zarządu</w:t>
      </w:r>
      <w:r w:rsidRPr="00B13188">
        <w:rPr>
          <w:rFonts w:ascii="Cambria" w:hAnsi="Cambria" w:cs="Times New Roman"/>
          <w:bCs/>
          <w:sz w:val="20"/>
          <w:szCs w:val="20"/>
        </w:rPr>
        <w:tab/>
      </w:r>
      <w:r w:rsidRPr="00B13188">
        <w:rPr>
          <w:rFonts w:ascii="Cambria" w:hAnsi="Cambria" w:cs="Times New Roman"/>
          <w:bCs/>
          <w:sz w:val="20"/>
          <w:szCs w:val="20"/>
        </w:rPr>
        <w:tab/>
      </w:r>
      <w:r w:rsidRPr="00B13188">
        <w:rPr>
          <w:rFonts w:ascii="Cambria" w:hAnsi="Cambria" w:cs="Times New Roman"/>
          <w:bCs/>
          <w:sz w:val="20"/>
          <w:szCs w:val="20"/>
        </w:rPr>
        <w:tab/>
      </w:r>
      <w:r w:rsidRPr="00B13188">
        <w:rPr>
          <w:rFonts w:ascii="Cambria" w:hAnsi="Cambria" w:cs="Times New Roman"/>
          <w:bCs/>
          <w:sz w:val="20"/>
          <w:szCs w:val="20"/>
        </w:rPr>
        <w:tab/>
        <w:t xml:space="preserve">- </w:t>
      </w:r>
      <w:r w:rsidRPr="00B13188">
        <w:rPr>
          <w:rFonts w:ascii="Cambria" w:hAnsi="Cambria" w:cs="Times New Roman"/>
          <w:bCs/>
          <w:sz w:val="20"/>
          <w:szCs w:val="20"/>
        </w:rPr>
        <w:tab/>
      </w:r>
      <w:r w:rsidRPr="00B13188">
        <w:rPr>
          <w:rFonts w:ascii="Cambria" w:hAnsi="Cambria" w:cs="Times New Roman"/>
          <w:bCs/>
          <w:sz w:val="20"/>
          <w:szCs w:val="20"/>
        </w:rPr>
        <w:tab/>
        <w:t>Iwona Sobczyk</w:t>
      </w:r>
    </w:p>
    <w:p w14:paraId="234B38CA" w14:textId="6408A821" w:rsidR="006D4EA9" w:rsidRPr="00B13188" w:rsidRDefault="006D4EA9" w:rsidP="006D4EA9">
      <w:pPr>
        <w:numPr>
          <w:ilvl w:val="1"/>
          <w:numId w:val="7"/>
        </w:numPr>
        <w:ind w:left="426" w:hanging="426"/>
        <w:rPr>
          <w:rFonts w:ascii="Cambria" w:hAnsi="Cambria" w:cs="Times New Roman"/>
          <w:bCs/>
          <w:sz w:val="20"/>
          <w:szCs w:val="20"/>
        </w:rPr>
      </w:pPr>
      <w:r w:rsidRPr="00B13188">
        <w:rPr>
          <w:rFonts w:ascii="Cambria" w:hAnsi="Cambria" w:cs="Times New Roman"/>
          <w:bCs/>
          <w:sz w:val="20"/>
          <w:szCs w:val="20"/>
        </w:rPr>
        <w:t>Członek Zarządu</w:t>
      </w:r>
      <w:r w:rsidRPr="00B13188">
        <w:rPr>
          <w:rFonts w:ascii="Cambria" w:hAnsi="Cambria" w:cs="Times New Roman"/>
          <w:bCs/>
          <w:sz w:val="20"/>
          <w:szCs w:val="20"/>
        </w:rPr>
        <w:tab/>
      </w:r>
      <w:r w:rsidRPr="00B13188">
        <w:rPr>
          <w:rFonts w:ascii="Cambria" w:hAnsi="Cambria" w:cs="Times New Roman"/>
          <w:bCs/>
          <w:sz w:val="20"/>
          <w:szCs w:val="20"/>
        </w:rPr>
        <w:tab/>
      </w:r>
      <w:r w:rsidRPr="00B13188">
        <w:rPr>
          <w:rFonts w:ascii="Cambria" w:hAnsi="Cambria" w:cs="Times New Roman"/>
          <w:bCs/>
          <w:sz w:val="20"/>
          <w:szCs w:val="20"/>
        </w:rPr>
        <w:tab/>
      </w:r>
      <w:r w:rsidRPr="00B13188">
        <w:rPr>
          <w:rFonts w:ascii="Cambria" w:hAnsi="Cambria" w:cs="Times New Roman"/>
          <w:bCs/>
          <w:sz w:val="20"/>
          <w:szCs w:val="20"/>
        </w:rPr>
        <w:tab/>
        <w:t xml:space="preserve">- </w:t>
      </w:r>
      <w:r w:rsidRPr="00B13188">
        <w:rPr>
          <w:rFonts w:ascii="Cambria" w:hAnsi="Cambria" w:cs="Times New Roman"/>
          <w:bCs/>
          <w:sz w:val="20"/>
          <w:szCs w:val="20"/>
        </w:rPr>
        <w:tab/>
      </w:r>
      <w:r w:rsidRPr="00B13188">
        <w:rPr>
          <w:rFonts w:ascii="Cambria" w:hAnsi="Cambria" w:cs="Times New Roman"/>
          <w:bCs/>
          <w:sz w:val="20"/>
          <w:szCs w:val="20"/>
        </w:rPr>
        <w:tab/>
        <w:t xml:space="preserve">Małgorzata </w:t>
      </w:r>
      <w:proofErr w:type="spellStart"/>
      <w:r w:rsidRPr="00B13188">
        <w:rPr>
          <w:rFonts w:ascii="Cambria" w:hAnsi="Cambria" w:cs="Times New Roman"/>
          <w:bCs/>
          <w:sz w:val="20"/>
          <w:szCs w:val="20"/>
        </w:rPr>
        <w:t>Berbeś</w:t>
      </w:r>
      <w:proofErr w:type="spellEnd"/>
      <w:r w:rsidRPr="00B13188">
        <w:rPr>
          <w:rFonts w:ascii="Cambria" w:hAnsi="Cambria" w:cs="Times New Roman"/>
          <w:bCs/>
          <w:sz w:val="20"/>
          <w:szCs w:val="20"/>
        </w:rPr>
        <w:t>-Piórkowska</w:t>
      </w:r>
    </w:p>
    <w:p w14:paraId="3549A49C" w14:textId="1F9B83B3" w:rsidR="00C155EC" w:rsidRPr="00B13188" w:rsidRDefault="00C155EC" w:rsidP="00873A2F">
      <w:pPr>
        <w:numPr>
          <w:ilvl w:val="1"/>
          <w:numId w:val="7"/>
        </w:numPr>
        <w:ind w:left="426" w:hanging="426"/>
        <w:rPr>
          <w:rFonts w:ascii="Cambria" w:hAnsi="Cambria" w:cs="Times New Roman"/>
          <w:bCs/>
          <w:sz w:val="20"/>
          <w:szCs w:val="20"/>
        </w:rPr>
      </w:pPr>
      <w:r w:rsidRPr="00B13188">
        <w:rPr>
          <w:rFonts w:ascii="Cambria" w:hAnsi="Cambria" w:cs="Times New Roman"/>
          <w:bCs/>
          <w:sz w:val="20"/>
          <w:szCs w:val="20"/>
        </w:rPr>
        <w:t>Pracownik</w:t>
      </w:r>
      <w:r w:rsidRPr="00B13188">
        <w:rPr>
          <w:rFonts w:ascii="Cambria" w:hAnsi="Cambria" w:cs="Times New Roman"/>
          <w:bCs/>
          <w:sz w:val="20"/>
          <w:szCs w:val="20"/>
        </w:rPr>
        <w:tab/>
      </w:r>
      <w:r w:rsidRPr="00B13188">
        <w:rPr>
          <w:rFonts w:ascii="Cambria" w:hAnsi="Cambria" w:cs="Times New Roman"/>
          <w:bCs/>
          <w:sz w:val="20"/>
          <w:szCs w:val="20"/>
        </w:rPr>
        <w:tab/>
      </w:r>
      <w:r w:rsidRPr="00B13188">
        <w:rPr>
          <w:rFonts w:ascii="Cambria" w:hAnsi="Cambria" w:cs="Times New Roman"/>
          <w:bCs/>
          <w:sz w:val="20"/>
          <w:szCs w:val="20"/>
        </w:rPr>
        <w:tab/>
      </w:r>
      <w:r w:rsidR="00873A2F" w:rsidRPr="00B13188">
        <w:rPr>
          <w:rFonts w:ascii="Cambria" w:hAnsi="Cambria" w:cs="Times New Roman"/>
          <w:bCs/>
          <w:sz w:val="20"/>
          <w:szCs w:val="20"/>
        </w:rPr>
        <w:tab/>
      </w:r>
      <w:r w:rsidR="00873A2F" w:rsidRPr="00B13188">
        <w:rPr>
          <w:rFonts w:ascii="Cambria" w:hAnsi="Cambria" w:cs="Times New Roman"/>
          <w:bCs/>
          <w:sz w:val="20"/>
          <w:szCs w:val="20"/>
        </w:rPr>
        <w:tab/>
      </w:r>
      <w:r w:rsidRPr="00B13188">
        <w:rPr>
          <w:rFonts w:ascii="Cambria" w:hAnsi="Cambria" w:cs="Times New Roman"/>
          <w:bCs/>
          <w:sz w:val="20"/>
          <w:szCs w:val="20"/>
        </w:rPr>
        <w:t>-</w:t>
      </w:r>
      <w:r w:rsidRPr="00B13188">
        <w:rPr>
          <w:rFonts w:ascii="Cambria" w:hAnsi="Cambria" w:cs="Times New Roman"/>
          <w:bCs/>
          <w:sz w:val="20"/>
          <w:szCs w:val="20"/>
        </w:rPr>
        <w:tab/>
      </w:r>
      <w:r w:rsidR="00873A2F" w:rsidRPr="00B13188">
        <w:rPr>
          <w:rFonts w:ascii="Cambria" w:hAnsi="Cambria" w:cs="Times New Roman"/>
          <w:bCs/>
          <w:sz w:val="20"/>
          <w:szCs w:val="20"/>
        </w:rPr>
        <w:tab/>
      </w:r>
      <w:r w:rsidRPr="00B13188">
        <w:rPr>
          <w:rFonts w:ascii="Cambria" w:hAnsi="Cambria" w:cs="Times New Roman"/>
          <w:bCs/>
          <w:sz w:val="20"/>
          <w:szCs w:val="20"/>
        </w:rPr>
        <w:t>Maria Lech-Bielecka</w:t>
      </w:r>
    </w:p>
    <w:p w14:paraId="3AB08691" w14:textId="2C181E1B" w:rsidR="0093764A" w:rsidRPr="00B13188" w:rsidRDefault="00C155EC" w:rsidP="00873A2F">
      <w:pPr>
        <w:numPr>
          <w:ilvl w:val="1"/>
          <w:numId w:val="7"/>
        </w:numPr>
        <w:ind w:left="426" w:hanging="426"/>
        <w:rPr>
          <w:rFonts w:ascii="Cambria" w:hAnsi="Cambria" w:cs="Times New Roman"/>
          <w:bCs/>
          <w:sz w:val="20"/>
          <w:szCs w:val="20"/>
        </w:rPr>
      </w:pPr>
      <w:r w:rsidRPr="00B13188">
        <w:rPr>
          <w:rFonts w:ascii="Cambria" w:hAnsi="Cambria" w:cs="Times New Roman"/>
          <w:sz w:val="20"/>
          <w:szCs w:val="20"/>
        </w:rPr>
        <w:t>Pracownik</w:t>
      </w:r>
      <w:r w:rsidRPr="00B13188">
        <w:rPr>
          <w:rFonts w:ascii="Cambria" w:hAnsi="Cambria" w:cs="Times New Roman"/>
          <w:sz w:val="20"/>
          <w:szCs w:val="20"/>
        </w:rPr>
        <w:tab/>
      </w:r>
      <w:r w:rsidRPr="00B13188">
        <w:rPr>
          <w:rFonts w:ascii="Cambria" w:hAnsi="Cambria" w:cs="Times New Roman"/>
          <w:sz w:val="20"/>
          <w:szCs w:val="20"/>
        </w:rPr>
        <w:tab/>
      </w:r>
      <w:r w:rsidRPr="00B13188">
        <w:rPr>
          <w:rFonts w:ascii="Cambria" w:hAnsi="Cambria" w:cs="Times New Roman"/>
          <w:sz w:val="20"/>
          <w:szCs w:val="20"/>
        </w:rPr>
        <w:tab/>
      </w:r>
      <w:r w:rsidR="00873A2F" w:rsidRPr="00B13188">
        <w:rPr>
          <w:rFonts w:ascii="Cambria" w:hAnsi="Cambria" w:cs="Times New Roman"/>
          <w:sz w:val="20"/>
          <w:szCs w:val="20"/>
        </w:rPr>
        <w:tab/>
      </w:r>
      <w:r w:rsidR="00873A2F" w:rsidRPr="00B13188">
        <w:rPr>
          <w:rFonts w:ascii="Cambria" w:hAnsi="Cambria" w:cs="Times New Roman"/>
          <w:sz w:val="20"/>
          <w:szCs w:val="20"/>
        </w:rPr>
        <w:tab/>
      </w:r>
      <w:r w:rsidRPr="00B13188">
        <w:rPr>
          <w:rFonts w:ascii="Cambria" w:hAnsi="Cambria" w:cs="Times New Roman"/>
          <w:sz w:val="20"/>
          <w:szCs w:val="20"/>
        </w:rPr>
        <w:t>-</w:t>
      </w:r>
      <w:r w:rsidRPr="00B13188">
        <w:rPr>
          <w:rFonts w:ascii="Cambria" w:hAnsi="Cambria" w:cs="Times New Roman"/>
          <w:sz w:val="20"/>
          <w:szCs w:val="20"/>
        </w:rPr>
        <w:tab/>
      </w:r>
      <w:r w:rsidR="00873A2F" w:rsidRPr="00B13188">
        <w:rPr>
          <w:rFonts w:ascii="Cambria" w:hAnsi="Cambria" w:cs="Times New Roman"/>
          <w:sz w:val="20"/>
          <w:szCs w:val="20"/>
        </w:rPr>
        <w:tab/>
      </w:r>
      <w:r w:rsidRPr="00B13188">
        <w:rPr>
          <w:rFonts w:ascii="Cambria" w:hAnsi="Cambria" w:cs="Times New Roman"/>
          <w:sz w:val="20"/>
          <w:szCs w:val="20"/>
        </w:rPr>
        <w:t>Joanna Kaśków</w:t>
      </w:r>
    </w:p>
    <w:p w14:paraId="68EAE7D6" w14:textId="3447AE80" w:rsidR="00C155EC" w:rsidRPr="00B13188" w:rsidRDefault="00C155EC" w:rsidP="00873A2F">
      <w:pPr>
        <w:numPr>
          <w:ilvl w:val="1"/>
          <w:numId w:val="7"/>
        </w:numPr>
        <w:ind w:left="426" w:hanging="426"/>
        <w:rPr>
          <w:rFonts w:ascii="Cambria" w:hAnsi="Cambria" w:cs="Times New Roman"/>
          <w:bCs/>
          <w:sz w:val="20"/>
          <w:szCs w:val="20"/>
        </w:rPr>
      </w:pPr>
      <w:r w:rsidRPr="00B13188">
        <w:rPr>
          <w:rFonts w:ascii="Cambria" w:hAnsi="Cambria" w:cs="Times New Roman"/>
          <w:sz w:val="20"/>
          <w:szCs w:val="20"/>
        </w:rPr>
        <w:t>Pracownik</w:t>
      </w:r>
      <w:r w:rsidRPr="00B13188">
        <w:rPr>
          <w:rFonts w:ascii="Cambria" w:hAnsi="Cambria" w:cs="Times New Roman"/>
          <w:sz w:val="20"/>
          <w:szCs w:val="20"/>
        </w:rPr>
        <w:tab/>
      </w:r>
      <w:r w:rsidRPr="00B13188">
        <w:rPr>
          <w:rFonts w:ascii="Cambria" w:hAnsi="Cambria" w:cs="Times New Roman"/>
          <w:sz w:val="20"/>
          <w:szCs w:val="20"/>
        </w:rPr>
        <w:tab/>
      </w:r>
      <w:r w:rsidRPr="00B13188">
        <w:rPr>
          <w:rFonts w:ascii="Cambria" w:hAnsi="Cambria" w:cs="Times New Roman"/>
          <w:sz w:val="20"/>
          <w:szCs w:val="20"/>
        </w:rPr>
        <w:tab/>
      </w:r>
      <w:r w:rsidR="00873A2F" w:rsidRPr="00B13188">
        <w:rPr>
          <w:rFonts w:ascii="Cambria" w:hAnsi="Cambria" w:cs="Times New Roman"/>
          <w:sz w:val="20"/>
          <w:szCs w:val="20"/>
        </w:rPr>
        <w:tab/>
      </w:r>
      <w:r w:rsidR="00873A2F" w:rsidRPr="00B13188">
        <w:rPr>
          <w:rFonts w:ascii="Cambria" w:hAnsi="Cambria" w:cs="Times New Roman"/>
          <w:sz w:val="20"/>
          <w:szCs w:val="20"/>
        </w:rPr>
        <w:tab/>
      </w:r>
      <w:r w:rsidRPr="00B13188">
        <w:rPr>
          <w:rFonts w:ascii="Cambria" w:hAnsi="Cambria" w:cs="Times New Roman"/>
          <w:sz w:val="20"/>
          <w:szCs w:val="20"/>
        </w:rPr>
        <w:t>-</w:t>
      </w:r>
      <w:r w:rsidRPr="00B13188">
        <w:rPr>
          <w:rFonts w:ascii="Cambria" w:hAnsi="Cambria" w:cs="Times New Roman"/>
          <w:sz w:val="20"/>
          <w:szCs w:val="20"/>
        </w:rPr>
        <w:tab/>
      </w:r>
      <w:r w:rsidR="00873A2F" w:rsidRPr="00B13188">
        <w:rPr>
          <w:rFonts w:ascii="Cambria" w:hAnsi="Cambria" w:cs="Times New Roman"/>
          <w:sz w:val="20"/>
          <w:szCs w:val="20"/>
        </w:rPr>
        <w:tab/>
      </w:r>
      <w:r w:rsidRPr="00B13188">
        <w:rPr>
          <w:rFonts w:ascii="Cambria" w:hAnsi="Cambria" w:cs="Times New Roman"/>
          <w:sz w:val="20"/>
          <w:szCs w:val="20"/>
        </w:rPr>
        <w:t>Katarzyna Kaczmarek-Wolska</w:t>
      </w:r>
    </w:p>
    <w:p w14:paraId="16CCF588" w14:textId="3CFE4349" w:rsidR="00C155EC" w:rsidRPr="00B13188" w:rsidRDefault="00C155EC" w:rsidP="00873A2F">
      <w:pPr>
        <w:numPr>
          <w:ilvl w:val="1"/>
          <w:numId w:val="7"/>
        </w:numPr>
        <w:ind w:left="426" w:hanging="426"/>
        <w:rPr>
          <w:rFonts w:ascii="Cambria" w:hAnsi="Cambria" w:cs="Times New Roman"/>
          <w:bCs/>
          <w:sz w:val="20"/>
          <w:szCs w:val="20"/>
        </w:rPr>
      </w:pPr>
      <w:r w:rsidRPr="00B13188">
        <w:rPr>
          <w:rFonts w:ascii="Cambria" w:hAnsi="Cambria" w:cs="Times New Roman"/>
          <w:sz w:val="20"/>
          <w:szCs w:val="20"/>
        </w:rPr>
        <w:t>Pracownik</w:t>
      </w:r>
      <w:r w:rsidRPr="00B13188">
        <w:rPr>
          <w:rFonts w:ascii="Cambria" w:hAnsi="Cambria" w:cs="Times New Roman"/>
          <w:sz w:val="20"/>
          <w:szCs w:val="20"/>
        </w:rPr>
        <w:tab/>
      </w:r>
      <w:r w:rsidRPr="00B13188">
        <w:rPr>
          <w:rFonts w:ascii="Cambria" w:hAnsi="Cambria" w:cs="Times New Roman"/>
          <w:sz w:val="20"/>
          <w:szCs w:val="20"/>
        </w:rPr>
        <w:tab/>
      </w:r>
      <w:r w:rsidRPr="00B13188">
        <w:rPr>
          <w:rFonts w:ascii="Cambria" w:hAnsi="Cambria" w:cs="Times New Roman"/>
          <w:sz w:val="20"/>
          <w:szCs w:val="20"/>
        </w:rPr>
        <w:tab/>
      </w:r>
      <w:r w:rsidR="00873A2F" w:rsidRPr="00B13188">
        <w:rPr>
          <w:rFonts w:ascii="Cambria" w:hAnsi="Cambria" w:cs="Times New Roman"/>
          <w:sz w:val="20"/>
          <w:szCs w:val="20"/>
        </w:rPr>
        <w:tab/>
      </w:r>
      <w:r w:rsidR="00873A2F" w:rsidRPr="00B13188">
        <w:rPr>
          <w:rFonts w:ascii="Cambria" w:hAnsi="Cambria" w:cs="Times New Roman"/>
          <w:sz w:val="20"/>
          <w:szCs w:val="20"/>
        </w:rPr>
        <w:tab/>
      </w:r>
      <w:r w:rsidRPr="00B13188">
        <w:rPr>
          <w:rFonts w:ascii="Cambria" w:hAnsi="Cambria" w:cs="Times New Roman"/>
          <w:sz w:val="20"/>
          <w:szCs w:val="20"/>
        </w:rPr>
        <w:t>-</w:t>
      </w:r>
      <w:r w:rsidRPr="00B13188">
        <w:rPr>
          <w:rFonts w:ascii="Cambria" w:hAnsi="Cambria" w:cs="Times New Roman"/>
          <w:sz w:val="20"/>
          <w:szCs w:val="20"/>
        </w:rPr>
        <w:tab/>
      </w:r>
      <w:r w:rsidR="00873A2F" w:rsidRPr="00B13188">
        <w:rPr>
          <w:rFonts w:ascii="Cambria" w:hAnsi="Cambria" w:cs="Times New Roman"/>
          <w:sz w:val="20"/>
          <w:szCs w:val="20"/>
        </w:rPr>
        <w:tab/>
      </w:r>
      <w:r w:rsidRPr="00B13188">
        <w:rPr>
          <w:rFonts w:ascii="Cambria" w:hAnsi="Cambria" w:cs="Times New Roman"/>
          <w:sz w:val="20"/>
          <w:szCs w:val="20"/>
        </w:rPr>
        <w:t>Beata Mazur</w:t>
      </w:r>
    </w:p>
    <w:p w14:paraId="4FF40E63" w14:textId="0E07D5BF" w:rsidR="00C155EC" w:rsidRPr="00B13188" w:rsidRDefault="00C155EC" w:rsidP="00873A2F">
      <w:pPr>
        <w:numPr>
          <w:ilvl w:val="1"/>
          <w:numId w:val="7"/>
        </w:numPr>
        <w:ind w:left="426" w:hanging="426"/>
        <w:rPr>
          <w:rFonts w:ascii="Cambria" w:hAnsi="Cambria" w:cs="Times New Roman"/>
          <w:bCs/>
          <w:sz w:val="20"/>
          <w:szCs w:val="20"/>
        </w:rPr>
      </w:pPr>
      <w:r w:rsidRPr="00B13188">
        <w:rPr>
          <w:rFonts w:ascii="Cambria" w:hAnsi="Cambria" w:cs="Times New Roman"/>
          <w:sz w:val="20"/>
          <w:szCs w:val="20"/>
        </w:rPr>
        <w:t>Pracownik</w:t>
      </w:r>
      <w:r w:rsidRPr="00B13188">
        <w:rPr>
          <w:rFonts w:ascii="Cambria" w:hAnsi="Cambria" w:cs="Times New Roman"/>
          <w:bCs/>
          <w:sz w:val="20"/>
          <w:szCs w:val="20"/>
        </w:rPr>
        <w:t xml:space="preserve">                           </w:t>
      </w:r>
      <w:r w:rsidR="00873A2F" w:rsidRPr="00B13188">
        <w:rPr>
          <w:rFonts w:ascii="Cambria" w:hAnsi="Cambria" w:cs="Times New Roman"/>
          <w:bCs/>
          <w:sz w:val="20"/>
          <w:szCs w:val="20"/>
        </w:rPr>
        <w:tab/>
      </w:r>
      <w:r w:rsidR="00873A2F" w:rsidRPr="00B13188">
        <w:rPr>
          <w:rFonts w:ascii="Cambria" w:hAnsi="Cambria" w:cs="Times New Roman"/>
          <w:bCs/>
          <w:sz w:val="20"/>
          <w:szCs w:val="20"/>
        </w:rPr>
        <w:tab/>
      </w:r>
      <w:r w:rsidR="00A66FFA" w:rsidRPr="00B13188">
        <w:rPr>
          <w:rFonts w:ascii="Cambria" w:hAnsi="Cambria" w:cs="Times New Roman"/>
          <w:bCs/>
          <w:sz w:val="20"/>
          <w:szCs w:val="20"/>
        </w:rPr>
        <w:tab/>
      </w:r>
      <w:r w:rsidRPr="00B13188">
        <w:rPr>
          <w:rFonts w:ascii="Cambria" w:hAnsi="Cambria" w:cs="Times New Roman"/>
          <w:bCs/>
          <w:sz w:val="20"/>
          <w:szCs w:val="20"/>
        </w:rPr>
        <w:t xml:space="preserve">-           </w:t>
      </w:r>
      <w:r w:rsidR="00873A2F" w:rsidRPr="00B13188">
        <w:rPr>
          <w:rFonts w:ascii="Cambria" w:hAnsi="Cambria" w:cs="Times New Roman"/>
          <w:bCs/>
          <w:sz w:val="20"/>
          <w:szCs w:val="20"/>
        </w:rPr>
        <w:tab/>
      </w:r>
      <w:r w:rsidR="00873A2F" w:rsidRPr="00B13188">
        <w:rPr>
          <w:rFonts w:ascii="Cambria" w:hAnsi="Cambria" w:cs="Times New Roman"/>
          <w:bCs/>
          <w:sz w:val="20"/>
          <w:szCs w:val="20"/>
        </w:rPr>
        <w:tab/>
      </w:r>
      <w:r w:rsidR="00B13188" w:rsidRPr="00B13188">
        <w:rPr>
          <w:rFonts w:ascii="Cambria" w:hAnsi="Cambria" w:cs="Times New Roman"/>
          <w:sz w:val="20"/>
          <w:szCs w:val="20"/>
        </w:rPr>
        <w:t>Katarzyna Kołodziejska</w:t>
      </w:r>
    </w:p>
    <w:p w14:paraId="60D8DDB4" w14:textId="118A06F8" w:rsidR="00C155EC" w:rsidRPr="00B13188" w:rsidRDefault="00C155EC" w:rsidP="00873A2F">
      <w:pPr>
        <w:numPr>
          <w:ilvl w:val="1"/>
          <w:numId w:val="7"/>
        </w:numPr>
        <w:ind w:left="426" w:hanging="426"/>
        <w:rPr>
          <w:rFonts w:ascii="Cambria" w:hAnsi="Cambria" w:cs="Times New Roman"/>
          <w:bCs/>
          <w:sz w:val="20"/>
          <w:szCs w:val="20"/>
        </w:rPr>
      </w:pPr>
      <w:r w:rsidRPr="00B13188">
        <w:rPr>
          <w:rFonts w:ascii="Cambria" w:hAnsi="Cambria" w:cs="Times New Roman"/>
          <w:sz w:val="20"/>
          <w:szCs w:val="20"/>
        </w:rPr>
        <w:t>Pracownik</w:t>
      </w:r>
      <w:r w:rsidRPr="00B13188">
        <w:rPr>
          <w:rFonts w:ascii="Cambria" w:hAnsi="Cambria" w:cs="Times New Roman"/>
          <w:sz w:val="20"/>
          <w:szCs w:val="20"/>
        </w:rPr>
        <w:tab/>
      </w:r>
      <w:r w:rsidRPr="00B13188">
        <w:rPr>
          <w:rFonts w:ascii="Cambria" w:hAnsi="Cambria" w:cs="Times New Roman"/>
          <w:sz w:val="20"/>
          <w:szCs w:val="20"/>
        </w:rPr>
        <w:tab/>
      </w:r>
      <w:r w:rsidRPr="00B13188">
        <w:rPr>
          <w:rFonts w:ascii="Cambria" w:hAnsi="Cambria" w:cs="Times New Roman"/>
          <w:sz w:val="20"/>
          <w:szCs w:val="20"/>
        </w:rPr>
        <w:tab/>
      </w:r>
      <w:r w:rsidR="00873A2F" w:rsidRPr="00B13188">
        <w:rPr>
          <w:rFonts w:ascii="Cambria" w:hAnsi="Cambria" w:cs="Times New Roman"/>
          <w:sz w:val="20"/>
          <w:szCs w:val="20"/>
        </w:rPr>
        <w:tab/>
      </w:r>
      <w:r w:rsidR="00873A2F" w:rsidRPr="00B13188">
        <w:rPr>
          <w:rFonts w:ascii="Cambria" w:hAnsi="Cambria" w:cs="Times New Roman"/>
          <w:sz w:val="20"/>
          <w:szCs w:val="20"/>
        </w:rPr>
        <w:tab/>
      </w:r>
      <w:r w:rsidRPr="00B13188">
        <w:rPr>
          <w:rFonts w:ascii="Cambria" w:hAnsi="Cambria" w:cs="Times New Roman"/>
          <w:sz w:val="20"/>
          <w:szCs w:val="20"/>
        </w:rPr>
        <w:t>-</w:t>
      </w:r>
      <w:r w:rsidRPr="00B13188">
        <w:rPr>
          <w:rFonts w:ascii="Cambria" w:hAnsi="Cambria" w:cs="Times New Roman"/>
          <w:sz w:val="20"/>
          <w:szCs w:val="20"/>
        </w:rPr>
        <w:tab/>
      </w:r>
      <w:r w:rsidR="00873A2F" w:rsidRPr="00B13188">
        <w:rPr>
          <w:rFonts w:ascii="Cambria" w:hAnsi="Cambria" w:cs="Times New Roman"/>
          <w:sz w:val="20"/>
          <w:szCs w:val="20"/>
        </w:rPr>
        <w:tab/>
      </w:r>
      <w:r w:rsidRPr="00B13188">
        <w:rPr>
          <w:rFonts w:ascii="Cambria" w:hAnsi="Cambria" w:cs="Times New Roman"/>
          <w:sz w:val="20"/>
          <w:szCs w:val="20"/>
        </w:rPr>
        <w:t xml:space="preserve">Arkadiusz </w:t>
      </w:r>
      <w:proofErr w:type="spellStart"/>
      <w:r w:rsidRPr="00B13188">
        <w:rPr>
          <w:rFonts w:ascii="Cambria" w:hAnsi="Cambria" w:cs="Times New Roman"/>
          <w:sz w:val="20"/>
          <w:szCs w:val="20"/>
        </w:rPr>
        <w:t>Skałczyński</w:t>
      </w:r>
      <w:proofErr w:type="spellEnd"/>
    </w:p>
    <w:p w14:paraId="61D3F94E" w14:textId="77777777" w:rsidR="00C155EC" w:rsidRPr="00FD1820" w:rsidRDefault="00C155EC" w:rsidP="00873A2F">
      <w:pPr>
        <w:rPr>
          <w:rFonts w:ascii="Cambria" w:hAnsi="Cambria" w:cs="Times New Roman"/>
          <w:color w:val="FF0000"/>
          <w:sz w:val="20"/>
          <w:szCs w:val="20"/>
        </w:rPr>
      </w:pPr>
    </w:p>
    <w:p w14:paraId="451726F5" w14:textId="77777777" w:rsidR="00873A2F" w:rsidRPr="00495AFF" w:rsidRDefault="00873A2F" w:rsidP="00873A2F">
      <w:pPr>
        <w:rPr>
          <w:rFonts w:ascii="Cambria" w:hAnsi="Cambria" w:cs="Times New Roman"/>
          <w:color w:val="000000" w:themeColor="text1"/>
          <w:sz w:val="20"/>
          <w:szCs w:val="20"/>
        </w:rPr>
      </w:pPr>
    </w:p>
    <w:p w14:paraId="1A63B999" w14:textId="77777777" w:rsidR="00F640A4" w:rsidRPr="00495AFF" w:rsidRDefault="00F640A4" w:rsidP="00F640A4">
      <w:pPr>
        <w:jc w:val="both"/>
        <w:rPr>
          <w:rFonts w:ascii="Cambria" w:hAnsi="Cambria" w:cs="Times New Roman"/>
          <w:sz w:val="20"/>
          <w:szCs w:val="20"/>
        </w:rPr>
      </w:pPr>
    </w:p>
    <w:p w14:paraId="7ED3ED0F" w14:textId="77777777" w:rsidR="00F640A4" w:rsidRPr="00495AFF" w:rsidRDefault="00F640A4" w:rsidP="00F640A4">
      <w:pPr>
        <w:jc w:val="both"/>
        <w:rPr>
          <w:rFonts w:ascii="Cambria" w:hAnsi="Cambria" w:cs="Times New Roman"/>
          <w:sz w:val="20"/>
          <w:szCs w:val="20"/>
        </w:rPr>
      </w:pPr>
    </w:p>
    <w:p w14:paraId="233A476C" w14:textId="77777777" w:rsidR="00F640A4" w:rsidRPr="00495AFF" w:rsidRDefault="00F640A4" w:rsidP="00F640A4">
      <w:pPr>
        <w:ind w:right="39"/>
        <w:jc w:val="center"/>
        <w:rPr>
          <w:rFonts w:ascii="Cambria" w:hAnsi="Cambria" w:cs="Times New Roman"/>
          <w:color w:val="2F5496" w:themeColor="accent1" w:themeShade="BF"/>
          <w:sz w:val="20"/>
          <w:szCs w:val="20"/>
        </w:rPr>
      </w:pPr>
      <w:r w:rsidRPr="00495AFF">
        <w:rPr>
          <w:rFonts w:ascii="Cambria" w:hAnsi="Cambria" w:cs="Times New Roman"/>
          <w:b/>
          <w:color w:val="2F5496" w:themeColor="accent1" w:themeShade="BF"/>
          <w:sz w:val="20"/>
          <w:szCs w:val="20"/>
        </w:rPr>
        <w:t>DOKUMENT NALEŻY PODPISAĆ KWALIFIKOWANYM PODPISEM ELEKTRONICZNYM, PODPISEM ZAUFANYM LUB PODPISEM OSOBISTYM</w:t>
      </w:r>
    </w:p>
    <w:p w14:paraId="21383CEE" w14:textId="77777777" w:rsidR="001B2A52" w:rsidRDefault="001B2A52" w:rsidP="000121F2">
      <w:pPr>
        <w:rPr>
          <w:rFonts w:ascii="Cambria" w:hAnsi="Cambria"/>
          <w:b/>
          <w:sz w:val="20"/>
          <w:szCs w:val="20"/>
        </w:rPr>
      </w:pPr>
    </w:p>
    <w:p w14:paraId="6ADDB2B4" w14:textId="77777777" w:rsidR="000E275C" w:rsidRDefault="000E275C" w:rsidP="001B2A52">
      <w:pPr>
        <w:jc w:val="right"/>
        <w:rPr>
          <w:rFonts w:ascii="Cambria" w:hAnsi="Cambria"/>
          <w:b/>
          <w:sz w:val="20"/>
          <w:szCs w:val="20"/>
          <w:u w:val="single"/>
        </w:rPr>
      </w:pPr>
    </w:p>
    <w:p w14:paraId="4A1FA6A2" w14:textId="77777777" w:rsidR="000E275C" w:rsidRDefault="000E275C" w:rsidP="001B2A52">
      <w:pPr>
        <w:jc w:val="right"/>
        <w:rPr>
          <w:rFonts w:ascii="Cambria" w:hAnsi="Cambria"/>
          <w:b/>
          <w:sz w:val="20"/>
          <w:szCs w:val="20"/>
          <w:u w:val="single"/>
        </w:rPr>
      </w:pPr>
    </w:p>
    <w:p w14:paraId="67E1CA68" w14:textId="77777777" w:rsidR="000E275C" w:rsidRDefault="000E275C" w:rsidP="001B2A52">
      <w:pPr>
        <w:jc w:val="right"/>
        <w:rPr>
          <w:rFonts w:ascii="Cambria" w:hAnsi="Cambria"/>
          <w:b/>
          <w:sz w:val="20"/>
          <w:szCs w:val="20"/>
          <w:u w:val="single"/>
        </w:rPr>
      </w:pPr>
    </w:p>
    <w:p w14:paraId="27EED4D2" w14:textId="77777777" w:rsidR="000E275C" w:rsidRDefault="000E275C" w:rsidP="001B2A52">
      <w:pPr>
        <w:jc w:val="right"/>
        <w:rPr>
          <w:rFonts w:ascii="Cambria" w:hAnsi="Cambria"/>
          <w:b/>
          <w:sz w:val="20"/>
          <w:szCs w:val="20"/>
          <w:u w:val="single"/>
        </w:rPr>
      </w:pPr>
    </w:p>
    <w:p w14:paraId="63DC4A23" w14:textId="77777777" w:rsidR="000E275C" w:rsidRDefault="000E275C" w:rsidP="001B2A52">
      <w:pPr>
        <w:jc w:val="right"/>
        <w:rPr>
          <w:rFonts w:ascii="Cambria" w:hAnsi="Cambria"/>
          <w:b/>
          <w:sz w:val="20"/>
          <w:szCs w:val="20"/>
          <w:u w:val="single"/>
        </w:rPr>
      </w:pPr>
    </w:p>
    <w:p w14:paraId="6460A2C7" w14:textId="77777777" w:rsidR="000E275C" w:rsidRDefault="000E275C" w:rsidP="001B2A52">
      <w:pPr>
        <w:jc w:val="right"/>
        <w:rPr>
          <w:rFonts w:ascii="Cambria" w:hAnsi="Cambria"/>
          <w:b/>
          <w:sz w:val="20"/>
          <w:szCs w:val="20"/>
          <w:u w:val="single"/>
        </w:rPr>
      </w:pPr>
    </w:p>
    <w:p w14:paraId="1344B082" w14:textId="77777777" w:rsidR="00E90C9C" w:rsidRDefault="00E90C9C" w:rsidP="001B2A52">
      <w:pPr>
        <w:jc w:val="right"/>
        <w:rPr>
          <w:rFonts w:ascii="Cambria" w:hAnsi="Cambria"/>
          <w:b/>
          <w:sz w:val="20"/>
          <w:szCs w:val="20"/>
          <w:u w:val="single"/>
        </w:rPr>
      </w:pPr>
    </w:p>
    <w:p w14:paraId="66E90A43" w14:textId="77777777" w:rsidR="00E90C9C" w:rsidRDefault="00E90C9C" w:rsidP="001B2A52">
      <w:pPr>
        <w:jc w:val="right"/>
        <w:rPr>
          <w:rFonts w:ascii="Cambria" w:hAnsi="Cambria"/>
          <w:b/>
          <w:sz w:val="20"/>
          <w:szCs w:val="20"/>
          <w:u w:val="single"/>
        </w:rPr>
      </w:pPr>
    </w:p>
    <w:p w14:paraId="56AD1FD7" w14:textId="77777777" w:rsidR="000E275C" w:rsidRDefault="000E275C" w:rsidP="001B2A52">
      <w:pPr>
        <w:jc w:val="right"/>
        <w:rPr>
          <w:rFonts w:ascii="Cambria" w:hAnsi="Cambria"/>
          <w:b/>
          <w:sz w:val="20"/>
          <w:szCs w:val="20"/>
          <w:u w:val="single"/>
        </w:rPr>
      </w:pPr>
    </w:p>
    <w:p w14:paraId="013BE977" w14:textId="77777777" w:rsidR="00E57542" w:rsidRDefault="00E57542" w:rsidP="001B2A52">
      <w:pPr>
        <w:jc w:val="right"/>
        <w:rPr>
          <w:rFonts w:ascii="Cambria" w:hAnsi="Cambria"/>
          <w:b/>
          <w:sz w:val="20"/>
          <w:szCs w:val="20"/>
          <w:u w:val="single"/>
        </w:rPr>
      </w:pPr>
    </w:p>
    <w:p w14:paraId="48E1E752" w14:textId="4C660789" w:rsidR="001B2A52" w:rsidRPr="00495AFF" w:rsidRDefault="001B2A52" w:rsidP="001B2A52">
      <w:pPr>
        <w:jc w:val="right"/>
        <w:rPr>
          <w:rFonts w:ascii="Cambria" w:hAnsi="Cambria" w:cs="Times New Roman"/>
          <w:b/>
          <w:sz w:val="20"/>
          <w:szCs w:val="20"/>
          <w:u w:val="single"/>
        </w:rPr>
      </w:pPr>
      <w:r w:rsidRPr="001B2A52">
        <w:rPr>
          <w:rFonts w:ascii="Cambria" w:hAnsi="Cambria"/>
          <w:b/>
          <w:sz w:val="20"/>
          <w:szCs w:val="20"/>
          <w:u w:val="single"/>
        </w:rPr>
        <w:t xml:space="preserve">Załącznik 6 </w:t>
      </w:r>
      <w:r w:rsidRPr="001B2A52">
        <w:rPr>
          <w:rFonts w:ascii="Cambria" w:hAnsi="Cambria" w:cs="Times New Roman"/>
          <w:b/>
          <w:sz w:val="20"/>
          <w:szCs w:val="20"/>
          <w:u w:val="single"/>
        </w:rPr>
        <w:t>do Zapytania</w:t>
      </w:r>
      <w:r w:rsidRPr="00495AFF">
        <w:rPr>
          <w:rFonts w:ascii="Cambria" w:hAnsi="Cambria" w:cs="Times New Roman"/>
          <w:b/>
          <w:sz w:val="20"/>
          <w:szCs w:val="20"/>
          <w:u w:val="single"/>
        </w:rPr>
        <w:t xml:space="preserve"> ofertowego</w:t>
      </w:r>
    </w:p>
    <w:p w14:paraId="34308AAA" w14:textId="2779FCB2" w:rsidR="001B2A52" w:rsidRDefault="001B2A52" w:rsidP="001B2A52">
      <w:pPr>
        <w:jc w:val="right"/>
        <w:rPr>
          <w:rFonts w:ascii="Cambria" w:hAnsi="Cambria"/>
          <w:b/>
          <w:sz w:val="20"/>
          <w:szCs w:val="20"/>
        </w:rPr>
      </w:pPr>
    </w:p>
    <w:p w14:paraId="45446171" w14:textId="77777777" w:rsidR="001B2A52" w:rsidRPr="003C02F4" w:rsidRDefault="001B2A52" w:rsidP="001B2A52">
      <w:pPr>
        <w:rPr>
          <w:rFonts w:ascii="Cambria" w:hAnsi="Cambria"/>
          <w:b/>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94"/>
      </w:tblGrid>
      <w:tr w:rsidR="001B2A52" w:rsidRPr="000C0ECF" w14:paraId="1D90926B" w14:textId="77777777" w:rsidTr="001D2554">
        <w:trPr>
          <w:trHeight w:val="934"/>
        </w:trPr>
        <w:tc>
          <w:tcPr>
            <w:tcW w:w="3794" w:type="dxa"/>
            <w:shd w:val="clear" w:color="auto" w:fill="auto"/>
            <w:vAlign w:val="center"/>
          </w:tcPr>
          <w:p w14:paraId="6B5B030A" w14:textId="77777777" w:rsidR="001B2A52" w:rsidRPr="005402F4" w:rsidRDefault="001B2A52" w:rsidP="001D2554">
            <w:pPr>
              <w:tabs>
                <w:tab w:val="left" w:pos="3675"/>
              </w:tabs>
              <w:spacing w:after="60"/>
              <w:jc w:val="center"/>
              <w:rPr>
                <w:rFonts w:ascii="Cambria" w:eastAsia="Times New Roman" w:hAnsi="Cambria"/>
                <w:sz w:val="20"/>
                <w:szCs w:val="20"/>
              </w:rPr>
            </w:pPr>
          </w:p>
        </w:tc>
      </w:tr>
      <w:tr w:rsidR="001B2A52" w:rsidRPr="000C0ECF" w14:paraId="1926915A" w14:textId="77777777" w:rsidTr="001D2554">
        <w:trPr>
          <w:trHeight w:val="365"/>
        </w:trPr>
        <w:tc>
          <w:tcPr>
            <w:tcW w:w="3794" w:type="dxa"/>
            <w:shd w:val="clear" w:color="auto" w:fill="auto"/>
            <w:vAlign w:val="center"/>
          </w:tcPr>
          <w:p w14:paraId="4E4DC90B" w14:textId="77777777" w:rsidR="001B2A52" w:rsidRPr="005402F4" w:rsidRDefault="001B2A52" w:rsidP="001D2554">
            <w:pPr>
              <w:tabs>
                <w:tab w:val="left" w:pos="3675"/>
              </w:tabs>
              <w:spacing w:after="60"/>
              <w:rPr>
                <w:rFonts w:ascii="Cambria" w:eastAsia="Times New Roman" w:hAnsi="Cambria"/>
                <w:sz w:val="20"/>
                <w:szCs w:val="20"/>
              </w:rPr>
            </w:pPr>
            <w:r>
              <w:rPr>
                <w:rFonts w:ascii="Cambria" w:eastAsia="Times New Roman" w:hAnsi="Cambria"/>
                <w:sz w:val="20"/>
                <w:szCs w:val="20"/>
              </w:rPr>
              <w:t xml:space="preserve">Pieczęć/nazwa adres </w:t>
            </w:r>
            <w:r w:rsidRPr="005402F4">
              <w:rPr>
                <w:rFonts w:ascii="Cambria" w:eastAsia="Times New Roman" w:hAnsi="Cambria"/>
                <w:sz w:val="20"/>
                <w:szCs w:val="20"/>
              </w:rPr>
              <w:t>Wykonawcy</w:t>
            </w:r>
          </w:p>
        </w:tc>
      </w:tr>
    </w:tbl>
    <w:p w14:paraId="77A2E1D0" w14:textId="77777777" w:rsidR="001B2A52" w:rsidRDefault="001B2A52" w:rsidP="001B2A52">
      <w:pPr>
        <w:tabs>
          <w:tab w:val="left" w:pos="0"/>
          <w:tab w:val="left" w:pos="1560"/>
        </w:tabs>
        <w:spacing w:after="60" w:line="276" w:lineRule="auto"/>
        <w:ind w:right="8"/>
        <w:rPr>
          <w:rFonts w:ascii="Cambria" w:hAnsi="Cambria"/>
          <w:b/>
          <w:szCs w:val="24"/>
        </w:rPr>
      </w:pPr>
    </w:p>
    <w:p w14:paraId="3EBDEAA3" w14:textId="77777777" w:rsidR="001B2A52" w:rsidRPr="003C02F4" w:rsidRDefault="001B2A52" w:rsidP="001B2A52">
      <w:pPr>
        <w:tabs>
          <w:tab w:val="left" w:pos="0"/>
          <w:tab w:val="left" w:pos="1560"/>
        </w:tabs>
        <w:spacing w:after="60" w:line="276" w:lineRule="auto"/>
        <w:ind w:right="8"/>
        <w:jc w:val="center"/>
        <w:rPr>
          <w:rFonts w:ascii="Cambria" w:hAnsi="Cambria"/>
          <w:b/>
          <w:szCs w:val="24"/>
        </w:rPr>
      </w:pPr>
      <w:r>
        <w:rPr>
          <w:rFonts w:ascii="Cambria" w:hAnsi="Cambria"/>
          <w:b/>
          <w:szCs w:val="24"/>
        </w:rPr>
        <w:t xml:space="preserve">W Y K A Z  U S Ł U G </w:t>
      </w:r>
    </w:p>
    <w:p w14:paraId="0253C917" w14:textId="336C6D58" w:rsidR="00CB3054" w:rsidRPr="00CB3054" w:rsidRDefault="00CE7956" w:rsidP="00CB3054">
      <w:pPr>
        <w:jc w:val="both"/>
        <w:rPr>
          <w:rFonts w:ascii="Cambria" w:eastAsia="Arial" w:hAnsi="Cambria" w:cs="Times New Roman"/>
          <w:sz w:val="20"/>
          <w:szCs w:val="20"/>
        </w:rPr>
      </w:pPr>
      <w:r w:rsidRPr="00CB3054">
        <w:rPr>
          <w:rFonts w:ascii="Cambria" w:hAnsi="Cambria" w:cs="Times New Roman"/>
          <w:b/>
          <w:sz w:val="20"/>
          <w:szCs w:val="20"/>
        </w:rPr>
        <w:t>W postępowaniu pn. „</w:t>
      </w:r>
      <w:r w:rsidR="00CB3054" w:rsidRPr="00B6362E">
        <w:rPr>
          <w:rFonts w:ascii="Cambria" w:hAnsi="Cambria" w:cs="Times New Roman"/>
          <w:sz w:val="20"/>
          <w:szCs w:val="20"/>
        </w:rPr>
        <w:t>OPRACOWANIE LOGO WRAZ Z PEŁNĄ KSIĘGĄ ZNAK</w:t>
      </w:r>
      <w:r w:rsidR="00C138E3">
        <w:rPr>
          <w:rFonts w:ascii="Cambria" w:hAnsi="Cambria" w:cs="Times New Roman"/>
          <w:sz w:val="20"/>
          <w:szCs w:val="20"/>
        </w:rPr>
        <w:t>U</w:t>
      </w:r>
      <w:r w:rsidR="00CB3054" w:rsidRPr="00B6362E">
        <w:rPr>
          <w:rFonts w:ascii="Cambria" w:hAnsi="Cambria" w:cs="Times New Roman"/>
          <w:sz w:val="20"/>
          <w:szCs w:val="20"/>
        </w:rPr>
        <w:t xml:space="preserve"> W RAMACH REALIZACJI PRZEDSIĘWZIĘCIA BRANŻOWE CENTRUM UMIEJETNOŚCI DLA GASTRONOMII I KELNERSTWA</w:t>
      </w:r>
      <w:r w:rsidR="00CB3054" w:rsidRPr="00B6362E">
        <w:rPr>
          <w:rFonts w:ascii="Cambria" w:eastAsia="Arial" w:hAnsi="Cambria" w:cs="Times New Roman"/>
          <w:sz w:val="20"/>
          <w:szCs w:val="20"/>
        </w:rPr>
        <w:t>”</w:t>
      </w:r>
      <w:r w:rsidR="00CB3054">
        <w:rPr>
          <w:rFonts w:ascii="Cambria" w:eastAsia="Arial" w:hAnsi="Cambria" w:cs="Times New Roman"/>
          <w:sz w:val="20"/>
          <w:szCs w:val="20"/>
        </w:rPr>
        <w:t xml:space="preserve"> </w:t>
      </w:r>
      <w:r w:rsidR="00CB3054">
        <w:rPr>
          <w:rFonts w:ascii="Cambria" w:eastAsia="Arial" w:hAnsi="Cambria" w:cs="Times New Roman"/>
          <w:b/>
          <w:sz w:val="20"/>
          <w:szCs w:val="20"/>
        </w:rPr>
        <w:t xml:space="preserve">realizowane </w:t>
      </w:r>
      <w:r w:rsidR="00CB3054" w:rsidRPr="00A24A39">
        <w:rPr>
          <w:rFonts w:ascii="Cambria" w:eastAsia="Arial" w:hAnsi="Cambria" w:cs="Times New Roman"/>
          <w:b/>
          <w:sz w:val="20"/>
          <w:szCs w:val="20"/>
        </w:rPr>
        <w:t xml:space="preserve"> </w:t>
      </w:r>
      <w:r w:rsidR="00CB3054">
        <w:rPr>
          <w:rFonts w:ascii="Cambria" w:eastAsia="Arial" w:hAnsi="Cambria" w:cs="Times New Roman"/>
          <w:b/>
          <w:sz w:val="20"/>
          <w:szCs w:val="20"/>
        </w:rPr>
        <w:t xml:space="preserve">w ramach </w:t>
      </w:r>
      <w:r w:rsidR="00CB3054" w:rsidRPr="00A24A39">
        <w:rPr>
          <w:rFonts w:ascii="Cambria" w:eastAsia="Arial" w:hAnsi="Cambria" w:cs="Times New Roman"/>
          <w:b/>
          <w:sz w:val="20"/>
          <w:szCs w:val="20"/>
        </w:rPr>
        <w:t>Umowy Numer KPO/25/1/BCU/U/0024 w ramach konkursu „Utworzenie i wsparcie funkcjonowania 120 branżowych centrów umiejętności (BCU), realizujących koncepcję centrów doskonalenia zawodowego (</w:t>
      </w:r>
      <w:proofErr w:type="spellStart"/>
      <w:r w:rsidR="00CB3054" w:rsidRPr="00A24A39">
        <w:rPr>
          <w:rFonts w:ascii="Cambria" w:eastAsia="Arial" w:hAnsi="Cambria" w:cs="Times New Roman"/>
          <w:b/>
          <w:sz w:val="20"/>
          <w:szCs w:val="20"/>
        </w:rPr>
        <w:t>CoVes</w:t>
      </w:r>
      <w:proofErr w:type="spellEnd"/>
      <w:r w:rsidR="00CB3054" w:rsidRPr="00A24A39">
        <w:rPr>
          <w:rFonts w:ascii="Cambria" w:eastAsia="Arial" w:hAnsi="Cambria" w:cs="Times New Roman"/>
          <w:b/>
          <w:sz w:val="20"/>
          <w:szCs w:val="20"/>
        </w:rPr>
        <w:t>)</w:t>
      </w:r>
      <w:r w:rsidR="00CB3054">
        <w:rPr>
          <w:rFonts w:ascii="Cambria" w:eastAsia="Arial" w:hAnsi="Cambria" w:cs="Times New Roman"/>
          <w:b/>
          <w:sz w:val="20"/>
          <w:szCs w:val="20"/>
        </w:rPr>
        <w:t>”.,</w:t>
      </w:r>
    </w:p>
    <w:p w14:paraId="10E5B586" w14:textId="4D5F43CF" w:rsidR="00CE7956" w:rsidRPr="00CB3054" w:rsidRDefault="00CE7956" w:rsidP="00CE7956">
      <w:pPr>
        <w:tabs>
          <w:tab w:val="left" w:pos="0"/>
          <w:tab w:val="left" w:pos="284"/>
        </w:tabs>
        <w:jc w:val="both"/>
        <w:rPr>
          <w:rFonts w:ascii="Cambria" w:hAnsi="Cambria" w:cs="Times New Roman"/>
          <w:b/>
          <w:sz w:val="20"/>
          <w:szCs w:val="20"/>
        </w:rPr>
      </w:pPr>
    </w:p>
    <w:p w14:paraId="57718841" w14:textId="35FCEC2A" w:rsidR="00CE7956" w:rsidRPr="00CB3054" w:rsidRDefault="00CE7956" w:rsidP="00CE7956">
      <w:pPr>
        <w:tabs>
          <w:tab w:val="left" w:pos="0"/>
          <w:tab w:val="left" w:pos="284"/>
        </w:tabs>
        <w:jc w:val="both"/>
        <w:rPr>
          <w:rFonts w:ascii="Cambria" w:hAnsi="Cambria" w:cs="Times New Roman"/>
          <w:b/>
          <w:sz w:val="20"/>
          <w:szCs w:val="20"/>
        </w:rPr>
      </w:pPr>
      <w:r w:rsidRPr="00CB3054">
        <w:rPr>
          <w:rFonts w:ascii="Cambria" w:hAnsi="Cambria" w:cs="Times New Roman"/>
          <w:b/>
          <w:sz w:val="20"/>
          <w:szCs w:val="20"/>
        </w:rPr>
        <w:t xml:space="preserve"> dla spełnienia warunku opisanego w cz. III pkt 2 Zapytania </w:t>
      </w:r>
      <w:r w:rsidRPr="00CB3054">
        <w:rPr>
          <w:rFonts w:ascii="Cambria" w:hAnsi="Cambria" w:cs="Times New Roman"/>
          <w:b/>
          <w:sz w:val="20"/>
          <w:szCs w:val="20"/>
          <w:highlight w:val="yellow"/>
        </w:rPr>
        <w:t xml:space="preserve">tj. </w:t>
      </w:r>
      <w:r w:rsidRPr="00CB3054">
        <w:rPr>
          <w:rFonts w:ascii="Cambria" w:hAnsi="Cambria" w:cs="Times New Roman"/>
          <w:b/>
          <w:sz w:val="20"/>
          <w:szCs w:val="20"/>
          <w:highlight w:val="yellow"/>
          <w:u w:val="single"/>
        </w:rPr>
        <w:t xml:space="preserve">zdolności technicznej lub zawodowej Wykonawcy </w:t>
      </w:r>
      <w:r w:rsidR="0096705C">
        <w:rPr>
          <w:rFonts w:ascii="Cambria" w:hAnsi="Cambria" w:cs="Times New Roman"/>
          <w:b/>
          <w:sz w:val="20"/>
          <w:szCs w:val="20"/>
          <w:highlight w:val="yellow"/>
          <w:u w:val="single"/>
        </w:rPr>
        <w:t xml:space="preserve">w zakresie </w:t>
      </w:r>
      <w:r w:rsidR="0096705C" w:rsidRPr="003B54E4">
        <w:rPr>
          <w:rFonts w:ascii="Cambria" w:hAnsi="Cambria" w:cs="Arial"/>
          <w:b/>
          <w:sz w:val="20"/>
          <w:szCs w:val="20"/>
          <w:highlight w:val="yellow"/>
          <w:u w:val="single"/>
        </w:rPr>
        <w:t>dysponowania osobami</w:t>
      </w:r>
      <w:r w:rsidR="0096705C" w:rsidRPr="003B54E4">
        <w:rPr>
          <w:rFonts w:ascii="Cambria" w:eastAsia="Times New Roman" w:hAnsi="Cambria" w:cs="Arial"/>
          <w:b/>
          <w:sz w:val="20"/>
          <w:szCs w:val="20"/>
          <w:highlight w:val="yellow"/>
          <w:u w:val="single"/>
          <w:lang w:eastAsia="pl-PL"/>
        </w:rPr>
        <w:t xml:space="preserve"> zdolnymi do wykonania zamówienia</w:t>
      </w:r>
      <w:r w:rsidR="0096705C" w:rsidRPr="00CB3054">
        <w:rPr>
          <w:rFonts w:ascii="Cambria" w:hAnsi="Cambria" w:cs="Times New Roman"/>
          <w:b/>
          <w:sz w:val="20"/>
          <w:szCs w:val="20"/>
          <w:highlight w:val="yellow"/>
          <w:u w:val="single"/>
        </w:rPr>
        <w:t xml:space="preserve"> </w:t>
      </w:r>
      <w:r w:rsidRPr="00CB3054">
        <w:rPr>
          <w:rFonts w:ascii="Cambria" w:hAnsi="Cambria" w:cs="Times New Roman"/>
          <w:b/>
          <w:sz w:val="20"/>
          <w:szCs w:val="20"/>
          <w:highlight w:val="yellow"/>
          <w:u w:val="single"/>
        </w:rPr>
        <w:t>tj.:</w:t>
      </w:r>
    </w:p>
    <w:p w14:paraId="32561E5D" w14:textId="77777777" w:rsidR="00CE7956" w:rsidRPr="001B2A52" w:rsidRDefault="00CE7956" w:rsidP="00CB3054">
      <w:pPr>
        <w:tabs>
          <w:tab w:val="left" w:pos="0"/>
          <w:tab w:val="left" w:pos="1560"/>
        </w:tabs>
        <w:spacing w:after="60" w:line="276" w:lineRule="auto"/>
        <w:ind w:right="8"/>
        <w:rPr>
          <w:rFonts w:ascii="Cambria" w:hAnsi="Cambria"/>
          <w:b/>
          <w:color w:val="FF0000"/>
          <w:sz w:val="20"/>
          <w:szCs w:val="20"/>
        </w:rPr>
      </w:pPr>
    </w:p>
    <w:tbl>
      <w:tblPr>
        <w:tblW w:w="9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3835"/>
        <w:gridCol w:w="2627"/>
        <w:gridCol w:w="2468"/>
      </w:tblGrid>
      <w:tr w:rsidR="000121F2" w:rsidRPr="00782E53" w14:paraId="0A1F2CB1" w14:textId="77777777" w:rsidTr="009C4E4D">
        <w:trPr>
          <w:trHeight w:val="1803"/>
          <w:jc w:val="center"/>
        </w:trPr>
        <w:tc>
          <w:tcPr>
            <w:tcW w:w="634" w:type="dxa"/>
            <w:shd w:val="clear" w:color="auto" w:fill="D9D9D9"/>
            <w:vAlign w:val="center"/>
            <w:hideMark/>
          </w:tcPr>
          <w:p w14:paraId="49BBBC7F" w14:textId="77777777" w:rsidR="000121F2" w:rsidRPr="00EE7F0C" w:rsidRDefault="000121F2" w:rsidP="001D2554">
            <w:pPr>
              <w:tabs>
                <w:tab w:val="left" w:pos="3447"/>
              </w:tabs>
              <w:spacing w:line="276" w:lineRule="auto"/>
              <w:jc w:val="center"/>
              <w:rPr>
                <w:rFonts w:ascii="Cambria" w:hAnsi="Cambria"/>
                <w:b/>
                <w:sz w:val="18"/>
                <w:szCs w:val="18"/>
              </w:rPr>
            </w:pPr>
            <w:r w:rsidRPr="00EE7F0C">
              <w:rPr>
                <w:rFonts w:ascii="Cambria" w:hAnsi="Cambria"/>
                <w:b/>
                <w:sz w:val="18"/>
                <w:szCs w:val="18"/>
              </w:rPr>
              <w:t>Lp.</w:t>
            </w:r>
          </w:p>
        </w:tc>
        <w:tc>
          <w:tcPr>
            <w:tcW w:w="3835" w:type="dxa"/>
            <w:shd w:val="clear" w:color="auto" w:fill="D9D9D9"/>
            <w:vAlign w:val="center"/>
            <w:hideMark/>
          </w:tcPr>
          <w:p w14:paraId="423B3AF0" w14:textId="77777777" w:rsidR="000121F2" w:rsidRPr="00EE7F0C" w:rsidRDefault="000121F2" w:rsidP="001D2554">
            <w:pPr>
              <w:tabs>
                <w:tab w:val="left" w:pos="3447"/>
              </w:tabs>
              <w:spacing w:line="276" w:lineRule="auto"/>
              <w:jc w:val="center"/>
              <w:rPr>
                <w:rFonts w:ascii="Cambria" w:hAnsi="Cambria"/>
                <w:b/>
                <w:sz w:val="18"/>
                <w:szCs w:val="18"/>
              </w:rPr>
            </w:pPr>
            <w:r w:rsidRPr="00EE7F0C">
              <w:rPr>
                <w:rFonts w:ascii="Cambria" w:hAnsi="Cambria"/>
                <w:b/>
                <w:sz w:val="18"/>
                <w:szCs w:val="18"/>
              </w:rPr>
              <w:t xml:space="preserve">Opis usługi </w:t>
            </w:r>
          </w:p>
        </w:tc>
        <w:tc>
          <w:tcPr>
            <w:tcW w:w="2627" w:type="dxa"/>
            <w:shd w:val="clear" w:color="auto" w:fill="D9D9D9"/>
            <w:vAlign w:val="center"/>
            <w:hideMark/>
          </w:tcPr>
          <w:p w14:paraId="4D8B6F7D" w14:textId="77777777" w:rsidR="000121F2" w:rsidRPr="00EE7F0C" w:rsidRDefault="000121F2" w:rsidP="001D2554">
            <w:pPr>
              <w:tabs>
                <w:tab w:val="left" w:pos="3447"/>
              </w:tabs>
              <w:spacing w:line="276" w:lineRule="auto"/>
              <w:rPr>
                <w:rFonts w:ascii="Cambria" w:hAnsi="Cambria"/>
                <w:b/>
                <w:sz w:val="18"/>
                <w:szCs w:val="18"/>
              </w:rPr>
            </w:pPr>
            <w:r w:rsidRPr="00EE7F0C">
              <w:rPr>
                <w:rFonts w:ascii="Cambria" w:hAnsi="Cambria"/>
                <w:b/>
                <w:sz w:val="18"/>
                <w:szCs w:val="18"/>
              </w:rPr>
              <w:t xml:space="preserve">Okres realizacji </w:t>
            </w:r>
          </w:p>
          <w:p w14:paraId="7940E64C" w14:textId="77777777" w:rsidR="000121F2" w:rsidRPr="00EE7F0C" w:rsidRDefault="000121F2" w:rsidP="001D2554">
            <w:pPr>
              <w:tabs>
                <w:tab w:val="left" w:pos="3447"/>
              </w:tabs>
              <w:spacing w:line="276" w:lineRule="auto"/>
              <w:jc w:val="center"/>
              <w:rPr>
                <w:rFonts w:ascii="Cambria" w:hAnsi="Cambria"/>
                <w:b/>
                <w:sz w:val="18"/>
                <w:szCs w:val="18"/>
              </w:rPr>
            </w:pPr>
            <w:r w:rsidRPr="00EE7F0C">
              <w:rPr>
                <w:rFonts w:ascii="Cambria" w:hAnsi="Cambria"/>
                <w:b/>
                <w:sz w:val="18"/>
                <w:szCs w:val="18"/>
              </w:rPr>
              <w:t>Od……………..……………</w:t>
            </w:r>
          </w:p>
          <w:p w14:paraId="49CFF449" w14:textId="77777777" w:rsidR="000121F2" w:rsidRPr="00EE7F0C" w:rsidRDefault="000121F2" w:rsidP="001D2554">
            <w:pPr>
              <w:tabs>
                <w:tab w:val="left" w:pos="3447"/>
              </w:tabs>
              <w:spacing w:line="276" w:lineRule="auto"/>
              <w:jc w:val="center"/>
              <w:rPr>
                <w:rFonts w:ascii="Cambria" w:hAnsi="Cambria"/>
                <w:i/>
                <w:sz w:val="18"/>
                <w:szCs w:val="18"/>
              </w:rPr>
            </w:pPr>
            <w:r w:rsidRPr="00EE7F0C">
              <w:rPr>
                <w:rFonts w:ascii="Cambria" w:hAnsi="Cambria"/>
                <w:i/>
                <w:sz w:val="18"/>
                <w:szCs w:val="18"/>
              </w:rPr>
              <w:t xml:space="preserve"> (dzień. miesiąc. rok) </w:t>
            </w:r>
          </w:p>
          <w:p w14:paraId="49DB65F7" w14:textId="77777777" w:rsidR="000121F2" w:rsidRPr="00EE7F0C" w:rsidRDefault="000121F2" w:rsidP="001D2554">
            <w:pPr>
              <w:tabs>
                <w:tab w:val="left" w:pos="3447"/>
              </w:tabs>
              <w:spacing w:line="276" w:lineRule="auto"/>
              <w:jc w:val="center"/>
              <w:rPr>
                <w:rFonts w:ascii="Cambria" w:hAnsi="Cambria"/>
                <w:b/>
                <w:sz w:val="18"/>
                <w:szCs w:val="18"/>
              </w:rPr>
            </w:pPr>
            <w:r w:rsidRPr="00EE7F0C">
              <w:rPr>
                <w:rFonts w:ascii="Cambria" w:hAnsi="Cambria"/>
                <w:b/>
                <w:sz w:val="18"/>
                <w:szCs w:val="18"/>
              </w:rPr>
              <w:t>do………………..…………..</w:t>
            </w:r>
          </w:p>
          <w:p w14:paraId="00E39F95" w14:textId="77777777" w:rsidR="000121F2" w:rsidRPr="00282B9F" w:rsidRDefault="000121F2" w:rsidP="001D2554">
            <w:pPr>
              <w:tabs>
                <w:tab w:val="left" w:pos="3447"/>
              </w:tabs>
              <w:spacing w:line="276" w:lineRule="auto"/>
              <w:jc w:val="center"/>
              <w:rPr>
                <w:rFonts w:ascii="Cambria" w:hAnsi="Cambria"/>
                <w:i/>
                <w:sz w:val="16"/>
                <w:szCs w:val="16"/>
              </w:rPr>
            </w:pPr>
            <w:r w:rsidRPr="00EE7F0C">
              <w:rPr>
                <w:rFonts w:ascii="Cambria" w:hAnsi="Cambria"/>
                <w:b/>
                <w:sz w:val="18"/>
                <w:szCs w:val="18"/>
              </w:rPr>
              <w:t xml:space="preserve"> </w:t>
            </w:r>
            <w:r w:rsidRPr="00EE7F0C">
              <w:rPr>
                <w:rFonts w:ascii="Cambria" w:hAnsi="Cambria"/>
                <w:i/>
                <w:sz w:val="18"/>
                <w:szCs w:val="18"/>
              </w:rPr>
              <w:t>(dzień. miesiąc. rok)</w:t>
            </w:r>
          </w:p>
        </w:tc>
        <w:tc>
          <w:tcPr>
            <w:tcW w:w="2468" w:type="dxa"/>
            <w:shd w:val="clear" w:color="auto" w:fill="D9D9D9"/>
            <w:vAlign w:val="center"/>
            <w:hideMark/>
          </w:tcPr>
          <w:p w14:paraId="376DCB5B" w14:textId="77777777" w:rsidR="000121F2" w:rsidRPr="00EE7F0C" w:rsidRDefault="000121F2" w:rsidP="001D2554">
            <w:pPr>
              <w:tabs>
                <w:tab w:val="left" w:pos="3447"/>
              </w:tabs>
              <w:spacing w:line="276" w:lineRule="auto"/>
              <w:rPr>
                <w:rFonts w:ascii="Cambria" w:hAnsi="Cambria"/>
                <w:b/>
                <w:sz w:val="18"/>
                <w:szCs w:val="18"/>
              </w:rPr>
            </w:pPr>
            <w:r w:rsidRPr="00EE7F0C">
              <w:rPr>
                <w:rFonts w:ascii="Cambria" w:hAnsi="Cambria"/>
                <w:b/>
                <w:sz w:val="18"/>
                <w:szCs w:val="18"/>
              </w:rPr>
              <w:t>Podmiot, dla którego zrealizowano  usługę (nazwa i adres)</w:t>
            </w:r>
          </w:p>
        </w:tc>
      </w:tr>
      <w:tr w:rsidR="000121F2" w:rsidRPr="00C41109" w14:paraId="5DE3A059" w14:textId="77777777" w:rsidTr="009C4E4D">
        <w:trPr>
          <w:trHeight w:val="567"/>
          <w:jc w:val="center"/>
        </w:trPr>
        <w:tc>
          <w:tcPr>
            <w:tcW w:w="634" w:type="dxa"/>
            <w:vAlign w:val="center"/>
            <w:hideMark/>
          </w:tcPr>
          <w:p w14:paraId="69023DF1" w14:textId="77777777" w:rsidR="000121F2" w:rsidRPr="00CD3D0D" w:rsidRDefault="000121F2" w:rsidP="001D2554">
            <w:pPr>
              <w:tabs>
                <w:tab w:val="left" w:pos="3447"/>
              </w:tabs>
              <w:spacing w:line="276" w:lineRule="auto"/>
              <w:jc w:val="center"/>
              <w:rPr>
                <w:rFonts w:ascii="Cambria" w:hAnsi="Cambria"/>
                <w:b/>
                <w:sz w:val="20"/>
                <w:szCs w:val="20"/>
              </w:rPr>
            </w:pPr>
            <w:r w:rsidRPr="00CD3D0D">
              <w:rPr>
                <w:rFonts w:ascii="Cambria" w:hAnsi="Cambria"/>
                <w:b/>
                <w:sz w:val="20"/>
                <w:szCs w:val="20"/>
              </w:rPr>
              <w:t>1</w:t>
            </w:r>
          </w:p>
        </w:tc>
        <w:tc>
          <w:tcPr>
            <w:tcW w:w="3835" w:type="dxa"/>
            <w:shd w:val="clear" w:color="auto" w:fill="FFFFFF"/>
            <w:vAlign w:val="center"/>
          </w:tcPr>
          <w:p w14:paraId="160F36DF" w14:textId="77777777" w:rsidR="000121F2" w:rsidRDefault="000121F2" w:rsidP="001D2554">
            <w:pPr>
              <w:tabs>
                <w:tab w:val="left" w:pos="3447"/>
              </w:tabs>
              <w:spacing w:line="276" w:lineRule="auto"/>
              <w:jc w:val="center"/>
              <w:rPr>
                <w:rFonts w:ascii="Cambria" w:hAnsi="Cambria"/>
                <w:sz w:val="20"/>
                <w:szCs w:val="20"/>
              </w:rPr>
            </w:pPr>
          </w:p>
          <w:p w14:paraId="60B8C733" w14:textId="77777777" w:rsidR="000121F2" w:rsidRDefault="000121F2" w:rsidP="001D2554">
            <w:pPr>
              <w:tabs>
                <w:tab w:val="left" w:pos="3447"/>
              </w:tabs>
              <w:spacing w:line="276" w:lineRule="auto"/>
              <w:jc w:val="center"/>
              <w:rPr>
                <w:rFonts w:ascii="Cambria" w:hAnsi="Cambria"/>
                <w:sz w:val="20"/>
                <w:szCs w:val="20"/>
              </w:rPr>
            </w:pPr>
          </w:p>
          <w:p w14:paraId="2BBEE697" w14:textId="77777777" w:rsidR="000121F2" w:rsidRPr="00CD3D0D" w:rsidRDefault="000121F2" w:rsidP="001D2554">
            <w:pPr>
              <w:tabs>
                <w:tab w:val="left" w:pos="3447"/>
              </w:tabs>
              <w:spacing w:line="276" w:lineRule="auto"/>
              <w:jc w:val="center"/>
              <w:rPr>
                <w:rFonts w:ascii="Cambria" w:hAnsi="Cambria"/>
                <w:sz w:val="20"/>
                <w:szCs w:val="20"/>
              </w:rPr>
            </w:pPr>
          </w:p>
        </w:tc>
        <w:tc>
          <w:tcPr>
            <w:tcW w:w="2627" w:type="dxa"/>
            <w:vAlign w:val="center"/>
          </w:tcPr>
          <w:p w14:paraId="1BB25F0A" w14:textId="77777777" w:rsidR="000121F2" w:rsidRPr="00CD3D0D" w:rsidRDefault="000121F2" w:rsidP="001D2554">
            <w:pPr>
              <w:tabs>
                <w:tab w:val="left" w:pos="3447"/>
              </w:tabs>
              <w:spacing w:line="276" w:lineRule="auto"/>
              <w:jc w:val="center"/>
              <w:rPr>
                <w:rFonts w:ascii="Cambria" w:hAnsi="Cambria"/>
                <w:sz w:val="20"/>
                <w:szCs w:val="20"/>
              </w:rPr>
            </w:pPr>
          </w:p>
        </w:tc>
        <w:tc>
          <w:tcPr>
            <w:tcW w:w="2468" w:type="dxa"/>
            <w:vAlign w:val="center"/>
          </w:tcPr>
          <w:p w14:paraId="24F4C984" w14:textId="77777777" w:rsidR="000121F2" w:rsidRPr="00CD3D0D" w:rsidRDefault="000121F2" w:rsidP="001D2554">
            <w:pPr>
              <w:tabs>
                <w:tab w:val="left" w:pos="3447"/>
              </w:tabs>
              <w:spacing w:line="276" w:lineRule="auto"/>
              <w:jc w:val="center"/>
              <w:rPr>
                <w:rFonts w:ascii="Cambria" w:hAnsi="Cambria"/>
                <w:sz w:val="20"/>
                <w:szCs w:val="20"/>
              </w:rPr>
            </w:pPr>
          </w:p>
        </w:tc>
      </w:tr>
      <w:tr w:rsidR="000121F2" w:rsidRPr="00C41109" w14:paraId="4A9E2216" w14:textId="77777777" w:rsidTr="009C4E4D">
        <w:trPr>
          <w:trHeight w:val="567"/>
          <w:jc w:val="center"/>
        </w:trPr>
        <w:tc>
          <w:tcPr>
            <w:tcW w:w="634" w:type="dxa"/>
            <w:vAlign w:val="center"/>
            <w:hideMark/>
          </w:tcPr>
          <w:p w14:paraId="008B568B" w14:textId="77777777" w:rsidR="000121F2" w:rsidRPr="00CD3D0D" w:rsidRDefault="000121F2" w:rsidP="001D2554">
            <w:pPr>
              <w:tabs>
                <w:tab w:val="left" w:pos="3447"/>
              </w:tabs>
              <w:spacing w:line="276" w:lineRule="auto"/>
              <w:jc w:val="center"/>
              <w:rPr>
                <w:rFonts w:ascii="Cambria" w:hAnsi="Cambria"/>
                <w:b/>
                <w:sz w:val="20"/>
                <w:szCs w:val="20"/>
              </w:rPr>
            </w:pPr>
            <w:r w:rsidRPr="00CD3D0D">
              <w:rPr>
                <w:rFonts w:ascii="Cambria" w:hAnsi="Cambria"/>
                <w:b/>
                <w:sz w:val="20"/>
                <w:szCs w:val="20"/>
              </w:rPr>
              <w:t>2</w:t>
            </w:r>
          </w:p>
        </w:tc>
        <w:tc>
          <w:tcPr>
            <w:tcW w:w="3835" w:type="dxa"/>
            <w:shd w:val="clear" w:color="auto" w:fill="FFFFFF"/>
            <w:vAlign w:val="center"/>
          </w:tcPr>
          <w:p w14:paraId="7C83CEA9" w14:textId="77777777" w:rsidR="000121F2" w:rsidRDefault="000121F2" w:rsidP="001D2554">
            <w:pPr>
              <w:tabs>
                <w:tab w:val="left" w:pos="3447"/>
              </w:tabs>
              <w:spacing w:line="276" w:lineRule="auto"/>
              <w:jc w:val="center"/>
              <w:rPr>
                <w:rFonts w:ascii="Cambria" w:hAnsi="Cambria"/>
                <w:sz w:val="20"/>
                <w:szCs w:val="20"/>
              </w:rPr>
            </w:pPr>
          </w:p>
          <w:p w14:paraId="679C2420" w14:textId="77777777" w:rsidR="000121F2" w:rsidRDefault="000121F2" w:rsidP="001D2554">
            <w:pPr>
              <w:tabs>
                <w:tab w:val="left" w:pos="3447"/>
              </w:tabs>
              <w:spacing w:line="276" w:lineRule="auto"/>
              <w:jc w:val="center"/>
              <w:rPr>
                <w:rFonts w:ascii="Cambria" w:hAnsi="Cambria"/>
                <w:sz w:val="20"/>
                <w:szCs w:val="20"/>
              </w:rPr>
            </w:pPr>
          </w:p>
          <w:p w14:paraId="6C22D93B" w14:textId="77777777" w:rsidR="000121F2" w:rsidRPr="00CD3D0D" w:rsidRDefault="000121F2" w:rsidP="001D2554">
            <w:pPr>
              <w:tabs>
                <w:tab w:val="left" w:pos="3447"/>
              </w:tabs>
              <w:spacing w:line="276" w:lineRule="auto"/>
              <w:jc w:val="center"/>
              <w:rPr>
                <w:rFonts w:ascii="Cambria" w:hAnsi="Cambria"/>
                <w:sz w:val="20"/>
                <w:szCs w:val="20"/>
              </w:rPr>
            </w:pPr>
          </w:p>
        </w:tc>
        <w:tc>
          <w:tcPr>
            <w:tcW w:w="2627" w:type="dxa"/>
            <w:vAlign w:val="center"/>
          </w:tcPr>
          <w:p w14:paraId="376D6819" w14:textId="77777777" w:rsidR="000121F2" w:rsidRPr="00CD3D0D" w:rsidRDefault="000121F2" w:rsidP="001D2554">
            <w:pPr>
              <w:tabs>
                <w:tab w:val="left" w:pos="3447"/>
              </w:tabs>
              <w:spacing w:line="276" w:lineRule="auto"/>
              <w:jc w:val="center"/>
              <w:rPr>
                <w:rFonts w:ascii="Cambria" w:hAnsi="Cambria"/>
                <w:sz w:val="20"/>
                <w:szCs w:val="20"/>
              </w:rPr>
            </w:pPr>
          </w:p>
        </w:tc>
        <w:tc>
          <w:tcPr>
            <w:tcW w:w="2468" w:type="dxa"/>
            <w:vAlign w:val="center"/>
          </w:tcPr>
          <w:p w14:paraId="7B3F68A3" w14:textId="77777777" w:rsidR="000121F2" w:rsidRPr="00CD3D0D" w:rsidRDefault="000121F2" w:rsidP="001D2554">
            <w:pPr>
              <w:tabs>
                <w:tab w:val="left" w:pos="3447"/>
              </w:tabs>
              <w:spacing w:line="276" w:lineRule="auto"/>
              <w:jc w:val="center"/>
              <w:rPr>
                <w:rFonts w:ascii="Cambria" w:hAnsi="Cambria"/>
                <w:sz w:val="20"/>
                <w:szCs w:val="20"/>
              </w:rPr>
            </w:pPr>
          </w:p>
        </w:tc>
      </w:tr>
      <w:tr w:rsidR="000121F2" w:rsidRPr="00C41109" w14:paraId="7931EE0B" w14:textId="77777777" w:rsidTr="009C4E4D">
        <w:trPr>
          <w:trHeight w:val="742"/>
          <w:jc w:val="center"/>
        </w:trPr>
        <w:tc>
          <w:tcPr>
            <w:tcW w:w="634" w:type="dxa"/>
            <w:vAlign w:val="center"/>
            <w:hideMark/>
          </w:tcPr>
          <w:p w14:paraId="2F8E7CFC" w14:textId="77777777" w:rsidR="000121F2" w:rsidRPr="00CD3D0D" w:rsidRDefault="000121F2" w:rsidP="001D2554">
            <w:pPr>
              <w:tabs>
                <w:tab w:val="left" w:pos="3447"/>
              </w:tabs>
              <w:spacing w:line="276" w:lineRule="auto"/>
              <w:jc w:val="center"/>
              <w:rPr>
                <w:rFonts w:ascii="Cambria" w:hAnsi="Cambria"/>
                <w:b/>
                <w:sz w:val="20"/>
                <w:szCs w:val="20"/>
              </w:rPr>
            </w:pPr>
            <w:r>
              <w:rPr>
                <w:rFonts w:ascii="Cambria" w:hAnsi="Cambria"/>
                <w:b/>
                <w:sz w:val="20"/>
                <w:szCs w:val="20"/>
              </w:rPr>
              <w:t>3</w:t>
            </w:r>
          </w:p>
        </w:tc>
        <w:tc>
          <w:tcPr>
            <w:tcW w:w="3835" w:type="dxa"/>
            <w:shd w:val="clear" w:color="auto" w:fill="FFFFFF"/>
            <w:vAlign w:val="center"/>
          </w:tcPr>
          <w:p w14:paraId="085DA4F8" w14:textId="77777777" w:rsidR="000121F2" w:rsidRDefault="000121F2" w:rsidP="001D2554">
            <w:pPr>
              <w:tabs>
                <w:tab w:val="left" w:pos="3447"/>
              </w:tabs>
              <w:spacing w:line="276" w:lineRule="auto"/>
              <w:jc w:val="center"/>
              <w:rPr>
                <w:rFonts w:ascii="Cambria" w:hAnsi="Cambria"/>
                <w:sz w:val="20"/>
                <w:szCs w:val="20"/>
              </w:rPr>
            </w:pPr>
          </w:p>
          <w:p w14:paraId="0B8E7445" w14:textId="77777777" w:rsidR="000121F2" w:rsidRPr="00CD3D0D" w:rsidRDefault="000121F2" w:rsidP="001D2554">
            <w:pPr>
              <w:tabs>
                <w:tab w:val="left" w:pos="3447"/>
              </w:tabs>
              <w:spacing w:line="276" w:lineRule="auto"/>
              <w:jc w:val="center"/>
              <w:rPr>
                <w:rFonts w:ascii="Cambria" w:hAnsi="Cambria"/>
                <w:sz w:val="20"/>
                <w:szCs w:val="20"/>
              </w:rPr>
            </w:pPr>
          </w:p>
        </w:tc>
        <w:tc>
          <w:tcPr>
            <w:tcW w:w="2627" w:type="dxa"/>
            <w:vAlign w:val="center"/>
          </w:tcPr>
          <w:p w14:paraId="2A596692" w14:textId="77777777" w:rsidR="000121F2" w:rsidRPr="00CD3D0D" w:rsidRDefault="000121F2" w:rsidP="001D2554">
            <w:pPr>
              <w:tabs>
                <w:tab w:val="left" w:pos="3447"/>
              </w:tabs>
              <w:spacing w:line="276" w:lineRule="auto"/>
              <w:jc w:val="center"/>
              <w:rPr>
                <w:rFonts w:ascii="Cambria" w:hAnsi="Cambria"/>
                <w:sz w:val="20"/>
                <w:szCs w:val="20"/>
              </w:rPr>
            </w:pPr>
          </w:p>
        </w:tc>
        <w:tc>
          <w:tcPr>
            <w:tcW w:w="2468" w:type="dxa"/>
            <w:vAlign w:val="center"/>
          </w:tcPr>
          <w:p w14:paraId="42C0CAD4" w14:textId="77777777" w:rsidR="000121F2" w:rsidRPr="00CD3D0D" w:rsidRDefault="000121F2" w:rsidP="001D2554">
            <w:pPr>
              <w:tabs>
                <w:tab w:val="left" w:pos="3447"/>
              </w:tabs>
              <w:spacing w:line="276" w:lineRule="auto"/>
              <w:jc w:val="center"/>
              <w:rPr>
                <w:rFonts w:ascii="Cambria" w:hAnsi="Cambria"/>
                <w:sz w:val="20"/>
                <w:szCs w:val="20"/>
              </w:rPr>
            </w:pPr>
          </w:p>
        </w:tc>
      </w:tr>
    </w:tbl>
    <w:p w14:paraId="0B8623B2" w14:textId="77777777" w:rsidR="001B2A52" w:rsidRDefault="001B2A52" w:rsidP="001B2A52">
      <w:pPr>
        <w:spacing w:line="276" w:lineRule="auto"/>
        <w:rPr>
          <w:rFonts w:ascii="Cambria" w:hAnsi="Cambria"/>
          <w:b/>
          <w:sz w:val="20"/>
          <w:szCs w:val="20"/>
        </w:rPr>
      </w:pPr>
    </w:p>
    <w:p w14:paraId="34141558" w14:textId="77777777" w:rsidR="001B2A52" w:rsidRDefault="001B2A52" w:rsidP="001B2A52">
      <w:pPr>
        <w:spacing w:line="276" w:lineRule="auto"/>
        <w:rPr>
          <w:rFonts w:ascii="Cambria" w:hAnsi="Cambria"/>
          <w:b/>
          <w:sz w:val="20"/>
          <w:szCs w:val="20"/>
        </w:rPr>
      </w:pPr>
    </w:p>
    <w:p w14:paraId="018394DC" w14:textId="77777777" w:rsidR="001B2A52" w:rsidRPr="005D3EC0" w:rsidRDefault="001B2A52" w:rsidP="001B2A52">
      <w:pPr>
        <w:spacing w:line="276" w:lineRule="auto"/>
        <w:rPr>
          <w:rFonts w:ascii="Cambria" w:hAnsi="Cambria"/>
          <w:b/>
          <w:sz w:val="20"/>
          <w:szCs w:val="20"/>
        </w:rPr>
      </w:pPr>
      <w:r w:rsidRPr="005D3EC0">
        <w:rPr>
          <w:rFonts w:ascii="Cambria" w:hAnsi="Cambria" w:cs="Arial"/>
          <w:sz w:val="20"/>
          <w:szCs w:val="20"/>
        </w:rPr>
        <w:t>Należy załączyć dokumenty potwierdzające należyte wykonanie usługi</w:t>
      </w:r>
    </w:p>
    <w:p w14:paraId="2FF25EC4" w14:textId="77777777" w:rsidR="001B2A52" w:rsidRDefault="001B2A52" w:rsidP="001B2A52">
      <w:pPr>
        <w:spacing w:line="276" w:lineRule="auto"/>
        <w:rPr>
          <w:rFonts w:ascii="Cambria" w:hAnsi="Cambria"/>
          <w:b/>
          <w:sz w:val="20"/>
          <w:szCs w:val="20"/>
        </w:rPr>
      </w:pPr>
    </w:p>
    <w:p w14:paraId="002A4A71" w14:textId="77777777" w:rsidR="001B2A52" w:rsidRDefault="001B2A52" w:rsidP="001B2A52">
      <w:pPr>
        <w:spacing w:line="276" w:lineRule="auto"/>
        <w:rPr>
          <w:rFonts w:ascii="Cambria" w:hAnsi="Cambria"/>
          <w:b/>
          <w:sz w:val="20"/>
          <w:szCs w:val="20"/>
        </w:rPr>
      </w:pPr>
    </w:p>
    <w:p w14:paraId="717689BB" w14:textId="77777777" w:rsidR="001B2A52" w:rsidRPr="00AF45E4" w:rsidRDefault="001B2A52" w:rsidP="001B2A52">
      <w:pPr>
        <w:rPr>
          <w:rFonts w:ascii="Cambria" w:hAnsi="Cambria"/>
          <w:sz w:val="20"/>
          <w:szCs w:val="20"/>
        </w:rPr>
      </w:pPr>
      <w:r>
        <w:rPr>
          <w:rFonts w:ascii="Cambria" w:hAnsi="Cambria"/>
          <w:sz w:val="20"/>
          <w:szCs w:val="20"/>
        </w:rPr>
        <w:t xml:space="preserve">     </w:t>
      </w:r>
    </w:p>
    <w:p w14:paraId="6B8EC7BA" w14:textId="77777777" w:rsidR="001B2A52" w:rsidRPr="00AF45E4" w:rsidRDefault="001B2A52" w:rsidP="001B2A52">
      <w:pPr>
        <w:ind w:left="357" w:hanging="11"/>
        <w:rPr>
          <w:rFonts w:ascii="Cambria" w:hAnsi="Cambria"/>
          <w:sz w:val="20"/>
          <w:szCs w:val="20"/>
        </w:rPr>
      </w:pPr>
      <w:r w:rsidRPr="00AF45E4">
        <w:rPr>
          <w:rFonts w:ascii="Cambria" w:hAnsi="Cambria"/>
          <w:sz w:val="20"/>
          <w:szCs w:val="20"/>
        </w:rPr>
        <w:t>......................................... dnia ..............................</w:t>
      </w:r>
    </w:p>
    <w:p w14:paraId="5F9113B1" w14:textId="77777777" w:rsidR="001B2A52" w:rsidRPr="00AF45E4" w:rsidRDefault="001B2A52" w:rsidP="001B2A52">
      <w:pPr>
        <w:ind w:left="5398"/>
        <w:jc w:val="center"/>
        <w:rPr>
          <w:rFonts w:ascii="Cambria" w:hAnsi="Cambria"/>
          <w:sz w:val="20"/>
          <w:szCs w:val="20"/>
        </w:rPr>
      </w:pPr>
      <w:r w:rsidRPr="00AF45E4">
        <w:rPr>
          <w:rFonts w:ascii="Cambria" w:hAnsi="Cambria"/>
          <w:sz w:val="20"/>
          <w:szCs w:val="20"/>
        </w:rPr>
        <w:t>………………………………………………………</w:t>
      </w:r>
    </w:p>
    <w:p w14:paraId="5BAD6782" w14:textId="77777777" w:rsidR="001B2A52" w:rsidRPr="002B37E1" w:rsidRDefault="001B2A52" w:rsidP="001B2A52">
      <w:pPr>
        <w:tabs>
          <w:tab w:val="center" w:pos="4536"/>
          <w:tab w:val="left" w:pos="5160"/>
          <w:tab w:val="right" w:pos="9072"/>
        </w:tabs>
        <w:ind w:left="5398"/>
        <w:jc w:val="center"/>
        <w:rPr>
          <w:rFonts w:ascii="Cambria" w:hAnsi="Cambria"/>
          <w:sz w:val="16"/>
          <w:szCs w:val="16"/>
        </w:rPr>
      </w:pPr>
      <w:r w:rsidRPr="002B37E1">
        <w:rPr>
          <w:rFonts w:ascii="Cambria" w:hAnsi="Cambria"/>
          <w:sz w:val="16"/>
          <w:szCs w:val="16"/>
        </w:rPr>
        <w:t>imię i nazwisko, podpis osoby/ osób upoważnionych</w:t>
      </w:r>
    </w:p>
    <w:p w14:paraId="2668C9E2" w14:textId="77777777" w:rsidR="001B2A52" w:rsidRPr="002B37E1" w:rsidRDefault="001B2A52" w:rsidP="001B2A52">
      <w:pPr>
        <w:ind w:left="5398"/>
        <w:jc w:val="center"/>
        <w:rPr>
          <w:rFonts w:ascii="Cambria" w:hAnsi="Cambria"/>
          <w:sz w:val="16"/>
          <w:szCs w:val="16"/>
        </w:rPr>
      </w:pPr>
      <w:r w:rsidRPr="002B37E1">
        <w:rPr>
          <w:rFonts w:ascii="Cambria" w:hAnsi="Cambria"/>
          <w:sz w:val="16"/>
          <w:szCs w:val="16"/>
        </w:rPr>
        <w:t>do składania oświadczeń woli</w:t>
      </w:r>
    </w:p>
    <w:p w14:paraId="1D15ACE9" w14:textId="77777777" w:rsidR="001B2A52" w:rsidRPr="00CD3D0D" w:rsidRDefault="001B2A52" w:rsidP="001B2A52">
      <w:pPr>
        <w:rPr>
          <w:rFonts w:ascii="Cambria" w:hAnsi="Cambria"/>
          <w:b/>
          <w:sz w:val="20"/>
          <w:szCs w:val="20"/>
          <w:u w:val="single"/>
        </w:rPr>
      </w:pPr>
    </w:p>
    <w:p w14:paraId="639716E6" w14:textId="77777777" w:rsidR="001B2A52" w:rsidRPr="00495AFF" w:rsidRDefault="001B2A52" w:rsidP="001B2A52">
      <w:pPr>
        <w:tabs>
          <w:tab w:val="left" w:pos="6699"/>
        </w:tabs>
        <w:rPr>
          <w:rFonts w:ascii="Cambria" w:hAnsi="Cambria" w:cs="Times New Roman"/>
          <w:sz w:val="20"/>
          <w:szCs w:val="20"/>
        </w:rPr>
      </w:pPr>
    </w:p>
    <w:p w14:paraId="4A8C8C27" w14:textId="77777777" w:rsidR="003A1045" w:rsidRPr="00495AFF" w:rsidRDefault="003A1045" w:rsidP="00C155EC">
      <w:pPr>
        <w:tabs>
          <w:tab w:val="left" w:pos="284"/>
        </w:tabs>
        <w:jc w:val="both"/>
        <w:rPr>
          <w:rFonts w:ascii="Cambria" w:hAnsi="Cambria" w:cs="Times New Roman"/>
          <w:b/>
          <w:sz w:val="20"/>
          <w:szCs w:val="20"/>
          <w:u w:val="single"/>
        </w:rPr>
      </w:pPr>
    </w:p>
    <w:p w14:paraId="5DC524AD" w14:textId="77777777" w:rsidR="00C5497D" w:rsidRPr="00495AFF" w:rsidRDefault="00C5497D" w:rsidP="00C155EC">
      <w:pPr>
        <w:tabs>
          <w:tab w:val="left" w:pos="284"/>
        </w:tabs>
        <w:jc w:val="both"/>
        <w:rPr>
          <w:rFonts w:ascii="Cambria" w:hAnsi="Cambria" w:cs="Times New Roman"/>
          <w:b/>
          <w:sz w:val="20"/>
          <w:szCs w:val="20"/>
          <w:u w:val="single"/>
        </w:rPr>
      </w:pPr>
    </w:p>
    <w:p w14:paraId="5022C5DE" w14:textId="77777777" w:rsidR="00066638" w:rsidRDefault="00066638" w:rsidP="00C5497D">
      <w:pPr>
        <w:tabs>
          <w:tab w:val="left" w:pos="284"/>
        </w:tabs>
        <w:jc w:val="right"/>
        <w:rPr>
          <w:rFonts w:ascii="Cambria" w:hAnsi="Cambria" w:cs="Times New Roman"/>
          <w:b/>
          <w:sz w:val="20"/>
          <w:szCs w:val="20"/>
          <w:u w:val="single"/>
        </w:rPr>
      </w:pPr>
    </w:p>
    <w:p w14:paraId="36564E7F" w14:textId="77777777" w:rsidR="001B2A52" w:rsidRDefault="001B2A52" w:rsidP="00C5497D">
      <w:pPr>
        <w:tabs>
          <w:tab w:val="left" w:pos="284"/>
        </w:tabs>
        <w:jc w:val="right"/>
        <w:rPr>
          <w:rFonts w:ascii="Cambria" w:hAnsi="Cambria" w:cs="Times New Roman"/>
          <w:b/>
          <w:sz w:val="20"/>
          <w:szCs w:val="20"/>
          <w:u w:val="single"/>
        </w:rPr>
      </w:pPr>
    </w:p>
    <w:p w14:paraId="280E28EB" w14:textId="77777777" w:rsidR="001B2A52" w:rsidRDefault="001B2A52" w:rsidP="00C5497D">
      <w:pPr>
        <w:tabs>
          <w:tab w:val="left" w:pos="284"/>
        </w:tabs>
        <w:jc w:val="right"/>
        <w:rPr>
          <w:rFonts w:ascii="Cambria" w:hAnsi="Cambria" w:cs="Times New Roman"/>
          <w:b/>
          <w:sz w:val="20"/>
          <w:szCs w:val="20"/>
          <w:u w:val="single"/>
        </w:rPr>
      </w:pPr>
    </w:p>
    <w:p w14:paraId="42447D7D" w14:textId="77777777" w:rsidR="001B2A52" w:rsidRDefault="001B2A52" w:rsidP="00C5497D">
      <w:pPr>
        <w:tabs>
          <w:tab w:val="left" w:pos="284"/>
        </w:tabs>
        <w:jc w:val="right"/>
        <w:rPr>
          <w:rFonts w:ascii="Cambria" w:hAnsi="Cambria" w:cs="Times New Roman"/>
          <w:b/>
          <w:sz w:val="20"/>
          <w:szCs w:val="20"/>
          <w:u w:val="single"/>
        </w:rPr>
      </w:pPr>
    </w:p>
    <w:p w14:paraId="11C3FF6C" w14:textId="77777777" w:rsidR="00E57542" w:rsidRDefault="00E57542" w:rsidP="00C5497D">
      <w:pPr>
        <w:tabs>
          <w:tab w:val="left" w:pos="284"/>
        </w:tabs>
        <w:jc w:val="right"/>
        <w:rPr>
          <w:rFonts w:ascii="Cambria" w:hAnsi="Cambria" w:cs="Times New Roman"/>
          <w:b/>
          <w:sz w:val="20"/>
          <w:szCs w:val="20"/>
          <w:u w:val="single"/>
        </w:rPr>
      </w:pPr>
    </w:p>
    <w:p w14:paraId="251C0B82" w14:textId="77777777" w:rsidR="00E57542" w:rsidRDefault="00E57542" w:rsidP="00C5497D">
      <w:pPr>
        <w:tabs>
          <w:tab w:val="left" w:pos="284"/>
        </w:tabs>
        <w:jc w:val="right"/>
        <w:rPr>
          <w:rFonts w:ascii="Cambria" w:hAnsi="Cambria" w:cs="Times New Roman"/>
          <w:b/>
          <w:sz w:val="20"/>
          <w:szCs w:val="20"/>
          <w:u w:val="single"/>
        </w:rPr>
      </w:pPr>
    </w:p>
    <w:p w14:paraId="1C345CAC" w14:textId="272A8423" w:rsidR="00C155EC" w:rsidRPr="00495AFF" w:rsidRDefault="001B2A52" w:rsidP="00C5497D">
      <w:pPr>
        <w:tabs>
          <w:tab w:val="left" w:pos="284"/>
        </w:tabs>
        <w:jc w:val="right"/>
        <w:rPr>
          <w:rFonts w:ascii="Cambria" w:hAnsi="Cambria" w:cs="Times New Roman"/>
          <w:b/>
          <w:sz w:val="20"/>
          <w:szCs w:val="20"/>
          <w:u w:val="single"/>
        </w:rPr>
      </w:pPr>
      <w:r>
        <w:rPr>
          <w:rFonts w:ascii="Cambria" w:hAnsi="Cambria" w:cs="Times New Roman"/>
          <w:b/>
          <w:sz w:val="20"/>
          <w:szCs w:val="20"/>
          <w:u w:val="single"/>
        </w:rPr>
        <w:t>Załącznik nr 7</w:t>
      </w:r>
      <w:r w:rsidR="00C155EC" w:rsidRPr="00495AFF">
        <w:rPr>
          <w:rFonts w:ascii="Cambria" w:hAnsi="Cambria" w:cs="Times New Roman"/>
          <w:b/>
          <w:sz w:val="20"/>
          <w:szCs w:val="20"/>
          <w:u w:val="single"/>
        </w:rPr>
        <w:t xml:space="preserve"> do Zapytania ofertowego</w:t>
      </w:r>
    </w:p>
    <w:p w14:paraId="59147091" w14:textId="77777777" w:rsidR="00BF042E" w:rsidRPr="00495AFF" w:rsidRDefault="00BF042E" w:rsidP="00BF042E">
      <w:pPr>
        <w:jc w:val="center"/>
        <w:outlineLvl w:val="0"/>
        <w:rPr>
          <w:rFonts w:ascii="Cambria" w:hAnsi="Cambria" w:cs="Times New Roman"/>
          <w:b/>
          <w:sz w:val="20"/>
          <w:szCs w:val="20"/>
        </w:rPr>
      </w:pPr>
    </w:p>
    <w:p w14:paraId="4E041BFE" w14:textId="46E1ED8C" w:rsidR="00432A67" w:rsidRPr="00495AFF" w:rsidRDefault="00BF042E" w:rsidP="00432A67">
      <w:pPr>
        <w:tabs>
          <w:tab w:val="left" w:pos="6390"/>
          <w:tab w:val="right" w:pos="9072"/>
          <w:tab w:val="right" w:pos="9637"/>
        </w:tabs>
        <w:rPr>
          <w:rFonts w:ascii="Cambria" w:hAnsi="Cambria" w:cs="Times New Roman"/>
          <w:sz w:val="20"/>
          <w:szCs w:val="20"/>
        </w:rPr>
      </w:pPr>
      <w:r w:rsidRPr="00495AFF">
        <w:rPr>
          <w:rFonts w:ascii="Cambria" w:hAnsi="Cambria" w:cs="Times New Roman"/>
          <w:sz w:val="20"/>
          <w:szCs w:val="20"/>
        </w:rPr>
        <w:t xml:space="preserve">PROJEKT </w:t>
      </w:r>
      <w:r w:rsidR="00E32A09" w:rsidRPr="00495AFF">
        <w:rPr>
          <w:rFonts w:ascii="Cambria" w:hAnsi="Cambria" w:cs="Times New Roman"/>
          <w:sz w:val="20"/>
          <w:szCs w:val="20"/>
        </w:rPr>
        <w:t>UMOWY</w:t>
      </w:r>
    </w:p>
    <w:p w14:paraId="0EB2C900" w14:textId="77777777" w:rsidR="00432A67" w:rsidRPr="00495AFF" w:rsidRDefault="00432A67" w:rsidP="00BF042E">
      <w:pPr>
        <w:tabs>
          <w:tab w:val="left" w:pos="6390"/>
          <w:tab w:val="right" w:pos="9072"/>
          <w:tab w:val="right" w:pos="9637"/>
        </w:tabs>
        <w:jc w:val="center"/>
        <w:rPr>
          <w:rFonts w:ascii="Cambria" w:hAnsi="Cambria" w:cs="Times New Roman"/>
          <w:sz w:val="20"/>
          <w:szCs w:val="20"/>
        </w:rPr>
      </w:pPr>
    </w:p>
    <w:p w14:paraId="04A0B60E" w14:textId="6ABDF7AA" w:rsidR="00432A67" w:rsidRPr="00495AFF" w:rsidRDefault="00495AFF" w:rsidP="00432A67">
      <w:pPr>
        <w:tabs>
          <w:tab w:val="left" w:pos="6390"/>
          <w:tab w:val="right" w:pos="9072"/>
          <w:tab w:val="right" w:pos="9637"/>
        </w:tabs>
        <w:jc w:val="center"/>
        <w:rPr>
          <w:rFonts w:ascii="Cambria" w:hAnsi="Cambria" w:cs="Times New Roman"/>
          <w:sz w:val="20"/>
          <w:szCs w:val="20"/>
        </w:rPr>
      </w:pPr>
      <w:r>
        <w:rPr>
          <w:rFonts w:ascii="Cambria" w:hAnsi="Cambria" w:cs="Times New Roman"/>
          <w:sz w:val="20"/>
          <w:szCs w:val="20"/>
        </w:rPr>
        <w:t xml:space="preserve">UMOWA  Nr </w:t>
      </w:r>
      <w:r w:rsidR="009554C5" w:rsidRPr="009554C5">
        <w:rPr>
          <w:rFonts w:ascii="Cambria" w:hAnsi="Cambria" w:cs="Times New Roman"/>
          <w:sz w:val="20"/>
          <w:szCs w:val="20"/>
        </w:rPr>
        <w:t>10</w:t>
      </w:r>
      <w:r w:rsidRPr="009554C5">
        <w:rPr>
          <w:rFonts w:ascii="Cambria" w:hAnsi="Cambria" w:cs="Times New Roman"/>
          <w:sz w:val="20"/>
          <w:szCs w:val="20"/>
        </w:rPr>
        <w:t>/ZK</w:t>
      </w:r>
      <w:r>
        <w:rPr>
          <w:rFonts w:ascii="Cambria" w:hAnsi="Cambria" w:cs="Times New Roman"/>
          <w:sz w:val="20"/>
          <w:szCs w:val="20"/>
        </w:rPr>
        <w:t>/2026</w:t>
      </w:r>
      <w:r w:rsidR="00432A67" w:rsidRPr="00495AFF">
        <w:rPr>
          <w:rFonts w:ascii="Cambria" w:hAnsi="Cambria" w:cs="Times New Roman"/>
          <w:sz w:val="20"/>
          <w:szCs w:val="20"/>
        </w:rPr>
        <w:t>/BCU</w:t>
      </w:r>
      <w:r>
        <w:rPr>
          <w:rFonts w:ascii="Cambria" w:hAnsi="Cambria" w:cs="Times New Roman"/>
          <w:sz w:val="20"/>
          <w:szCs w:val="20"/>
        </w:rPr>
        <w:t>GK</w:t>
      </w:r>
    </w:p>
    <w:p w14:paraId="2474E8B1" w14:textId="77777777" w:rsidR="00432A67" w:rsidRPr="00495AFF" w:rsidRDefault="00432A67" w:rsidP="00432A67">
      <w:pPr>
        <w:tabs>
          <w:tab w:val="left" w:pos="6390"/>
          <w:tab w:val="right" w:pos="9072"/>
          <w:tab w:val="right" w:pos="9637"/>
        </w:tabs>
        <w:jc w:val="center"/>
        <w:rPr>
          <w:rFonts w:ascii="Cambria" w:hAnsi="Cambria" w:cs="Times New Roman"/>
          <w:sz w:val="20"/>
          <w:szCs w:val="20"/>
        </w:rPr>
      </w:pPr>
    </w:p>
    <w:p w14:paraId="340F8B38" w14:textId="4828F577" w:rsidR="00432A67" w:rsidRPr="00495AFF" w:rsidRDefault="00432A67" w:rsidP="00432A67">
      <w:pPr>
        <w:jc w:val="both"/>
        <w:rPr>
          <w:rFonts w:ascii="Cambria" w:hAnsi="Cambria" w:cs="Times New Roman"/>
          <w:sz w:val="20"/>
          <w:szCs w:val="20"/>
        </w:rPr>
      </w:pPr>
      <w:r w:rsidRPr="00495AFF">
        <w:rPr>
          <w:rFonts w:ascii="Cambria" w:hAnsi="Cambria" w:cs="Times New Roman"/>
          <w:sz w:val="20"/>
          <w:szCs w:val="20"/>
        </w:rPr>
        <w:t>Umowa zawar</w:t>
      </w:r>
      <w:r w:rsidR="00495AFF">
        <w:rPr>
          <w:rFonts w:ascii="Cambria" w:hAnsi="Cambria" w:cs="Times New Roman"/>
          <w:sz w:val="20"/>
          <w:szCs w:val="20"/>
        </w:rPr>
        <w:t>ta w dniu …………..2026</w:t>
      </w:r>
      <w:r w:rsidRPr="00495AFF">
        <w:rPr>
          <w:rFonts w:ascii="Cambria" w:hAnsi="Cambria" w:cs="Times New Roman"/>
          <w:sz w:val="20"/>
          <w:szCs w:val="20"/>
        </w:rPr>
        <w:t xml:space="preserve"> r. pomiędzy:</w:t>
      </w:r>
    </w:p>
    <w:p w14:paraId="535CB0AB" w14:textId="77777777" w:rsidR="00432A67" w:rsidRPr="00495AFF" w:rsidRDefault="00432A67" w:rsidP="00432A67">
      <w:pPr>
        <w:pStyle w:val="Nagwek5"/>
        <w:spacing w:after="0" w:line="240" w:lineRule="auto"/>
        <w:jc w:val="both"/>
        <w:rPr>
          <w:rFonts w:ascii="Cambria" w:hAnsi="Cambria" w:cs="Times New Roman"/>
          <w:b w:val="0"/>
          <w:sz w:val="20"/>
          <w:szCs w:val="20"/>
          <w:u w:val="none"/>
        </w:rPr>
      </w:pPr>
      <w:r w:rsidRPr="00495AFF">
        <w:rPr>
          <w:rFonts w:ascii="Cambria" w:hAnsi="Cambria" w:cs="Times New Roman"/>
          <w:b w:val="0"/>
          <w:sz w:val="20"/>
          <w:szCs w:val="20"/>
          <w:u w:val="none"/>
        </w:rPr>
        <w:t xml:space="preserve">Zakładem Doskonalenia Zawodowego w Kielcach ul. Paderewskiego 55, 25-950 Kielce wpisanym </w:t>
      </w:r>
      <w:r w:rsidRPr="00495AFF">
        <w:rPr>
          <w:rFonts w:ascii="Cambria" w:hAnsi="Cambria" w:cs="Times New Roman"/>
          <w:b w:val="0"/>
          <w:sz w:val="20"/>
          <w:szCs w:val="20"/>
          <w:u w:val="none"/>
        </w:rPr>
        <w:br/>
        <w:t>do</w:t>
      </w:r>
      <w:r w:rsidRPr="00495AFF">
        <w:rPr>
          <w:rStyle w:val="Pogrubienie"/>
          <w:rFonts w:ascii="Cambria" w:hAnsi="Cambria" w:cs="Times New Roman"/>
          <w:sz w:val="20"/>
          <w:szCs w:val="20"/>
          <w:u w:val="none"/>
        </w:rPr>
        <w:t xml:space="preserve"> rejestru przedsiębiorców</w:t>
      </w:r>
      <w:r w:rsidRPr="00495AFF">
        <w:rPr>
          <w:rFonts w:ascii="Cambria" w:hAnsi="Cambria" w:cs="Times New Roman"/>
          <w:b w:val="0"/>
          <w:sz w:val="20"/>
          <w:szCs w:val="20"/>
          <w:u w:val="none"/>
        </w:rPr>
        <w:t xml:space="preserve"> </w:t>
      </w:r>
      <w:r w:rsidRPr="00495AFF">
        <w:rPr>
          <w:rStyle w:val="Pogrubienie"/>
          <w:rFonts w:ascii="Cambria" w:hAnsi="Cambria" w:cs="Times New Roman"/>
          <w:sz w:val="20"/>
          <w:szCs w:val="20"/>
          <w:u w:val="none"/>
        </w:rPr>
        <w:t xml:space="preserve">prowadzonego przez </w:t>
      </w:r>
      <w:r w:rsidRPr="00495AFF">
        <w:rPr>
          <w:rFonts w:ascii="Cambria" w:hAnsi="Cambria" w:cs="Times New Roman"/>
          <w:b w:val="0"/>
          <w:sz w:val="20"/>
          <w:szCs w:val="20"/>
          <w:u w:val="none"/>
        </w:rPr>
        <w:t xml:space="preserve">Sąd Rejonowy w Kielcach X Wydział Gospodarczy Krajowego Rejestru Sądowego pod </w:t>
      </w:r>
      <w:r w:rsidRPr="00495AFF">
        <w:rPr>
          <w:rStyle w:val="Pogrubienie"/>
          <w:rFonts w:ascii="Cambria" w:hAnsi="Cambria" w:cs="Times New Roman"/>
          <w:sz w:val="20"/>
          <w:szCs w:val="20"/>
          <w:u w:val="none"/>
        </w:rPr>
        <w:t xml:space="preserve">numerem KRS 0000067987, </w:t>
      </w:r>
      <w:r w:rsidRPr="00495AFF">
        <w:rPr>
          <w:rFonts w:ascii="Cambria" w:hAnsi="Cambria" w:cs="Times New Roman"/>
          <w:b w:val="0"/>
          <w:sz w:val="20"/>
          <w:szCs w:val="20"/>
          <w:u w:val="none"/>
        </w:rPr>
        <w:t>NIP 657-000-88-69 REGON 000512562, reprezentowanym przez:</w:t>
      </w:r>
    </w:p>
    <w:p w14:paraId="25F27B58" w14:textId="77777777" w:rsidR="00432A67" w:rsidRPr="00495AFF" w:rsidRDefault="00432A67" w:rsidP="00DB2872">
      <w:pPr>
        <w:widowControl w:val="0"/>
        <w:numPr>
          <w:ilvl w:val="0"/>
          <w:numId w:val="34"/>
        </w:numPr>
        <w:tabs>
          <w:tab w:val="clear" w:pos="435"/>
          <w:tab w:val="left" w:pos="426"/>
        </w:tabs>
        <w:autoSpaceDE w:val="0"/>
        <w:ind w:left="426" w:hanging="426"/>
        <w:jc w:val="both"/>
        <w:rPr>
          <w:rFonts w:ascii="Cambria" w:hAnsi="Cambria" w:cs="Times New Roman"/>
          <w:sz w:val="20"/>
          <w:szCs w:val="20"/>
        </w:rPr>
      </w:pPr>
      <w:r w:rsidRPr="00495AFF">
        <w:rPr>
          <w:rFonts w:ascii="Cambria" w:hAnsi="Cambria" w:cs="Times New Roman"/>
          <w:sz w:val="20"/>
          <w:szCs w:val="20"/>
        </w:rPr>
        <w:t>……….</w:t>
      </w:r>
      <w:r w:rsidRPr="00495AFF">
        <w:rPr>
          <w:rFonts w:ascii="Cambria" w:hAnsi="Cambria" w:cs="Times New Roman"/>
          <w:sz w:val="20"/>
          <w:szCs w:val="20"/>
        </w:rPr>
        <w:tab/>
        <w:t>-</w:t>
      </w:r>
      <w:r w:rsidRPr="00495AFF">
        <w:rPr>
          <w:rFonts w:ascii="Cambria" w:hAnsi="Cambria" w:cs="Times New Roman"/>
          <w:sz w:val="20"/>
          <w:szCs w:val="20"/>
        </w:rPr>
        <w:tab/>
        <w:t>……….</w:t>
      </w:r>
    </w:p>
    <w:p w14:paraId="6272B609" w14:textId="77777777" w:rsidR="00432A67" w:rsidRPr="00495AFF" w:rsidRDefault="00432A67" w:rsidP="00432A67">
      <w:pPr>
        <w:jc w:val="both"/>
        <w:rPr>
          <w:rFonts w:ascii="Cambria" w:hAnsi="Cambria" w:cs="Times New Roman"/>
          <w:sz w:val="20"/>
          <w:szCs w:val="20"/>
        </w:rPr>
      </w:pPr>
      <w:r w:rsidRPr="00495AFF">
        <w:rPr>
          <w:rFonts w:ascii="Cambria" w:hAnsi="Cambria" w:cs="Times New Roman"/>
          <w:sz w:val="20"/>
          <w:szCs w:val="20"/>
        </w:rPr>
        <w:t xml:space="preserve">zwanym dalej </w:t>
      </w:r>
      <w:r w:rsidRPr="00495AFF">
        <w:rPr>
          <w:rFonts w:ascii="Cambria" w:hAnsi="Cambria" w:cs="Times New Roman"/>
          <w:b/>
          <w:sz w:val="20"/>
          <w:szCs w:val="20"/>
        </w:rPr>
        <w:t>Zamawiającym</w:t>
      </w:r>
    </w:p>
    <w:p w14:paraId="65BE53A7" w14:textId="77777777" w:rsidR="00432A67" w:rsidRPr="00495AFF" w:rsidRDefault="00432A67" w:rsidP="00432A67">
      <w:pPr>
        <w:jc w:val="both"/>
        <w:rPr>
          <w:rFonts w:ascii="Cambria" w:hAnsi="Cambria" w:cs="Times New Roman"/>
          <w:sz w:val="20"/>
          <w:szCs w:val="20"/>
        </w:rPr>
      </w:pPr>
      <w:r w:rsidRPr="00495AFF">
        <w:rPr>
          <w:rFonts w:ascii="Cambria" w:hAnsi="Cambria" w:cs="Times New Roman"/>
          <w:sz w:val="20"/>
          <w:szCs w:val="20"/>
        </w:rPr>
        <w:t>a</w:t>
      </w:r>
    </w:p>
    <w:p w14:paraId="519C2C72" w14:textId="77777777" w:rsidR="00432A67" w:rsidRPr="00495AFF" w:rsidRDefault="00432A67" w:rsidP="00432A67">
      <w:pPr>
        <w:jc w:val="both"/>
        <w:rPr>
          <w:rFonts w:ascii="Cambria" w:hAnsi="Cambria" w:cs="Times New Roman"/>
          <w:sz w:val="20"/>
          <w:szCs w:val="20"/>
        </w:rPr>
      </w:pPr>
      <w:r w:rsidRPr="00495AFF">
        <w:rPr>
          <w:rFonts w:ascii="Cambria" w:hAnsi="Cambria" w:cs="Times New Roman"/>
          <w:sz w:val="20"/>
          <w:szCs w:val="20"/>
        </w:rPr>
        <w:t>……………………………………….</w:t>
      </w:r>
    </w:p>
    <w:p w14:paraId="6F61F823" w14:textId="77777777" w:rsidR="00432A67" w:rsidRPr="00495AFF" w:rsidRDefault="00432A67" w:rsidP="00432A67">
      <w:pPr>
        <w:jc w:val="both"/>
        <w:rPr>
          <w:rFonts w:ascii="Cambria" w:hAnsi="Cambria" w:cs="Times New Roman"/>
          <w:sz w:val="20"/>
          <w:szCs w:val="20"/>
        </w:rPr>
      </w:pPr>
      <w:r w:rsidRPr="00495AFF">
        <w:rPr>
          <w:rFonts w:ascii="Cambria" w:hAnsi="Cambria" w:cs="Times New Roman"/>
          <w:sz w:val="20"/>
          <w:szCs w:val="20"/>
        </w:rPr>
        <w:t>reprezentowanym przez:</w:t>
      </w:r>
    </w:p>
    <w:p w14:paraId="1C79580B" w14:textId="77777777" w:rsidR="00432A67" w:rsidRPr="00495AFF" w:rsidRDefault="00432A67" w:rsidP="00432A67">
      <w:pPr>
        <w:widowControl w:val="0"/>
        <w:tabs>
          <w:tab w:val="left" w:pos="426"/>
        </w:tabs>
        <w:autoSpaceDE w:val="0"/>
        <w:jc w:val="both"/>
        <w:rPr>
          <w:rFonts w:ascii="Cambria" w:hAnsi="Cambria" w:cs="Times New Roman"/>
          <w:sz w:val="20"/>
          <w:szCs w:val="20"/>
        </w:rPr>
      </w:pPr>
      <w:r w:rsidRPr="00495AFF">
        <w:rPr>
          <w:rFonts w:ascii="Cambria" w:hAnsi="Cambria" w:cs="Times New Roman"/>
          <w:sz w:val="20"/>
          <w:szCs w:val="20"/>
        </w:rPr>
        <w:t>1.……….</w:t>
      </w:r>
      <w:r w:rsidRPr="00495AFF">
        <w:rPr>
          <w:rFonts w:ascii="Cambria" w:hAnsi="Cambria" w:cs="Times New Roman"/>
          <w:sz w:val="20"/>
          <w:szCs w:val="20"/>
        </w:rPr>
        <w:tab/>
        <w:t>-</w:t>
      </w:r>
      <w:r w:rsidRPr="00495AFF">
        <w:rPr>
          <w:rFonts w:ascii="Cambria" w:hAnsi="Cambria" w:cs="Times New Roman"/>
          <w:sz w:val="20"/>
          <w:szCs w:val="20"/>
        </w:rPr>
        <w:tab/>
        <w:t>……….</w:t>
      </w:r>
    </w:p>
    <w:p w14:paraId="76336540" w14:textId="77777777" w:rsidR="00432A67" w:rsidRPr="00495AFF" w:rsidRDefault="00432A67" w:rsidP="00432A67">
      <w:pPr>
        <w:jc w:val="both"/>
        <w:rPr>
          <w:rFonts w:ascii="Cambria" w:hAnsi="Cambria" w:cs="Times New Roman"/>
          <w:b/>
          <w:sz w:val="20"/>
          <w:szCs w:val="20"/>
        </w:rPr>
      </w:pPr>
      <w:r w:rsidRPr="00495AFF">
        <w:rPr>
          <w:rFonts w:ascii="Cambria" w:hAnsi="Cambria" w:cs="Times New Roman"/>
          <w:sz w:val="20"/>
          <w:szCs w:val="20"/>
        </w:rPr>
        <w:t xml:space="preserve">zwanym dalej </w:t>
      </w:r>
      <w:r w:rsidRPr="00495AFF">
        <w:rPr>
          <w:rFonts w:ascii="Cambria" w:hAnsi="Cambria" w:cs="Times New Roman"/>
          <w:b/>
          <w:sz w:val="20"/>
          <w:szCs w:val="20"/>
        </w:rPr>
        <w:t>Wykonawcą</w:t>
      </w:r>
    </w:p>
    <w:p w14:paraId="2CC03E7D" w14:textId="77777777" w:rsidR="00432A67" w:rsidRPr="00495AFF" w:rsidRDefault="00432A67" w:rsidP="00432A67">
      <w:pPr>
        <w:keepLines/>
        <w:autoSpaceDE w:val="0"/>
        <w:jc w:val="both"/>
        <w:rPr>
          <w:rFonts w:ascii="Cambria" w:hAnsi="Cambria" w:cs="Times New Roman"/>
          <w:sz w:val="20"/>
          <w:szCs w:val="20"/>
        </w:rPr>
      </w:pPr>
    </w:p>
    <w:p w14:paraId="662A0D29" w14:textId="28DF76EF" w:rsidR="00432A67" w:rsidRPr="00FD1820" w:rsidRDefault="00432A67" w:rsidP="00432A67">
      <w:pPr>
        <w:keepLines/>
        <w:autoSpaceDE w:val="0"/>
        <w:jc w:val="both"/>
        <w:rPr>
          <w:rFonts w:ascii="Cambria" w:eastAsia="Arial" w:hAnsi="Cambria" w:cs="Times New Roman"/>
          <w:b/>
          <w:sz w:val="20"/>
          <w:szCs w:val="20"/>
        </w:rPr>
      </w:pPr>
      <w:r w:rsidRPr="00495AFF">
        <w:rPr>
          <w:rFonts w:ascii="Cambria" w:hAnsi="Cambria" w:cs="Times New Roman"/>
          <w:sz w:val="20"/>
          <w:szCs w:val="20"/>
        </w:rPr>
        <w:t>W wyniku rozstrzygnięcia postępowania prowadzonego w formie Zapytania ofertowego</w:t>
      </w:r>
      <w:r w:rsidRPr="00495AFF">
        <w:rPr>
          <w:rFonts w:ascii="Cambria" w:hAnsi="Cambria" w:cs="Times New Roman"/>
          <w:sz w:val="20"/>
          <w:szCs w:val="20"/>
        </w:rPr>
        <w:br/>
        <w:t>pn.:</w:t>
      </w:r>
      <w:r w:rsidRPr="00495AFF">
        <w:rPr>
          <w:rFonts w:ascii="Cambria" w:eastAsia="Arial" w:hAnsi="Cambria" w:cs="Times New Roman"/>
          <w:b/>
          <w:sz w:val="20"/>
          <w:szCs w:val="20"/>
        </w:rPr>
        <w:t xml:space="preserve"> „</w:t>
      </w:r>
      <w:bookmarkStart w:id="4" w:name="_Hlk219973414"/>
      <w:r w:rsidR="00FD1820" w:rsidRPr="00FD1820">
        <w:rPr>
          <w:rFonts w:ascii="Cambria" w:eastAsia="Arial" w:hAnsi="Cambria" w:cs="Times New Roman"/>
          <w:b/>
          <w:sz w:val="20"/>
          <w:szCs w:val="20"/>
        </w:rPr>
        <w:t>OPRACOWANIE LOGO WRAZ Z PEŁNĄ KSIĘGĄ ZNAK</w:t>
      </w:r>
      <w:r w:rsidR="009005CF">
        <w:rPr>
          <w:rFonts w:ascii="Cambria" w:eastAsia="Arial" w:hAnsi="Cambria" w:cs="Times New Roman"/>
          <w:b/>
          <w:sz w:val="20"/>
          <w:szCs w:val="20"/>
        </w:rPr>
        <w:t>U</w:t>
      </w:r>
      <w:r w:rsidR="00FD1820" w:rsidRPr="00FD1820">
        <w:rPr>
          <w:rFonts w:ascii="Cambria" w:eastAsia="Arial" w:hAnsi="Cambria" w:cs="Times New Roman"/>
          <w:b/>
          <w:sz w:val="20"/>
          <w:szCs w:val="20"/>
        </w:rPr>
        <w:t xml:space="preserve"> W RAMACH REALIZACJI PRZEDSIĘWZIĘCIA </w:t>
      </w:r>
      <w:bookmarkStart w:id="5" w:name="_Hlk219974611"/>
      <w:r w:rsidR="00FD1820" w:rsidRPr="00FD1820">
        <w:rPr>
          <w:rFonts w:ascii="Cambria" w:eastAsia="Arial" w:hAnsi="Cambria" w:cs="Times New Roman"/>
          <w:b/>
          <w:sz w:val="20"/>
          <w:szCs w:val="20"/>
        </w:rPr>
        <w:t>BRANŻOWE CENTRUM UMIEJETNOŚCI DLA GASTRONOMII I KELNERSTWA</w:t>
      </w:r>
      <w:bookmarkEnd w:id="5"/>
      <w:r w:rsidR="00FD1820" w:rsidRPr="00FD1820">
        <w:rPr>
          <w:rFonts w:ascii="Cambria" w:eastAsia="Arial" w:hAnsi="Cambria" w:cs="Times New Roman"/>
          <w:b/>
          <w:sz w:val="20"/>
          <w:szCs w:val="20"/>
        </w:rPr>
        <w:t>”</w:t>
      </w:r>
      <w:r w:rsidR="00FD1820">
        <w:rPr>
          <w:rFonts w:ascii="Cambria" w:eastAsia="Arial" w:hAnsi="Cambria" w:cs="Times New Roman"/>
          <w:b/>
          <w:sz w:val="20"/>
          <w:szCs w:val="20"/>
        </w:rPr>
        <w:t xml:space="preserve"> </w:t>
      </w:r>
      <w:bookmarkEnd w:id="4"/>
      <w:r w:rsidR="00FD1820" w:rsidRPr="00FD1820">
        <w:rPr>
          <w:rFonts w:ascii="Cambria" w:eastAsia="Arial" w:hAnsi="Cambria" w:cs="Times New Roman"/>
          <w:b/>
          <w:sz w:val="20"/>
          <w:szCs w:val="20"/>
        </w:rPr>
        <w:t>realizowane  w ramach Umowy Numer KPO/25/1/BCU/U/0024 w ramach konkursu „Utworzenie i wsparcie funkcjonowania 120 branżowych centrów umiejętności (BCU), realizujących koncepcję centrów doskonalenia zawodowego (</w:t>
      </w:r>
      <w:proofErr w:type="spellStart"/>
      <w:r w:rsidR="00FD1820" w:rsidRPr="00FD1820">
        <w:rPr>
          <w:rFonts w:ascii="Cambria" w:eastAsia="Arial" w:hAnsi="Cambria" w:cs="Times New Roman"/>
          <w:b/>
          <w:sz w:val="20"/>
          <w:szCs w:val="20"/>
        </w:rPr>
        <w:t>CoVes</w:t>
      </w:r>
      <w:proofErr w:type="spellEnd"/>
      <w:r w:rsidR="00FD1820" w:rsidRPr="00FD1820">
        <w:rPr>
          <w:rFonts w:ascii="Cambria" w:eastAsia="Arial" w:hAnsi="Cambria" w:cs="Times New Roman"/>
          <w:b/>
          <w:sz w:val="20"/>
          <w:szCs w:val="20"/>
        </w:rPr>
        <w:t>)”</w:t>
      </w:r>
      <w:r w:rsidR="00FD1820">
        <w:rPr>
          <w:rFonts w:ascii="Cambria" w:eastAsia="Arial" w:hAnsi="Cambria" w:cs="Times New Roman"/>
          <w:b/>
          <w:sz w:val="20"/>
          <w:szCs w:val="20"/>
        </w:rPr>
        <w:t xml:space="preserve"> </w:t>
      </w:r>
      <w:r w:rsidRPr="00495AFF">
        <w:rPr>
          <w:rFonts w:ascii="Cambria" w:hAnsi="Cambria" w:cs="Times New Roman"/>
          <w:sz w:val="20"/>
          <w:szCs w:val="20"/>
        </w:rPr>
        <w:t>zawarto umowę następującej treści:</w:t>
      </w:r>
    </w:p>
    <w:p w14:paraId="50E70666" w14:textId="77777777" w:rsidR="00CA1D4D" w:rsidRPr="00495AFF" w:rsidRDefault="00CA1D4D" w:rsidP="00432A67">
      <w:pPr>
        <w:keepLines/>
        <w:autoSpaceDE w:val="0"/>
        <w:spacing w:line="276" w:lineRule="auto"/>
        <w:jc w:val="both"/>
        <w:rPr>
          <w:rFonts w:ascii="Cambria" w:eastAsia="Calibri" w:hAnsi="Cambria" w:cs="Times New Roman"/>
          <w:sz w:val="20"/>
          <w:szCs w:val="20"/>
        </w:rPr>
      </w:pPr>
    </w:p>
    <w:p w14:paraId="3C0C6EAE" w14:textId="77777777" w:rsidR="00432A67" w:rsidRDefault="00432A67" w:rsidP="00432A67">
      <w:pPr>
        <w:keepLines/>
        <w:tabs>
          <w:tab w:val="left" w:pos="6840"/>
        </w:tabs>
        <w:autoSpaceDE w:val="0"/>
        <w:spacing w:line="276" w:lineRule="auto"/>
        <w:jc w:val="center"/>
        <w:rPr>
          <w:rFonts w:ascii="Cambria" w:eastAsia="Calibri" w:hAnsi="Cambria" w:cs="Times New Roman"/>
          <w:b/>
          <w:sz w:val="20"/>
          <w:szCs w:val="20"/>
        </w:rPr>
      </w:pPr>
      <w:bookmarkStart w:id="6" w:name="_Hlk219966573"/>
      <w:r w:rsidRPr="00495AFF">
        <w:rPr>
          <w:rFonts w:ascii="Cambria" w:eastAsia="Calibri" w:hAnsi="Cambria" w:cs="Times New Roman"/>
          <w:b/>
          <w:sz w:val="20"/>
          <w:szCs w:val="20"/>
        </w:rPr>
        <w:t>§ 1</w:t>
      </w:r>
    </w:p>
    <w:p w14:paraId="754CE9A1" w14:textId="361E209A" w:rsidR="002F560F" w:rsidRPr="007B1901" w:rsidRDefault="003C6696" w:rsidP="00DB2872">
      <w:pPr>
        <w:numPr>
          <w:ilvl w:val="0"/>
          <w:numId w:val="42"/>
        </w:numPr>
        <w:tabs>
          <w:tab w:val="clear" w:pos="644"/>
          <w:tab w:val="num" w:pos="284"/>
        </w:tabs>
        <w:spacing w:after="120"/>
        <w:ind w:left="284" w:hanging="284"/>
        <w:jc w:val="both"/>
        <w:rPr>
          <w:rFonts w:ascii="Cambria" w:eastAsia="Calibri" w:hAnsi="Cambria" w:cs="Times New Roman"/>
          <w:b/>
          <w:bCs/>
          <w:sz w:val="20"/>
          <w:szCs w:val="20"/>
        </w:rPr>
      </w:pPr>
      <w:r w:rsidRPr="00312547">
        <w:rPr>
          <w:rFonts w:ascii="Cambria" w:eastAsia="Calibri" w:hAnsi="Cambria" w:cs="Times New Roman"/>
          <w:sz w:val="20"/>
          <w:szCs w:val="20"/>
        </w:rPr>
        <w:t xml:space="preserve">Przedmiotem niniejszej umowy jest </w:t>
      </w:r>
      <w:r w:rsidR="002F560F" w:rsidRPr="00312547">
        <w:rPr>
          <w:rFonts w:ascii="Cambria" w:eastAsia="Arial" w:hAnsi="Cambria" w:cs="Times New Roman"/>
          <w:b/>
          <w:sz w:val="20"/>
          <w:szCs w:val="20"/>
        </w:rPr>
        <w:t>opracowanie logo wraz z pełną księgą znaku</w:t>
      </w:r>
      <w:r w:rsidRPr="00312547">
        <w:rPr>
          <w:rFonts w:ascii="Cambria" w:eastAsia="Arial" w:hAnsi="Cambria" w:cs="Times New Roman"/>
          <w:b/>
          <w:sz w:val="20"/>
          <w:szCs w:val="20"/>
        </w:rPr>
        <w:t xml:space="preserve"> </w:t>
      </w:r>
      <w:r w:rsidR="004950D1" w:rsidRPr="00312547">
        <w:rPr>
          <w:rFonts w:ascii="Cambria" w:eastAsia="Arial" w:hAnsi="Cambria" w:cs="Times New Roman"/>
          <w:bCs/>
          <w:sz w:val="20"/>
          <w:szCs w:val="20"/>
        </w:rPr>
        <w:t>zgodnie z Opisem przedmiotu zamówienia stanowiącym Załącznik nr 1 do Zapytania</w:t>
      </w:r>
      <w:r w:rsidR="007B1901" w:rsidRPr="00312547">
        <w:rPr>
          <w:rFonts w:ascii="Cambria" w:eastAsia="Arial" w:hAnsi="Cambria" w:cs="Times New Roman"/>
          <w:bCs/>
          <w:sz w:val="20"/>
          <w:szCs w:val="20"/>
        </w:rPr>
        <w:t xml:space="preserve">, </w:t>
      </w:r>
      <w:r w:rsidR="007B1901" w:rsidRPr="007B1901">
        <w:rPr>
          <w:rFonts w:ascii="Cambria" w:eastAsia="Calibri" w:hAnsi="Cambria" w:cs="Times New Roman"/>
          <w:bCs/>
          <w:sz w:val="20"/>
          <w:szCs w:val="20"/>
        </w:rPr>
        <w:t>Projektem umowy Załącznik nr 7 do Zap</w:t>
      </w:r>
      <w:r w:rsidR="007B1901">
        <w:rPr>
          <w:rFonts w:ascii="Cambria" w:eastAsia="Calibri" w:hAnsi="Cambria" w:cs="Times New Roman"/>
          <w:bCs/>
          <w:sz w:val="20"/>
          <w:szCs w:val="20"/>
        </w:rPr>
        <w:t>ytania</w:t>
      </w:r>
      <w:r w:rsidR="007B1901" w:rsidRPr="007B1901">
        <w:rPr>
          <w:rFonts w:ascii="Cambria" w:eastAsia="Calibri" w:hAnsi="Cambria" w:cs="Times New Roman"/>
          <w:bCs/>
          <w:sz w:val="20"/>
          <w:szCs w:val="20"/>
        </w:rPr>
        <w:t xml:space="preserve"> oraz Ofertą Wykonawcy.</w:t>
      </w:r>
    </w:p>
    <w:p w14:paraId="21D03823" w14:textId="3E500001" w:rsidR="003C6696" w:rsidRPr="00CA1D4D" w:rsidRDefault="00C138E3" w:rsidP="00C138E3">
      <w:pPr>
        <w:keepLines/>
        <w:autoSpaceDE w:val="0"/>
        <w:spacing w:line="276" w:lineRule="auto"/>
        <w:ind w:left="-142" w:firstLine="142"/>
        <w:jc w:val="both"/>
        <w:rPr>
          <w:rFonts w:ascii="Cambria" w:eastAsia="Calibri" w:hAnsi="Cambria" w:cs="Times New Roman"/>
          <w:sz w:val="20"/>
          <w:szCs w:val="20"/>
        </w:rPr>
      </w:pPr>
      <w:r>
        <w:rPr>
          <w:rFonts w:ascii="Cambria" w:eastAsia="Calibri" w:hAnsi="Cambria" w:cs="Times New Roman"/>
          <w:sz w:val="20"/>
          <w:szCs w:val="20"/>
        </w:rPr>
        <w:t>2</w:t>
      </w:r>
      <w:r w:rsidR="003C6696" w:rsidRPr="00CA1D4D">
        <w:rPr>
          <w:rFonts w:ascii="Cambria" w:eastAsia="Calibri" w:hAnsi="Cambria" w:cs="Times New Roman"/>
          <w:sz w:val="20"/>
          <w:szCs w:val="20"/>
        </w:rPr>
        <w:t xml:space="preserve">. </w:t>
      </w:r>
      <w:r>
        <w:rPr>
          <w:rFonts w:ascii="Cambria" w:eastAsia="Calibri" w:hAnsi="Cambria" w:cs="Times New Roman"/>
          <w:sz w:val="20"/>
          <w:szCs w:val="20"/>
        </w:rPr>
        <w:t xml:space="preserve"> </w:t>
      </w:r>
      <w:r w:rsidR="003C6696" w:rsidRPr="00CA1D4D">
        <w:rPr>
          <w:rFonts w:ascii="Cambria" w:eastAsia="Calibri" w:hAnsi="Cambria" w:cs="Times New Roman"/>
          <w:sz w:val="20"/>
          <w:szCs w:val="20"/>
        </w:rPr>
        <w:t xml:space="preserve">Wykonawca zobowiązuje się przenieść na Zamawiającego wszystkie prawa niematerialne do przygotowanych </w:t>
      </w:r>
    </w:p>
    <w:p w14:paraId="2BF0E217" w14:textId="43FFB543" w:rsidR="003C6696" w:rsidRPr="00CA1D4D" w:rsidRDefault="003C6696" w:rsidP="00C138E3">
      <w:pPr>
        <w:keepLines/>
        <w:autoSpaceDE w:val="0"/>
        <w:spacing w:line="276" w:lineRule="auto"/>
        <w:ind w:left="284"/>
        <w:jc w:val="both"/>
        <w:rPr>
          <w:rFonts w:ascii="Cambria" w:eastAsia="Calibri" w:hAnsi="Cambria" w:cs="Times New Roman"/>
          <w:sz w:val="20"/>
          <w:szCs w:val="20"/>
        </w:rPr>
      </w:pPr>
      <w:r w:rsidRPr="00CA1D4D">
        <w:rPr>
          <w:rFonts w:ascii="Cambria" w:eastAsia="Calibri" w:hAnsi="Cambria" w:cs="Times New Roman"/>
          <w:sz w:val="20"/>
          <w:szCs w:val="20"/>
        </w:rPr>
        <w:t>rozwiązań i opracowań, w szczególności majątkowe prawa autorskie do utworów oraz prawa do projektów logo (w tym znaków towarowych graficznych i słownych)</w:t>
      </w:r>
      <w:r w:rsidR="00141F0A">
        <w:rPr>
          <w:rFonts w:ascii="Cambria" w:eastAsia="Calibri" w:hAnsi="Cambria" w:cs="Times New Roman"/>
          <w:sz w:val="20"/>
          <w:szCs w:val="20"/>
        </w:rPr>
        <w:t>.</w:t>
      </w:r>
      <w:r w:rsidRPr="00C56FBE">
        <w:rPr>
          <w:rFonts w:ascii="Cambria" w:eastAsia="Calibri" w:hAnsi="Cambria" w:cs="Times New Roman"/>
          <w:color w:val="FF0000"/>
          <w:sz w:val="20"/>
          <w:szCs w:val="20"/>
        </w:rPr>
        <w:t xml:space="preserve"> </w:t>
      </w:r>
    </w:p>
    <w:p w14:paraId="78FDCDC7" w14:textId="7AB1618C" w:rsidR="003C6696" w:rsidRPr="006C7A57" w:rsidRDefault="00C138E3" w:rsidP="006F5EA4">
      <w:pPr>
        <w:keepLines/>
        <w:autoSpaceDE w:val="0"/>
        <w:spacing w:line="276" w:lineRule="auto"/>
        <w:ind w:left="284" w:hanging="284"/>
        <w:jc w:val="both"/>
        <w:rPr>
          <w:rFonts w:ascii="Cambria" w:eastAsia="Calibri" w:hAnsi="Cambria" w:cs="Times New Roman"/>
          <w:color w:val="FF0000"/>
          <w:sz w:val="20"/>
          <w:szCs w:val="20"/>
        </w:rPr>
      </w:pPr>
      <w:r>
        <w:rPr>
          <w:rFonts w:ascii="Cambria" w:eastAsia="Calibri" w:hAnsi="Cambria" w:cs="Times New Roman"/>
          <w:sz w:val="20"/>
          <w:szCs w:val="20"/>
        </w:rPr>
        <w:t>3</w:t>
      </w:r>
      <w:r w:rsidR="003C6696" w:rsidRPr="00CA1D4D">
        <w:rPr>
          <w:rFonts w:ascii="Cambria" w:eastAsia="Calibri" w:hAnsi="Cambria" w:cs="Times New Roman"/>
          <w:sz w:val="20"/>
          <w:szCs w:val="20"/>
        </w:rPr>
        <w:t xml:space="preserve">. Wykonawca zapewni, iż opracowane i ostatecznie przedstawione do wyboru warianty logo dla </w:t>
      </w:r>
      <w:r w:rsidR="006F5EA4" w:rsidRPr="00FD1820">
        <w:rPr>
          <w:rFonts w:ascii="Cambria" w:eastAsia="Arial" w:hAnsi="Cambria" w:cs="Times New Roman"/>
          <w:b/>
          <w:sz w:val="20"/>
          <w:szCs w:val="20"/>
        </w:rPr>
        <w:t>BRANŻOWE</w:t>
      </w:r>
      <w:r w:rsidR="006F5EA4">
        <w:rPr>
          <w:rFonts w:ascii="Cambria" w:eastAsia="Arial" w:hAnsi="Cambria" w:cs="Times New Roman"/>
          <w:b/>
          <w:sz w:val="20"/>
          <w:szCs w:val="20"/>
        </w:rPr>
        <w:t>GO</w:t>
      </w:r>
      <w:r w:rsidR="006F5EA4" w:rsidRPr="00FD1820">
        <w:rPr>
          <w:rFonts w:ascii="Cambria" w:eastAsia="Arial" w:hAnsi="Cambria" w:cs="Times New Roman"/>
          <w:b/>
          <w:sz w:val="20"/>
          <w:szCs w:val="20"/>
        </w:rPr>
        <w:t xml:space="preserve"> CENTRUM UMIEJETNOŚCI DLA GASTRONOMII I KELNERSTWA</w:t>
      </w:r>
      <w:r w:rsidR="003C6696" w:rsidRPr="00CA1D4D">
        <w:rPr>
          <w:rFonts w:ascii="Cambria" w:eastAsia="Calibri" w:hAnsi="Cambria" w:cs="Times New Roman"/>
          <w:sz w:val="20"/>
          <w:szCs w:val="20"/>
        </w:rPr>
        <w:t xml:space="preserve"> oraz propozycje jego </w:t>
      </w:r>
      <w:r w:rsidR="003C6696" w:rsidRPr="00141F0A">
        <w:rPr>
          <w:rFonts w:ascii="Cambria" w:eastAsia="Calibri" w:hAnsi="Cambria" w:cs="Times New Roman"/>
          <w:sz w:val="20"/>
          <w:szCs w:val="20"/>
        </w:rPr>
        <w:t>używania, nie będą naruszały praw osób trzecich</w:t>
      </w:r>
      <w:r w:rsidR="006C7A57" w:rsidRPr="00141F0A">
        <w:rPr>
          <w:rFonts w:ascii="Cambria" w:eastAsia="Calibri" w:hAnsi="Cambria" w:cs="Times New Roman"/>
          <w:sz w:val="20"/>
          <w:szCs w:val="20"/>
        </w:rPr>
        <w:t>.</w:t>
      </w:r>
    </w:p>
    <w:p w14:paraId="497C773C" w14:textId="77777777" w:rsidR="003C6696" w:rsidRDefault="003C6696" w:rsidP="00432A67">
      <w:pPr>
        <w:keepLines/>
        <w:tabs>
          <w:tab w:val="left" w:pos="6840"/>
        </w:tabs>
        <w:autoSpaceDE w:val="0"/>
        <w:spacing w:line="276" w:lineRule="auto"/>
        <w:jc w:val="center"/>
        <w:rPr>
          <w:rFonts w:ascii="Cambria" w:eastAsia="Calibri" w:hAnsi="Cambria" w:cs="Times New Roman"/>
          <w:b/>
          <w:sz w:val="20"/>
          <w:szCs w:val="20"/>
        </w:rPr>
      </w:pPr>
    </w:p>
    <w:p w14:paraId="670776BB" w14:textId="77777777" w:rsidR="00432A67" w:rsidRDefault="00432A67" w:rsidP="006F5EA4">
      <w:pPr>
        <w:keepLines/>
        <w:autoSpaceDE w:val="0"/>
        <w:spacing w:line="276" w:lineRule="auto"/>
        <w:jc w:val="center"/>
        <w:rPr>
          <w:rFonts w:ascii="Cambria" w:eastAsia="Calibri" w:hAnsi="Cambria" w:cs="Times New Roman"/>
          <w:b/>
          <w:sz w:val="20"/>
          <w:szCs w:val="20"/>
        </w:rPr>
      </w:pPr>
      <w:r w:rsidRPr="00784667">
        <w:rPr>
          <w:rFonts w:ascii="Cambria" w:eastAsia="Calibri" w:hAnsi="Cambria" w:cs="Times New Roman"/>
          <w:b/>
          <w:sz w:val="20"/>
          <w:szCs w:val="20"/>
        </w:rPr>
        <w:t>§ 2</w:t>
      </w:r>
    </w:p>
    <w:p w14:paraId="376299CF" w14:textId="46A30BA5" w:rsidR="008F7A3E" w:rsidRDefault="00684487" w:rsidP="00684487">
      <w:pPr>
        <w:keepLines/>
        <w:autoSpaceDE w:val="0"/>
        <w:spacing w:line="276" w:lineRule="auto"/>
        <w:jc w:val="both"/>
        <w:rPr>
          <w:rFonts w:ascii="Cambria" w:eastAsia="Calibri" w:hAnsi="Cambria" w:cs="Times New Roman"/>
          <w:sz w:val="20"/>
          <w:szCs w:val="20"/>
        </w:rPr>
      </w:pPr>
      <w:r w:rsidRPr="00CA1D4D">
        <w:rPr>
          <w:rFonts w:ascii="Cambria" w:eastAsia="Calibri" w:hAnsi="Cambria" w:cs="Times New Roman"/>
          <w:sz w:val="20"/>
          <w:szCs w:val="20"/>
        </w:rPr>
        <w:t xml:space="preserve">1. W realizacji Umowy Wykonawca zobowiązuje się: </w:t>
      </w:r>
    </w:p>
    <w:p w14:paraId="1C455D60" w14:textId="0E8D5071" w:rsidR="001B5E47" w:rsidRDefault="001B5E47" w:rsidP="00DB2872">
      <w:pPr>
        <w:pStyle w:val="Akapitzlist"/>
        <w:keepLines/>
        <w:numPr>
          <w:ilvl w:val="0"/>
          <w:numId w:val="43"/>
        </w:numPr>
        <w:spacing w:line="276" w:lineRule="auto"/>
        <w:jc w:val="both"/>
        <w:rPr>
          <w:rFonts w:ascii="Cambria" w:hAnsi="Cambria" w:cs="Times New Roman"/>
          <w:sz w:val="20"/>
          <w:szCs w:val="20"/>
        </w:rPr>
      </w:pPr>
      <w:r w:rsidRPr="00A263D7">
        <w:rPr>
          <w:rFonts w:ascii="Cambria" w:hAnsi="Cambria" w:cs="Times New Roman"/>
          <w:sz w:val="20"/>
          <w:szCs w:val="20"/>
        </w:rPr>
        <w:t>zaprojektować (3) trz</w:t>
      </w:r>
      <w:r w:rsidR="00A02434" w:rsidRPr="00A263D7">
        <w:rPr>
          <w:rFonts w:ascii="Cambria" w:hAnsi="Cambria" w:cs="Times New Roman"/>
          <w:sz w:val="20"/>
          <w:szCs w:val="20"/>
        </w:rPr>
        <w:t>y</w:t>
      </w:r>
      <w:r w:rsidRPr="00A263D7">
        <w:rPr>
          <w:rFonts w:ascii="Cambria" w:hAnsi="Cambria" w:cs="Times New Roman"/>
          <w:sz w:val="20"/>
          <w:szCs w:val="20"/>
        </w:rPr>
        <w:t xml:space="preserve"> wariant</w:t>
      </w:r>
      <w:r w:rsidR="00A02434" w:rsidRPr="00A263D7">
        <w:rPr>
          <w:rFonts w:ascii="Cambria" w:hAnsi="Cambria" w:cs="Times New Roman"/>
          <w:sz w:val="20"/>
          <w:szCs w:val="20"/>
        </w:rPr>
        <w:t>y</w:t>
      </w:r>
      <w:r w:rsidRPr="00A263D7">
        <w:rPr>
          <w:rFonts w:ascii="Cambria" w:hAnsi="Cambria" w:cs="Times New Roman"/>
          <w:sz w:val="20"/>
          <w:szCs w:val="20"/>
        </w:rPr>
        <w:t xml:space="preserve"> logo, </w:t>
      </w:r>
    </w:p>
    <w:p w14:paraId="3BC0332B" w14:textId="2C9E91AF" w:rsidR="001B5E47" w:rsidRDefault="001B5E47" w:rsidP="00DB2872">
      <w:pPr>
        <w:pStyle w:val="Akapitzlist"/>
        <w:keepLines/>
        <w:numPr>
          <w:ilvl w:val="0"/>
          <w:numId w:val="43"/>
        </w:numPr>
        <w:spacing w:line="276" w:lineRule="auto"/>
        <w:jc w:val="both"/>
        <w:rPr>
          <w:rFonts w:ascii="Cambria" w:hAnsi="Cambria" w:cs="Times New Roman"/>
          <w:sz w:val="20"/>
          <w:szCs w:val="20"/>
        </w:rPr>
      </w:pPr>
      <w:r w:rsidRPr="00A263D7">
        <w:rPr>
          <w:rFonts w:ascii="Cambria" w:hAnsi="Cambria" w:cs="Times New Roman"/>
          <w:sz w:val="20"/>
          <w:szCs w:val="20"/>
        </w:rPr>
        <w:t xml:space="preserve">umożliwić wprowadzenie poprawek do wybranego przez Zamawiającego projektu logo, w takiej ilości i zakresie, która umożliwi dokonanie ostatecznej akceptacji wariantu logo, </w:t>
      </w:r>
    </w:p>
    <w:p w14:paraId="66AE2F13" w14:textId="1CD47154" w:rsidR="00684487" w:rsidRPr="00A11552" w:rsidRDefault="00376F5A" w:rsidP="00376F5A">
      <w:pPr>
        <w:keepLines/>
        <w:autoSpaceDE w:val="0"/>
        <w:spacing w:line="276" w:lineRule="auto"/>
        <w:ind w:left="284" w:hanging="284"/>
        <w:jc w:val="both"/>
        <w:rPr>
          <w:rFonts w:ascii="Cambria" w:eastAsia="Calibri" w:hAnsi="Cambria" w:cs="Times New Roman"/>
          <w:sz w:val="20"/>
          <w:szCs w:val="20"/>
        </w:rPr>
      </w:pPr>
      <w:r w:rsidRPr="00A11552">
        <w:rPr>
          <w:rFonts w:ascii="Cambria" w:eastAsia="Calibri" w:hAnsi="Cambria" w:cs="Times New Roman"/>
          <w:sz w:val="20"/>
          <w:szCs w:val="20"/>
        </w:rPr>
        <w:t>2</w:t>
      </w:r>
      <w:r w:rsidR="00684487" w:rsidRPr="00A11552">
        <w:rPr>
          <w:rFonts w:ascii="Cambria" w:eastAsia="Calibri" w:hAnsi="Cambria" w:cs="Times New Roman"/>
          <w:sz w:val="20"/>
          <w:szCs w:val="20"/>
        </w:rPr>
        <w:t xml:space="preserve">. Na podstawie </w:t>
      </w:r>
      <w:r w:rsidR="00A064ED" w:rsidRPr="00A11552">
        <w:rPr>
          <w:rFonts w:ascii="Cambria" w:eastAsia="Calibri" w:hAnsi="Cambria" w:cs="Times New Roman"/>
          <w:sz w:val="20"/>
          <w:szCs w:val="20"/>
        </w:rPr>
        <w:t xml:space="preserve">zatwierdzonego wariantu logo </w:t>
      </w:r>
      <w:r w:rsidR="00684487" w:rsidRPr="00A11552">
        <w:rPr>
          <w:rFonts w:ascii="Cambria" w:eastAsia="Calibri" w:hAnsi="Cambria" w:cs="Times New Roman"/>
          <w:sz w:val="20"/>
          <w:szCs w:val="20"/>
        </w:rPr>
        <w:t>Wykonawca opracuje Księgę</w:t>
      </w:r>
      <w:r w:rsidR="00A064ED" w:rsidRPr="00A11552">
        <w:rPr>
          <w:rFonts w:ascii="Cambria" w:eastAsia="Calibri" w:hAnsi="Cambria" w:cs="Times New Roman"/>
          <w:sz w:val="20"/>
          <w:szCs w:val="20"/>
        </w:rPr>
        <w:t xml:space="preserve"> Znaku, która zawierać </w:t>
      </w:r>
      <w:r w:rsidR="00684487" w:rsidRPr="00A11552">
        <w:rPr>
          <w:rFonts w:ascii="Cambria" w:eastAsia="Calibri" w:hAnsi="Cambria" w:cs="Times New Roman"/>
          <w:sz w:val="20"/>
          <w:szCs w:val="20"/>
        </w:rPr>
        <w:t xml:space="preserve">winna w szczególności: </w:t>
      </w:r>
    </w:p>
    <w:p w14:paraId="275AFE74" w14:textId="77777777" w:rsidR="00A11552" w:rsidRPr="00A11552" w:rsidRDefault="00A11552" w:rsidP="00DB2872">
      <w:pPr>
        <w:pStyle w:val="Akapitzlist"/>
        <w:keepLines/>
        <w:numPr>
          <w:ilvl w:val="0"/>
          <w:numId w:val="44"/>
        </w:numPr>
        <w:spacing w:line="276" w:lineRule="auto"/>
        <w:jc w:val="both"/>
        <w:rPr>
          <w:rFonts w:ascii="Cambria" w:hAnsi="Cambria" w:cs="Times New Roman"/>
          <w:sz w:val="20"/>
          <w:szCs w:val="20"/>
        </w:rPr>
      </w:pPr>
      <w:r w:rsidRPr="00A11552">
        <w:rPr>
          <w:rFonts w:ascii="Cambria" w:hAnsi="Cambria" w:cs="Times New Roman"/>
          <w:sz w:val="20"/>
          <w:szCs w:val="20"/>
        </w:rPr>
        <w:t>budowy logo,</w:t>
      </w:r>
    </w:p>
    <w:p w14:paraId="68E061FC" w14:textId="77777777" w:rsidR="00A11552" w:rsidRPr="00A11552" w:rsidRDefault="00A11552" w:rsidP="00DB2872">
      <w:pPr>
        <w:pStyle w:val="Akapitzlist"/>
        <w:keepLines/>
        <w:numPr>
          <w:ilvl w:val="0"/>
          <w:numId w:val="44"/>
        </w:numPr>
        <w:spacing w:line="276" w:lineRule="auto"/>
        <w:jc w:val="both"/>
        <w:rPr>
          <w:rFonts w:ascii="Cambria" w:hAnsi="Cambria" w:cs="Times New Roman"/>
          <w:sz w:val="20"/>
          <w:szCs w:val="20"/>
        </w:rPr>
      </w:pPr>
      <w:r w:rsidRPr="00A11552">
        <w:rPr>
          <w:rFonts w:ascii="Cambria" w:hAnsi="Cambria" w:cs="Times New Roman"/>
          <w:sz w:val="20"/>
          <w:szCs w:val="20"/>
        </w:rPr>
        <w:t>układów sygnetu, logotypu i hasła,</w:t>
      </w:r>
    </w:p>
    <w:p w14:paraId="031BE315" w14:textId="77777777" w:rsidR="00A11552" w:rsidRPr="00A11552" w:rsidRDefault="00A11552" w:rsidP="00DB2872">
      <w:pPr>
        <w:pStyle w:val="Akapitzlist"/>
        <w:keepLines/>
        <w:numPr>
          <w:ilvl w:val="0"/>
          <w:numId w:val="44"/>
        </w:numPr>
        <w:spacing w:line="276" w:lineRule="auto"/>
        <w:jc w:val="both"/>
        <w:rPr>
          <w:rFonts w:ascii="Cambria" w:hAnsi="Cambria" w:cs="Times New Roman"/>
          <w:sz w:val="20"/>
          <w:szCs w:val="20"/>
        </w:rPr>
      </w:pPr>
      <w:r w:rsidRPr="00A11552">
        <w:rPr>
          <w:rFonts w:ascii="Cambria" w:hAnsi="Cambria" w:cs="Times New Roman"/>
          <w:sz w:val="20"/>
          <w:szCs w:val="20"/>
        </w:rPr>
        <w:t>Pole podstawowe i pola ochronne znaku,</w:t>
      </w:r>
    </w:p>
    <w:p w14:paraId="5FE34AA2" w14:textId="77777777" w:rsidR="00A11552" w:rsidRPr="00A11552" w:rsidRDefault="00A11552" w:rsidP="00DB2872">
      <w:pPr>
        <w:pStyle w:val="Akapitzlist"/>
        <w:keepLines/>
        <w:numPr>
          <w:ilvl w:val="0"/>
          <w:numId w:val="44"/>
        </w:numPr>
        <w:spacing w:line="276" w:lineRule="auto"/>
        <w:jc w:val="both"/>
        <w:rPr>
          <w:rFonts w:ascii="Cambria" w:hAnsi="Cambria" w:cs="Times New Roman"/>
          <w:sz w:val="20"/>
          <w:szCs w:val="20"/>
        </w:rPr>
      </w:pPr>
      <w:r w:rsidRPr="00A11552">
        <w:rPr>
          <w:rFonts w:ascii="Cambria" w:hAnsi="Cambria" w:cs="Times New Roman"/>
          <w:sz w:val="20"/>
          <w:szCs w:val="20"/>
        </w:rPr>
        <w:t>specyfikacji kolorystycznej dla przestrzeni (CMYK),</w:t>
      </w:r>
    </w:p>
    <w:p w14:paraId="2DB316ED" w14:textId="77777777" w:rsidR="00A11552" w:rsidRPr="00A11552" w:rsidRDefault="00A11552" w:rsidP="00DB2872">
      <w:pPr>
        <w:pStyle w:val="Akapitzlist"/>
        <w:keepLines/>
        <w:numPr>
          <w:ilvl w:val="0"/>
          <w:numId w:val="44"/>
        </w:numPr>
        <w:spacing w:line="276" w:lineRule="auto"/>
        <w:jc w:val="both"/>
        <w:rPr>
          <w:rFonts w:ascii="Cambria" w:hAnsi="Cambria" w:cs="Times New Roman"/>
          <w:sz w:val="20"/>
          <w:szCs w:val="20"/>
        </w:rPr>
      </w:pPr>
      <w:r w:rsidRPr="00A11552">
        <w:rPr>
          <w:rFonts w:ascii="Cambria" w:hAnsi="Cambria" w:cs="Times New Roman"/>
          <w:sz w:val="20"/>
          <w:szCs w:val="20"/>
        </w:rPr>
        <w:t>typografii, tła (zasady stosowania)</w:t>
      </w:r>
    </w:p>
    <w:p w14:paraId="4A83460F" w14:textId="77777777" w:rsidR="00A11552" w:rsidRPr="00A11552" w:rsidRDefault="00A11552" w:rsidP="00DB2872">
      <w:pPr>
        <w:pStyle w:val="Akapitzlist"/>
        <w:keepLines/>
        <w:numPr>
          <w:ilvl w:val="0"/>
          <w:numId w:val="44"/>
        </w:numPr>
        <w:spacing w:line="276" w:lineRule="auto"/>
        <w:jc w:val="both"/>
        <w:rPr>
          <w:rFonts w:ascii="Cambria" w:hAnsi="Cambria" w:cs="Times New Roman"/>
          <w:sz w:val="20"/>
          <w:szCs w:val="20"/>
        </w:rPr>
      </w:pPr>
      <w:r w:rsidRPr="00A11552">
        <w:rPr>
          <w:rFonts w:ascii="Cambria" w:hAnsi="Cambria" w:cs="Times New Roman"/>
          <w:sz w:val="20"/>
          <w:szCs w:val="20"/>
        </w:rPr>
        <w:t>wzory występowania logo na różnych tłach (wzorzystych i jednolitych, jasnych i ciemnych);</w:t>
      </w:r>
    </w:p>
    <w:p w14:paraId="29237DA0" w14:textId="77777777" w:rsidR="00A11552" w:rsidRPr="00A11552" w:rsidRDefault="00A11552" w:rsidP="00DB2872">
      <w:pPr>
        <w:pStyle w:val="Akapitzlist"/>
        <w:keepLines/>
        <w:numPr>
          <w:ilvl w:val="0"/>
          <w:numId w:val="44"/>
        </w:numPr>
        <w:spacing w:line="276" w:lineRule="auto"/>
        <w:jc w:val="both"/>
        <w:rPr>
          <w:rFonts w:ascii="Cambria" w:hAnsi="Cambria" w:cs="Times New Roman"/>
          <w:sz w:val="20"/>
          <w:szCs w:val="20"/>
        </w:rPr>
      </w:pPr>
      <w:r w:rsidRPr="00A11552">
        <w:rPr>
          <w:rFonts w:ascii="Cambria" w:hAnsi="Cambria" w:cs="Times New Roman"/>
          <w:sz w:val="20"/>
          <w:szCs w:val="20"/>
        </w:rPr>
        <w:t>dwa wymiary skalowania oraz postać minimalna znaku;</w:t>
      </w:r>
    </w:p>
    <w:p w14:paraId="5197243D" w14:textId="77777777" w:rsidR="00A11552" w:rsidRPr="00A11552" w:rsidRDefault="00A11552" w:rsidP="00DB2872">
      <w:pPr>
        <w:pStyle w:val="Akapitzlist"/>
        <w:keepLines/>
        <w:numPr>
          <w:ilvl w:val="0"/>
          <w:numId w:val="44"/>
        </w:numPr>
        <w:spacing w:line="276" w:lineRule="auto"/>
        <w:jc w:val="both"/>
        <w:rPr>
          <w:rFonts w:ascii="Cambria" w:hAnsi="Cambria" w:cs="Times New Roman"/>
          <w:sz w:val="20"/>
          <w:szCs w:val="20"/>
        </w:rPr>
      </w:pPr>
      <w:r w:rsidRPr="00A11552">
        <w:rPr>
          <w:rFonts w:ascii="Cambria" w:hAnsi="Cambria" w:cs="Times New Roman"/>
          <w:sz w:val="20"/>
          <w:szCs w:val="20"/>
        </w:rPr>
        <w:t>ochrona znaku (wersje niedozwolone);</w:t>
      </w:r>
    </w:p>
    <w:p w14:paraId="61DF100F" w14:textId="3A1186A1" w:rsidR="00A11552" w:rsidRPr="00A11552" w:rsidRDefault="00A11552" w:rsidP="00DB2872">
      <w:pPr>
        <w:pStyle w:val="Akapitzlist"/>
        <w:keepLines/>
        <w:numPr>
          <w:ilvl w:val="0"/>
          <w:numId w:val="44"/>
        </w:numPr>
        <w:spacing w:line="276" w:lineRule="auto"/>
        <w:jc w:val="both"/>
        <w:rPr>
          <w:rFonts w:ascii="Cambria" w:hAnsi="Cambria" w:cs="Times New Roman"/>
          <w:sz w:val="20"/>
          <w:szCs w:val="20"/>
        </w:rPr>
      </w:pPr>
      <w:r w:rsidRPr="00A11552">
        <w:rPr>
          <w:rFonts w:ascii="Cambria" w:hAnsi="Cambria" w:cs="Times New Roman"/>
          <w:sz w:val="20"/>
          <w:szCs w:val="20"/>
        </w:rPr>
        <w:t>projekty materiałów firmowych  (np. papier firmowy, wizytówka i szablon slajdu);</w:t>
      </w:r>
    </w:p>
    <w:p w14:paraId="5EF9E54D" w14:textId="5B69263D" w:rsidR="00684487" w:rsidRPr="00CA1D4D" w:rsidRDefault="00820AA7" w:rsidP="00403446">
      <w:pPr>
        <w:keepLines/>
        <w:autoSpaceDE w:val="0"/>
        <w:spacing w:line="276" w:lineRule="auto"/>
        <w:ind w:left="142" w:hanging="142"/>
        <w:jc w:val="both"/>
        <w:rPr>
          <w:rFonts w:ascii="Cambria" w:eastAsia="Calibri" w:hAnsi="Cambria" w:cs="Times New Roman"/>
          <w:sz w:val="20"/>
          <w:szCs w:val="20"/>
        </w:rPr>
      </w:pPr>
      <w:r>
        <w:rPr>
          <w:rFonts w:ascii="Cambria" w:eastAsia="Calibri" w:hAnsi="Cambria" w:cs="Times New Roman"/>
          <w:sz w:val="20"/>
          <w:szCs w:val="20"/>
        </w:rPr>
        <w:t>3</w:t>
      </w:r>
      <w:r w:rsidR="00684487" w:rsidRPr="00CA1D4D">
        <w:rPr>
          <w:rFonts w:ascii="Cambria" w:eastAsia="Calibri" w:hAnsi="Cambria" w:cs="Times New Roman"/>
          <w:sz w:val="20"/>
          <w:szCs w:val="20"/>
        </w:rPr>
        <w:t>.</w:t>
      </w:r>
      <w:r>
        <w:rPr>
          <w:rFonts w:ascii="Cambria" w:eastAsia="Calibri" w:hAnsi="Cambria" w:cs="Times New Roman"/>
          <w:sz w:val="20"/>
          <w:szCs w:val="20"/>
        </w:rPr>
        <w:t xml:space="preserve"> </w:t>
      </w:r>
      <w:r w:rsidR="00684487" w:rsidRPr="00CA1D4D">
        <w:rPr>
          <w:rFonts w:ascii="Cambria" w:eastAsia="Calibri" w:hAnsi="Cambria" w:cs="Times New Roman"/>
          <w:sz w:val="20"/>
          <w:szCs w:val="20"/>
        </w:rPr>
        <w:t xml:space="preserve">Księga Znaku zostanie doręczona Zamawiającemu w formie </w:t>
      </w:r>
      <w:r w:rsidR="00684487" w:rsidRPr="00A11552">
        <w:rPr>
          <w:rFonts w:ascii="Cambria" w:eastAsia="Calibri" w:hAnsi="Cambria" w:cs="Times New Roman"/>
          <w:sz w:val="20"/>
          <w:szCs w:val="20"/>
        </w:rPr>
        <w:t xml:space="preserve">elektronicznej </w:t>
      </w:r>
      <w:r w:rsidR="00CC1E35" w:rsidRPr="00A11552">
        <w:rPr>
          <w:rFonts w:ascii="Cambria" w:eastAsia="Calibri" w:hAnsi="Cambria" w:cs="Times New Roman"/>
          <w:sz w:val="20"/>
          <w:szCs w:val="20"/>
        </w:rPr>
        <w:t xml:space="preserve">w wersji edytowalnej </w:t>
      </w:r>
      <w:r w:rsidR="00684487" w:rsidRPr="00CA1D4D">
        <w:rPr>
          <w:rFonts w:ascii="Cambria" w:eastAsia="Calibri" w:hAnsi="Cambria" w:cs="Times New Roman"/>
          <w:sz w:val="20"/>
          <w:szCs w:val="20"/>
        </w:rPr>
        <w:t>(</w:t>
      </w:r>
      <w:r w:rsidR="00CC1E35">
        <w:rPr>
          <w:rFonts w:ascii="Cambria" w:eastAsia="Calibri" w:hAnsi="Cambria" w:cs="Times New Roman"/>
          <w:sz w:val="20"/>
          <w:szCs w:val="20"/>
        </w:rPr>
        <w:t>1</w:t>
      </w:r>
      <w:r w:rsidR="00684487" w:rsidRPr="00CA1D4D">
        <w:rPr>
          <w:rFonts w:ascii="Cambria" w:eastAsia="Calibri" w:hAnsi="Cambria" w:cs="Times New Roman"/>
          <w:sz w:val="20"/>
          <w:szCs w:val="20"/>
        </w:rPr>
        <w:t xml:space="preserve"> szt.) oraz w formie papierowej (</w:t>
      </w:r>
      <w:r w:rsidR="00CC1E35">
        <w:rPr>
          <w:rFonts w:ascii="Cambria" w:eastAsia="Calibri" w:hAnsi="Cambria" w:cs="Times New Roman"/>
          <w:sz w:val="20"/>
          <w:szCs w:val="20"/>
        </w:rPr>
        <w:t xml:space="preserve">1 </w:t>
      </w:r>
      <w:r w:rsidR="00684487" w:rsidRPr="00CA1D4D">
        <w:rPr>
          <w:rFonts w:ascii="Cambria" w:eastAsia="Calibri" w:hAnsi="Cambria" w:cs="Times New Roman"/>
          <w:sz w:val="20"/>
          <w:szCs w:val="20"/>
        </w:rPr>
        <w:t xml:space="preserve">szt.) </w:t>
      </w:r>
    </w:p>
    <w:p w14:paraId="437230B0" w14:textId="1D48DF88" w:rsidR="00684487" w:rsidRDefault="00684487" w:rsidP="00403446">
      <w:pPr>
        <w:keepLines/>
        <w:autoSpaceDE w:val="0"/>
        <w:spacing w:line="276" w:lineRule="auto"/>
        <w:ind w:left="142" w:hanging="142"/>
        <w:jc w:val="both"/>
        <w:rPr>
          <w:rFonts w:ascii="Cambria" w:eastAsia="Calibri" w:hAnsi="Cambria" w:cs="Times New Roman"/>
          <w:sz w:val="20"/>
          <w:szCs w:val="20"/>
        </w:rPr>
      </w:pPr>
      <w:r w:rsidRPr="00CA1D4D">
        <w:rPr>
          <w:rFonts w:ascii="Cambria" w:eastAsia="Calibri" w:hAnsi="Cambria" w:cs="Times New Roman"/>
          <w:sz w:val="20"/>
          <w:szCs w:val="20"/>
        </w:rPr>
        <w:t xml:space="preserve">4. Wykonawca zobowiązuje się wykonywać przedmiot Umowy przy uwzględnieniu opinii i sugestii przedstawicieli Zamawiającego oraz współpracować z przedstawicielami Zamawiającego dopasowując się do terminów i sposobów komunikacji im dogodnych. </w:t>
      </w:r>
    </w:p>
    <w:p w14:paraId="0EED5DC5" w14:textId="77777777" w:rsidR="001B5E47" w:rsidRPr="00CA1D4D" w:rsidRDefault="001B5E47" w:rsidP="00684487">
      <w:pPr>
        <w:keepLines/>
        <w:autoSpaceDE w:val="0"/>
        <w:spacing w:line="276" w:lineRule="auto"/>
        <w:jc w:val="both"/>
        <w:rPr>
          <w:rFonts w:ascii="Cambria" w:eastAsia="Calibri" w:hAnsi="Cambria" w:cs="Times New Roman"/>
          <w:sz w:val="20"/>
          <w:szCs w:val="20"/>
        </w:rPr>
      </w:pPr>
    </w:p>
    <w:p w14:paraId="05E342A9" w14:textId="77777777" w:rsidR="00684487" w:rsidRPr="00CA1D4D" w:rsidRDefault="00684487" w:rsidP="00684487">
      <w:pPr>
        <w:keepLines/>
        <w:autoSpaceDE w:val="0"/>
        <w:spacing w:line="276" w:lineRule="auto"/>
        <w:jc w:val="center"/>
        <w:rPr>
          <w:rFonts w:ascii="Cambria" w:eastAsia="Calibri" w:hAnsi="Cambria" w:cs="Times New Roman"/>
          <w:sz w:val="20"/>
          <w:szCs w:val="20"/>
        </w:rPr>
      </w:pPr>
      <w:r w:rsidRPr="00CA1D4D">
        <w:rPr>
          <w:rFonts w:ascii="Cambria" w:eastAsia="Calibri" w:hAnsi="Cambria" w:cs="Times New Roman"/>
          <w:sz w:val="20"/>
          <w:szCs w:val="20"/>
        </w:rPr>
        <w:t>§ 3</w:t>
      </w:r>
    </w:p>
    <w:p w14:paraId="7A80F51A" w14:textId="77777777" w:rsidR="00684487" w:rsidRPr="00CA1D4D" w:rsidRDefault="00684487" w:rsidP="00684487">
      <w:pPr>
        <w:keepLines/>
        <w:autoSpaceDE w:val="0"/>
        <w:spacing w:line="276" w:lineRule="auto"/>
        <w:jc w:val="center"/>
        <w:rPr>
          <w:rFonts w:ascii="Cambria" w:eastAsia="Calibri" w:hAnsi="Cambria" w:cs="Times New Roman"/>
          <w:sz w:val="20"/>
          <w:szCs w:val="20"/>
        </w:rPr>
      </w:pPr>
      <w:r w:rsidRPr="00CA1D4D">
        <w:rPr>
          <w:rFonts w:ascii="Cambria" w:eastAsia="Calibri" w:hAnsi="Cambria" w:cs="Times New Roman"/>
          <w:sz w:val="20"/>
          <w:szCs w:val="20"/>
        </w:rPr>
        <w:t>Przeniesienie praw autorskich</w:t>
      </w:r>
    </w:p>
    <w:p w14:paraId="296327FE" w14:textId="43331945" w:rsidR="00684487" w:rsidRDefault="00684487" w:rsidP="00A11552">
      <w:pPr>
        <w:keepLines/>
        <w:autoSpaceDE w:val="0"/>
        <w:spacing w:line="276" w:lineRule="auto"/>
        <w:ind w:left="142" w:hanging="142"/>
        <w:jc w:val="both"/>
        <w:rPr>
          <w:rFonts w:ascii="Cambria" w:eastAsia="Calibri" w:hAnsi="Cambria" w:cs="Times New Roman"/>
          <w:sz w:val="20"/>
          <w:szCs w:val="20"/>
        </w:rPr>
      </w:pPr>
      <w:r w:rsidRPr="00CA1D4D">
        <w:rPr>
          <w:rFonts w:ascii="Cambria" w:eastAsia="Calibri" w:hAnsi="Cambria" w:cs="Times New Roman"/>
          <w:sz w:val="20"/>
          <w:szCs w:val="20"/>
        </w:rPr>
        <w:t xml:space="preserve">1. Z chwilą przekazania materiałów przygotowanych w ramach realizacji Umowy, takich jak raporty, analizy czy warianty logo, zawierających utwór Wykonawca przenosi na Zamawiającego wszystkie majątkowe prawa autorskie do tego utworu na wszystkich polach eksploatacji, a w szczególności na polach: </w:t>
      </w:r>
    </w:p>
    <w:p w14:paraId="5694CF58" w14:textId="6A4335DB" w:rsidR="00684487" w:rsidRDefault="00684487" w:rsidP="00DB2872">
      <w:pPr>
        <w:pStyle w:val="Akapitzlist"/>
        <w:keepLines/>
        <w:numPr>
          <w:ilvl w:val="0"/>
          <w:numId w:val="45"/>
        </w:numPr>
        <w:spacing w:line="276" w:lineRule="auto"/>
        <w:jc w:val="both"/>
        <w:rPr>
          <w:rFonts w:ascii="Cambria" w:hAnsi="Cambria" w:cs="Times New Roman"/>
          <w:sz w:val="20"/>
          <w:szCs w:val="20"/>
        </w:rPr>
      </w:pPr>
      <w:r w:rsidRPr="00A11552">
        <w:rPr>
          <w:rFonts w:ascii="Cambria" w:hAnsi="Cambria" w:cs="Times New Roman"/>
          <w:sz w:val="20"/>
          <w:szCs w:val="20"/>
        </w:rPr>
        <w:t>utrwalania i trwałego lub tymczasowego zwielokrotniania utworu lub jego przedstawienia w całości lub w</w:t>
      </w:r>
      <w:r w:rsidR="001B5E47" w:rsidRPr="00A11552">
        <w:rPr>
          <w:rFonts w:ascii="Cambria" w:hAnsi="Cambria" w:cs="Times New Roman"/>
          <w:sz w:val="20"/>
          <w:szCs w:val="20"/>
        </w:rPr>
        <w:t xml:space="preserve"> </w:t>
      </w:r>
      <w:r w:rsidRPr="00A11552">
        <w:rPr>
          <w:rFonts w:ascii="Cambria" w:hAnsi="Cambria" w:cs="Times New Roman"/>
          <w:sz w:val="20"/>
          <w:szCs w:val="20"/>
        </w:rPr>
        <w:t xml:space="preserve">części jakąkolwiek techniką, w tym w pamięci komputerów i innych urządzeń elektronicznych; </w:t>
      </w:r>
    </w:p>
    <w:p w14:paraId="1C1346AE" w14:textId="325B1C8E" w:rsidR="00684487" w:rsidRDefault="00684487" w:rsidP="00DB2872">
      <w:pPr>
        <w:pStyle w:val="Akapitzlist"/>
        <w:keepLines/>
        <w:numPr>
          <w:ilvl w:val="0"/>
          <w:numId w:val="45"/>
        </w:numPr>
        <w:spacing w:line="276" w:lineRule="auto"/>
        <w:jc w:val="both"/>
        <w:rPr>
          <w:rFonts w:ascii="Cambria" w:hAnsi="Cambria" w:cs="Times New Roman"/>
          <w:sz w:val="20"/>
          <w:szCs w:val="20"/>
        </w:rPr>
      </w:pPr>
      <w:r w:rsidRPr="00A11552">
        <w:rPr>
          <w:rFonts w:ascii="Cambria" w:hAnsi="Cambria" w:cs="Times New Roman"/>
          <w:sz w:val="20"/>
          <w:szCs w:val="20"/>
        </w:rPr>
        <w:t xml:space="preserve">obrotu oryginałem albo egzemplarzami utworu w tym wprowadzania do obrotu produktów lub usług zawierających utwór, </w:t>
      </w:r>
    </w:p>
    <w:p w14:paraId="3CB86FD9" w14:textId="450E9708" w:rsidR="00684487" w:rsidRDefault="00684487" w:rsidP="00DB2872">
      <w:pPr>
        <w:pStyle w:val="Akapitzlist"/>
        <w:keepLines/>
        <w:numPr>
          <w:ilvl w:val="0"/>
          <w:numId w:val="45"/>
        </w:numPr>
        <w:spacing w:line="276" w:lineRule="auto"/>
        <w:jc w:val="both"/>
        <w:rPr>
          <w:rFonts w:ascii="Cambria" w:hAnsi="Cambria" w:cs="Times New Roman"/>
          <w:sz w:val="20"/>
          <w:szCs w:val="20"/>
        </w:rPr>
      </w:pPr>
      <w:r w:rsidRPr="00A11552">
        <w:rPr>
          <w:rFonts w:ascii="Cambria" w:hAnsi="Cambria" w:cs="Times New Roman"/>
          <w:sz w:val="20"/>
          <w:szCs w:val="20"/>
        </w:rPr>
        <w:t xml:space="preserve">udzielania dalszych licencji, sublicencji i innych umów pozwalających na korzystanie z utworu innym podmiotom w całości lub w części, a także zawierania umów rozporządzających tymi prawami; </w:t>
      </w:r>
    </w:p>
    <w:p w14:paraId="5C2A3E3E" w14:textId="76D6B798" w:rsidR="00684487" w:rsidRDefault="00684487" w:rsidP="00DB2872">
      <w:pPr>
        <w:pStyle w:val="Akapitzlist"/>
        <w:keepLines/>
        <w:numPr>
          <w:ilvl w:val="0"/>
          <w:numId w:val="45"/>
        </w:numPr>
        <w:spacing w:line="276" w:lineRule="auto"/>
        <w:jc w:val="both"/>
        <w:rPr>
          <w:rFonts w:ascii="Cambria" w:hAnsi="Cambria" w:cs="Times New Roman"/>
          <w:sz w:val="20"/>
          <w:szCs w:val="20"/>
        </w:rPr>
      </w:pPr>
      <w:r w:rsidRPr="00A11552">
        <w:rPr>
          <w:rFonts w:ascii="Cambria" w:hAnsi="Cambria" w:cs="Times New Roman"/>
          <w:sz w:val="20"/>
          <w:szCs w:val="20"/>
        </w:rPr>
        <w:t xml:space="preserve">korzystania utworu na potrzeby promocji, produkcji i świadczenia usług, z wykorzystaniem utworu lub jego modyfikacji, </w:t>
      </w:r>
    </w:p>
    <w:p w14:paraId="0F318415" w14:textId="4705A6C1" w:rsidR="00684487" w:rsidRDefault="00684487" w:rsidP="00DB2872">
      <w:pPr>
        <w:pStyle w:val="Akapitzlist"/>
        <w:keepLines/>
        <w:numPr>
          <w:ilvl w:val="0"/>
          <w:numId w:val="45"/>
        </w:numPr>
        <w:spacing w:line="276" w:lineRule="auto"/>
        <w:jc w:val="both"/>
        <w:rPr>
          <w:rFonts w:ascii="Cambria" w:hAnsi="Cambria" w:cs="Times New Roman"/>
          <w:sz w:val="20"/>
          <w:szCs w:val="20"/>
        </w:rPr>
      </w:pPr>
      <w:r w:rsidRPr="00A11552">
        <w:rPr>
          <w:rFonts w:ascii="Cambria" w:hAnsi="Cambria" w:cs="Times New Roman"/>
          <w:sz w:val="20"/>
          <w:szCs w:val="20"/>
        </w:rPr>
        <w:t xml:space="preserve">dokonywania opracowań utworu lub jego elementów w dowolny sposób, dowolną techniką i w dowolnym zakresie, w tym włączania do niego innych utworów, tłumaczenia, przystosowywania, zmiany układu lub jakichkolwiek innych zmian, bez konieczności uzyskiwania dodatkowej zgody Wykonawcy zarówno na dokonanie opracowań jak i na korzystanie oraz rozporządzanie utworami zawierającymi opracowania utworu. </w:t>
      </w:r>
    </w:p>
    <w:p w14:paraId="3853BFE6" w14:textId="04DBAEE3" w:rsidR="00684487" w:rsidRPr="00DB2872" w:rsidRDefault="00684487" w:rsidP="00DB2872">
      <w:pPr>
        <w:pStyle w:val="Akapitzlist"/>
        <w:keepLines/>
        <w:numPr>
          <w:ilvl w:val="0"/>
          <w:numId w:val="45"/>
        </w:numPr>
        <w:spacing w:line="276" w:lineRule="auto"/>
        <w:jc w:val="both"/>
        <w:rPr>
          <w:rFonts w:ascii="Cambria" w:hAnsi="Cambria" w:cs="Times New Roman"/>
          <w:sz w:val="20"/>
          <w:szCs w:val="20"/>
        </w:rPr>
      </w:pPr>
      <w:r w:rsidRPr="00A11552">
        <w:rPr>
          <w:rFonts w:ascii="Cambria" w:hAnsi="Cambria" w:cs="Times New Roman"/>
          <w:sz w:val="20"/>
          <w:szCs w:val="20"/>
        </w:rPr>
        <w:t xml:space="preserve">publicznego wystawiania na targach, konferencjach, szkoleniach, spotkaniach i innych formach publicznej prezentacji zapisu w dowolnej formie utworu, jego modyfikacji lub produktów lub usług, zawierających lub opierających swoje działanie na utworze. </w:t>
      </w:r>
      <w:r w:rsidRPr="00DB2872">
        <w:rPr>
          <w:rFonts w:ascii="Cambria" w:hAnsi="Cambria" w:cs="Times New Roman"/>
          <w:sz w:val="20"/>
          <w:szCs w:val="20"/>
        </w:rPr>
        <w:t xml:space="preserve">Wykonawca zobowiązuje się powstrzymać się od wykonania prawa do sprzeciwu wobec formy, w jakiej nastąpić ma publiczne udostępnienie utworu lub jego modyfikacji albo w stosunku do zmian dokonanych przez lub z inicjatywy Zamawiającego. </w:t>
      </w:r>
    </w:p>
    <w:p w14:paraId="46448332" w14:textId="3CE0413D" w:rsidR="00684487" w:rsidRPr="00CA1D4D" w:rsidRDefault="00DB2872" w:rsidP="00DB2872">
      <w:pPr>
        <w:keepLines/>
        <w:autoSpaceDE w:val="0"/>
        <w:spacing w:line="276" w:lineRule="auto"/>
        <w:ind w:left="284" w:hanging="284"/>
        <w:jc w:val="both"/>
        <w:rPr>
          <w:rFonts w:ascii="Cambria" w:eastAsia="Calibri" w:hAnsi="Cambria" w:cs="Times New Roman"/>
          <w:sz w:val="20"/>
          <w:szCs w:val="20"/>
        </w:rPr>
      </w:pPr>
      <w:r>
        <w:rPr>
          <w:rFonts w:ascii="Cambria" w:eastAsia="Calibri" w:hAnsi="Cambria" w:cs="Times New Roman"/>
          <w:sz w:val="20"/>
          <w:szCs w:val="20"/>
        </w:rPr>
        <w:t>2</w:t>
      </w:r>
      <w:r w:rsidR="00684487" w:rsidRPr="00CA1D4D">
        <w:rPr>
          <w:rFonts w:ascii="Cambria" w:eastAsia="Calibri" w:hAnsi="Cambria" w:cs="Times New Roman"/>
          <w:sz w:val="20"/>
          <w:szCs w:val="20"/>
        </w:rPr>
        <w:t xml:space="preserve">. Wykonawca wyraża zgodę na wykonywanie przez Zamawiającego autorskich praw zależnych do utworu i jednocześnie przenosi na Zamawiającego także wyłączne prawo zezwalania na wykonywanie prawa zależnego wobec dzieła będącego utworem, a także zobowiązuje się, iż nie dokona żadnej czynności o skutku cofnięcia zezwolenia na wykonywanie praw zależnych, o którym mowa w art. 2 ust. 2 ustawy o prawie autorskim i prawach pokrewnych; Wykonawca wyraża zgodę na przeniesienie tego prawa na inne osoby, na które Zamawiający przeniesie autorskie prawa majątkowe do przedmiotowego utworu lub udzieli im licencji. </w:t>
      </w:r>
    </w:p>
    <w:p w14:paraId="762AB234" w14:textId="11E21442" w:rsidR="00684487" w:rsidRPr="00CA1D4D" w:rsidRDefault="00DB2872" w:rsidP="00DB2872">
      <w:pPr>
        <w:keepLines/>
        <w:autoSpaceDE w:val="0"/>
        <w:spacing w:line="276" w:lineRule="auto"/>
        <w:ind w:left="284" w:hanging="284"/>
        <w:jc w:val="both"/>
        <w:rPr>
          <w:rFonts w:ascii="Cambria" w:eastAsia="Calibri" w:hAnsi="Cambria" w:cs="Times New Roman"/>
          <w:sz w:val="20"/>
          <w:szCs w:val="20"/>
        </w:rPr>
      </w:pPr>
      <w:r>
        <w:rPr>
          <w:rFonts w:ascii="Cambria" w:eastAsia="Calibri" w:hAnsi="Cambria" w:cs="Times New Roman"/>
          <w:sz w:val="20"/>
          <w:szCs w:val="20"/>
        </w:rPr>
        <w:t>3</w:t>
      </w:r>
      <w:r w:rsidR="00684487" w:rsidRPr="00CA1D4D">
        <w:rPr>
          <w:rFonts w:ascii="Cambria" w:eastAsia="Calibri" w:hAnsi="Cambria" w:cs="Times New Roman"/>
          <w:sz w:val="20"/>
          <w:szCs w:val="20"/>
        </w:rPr>
        <w:t xml:space="preserve">. Wykonawca przenosi na Zamawiającego także prawo własności egzemplarzy, na których utrwalony został utwór, w chwili wydania go Zamawiającemu. </w:t>
      </w:r>
    </w:p>
    <w:p w14:paraId="42998CDC" w14:textId="2FE56D12" w:rsidR="00684487" w:rsidRDefault="00DB2872" w:rsidP="00DB2872">
      <w:pPr>
        <w:keepLines/>
        <w:autoSpaceDE w:val="0"/>
        <w:spacing w:line="276" w:lineRule="auto"/>
        <w:ind w:left="284" w:hanging="284"/>
        <w:jc w:val="both"/>
        <w:rPr>
          <w:rFonts w:ascii="Cambria" w:eastAsia="Calibri" w:hAnsi="Cambria" w:cs="Times New Roman"/>
          <w:sz w:val="20"/>
          <w:szCs w:val="20"/>
        </w:rPr>
      </w:pPr>
      <w:r>
        <w:rPr>
          <w:rFonts w:ascii="Cambria" w:eastAsia="Calibri" w:hAnsi="Cambria" w:cs="Times New Roman"/>
          <w:sz w:val="20"/>
          <w:szCs w:val="20"/>
        </w:rPr>
        <w:t>4</w:t>
      </w:r>
      <w:r w:rsidR="00684487" w:rsidRPr="00CA1D4D">
        <w:rPr>
          <w:rFonts w:ascii="Cambria" w:eastAsia="Calibri" w:hAnsi="Cambria" w:cs="Times New Roman"/>
          <w:sz w:val="20"/>
          <w:szCs w:val="20"/>
        </w:rPr>
        <w:t xml:space="preserve">. Wykonawca zobowiązuje się nie korzystać z przysługujących mu osobistych praw autorskich do utworu, w całości lub w części, w sposób uniemożliwiający lub znacznie utrudniający korzystanie i rozporządzanie utworem przez Zamawiającego lub przez podmioty, na które Zamawiający przeniesie autorskie prawa majątkowe do przedmiotowego utworu lub udzieli im licencji. </w:t>
      </w:r>
    </w:p>
    <w:p w14:paraId="74241CF7" w14:textId="77777777" w:rsidR="00A07798" w:rsidRPr="00B13561" w:rsidRDefault="00A07798" w:rsidP="00A07798">
      <w:pPr>
        <w:keepLines/>
        <w:autoSpaceDE w:val="0"/>
        <w:spacing w:line="276" w:lineRule="auto"/>
        <w:ind w:left="284" w:hanging="284"/>
        <w:jc w:val="both"/>
        <w:rPr>
          <w:rFonts w:ascii="Cambria" w:eastAsia="Calibri" w:hAnsi="Cambria" w:cs="Times New Roman"/>
          <w:bCs/>
          <w:color w:val="FF0000"/>
          <w:sz w:val="20"/>
          <w:szCs w:val="20"/>
        </w:rPr>
      </w:pPr>
      <w:r>
        <w:rPr>
          <w:rFonts w:ascii="Cambria" w:eastAsia="Calibri" w:hAnsi="Cambria" w:cs="Times New Roman"/>
          <w:sz w:val="20"/>
          <w:szCs w:val="20"/>
        </w:rPr>
        <w:t>5.</w:t>
      </w:r>
      <w:r>
        <w:rPr>
          <w:rFonts w:ascii="Cambria" w:eastAsia="Calibri" w:hAnsi="Cambria" w:cs="Times New Roman"/>
          <w:sz w:val="20"/>
          <w:szCs w:val="20"/>
        </w:rPr>
        <w:tab/>
      </w:r>
      <w:r w:rsidRPr="005255CC">
        <w:rPr>
          <w:rFonts w:ascii="Cambria" w:eastAsia="Calibri" w:hAnsi="Cambria" w:cs="Times New Roman"/>
          <w:bCs/>
          <w:sz w:val="20"/>
          <w:szCs w:val="20"/>
        </w:rPr>
        <w:t xml:space="preserve">Przeniesienie praw autorskich obejmuje prawo do rozporządzania opracowaniami Utworu oraz prawo udostępniania ich do korzystania, w tym udzielania licencji na rzecz osób trzecich, na wszystkich wymienionych powyżej polach eksploatacji, w tym prawo do udzielenia zgody na korzystanie z Utworu dla celów niekomercyjnych i niezarobkowych przez Fundację Rozwoju Systemu Edukacji z siedzibą w Warszawie (KRS: 0000024777). </w:t>
      </w:r>
    </w:p>
    <w:p w14:paraId="29CD00D2" w14:textId="77777777" w:rsidR="00591B53" w:rsidRDefault="00591B53" w:rsidP="00A07798">
      <w:pPr>
        <w:keepLines/>
        <w:autoSpaceDE w:val="0"/>
        <w:spacing w:line="276" w:lineRule="auto"/>
        <w:rPr>
          <w:rFonts w:ascii="Cambria" w:eastAsia="Calibri" w:hAnsi="Cambria" w:cs="Times New Roman"/>
          <w:sz w:val="20"/>
          <w:szCs w:val="20"/>
        </w:rPr>
      </w:pPr>
    </w:p>
    <w:p w14:paraId="17BD9D34" w14:textId="16ADEF96" w:rsidR="00684487" w:rsidRPr="005255CC" w:rsidRDefault="00684487" w:rsidP="00684487">
      <w:pPr>
        <w:keepLines/>
        <w:autoSpaceDE w:val="0"/>
        <w:spacing w:line="276" w:lineRule="auto"/>
        <w:jc w:val="center"/>
        <w:rPr>
          <w:rFonts w:ascii="Cambria" w:eastAsia="Calibri" w:hAnsi="Cambria" w:cs="Times New Roman"/>
          <w:sz w:val="20"/>
          <w:szCs w:val="20"/>
        </w:rPr>
      </w:pPr>
      <w:r w:rsidRPr="005255CC">
        <w:rPr>
          <w:rFonts w:ascii="Cambria" w:eastAsia="Calibri" w:hAnsi="Cambria" w:cs="Times New Roman"/>
          <w:sz w:val="20"/>
          <w:szCs w:val="20"/>
        </w:rPr>
        <w:t>§ 4</w:t>
      </w:r>
    </w:p>
    <w:p w14:paraId="6044A017" w14:textId="77777777" w:rsidR="00684487" w:rsidRPr="005255CC" w:rsidRDefault="00684487" w:rsidP="00684487">
      <w:pPr>
        <w:keepLines/>
        <w:autoSpaceDE w:val="0"/>
        <w:spacing w:line="276" w:lineRule="auto"/>
        <w:jc w:val="center"/>
        <w:rPr>
          <w:rFonts w:ascii="Cambria" w:eastAsia="Calibri" w:hAnsi="Cambria" w:cs="Times New Roman"/>
          <w:sz w:val="20"/>
          <w:szCs w:val="20"/>
        </w:rPr>
      </w:pPr>
      <w:r w:rsidRPr="005255CC">
        <w:rPr>
          <w:rFonts w:ascii="Cambria" w:eastAsia="Calibri" w:hAnsi="Cambria" w:cs="Times New Roman"/>
          <w:sz w:val="20"/>
          <w:szCs w:val="20"/>
        </w:rPr>
        <w:t>Inne prawa niematerialne</w:t>
      </w:r>
    </w:p>
    <w:p w14:paraId="40D3445C" w14:textId="18F0F386" w:rsidR="00684487" w:rsidRPr="005255CC" w:rsidRDefault="00684487" w:rsidP="00591B53">
      <w:pPr>
        <w:keepLines/>
        <w:autoSpaceDE w:val="0"/>
        <w:spacing w:line="276" w:lineRule="auto"/>
        <w:ind w:left="142" w:hanging="142"/>
        <w:jc w:val="both"/>
        <w:rPr>
          <w:rFonts w:ascii="Cambria" w:eastAsia="Calibri" w:hAnsi="Cambria" w:cs="Times New Roman"/>
          <w:sz w:val="20"/>
          <w:szCs w:val="20"/>
        </w:rPr>
      </w:pPr>
      <w:r w:rsidRPr="005255CC">
        <w:rPr>
          <w:rFonts w:ascii="Cambria" w:eastAsia="Calibri" w:hAnsi="Cambria" w:cs="Times New Roman"/>
          <w:sz w:val="20"/>
          <w:szCs w:val="20"/>
        </w:rPr>
        <w:t>1. Z chwilą przekazania materiałów przygotowanych w ramach realizacji Umowy, zawierających know-how lub projekt znaku towarowego Wykonawca, przenosi na Zamawiającego wszelkie prawa do korzystania z nich bez ograniczeń co do zakresu, terminu oraz co do terytorium, tj. w każdym celu prawnie dozwolonym, jaki może znaleźć zastosowanie w działalności Zamawiającego</w:t>
      </w:r>
      <w:r w:rsidR="00C042AE" w:rsidRPr="005255CC">
        <w:rPr>
          <w:rFonts w:ascii="Cambria" w:eastAsia="Calibri" w:hAnsi="Cambria" w:cs="Times New Roman"/>
          <w:sz w:val="20"/>
          <w:szCs w:val="20"/>
        </w:rPr>
        <w:t>.</w:t>
      </w:r>
    </w:p>
    <w:p w14:paraId="59693D09" w14:textId="23A14D62" w:rsidR="00684487" w:rsidRPr="005255CC" w:rsidRDefault="00684487" w:rsidP="00C042AE">
      <w:pPr>
        <w:keepLines/>
        <w:autoSpaceDE w:val="0"/>
        <w:spacing w:line="276" w:lineRule="auto"/>
        <w:ind w:left="284" w:hanging="284"/>
        <w:jc w:val="both"/>
        <w:rPr>
          <w:rFonts w:ascii="Cambria" w:eastAsia="Calibri" w:hAnsi="Cambria" w:cs="Times New Roman"/>
          <w:sz w:val="20"/>
          <w:szCs w:val="20"/>
        </w:rPr>
      </w:pPr>
      <w:r w:rsidRPr="005255CC">
        <w:rPr>
          <w:rFonts w:ascii="Cambria" w:eastAsia="Calibri" w:hAnsi="Cambria" w:cs="Times New Roman"/>
          <w:sz w:val="20"/>
          <w:szCs w:val="20"/>
        </w:rPr>
        <w:t xml:space="preserve">2. Wykonawca upoważnia Zamawiającego i osoby przez niego wskazane do używania kreowanych w ramach § 2 Umowy wariantów logo, w trakcie prowadzonych prac w ramach realizacji Umowy, w zakresie obejmującym pola </w:t>
      </w:r>
      <w:r w:rsidR="00644B3A" w:rsidRPr="005255CC">
        <w:rPr>
          <w:rFonts w:ascii="Cambria" w:eastAsia="Calibri" w:hAnsi="Cambria" w:cs="Times New Roman"/>
          <w:sz w:val="20"/>
          <w:szCs w:val="20"/>
        </w:rPr>
        <w:t xml:space="preserve">eksploatacji </w:t>
      </w:r>
      <w:r w:rsidRPr="005255CC">
        <w:rPr>
          <w:rFonts w:ascii="Cambria" w:eastAsia="Calibri" w:hAnsi="Cambria" w:cs="Times New Roman"/>
          <w:sz w:val="20"/>
          <w:szCs w:val="20"/>
        </w:rPr>
        <w:t>wymienione w § 3 i § 4 Umowy</w:t>
      </w:r>
      <w:r w:rsidR="005255CC">
        <w:rPr>
          <w:rFonts w:ascii="Cambria" w:eastAsia="Calibri" w:hAnsi="Cambria" w:cs="Times New Roman"/>
          <w:sz w:val="20"/>
          <w:szCs w:val="20"/>
        </w:rPr>
        <w:t>.</w:t>
      </w:r>
    </w:p>
    <w:p w14:paraId="04F4CF79" w14:textId="77777777" w:rsidR="00480467" w:rsidRPr="00B17F2A" w:rsidRDefault="00480467" w:rsidP="00C042AE">
      <w:pPr>
        <w:keepLines/>
        <w:autoSpaceDE w:val="0"/>
        <w:spacing w:line="276" w:lineRule="auto"/>
        <w:ind w:left="284" w:hanging="284"/>
        <w:jc w:val="both"/>
        <w:rPr>
          <w:rFonts w:ascii="Cambria" w:eastAsia="Calibri" w:hAnsi="Cambria" w:cs="Times New Roman"/>
          <w:color w:val="FF0000"/>
          <w:sz w:val="20"/>
          <w:szCs w:val="20"/>
        </w:rPr>
      </w:pPr>
    </w:p>
    <w:p w14:paraId="35576EC5" w14:textId="77777777" w:rsidR="00684487" w:rsidRPr="00CA1D4D" w:rsidRDefault="00684487" w:rsidP="00684487">
      <w:pPr>
        <w:keepLines/>
        <w:autoSpaceDE w:val="0"/>
        <w:spacing w:line="276" w:lineRule="auto"/>
        <w:jc w:val="center"/>
        <w:rPr>
          <w:rFonts w:ascii="Cambria" w:eastAsia="Calibri" w:hAnsi="Cambria" w:cs="Times New Roman"/>
          <w:sz w:val="20"/>
          <w:szCs w:val="20"/>
        </w:rPr>
      </w:pPr>
      <w:r w:rsidRPr="00CA1D4D">
        <w:rPr>
          <w:rFonts w:ascii="Cambria" w:eastAsia="Calibri" w:hAnsi="Cambria" w:cs="Times New Roman"/>
          <w:sz w:val="20"/>
          <w:szCs w:val="20"/>
        </w:rPr>
        <w:t>§ 5</w:t>
      </w:r>
    </w:p>
    <w:p w14:paraId="76413B1A" w14:textId="77777777" w:rsidR="00684487" w:rsidRPr="00CA1D4D" w:rsidRDefault="00684487" w:rsidP="00684487">
      <w:pPr>
        <w:keepLines/>
        <w:autoSpaceDE w:val="0"/>
        <w:spacing w:line="276" w:lineRule="auto"/>
        <w:jc w:val="center"/>
        <w:rPr>
          <w:rFonts w:ascii="Cambria" w:eastAsia="Calibri" w:hAnsi="Cambria" w:cs="Times New Roman"/>
          <w:sz w:val="20"/>
          <w:szCs w:val="20"/>
        </w:rPr>
      </w:pPr>
      <w:r w:rsidRPr="00CA1D4D">
        <w:rPr>
          <w:rFonts w:ascii="Cambria" w:eastAsia="Calibri" w:hAnsi="Cambria" w:cs="Times New Roman"/>
          <w:sz w:val="20"/>
          <w:szCs w:val="20"/>
        </w:rPr>
        <w:t>Termin wykonania</w:t>
      </w:r>
    </w:p>
    <w:p w14:paraId="3F8555D9" w14:textId="57E02B2F" w:rsidR="00684487" w:rsidRPr="00CA1D4D" w:rsidRDefault="00684487" w:rsidP="00480467">
      <w:pPr>
        <w:keepLines/>
        <w:autoSpaceDE w:val="0"/>
        <w:spacing w:line="276" w:lineRule="auto"/>
        <w:ind w:left="142" w:hanging="142"/>
        <w:jc w:val="both"/>
        <w:rPr>
          <w:rFonts w:ascii="Cambria" w:eastAsia="Calibri" w:hAnsi="Cambria" w:cs="Times New Roman"/>
          <w:sz w:val="20"/>
          <w:szCs w:val="20"/>
        </w:rPr>
      </w:pPr>
      <w:r w:rsidRPr="00CA1D4D">
        <w:rPr>
          <w:rFonts w:ascii="Cambria" w:eastAsia="Calibri" w:hAnsi="Cambria" w:cs="Times New Roman"/>
          <w:sz w:val="20"/>
          <w:szCs w:val="20"/>
        </w:rPr>
        <w:t xml:space="preserve">Wykonawca zobowiązuje się wykonać przedmiot niniejszej umowy w terminie </w:t>
      </w:r>
      <w:r w:rsidR="00480467">
        <w:rPr>
          <w:rFonts w:ascii="Cambria" w:eastAsia="Calibri" w:hAnsi="Cambria" w:cs="Times New Roman"/>
          <w:sz w:val="20"/>
          <w:szCs w:val="20"/>
        </w:rPr>
        <w:t xml:space="preserve">do 14 dni </w:t>
      </w:r>
      <w:r w:rsidRPr="00CA1D4D">
        <w:rPr>
          <w:rFonts w:ascii="Cambria" w:eastAsia="Calibri" w:hAnsi="Cambria" w:cs="Times New Roman"/>
          <w:sz w:val="20"/>
          <w:szCs w:val="20"/>
        </w:rPr>
        <w:t xml:space="preserve">od dnia zawarcia Umowy. </w:t>
      </w:r>
    </w:p>
    <w:p w14:paraId="065CBA26" w14:textId="492DA2A9" w:rsidR="00684487" w:rsidRPr="00CA1D4D" w:rsidRDefault="00684487" w:rsidP="00684487">
      <w:pPr>
        <w:keepLines/>
        <w:autoSpaceDE w:val="0"/>
        <w:spacing w:line="276" w:lineRule="auto"/>
        <w:jc w:val="both"/>
        <w:rPr>
          <w:rFonts w:ascii="Cambria" w:eastAsia="Calibri" w:hAnsi="Cambria" w:cs="Times New Roman"/>
          <w:sz w:val="20"/>
          <w:szCs w:val="20"/>
        </w:rPr>
      </w:pPr>
      <w:r w:rsidRPr="00CA1D4D">
        <w:rPr>
          <w:rFonts w:ascii="Cambria" w:eastAsia="Calibri" w:hAnsi="Cambria" w:cs="Times New Roman"/>
          <w:sz w:val="20"/>
          <w:szCs w:val="20"/>
        </w:rPr>
        <w:t xml:space="preserve"> </w:t>
      </w:r>
    </w:p>
    <w:p w14:paraId="2E5DF449" w14:textId="77777777" w:rsidR="00684487" w:rsidRPr="00CA1D4D" w:rsidRDefault="00684487" w:rsidP="00684487">
      <w:pPr>
        <w:keepLines/>
        <w:autoSpaceDE w:val="0"/>
        <w:spacing w:line="276" w:lineRule="auto"/>
        <w:jc w:val="center"/>
        <w:rPr>
          <w:rFonts w:ascii="Cambria" w:eastAsia="Calibri" w:hAnsi="Cambria" w:cs="Times New Roman"/>
          <w:sz w:val="20"/>
          <w:szCs w:val="20"/>
        </w:rPr>
      </w:pPr>
      <w:r w:rsidRPr="00CA1D4D">
        <w:rPr>
          <w:rFonts w:ascii="Cambria" w:eastAsia="Calibri" w:hAnsi="Cambria" w:cs="Times New Roman"/>
          <w:sz w:val="20"/>
          <w:szCs w:val="20"/>
        </w:rPr>
        <w:t>§ 6</w:t>
      </w:r>
    </w:p>
    <w:p w14:paraId="65715C00" w14:textId="77777777" w:rsidR="00684487" w:rsidRPr="00CA1D4D" w:rsidRDefault="00684487" w:rsidP="00684487">
      <w:pPr>
        <w:keepLines/>
        <w:autoSpaceDE w:val="0"/>
        <w:spacing w:line="276" w:lineRule="auto"/>
        <w:jc w:val="center"/>
        <w:rPr>
          <w:rFonts w:ascii="Cambria" w:eastAsia="Calibri" w:hAnsi="Cambria" w:cs="Times New Roman"/>
          <w:sz w:val="20"/>
          <w:szCs w:val="20"/>
        </w:rPr>
      </w:pPr>
      <w:r w:rsidRPr="00CA1D4D">
        <w:rPr>
          <w:rFonts w:ascii="Cambria" w:eastAsia="Calibri" w:hAnsi="Cambria" w:cs="Times New Roman"/>
          <w:sz w:val="20"/>
          <w:szCs w:val="20"/>
        </w:rPr>
        <w:t>Wynagrodzenie</w:t>
      </w:r>
    </w:p>
    <w:p w14:paraId="546DDFA1" w14:textId="459445B2" w:rsidR="005D6ABF" w:rsidRPr="005255CC" w:rsidRDefault="00684487" w:rsidP="005D6ABF">
      <w:pPr>
        <w:keepLines/>
        <w:autoSpaceDE w:val="0"/>
        <w:spacing w:line="276" w:lineRule="auto"/>
        <w:ind w:left="284" w:hanging="284"/>
        <w:jc w:val="both"/>
        <w:rPr>
          <w:rFonts w:ascii="Cambria" w:eastAsia="Calibri" w:hAnsi="Cambria" w:cs="Times New Roman"/>
          <w:sz w:val="20"/>
          <w:szCs w:val="20"/>
        </w:rPr>
      </w:pPr>
      <w:r w:rsidRPr="005255CC">
        <w:rPr>
          <w:rFonts w:ascii="Cambria" w:eastAsia="Calibri" w:hAnsi="Cambria" w:cs="Times New Roman"/>
          <w:sz w:val="20"/>
          <w:szCs w:val="20"/>
        </w:rPr>
        <w:t>1. Z tytułu realizacji Umowy Zamawiający zapłaci Wykonawcy kwotę</w:t>
      </w:r>
      <w:r w:rsidR="00480467" w:rsidRPr="005255CC">
        <w:rPr>
          <w:rFonts w:ascii="Cambria" w:eastAsia="Calibri" w:hAnsi="Cambria" w:cs="Times New Roman"/>
          <w:sz w:val="20"/>
          <w:szCs w:val="20"/>
        </w:rPr>
        <w:t xml:space="preserve"> brutto:</w:t>
      </w:r>
      <w:r w:rsidRPr="005255CC">
        <w:rPr>
          <w:rFonts w:ascii="Cambria" w:eastAsia="Calibri" w:hAnsi="Cambria" w:cs="Times New Roman"/>
          <w:sz w:val="20"/>
          <w:szCs w:val="20"/>
        </w:rPr>
        <w:t xml:space="preserve"> ………………zł (słownie</w:t>
      </w:r>
      <w:r w:rsidR="00480467" w:rsidRPr="005255CC">
        <w:rPr>
          <w:rFonts w:ascii="Cambria" w:eastAsia="Calibri" w:hAnsi="Cambria" w:cs="Times New Roman"/>
          <w:sz w:val="20"/>
          <w:szCs w:val="20"/>
        </w:rPr>
        <w:t xml:space="preserve"> brutto</w:t>
      </w:r>
      <w:r w:rsidRPr="005255CC">
        <w:rPr>
          <w:rFonts w:ascii="Cambria" w:eastAsia="Calibri" w:hAnsi="Cambria" w:cs="Times New Roman"/>
          <w:sz w:val="20"/>
          <w:szCs w:val="20"/>
        </w:rPr>
        <w:t>: ……………………)</w:t>
      </w:r>
      <w:r w:rsidR="00480467" w:rsidRPr="005255CC">
        <w:rPr>
          <w:rFonts w:ascii="Cambria" w:eastAsia="Calibri" w:hAnsi="Cambria" w:cs="Times New Roman"/>
          <w:sz w:val="20"/>
          <w:szCs w:val="20"/>
        </w:rPr>
        <w:t>.</w:t>
      </w:r>
    </w:p>
    <w:p w14:paraId="2914A81A" w14:textId="10046CE7" w:rsidR="00684487" w:rsidRPr="005255CC" w:rsidRDefault="00684487" w:rsidP="00E17B44">
      <w:pPr>
        <w:keepLines/>
        <w:autoSpaceDE w:val="0"/>
        <w:spacing w:line="276" w:lineRule="auto"/>
        <w:ind w:left="284" w:hanging="284"/>
        <w:jc w:val="both"/>
        <w:rPr>
          <w:rFonts w:ascii="Cambria" w:eastAsia="Calibri" w:hAnsi="Cambria" w:cs="Times New Roman"/>
          <w:sz w:val="20"/>
          <w:szCs w:val="20"/>
        </w:rPr>
      </w:pPr>
      <w:r w:rsidRPr="005255CC">
        <w:rPr>
          <w:rFonts w:ascii="Cambria" w:eastAsia="Calibri" w:hAnsi="Cambria" w:cs="Times New Roman"/>
          <w:sz w:val="20"/>
          <w:szCs w:val="20"/>
        </w:rPr>
        <w:t xml:space="preserve">2. Zapłata nastąpi po przekazaniu wszystkich materiałów, do których zobowiązany jest Wykonawca, potwierdzonym protokołami zdawczo-odbiorczymi, na podstawie prawidłowo wystawionej przez Wykonawcę faktury VAT, przelewem na wskazane na fakturze konto bankowe, w terminie 30 dni od daty dostarczenia faktury VAT Zamawiającemu. </w:t>
      </w:r>
    </w:p>
    <w:p w14:paraId="2092DFD1" w14:textId="4DE58C14" w:rsidR="00684487" w:rsidRPr="005255CC" w:rsidRDefault="00684487" w:rsidP="00684487">
      <w:pPr>
        <w:keepLines/>
        <w:autoSpaceDE w:val="0"/>
        <w:spacing w:line="276" w:lineRule="auto"/>
        <w:jc w:val="both"/>
        <w:rPr>
          <w:rFonts w:ascii="Cambria" w:eastAsia="Calibri" w:hAnsi="Cambria" w:cs="Times New Roman"/>
          <w:sz w:val="20"/>
          <w:szCs w:val="20"/>
        </w:rPr>
      </w:pPr>
      <w:r w:rsidRPr="005255CC">
        <w:rPr>
          <w:rFonts w:ascii="Cambria" w:eastAsia="Calibri" w:hAnsi="Cambria" w:cs="Times New Roman"/>
          <w:sz w:val="20"/>
          <w:szCs w:val="20"/>
        </w:rPr>
        <w:t xml:space="preserve">3. Dniem zapłaty </w:t>
      </w:r>
      <w:r w:rsidR="00644B3A" w:rsidRPr="005255CC">
        <w:rPr>
          <w:rFonts w:ascii="Cambria" w:eastAsia="Calibri" w:hAnsi="Cambria" w:cs="Times New Roman"/>
          <w:sz w:val="20"/>
          <w:szCs w:val="20"/>
        </w:rPr>
        <w:t>jest</w:t>
      </w:r>
      <w:r w:rsidRPr="005255CC">
        <w:rPr>
          <w:rFonts w:ascii="Cambria" w:eastAsia="Calibri" w:hAnsi="Cambria" w:cs="Times New Roman"/>
          <w:sz w:val="20"/>
          <w:szCs w:val="20"/>
        </w:rPr>
        <w:t xml:space="preserve"> dzień obciążenia rachunku Zamawiającego. </w:t>
      </w:r>
    </w:p>
    <w:p w14:paraId="0116C7EC" w14:textId="14D2957D" w:rsidR="00684487" w:rsidRPr="005255CC" w:rsidRDefault="00684487" w:rsidP="00E17B44">
      <w:pPr>
        <w:keepLines/>
        <w:autoSpaceDE w:val="0"/>
        <w:spacing w:line="276" w:lineRule="auto"/>
        <w:ind w:left="142" w:hanging="142"/>
        <w:jc w:val="both"/>
        <w:rPr>
          <w:rFonts w:ascii="Cambria" w:eastAsia="Calibri" w:hAnsi="Cambria" w:cs="Times New Roman"/>
          <w:sz w:val="20"/>
          <w:szCs w:val="20"/>
        </w:rPr>
      </w:pPr>
      <w:r w:rsidRPr="005255CC">
        <w:rPr>
          <w:rFonts w:ascii="Cambria" w:eastAsia="Calibri" w:hAnsi="Cambria" w:cs="Times New Roman"/>
          <w:sz w:val="20"/>
          <w:szCs w:val="20"/>
        </w:rPr>
        <w:t xml:space="preserve">4. Zapłata kwoty, o której mowa w ust. 1 stanowi pełne wynagrodzenie, jakie należy się Wykonawcy z tytułu wykonania niniejszej Umowy, w szczególności, Zamawiający nie jest zobowiązany do zwrotu jakichkolwiek kosztów związanych z prawidłowym wykonywaniem Umowy. </w:t>
      </w:r>
    </w:p>
    <w:p w14:paraId="7E659376" w14:textId="7A3BCB94" w:rsidR="00684487" w:rsidRPr="005255CC" w:rsidRDefault="00684487" w:rsidP="005255CC">
      <w:pPr>
        <w:keepLines/>
        <w:autoSpaceDE w:val="0"/>
        <w:spacing w:line="276" w:lineRule="auto"/>
        <w:ind w:left="142" w:hanging="142"/>
        <w:jc w:val="both"/>
        <w:rPr>
          <w:rFonts w:ascii="Cambria" w:eastAsia="Calibri" w:hAnsi="Cambria" w:cs="Times New Roman"/>
          <w:sz w:val="20"/>
          <w:szCs w:val="20"/>
        </w:rPr>
      </w:pPr>
      <w:r w:rsidRPr="005255CC">
        <w:rPr>
          <w:rFonts w:ascii="Cambria" w:eastAsia="Calibri" w:hAnsi="Cambria" w:cs="Times New Roman"/>
          <w:sz w:val="20"/>
          <w:szCs w:val="20"/>
        </w:rPr>
        <w:t xml:space="preserve">5. Kwota </w:t>
      </w:r>
      <w:r w:rsidR="00644B3A" w:rsidRPr="005255CC">
        <w:rPr>
          <w:rFonts w:ascii="Cambria" w:eastAsia="Calibri" w:hAnsi="Cambria" w:cs="Times New Roman"/>
          <w:sz w:val="20"/>
          <w:szCs w:val="20"/>
        </w:rPr>
        <w:t>wynagrodzenia</w:t>
      </w:r>
      <w:r w:rsidRPr="005255CC">
        <w:rPr>
          <w:rFonts w:ascii="Cambria" w:eastAsia="Calibri" w:hAnsi="Cambria" w:cs="Times New Roman"/>
          <w:sz w:val="20"/>
          <w:szCs w:val="20"/>
        </w:rPr>
        <w:t>, o której mowa w ust. 1 obejmuje także zapłatę za przeniesienie praw do dóbr niematerialnych i nośników, na których zostały zapisane, o których mowa w Umowie, w szczególności za przeniesienie autorskich praw majątkowych do utworów na wszystkich polach eksploatacji</w:t>
      </w:r>
      <w:r w:rsidR="002E61BD" w:rsidRPr="005255CC">
        <w:rPr>
          <w:rFonts w:ascii="Cambria" w:eastAsia="Calibri" w:hAnsi="Cambria" w:cs="Times New Roman"/>
          <w:sz w:val="20"/>
          <w:szCs w:val="20"/>
        </w:rPr>
        <w:t>.</w:t>
      </w:r>
      <w:r w:rsidRPr="005255CC">
        <w:rPr>
          <w:rFonts w:ascii="Cambria" w:eastAsia="Calibri" w:hAnsi="Cambria" w:cs="Times New Roman"/>
          <w:sz w:val="20"/>
          <w:szCs w:val="20"/>
        </w:rPr>
        <w:t xml:space="preserve"> </w:t>
      </w:r>
    </w:p>
    <w:p w14:paraId="2832B4EA" w14:textId="77777777" w:rsidR="008D0B60" w:rsidRPr="005255CC" w:rsidRDefault="008D0B60" w:rsidP="00E17B44">
      <w:pPr>
        <w:keepLines/>
        <w:autoSpaceDE w:val="0"/>
        <w:spacing w:line="276" w:lineRule="auto"/>
        <w:ind w:left="142"/>
        <w:jc w:val="both"/>
        <w:rPr>
          <w:rFonts w:ascii="Cambria" w:eastAsia="Calibri" w:hAnsi="Cambria" w:cs="Times New Roman"/>
          <w:sz w:val="20"/>
          <w:szCs w:val="20"/>
        </w:rPr>
      </w:pPr>
    </w:p>
    <w:p w14:paraId="719AED55" w14:textId="77777777" w:rsidR="00684487" w:rsidRPr="00CA1D4D" w:rsidRDefault="00684487" w:rsidP="00684487">
      <w:pPr>
        <w:keepLines/>
        <w:autoSpaceDE w:val="0"/>
        <w:spacing w:line="276" w:lineRule="auto"/>
        <w:jc w:val="center"/>
        <w:rPr>
          <w:rFonts w:ascii="Cambria" w:eastAsia="Calibri" w:hAnsi="Cambria" w:cs="Times New Roman"/>
          <w:sz w:val="20"/>
          <w:szCs w:val="20"/>
        </w:rPr>
      </w:pPr>
      <w:r w:rsidRPr="00CA1D4D">
        <w:rPr>
          <w:rFonts w:ascii="Cambria" w:eastAsia="Calibri" w:hAnsi="Cambria" w:cs="Times New Roman"/>
          <w:sz w:val="20"/>
          <w:szCs w:val="20"/>
        </w:rPr>
        <w:t>§ 7</w:t>
      </w:r>
    </w:p>
    <w:p w14:paraId="5F8FC97E" w14:textId="77777777" w:rsidR="00684487" w:rsidRPr="00CA1D4D" w:rsidRDefault="00684487" w:rsidP="00684487">
      <w:pPr>
        <w:keepLines/>
        <w:autoSpaceDE w:val="0"/>
        <w:spacing w:line="276" w:lineRule="auto"/>
        <w:jc w:val="center"/>
        <w:rPr>
          <w:rFonts w:ascii="Cambria" w:eastAsia="Calibri" w:hAnsi="Cambria" w:cs="Times New Roman"/>
          <w:sz w:val="20"/>
          <w:szCs w:val="20"/>
        </w:rPr>
      </w:pPr>
      <w:r w:rsidRPr="00CA1D4D">
        <w:rPr>
          <w:rFonts w:ascii="Cambria" w:eastAsia="Calibri" w:hAnsi="Cambria" w:cs="Times New Roman"/>
          <w:sz w:val="20"/>
          <w:szCs w:val="20"/>
        </w:rPr>
        <w:t>Sposób wykonania</w:t>
      </w:r>
    </w:p>
    <w:p w14:paraId="46BD99D6" w14:textId="48EBD883" w:rsidR="00684487" w:rsidRPr="005255CC" w:rsidRDefault="00684487" w:rsidP="00D76A3E">
      <w:pPr>
        <w:keepLines/>
        <w:autoSpaceDE w:val="0"/>
        <w:spacing w:line="276" w:lineRule="auto"/>
        <w:ind w:left="142" w:hanging="142"/>
        <w:jc w:val="both"/>
        <w:rPr>
          <w:rFonts w:ascii="Cambria" w:eastAsia="Calibri" w:hAnsi="Cambria" w:cs="Times New Roman"/>
          <w:sz w:val="20"/>
          <w:szCs w:val="20"/>
        </w:rPr>
      </w:pPr>
      <w:r w:rsidRPr="00CA1D4D">
        <w:rPr>
          <w:rFonts w:ascii="Cambria" w:eastAsia="Calibri" w:hAnsi="Cambria" w:cs="Times New Roman"/>
          <w:sz w:val="20"/>
          <w:szCs w:val="20"/>
        </w:rPr>
        <w:t xml:space="preserve">1. </w:t>
      </w:r>
      <w:r w:rsidRPr="005255CC">
        <w:rPr>
          <w:rFonts w:ascii="Cambria" w:eastAsia="Calibri" w:hAnsi="Cambria" w:cs="Times New Roman"/>
          <w:sz w:val="20"/>
          <w:szCs w:val="20"/>
        </w:rPr>
        <w:t xml:space="preserve">Wykonawca zobowiązuje się dołożyć należytej staranności profesjonalisty w realizacji Umowy, a zwłaszcza w doborze pracowników i współpracowników realizujących obowiązki umowne, a także co do prawidłowego współdziałania z Zamawiającym. </w:t>
      </w:r>
    </w:p>
    <w:p w14:paraId="56812954" w14:textId="43195234" w:rsidR="00684487" w:rsidRPr="005255CC" w:rsidRDefault="00684487" w:rsidP="00D76A3E">
      <w:pPr>
        <w:keepLines/>
        <w:autoSpaceDE w:val="0"/>
        <w:spacing w:line="276" w:lineRule="auto"/>
        <w:ind w:left="142" w:hanging="142"/>
        <w:jc w:val="both"/>
        <w:rPr>
          <w:rFonts w:ascii="Cambria" w:eastAsia="Calibri" w:hAnsi="Cambria" w:cs="Times New Roman"/>
          <w:sz w:val="20"/>
          <w:szCs w:val="20"/>
        </w:rPr>
      </w:pPr>
      <w:r w:rsidRPr="005255CC">
        <w:rPr>
          <w:rFonts w:ascii="Cambria" w:eastAsia="Calibri" w:hAnsi="Cambria" w:cs="Times New Roman"/>
          <w:sz w:val="20"/>
          <w:szCs w:val="20"/>
        </w:rPr>
        <w:t xml:space="preserve">2. W szczególności, w przypadku jakichkolwiek trudności, czy przeszkód w realizacji Umowy, Wykonawca zobowiązany jest powiadomić o nich Zamawiającego pisemnie oraz współdziałać z Zamawiającym w ustaleniu rozwiązania zaistniałego problemu w jak najszybszym terminie. </w:t>
      </w:r>
    </w:p>
    <w:p w14:paraId="41885B10" w14:textId="0DE7EA94" w:rsidR="00684487" w:rsidRPr="005255CC" w:rsidRDefault="00684487" w:rsidP="00D76A3E">
      <w:pPr>
        <w:keepLines/>
        <w:autoSpaceDE w:val="0"/>
        <w:spacing w:line="276" w:lineRule="auto"/>
        <w:ind w:left="142" w:hanging="142"/>
        <w:jc w:val="both"/>
        <w:rPr>
          <w:rFonts w:ascii="Cambria" w:eastAsia="Calibri" w:hAnsi="Cambria" w:cs="Times New Roman"/>
          <w:sz w:val="20"/>
          <w:szCs w:val="20"/>
        </w:rPr>
      </w:pPr>
      <w:r w:rsidRPr="005255CC">
        <w:rPr>
          <w:rFonts w:ascii="Cambria" w:eastAsia="Calibri" w:hAnsi="Cambria" w:cs="Times New Roman"/>
          <w:sz w:val="20"/>
          <w:szCs w:val="20"/>
        </w:rPr>
        <w:t xml:space="preserve">3. Wykonawca nie może dokonać przeniesienia praw i obowiązków (w tym cesji wierzytelności) wynikających z niniejszej umowy na osoby trzecie. Za przeniesienie praw nie uważa się wykonanie obowiązków umowy we współpracy z osobą, która świadczy stale pracę na rzecz Wykonawcy („pracownicy” na umowie cywilno-prawnej). </w:t>
      </w:r>
    </w:p>
    <w:p w14:paraId="35934200" w14:textId="66913733" w:rsidR="00684487" w:rsidRPr="005255CC" w:rsidRDefault="00684487" w:rsidP="00693C4B">
      <w:pPr>
        <w:keepLines/>
        <w:autoSpaceDE w:val="0"/>
        <w:spacing w:line="276" w:lineRule="auto"/>
        <w:ind w:left="142" w:hanging="142"/>
        <w:jc w:val="both"/>
        <w:rPr>
          <w:rFonts w:ascii="Cambria" w:eastAsia="Calibri" w:hAnsi="Cambria" w:cs="Times New Roman"/>
          <w:sz w:val="20"/>
          <w:szCs w:val="20"/>
        </w:rPr>
      </w:pPr>
      <w:r w:rsidRPr="005255CC">
        <w:rPr>
          <w:rFonts w:ascii="Cambria" w:eastAsia="Calibri" w:hAnsi="Cambria" w:cs="Times New Roman"/>
          <w:sz w:val="20"/>
          <w:szCs w:val="20"/>
        </w:rPr>
        <w:t xml:space="preserve">4. W celu sprawnego wykonywania obowiązków z Umowy, do bieżących kontaktów strony wskazują swoich przedstawicieli w osobach: </w:t>
      </w:r>
    </w:p>
    <w:p w14:paraId="59789E0A" w14:textId="44DE355F" w:rsidR="00684487" w:rsidRPr="005255CC" w:rsidRDefault="00684487" w:rsidP="00684487">
      <w:pPr>
        <w:keepLines/>
        <w:autoSpaceDE w:val="0"/>
        <w:spacing w:line="276" w:lineRule="auto"/>
        <w:jc w:val="both"/>
        <w:rPr>
          <w:rFonts w:ascii="Cambria" w:eastAsia="Calibri" w:hAnsi="Cambria" w:cs="Times New Roman"/>
          <w:sz w:val="20"/>
          <w:szCs w:val="20"/>
        </w:rPr>
      </w:pPr>
      <w:r w:rsidRPr="005255CC">
        <w:rPr>
          <w:rFonts w:ascii="Cambria" w:eastAsia="Calibri" w:hAnsi="Cambria" w:cs="Times New Roman"/>
          <w:sz w:val="20"/>
          <w:szCs w:val="20"/>
        </w:rPr>
        <w:t>− ze strony Zamawiającego: …………………….- tel. ………………………., e-mail: ………………</w:t>
      </w:r>
    </w:p>
    <w:p w14:paraId="4243AFD5" w14:textId="4521AE4A" w:rsidR="00684487" w:rsidRPr="005255CC" w:rsidRDefault="00684487" w:rsidP="00684487">
      <w:pPr>
        <w:keepLines/>
        <w:autoSpaceDE w:val="0"/>
        <w:spacing w:line="276" w:lineRule="auto"/>
        <w:jc w:val="both"/>
        <w:rPr>
          <w:rFonts w:ascii="Cambria" w:eastAsia="Calibri" w:hAnsi="Cambria" w:cs="Times New Roman"/>
          <w:sz w:val="20"/>
          <w:szCs w:val="20"/>
        </w:rPr>
      </w:pPr>
      <w:r w:rsidRPr="005255CC">
        <w:rPr>
          <w:rFonts w:ascii="Cambria" w:eastAsia="Calibri" w:hAnsi="Cambria" w:cs="Times New Roman"/>
          <w:sz w:val="20"/>
          <w:szCs w:val="20"/>
        </w:rPr>
        <w:t xml:space="preserve">− ze strony Wykonawcy: …………………….- tel. ………………………., e-mail: ……………………………… </w:t>
      </w:r>
    </w:p>
    <w:p w14:paraId="78764C76" w14:textId="77777777" w:rsidR="00684487" w:rsidRPr="005255CC" w:rsidRDefault="00684487" w:rsidP="00684487">
      <w:pPr>
        <w:keepLines/>
        <w:autoSpaceDE w:val="0"/>
        <w:spacing w:line="276" w:lineRule="auto"/>
        <w:jc w:val="center"/>
        <w:rPr>
          <w:rFonts w:ascii="Cambria" w:eastAsia="Calibri" w:hAnsi="Cambria" w:cs="Times New Roman"/>
          <w:sz w:val="20"/>
          <w:szCs w:val="20"/>
        </w:rPr>
      </w:pPr>
    </w:p>
    <w:p w14:paraId="554C2A7A" w14:textId="38282DEA" w:rsidR="00684487" w:rsidRPr="005255CC" w:rsidRDefault="00684487" w:rsidP="00684487">
      <w:pPr>
        <w:keepLines/>
        <w:autoSpaceDE w:val="0"/>
        <w:spacing w:line="276" w:lineRule="auto"/>
        <w:jc w:val="center"/>
        <w:rPr>
          <w:rFonts w:ascii="Cambria" w:eastAsia="Calibri" w:hAnsi="Cambria" w:cs="Times New Roman"/>
          <w:sz w:val="20"/>
          <w:szCs w:val="20"/>
        </w:rPr>
      </w:pPr>
      <w:r w:rsidRPr="005255CC">
        <w:rPr>
          <w:rFonts w:ascii="Cambria" w:eastAsia="Calibri" w:hAnsi="Cambria" w:cs="Times New Roman"/>
          <w:sz w:val="20"/>
          <w:szCs w:val="20"/>
        </w:rPr>
        <w:t>§ 8</w:t>
      </w:r>
    </w:p>
    <w:p w14:paraId="66067863" w14:textId="77777777" w:rsidR="00684487" w:rsidRPr="005255CC" w:rsidRDefault="00684487" w:rsidP="00684487">
      <w:pPr>
        <w:keepLines/>
        <w:autoSpaceDE w:val="0"/>
        <w:spacing w:line="276" w:lineRule="auto"/>
        <w:jc w:val="center"/>
        <w:rPr>
          <w:rFonts w:ascii="Cambria" w:eastAsia="Calibri" w:hAnsi="Cambria" w:cs="Times New Roman"/>
          <w:sz w:val="20"/>
          <w:szCs w:val="20"/>
        </w:rPr>
      </w:pPr>
      <w:r w:rsidRPr="005255CC">
        <w:rPr>
          <w:rFonts w:ascii="Cambria" w:eastAsia="Calibri" w:hAnsi="Cambria" w:cs="Times New Roman"/>
          <w:sz w:val="20"/>
          <w:szCs w:val="20"/>
        </w:rPr>
        <w:t>Odpowiedzialność Wykonawcy</w:t>
      </w:r>
    </w:p>
    <w:p w14:paraId="20C7E9E7" w14:textId="77777777" w:rsidR="00576AAC" w:rsidRPr="00495AFF" w:rsidRDefault="00576AAC" w:rsidP="00DB2872">
      <w:pPr>
        <w:keepLines/>
        <w:numPr>
          <w:ilvl w:val="0"/>
          <w:numId w:val="25"/>
        </w:numPr>
        <w:tabs>
          <w:tab w:val="num" w:pos="360"/>
        </w:tabs>
        <w:autoSpaceDE w:val="0"/>
        <w:spacing w:line="276" w:lineRule="auto"/>
        <w:jc w:val="both"/>
        <w:rPr>
          <w:rFonts w:ascii="Cambria" w:eastAsia="Calibri" w:hAnsi="Cambria" w:cs="Times New Roman"/>
          <w:sz w:val="20"/>
          <w:szCs w:val="20"/>
        </w:rPr>
      </w:pPr>
      <w:r w:rsidRPr="00495AFF">
        <w:rPr>
          <w:rFonts w:ascii="Cambria" w:eastAsia="Calibri" w:hAnsi="Cambria" w:cs="Times New Roman"/>
          <w:sz w:val="20"/>
          <w:szCs w:val="20"/>
        </w:rPr>
        <w:t xml:space="preserve">W przypadku niewykonania lub nienależytego wykonania umowy przez Wykonawcę Zamawiający może naliczyć karę umowną w następujących przypadkach i wysokościach:  </w:t>
      </w:r>
    </w:p>
    <w:p w14:paraId="30651677" w14:textId="62FDF7AE" w:rsidR="00576AAC" w:rsidRPr="00495AFF" w:rsidRDefault="00576AAC" w:rsidP="00DB2872">
      <w:pPr>
        <w:keepLines/>
        <w:numPr>
          <w:ilvl w:val="0"/>
          <w:numId w:val="31"/>
        </w:numPr>
        <w:autoSpaceDE w:val="0"/>
        <w:spacing w:line="276" w:lineRule="auto"/>
        <w:jc w:val="both"/>
        <w:rPr>
          <w:rFonts w:ascii="Cambria" w:eastAsia="Calibri" w:hAnsi="Cambria" w:cs="Times New Roman"/>
          <w:sz w:val="20"/>
          <w:szCs w:val="20"/>
        </w:rPr>
      </w:pPr>
      <w:r w:rsidRPr="00495AFF">
        <w:rPr>
          <w:rFonts w:ascii="Cambria" w:eastAsia="Calibri" w:hAnsi="Cambria" w:cs="Times New Roman"/>
          <w:sz w:val="20"/>
          <w:szCs w:val="20"/>
        </w:rPr>
        <w:t xml:space="preserve">za opóźnienie w </w:t>
      </w:r>
      <w:r w:rsidR="00A3670A">
        <w:rPr>
          <w:rFonts w:ascii="Cambria" w:eastAsia="Calibri" w:hAnsi="Cambria" w:cs="Times New Roman"/>
          <w:sz w:val="20"/>
          <w:szCs w:val="20"/>
        </w:rPr>
        <w:t>realizacji</w:t>
      </w:r>
      <w:r w:rsidR="00A3670A" w:rsidRPr="00495AFF">
        <w:rPr>
          <w:rFonts w:ascii="Cambria" w:eastAsia="Calibri" w:hAnsi="Cambria" w:cs="Times New Roman"/>
          <w:sz w:val="20"/>
          <w:szCs w:val="20"/>
        </w:rPr>
        <w:t xml:space="preserve"> </w:t>
      </w:r>
      <w:r w:rsidRPr="00495AFF">
        <w:rPr>
          <w:rFonts w:ascii="Cambria" w:eastAsia="Calibri" w:hAnsi="Cambria" w:cs="Times New Roman"/>
          <w:sz w:val="20"/>
          <w:szCs w:val="20"/>
        </w:rPr>
        <w:t xml:space="preserve">przedmiotu umowy w wysokości 3 % wynagrodzenia określonego w § </w:t>
      </w:r>
      <w:r w:rsidR="00B13188">
        <w:rPr>
          <w:rFonts w:ascii="Cambria" w:eastAsia="Calibri" w:hAnsi="Cambria" w:cs="Times New Roman"/>
          <w:sz w:val="20"/>
          <w:szCs w:val="20"/>
        </w:rPr>
        <w:t>6</w:t>
      </w:r>
      <w:r w:rsidRPr="00495AFF">
        <w:rPr>
          <w:rFonts w:ascii="Cambria" w:eastAsia="Calibri" w:hAnsi="Cambria" w:cs="Times New Roman"/>
          <w:sz w:val="20"/>
          <w:szCs w:val="20"/>
        </w:rPr>
        <w:t xml:space="preserve"> ust. 1 za każdy dzień opóźnienia,</w:t>
      </w:r>
    </w:p>
    <w:p w14:paraId="311B9B03" w14:textId="1A967F26" w:rsidR="00576AAC" w:rsidRPr="00495AFF" w:rsidRDefault="00576AAC" w:rsidP="00DB2872">
      <w:pPr>
        <w:keepLines/>
        <w:numPr>
          <w:ilvl w:val="0"/>
          <w:numId w:val="31"/>
        </w:numPr>
        <w:autoSpaceDE w:val="0"/>
        <w:spacing w:line="276" w:lineRule="auto"/>
        <w:jc w:val="both"/>
        <w:rPr>
          <w:rFonts w:ascii="Cambria" w:eastAsia="Calibri" w:hAnsi="Cambria" w:cs="Times New Roman"/>
          <w:sz w:val="20"/>
          <w:szCs w:val="20"/>
        </w:rPr>
      </w:pPr>
      <w:r w:rsidRPr="00495AFF">
        <w:rPr>
          <w:rFonts w:ascii="Cambria" w:eastAsia="Calibri" w:hAnsi="Cambria" w:cs="Times New Roman"/>
          <w:sz w:val="20"/>
          <w:szCs w:val="20"/>
        </w:rPr>
        <w:t xml:space="preserve">za opóźnienie w usunięciu wad w wysokości 0,5 % wynagrodzenia określonego w § </w:t>
      </w:r>
      <w:r w:rsidR="00B13188">
        <w:rPr>
          <w:rFonts w:ascii="Cambria" w:eastAsia="Calibri" w:hAnsi="Cambria" w:cs="Times New Roman"/>
          <w:sz w:val="20"/>
          <w:szCs w:val="20"/>
        </w:rPr>
        <w:t>6</w:t>
      </w:r>
      <w:r w:rsidRPr="00495AFF">
        <w:rPr>
          <w:rFonts w:ascii="Cambria" w:eastAsia="Calibri" w:hAnsi="Cambria" w:cs="Times New Roman"/>
          <w:sz w:val="20"/>
          <w:szCs w:val="20"/>
        </w:rPr>
        <w:t xml:space="preserve"> ust. 1 za każdy dzień opóźnienia licząc od dnia wyznaczonego na usunięcie wad,</w:t>
      </w:r>
    </w:p>
    <w:p w14:paraId="0B169C62" w14:textId="6B406657" w:rsidR="00576AAC" w:rsidRPr="00495AFF" w:rsidRDefault="00576AAC" w:rsidP="00DB2872">
      <w:pPr>
        <w:keepLines/>
        <w:numPr>
          <w:ilvl w:val="0"/>
          <w:numId w:val="31"/>
        </w:numPr>
        <w:autoSpaceDE w:val="0"/>
        <w:spacing w:line="276" w:lineRule="auto"/>
        <w:jc w:val="both"/>
        <w:rPr>
          <w:rFonts w:ascii="Cambria" w:eastAsia="Calibri" w:hAnsi="Cambria" w:cs="Times New Roman"/>
          <w:sz w:val="20"/>
          <w:szCs w:val="20"/>
        </w:rPr>
      </w:pPr>
      <w:r w:rsidRPr="00495AFF">
        <w:rPr>
          <w:rFonts w:ascii="Cambria" w:eastAsia="Calibri" w:hAnsi="Cambria" w:cs="Times New Roman"/>
          <w:sz w:val="20"/>
          <w:szCs w:val="20"/>
        </w:rPr>
        <w:t>za odstąpienie od umowy przez Zamawiającego z przyczyn leżących po stronie Wykonawcy w wysokości</w:t>
      </w:r>
      <w:r w:rsidRPr="00495AFF">
        <w:rPr>
          <w:rFonts w:ascii="Cambria" w:hAnsi="Cambria" w:cs="Times New Roman"/>
          <w:sz w:val="20"/>
          <w:szCs w:val="20"/>
        </w:rPr>
        <w:t xml:space="preserve"> </w:t>
      </w:r>
      <w:r w:rsidRPr="00495AFF">
        <w:rPr>
          <w:rFonts w:ascii="Cambria" w:eastAsia="Calibri" w:hAnsi="Cambria" w:cs="Times New Roman"/>
          <w:sz w:val="20"/>
          <w:szCs w:val="20"/>
        </w:rPr>
        <w:t xml:space="preserve">20 % wynagrodzenia określonego w § </w:t>
      </w:r>
      <w:r w:rsidR="00B13188">
        <w:rPr>
          <w:rFonts w:ascii="Cambria" w:eastAsia="Calibri" w:hAnsi="Cambria" w:cs="Times New Roman"/>
          <w:sz w:val="20"/>
          <w:szCs w:val="20"/>
        </w:rPr>
        <w:t>6</w:t>
      </w:r>
      <w:r w:rsidRPr="00495AFF">
        <w:rPr>
          <w:rFonts w:ascii="Cambria" w:eastAsia="Calibri" w:hAnsi="Cambria" w:cs="Times New Roman"/>
          <w:sz w:val="20"/>
          <w:szCs w:val="20"/>
        </w:rPr>
        <w:t xml:space="preserve"> ust. 1 umowy.</w:t>
      </w:r>
    </w:p>
    <w:p w14:paraId="7D7A0A5A" w14:textId="77777777" w:rsidR="00576AAC" w:rsidRPr="00495AFF" w:rsidRDefault="00576AAC" w:rsidP="00DB2872">
      <w:pPr>
        <w:numPr>
          <w:ilvl w:val="0"/>
          <w:numId w:val="25"/>
        </w:numPr>
        <w:tabs>
          <w:tab w:val="num" w:pos="360"/>
        </w:tabs>
        <w:spacing w:line="276" w:lineRule="auto"/>
        <w:jc w:val="both"/>
        <w:rPr>
          <w:rFonts w:ascii="Cambria" w:eastAsia="Calibri" w:hAnsi="Cambria" w:cs="Times New Roman"/>
          <w:strike/>
          <w:sz w:val="20"/>
          <w:szCs w:val="20"/>
        </w:rPr>
      </w:pPr>
      <w:r w:rsidRPr="00495AFF">
        <w:rPr>
          <w:rFonts w:ascii="Cambria" w:eastAsia="Calibri" w:hAnsi="Cambria" w:cs="Times New Roman"/>
          <w:sz w:val="20"/>
          <w:szCs w:val="20"/>
        </w:rPr>
        <w:t>O nałożeniu kary umownej, jej wysokości i podstawie jej nałożenia Zamawiający będzie informował Wykonawcę pisemnie w terminie 14 dni od zaistnienia zdarzenia stanowiącego podstawę nałożenia kary.</w:t>
      </w:r>
    </w:p>
    <w:p w14:paraId="4DEC2C16" w14:textId="77777777" w:rsidR="00576AAC" w:rsidRPr="00495AFF" w:rsidRDefault="00576AAC" w:rsidP="00DB2872">
      <w:pPr>
        <w:numPr>
          <w:ilvl w:val="0"/>
          <w:numId w:val="25"/>
        </w:numPr>
        <w:tabs>
          <w:tab w:val="num" w:pos="360"/>
        </w:tabs>
        <w:spacing w:line="276" w:lineRule="auto"/>
        <w:jc w:val="both"/>
        <w:rPr>
          <w:rFonts w:ascii="Cambria" w:eastAsia="Calibri" w:hAnsi="Cambria" w:cs="Times New Roman"/>
          <w:strike/>
          <w:sz w:val="20"/>
          <w:szCs w:val="20"/>
        </w:rPr>
      </w:pPr>
      <w:r w:rsidRPr="00495AFF">
        <w:rPr>
          <w:rFonts w:ascii="Cambria" w:eastAsia="Calibri" w:hAnsi="Cambria" w:cs="Times New Roman"/>
          <w:sz w:val="20"/>
          <w:szCs w:val="20"/>
        </w:rPr>
        <w:t>Zamawiający zastrzega sobie prawo dochodzenia odszkodowania uzupełniającego na zasadach ogólnych Kodeksu Cywilnego, jeżeli wartość powstałej szkody przekroczy wysokość kary umownej.</w:t>
      </w:r>
    </w:p>
    <w:p w14:paraId="78641889" w14:textId="77777777" w:rsidR="00576AAC" w:rsidRPr="00495AFF" w:rsidRDefault="00576AAC" w:rsidP="00DB2872">
      <w:pPr>
        <w:numPr>
          <w:ilvl w:val="0"/>
          <w:numId w:val="25"/>
        </w:numPr>
        <w:tabs>
          <w:tab w:val="num" w:pos="360"/>
        </w:tabs>
        <w:spacing w:line="276" w:lineRule="auto"/>
        <w:jc w:val="both"/>
        <w:rPr>
          <w:rFonts w:ascii="Cambria" w:eastAsia="Calibri" w:hAnsi="Cambria" w:cs="Times New Roman"/>
          <w:strike/>
          <w:sz w:val="20"/>
          <w:szCs w:val="20"/>
        </w:rPr>
      </w:pPr>
      <w:r w:rsidRPr="00495AFF">
        <w:rPr>
          <w:rFonts w:ascii="Cambria" w:eastAsia="Calibri" w:hAnsi="Cambria" w:cs="Times New Roman"/>
          <w:sz w:val="20"/>
          <w:szCs w:val="20"/>
        </w:rPr>
        <w:t>Maksymalna wysokość kar umownych wynosi 30 % wynagrodzenia umownego brutto.</w:t>
      </w:r>
    </w:p>
    <w:p w14:paraId="330E4A17" w14:textId="77777777" w:rsidR="00576AAC" w:rsidRPr="00495AFF" w:rsidRDefault="00576AAC" w:rsidP="00DB2872">
      <w:pPr>
        <w:numPr>
          <w:ilvl w:val="0"/>
          <w:numId w:val="25"/>
        </w:numPr>
        <w:tabs>
          <w:tab w:val="num" w:pos="360"/>
        </w:tabs>
        <w:spacing w:line="276" w:lineRule="auto"/>
        <w:jc w:val="both"/>
        <w:rPr>
          <w:rFonts w:ascii="Cambria" w:eastAsia="Calibri" w:hAnsi="Cambria" w:cs="Times New Roman"/>
          <w:strike/>
          <w:sz w:val="20"/>
          <w:szCs w:val="20"/>
        </w:rPr>
      </w:pPr>
      <w:r w:rsidRPr="00495AFF">
        <w:rPr>
          <w:rFonts w:ascii="Cambria" w:eastAsia="Calibri" w:hAnsi="Cambria" w:cs="Times New Roman"/>
          <w:sz w:val="20"/>
          <w:szCs w:val="20"/>
        </w:rPr>
        <w:t>Wykonawca wyraża zgodę na potrącenie kar umownych z przysługującego mu wynagrodzenia.</w:t>
      </w:r>
    </w:p>
    <w:p w14:paraId="6B63AE61" w14:textId="77777777" w:rsidR="00576AAC" w:rsidRDefault="00576AAC" w:rsidP="00576AAC">
      <w:pPr>
        <w:keepLines/>
        <w:autoSpaceDE w:val="0"/>
        <w:spacing w:line="276" w:lineRule="auto"/>
        <w:rPr>
          <w:rFonts w:ascii="Cambria" w:eastAsia="Calibri" w:hAnsi="Cambria" w:cs="Times New Roman"/>
          <w:color w:val="FF0000"/>
          <w:sz w:val="20"/>
          <w:szCs w:val="20"/>
        </w:rPr>
      </w:pPr>
    </w:p>
    <w:p w14:paraId="724B29DD" w14:textId="6ABCE32A" w:rsidR="00684487" w:rsidRPr="00CA1D4D" w:rsidRDefault="00684487" w:rsidP="00684487">
      <w:pPr>
        <w:keepLines/>
        <w:autoSpaceDE w:val="0"/>
        <w:spacing w:line="276" w:lineRule="auto"/>
        <w:jc w:val="center"/>
        <w:rPr>
          <w:rFonts w:ascii="Cambria" w:eastAsia="Calibri" w:hAnsi="Cambria" w:cs="Times New Roman"/>
          <w:sz w:val="20"/>
          <w:szCs w:val="20"/>
        </w:rPr>
      </w:pPr>
      <w:r w:rsidRPr="00CA1D4D">
        <w:rPr>
          <w:rFonts w:ascii="Cambria" w:eastAsia="Calibri" w:hAnsi="Cambria" w:cs="Times New Roman"/>
          <w:sz w:val="20"/>
          <w:szCs w:val="20"/>
        </w:rPr>
        <w:t>§ 9</w:t>
      </w:r>
    </w:p>
    <w:p w14:paraId="210B5335" w14:textId="298CF324" w:rsidR="00576AAC" w:rsidRPr="008C14D8" w:rsidRDefault="00684487" w:rsidP="00B13188">
      <w:pPr>
        <w:keepLines/>
        <w:autoSpaceDE w:val="0"/>
        <w:spacing w:line="276" w:lineRule="auto"/>
        <w:jc w:val="center"/>
        <w:rPr>
          <w:rFonts w:ascii="Cambria" w:eastAsia="Calibri" w:hAnsi="Cambria" w:cs="Times New Roman"/>
          <w:sz w:val="20"/>
          <w:szCs w:val="20"/>
        </w:rPr>
      </w:pPr>
      <w:r w:rsidRPr="008C14D8">
        <w:rPr>
          <w:rFonts w:ascii="Cambria" w:eastAsia="Calibri" w:hAnsi="Cambria" w:cs="Times New Roman"/>
          <w:sz w:val="20"/>
          <w:szCs w:val="20"/>
        </w:rPr>
        <w:t>Postanowienia końcowe</w:t>
      </w:r>
    </w:p>
    <w:p w14:paraId="4A83CDD4" w14:textId="77777777" w:rsidR="00576AAC" w:rsidRPr="00495AFF" w:rsidRDefault="00576AAC" w:rsidP="00576AAC">
      <w:pPr>
        <w:spacing w:after="60" w:line="276" w:lineRule="auto"/>
        <w:jc w:val="both"/>
        <w:rPr>
          <w:rFonts w:ascii="Cambria" w:eastAsia="Calibri" w:hAnsi="Cambria" w:cs="Times New Roman"/>
          <w:sz w:val="20"/>
          <w:szCs w:val="20"/>
        </w:rPr>
      </w:pPr>
      <w:r w:rsidRPr="00495AFF">
        <w:rPr>
          <w:rFonts w:ascii="Cambria" w:eastAsia="Calibri" w:hAnsi="Cambria" w:cs="Times New Roman"/>
          <w:sz w:val="20"/>
          <w:szCs w:val="20"/>
        </w:rPr>
        <w:t>Stosownie do wymogu określonego w art. 13 ogólnego rozporządzenia o ochronie danych osobowych z dnia 27 kwietnia 2016 r. Wykonawca został poinformowany, że:</w:t>
      </w:r>
    </w:p>
    <w:p w14:paraId="3D7C12FC" w14:textId="77777777" w:rsidR="00576AAC" w:rsidRPr="00495AFF" w:rsidRDefault="00576AAC" w:rsidP="00DB2872">
      <w:pPr>
        <w:numPr>
          <w:ilvl w:val="0"/>
          <w:numId w:val="33"/>
        </w:numPr>
        <w:spacing w:line="276" w:lineRule="auto"/>
        <w:ind w:left="357" w:hanging="357"/>
        <w:jc w:val="both"/>
        <w:rPr>
          <w:rFonts w:ascii="Cambria" w:eastAsia="Calibri" w:hAnsi="Cambria" w:cs="Times New Roman"/>
          <w:sz w:val="20"/>
          <w:szCs w:val="20"/>
        </w:rPr>
      </w:pPr>
      <w:r w:rsidRPr="00495AFF">
        <w:rPr>
          <w:rFonts w:ascii="Cambria" w:eastAsia="Calibri" w:hAnsi="Cambria" w:cs="Times New Roman"/>
          <w:sz w:val="20"/>
          <w:szCs w:val="20"/>
        </w:rPr>
        <w:t>administratorem jego danych osobowych jest Zakład Doskonalenia Zawodowego w Kielcach z siedzibą: 25-950 Kielce, ul. Paderewskiego 55,</w:t>
      </w:r>
    </w:p>
    <w:p w14:paraId="5BF126A3" w14:textId="77777777" w:rsidR="00576AAC" w:rsidRPr="00495AFF" w:rsidRDefault="00576AAC" w:rsidP="00DB2872">
      <w:pPr>
        <w:numPr>
          <w:ilvl w:val="0"/>
          <w:numId w:val="33"/>
        </w:numPr>
        <w:spacing w:line="276" w:lineRule="auto"/>
        <w:ind w:left="357" w:hanging="357"/>
        <w:jc w:val="both"/>
        <w:rPr>
          <w:rFonts w:ascii="Cambria" w:eastAsia="Calibri" w:hAnsi="Cambria" w:cs="Times New Roman"/>
          <w:sz w:val="20"/>
          <w:szCs w:val="20"/>
        </w:rPr>
      </w:pPr>
      <w:r w:rsidRPr="00495AFF">
        <w:rPr>
          <w:rFonts w:ascii="Cambria" w:eastAsia="Calibri" w:hAnsi="Cambria" w:cs="Times New Roman"/>
          <w:sz w:val="20"/>
          <w:szCs w:val="20"/>
        </w:rPr>
        <w:t xml:space="preserve">kontakt z Inspektorem Ochrony Danych możliwy jest pod adresem: </w:t>
      </w:r>
      <w:hyperlink r:id="rId13" w:history="1">
        <w:r w:rsidRPr="00495AFF">
          <w:rPr>
            <w:rStyle w:val="Hipercze"/>
            <w:rFonts w:ascii="Cambria" w:eastAsia="Calibri" w:hAnsi="Cambria" w:cs="Times New Roman"/>
            <w:sz w:val="20"/>
            <w:szCs w:val="20"/>
          </w:rPr>
          <w:t>iod@zdz.kielce.pl</w:t>
        </w:r>
      </w:hyperlink>
    </w:p>
    <w:p w14:paraId="4D6413EE" w14:textId="77777777" w:rsidR="00576AAC" w:rsidRPr="00495AFF" w:rsidRDefault="00576AAC" w:rsidP="00DB2872">
      <w:pPr>
        <w:numPr>
          <w:ilvl w:val="0"/>
          <w:numId w:val="33"/>
        </w:numPr>
        <w:spacing w:line="276" w:lineRule="auto"/>
        <w:ind w:left="357" w:hanging="357"/>
        <w:jc w:val="both"/>
        <w:rPr>
          <w:rFonts w:ascii="Cambria" w:eastAsia="Calibri" w:hAnsi="Cambria" w:cs="Times New Roman"/>
          <w:sz w:val="20"/>
          <w:szCs w:val="20"/>
        </w:rPr>
      </w:pPr>
      <w:r w:rsidRPr="00495AFF">
        <w:rPr>
          <w:rFonts w:ascii="Cambria" w:eastAsia="Calibri" w:hAnsi="Cambria" w:cs="Times New Roman"/>
          <w:sz w:val="20"/>
          <w:szCs w:val="20"/>
        </w:rPr>
        <w:t>dane osobowe Wykonawcy przetwarzane będą w celu realizacji umowy na podstawie art. 6 ust. 1 lit. b ogólnego rozporządzenia o ochronie danych osobowych z dnia 27 kwietnia 2016 roku,</w:t>
      </w:r>
    </w:p>
    <w:p w14:paraId="135D6DB3" w14:textId="77777777" w:rsidR="00576AAC" w:rsidRPr="00495AFF" w:rsidRDefault="00576AAC" w:rsidP="00DB2872">
      <w:pPr>
        <w:numPr>
          <w:ilvl w:val="0"/>
          <w:numId w:val="33"/>
        </w:numPr>
        <w:spacing w:line="276" w:lineRule="auto"/>
        <w:ind w:left="357" w:hanging="357"/>
        <w:jc w:val="both"/>
        <w:rPr>
          <w:rFonts w:ascii="Cambria" w:eastAsia="Calibri" w:hAnsi="Cambria" w:cs="Times New Roman"/>
          <w:sz w:val="20"/>
          <w:szCs w:val="20"/>
        </w:rPr>
      </w:pPr>
      <w:r w:rsidRPr="00495AFF">
        <w:rPr>
          <w:rFonts w:ascii="Cambria" w:eastAsia="Calibri" w:hAnsi="Cambria" w:cs="Times New Roman"/>
          <w:sz w:val="20"/>
          <w:szCs w:val="20"/>
        </w:rPr>
        <w:t xml:space="preserve">dane osobowe mogą być przekazywane innym organom i podmiotom wyłącznie na podstawie obowiązujących przepisów prawa, </w:t>
      </w:r>
    </w:p>
    <w:p w14:paraId="02463683" w14:textId="77777777" w:rsidR="00576AAC" w:rsidRPr="00495AFF" w:rsidRDefault="00576AAC" w:rsidP="00DB2872">
      <w:pPr>
        <w:numPr>
          <w:ilvl w:val="0"/>
          <w:numId w:val="33"/>
        </w:numPr>
        <w:spacing w:line="276" w:lineRule="auto"/>
        <w:ind w:left="357" w:hanging="357"/>
        <w:jc w:val="both"/>
        <w:rPr>
          <w:rFonts w:ascii="Cambria" w:eastAsia="Calibri" w:hAnsi="Cambria" w:cs="Times New Roman"/>
          <w:sz w:val="20"/>
          <w:szCs w:val="20"/>
        </w:rPr>
      </w:pPr>
      <w:r w:rsidRPr="00495AFF">
        <w:rPr>
          <w:rFonts w:ascii="Cambria" w:eastAsia="Calibri" w:hAnsi="Cambria" w:cs="Times New Roman"/>
          <w:sz w:val="20"/>
          <w:szCs w:val="20"/>
        </w:rPr>
        <w:t>dane osobowe przechowywane będą przez okres 5 lat po ustaniu umowy,</w:t>
      </w:r>
    </w:p>
    <w:p w14:paraId="5AA5E1D5" w14:textId="77777777" w:rsidR="00576AAC" w:rsidRPr="00495AFF" w:rsidRDefault="00576AAC" w:rsidP="00DB2872">
      <w:pPr>
        <w:numPr>
          <w:ilvl w:val="0"/>
          <w:numId w:val="33"/>
        </w:numPr>
        <w:spacing w:line="276" w:lineRule="auto"/>
        <w:ind w:left="357" w:hanging="357"/>
        <w:jc w:val="both"/>
        <w:rPr>
          <w:rFonts w:ascii="Cambria" w:eastAsia="Calibri" w:hAnsi="Cambria" w:cs="Times New Roman"/>
          <w:sz w:val="20"/>
          <w:szCs w:val="20"/>
        </w:rPr>
      </w:pPr>
      <w:r w:rsidRPr="00495AFF">
        <w:rPr>
          <w:rFonts w:ascii="Cambria" w:eastAsia="Calibri" w:hAnsi="Cambria" w:cs="Times New Roman"/>
          <w:sz w:val="20"/>
          <w:szCs w:val="20"/>
        </w:rPr>
        <w:t>Wykonawca posiada prawo dostępu do treści swoich danych, ich sprostowania, lub ograniczenia przetwarzania,</w:t>
      </w:r>
    </w:p>
    <w:p w14:paraId="28D58299" w14:textId="77777777" w:rsidR="00576AAC" w:rsidRPr="00495AFF" w:rsidRDefault="00576AAC" w:rsidP="00DB2872">
      <w:pPr>
        <w:numPr>
          <w:ilvl w:val="0"/>
          <w:numId w:val="33"/>
        </w:numPr>
        <w:spacing w:line="276" w:lineRule="auto"/>
        <w:ind w:left="357" w:hanging="357"/>
        <w:jc w:val="both"/>
        <w:rPr>
          <w:rFonts w:ascii="Cambria" w:eastAsia="Calibri" w:hAnsi="Cambria" w:cs="Times New Roman"/>
          <w:sz w:val="20"/>
          <w:szCs w:val="20"/>
        </w:rPr>
      </w:pPr>
      <w:r w:rsidRPr="00495AFF">
        <w:rPr>
          <w:rFonts w:ascii="Cambria" w:eastAsia="Calibri" w:hAnsi="Cambria" w:cs="Times New Roman"/>
          <w:sz w:val="20"/>
          <w:szCs w:val="20"/>
        </w:rPr>
        <w:t>Wykonawca ma prawo wniesienia skargi do organu nadzorczego, gdy przetwarzanie danych osobowych dotyczących Wykonawcy naruszyłoby przepisy ogólnego rozporządzenia o ochronie danych osobowych z dnia 27 kwietnia 2016 roku,</w:t>
      </w:r>
    </w:p>
    <w:p w14:paraId="21FFE660" w14:textId="20A3047B" w:rsidR="00576AAC" w:rsidRDefault="00576AAC" w:rsidP="00DB2872">
      <w:pPr>
        <w:numPr>
          <w:ilvl w:val="0"/>
          <w:numId w:val="33"/>
        </w:numPr>
        <w:spacing w:line="276" w:lineRule="auto"/>
        <w:ind w:left="357" w:hanging="357"/>
        <w:jc w:val="both"/>
        <w:rPr>
          <w:rFonts w:ascii="Cambria" w:eastAsia="Calibri" w:hAnsi="Cambria" w:cs="Times New Roman"/>
          <w:sz w:val="20"/>
          <w:szCs w:val="20"/>
        </w:rPr>
      </w:pPr>
      <w:r w:rsidRPr="00495AFF">
        <w:rPr>
          <w:rFonts w:ascii="Cambria" w:eastAsia="Calibri" w:hAnsi="Cambria" w:cs="Times New Roman"/>
          <w:sz w:val="20"/>
          <w:szCs w:val="20"/>
        </w:rPr>
        <w:t>podanie danych osobowych przez Wykonawcę jest dobrowolne jednakże odmowa podania danych skutkuje odmową zawarcia umowy</w:t>
      </w:r>
      <w:r w:rsidR="00B13188">
        <w:rPr>
          <w:rFonts w:ascii="Cambria" w:eastAsia="Calibri" w:hAnsi="Cambria" w:cs="Times New Roman"/>
          <w:sz w:val="20"/>
          <w:szCs w:val="20"/>
        </w:rPr>
        <w:t>.</w:t>
      </w:r>
    </w:p>
    <w:p w14:paraId="09F3397C" w14:textId="77777777" w:rsidR="00B13188" w:rsidRPr="00495AFF" w:rsidRDefault="00B13188" w:rsidP="00B13188">
      <w:pPr>
        <w:spacing w:line="276" w:lineRule="auto"/>
        <w:ind w:left="357"/>
        <w:jc w:val="both"/>
        <w:rPr>
          <w:rFonts w:ascii="Cambria" w:eastAsia="Calibri" w:hAnsi="Cambria" w:cs="Times New Roman"/>
          <w:sz w:val="20"/>
          <w:szCs w:val="20"/>
        </w:rPr>
      </w:pPr>
    </w:p>
    <w:p w14:paraId="7135AC97" w14:textId="31A47D1C" w:rsidR="00576AAC" w:rsidRPr="00495AFF" w:rsidRDefault="00576AAC" w:rsidP="00576AAC">
      <w:pPr>
        <w:keepLines/>
        <w:autoSpaceDE w:val="0"/>
        <w:spacing w:line="276" w:lineRule="auto"/>
        <w:jc w:val="center"/>
        <w:rPr>
          <w:rFonts w:ascii="Cambria" w:eastAsia="Calibri" w:hAnsi="Cambria" w:cs="Times New Roman"/>
          <w:b/>
          <w:sz w:val="20"/>
          <w:szCs w:val="20"/>
        </w:rPr>
      </w:pPr>
      <w:r w:rsidRPr="00495AFF">
        <w:rPr>
          <w:rFonts w:ascii="Cambria" w:eastAsia="Calibri" w:hAnsi="Cambria" w:cs="Times New Roman"/>
          <w:b/>
          <w:sz w:val="20"/>
          <w:szCs w:val="20"/>
        </w:rPr>
        <w:t xml:space="preserve">§ </w:t>
      </w:r>
      <w:r w:rsidR="00B13188">
        <w:rPr>
          <w:rFonts w:ascii="Cambria" w:eastAsia="Calibri" w:hAnsi="Cambria" w:cs="Times New Roman"/>
          <w:b/>
          <w:sz w:val="20"/>
          <w:szCs w:val="20"/>
        </w:rPr>
        <w:t>10</w:t>
      </w:r>
    </w:p>
    <w:p w14:paraId="332B1424" w14:textId="77777777" w:rsidR="00576AAC" w:rsidRPr="00495AFF" w:rsidRDefault="00576AAC" w:rsidP="00576AAC">
      <w:pPr>
        <w:spacing w:after="60"/>
        <w:jc w:val="both"/>
        <w:rPr>
          <w:rFonts w:ascii="Cambria" w:eastAsia="Times New Roman" w:hAnsi="Cambria" w:cs="Times New Roman"/>
          <w:sz w:val="20"/>
          <w:szCs w:val="20"/>
          <w:lang w:eastAsia="pl-PL"/>
        </w:rPr>
      </w:pPr>
      <w:r w:rsidRPr="00495AFF">
        <w:rPr>
          <w:rFonts w:ascii="Cambria" w:eastAsia="Times New Roman" w:hAnsi="Cambria" w:cs="Times New Roman"/>
          <w:sz w:val="20"/>
          <w:szCs w:val="20"/>
          <w:lang w:eastAsia="pl-PL"/>
        </w:rPr>
        <w:t>Strony dopuszczają możliwość dokonania zmiany zawartej Umowy w przypadku, gdy konieczność wprowadzenia zmian wynika z okoliczności, których nie można było przewidzieć w chwili zawarcia Umowy tj.:</w:t>
      </w:r>
    </w:p>
    <w:p w14:paraId="16B08984" w14:textId="77777777" w:rsidR="00576AAC" w:rsidRPr="00495AFF" w:rsidRDefault="00576AAC" w:rsidP="00DB2872">
      <w:pPr>
        <w:numPr>
          <w:ilvl w:val="0"/>
          <w:numId w:val="26"/>
        </w:numPr>
        <w:spacing w:after="60"/>
        <w:ind w:left="360"/>
        <w:jc w:val="both"/>
        <w:rPr>
          <w:rFonts w:ascii="Cambria" w:eastAsia="Times New Roman" w:hAnsi="Cambria" w:cs="Times New Roman"/>
          <w:sz w:val="20"/>
          <w:szCs w:val="20"/>
          <w:lang w:eastAsia="pl-PL"/>
        </w:rPr>
      </w:pPr>
      <w:r w:rsidRPr="00495AFF">
        <w:rPr>
          <w:rFonts w:ascii="Cambria" w:eastAsia="Times New Roman" w:hAnsi="Cambria" w:cs="Times New Roman"/>
          <w:sz w:val="20"/>
          <w:szCs w:val="20"/>
          <w:lang w:eastAsia="pl-PL"/>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0D9837AA" w14:textId="77777777" w:rsidR="00576AAC" w:rsidRPr="00495AFF" w:rsidRDefault="00576AAC" w:rsidP="00DB2872">
      <w:pPr>
        <w:numPr>
          <w:ilvl w:val="0"/>
          <w:numId w:val="26"/>
        </w:numPr>
        <w:spacing w:after="60"/>
        <w:ind w:left="360"/>
        <w:jc w:val="both"/>
        <w:rPr>
          <w:rFonts w:ascii="Cambria" w:eastAsia="Times New Roman" w:hAnsi="Cambria" w:cs="Times New Roman"/>
          <w:sz w:val="20"/>
          <w:szCs w:val="20"/>
          <w:lang w:eastAsia="pl-PL"/>
        </w:rPr>
      </w:pPr>
      <w:r w:rsidRPr="00495AFF">
        <w:rPr>
          <w:rFonts w:ascii="Cambria" w:eastAsia="Times New Roman" w:hAnsi="Cambria" w:cs="Times New Roman"/>
          <w:sz w:val="20"/>
          <w:szCs w:val="20"/>
          <w:lang w:eastAsia="pl-PL"/>
        </w:rPr>
        <w:t xml:space="preserve">Siłą wyższą – rozumianą jako wystąpienie zdarzenia nadzwyczajnego, zewnętrznego, niemożliwego </w:t>
      </w:r>
      <w:r w:rsidRPr="00495AFF">
        <w:rPr>
          <w:rFonts w:ascii="Cambria" w:eastAsia="Times New Roman" w:hAnsi="Cambria" w:cs="Times New Roman"/>
          <w:sz w:val="20"/>
          <w:szCs w:val="20"/>
          <w:lang w:eastAsia="pl-PL"/>
        </w:rPr>
        <w:br/>
        <w:t xml:space="preserve">do przewidzenia i zapobieżenia, którego nie dało się uniknąć nawet przy zachowaniu należytej staranności, </w:t>
      </w:r>
      <w:r w:rsidRPr="00495AFF">
        <w:rPr>
          <w:rFonts w:ascii="Cambria" w:eastAsia="Times New Roman" w:hAnsi="Cambria" w:cs="Times New Roman"/>
          <w:sz w:val="20"/>
          <w:szCs w:val="20"/>
          <w:lang w:eastAsia="pl-PL"/>
        </w:rPr>
        <w:br/>
        <w:t xml:space="preserve">a które uniemożliwia Wykonawcy wykonanie jego zobowiązania w całości lub części. W przypadku wystąpienia siły wyższej Wykonawca zobowiązany jest dołożyć wszelkich starań w celu ograniczenia </w:t>
      </w:r>
      <w:r w:rsidRPr="00495AFF">
        <w:rPr>
          <w:rFonts w:ascii="Cambria" w:eastAsia="Times New Roman" w:hAnsi="Cambria" w:cs="Times New Roman"/>
          <w:sz w:val="20"/>
          <w:szCs w:val="20"/>
          <w:lang w:eastAsia="pl-PL"/>
        </w:rPr>
        <w:br/>
        <w:t>do minimum opóźnienia w wykonywaniu swoich zobowiązań umownych, powstałego na skutek działania siły wyższej.</w:t>
      </w:r>
    </w:p>
    <w:p w14:paraId="239C3CC4" w14:textId="77777777" w:rsidR="00576AAC" w:rsidRDefault="00576AAC" w:rsidP="00DB2872">
      <w:pPr>
        <w:numPr>
          <w:ilvl w:val="0"/>
          <w:numId w:val="26"/>
        </w:numPr>
        <w:ind w:left="360"/>
        <w:jc w:val="both"/>
        <w:rPr>
          <w:rFonts w:ascii="Cambria" w:eastAsia="Times New Roman" w:hAnsi="Cambria" w:cs="Times New Roman"/>
          <w:sz w:val="20"/>
          <w:szCs w:val="20"/>
          <w:lang w:eastAsia="pl-PL"/>
        </w:rPr>
      </w:pPr>
      <w:r w:rsidRPr="00495AFF">
        <w:rPr>
          <w:rFonts w:ascii="Cambria" w:eastAsia="Times New Roman" w:hAnsi="Cambria" w:cs="Times New Roman"/>
          <w:sz w:val="20"/>
          <w:szCs w:val="20"/>
          <w:lang w:eastAsia="pl-PL"/>
        </w:rPr>
        <w:t>Zmian zapisanych w Zapytaniu ofertowym.</w:t>
      </w:r>
    </w:p>
    <w:p w14:paraId="42C0685F" w14:textId="77777777" w:rsidR="008F7A3E" w:rsidRPr="00495AFF" w:rsidRDefault="008F7A3E" w:rsidP="008F7A3E">
      <w:pPr>
        <w:ind w:left="360"/>
        <w:jc w:val="both"/>
        <w:rPr>
          <w:rFonts w:ascii="Cambria" w:eastAsia="Times New Roman" w:hAnsi="Cambria" w:cs="Times New Roman"/>
          <w:sz w:val="20"/>
          <w:szCs w:val="20"/>
          <w:lang w:eastAsia="pl-PL"/>
        </w:rPr>
      </w:pPr>
    </w:p>
    <w:p w14:paraId="3BD3F409" w14:textId="039258D8" w:rsidR="00576AAC" w:rsidRPr="00495AFF" w:rsidRDefault="00576AAC" w:rsidP="00576AAC">
      <w:pPr>
        <w:keepLines/>
        <w:autoSpaceDE w:val="0"/>
        <w:spacing w:line="276" w:lineRule="auto"/>
        <w:jc w:val="center"/>
        <w:rPr>
          <w:rFonts w:ascii="Cambria" w:eastAsia="Calibri" w:hAnsi="Cambria" w:cs="Times New Roman"/>
          <w:b/>
          <w:sz w:val="20"/>
          <w:szCs w:val="20"/>
        </w:rPr>
      </w:pPr>
      <w:r w:rsidRPr="00495AFF">
        <w:rPr>
          <w:rFonts w:ascii="Cambria" w:eastAsia="Calibri" w:hAnsi="Cambria" w:cs="Times New Roman"/>
          <w:b/>
          <w:sz w:val="20"/>
          <w:szCs w:val="20"/>
        </w:rPr>
        <w:t xml:space="preserve">§ </w:t>
      </w:r>
      <w:r w:rsidR="00B13188">
        <w:rPr>
          <w:rFonts w:ascii="Cambria" w:eastAsia="Calibri" w:hAnsi="Cambria" w:cs="Times New Roman"/>
          <w:b/>
          <w:sz w:val="20"/>
          <w:szCs w:val="20"/>
        </w:rPr>
        <w:t>11</w:t>
      </w:r>
    </w:p>
    <w:p w14:paraId="02A24AB3" w14:textId="043694F8" w:rsidR="00B13188" w:rsidRDefault="00576AAC" w:rsidP="00B13188">
      <w:pPr>
        <w:keepLines/>
        <w:autoSpaceDE w:val="0"/>
        <w:jc w:val="both"/>
        <w:rPr>
          <w:rFonts w:ascii="Cambria" w:hAnsi="Cambria" w:cs="Times New Roman"/>
          <w:sz w:val="20"/>
          <w:szCs w:val="20"/>
        </w:rPr>
      </w:pPr>
      <w:r w:rsidRPr="00495AFF">
        <w:rPr>
          <w:rFonts w:ascii="Cambria" w:hAnsi="Cambria" w:cs="Times New Roman"/>
          <w:sz w:val="20"/>
          <w:szCs w:val="20"/>
        </w:rPr>
        <w:t>Zważywszy na fakt, że przedmiot umowy ma być sfinansowany ze środków pochodzących z funduszy Unii Europejskiej, Zakład Doskonalenia Zawodowego zastrzega sobie możliwość ograniczenia zakresu dostawy, jeżeli z przyczyn niezależnych od Zakładu Doskonalenia Zawodowego wysokość środków na sfinansowanie zamówienia zostanie zmniejszona. W przypadku zmniejszenia zakresu dostawy Wykonawca otrzyma wynagrodzenie w wysokości proporcjonalnej do ilości zrealizowanej dostawy i zrzeka się dochodzenia roszczeń odszkodowawczych związanych z ograniczeniem zakresu dostawy.</w:t>
      </w:r>
    </w:p>
    <w:p w14:paraId="6B65561A" w14:textId="77777777" w:rsidR="00B13188" w:rsidRPr="00B13188" w:rsidRDefault="00B13188" w:rsidP="00B13188">
      <w:pPr>
        <w:keepLines/>
        <w:autoSpaceDE w:val="0"/>
        <w:jc w:val="both"/>
        <w:rPr>
          <w:rFonts w:ascii="Cambria" w:hAnsi="Cambria" w:cs="Times New Roman"/>
          <w:sz w:val="20"/>
          <w:szCs w:val="20"/>
        </w:rPr>
      </w:pPr>
    </w:p>
    <w:p w14:paraId="64A7CEC9" w14:textId="2DE6A437" w:rsidR="00576AAC" w:rsidRPr="00495AFF" w:rsidRDefault="00576AAC" w:rsidP="00576AAC">
      <w:pPr>
        <w:keepLines/>
        <w:autoSpaceDE w:val="0"/>
        <w:spacing w:line="276" w:lineRule="auto"/>
        <w:jc w:val="center"/>
        <w:rPr>
          <w:rFonts w:ascii="Cambria" w:eastAsia="Calibri" w:hAnsi="Cambria" w:cs="Times New Roman"/>
          <w:b/>
          <w:sz w:val="20"/>
          <w:szCs w:val="20"/>
        </w:rPr>
      </w:pPr>
      <w:r w:rsidRPr="00495AFF">
        <w:rPr>
          <w:rFonts w:ascii="Cambria" w:eastAsia="Calibri" w:hAnsi="Cambria" w:cs="Times New Roman"/>
          <w:b/>
          <w:sz w:val="20"/>
          <w:szCs w:val="20"/>
        </w:rPr>
        <w:t>§ 1</w:t>
      </w:r>
      <w:r w:rsidR="00B13188">
        <w:rPr>
          <w:rFonts w:ascii="Cambria" w:eastAsia="Calibri" w:hAnsi="Cambria" w:cs="Times New Roman"/>
          <w:b/>
          <w:sz w:val="20"/>
          <w:szCs w:val="20"/>
        </w:rPr>
        <w:t>2</w:t>
      </w:r>
    </w:p>
    <w:p w14:paraId="14B4E0EB" w14:textId="77777777" w:rsidR="00576AAC" w:rsidRDefault="00576AAC" w:rsidP="00576AAC">
      <w:pPr>
        <w:keepLines/>
        <w:autoSpaceDE w:val="0"/>
        <w:spacing w:line="276" w:lineRule="auto"/>
        <w:jc w:val="both"/>
        <w:rPr>
          <w:rFonts w:ascii="Cambria" w:eastAsia="Calibri" w:hAnsi="Cambria" w:cs="Times New Roman"/>
          <w:sz w:val="20"/>
          <w:szCs w:val="20"/>
        </w:rPr>
      </w:pPr>
      <w:r w:rsidRPr="00495AFF">
        <w:rPr>
          <w:rFonts w:ascii="Cambria" w:eastAsia="Calibri" w:hAnsi="Cambria" w:cs="Times New Roman"/>
          <w:sz w:val="20"/>
          <w:szCs w:val="20"/>
        </w:rPr>
        <w:t>Zmiana postanowień niniejszej umowy może nastąpić za zgodą obu stron wyrażoną na piśmie pod rygorem nieważności takiej zmiany.</w:t>
      </w:r>
    </w:p>
    <w:p w14:paraId="38472E12" w14:textId="77777777" w:rsidR="00B13188" w:rsidRPr="00495AFF" w:rsidRDefault="00B13188" w:rsidP="00576AAC">
      <w:pPr>
        <w:keepLines/>
        <w:autoSpaceDE w:val="0"/>
        <w:spacing w:line="276" w:lineRule="auto"/>
        <w:jc w:val="both"/>
        <w:rPr>
          <w:rFonts w:ascii="Cambria" w:eastAsia="Calibri" w:hAnsi="Cambria" w:cs="Times New Roman"/>
          <w:sz w:val="20"/>
          <w:szCs w:val="20"/>
        </w:rPr>
      </w:pPr>
    </w:p>
    <w:p w14:paraId="7A25606C" w14:textId="3DB77BAD" w:rsidR="00576AAC" w:rsidRPr="00495AFF" w:rsidRDefault="00576AAC" w:rsidP="00576AAC">
      <w:pPr>
        <w:keepLines/>
        <w:autoSpaceDE w:val="0"/>
        <w:spacing w:line="276" w:lineRule="auto"/>
        <w:jc w:val="center"/>
        <w:rPr>
          <w:rFonts w:ascii="Cambria" w:eastAsia="Calibri" w:hAnsi="Cambria" w:cs="Times New Roman"/>
          <w:b/>
          <w:sz w:val="20"/>
          <w:szCs w:val="20"/>
        </w:rPr>
      </w:pPr>
      <w:r w:rsidRPr="00495AFF">
        <w:rPr>
          <w:rFonts w:ascii="Cambria" w:eastAsia="Calibri" w:hAnsi="Cambria" w:cs="Times New Roman"/>
          <w:b/>
          <w:sz w:val="20"/>
          <w:szCs w:val="20"/>
        </w:rPr>
        <w:t>§ 1</w:t>
      </w:r>
      <w:r w:rsidR="00B13188">
        <w:rPr>
          <w:rFonts w:ascii="Cambria" w:eastAsia="Calibri" w:hAnsi="Cambria" w:cs="Times New Roman"/>
          <w:b/>
          <w:sz w:val="20"/>
          <w:szCs w:val="20"/>
        </w:rPr>
        <w:t>3</w:t>
      </w:r>
    </w:p>
    <w:p w14:paraId="06F11343" w14:textId="77777777" w:rsidR="00576AAC" w:rsidRPr="00495AFF" w:rsidRDefault="00576AAC" w:rsidP="00576AAC">
      <w:pPr>
        <w:spacing w:line="276" w:lineRule="auto"/>
        <w:jc w:val="both"/>
        <w:rPr>
          <w:rFonts w:ascii="Cambria" w:eastAsia="Calibri" w:hAnsi="Cambria" w:cs="Times New Roman"/>
          <w:sz w:val="20"/>
          <w:szCs w:val="20"/>
        </w:rPr>
      </w:pPr>
      <w:r w:rsidRPr="00495AFF">
        <w:rPr>
          <w:rFonts w:ascii="Cambria" w:eastAsia="Calibri" w:hAnsi="Cambria" w:cs="Times New Roman"/>
          <w:sz w:val="20"/>
          <w:szCs w:val="20"/>
        </w:rPr>
        <w:t>Właściwym do rozpoznania sporów wynikłych na tle realizacji niniejszej umowy jest Sąd właściwy dla siedziby Zamawiającego.</w:t>
      </w:r>
    </w:p>
    <w:p w14:paraId="697CA6E9" w14:textId="676BEA88" w:rsidR="00576AAC" w:rsidRPr="00495AFF" w:rsidRDefault="00576AAC" w:rsidP="00576AAC">
      <w:pPr>
        <w:keepNext/>
        <w:keepLines/>
        <w:autoSpaceDE w:val="0"/>
        <w:spacing w:line="276" w:lineRule="auto"/>
        <w:jc w:val="center"/>
        <w:rPr>
          <w:rFonts w:ascii="Cambria" w:eastAsia="Calibri" w:hAnsi="Cambria" w:cs="Times New Roman"/>
          <w:b/>
          <w:sz w:val="20"/>
          <w:szCs w:val="20"/>
        </w:rPr>
      </w:pPr>
      <w:r w:rsidRPr="00495AFF">
        <w:rPr>
          <w:rFonts w:ascii="Cambria" w:eastAsia="Calibri" w:hAnsi="Cambria" w:cs="Times New Roman"/>
          <w:b/>
          <w:sz w:val="20"/>
          <w:szCs w:val="20"/>
        </w:rPr>
        <w:t>§ 1</w:t>
      </w:r>
      <w:r w:rsidR="00B13188">
        <w:rPr>
          <w:rFonts w:ascii="Cambria" w:eastAsia="Calibri" w:hAnsi="Cambria" w:cs="Times New Roman"/>
          <w:b/>
          <w:sz w:val="20"/>
          <w:szCs w:val="20"/>
        </w:rPr>
        <w:t>4</w:t>
      </w:r>
    </w:p>
    <w:p w14:paraId="6E1C33F9" w14:textId="54595851" w:rsidR="00576AAC" w:rsidRPr="002F560F" w:rsidRDefault="00576AAC" w:rsidP="00DB2872">
      <w:pPr>
        <w:keepNext/>
        <w:keepLines/>
        <w:numPr>
          <w:ilvl w:val="0"/>
          <w:numId w:val="32"/>
        </w:numPr>
        <w:autoSpaceDE w:val="0"/>
        <w:spacing w:line="276" w:lineRule="auto"/>
        <w:ind w:left="357" w:hanging="357"/>
        <w:rPr>
          <w:rFonts w:ascii="Cambria" w:eastAsia="Calibri" w:hAnsi="Cambria" w:cs="Times New Roman"/>
          <w:sz w:val="20"/>
          <w:szCs w:val="20"/>
        </w:rPr>
      </w:pPr>
      <w:r w:rsidRPr="002F560F">
        <w:rPr>
          <w:rFonts w:ascii="Cambria" w:eastAsia="Calibri" w:hAnsi="Cambria" w:cs="Times New Roman"/>
          <w:sz w:val="20"/>
          <w:szCs w:val="20"/>
        </w:rPr>
        <w:t xml:space="preserve">W sprawach nieuregulowanych niniejszą umową mają zastosowanie przepisy Kodeksu cywilnego, ustawy z dnia 4 lutego 1994r. o prawie autorskim i prawach pokrewnych i innych obowiązujących aktów prawnych. </w:t>
      </w:r>
    </w:p>
    <w:p w14:paraId="4B02D6E9" w14:textId="77777777" w:rsidR="00576AAC" w:rsidRPr="00495AFF" w:rsidRDefault="00576AAC" w:rsidP="00DB2872">
      <w:pPr>
        <w:keepNext/>
        <w:keepLines/>
        <w:numPr>
          <w:ilvl w:val="0"/>
          <w:numId w:val="32"/>
        </w:numPr>
        <w:autoSpaceDE w:val="0"/>
        <w:spacing w:line="276" w:lineRule="auto"/>
        <w:ind w:left="357" w:hanging="357"/>
        <w:jc w:val="both"/>
        <w:rPr>
          <w:rFonts w:ascii="Cambria" w:eastAsia="Calibri" w:hAnsi="Cambria" w:cs="Times New Roman"/>
          <w:b/>
          <w:sz w:val="20"/>
          <w:szCs w:val="20"/>
        </w:rPr>
      </w:pPr>
      <w:r w:rsidRPr="00495AFF">
        <w:rPr>
          <w:rFonts w:ascii="Cambria" w:eastAsia="Calibri" w:hAnsi="Cambria" w:cs="Times New Roman"/>
          <w:sz w:val="20"/>
          <w:szCs w:val="20"/>
        </w:rPr>
        <w:t>Integralne części niniejszej umowy stanowi oferta Wykonawcy oraz zapytanie ofertowe wraz z opisem przedmiotu zamówienia.</w:t>
      </w:r>
    </w:p>
    <w:p w14:paraId="46FB816F" w14:textId="5F5B1286" w:rsidR="00576AAC" w:rsidRPr="00495AFF" w:rsidRDefault="00576AAC" w:rsidP="00576AAC">
      <w:pPr>
        <w:keepLines/>
        <w:autoSpaceDE w:val="0"/>
        <w:spacing w:line="276" w:lineRule="auto"/>
        <w:jc w:val="center"/>
        <w:rPr>
          <w:rFonts w:ascii="Cambria" w:eastAsia="Calibri" w:hAnsi="Cambria" w:cs="Times New Roman"/>
          <w:b/>
          <w:sz w:val="20"/>
          <w:szCs w:val="20"/>
        </w:rPr>
      </w:pPr>
      <w:r w:rsidRPr="00495AFF">
        <w:rPr>
          <w:rFonts w:ascii="Cambria" w:eastAsia="Calibri" w:hAnsi="Cambria" w:cs="Times New Roman"/>
          <w:b/>
          <w:sz w:val="20"/>
          <w:szCs w:val="20"/>
        </w:rPr>
        <w:t>§ 1</w:t>
      </w:r>
      <w:r w:rsidR="00B13188">
        <w:rPr>
          <w:rFonts w:ascii="Cambria" w:eastAsia="Calibri" w:hAnsi="Cambria" w:cs="Times New Roman"/>
          <w:b/>
          <w:sz w:val="20"/>
          <w:szCs w:val="20"/>
        </w:rPr>
        <w:t>5</w:t>
      </w:r>
    </w:p>
    <w:p w14:paraId="7F4DC1C3" w14:textId="1DBF3784" w:rsidR="00576AAC" w:rsidRPr="00B13188" w:rsidRDefault="00576AAC" w:rsidP="00B13188">
      <w:pPr>
        <w:keepLines/>
        <w:autoSpaceDE w:val="0"/>
        <w:spacing w:line="276" w:lineRule="auto"/>
        <w:jc w:val="both"/>
        <w:rPr>
          <w:rFonts w:ascii="Cambria" w:eastAsia="Calibri" w:hAnsi="Cambria" w:cs="Times New Roman"/>
          <w:sz w:val="20"/>
          <w:szCs w:val="20"/>
        </w:rPr>
      </w:pPr>
      <w:r w:rsidRPr="00495AFF">
        <w:rPr>
          <w:rFonts w:ascii="Cambria" w:eastAsia="Calibri" w:hAnsi="Cambria" w:cs="Times New Roman"/>
          <w:sz w:val="20"/>
          <w:szCs w:val="20"/>
        </w:rPr>
        <w:t>Zamawiający oświadcza, że posiada status dużego przedsiębiorcy w rozumieniu art. 4 pkt 6) ustawy z dnia 8 marca 2013 roku o przeciwdziałaniu nadmiernym opóźnieniom w transakcjach handlowych (Dz. U. z 2019r. poz. 118)</w:t>
      </w:r>
    </w:p>
    <w:p w14:paraId="650F452E" w14:textId="65BFCF40" w:rsidR="00576AAC" w:rsidRPr="00495AFF" w:rsidRDefault="00576AAC" w:rsidP="00576AAC">
      <w:pPr>
        <w:keepLines/>
        <w:autoSpaceDE w:val="0"/>
        <w:spacing w:line="276" w:lineRule="auto"/>
        <w:jc w:val="center"/>
        <w:rPr>
          <w:rFonts w:ascii="Cambria" w:eastAsia="Calibri" w:hAnsi="Cambria" w:cs="Times New Roman"/>
          <w:b/>
          <w:sz w:val="20"/>
          <w:szCs w:val="20"/>
        </w:rPr>
      </w:pPr>
      <w:r w:rsidRPr="00495AFF">
        <w:rPr>
          <w:rFonts w:ascii="Cambria" w:eastAsia="Calibri" w:hAnsi="Cambria" w:cs="Times New Roman"/>
          <w:b/>
          <w:sz w:val="20"/>
          <w:szCs w:val="20"/>
        </w:rPr>
        <w:t>§ 1</w:t>
      </w:r>
      <w:r w:rsidR="00B13188">
        <w:rPr>
          <w:rFonts w:ascii="Cambria" w:eastAsia="Calibri" w:hAnsi="Cambria" w:cs="Times New Roman"/>
          <w:b/>
          <w:sz w:val="20"/>
          <w:szCs w:val="20"/>
        </w:rPr>
        <w:t>6</w:t>
      </w:r>
    </w:p>
    <w:p w14:paraId="15DDF2EB" w14:textId="77777777" w:rsidR="00576AAC" w:rsidRPr="00495AFF" w:rsidRDefault="00576AAC" w:rsidP="00576AAC">
      <w:pPr>
        <w:keepLines/>
        <w:autoSpaceDE w:val="0"/>
        <w:spacing w:line="276" w:lineRule="auto"/>
        <w:jc w:val="both"/>
        <w:rPr>
          <w:rFonts w:ascii="Cambria" w:eastAsia="Calibri" w:hAnsi="Cambria" w:cs="Times New Roman"/>
          <w:sz w:val="20"/>
          <w:szCs w:val="20"/>
        </w:rPr>
      </w:pPr>
      <w:r w:rsidRPr="00495AFF">
        <w:rPr>
          <w:rFonts w:ascii="Cambria" w:eastAsia="Calibri" w:hAnsi="Cambria" w:cs="Times New Roman"/>
          <w:sz w:val="20"/>
          <w:szCs w:val="20"/>
        </w:rPr>
        <w:t>Umowa niniejsza sporządzona została w 2 jednobrzmiących egzemplarzach, po 1 egzemplarzu dla każdej ze stron.</w:t>
      </w:r>
    </w:p>
    <w:p w14:paraId="78D83E8C" w14:textId="77777777" w:rsidR="00684487" w:rsidRPr="00576AAC" w:rsidRDefault="00684487" w:rsidP="00684487">
      <w:pPr>
        <w:keepLines/>
        <w:autoSpaceDE w:val="0"/>
        <w:spacing w:line="276" w:lineRule="auto"/>
        <w:jc w:val="both"/>
        <w:rPr>
          <w:rFonts w:ascii="Cambria" w:eastAsia="Calibri" w:hAnsi="Cambria" w:cs="Times New Roman"/>
          <w:color w:val="FF0000"/>
          <w:sz w:val="20"/>
          <w:szCs w:val="20"/>
        </w:rPr>
      </w:pPr>
    </w:p>
    <w:p w14:paraId="4AD37903" w14:textId="77777777" w:rsidR="00684487" w:rsidRDefault="00684487" w:rsidP="00684487">
      <w:pPr>
        <w:keepLines/>
        <w:autoSpaceDE w:val="0"/>
        <w:spacing w:line="276" w:lineRule="auto"/>
        <w:jc w:val="both"/>
        <w:rPr>
          <w:rFonts w:ascii="Cambria" w:eastAsia="Calibri" w:hAnsi="Cambria" w:cs="Times New Roman"/>
          <w:sz w:val="20"/>
          <w:szCs w:val="20"/>
        </w:rPr>
      </w:pPr>
    </w:p>
    <w:p w14:paraId="0E3949D2" w14:textId="73F08613" w:rsidR="00684487" w:rsidRPr="0080753A" w:rsidRDefault="0080753A" w:rsidP="00684487">
      <w:pPr>
        <w:keepLines/>
        <w:autoSpaceDE w:val="0"/>
        <w:spacing w:line="276" w:lineRule="auto"/>
        <w:jc w:val="both"/>
        <w:rPr>
          <w:rFonts w:ascii="Cambria" w:eastAsia="Calibri" w:hAnsi="Cambria" w:cs="Times New Roman"/>
          <w:b/>
          <w:bCs/>
          <w:sz w:val="20"/>
          <w:szCs w:val="20"/>
        </w:rPr>
      </w:pPr>
      <w:r w:rsidRPr="0080753A">
        <w:rPr>
          <w:rFonts w:ascii="Cambria" w:eastAsia="Calibri" w:hAnsi="Cambria" w:cs="Times New Roman"/>
          <w:b/>
          <w:bCs/>
          <w:sz w:val="20"/>
          <w:szCs w:val="20"/>
        </w:rPr>
        <w:t xml:space="preserve">               </w:t>
      </w:r>
      <w:r w:rsidR="00684487" w:rsidRPr="0080753A">
        <w:rPr>
          <w:rFonts w:ascii="Cambria" w:eastAsia="Calibri" w:hAnsi="Cambria" w:cs="Times New Roman"/>
          <w:b/>
          <w:bCs/>
          <w:sz w:val="20"/>
          <w:szCs w:val="20"/>
        </w:rPr>
        <w:t>WYKONAWCA</w:t>
      </w:r>
      <w:r w:rsidRPr="0080753A">
        <w:rPr>
          <w:rFonts w:ascii="Cambria" w:eastAsia="Calibri" w:hAnsi="Cambria" w:cs="Times New Roman"/>
          <w:b/>
          <w:bCs/>
          <w:sz w:val="20"/>
          <w:szCs w:val="20"/>
        </w:rPr>
        <w:tab/>
      </w:r>
      <w:r w:rsidRPr="0080753A">
        <w:rPr>
          <w:rFonts w:ascii="Cambria" w:eastAsia="Calibri" w:hAnsi="Cambria" w:cs="Times New Roman"/>
          <w:b/>
          <w:bCs/>
          <w:sz w:val="20"/>
          <w:szCs w:val="20"/>
        </w:rPr>
        <w:tab/>
      </w:r>
      <w:r w:rsidRPr="0080753A">
        <w:rPr>
          <w:rFonts w:ascii="Cambria" w:eastAsia="Calibri" w:hAnsi="Cambria" w:cs="Times New Roman"/>
          <w:b/>
          <w:bCs/>
          <w:sz w:val="20"/>
          <w:szCs w:val="20"/>
        </w:rPr>
        <w:tab/>
      </w:r>
      <w:r w:rsidRPr="0080753A">
        <w:rPr>
          <w:rFonts w:ascii="Cambria" w:eastAsia="Calibri" w:hAnsi="Cambria" w:cs="Times New Roman"/>
          <w:b/>
          <w:bCs/>
          <w:sz w:val="20"/>
          <w:szCs w:val="20"/>
        </w:rPr>
        <w:tab/>
      </w:r>
      <w:r w:rsidRPr="0080753A">
        <w:rPr>
          <w:rFonts w:ascii="Cambria" w:eastAsia="Calibri" w:hAnsi="Cambria" w:cs="Times New Roman"/>
          <w:b/>
          <w:bCs/>
          <w:sz w:val="20"/>
          <w:szCs w:val="20"/>
        </w:rPr>
        <w:tab/>
      </w:r>
      <w:r w:rsidRPr="0080753A">
        <w:rPr>
          <w:rFonts w:ascii="Cambria" w:eastAsia="Calibri" w:hAnsi="Cambria" w:cs="Times New Roman"/>
          <w:b/>
          <w:bCs/>
          <w:sz w:val="20"/>
          <w:szCs w:val="20"/>
        </w:rPr>
        <w:tab/>
      </w:r>
      <w:r w:rsidRPr="0080753A">
        <w:rPr>
          <w:rFonts w:ascii="Cambria" w:eastAsia="Calibri" w:hAnsi="Cambria" w:cs="Times New Roman"/>
          <w:b/>
          <w:bCs/>
          <w:sz w:val="20"/>
          <w:szCs w:val="20"/>
        </w:rPr>
        <w:tab/>
        <w:t xml:space="preserve">             ZAMAWIAJĄCY                   </w:t>
      </w:r>
    </w:p>
    <w:p w14:paraId="46D1AAD8" w14:textId="77777777" w:rsidR="00684487" w:rsidRDefault="00684487" w:rsidP="00684487">
      <w:pPr>
        <w:rPr>
          <w:rFonts w:ascii="Cambria" w:hAnsi="Cambria"/>
          <w:b/>
          <w:sz w:val="20"/>
          <w:szCs w:val="20"/>
        </w:rPr>
      </w:pPr>
    </w:p>
    <w:p w14:paraId="74940B17" w14:textId="77777777" w:rsidR="00684487" w:rsidRDefault="00684487" w:rsidP="00684487">
      <w:pPr>
        <w:rPr>
          <w:rFonts w:ascii="Cambria" w:hAnsi="Cambria"/>
          <w:b/>
          <w:sz w:val="20"/>
          <w:szCs w:val="20"/>
        </w:rPr>
      </w:pPr>
    </w:p>
    <w:p w14:paraId="6E7A5D66" w14:textId="77777777" w:rsidR="00684487" w:rsidRDefault="00684487" w:rsidP="00684487">
      <w:pPr>
        <w:rPr>
          <w:rFonts w:ascii="Cambria" w:hAnsi="Cambria"/>
          <w:b/>
          <w:sz w:val="20"/>
          <w:szCs w:val="20"/>
        </w:rPr>
      </w:pPr>
    </w:p>
    <w:p w14:paraId="675E0F8F" w14:textId="77777777" w:rsidR="00684487" w:rsidRDefault="00684487" w:rsidP="00684487">
      <w:pPr>
        <w:rPr>
          <w:rFonts w:ascii="Cambria" w:hAnsi="Cambria"/>
          <w:b/>
          <w:sz w:val="20"/>
          <w:szCs w:val="20"/>
        </w:rPr>
      </w:pPr>
    </w:p>
    <w:p w14:paraId="47BEB698" w14:textId="77777777" w:rsidR="00684487" w:rsidRDefault="00684487" w:rsidP="006F5EA4">
      <w:pPr>
        <w:keepLines/>
        <w:autoSpaceDE w:val="0"/>
        <w:spacing w:line="276" w:lineRule="auto"/>
        <w:jc w:val="center"/>
        <w:rPr>
          <w:rFonts w:ascii="Cambria" w:eastAsia="Calibri" w:hAnsi="Cambria" w:cs="Times New Roman"/>
          <w:b/>
          <w:sz w:val="20"/>
          <w:szCs w:val="20"/>
        </w:rPr>
      </w:pPr>
    </w:p>
    <w:p w14:paraId="2C0453FE" w14:textId="77777777" w:rsidR="00684487" w:rsidRDefault="00684487" w:rsidP="006F5EA4">
      <w:pPr>
        <w:keepLines/>
        <w:autoSpaceDE w:val="0"/>
        <w:spacing w:line="276" w:lineRule="auto"/>
        <w:jc w:val="center"/>
        <w:rPr>
          <w:rFonts w:ascii="Cambria" w:eastAsia="Calibri" w:hAnsi="Cambria" w:cs="Times New Roman"/>
          <w:b/>
          <w:sz w:val="20"/>
          <w:szCs w:val="20"/>
        </w:rPr>
      </w:pPr>
    </w:p>
    <w:p w14:paraId="384BDEF8" w14:textId="77777777" w:rsidR="00684487" w:rsidRDefault="00684487" w:rsidP="006F5EA4">
      <w:pPr>
        <w:keepLines/>
        <w:autoSpaceDE w:val="0"/>
        <w:spacing w:line="276" w:lineRule="auto"/>
        <w:jc w:val="center"/>
        <w:rPr>
          <w:rFonts w:ascii="Cambria" w:eastAsia="Calibri" w:hAnsi="Cambria" w:cs="Times New Roman"/>
          <w:b/>
          <w:sz w:val="20"/>
          <w:szCs w:val="20"/>
        </w:rPr>
      </w:pPr>
    </w:p>
    <w:p w14:paraId="3E036D00" w14:textId="77777777" w:rsidR="00684487" w:rsidRDefault="00684487" w:rsidP="006F5EA4">
      <w:pPr>
        <w:keepLines/>
        <w:autoSpaceDE w:val="0"/>
        <w:spacing w:line="276" w:lineRule="auto"/>
        <w:jc w:val="center"/>
        <w:rPr>
          <w:rFonts w:ascii="Cambria" w:eastAsia="Calibri" w:hAnsi="Cambria" w:cs="Times New Roman"/>
          <w:b/>
          <w:sz w:val="20"/>
          <w:szCs w:val="20"/>
        </w:rPr>
      </w:pPr>
    </w:p>
    <w:p w14:paraId="63066A77" w14:textId="77777777" w:rsidR="00684487" w:rsidRDefault="00684487" w:rsidP="006F5EA4">
      <w:pPr>
        <w:keepLines/>
        <w:autoSpaceDE w:val="0"/>
        <w:spacing w:line="276" w:lineRule="auto"/>
        <w:jc w:val="center"/>
        <w:rPr>
          <w:rFonts w:ascii="Cambria" w:eastAsia="Calibri" w:hAnsi="Cambria" w:cs="Times New Roman"/>
          <w:b/>
          <w:sz w:val="20"/>
          <w:szCs w:val="20"/>
        </w:rPr>
      </w:pPr>
    </w:p>
    <w:p w14:paraId="16F00067" w14:textId="77777777" w:rsidR="00684487" w:rsidRPr="00784667" w:rsidRDefault="00684487" w:rsidP="006F5EA4">
      <w:pPr>
        <w:keepLines/>
        <w:autoSpaceDE w:val="0"/>
        <w:spacing w:line="276" w:lineRule="auto"/>
        <w:jc w:val="center"/>
        <w:rPr>
          <w:rFonts w:ascii="Cambria" w:eastAsia="Calibri" w:hAnsi="Cambria" w:cs="Times New Roman"/>
          <w:b/>
          <w:sz w:val="20"/>
          <w:szCs w:val="20"/>
        </w:rPr>
      </w:pPr>
    </w:p>
    <w:p w14:paraId="28C51D11" w14:textId="75334BD1" w:rsidR="00432A67" w:rsidRPr="00495AFF" w:rsidRDefault="00432A67" w:rsidP="00432A67">
      <w:pPr>
        <w:spacing w:line="276" w:lineRule="auto"/>
        <w:jc w:val="center"/>
        <w:rPr>
          <w:rFonts w:ascii="Cambria" w:eastAsia="Calibri" w:hAnsi="Cambria" w:cs="Times New Roman"/>
          <w:sz w:val="20"/>
          <w:szCs w:val="20"/>
        </w:rPr>
      </w:pPr>
    </w:p>
    <w:bookmarkEnd w:id="6"/>
    <w:p w14:paraId="2CF8EC2B" w14:textId="77777777" w:rsidR="00432A67" w:rsidRPr="00495AFF" w:rsidRDefault="00432A67" w:rsidP="00432A67">
      <w:pPr>
        <w:rPr>
          <w:rFonts w:ascii="Cambria" w:hAnsi="Cambria" w:cs="Times New Roman"/>
          <w:sz w:val="20"/>
          <w:szCs w:val="20"/>
        </w:rPr>
      </w:pPr>
    </w:p>
    <w:p w14:paraId="6489030A" w14:textId="77777777" w:rsidR="00432A67" w:rsidRPr="00495AFF" w:rsidRDefault="00432A67" w:rsidP="00432A67">
      <w:pPr>
        <w:jc w:val="center"/>
        <w:outlineLvl w:val="0"/>
        <w:rPr>
          <w:rFonts w:ascii="Cambria" w:hAnsi="Cambria" w:cs="Times New Roman"/>
          <w:b/>
          <w:sz w:val="20"/>
          <w:szCs w:val="20"/>
        </w:rPr>
      </w:pPr>
    </w:p>
    <w:p w14:paraId="430C6266" w14:textId="77777777" w:rsidR="001B2A52" w:rsidRDefault="001B2A52" w:rsidP="001B2A52">
      <w:pPr>
        <w:rPr>
          <w:rFonts w:ascii="Cambria" w:hAnsi="Cambria"/>
          <w:b/>
          <w:sz w:val="20"/>
          <w:szCs w:val="20"/>
        </w:rPr>
      </w:pPr>
    </w:p>
    <w:p w14:paraId="4D27C223" w14:textId="77777777" w:rsidR="001B2A52" w:rsidRDefault="001B2A52" w:rsidP="001B2A52">
      <w:pPr>
        <w:rPr>
          <w:rFonts w:ascii="Cambria" w:hAnsi="Cambria"/>
          <w:b/>
          <w:sz w:val="20"/>
          <w:szCs w:val="20"/>
        </w:rPr>
      </w:pPr>
    </w:p>
    <w:p w14:paraId="1FD8DE96" w14:textId="77777777" w:rsidR="00CA1D4D" w:rsidRDefault="00CA1D4D" w:rsidP="00CA1D4D">
      <w:pPr>
        <w:keepLines/>
        <w:autoSpaceDE w:val="0"/>
        <w:spacing w:line="276" w:lineRule="auto"/>
        <w:jc w:val="both"/>
        <w:rPr>
          <w:rFonts w:ascii="Cambria" w:eastAsia="Calibri" w:hAnsi="Cambria" w:cs="Times New Roman"/>
          <w:sz w:val="20"/>
          <w:szCs w:val="20"/>
        </w:rPr>
      </w:pPr>
    </w:p>
    <w:p w14:paraId="7CD42281" w14:textId="77777777" w:rsidR="001B2A52" w:rsidRDefault="001B2A52" w:rsidP="001B2A52">
      <w:pPr>
        <w:rPr>
          <w:rFonts w:ascii="Cambria" w:hAnsi="Cambria"/>
          <w:b/>
          <w:sz w:val="20"/>
          <w:szCs w:val="20"/>
        </w:rPr>
      </w:pPr>
    </w:p>
    <w:sectPr w:rsidR="001B2A52" w:rsidSect="00641872">
      <w:headerReference w:type="even" r:id="rId14"/>
      <w:headerReference w:type="default" r:id="rId15"/>
      <w:footerReference w:type="even" r:id="rId16"/>
      <w:footerReference w:type="default" r:id="rId17"/>
      <w:headerReference w:type="first" r:id="rId18"/>
      <w:footerReference w:type="first" r:id="rId19"/>
      <w:pgSz w:w="11906" w:h="16838"/>
      <w:pgMar w:top="851" w:right="1134" w:bottom="993" w:left="1134" w:header="284"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39D37" w14:textId="77777777" w:rsidR="00E2609F" w:rsidRDefault="00E2609F" w:rsidP="003E316E">
      <w:r>
        <w:separator/>
      </w:r>
    </w:p>
  </w:endnote>
  <w:endnote w:type="continuationSeparator" w:id="0">
    <w:p w14:paraId="2115ACDD" w14:textId="77777777" w:rsidR="00E2609F" w:rsidRDefault="00E2609F" w:rsidP="003E3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arlett">
    <w:panose1 w:val="00000000000000000000"/>
    <w:charset w:val="02"/>
    <w:family w:val="auto"/>
    <w:pitch w:val="variable"/>
    <w:sig w:usb0="00000000" w:usb1="10000000" w:usb2="00000000" w:usb3="00000000" w:csb0="80000000" w:csb1="00000000"/>
  </w:font>
  <w:font w:name="StarSymbol">
    <w:altName w:val="MS Gothic"/>
    <w:charset w:val="80"/>
    <w:family w:val="auto"/>
    <w:pitch w:val="default"/>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auto"/>
    <w:pitch w:val="variable"/>
    <w:sig w:usb0="E0002AEF" w:usb1="C0007841" w:usb2="00000009" w:usb3="00000000" w:csb0="000001FF" w:csb1="00000000"/>
  </w:font>
  <w:font w:name="Constantia">
    <w:panose1 w:val="02030602050306030303"/>
    <w:charset w:val="EE"/>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Liberation Serif">
    <w:altName w:val="Times New Roman"/>
    <w:charset w:val="EE"/>
    <w:family w:val="roman"/>
    <w:pitch w:val="variable"/>
    <w:sig w:usb0="E0000AFF" w:usb1="500078FF" w:usb2="00000021" w:usb3="00000000" w:csb0="000001BF" w:csb1="00000000"/>
  </w:font>
  <w:font w:name="SimSun, ??">
    <w:altName w:val="SimSu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Verdana,Bold">
    <w:altName w:val="Times New Roman"/>
    <w:panose1 w:val="00000000000000000000"/>
    <w:charset w:val="80"/>
    <w:family w:val="auto"/>
    <w:notTrueType/>
    <w:pitch w:val="default"/>
    <w:sig w:usb0="00000001" w:usb1="08070000" w:usb2="00000010" w:usb3="00000000" w:csb0="00020000"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CB78D" w14:textId="77777777" w:rsidR="00DF682D" w:rsidRDefault="00DF68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F3AA6" w14:textId="69000215" w:rsidR="00E2609F" w:rsidRDefault="00E2609F">
    <w:pPr>
      <w:pStyle w:val="Stopka"/>
    </w:pPr>
    <w:r>
      <w:rPr>
        <w:noProof/>
        <w:lang w:bidi="ar-SA"/>
      </w:rPr>
      <w:drawing>
        <wp:inline distT="0" distB="0" distL="0" distR="0" wp14:anchorId="0A86A25C" wp14:editId="32726100">
          <wp:extent cx="6134100" cy="5715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4100" cy="5715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E0DEA" w14:textId="77777777" w:rsidR="00DF682D" w:rsidRDefault="00DF68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78258" w14:textId="77777777" w:rsidR="00E2609F" w:rsidRDefault="00E2609F" w:rsidP="003E316E">
      <w:r>
        <w:separator/>
      </w:r>
    </w:p>
  </w:footnote>
  <w:footnote w:type="continuationSeparator" w:id="0">
    <w:p w14:paraId="167AE8A1" w14:textId="77777777" w:rsidR="00E2609F" w:rsidRDefault="00E2609F" w:rsidP="003E316E">
      <w:r>
        <w:continuationSeparator/>
      </w:r>
    </w:p>
  </w:footnote>
  <w:footnote w:id="1">
    <w:p w14:paraId="57B5C6F7" w14:textId="77777777" w:rsidR="00E2609F" w:rsidRPr="006F79BA" w:rsidRDefault="00E2609F" w:rsidP="00C155EC">
      <w:pPr>
        <w:pStyle w:val="Tekstprzypisudolnego"/>
        <w:rPr>
          <w:sz w:val="18"/>
          <w:szCs w:val="18"/>
        </w:rPr>
      </w:pPr>
      <w:r w:rsidRPr="006F79BA">
        <w:rPr>
          <w:rStyle w:val="Odwoanieprzypisudolnego"/>
          <w:sz w:val="18"/>
          <w:szCs w:val="18"/>
        </w:rPr>
        <w:footnoteRef/>
      </w:r>
      <w:r w:rsidRPr="006F79BA">
        <w:rPr>
          <w:sz w:val="18"/>
          <w:szCs w:val="18"/>
        </w:rPr>
        <w:t xml:space="preserve"> </w:t>
      </w:r>
      <w:r w:rsidRPr="00412F1E">
        <w:rPr>
          <w:rFonts w:ascii="Cambria" w:hAnsi="Cambria"/>
          <w:sz w:val="16"/>
          <w:szCs w:val="16"/>
        </w:rPr>
        <w:t>niepotrzebne skreślić</w:t>
      </w:r>
    </w:p>
  </w:footnote>
  <w:footnote w:id="2">
    <w:p w14:paraId="739EE27F" w14:textId="77777777" w:rsidR="00E2609F" w:rsidRPr="00160233" w:rsidRDefault="00E2609F" w:rsidP="00C155EC">
      <w:pPr>
        <w:pStyle w:val="Tekstprzypisudolnego"/>
        <w:jc w:val="both"/>
        <w:rPr>
          <w:rFonts w:ascii="Cambria" w:hAnsi="Cambria"/>
          <w:sz w:val="16"/>
          <w:szCs w:val="16"/>
        </w:rPr>
      </w:pPr>
      <w:r w:rsidRPr="00160233">
        <w:rPr>
          <w:rStyle w:val="Odwoanieprzypisudolnego"/>
          <w:rFonts w:ascii="Cambria" w:hAnsi="Cambria"/>
          <w:sz w:val="16"/>
          <w:szCs w:val="16"/>
        </w:rPr>
        <w:footnoteRef/>
      </w:r>
      <w:r w:rsidRPr="00160233">
        <w:rPr>
          <w:rFonts w:ascii="Cambria" w:hAnsi="Cambria"/>
          <w:sz w:val="16"/>
          <w:szCs w:val="16"/>
        </w:rPr>
        <w:t xml:space="preserve"> Rozporządzenie 2016/679 Parlamentu Europejskiego i Rady (UE) z dnia 27 kwietnia 2016r w sprawie ochrony osób fizycznych w związku z przetwarzaniem danych osobowych i w sprawie swobodnego przepływu takich danych oraz uchylenia dyrektywy 95/46/WE (ogólne rozporządzenie o ochronie danych) (Dz. Urz. UE L119 z 04.05.2016, str. 1), (Dz. Urz. UEL127 z 23.05.2018, str. 2) dalej „RODO"</w:t>
      </w:r>
    </w:p>
  </w:footnote>
  <w:footnote w:id="3">
    <w:p w14:paraId="31640A23" w14:textId="77777777" w:rsidR="00E2609F" w:rsidRPr="00160233" w:rsidRDefault="00E2609F" w:rsidP="00C155EC">
      <w:pPr>
        <w:pStyle w:val="Tekstprzypisudolnego"/>
        <w:jc w:val="both"/>
        <w:rPr>
          <w:rFonts w:ascii="Cambria" w:hAnsi="Cambria"/>
          <w:sz w:val="16"/>
          <w:szCs w:val="16"/>
        </w:rPr>
      </w:pPr>
      <w:r w:rsidRPr="00160233">
        <w:rPr>
          <w:rFonts w:ascii="Cambria" w:hAnsi="Cambria"/>
          <w:sz w:val="16"/>
          <w:szCs w:val="16"/>
          <w:vertAlign w:val="superscript"/>
        </w:rPr>
        <w:footnoteRef/>
      </w:r>
      <w:r w:rsidRPr="00160233">
        <w:rPr>
          <w:rFonts w:ascii="Cambria" w:hAnsi="Cambria"/>
          <w:sz w:val="16"/>
          <w:szCs w:val="16"/>
        </w:rPr>
        <w:t xml:space="preserve"> W  przypadku, gdy Wykonawca nie przekazuje danych osobowych innych niż bezpośrednio jego dotyczących lub zachodzi wyłączenie stosowania obowiązku informacyjnego, stosownie do art. 13 ust. 4 lub art. 14 ust. 5 RODO - treści oświadczenia. W takim przypadku Wykonawca nie składa oświadczenia, np. przez usunięcie treści oświadczenia poprzez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96523" w14:textId="77777777" w:rsidR="00DF682D" w:rsidRDefault="00DF68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5EA08" w14:textId="7C0FD3C0" w:rsidR="00E2609F" w:rsidRDefault="00E2609F" w:rsidP="00927965">
    <w:pPr>
      <w:pStyle w:val="Nagwek"/>
      <w:tabs>
        <w:tab w:val="clear" w:pos="9072"/>
        <w:tab w:val="right" w:pos="9638"/>
      </w:tabs>
    </w:pPr>
    <w:r>
      <w:rPr>
        <w:noProof/>
        <w:lang w:bidi="ar-SA"/>
      </w:rPr>
      <w:drawing>
        <wp:inline distT="0" distB="0" distL="0" distR="0" wp14:anchorId="063B57FA" wp14:editId="5B8F2EC9">
          <wp:extent cx="6120130" cy="796290"/>
          <wp:effectExtent l="0" t="0" r="0" b="381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gl.jpg"/>
                  <pic:cNvPicPr/>
                </pic:nvPicPr>
                <pic:blipFill>
                  <a:blip r:embed="rId1">
                    <a:extLst>
                      <a:ext uri="{28A0092B-C50C-407E-A947-70E740481C1C}">
                        <a14:useLocalDpi xmlns:a14="http://schemas.microsoft.com/office/drawing/2010/main" val="0"/>
                      </a:ext>
                    </a:extLst>
                  </a:blip>
                  <a:stretch>
                    <a:fillRect/>
                  </a:stretch>
                </pic:blipFill>
                <pic:spPr>
                  <a:xfrm>
                    <a:off x="0" y="0"/>
                    <a:ext cx="6120130" cy="796290"/>
                  </a:xfrm>
                  <a:prstGeom prst="rect">
                    <a:avLst/>
                  </a:prstGeom>
                </pic:spPr>
              </pic:pic>
            </a:graphicData>
          </a:graphic>
        </wp:inline>
      </w:drawing>
    </w:r>
  </w:p>
  <w:p w14:paraId="0A92AA21" w14:textId="17D13868" w:rsidR="00E2609F" w:rsidRPr="00BA5A45" w:rsidRDefault="00E2609F" w:rsidP="00C155EC">
    <w:pPr>
      <w:jc w:val="right"/>
      <w:rPr>
        <w:rFonts w:ascii="Cambria" w:hAnsi="Cambria" w:cs="Times New Roman"/>
        <w:sz w:val="20"/>
        <w:szCs w:val="20"/>
      </w:rPr>
    </w:pPr>
    <w:r>
      <w:rPr>
        <w:rFonts w:ascii="Cambria" w:hAnsi="Cambria" w:cs="Times New Roman"/>
        <w:smallCaps/>
        <w:sz w:val="20"/>
        <w:szCs w:val="20"/>
      </w:rPr>
      <w:t xml:space="preserve">Numer sprawy: </w:t>
    </w:r>
    <w:r w:rsidR="00DF682D">
      <w:rPr>
        <w:rFonts w:ascii="Cambria" w:hAnsi="Cambria" w:cs="Times New Roman"/>
        <w:smallCaps/>
        <w:sz w:val="20"/>
        <w:szCs w:val="20"/>
      </w:rPr>
      <w:t>10</w:t>
    </w:r>
    <w:r>
      <w:rPr>
        <w:rFonts w:ascii="Cambria" w:hAnsi="Cambria" w:cs="Times New Roman"/>
        <w:smallCaps/>
        <w:sz w:val="20"/>
        <w:szCs w:val="20"/>
      </w:rPr>
      <w:t>/ZK/2026</w:t>
    </w:r>
    <w:r w:rsidRPr="00BA5A45">
      <w:rPr>
        <w:rFonts w:ascii="Cambria" w:hAnsi="Cambria" w:cs="Times New Roman"/>
        <w:smallCaps/>
        <w:sz w:val="20"/>
        <w:szCs w:val="20"/>
      </w:rPr>
      <w:t>/BCU</w:t>
    </w:r>
    <w:r>
      <w:rPr>
        <w:rFonts w:ascii="Cambria" w:hAnsi="Cambria" w:cs="Times New Roman"/>
        <w:smallCaps/>
        <w:sz w:val="20"/>
        <w:szCs w:val="20"/>
      </w:rPr>
      <w:t>GK</w:t>
    </w:r>
    <w:r w:rsidRPr="00BA5A45">
      <w:rPr>
        <w:rFonts w:ascii="Cambria" w:hAnsi="Cambria" w:cs="Times New Roman"/>
        <w:smallCaps/>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0518C" w14:textId="77777777" w:rsidR="00DF682D" w:rsidRDefault="00DF68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3"/>
      <w:numFmt w:val="decimal"/>
      <w:lvlText w:val="%1."/>
      <w:lvlJc w:val="left"/>
      <w:pPr>
        <w:tabs>
          <w:tab w:val="num" w:pos="435"/>
        </w:tabs>
        <w:ind w:left="435" w:hanging="435"/>
      </w:pPr>
      <w:rPr>
        <w:b w:val="0"/>
      </w:rPr>
    </w:lvl>
    <w:lvl w:ilvl="1">
      <w:start w:val="2"/>
      <w:numFmt w:val="decimal"/>
      <w:lvlText w:val="12.%2."/>
      <w:lvlJc w:val="left"/>
      <w:pPr>
        <w:tabs>
          <w:tab w:val="num" w:pos="861"/>
        </w:tabs>
        <w:ind w:left="861" w:hanging="435"/>
      </w:p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 w15:restartNumberingAfterBreak="0">
    <w:nsid w:val="0000000A"/>
    <w:multiLevelType w:val="singleLevel"/>
    <w:tmpl w:val="626AD2AA"/>
    <w:name w:val="WW8Num10"/>
    <w:lvl w:ilvl="0">
      <w:start w:val="1"/>
      <w:numFmt w:val="decimal"/>
      <w:lvlText w:val="%1."/>
      <w:lvlJc w:val="left"/>
      <w:pPr>
        <w:tabs>
          <w:tab w:val="num" w:pos="2472"/>
        </w:tabs>
        <w:ind w:left="2472" w:hanging="360"/>
      </w:pPr>
      <w:rPr>
        <w:rFonts w:asciiTheme="majorHAnsi" w:hAnsiTheme="majorHAnsi" w:cs="Arial" w:hint="default"/>
        <w:b w:val="0"/>
        <w:color w:val="auto"/>
        <w:sz w:val="22"/>
        <w:szCs w:val="22"/>
      </w:rPr>
    </w:lvl>
  </w:abstractNum>
  <w:abstractNum w:abstractNumId="2" w15:restartNumberingAfterBreak="0">
    <w:nsid w:val="0000000E"/>
    <w:multiLevelType w:val="singleLevel"/>
    <w:tmpl w:val="0000000E"/>
    <w:name w:val="WW8Num20"/>
    <w:lvl w:ilvl="0">
      <w:start w:val="3"/>
      <w:numFmt w:val="upperRoman"/>
      <w:pStyle w:val="Legenda1"/>
      <w:lvlText w:val="%1."/>
      <w:lvlJc w:val="left"/>
      <w:pPr>
        <w:tabs>
          <w:tab w:val="num" w:pos="340"/>
        </w:tabs>
        <w:ind w:left="340" w:hanging="340"/>
      </w:pPr>
    </w:lvl>
  </w:abstractNum>
  <w:abstractNum w:abstractNumId="3" w15:restartNumberingAfterBreak="0">
    <w:nsid w:val="00000011"/>
    <w:multiLevelType w:val="singleLevel"/>
    <w:tmpl w:val="00000011"/>
    <w:name w:val="WW8Num17"/>
    <w:lvl w:ilvl="0">
      <w:start w:val="1"/>
      <w:numFmt w:val="decimal"/>
      <w:lvlText w:val="%1."/>
      <w:lvlJc w:val="left"/>
      <w:pPr>
        <w:tabs>
          <w:tab w:val="num" w:pos="540"/>
        </w:tabs>
        <w:ind w:left="180" w:firstLine="0"/>
      </w:pPr>
      <w:rPr>
        <w:rFonts w:ascii="Verdana" w:hAnsi="Verdana" w:cs="Verdana" w:hint="default"/>
        <w:b w:val="0"/>
        <w:bCs w:val="0"/>
        <w:i w:val="0"/>
        <w:iCs w:val="0"/>
        <w:caps w:val="0"/>
        <w:smallCaps w:val="0"/>
        <w:strike w:val="0"/>
        <w:dstrike w:val="0"/>
        <w:vanish w:val="0"/>
        <w:color w:val="000000"/>
        <w:position w:val="0"/>
        <w:sz w:val="16"/>
        <w:szCs w:val="16"/>
        <w:vertAlign w:val="baseline"/>
      </w:rPr>
    </w:lvl>
  </w:abstractNum>
  <w:abstractNum w:abstractNumId="4" w15:restartNumberingAfterBreak="0">
    <w:nsid w:val="00000017"/>
    <w:multiLevelType w:val="multilevel"/>
    <w:tmpl w:val="F19474E4"/>
    <w:name w:val="WW8Num30"/>
    <w:lvl w:ilvl="0">
      <w:start w:val="3"/>
      <w:numFmt w:val="decimal"/>
      <w:lvlText w:val="%1."/>
      <w:lvlJc w:val="left"/>
      <w:pPr>
        <w:tabs>
          <w:tab w:val="num" w:pos="0"/>
        </w:tabs>
        <w:ind w:left="450" w:hanging="450"/>
      </w:pPr>
      <w:rPr>
        <w:rFonts w:asciiTheme="majorHAnsi" w:hAnsiTheme="majorHAnsi" w:hint="default"/>
        <w:b w:val="0"/>
        <w:i w:val="0"/>
        <w:color w:val="auto"/>
        <w:position w:val="0"/>
        <w:sz w:val="20"/>
        <w:szCs w:val="20"/>
        <w:u w:val="none"/>
        <w:vertAlign w:val="baseline"/>
      </w:rPr>
    </w:lvl>
    <w:lvl w:ilvl="1">
      <w:start w:val="3"/>
      <w:numFmt w:val="decimal"/>
      <w:lvlText w:val="%1.%2."/>
      <w:lvlJc w:val="left"/>
      <w:pPr>
        <w:tabs>
          <w:tab w:val="num" w:pos="0"/>
        </w:tabs>
        <w:ind w:left="1216" w:hanging="720"/>
      </w:pPr>
      <w:rPr>
        <w:rFonts w:ascii="Symbol" w:hAnsi="Symbol" w:cs="Microsoft Sans Serif"/>
      </w:rPr>
    </w:lvl>
    <w:lvl w:ilvl="2">
      <w:start w:val="4"/>
      <w:numFmt w:val="decimal"/>
      <w:lvlText w:val="%1.%2.%3."/>
      <w:lvlJc w:val="left"/>
      <w:pPr>
        <w:tabs>
          <w:tab w:val="num" w:pos="0"/>
        </w:tabs>
        <w:ind w:left="1712" w:hanging="720"/>
      </w:pPr>
      <w:rPr>
        <w:b w:val="0"/>
        <w:i w:val="0"/>
      </w:rPr>
    </w:lvl>
    <w:lvl w:ilvl="3">
      <w:start w:val="1"/>
      <w:numFmt w:val="decimal"/>
      <w:lvlText w:val="%1.%2.%3.%4."/>
      <w:lvlJc w:val="left"/>
      <w:pPr>
        <w:tabs>
          <w:tab w:val="num" w:pos="0"/>
        </w:tabs>
        <w:ind w:left="2568" w:hanging="1080"/>
      </w:pPr>
      <w:rPr>
        <w:rFonts w:ascii="Symbol" w:hAnsi="Symbol"/>
        <w:b w:val="0"/>
        <w:i w:val="0"/>
        <w:color w:val="auto"/>
        <w:position w:val="0"/>
        <w:sz w:val="20"/>
        <w:szCs w:val="20"/>
        <w:u w:val="none"/>
        <w:vertAlign w:val="baseline"/>
      </w:rPr>
    </w:lvl>
    <w:lvl w:ilvl="4">
      <w:start w:val="1"/>
      <w:numFmt w:val="decimal"/>
      <w:lvlText w:val="%1.%2.%3.%4.%5."/>
      <w:lvlJc w:val="left"/>
      <w:pPr>
        <w:tabs>
          <w:tab w:val="num" w:pos="0"/>
        </w:tabs>
        <w:ind w:left="3064" w:hanging="1080"/>
      </w:pPr>
      <w:rPr>
        <w:rFonts w:ascii="Symbol" w:hAnsi="Symbol"/>
        <w:b w:val="0"/>
        <w:i w:val="0"/>
        <w:color w:val="auto"/>
        <w:position w:val="0"/>
        <w:sz w:val="20"/>
        <w:szCs w:val="20"/>
        <w:u w:val="none"/>
        <w:vertAlign w:val="baseline"/>
      </w:rPr>
    </w:lvl>
    <w:lvl w:ilvl="5">
      <w:start w:val="1"/>
      <w:numFmt w:val="decimal"/>
      <w:lvlText w:val="%1.%2.%3.%4.%5.%6."/>
      <w:lvlJc w:val="left"/>
      <w:pPr>
        <w:tabs>
          <w:tab w:val="num" w:pos="0"/>
        </w:tabs>
        <w:ind w:left="3920" w:hanging="1440"/>
      </w:pPr>
      <w:rPr>
        <w:rFonts w:ascii="Symbol" w:hAnsi="Symbol"/>
        <w:b w:val="0"/>
        <w:i w:val="0"/>
        <w:color w:val="auto"/>
        <w:position w:val="0"/>
        <w:sz w:val="20"/>
        <w:szCs w:val="20"/>
        <w:u w:val="none"/>
        <w:vertAlign w:val="baseline"/>
      </w:rPr>
    </w:lvl>
    <w:lvl w:ilvl="6">
      <w:start w:val="1"/>
      <w:numFmt w:val="decimal"/>
      <w:lvlText w:val="%1.%2.%3.%4.%5.%6.%7."/>
      <w:lvlJc w:val="left"/>
      <w:pPr>
        <w:tabs>
          <w:tab w:val="num" w:pos="0"/>
        </w:tabs>
        <w:ind w:left="4416" w:hanging="1440"/>
      </w:pPr>
      <w:rPr>
        <w:rFonts w:ascii="Symbol" w:hAnsi="Symbol"/>
        <w:b w:val="0"/>
        <w:i w:val="0"/>
        <w:color w:val="auto"/>
        <w:position w:val="0"/>
        <w:sz w:val="20"/>
        <w:szCs w:val="20"/>
        <w:u w:val="none"/>
        <w:vertAlign w:val="baseline"/>
      </w:rPr>
    </w:lvl>
    <w:lvl w:ilvl="7">
      <w:start w:val="1"/>
      <w:numFmt w:val="decimal"/>
      <w:lvlText w:val="%1.%2.%3.%4.%5.%6.%7.%8."/>
      <w:lvlJc w:val="left"/>
      <w:pPr>
        <w:tabs>
          <w:tab w:val="num" w:pos="0"/>
        </w:tabs>
        <w:ind w:left="5272" w:hanging="1800"/>
      </w:pPr>
      <w:rPr>
        <w:rFonts w:ascii="Symbol" w:hAnsi="Symbol"/>
        <w:b w:val="0"/>
        <w:i w:val="0"/>
        <w:color w:val="auto"/>
        <w:position w:val="0"/>
        <w:sz w:val="20"/>
        <w:szCs w:val="20"/>
        <w:u w:val="none"/>
        <w:vertAlign w:val="baseline"/>
      </w:rPr>
    </w:lvl>
    <w:lvl w:ilvl="8">
      <w:start w:val="1"/>
      <w:numFmt w:val="decimal"/>
      <w:lvlText w:val="%1.%2.%3.%4.%5.%6.%7.%8.%9."/>
      <w:lvlJc w:val="left"/>
      <w:pPr>
        <w:tabs>
          <w:tab w:val="num" w:pos="0"/>
        </w:tabs>
        <w:ind w:left="5768" w:hanging="1800"/>
      </w:pPr>
      <w:rPr>
        <w:rFonts w:ascii="Symbol" w:hAnsi="Symbol"/>
        <w:b w:val="0"/>
        <w:i w:val="0"/>
        <w:color w:val="auto"/>
        <w:position w:val="0"/>
        <w:sz w:val="20"/>
        <w:szCs w:val="20"/>
        <w:u w:val="none"/>
        <w:vertAlign w:val="baseline"/>
      </w:rPr>
    </w:lvl>
  </w:abstractNum>
  <w:abstractNum w:abstractNumId="5" w15:restartNumberingAfterBreak="0">
    <w:nsid w:val="048C2385"/>
    <w:multiLevelType w:val="multilevel"/>
    <w:tmpl w:val="C9241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1B49B3"/>
    <w:multiLevelType w:val="hybridMultilevel"/>
    <w:tmpl w:val="4036E0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C5704EB"/>
    <w:multiLevelType w:val="hybridMultilevel"/>
    <w:tmpl w:val="EF1A45F6"/>
    <w:lvl w:ilvl="0" w:tplc="04150017">
      <w:start w:val="1"/>
      <w:numFmt w:val="lowerLetter"/>
      <w:lvlText w:val="%1)"/>
      <w:lvlJc w:val="left"/>
      <w:pPr>
        <w:tabs>
          <w:tab w:val="num" w:pos="360"/>
        </w:tabs>
        <w:ind w:left="36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686F15"/>
    <w:multiLevelType w:val="hybridMultilevel"/>
    <w:tmpl w:val="51DE2D6E"/>
    <w:lvl w:ilvl="0" w:tplc="5992A16A">
      <w:start w:val="1"/>
      <w:numFmt w:val="decimal"/>
      <w:lvlText w:val="%1."/>
      <w:lvlJc w:val="left"/>
      <w:pPr>
        <w:ind w:left="72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8F0850"/>
    <w:multiLevelType w:val="hybridMultilevel"/>
    <w:tmpl w:val="23F00D7E"/>
    <w:lvl w:ilvl="0" w:tplc="30EAE2E2">
      <w:start w:val="1"/>
      <w:numFmt w:val="decimal"/>
      <w:lvlText w:val="%1."/>
      <w:lvlJc w:val="left"/>
      <w:pPr>
        <w:ind w:left="720" w:hanging="360"/>
      </w:pPr>
      <w:rPr>
        <w:rFonts w:asciiTheme="majorHAnsi" w:eastAsiaTheme="minorHAnsi" w:hAnsiTheme="majorHAnsi" w:cs="Arial"/>
        <w:b w:val="0"/>
      </w:rPr>
    </w:lvl>
    <w:lvl w:ilvl="1" w:tplc="14963324">
      <w:start w:val="1"/>
      <w:numFmt w:val="decimal"/>
      <w:lvlText w:val="%2)"/>
      <w:lvlJc w:val="left"/>
      <w:pPr>
        <w:ind w:left="1440" w:hanging="360"/>
      </w:pPr>
      <w:rPr>
        <w:rFonts w:ascii="Cambria" w:eastAsia="Times New Roman" w:hAnsi="Cambria" w:cs="Times New Roman"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37F3392"/>
    <w:multiLevelType w:val="hybridMultilevel"/>
    <w:tmpl w:val="14DE0A8A"/>
    <w:lvl w:ilvl="0" w:tplc="D280362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F80BEC"/>
    <w:multiLevelType w:val="hybridMultilevel"/>
    <w:tmpl w:val="38A8EA8A"/>
    <w:lvl w:ilvl="0" w:tplc="D944B23E">
      <w:start w:val="1"/>
      <w:numFmt w:val="bullet"/>
      <w:lvlText w:val="−"/>
      <w:lvlJc w:val="left"/>
      <w:pPr>
        <w:ind w:left="2580" w:hanging="360"/>
      </w:pPr>
      <w:rPr>
        <w:rFonts w:ascii="Times New Roman" w:hAnsi="Times New Roman" w:cs="Times New Roman" w:hint="default"/>
        <w:color w:val="auto"/>
      </w:rPr>
    </w:lvl>
    <w:lvl w:ilvl="1" w:tplc="04150003" w:tentative="1">
      <w:start w:val="1"/>
      <w:numFmt w:val="bullet"/>
      <w:lvlText w:val="o"/>
      <w:lvlJc w:val="left"/>
      <w:pPr>
        <w:ind w:left="3300" w:hanging="360"/>
      </w:pPr>
      <w:rPr>
        <w:rFonts w:ascii="Courier New" w:hAnsi="Courier New" w:cs="Courier New" w:hint="default"/>
      </w:rPr>
    </w:lvl>
    <w:lvl w:ilvl="2" w:tplc="04150005" w:tentative="1">
      <w:start w:val="1"/>
      <w:numFmt w:val="bullet"/>
      <w:lvlText w:val=""/>
      <w:lvlJc w:val="left"/>
      <w:pPr>
        <w:ind w:left="4020" w:hanging="360"/>
      </w:pPr>
      <w:rPr>
        <w:rFonts w:ascii="Wingdings" w:hAnsi="Wingdings" w:hint="default"/>
      </w:rPr>
    </w:lvl>
    <w:lvl w:ilvl="3" w:tplc="04150001" w:tentative="1">
      <w:start w:val="1"/>
      <w:numFmt w:val="bullet"/>
      <w:lvlText w:val=""/>
      <w:lvlJc w:val="left"/>
      <w:pPr>
        <w:ind w:left="4740" w:hanging="360"/>
      </w:pPr>
      <w:rPr>
        <w:rFonts w:ascii="Symbol" w:hAnsi="Symbol" w:hint="default"/>
      </w:rPr>
    </w:lvl>
    <w:lvl w:ilvl="4" w:tplc="04150003" w:tentative="1">
      <w:start w:val="1"/>
      <w:numFmt w:val="bullet"/>
      <w:lvlText w:val="o"/>
      <w:lvlJc w:val="left"/>
      <w:pPr>
        <w:ind w:left="5460" w:hanging="360"/>
      </w:pPr>
      <w:rPr>
        <w:rFonts w:ascii="Courier New" w:hAnsi="Courier New" w:cs="Courier New" w:hint="default"/>
      </w:rPr>
    </w:lvl>
    <w:lvl w:ilvl="5" w:tplc="04150005" w:tentative="1">
      <w:start w:val="1"/>
      <w:numFmt w:val="bullet"/>
      <w:lvlText w:val=""/>
      <w:lvlJc w:val="left"/>
      <w:pPr>
        <w:ind w:left="6180" w:hanging="360"/>
      </w:pPr>
      <w:rPr>
        <w:rFonts w:ascii="Wingdings" w:hAnsi="Wingdings" w:hint="default"/>
      </w:rPr>
    </w:lvl>
    <w:lvl w:ilvl="6" w:tplc="04150001" w:tentative="1">
      <w:start w:val="1"/>
      <w:numFmt w:val="bullet"/>
      <w:lvlText w:val=""/>
      <w:lvlJc w:val="left"/>
      <w:pPr>
        <w:ind w:left="6900" w:hanging="360"/>
      </w:pPr>
      <w:rPr>
        <w:rFonts w:ascii="Symbol" w:hAnsi="Symbol" w:hint="default"/>
      </w:rPr>
    </w:lvl>
    <w:lvl w:ilvl="7" w:tplc="04150003" w:tentative="1">
      <w:start w:val="1"/>
      <w:numFmt w:val="bullet"/>
      <w:lvlText w:val="o"/>
      <w:lvlJc w:val="left"/>
      <w:pPr>
        <w:ind w:left="7620" w:hanging="360"/>
      </w:pPr>
      <w:rPr>
        <w:rFonts w:ascii="Courier New" w:hAnsi="Courier New" w:cs="Courier New" w:hint="default"/>
      </w:rPr>
    </w:lvl>
    <w:lvl w:ilvl="8" w:tplc="04150005" w:tentative="1">
      <w:start w:val="1"/>
      <w:numFmt w:val="bullet"/>
      <w:lvlText w:val=""/>
      <w:lvlJc w:val="left"/>
      <w:pPr>
        <w:ind w:left="8340" w:hanging="360"/>
      </w:pPr>
      <w:rPr>
        <w:rFonts w:ascii="Wingdings" w:hAnsi="Wingdings" w:hint="default"/>
      </w:rPr>
    </w:lvl>
  </w:abstractNum>
  <w:abstractNum w:abstractNumId="12" w15:restartNumberingAfterBreak="0">
    <w:nsid w:val="168070B7"/>
    <w:multiLevelType w:val="hybridMultilevel"/>
    <w:tmpl w:val="C700D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6F7783"/>
    <w:multiLevelType w:val="hybridMultilevel"/>
    <w:tmpl w:val="7B341D86"/>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9ED4F34"/>
    <w:multiLevelType w:val="hybridMultilevel"/>
    <w:tmpl w:val="833027FC"/>
    <w:lvl w:ilvl="0" w:tplc="73E6A0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3E5579"/>
    <w:multiLevelType w:val="multilevel"/>
    <w:tmpl w:val="9474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6D6F61"/>
    <w:multiLevelType w:val="hybridMultilevel"/>
    <w:tmpl w:val="56A8E3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12DE4"/>
    <w:multiLevelType w:val="hybridMultilevel"/>
    <w:tmpl w:val="43F47D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74622"/>
    <w:multiLevelType w:val="hybridMultilevel"/>
    <w:tmpl w:val="D096C868"/>
    <w:lvl w:ilvl="0" w:tplc="F842BCBA">
      <w:start w:val="1"/>
      <w:numFmt w:val="decimal"/>
      <w:lvlText w:val="%1."/>
      <w:lvlJc w:val="left"/>
      <w:pPr>
        <w:tabs>
          <w:tab w:val="num" w:pos="644"/>
        </w:tabs>
        <w:ind w:left="644" w:hanging="360"/>
      </w:pPr>
      <w:rPr>
        <w:rFonts w:hint="default"/>
        <w:b w:val="0"/>
      </w:rPr>
    </w:lvl>
    <w:lvl w:ilvl="1" w:tplc="04150019" w:tentative="1">
      <w:start w:val="1"/>
      <w:numFmt w:val="lowerLetter"/>
      <w:lvlText w:val="%2."/>
      <w:lvlJc w:val="left"/>
      <w:pPr>
        <w:ind w:left="524" w:hanging="360"/>
      </w:pPr>
    </w:lvl>
    <w:lvl w:ilvl="2" w:tplc="0415001B" w:tentative="1">
      <w:start w:val="1"/>
      <w:numFmt w:val="lowerRoman"/>
      <w:lvlText w:val="%3."/>
      <w:lvlJc w:val="right"/>
      <w:pPr>
        <w:ind w:left="1244" w:hanging="180"/>
      </w:pPr>
    </w:lvl>
    <w:lvl w:ilvl="3" w:tplc="0415000F" w:tentative="1">
      <w:start w:val="1"/>
      <w:numFmt w:val="decimal"/>
      <w:lvlText w:val="%4."/>
      <w:lvlJc w:val="left"/>
      <w:pPr>
        <w:ind w:left="1964" w:hanging="360"/>
      </w:pPr>
    </w:lvl>
    <w:lvl w:ilvl="4" w:tplc="04150019" w:tentative="1">
      <w:start w:val="1"/>
      <w:numFmt w:val="lowerLetter"/>
      <w:lvlText w:val="%5."/>
      <w:lvlJc w:val="left"/>
      <w:pPr>
        <w:ind w:left="2684" w:hanging="360"/>
      </w:pPr>
    </w:lvl>
    <w:lvl w:ilvl="5" w:tplc="0415001B" w:tentative="1">
      <w:start w:val="1"/>
      <w:numFmt w:val="lowerRoman"/>
      <w:lvlText w:val="%6."/>
      <w:lvlJc w:val="right"/>
      <w:pPr>
        <w:ind w:left="3404" w:hanging="180"/>
      </w:pPr>
    </w:lvl>
    <w:lvl w:ilvl="6" w:tplc="0415000F" w:tentative="1">
      <w:start w:val="1"/>
      <w:numFmt w:val="decimal"/>
      <w:lvlText w:val="%7."/>
      <w:lvlJc w:val="left"/>
      <w:pPr>
        <w:ind w:left="4124" w:hanging="360"/>
      </w:pPr>
    </w:lvl>
    <w:lvl w:ilvl="7" w:tplc="04150019" w:tentative="1">
      <w:start w:val="1"/>
      <w:numFmt w:val="lowerLetter"/>
      <w:lvlText w:val="%8."/>
      <w:lvlJc w:val="left"/>
      <w:pPr>
        <w:ind w:left="4844" w:hanging="360"/>
      </w:pPr>
    </w:lvl>
    <w:lvl w:ilvl="8" w:tplc="0415001B" w:tentative="1">
      <w:start w:val="1"/>
      <w:numFmt w:val="lowerRoman"/>
      <w:lvlText w:val="%9."/>
      <w:lvlJc w:val="right"/>
      <w:pPr>
        <w:ind w:left="5564" w:hanging="180"/>
      </w:pPr>
    </w:lvl>
  </w:abstractNum>
  <w:abstractNum w:abstractNumId="19" w15:restartNumberingAfterBreak="0">
    <w:nsid w:val="25AC7D2A"/>
    <w:multiLevelType w:val="hybridMultilevel"/>
    <w:tmpl w:val="84623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C4698A"/>
    <w:multiLevelType w:val="hybridMultilevel"/>
    <w:tmpl w:val="C6C61834"/>
    <w:lvl w:ilvl="0" w:tplc="06EE2A8E">
      <w:start w:val="1"/>
      <w:numFmt w:val="decimal"/>
      <w:lvlText w:val="%1)"/>
      <w:lvlJc w:val="left"/>
      <w:pPr>
        <w:ind w:left="1080" w:hanging="360"/>
      </w:pPr>
      <w:rPr>
        <w:b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B69085A"/>
    <w:multiLevelType w:val="hybridMultilevel"/>
    <w:tmpl w:val="4474ACE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DAB462C"/>
    <w:multiLevelType w:val="hybridMultilevel"/>
    <w:tmpl w:val="04082492"/>
    <w:lvl w:ilvl="0" w:tplc="7EA02E16">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3" w15:restartNumberingAfterBreak="0">
    <w:nsid w:val="2E511321"/>
    <w:multiLevelType w:val="hybridMultilevel"/>
    <w:tmpl w:val="295AB544"/>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4" w15:restartNumberingAfterBreak="0">
    <w:nsid w:val="35331EFD"/>
    <w:multiLevelType w:val="hybridMultilevel"/>
    <w:tmpl w:val="FA10F8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87D563E"/>
    <w:multiLevelType w:val="hybridMultilevel"/>
    <w:tmpl w:val="BCD4B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61D1D"/>
    <w:multiLevelType w:val="hybridMultilevel"/>
    <w:tmpl w:val="21F88EEC"/>
    <w:lvl w:ilvl="0" w:tplc="CBB0C282">
      <w:start w:val="9"/>
      <w:numFmt w:val="decimal"/>
      <w:lvlText w:val="%1)"/>
      <w:lvlJc w:val="left"/>
      <w:pPr>
        <w:ind w:left="85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9C7EF1"/>
    <w:multiLevelType w:val="hybridMultilevel"/>
    <w:tmpl w:val="2CC871CA"/>
    <w:lvl w:ilvl="0" w:tplc="B41889B0">
      <w:start w:val="1"/>
      <w:numFmt w:val="decimal"/>
      <w:lvlText w:val="%1)"/>
      <w:lvlJc w:val="left"/>
      <w:pPr>
        <w:ind w:left="1155" w:hanging="360"/>
      </w:pPr>
      <w:rPr>
        <w:color w:val="auto"/>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28" w15:restartNumberingAfterBreak="0">
    <w:nsid w:val="40F41B77"/>
    <w:multiLevelType w:val="multilevel"/>
    <w:tmpl w:val="B67A1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20F04B4"/>
    <w:multiLevelType w:val="hybridMultilevel"/>
    <w:tmpl w:val="4B6278BE"/>
    <w:lvl w:ilvl="0" w:tplc="04150011">
      <w:start w:val="1"/>
      <w:numFmt w:val="decimal"/>
      <w:lvlText w:val="%1)"/>
      <w:lvlJc w:val="left"/>
      <w:pPr>
        <w:ind w:left="720" w:hanging="360"/>
      </w:pPr>
    </w:lvl>
    <w:lvl w:ilvl="1" w:tplc="72D6F2E2">
      <w:start w:val="1"/>
      <w:numFmt w:val="decimal"/>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9D3A21"/>
    <w:multiLevelType w:val="hybridMultilevel"/>
    <w:tmpl w:val="A05200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8A72A2"/>
    <w:multiLevelType w:val="hybridMultilevel"/>
    <w:tmpl w:val="DA5EF85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4F083C2F"/>
    <w:multiLevelType w:val="hybridMultilevel"/>
    <w:tmpl w:val="8F56491E"/>
    <w:lvl w:ilvl="0" w:tplc="6662217E">
      <w:start w:val="1"/>
      <w:numFmt w:val="lowerLetter"/>
      <w:lvlText w:val="%1)"/>
      <w:lvlJc w:val="left"/>
      <w:pPr>
        <w:ind w:left="1440" w:hanging="360"/>
      </w:pPr>
      <w:rPr>
        <w:rFonts w:ascii="Times New Roman" w:eastAsia="Calibri"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2961705"/>
    <w:multiLevelType w:val="hybridMultilevel"/>
    <w:tmpl w:val="D32CD4F8"/>
    <w:lvl w:ilvl="0" w:tplc="B08EBAC0">
      <w:start w:val="1"/>
      <w:numFmt w:val="decimal"/>
      <w:lvlText w:val="%1."/>
      <w:lvlJc w:val="left"/>
      <w:pPr>
        <w:ind w:left="1068" w:hanging="708"/>
      </w:pPr>
      <w:rPr>
        <w:rFonts w:ascii="Cambria" w:eastAsia="Times New Roman" w:hAnsi="Cambria" w:cstheme="majorHAnsi"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1B24544">
      <w:start w:val="1"/>
      <w:numFmt w:val="decimal"/>
      <w:lvlText w:val="%4."/>
      <w:lvlJc w:val="left"/>
      <w:pPr>
        <w:ind w:left="2880" w:hanging="360"/>
      </w:pPr>
      <w:rPr>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5502722"/>
    <w:multiLevelType w:val="multilevel"/>
    <w:tmpl w:val="0A74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724DE6"/>
    <w:multiLevelType w:val="hybridMultilevel"/>
    <w:tmpl w:val="1556DB2C"/>
    <w:lvl w:ilvl="0" w:tplc="B2808634">
      <w:start w:val="1"/>
      <w:numFmt w:val="decimal"/>
      <w:lvlText w:val="%1."/>
      <w:lvlJc w:val="left"/>
      <w:pPr>
        <w:ind w:left="720" w:hanging="360"/>
      </w:pPr>
      <w:rPr>
        <w:rFonts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723333"/>
    <w:multiLevelType w:val="hybridMultilevel"/>
    <w:tmpl w:val="B82618B2"/>
    <w:lvl w:ilvl="0" w:tplc="115404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C34456"/>
    <w:multiLevelType w:val="hybridMultilevel"/>
    <w:tmpl w:val="CDCCC99A"/>
    <w:lvl w:ilvl="0" w:tplc="8820D4F8">
      <w:start w:val="2"/>
      <w:numFmt w:val="decimal"/>
      <w:lvlText w:val="%1."/>
      <w:lvlJc w:val="left"/>
      <w:pPr>
        <w:tabs>
          <w:tab w:val="num" w:pos="704"/>
        </w:tabs>
        <w:ind w:left="704" w:hanging="344"/>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B80C2C"/>
    <w:multiLevelType w:val="hybridMultilevel"/>
    <w:tmpl w:val="9A760DCE"/>
    <w:lvl w:ilvl="0" w:tplc="18AAA4E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8C3FFD"/>
    <w:multiLevelType w:val="hybridMultilevel"/>
    <w:tmpl w:val="2A485B56"/>
    <w:lvl w:ilvl="0" w:tplc="84AC1DEA">
      <w:start w:val="1"/>
      <w:numFmt w:val="upperRoman"/>
      <w:lvlText w:val="%1."/>
      <w:lvlJc w:val="right"/>
      <w:pPr>
        <w:ind w:left="360" w:hanging="360"/>
      </w:pPr>
      <w:rPr>
        <w:b/>
        <w:i w:val="0"/>
      </w:rPr>
    </w:lvl>
    <w:lvl w:ilvl="1" w:tplc="34D6788C">
      <w:start w:val="1"/>
      <w:numFmt w:val="decimal"/>
      <w:lvlText w:val="%2."/>
      <w:lvlJc w:val="left"/>
      <w:pPr>
        <w:tabs>
          <w:tab w:val="num" w:pos="1080"/>
        </w:tabs>
        <w:ind w:left="1080" w:hanging="360"/>
      </w:pPr>
      <w:rPr>
        <w:b/>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0" w15:restartNumberingAfterBreak="0">
    <w:nsid w:val="5DC93FB6"/>
    <w:multiLevelType w:val="hybridMultilevel"/>
    <w:tmpl w:val="E408A85A"/>
    <w:lvl w:ilvl="0" w:tplc="25BAD5D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8227DE"/>
    <w:multiLevelType w:val="hybridMultilevel"/>
    <w:tmpl w:val="494C67BC"/>
    <w:lvl w:ilvl="0" w:tplc="ED64D2D2">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5E41B62"/>
    <w:multiLevelType w:val="hybridMultilevel"/>
    <w:tmpl w:val="450686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417106"/>
    <w:multiLevelType w:val="hybridMultilevel"/>
    <w:tmpl w:val="6B1A43BE"/>
    <w:lvl w:ilvl="0" w:tplc="D944B23E">
      <w:start w:val="1"/>
      <w:numFmt w:val="bullet"/>
      <w:lvlText w:val="−"/>
      <w:lvlJc w:val="left"/>
      <w:pPr>
        <w:ind w:left="2138" w:hanging="360"/>
      </w:pPr>
      <w:rPr>
        <w:rFonts w:ascii="Times New Roman" w:hAnsi="Times New Roman" w:cs="Times New Roman" w:hint="default"/>
        <w:color w:val="auto"/>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4" w15:restartNumberingAfterBreak="0">
    <w:nsid w:val="6C2A5937"/>
    <w:multiLevelType w:val="hybridMultilevel"/>
    <w:tmpl w:val="D4DCB0EA"/>
    <w:lvl w:ilvl="0" w:tplc="F8185F74">
      <w:start w:val="1"/>
      <w:numFmt w:val="decimal"/>
      <w:lvlText w:val="%1."/>
      <w:lvlJc w:val="left"/>
      <w:pPr>
        <w:tabs>
          <w:tab w:val="num" w:pos="252"/>
        </w:tabs>
        <w:ind w:left="252" w:hanging="360"/>
      </w:pPr>
      <w:rPr>
        <w:rFonts w:hint="default"/>
        <w:strike w:val="0"/>
      </w:rPr>
    </w:lvl>
    <w:lvl w:ilvl="1" w:tplc="04150011">
      <w:start w:val="1"/>
      <w:numFmt w:val="decimal"/>
      <w:lvlText w:val="%2)"/>
      <w:lvlJc w:val="left"/>
      <w:pPr>
        <w:tabs>
          <w:tab w:val="num" w:pos="972"/>
        </w:tabs>
        <w:ind w:left="972" w:hanging="360"/>
      </w:pPr>
      <w:rPr>
        <w:rFonts w:hint="default"/>
      </w:rPr>
    </w:lvl>
    <w:lvl w:ilvl="2" w:tplc="0415001B">
      <w:start w:val="1"/>
      <w:numFmt w:val="lowerRoman"/>
      <w:lvlText w:val="%3."/>
      <w:lvlJc w:val="right"/>
      <w:pPr>
        <w:tabs>
          <w:tab w:val="num" w:pos="1692"/>
        </w:tabs>
        <w:ind w:left="1692" w:hanging="180"/>
      </w:pPr>
    </w:lvl>
    <w:lvl w:ilvl="3" w:tplc="5658D17A">
      <w:start w:val="1"/>
      <w:numFmt w:val="lowerLetter"/>
      <w:lvlText w:val="%4)"/>
      <w:lvlJc w:val="left"/>
      <w:pPr>
        <w:tabs>
          <w:tab w:val="num" w:pos="2412"/>
        </w:tabs>
        <w:ind w:left="2412" w:hanging="360"/>
      </w:pPr>
      <w:rPr>
        <w:rFonts w:hint="default"/>
      </w:rPr>
    </w:lvl>
    <w:lvl w:ilvl="4" w:tplc="04150019" w:tentative="1">
      <w:start w:val="1"/>
      <w:numFmt w:val="lowerLetter"/>
      <w:lvlText w:val="%5."/>
      <w:lvlJc w:val="left"/>
      <w:pPr>
        <w:tabs>
          <w:tab w:val="num" w:pos="3132"/>
        </w:tabs>
        <w:ind w:left="3132" w:hanging="360"/>
      </w:pPr>
    </w:lvl>
    <w:lvl w:ilvl="5" w:tplc="0415001B" w:tentative="1">
      <w:start w:val="1"/>
      <w:numFmt w:val="lowerRoman"/>
      <w:lvlText w:val="%6."/>
      <w:lvlJc w:val="right"/>
      <w:pPr>
        <w:tabs>
          <w:tab w:val="num" w:pos="3852"/>
        </w:tabs>
        <w:ind w:left="3852" w:hanging="180"/>
      </w:pPr>
    </w:lvl>
    <w:lvl w:ilvl="6" w:tplc="0415000F" w:tentative="1">
      <w:start w:val="1"/>
      <w:numFmt w:val="decimal"/>
      <w:lvlText w:val="%7."/>
      <w:lvlJc w:val="left"/>
      <w:pPr>
        <w:tabs>
          <w:tab w:val="num" w:pos="4572"/>
        </w:tabs>
        <w:ind w:left="4572" w:hanging="360"/>
      </w:pPr>
    </w:lvl>
    <w:lvl w:ilvl="7" w:tplc="04150019" w:tentative="1">
      <w:start w:val="1"/>
      <w:numFmt w:val="lowerLetter"/>
      <w:lvlText w:val="%8."/>
      <w:lvlJc w:val="left"/>
      <w:pPr>
        <w:tabs>
          <w:tab w:val="num" w:pos="5292"/>
        </w:tabs>
        <w:ind w:left="5292" w:hanging="360"/>
      </w:pPr>
    </w:lvl>
    <w:lvl w:ilvl="8" w:tplc="0415001B" w:tentative="1">
      <w:start w:val="1"/>
      <w:numFmt w:val="lowerRoman"/>
      <w:lvlText w:val="%9."/>
      <w:lvlJc w:val="right"/>
      <w:pPr>
        <w:tabs>
          <w:tab w:val="num" w:pos="6012"/>
        </w:tabs>
        <w:ind w:left="6012" w:hanging="180"/>
      </w:pPr>
    </w:lvl>
  </w:abstractNum>
  <w:abstractNum w:abstractNumId="45" w15:restartNumberingAfterBreak="0">
    <w:nsid w:val="6F1837EF"/>
    <w:multiLevelType w:val="hybridMultilevel"/>
    <w:tmpl w:val="F62ECB66"/>
    <w:lvl w:ilvl="0" w:tplc="1F88FBF0">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E657AB"/>
    <w:multiLevelType w:val="hybridMultilevel"/>
    <w:tmpl w:val="C1986C30"/>
    <w:name w:val="WW8Num32"/>
    <w:lvl w:ilvl="0" w:tplc="0415000F">
      <w:start w:val="1"/>
      <w:numFmt w:val="decimal"/>
      <w:lvlText w:val="%1."/>
      <w:lvlJc w:val="left"/>
      <w:pPr>
        <w:tabs>
          <w:tab w:val="num" w:pos="2045"/>
        </w:tabs>
        <w:ind w:left="2045" w:hanging="344"/>
      </w:pPr>
      <w:rPr>
        <w:rFonts w:hint="default"/>
        <w:b w:val="0"/>
        <w:strike w:val="0"/>
      </w:rPr>
    </w:lvl>
    <w:lvl w:ilvl="1" w:tplc="23FCCAD4">
      <w:start w:val="1"/>
      <w:numFmt w:val="decimal"/>
      <w:lvlText w:val="%2)"/>
      <w:lvlJc w:val="left"/>
      <w:pPr>
        <w:tabs>
          <w:tab w:val="num" w:pos="2290"/>
        </w:tabs>
        <w:ind w:left="2290" w:hanging="360"/>
      </w:pPr>
      <w:rPr>
        <w:rFonts w:ascii="Cambria" w:eastAsia="Times New Roman" w:hAnsi="Cambria" w:cs="Times New Roman" w:hint="default"/>
        <w:b w:val="0"/>
      </w:rPr>
    </w:lvl>
    <w:lvl w:ilvl="2" w:tplc="0415001B">
      <w:start w:val="1"/>
      <w:numFmt w:val="lowerRoman"/>
      <w:lvlText w:val="%3."/>
      <w:lvlJc w:val="right"/>
      <w:pPr>
        <w:tabs>
          <w:tab w:val="num" w:pos="3010"/>
        </w:tabs>
        <w:ind w:left="3010" w:hanging="180"/>
      </w:pPr>
    </w:lvl>
    <w:lvl w:ilvl="3" w:tplc="B1885C76">
      <w:start w:val="1"/>
      <w:numFmt w:val="decimal"/>
      <w:lvlText w:val="%4."/>
      <w:lvlJc w:val="left"/>
      <w:pPr>
        <w:ind w:left="3730" w:hanging="360"/>
      </w:pPr>
    </w:lvl>
    <w:lvl w:ilvl="4" w:tplc="04150019">
      <w:start w:val="1"/>
      <w:numFmt w:val="lowerLetter"/>
      <w:lvlText w:val="%5."/>
      <w:lvlJc w:val="left"/>
      <w:pPr>
        <w:tabs>
          <w:tab w:val="num" w:pos="4450"/>
        </w:tabs>
        <w:ind w:left="4450" w:hanging="360"/>
      </w:pPr>
    </w:lvl>
    <w:lvl w:ilvl="5" w:tplc="0415001B">
      <w:start w:val="1"/>
      <w:numFmt w:val="lowerRoman"/>
      <w:lvlText w:val="%6."/>
      <w:lvlJc w:val="right"/>
      <w:pPr>
        <w:tabs>
          <w:tab w:val="num" w:pos="5170"/>
        </w:tabs>
        <w:ind w:left="5170" w:hanging="180"/>
      </w:pPr>
    </w:lvl>
    <w:lvl w:ilvl="6" w:tplc="0415000F">
      <w:start w:val="1"/>
      <w:numFmt w:val="decimal"/>
      <w:lvlText w:val="%7."/>
      <w:lvlJc w:val="left"/>
      <w:pPr>
        <w:tabs>
          <w:tab w:val="num" w:pos="5890"/>
        </w:tabs>
        <w:ind w:left="5890" w:hanging="360"/>
      </w:pPr>
    </w:lvl>
    <w:lvl w:ilvl="7" w:tplc="04150019">
      <w:start w:val="1"/>
      <w:numFmt w:val="lowerLetter"/>
      <w:lvlText w:val="%8."/>
      <w:lvlJc w:val="left"/>
      <w:pPr>
        <w:tabs>
          <w:tab w:val="num" w:pos="6610"/>
        </w:tabs>
        <w:ind w:left="6610" w:hanging="360"/>
      </w:pPr>
    </w:lvl>
    <w:lvl w:ilvl="8" w:tplc="0415001B">
      <w:start w:val="1"/>
      <w:numFmt w:val="lowerRoman"/>
      <w:lvlText w:val="%9."/>
      <w:lvlJc w:val="right"/>
      <w:pPr>
        <w:tabs>
          <w:tab w:val="num" w:pos="7330"/>
        </w:tabs>
        <w:ind w:left="7330" w:hanging="180"/>
      </w:pPr>
    </w:lvl>
  </w:abstractNum>
  <w:abstractNum w:abstractNumId="47" w15:restartNumberingAfterBreak="0">
    <w:nsid w:val="78D96180"/>
    <w:multiLevelType w:val="hybridMultilevel"/>
    <w:tmpl w:val="64487E98"/>
    <w:lvl w:ilvl="0" w:tplc="1FEAB900">
      <w:start w:val="1"/>
      <w:numFmt w:val="lowerLetter"/>
      <w:lvlText w:val="%1)"/>
      <w:lvlJc w:val="left"/>
      <w:pPr>
        <w:ind w:left="851" w:hanging="360"/>
      </w:pPr>
      <w:rPr>
        <w:rFonts w:ascii="Times New Roman" w:eastAsia="Calibri" w:hAnsi="Times New Roman" w:cs="Times New Roman"/>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num w:numId="1" w16cid:durableId="240724558">
    <w:abstractNumId w:val="2"/>
  </w:num>
  <w:num w:numId="2" w16cid:durableId="5971778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692323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517424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38661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66315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23084287">
    <w:abstractNumId w:val="29"/>
  </w:num>
  <w:num w:numId="8" w16cid:durableId="1186942426">
    <w:abstractNumId w:val="24"/>
  </w:num>
  <w:num w:numId="9" w16cid:durableId="895900059">
    <w:abstractNumId w:val="8"/>
  </w:num>
  <w:num w:numId="10" w16cid:durableId="13237760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96863593">
    <w:abstractNumId w:val="35"/>
  </w:num>
  <w:num w:numId="12" w16cid:durableId="20902288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1784519">
    <w:abstractNumId w:val="3"/>
  </w:num>
  <w:num w:numId="14" w16cid:durableId="11125523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7226975">
    <w:abstractNumId w:val="25"/>
  </w:num>
  <w:num w:numId="16" w16cid:durableId="1436170220">
    <w:abstractNumId w:val="10"/>
  </w:num>
  <w:num w:numId="17" w16cid:durableId="1098873034">
    <w:abstractNumId w:val="40"/>
  </w:num>
  <w:num w:numId="18" w16cid:durableId="1478301322">
    <w:abstractNumId w:val="32"/>
  </w:num>
  <w:num w:numId="19" w16cid:durableId="735736659">
    <w:abstractNumId w:val="47"/>
  </w:num>
  <w:num w:numId="20" w16cid:durableId="1689287301">
    <w:abstractNumId w:val="45"/>
  </w:num>
  <w:num w:numId="21" w16cid:durableId="1836604779">
    <w:abstractNumId w:val="26"/>
  </w:num>
  <w:num w:numId="22" w16cid:durableId="874853327">
    <w:abstractNumId w:val="19"/>
  </w:num>
  <w:num w:numId="23" w16cid:durableId="9476571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098290">
    <w:abstractNumId w:val="6"/>
  </w:num>
  <w:num w:numId="25" w16cid:durableId="16157927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18968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8323538">
    <w:abstractNumId w:val="9"/>
  </w:num>
  <w:num w:numId="28" w16cid:durableId="1293441999">
    <w:abstractNumId w:val="37"/>
  </w:num>
  <w:num w:numId="29" w16cid:durableId="1061057458">
    <w:abstractNumId w:val="38"/>
  </w:num>
  <w:num w:numId="30" w16cid:durableId="1024020413">
    <w:abstractNumId w:val="42"/>
  </w:num>
  <w:num w:numId="31" w16cid:durableId="12111099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580696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4079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0478">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34224997">
    <w:abstractNumId w:val="5"/>
  </w:num>
  <w:num w:numId="36" w16cid:durableId="1659268071">
    <w:abstractNumId w:val="15"/>
  </w:num>
  <w:num w:numId="37" w16cid:durableId="841048702">
    <w:abstractNumId w:val="34"/>
  </w:num>
  <w:num w:numId="38" w16cid:durableId="471678517">
    <w:abstractNumId w:val="28"/>
  </w:num>
  <w:num w:numId="39" w16cid:durableId="800878927">
    <w:abstractNumId w:val="17"/>
  </w:num>
  <w:num w:numId="40" w16cid:durableId="7641823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32801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6482559">
    <w:abstractNumId w:val="18"/>
  </w:num>
  <w:num w:numId="43" w16cid:durableId="823395391">
    <w:abstractNumId w:val="16"/>
  </w:num>
  <w:num w:numId="44" w16cid:durableId="798306555">
    <w:abstractNumId w:val="30"/>
  </w:num>
  <w:num w:numId="45" w16cid:durableId="1964341249">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6D6"/>
    <w:rsid w:val="00001A5F"/>
    <w:rsid w:val="00003AE6"/>
    <w:rsid w:val="000062CD"/>
    <w:rsid w:val="000062E4"/>
    <w:rsid w:val="000109C1"/>
    <w:rsid w:val="00011FD0"/>
    <w:rsid w:val="000121F2"/>
    <w:rsid w:val="0002038F"/>
    <w:rsid w:val="00021E63"/>
    <w:rsid w:val="00023FDD"/>
    <w:rsid w:val="00030216"/>
    <w:rsid w:val="00031205"/>
    <w:rsid w:val="00031F06"/>
    <w:rsid w:val="0005623D"/>
    <w:rsid w:val="0005785B"/>
    <w:rsid w:val="00065D1A"/>
    <w:rsid w:val="00065D4A"/>
    <w:rsid w:val="00066638"/>
    <w:rsid w:val="00073A6F"/>
    <w:rsid w:val="000935C7"/>
    <w:rsid w:val="000A160E"/>
    <w:rsid w:val="000A1E6D"/>
    <w:rsid w:val="000A2C76"/>
    <w:rsid w:val="000A440B"/>
    <w:rsid w:val="000B0D87"/>
    <w:rsid w:val="000B3C04"/>
    <w:rsid w:val="000B4F55"/>
    <w:rsid w:val="000B748E"/>
    <w:rsid w:val="000C0974"/>
    <w:rsid w:val="000C7188"/>
    <w:rsid w:val="000E275C"/>
    <w:rsid w:val="000F4914"/>
    <w:rsid w:val="00100871"/>
    <w:rsid w:val="001054F4"/>
    <w:rsid w:val="00106AA6"/>
    <w:rsid w:val="001077AC"/>
    <w:rsid w:val="00113862"/>
    <w:rsid w:val="00123EF4"/>
    <w:rsid w:val="00141F0A"/>
    <w:rsid w:val="0014503A"/>
    <w:rsid w:val="0014586E"/>
    <w:rsid w:val="001473DD"/>
    <w:rsid w:val="00151F07"/>
    <w:rsid w:val="0015397D"/>
    <w:rsid w:val="00160233"/>
    <w:rsid w:val="001603E9"/>
    <w:rsid w:val="00164C5E"/>
    <w:rsid w:val="00166675"/>
    <w:rsid w:val="00170E1B"/>
    <w:rsid w:val="00171B8E"/>
    <w:rsid w:val="00174733"/>
    <w:rsid w:val="0017702D"/>
    <w:rsid w:val="001B2A52"/>
    <w:rsid w:val="001B3A6F"/>
    <w:rsid w:val="001B5926"/>
    <w:rsid w:val="001B5E47"/>
    <w:rsid w:val="001C1862"/>
    <w:rsid w:val="001C5C01"/>
    <w:rsid w:val="001D1DB1"/>
    <w:rsid w:val="001E60B7"/>
    <w:rsid w:val="001F1AC3"/>
    <w:rsid w:val="002001B1"/>
    <w:rsid w:val="0021429C"/>
    <w:rsid w:val="00217BDD"/>
    <w:rsid w:val="00225548"/>
    <w:rsid w:val="002359D5"/>
    <w:rsid w:val="002359E4"/>
    <w:rsid w:val="002406D6"/>
    <w:rsid w:val="00241D4D"/>
    <w:rsid w:val="002432E3"/>
    <w:rsid w:val="00244B54"/>
    <w:rsid w:val="00245500"/>
    <w:rsid w:val="00247B2B"/>
    <w:rsid w:val="002926C0"/>
    <w:rsid w:val="00292E3A"/>
    <w:rsid w:val="00293A08"/>
    <w:rsid w:val="002952E8"/>
    <w:rsid w:val="002A7B85"/>
    <w:rsid w:val="002B1707"/>
    <w:rsid w:val="002B28A5"/>
    <w:rsid w:val="002B2C4A"/>
    <w:rsid w:val="002C172C"/>
    <w:rsid w:val="002C1A6F"/>
    <w:rsid w:val="002C6819"/>
    <w:rsid w:val="002D6B57"/>
    <w:rsid w:val="002E4A7F"/>
    <w:rsid w:val="002E4F27"/>
    <w:rsid w:val="002E61BD"/>
    <w:rsid w:val="002E6855"/>
    <w:rsid w:val="002E6F30"/>
    <w:rsid w:val="002F560F"/>
    <w:rsid w:val="002F5E38"/>
    <w:rsid w:val="00302A05"/>
    <w:rsid w:val="00312547"/>
    <w:rsid w:val="00320ED8"/>
    <w:rsid w:val="00325075"/>
    <w:rsid w:val="0033205F"/>
    <w:rsid w:val="00332856"/>
    <w:rsid w:val="00337B58"/>
    <w:rsid w:val="00345AA4"/>
    <w:rsid w:val="00346BEB"/>
    <w:rsid w:val="003577F1"/>
    <w:rsid w:val="00361FC5"/>
    <w:rsid w:val="00366A7B"/>
    <w:rsid w:val="003719B2"/>
    <w:rsid w:val="003723FF"/>
    <w:rsid w:val="00372C61"/>
    <w:rsid w:val="003751C0"/>
    <w:rsid w:val="003767C6"/>
    <w:rsid w:val="00376F5A"/>
    <w:rsid w:val="00377B04"/>
    <w:rsid w:val="00395FFB"/>
    <w:rsid w:val="00396A64"/>
    <w:rsid w:val="003A1045"/>
    <w:rsid w:val="003A2FEB"/>
    <w:rsid w:val="003B54E4"/>
    <w:rsid w:val="003B61DA"/>
    <w:rsid w:val="003C23F3"/>
    <w:rsid w:val="003C2525"/>
    <w:rsid w:val="003C3617"/>
    <w:rsid w:val="003C6696"/>
    <w:rsid w:val="003D4C45"/>
    <w:rsid w:val="003D5235"/>
    <w:rsid w:val="003E23F1"/>
    <w:rsid w:val="003E316E"/>
    <w:rsid w:val="00403446"/>
    <w:rsid w:val="00412F1E"/>
    <w:rsid w:val="00421912"/>
    <w:rsid w:val="00424D1D"/>
    <w:rsid w:val="00427A3A"/>
    <w:rsid w:val="0043277F"/>
    <w:rsid w:val="00432A67"/>
    <w:rsid w:val="0043328E"/>
    <w:rsid w:val="004346F2"/>
    <w:rsid w:val="004379D6"/>
    <w:rsid w:val="004501C8"/>
    <w:rsid w:val="00450FB1"/>
    <w:rsid w:val="0048034A"/>
    <w:rsid w:val="00480467"/>
    <w:rsid w:val="00484C9A"/>
    <w:rsid w:val="004915A3"/>
    <w:rsid w:val="004924A8"/>
    <w:rsid w:val="004950D1"/>
    <w:rsid w:val="00495AFF"/>
    <w:rsid w:val="00496BB0"/>
    <w:rsid w:val="004A06D4"/>
    <w:rsid w:val="004A347A"/>
    <w:rsid w:val="004A44E2"/>
    <w:rsid w:val="004A4B88"/>
    <w:rsid w:val="004B2095"/>
    <w:rsid w:val="004B2735"/>
    <w:rsid w:val="004B3FD0"/>
    <w:rsid w:val="004C2320"/>
    <w:rsid w:val="004C2638"/>
    <w:rsid w:val="004C5197"/>
    <w:rsid w:val="004C6FFC"/>
    <w:rsid w:val="004D699F"/>
    <w:rsid w:val="004D71CE"/>
    <w:rsid w:val="004E0230"/>
    <w:rsid w:val="004E09AF"/>
    <w:rsid w:val="004E4BBF"/>
    <w:rsid w:val="004F139A"/>
    <w:rsid w:val="004F324A"/>
    <w:rsid w:val="00500710"/>
    <w:rsid w:val="00515DAD"/>
    <w:rsid w:val="005255CC"/>
    <w:rsid w:val="00525B42"/>
    <w:rsid w:val="00531C4C"/>
    <w:rsid w:val="00531D1C"/>
    <w:rsid w:val="005358E8"/>
    <w:rsid w:val="00545C90"/>
    <w:rsid w:val="00545DC0"/>
    <w:rsid w:val="00550D0F"/>
    <w:rsid w:val="00556235"/>
    <w:rsid w:val="00560E95"/>
    <w:rsid w:val="00562EB1"/>
    <w:rsid w:val="00564D8B"/>
    <w:rsid w:val="00567395"/>
    <w:rsid w:val="0057177A"/>
    <w:rsid w:val="00576AAC"/>
    <w:rsid w:val="0058283A"/>
    <w:rsid w:val="00584580"/>
    <w:rsid w:val="0058546D"/>
    <w:rsid w:val="0058660C"/>
    <w:rsid w:val="0059110C"/>
    <w:rsid w:val="00591B53"/>
    <w:rsid w:val="005952F3"/>
    <w:rsid w:val="005B7024"/>
    <w:rsid w:val="005C3E4A"/>
    <w:rsid w:val="005C6DDB"/>
    <w:rsid w:val="005D0360"/>
    <w:rsid w:val="005D300C"/>
    <w:rsid w:val="005D3EC0"/>
    <w:rsid w:val="005D4FE5"/>
    <w:rsid w:val="005D67BF"/>
    <w:rsid w:val="005D6ABF"/>
    <w:rsid w:val="005D70E2"/>
    <w:rsid w:val="005E10AE"/>
    <w:rsid w:val="005E1236"/>
    <w:rsid w:val="005F0CB7"/>
    <w:rsid w:val="0060226D"/>
    <w:rsid w:val="00602EFB"/>
    <w:rsid w:val="00606989"/>
    <w:rsid w:val="00610E14"/>
    <w:rsid w:val="00622ADD"/>
    <w:rsid w:val="006261D6"/>
    <w:rsid w:val="00641872"/>
    <w:rsid w:val="00641C9C"/>
    <w:rsid w:val="00644B3A"/>
    <w:rsid w:val="00654F71"/>
    <w:rsid w:val="00660DC9"/>
    <w:rsid w:val="00663164"/>
    <w:rsid w:val="00670D9A"/>
    <w:rsid w:val="00671988"/>
    <w:rsid w:val="006769E2"/>
    <w:rsid w:val="00680F10"/>
    <w:rsid w:val="00684487"/>
    <w:rsid w:val="00685501"/>
    <w:rsid w:val="00685A67"/>
    <w:rsid w:val="00693C4B"/>
    <w:rsid w:val="006948D2"/>
    <w:rsid w:val="006C0B2F"/>
    <w:rsid w:val="006C10B3"/>
    <w:rsid w:val="006C3DF2"/>
    <w:rsid w:val="006C6ED2"/>
    <w:rsid w:val="006C7A57"/>
    <w:rsid w:val="006D4EA9"/>
    <w:rsid w:val="006D7F0D"/>
    <w:rsid w:val="006E160D"/>
    <w:rsid w:val="006E65B0"/>
    <w:rsid w:val="006F16E7"/>
    <w:rsid w:val="006F2FF1"/>
    <w:rsid w:val="006F4E45"/>
    <w:rsid w:val="006F5EA4"/>
    <w:rsid w:val="0070246D"/>
    <w:rsid w:val="00703936"/>
    <w:rsid w:val="00713C0D"/>
    <w:rsid w:val="0071495E"/>
    <w:rsid w:val="00717D69"/>
    <w:rsid w:val="00725357"/>
    <w:rsid w:val="00732057"/>
    <w:rsid w:val="007321F3"/>
    <w:rsid w:val="00740E9A"/>
    <w:rsid w:val="00750175"/>
    <w:rsid w:val="007516C5"/>
    <w:rsid w:val="00765098"/>
    <w:rsid w:val="00772246"/>
    <w:rsid w:val="007737B9"/>
    <w:rsid w:val="00777059"/>
    <w:rsid w:val="00784667"/>
    <w:rsid w:val="00787059"/>
    <w:rsid w:val="00791838"/>
    <w:rsid w:val="007B1901"/>
    <w:rsid w:val="007B1C63"/>
    <w:rsid w:val="007B2D29"/>
    <w:rsid w:val="007B3F52"/>
    <w:rsid w:val="007B4BFB"/>
    <w:rsid w:val="007C477E"/>
    <w:rsid w:val="007C52AE"/>
    <w:rsid w:val="007D1D32"/>
    <w:rsid w:val="007D22E7"/>
    <w:rsid w:val="007F6A1B"/>
    <w:rsid w:val="00800726"/>
    <w:rsid w:val="00805406"/>
    <w:rsid w:val="0080753A"/>
    <w:rsid w:val="00813FE2"/>
    <w:rsid w:val="008165E4"/>
    <w:rsid w:val="00817B97"/>
    <w:rsid w:val="00820AA7"/>
    <w:rsid w:val="00840BCB"/>
    <w:rsid w:val="008514F5"/>
    <w:rsid w:val="00861CA9"/>
    <w:rsid w:val="00861CBF"/>
    <w:rsid w:val="00866253"/>
    <w:rsid w:val="00873A2F"/>
    <w:rsid w:val="00880EC0"/>
    <w:rsid w:val="00881D95"/>
    <w:rsid w:val="008900ED"/>
    <w:rsid w:val="008A1B2C"/>
    <w:rsid w:val="008A1D44"/>
    <w:rsid w:val="008A4D49"/>
    <w:rsid w:val="008A7F94"/>
    <w:rsid w:val="008C14D8"/>
    <w:rsid w:val="008C6BAF"/>
    <w:rsid w:val="008D0B60"/>
    <w:rsid w:val="008D23E6"/>
    <w:rsid w:val="008E1D9B"/>
    <w:rsid w:val="008E22DC"/>
    <w:rsid w:val="008E3166"/>
    <w:rsid w:val="008E3D08"/>
    <w:rsid w:val="008E7A24"/>
    <w:rsid w:val="008F0072"/>
    <w:rsid w:val="008F17E3"/>
    <w:rsid w:val="008F7A3E"/>
    <w:rsid w:val="0090022B"/>
    <w:rsid w:val="009005CF"/>
    <w:rsid w:val="009005F8"/>
    <w:rsid w:val="0090697C"/>
    <w:rsid w:val="00913164"/>
    <w:rsid w:val="0092118A"/>
    <w:rsid w:val="0092525B"/>
    <w:rsid w:val="00927965"/>
    <w:rsid w:val="00932679"/>
    <w:rsid w:val="0093764A"/>
    <w:rsid w:val="00954E05"/>
    <w:rsid w:val="009554C5"/>
    <w:rsid w:val="0096644D"/>
    <w:rsid w:val="0096705C"/>
    <w:rsid w:val="00974514"/>
    <w:rsid w:val="00982567"/>
    <w:rsid w:val="00996526"/>
    <w:rsid w:val="0099769A"/>
    <w:rsid w:val="009A226C"/>
    <w:rsid w:val="009A27EA"/>
    <w:rsid w:val="009A495E"/>
    <w:rsid w:val="009A51DC"/>
    <w:rsid w:val="009B6899"/>
    <w:rsid w:val="009C2967"/>
    <w:rsid w:val="009C4E4D"/>
    <w:rsid w:val="009E0782"/>
    <w:rsid w:val="009E3FFD"/>
    <w:rsid w:val="009E7071"/>
    <w:rsid w:val="00A001A8"/>
    <w:rsid w:val="00A02434"/>
    <w:rsid w:val="00A03018"/>
    <w:rsid w:val="00A03B25"/>
    <w:rsid w:val="00A04628"/>
    <w:rsid w:val="00A064ED"/>
    <w:rsid w:val="00A06E30"/>
    <w:rsid w:val="00A07798"/>
    <w:rsid w:val="00A11552"/>
    <w:rsid w:val="00A118D2"/>
    <w:rsid w:val="00A1723E"/>
    <w:rsid w:val="00A22E79"/>
    <w:rsid w:val="00A234B0"/>
    <w:rsid w:val="00A24A39"/>
    <w:rsid w:val="00A25879"/>
    <w:rsid w:val="00A263D7"/>
    <w:rsid w:val="00A30AAA"/>
    <w:rsid w:val="00A3670A"/>
    <w:rsid w:val="00A42A07"/>
    <w:rsid w:val="00A43EE7"/>
    <w:rsid w:val="00A44132"/>
    <w:rsid w:val="00A4431A"/>
    <w:rsid w:val="00A52110"/>
    <w:rsid w:val="00A541AC"/>
    <w:rsid w:val="00A54483"/>
    <w:rsid w:val="00A64368"/>
    <w:rsid w:val="00A66FFA"/>
    <w:rsid w:val="00A70645"/>
    <w:rsid w:val="00A709C8"/>
    <w:rsid w:val="00A739F8"/>
    <w:rsid w:val="00A7615D"/>
    <w:rsid w:val="00A8214D"/>
    <w:rsid w:val="00A85418"/>
    <w:rsid w:val="00A870B5"/>
    <w:rsid w:val="00A93789"/>
    <w:rsid w:val="00AA2DD0"/>
    <w:rsid w:val="00AA3028"/>
    <w:rsid w:val="00AA6756"/>
    <w:rsid w:val="00AB01F2"/>
    <w:rsid w:val="00AB6BA6"/>
    <w:rsid w:val="00AC0DB9"/>
    <w:rsid w:val="00AC5BFC"/>
    <w:rsid w:val="00AC71AC"/>
    <w:rsid w:val="00AD3916"/>
    <w:rsid w:val="00AE1F2F"/>
    <w:rsid w:val="00AE7BEF"/>
    <w:rsid w:val="00AF0601"/>
    <w:rsid w:val="00AF07F7"/>
    <w:rsid w:val="00AF3145"/>
    <w:rsid w:val="00AF65C8"/>
    <w:rsid w:val="00AF728E"/>
    <w:rsid w:val="00B13188"/>
    <w:rsid w:val="00B13561"/>
    <w:rsid w:val="00B17F2A"/>
    <w:rsid w:val="00B21C96"/>
    <w:rsid w:val="00B32624"/>
    <w:rsid w:val="00B33268"/>
    <w:rsid w:val="00B3439C"/>
    <w:rsid w:val="00B4221C"/>
    <w:rsid w:val="00B45D41"/>
    <w:rsid w:val="00B54979"/>
    <w:rsid w:val="00B54AD4"/>
    <w:rsid w:val="00B5756F"/>
    <w:rsid w:val="00B6362E"/>
    <w:rsid w:val="00B64D4A"/>
    <w:rsid w:val="00B77FA5"/>
    <w:rsid w:val="00B94585"/>
    <w:rsid w:val="00B97BE2"/>
    <w:rsid w:val="00BA5A45"/>
    <w:rsid w:val="00BA6B84"/>
    <w:rsid w:val="00BB0820"/>
    <w:rsid w:val="00BB0F5E"/>
    <w:rsid w:val="00BB156A"/>
    <w:rsid w:val="00BB5D74"/>
    <w:rsid w:val="00BB6B8B"/>
    <w:rsid w:val="00BC0FF9"/>
    <w:rsid w:val="00BC2AEB"/>
    <w:rsid w:val="00BD1BE8"/>
    <w:rsid w:val="00BD67DF"/>
    <w:rsid w:val="00BD7A97"/>
    <w:rsid w:val="00BE421A"/>
    <w:rsid w:val="00BF042E"/>
    <w:rsid w:val="00BF0DED"/>
    <w:rsid w:val="00C0001B"/>
    <w:rsid w:val="00C04093"/>
    <w:rsid w:val="00C042AE"/>
    <w:rsid w:val="00C121DC"/>
    <w:rsid w:val="00C138E3"/>
    <w:rsid w:val="00C155EC"/>
    <w:rsid w:val="00C23AF9"/>
    <w:rsid w:val="00C2597A"/>
    <w:rsid w:val="00C26F9B"/>
    <w:rsid w:val="00C32D7F"/>
    <w:rsid w:val="00C5249B"/>
    <w:rsid w:val="00C52B95"/>
    <w:rsid w:val="00C5497D"/>
    <w:rsid w:val="00C552CF"/>
    <w:rsid w:val="00C56FBE"/>
    <w:rsid w:val="00C570D2"/>
    <w:rsid w:val="00C57B6F"/>
    <w:rsid w:val="00C60956"/>
    <w:rsid w:val="00C62A16"/>
    <w:rsid w:val="00C67F3A"/>
    <w:rsid w:val="00C76844"/>
    <w:rsid w:val="00C809DD"/>
    <w:rsid w:val="00C82B3E"/>
    <w:rsid w:val="00C85807"/>
    <w:rsid w:val="00C85B44"/>
    <w:rsid w:val="00C921F6"/>
    <w:rsid w:val="00C95E07"/>
    <w:rsid w:val="00C9666D"/>
    <w:rsid w:val="00CA1D4D"/>
    <w:rsid w:val="00CB3054"/>
    <w:rsid w:val="00CB63CB"/>
    <w:rsid w:val="00CB7F26"/>
    <w:rsid w:val="00CC1E35"/>
    <w:rsid w:val="00CD1BAA"/>
    <w:rsid w:val="00CD1C62"/>
    <w:rsid w:val="00CD6C52"/>
    <w:rsid w:val="00CD6E00"/>
    <w:rsid w:val="00CE2D13"/>
    <w:rsid w:val="00CE7956"/>
    <w:rsid w:val="00CF6638"/>
    <w:rsid w:val="00D10307"/>
    <w:rsid w:val="00D12F41"/>
    <w:rsid w:val="00D142D4"/>
    <w:rsid w:val="00D14F48"/>
    <w:rsid w:val="00D22637"/>
    <w:rsid w:val="00D26EE5"/>
    <w:rsid w:val="00D31576"/>
    <w:rsid w:val="00D437A3"/>
    <w:rsid w:val="00D437FA"/>
    <w:rsid w:val="00D43A52"/>
    <w:rsid w:val="00D4608A"/>
    <w:rsid w:val="00D62D56"/>
    <w:rsid w:val="00D7386F"/>
    <w:rsid w:val="00D74D94"/>
    <w:rsid w:val="00D76A3E"/>
    <w:rsid w:val="00D8697F"/>
    <w:rsid w:val="00D9106F"/>
    <w:rsid w:val="00D9649A"/>
    <w:rsid w:val="00D96742"/>
    <w:rsid w:val="00DA0856"/>
    <w:rsid w:val="00DB27FA"/>
    <w:rsid w:val="00DB2872"/>
    <w:rsid w:val="00DC0E60"/>
    <w:rsid w:val="00DC10DC"/>
    <w:rsid w:val="00DC66F7"/>
    <w:rsid w:val="00DD0BDB"/>
    <w:rsid w:val="00DE15EB"/>
    <w:rsid w:val="00DE6BB3"/>
    <w:rsid w:val="00DF332A"/>
    <w:rsid w:val="00DF3FB4"/>
    <w:rsid w:val="00DF57BA"/>
    <w:rsid w:val="00DF673B"/>
    <w:rsid w:val="00DF682D"/>
    <w:rsid w:val="00E00A63"/>
    <w:rsid w:val="00E05BC3"/>
    <w:rsid w:val="00E163A8"/>
    <w:rsid w:val="00E17B44"/>
    <w:rsid w:val="00E22D55"/>
    <w:rsid w:val="00E2609F"/>
    <w:rsid w:val="00E32A09"/>
    <w:rsid w:val="00E330B6"/>
    <w:rsid w:val="00E374F9"/>
    <w:rsid w:val="00E42B72"/>
    <w:rsid w:val="00E44E13"/>
    <w:rsid w:val="00E47820"/>
    <w:rsid w:val="00E57542"/>
    <w:rsid w:val="00E64449"/>
    <w:rsid w:val="00E65610"/>
    <w:rsid w:val="00E67C86"/>
    <w:rsid w:val="00E81911"/>
    <w:rsid w:val="00E82268"/>
    <w:rsid w:val="00E83992"/>
    <w:rsid w:val="00E83FC1"/>
    <w:rsid w:val="00E85D17"/>
    <w:rsid w:val="00E90C9C"/>
    <w:rsid w:val="00EA4568"/>
    <w:rsid w:val="00ED1428"/>
    <w:rsid w:val="00ED2142"/>
    <w:rsid w:val="00ED59B4"/>
    <w:rsid w:val="00EE0404"/>
    <w:rsid w:val="00EE5BDF"/>
    <w:rsid w:val="00EE6386"/>
    <w:rsid w:val="00EF1675"/>
    <w:rsid w:val="00EF4A1A"/>
    <w:rsid w:val="00F0611D"/>
    <w:rsid w:val="00F06F80"/>
    <w:rsid w:val="00F1175B"/>
    <w:rsid w:val="00F162EE"/>
    <w:rsid w:val="00F22656"/>
    <w:rsid w:val="00F2448A"/>
    <w:rsid w:val="00F24F82"/>
    <w:rsid w:val="00F2705D"/>
    <w:rsid w:val="00F302B7"/>
    <w:rsid w:val="00F46A7C"/>
    <w:rsid w:val="00F5023D"/>
    <w:rsid w:val="00F640A4"/>
    <w:rsid w:val="00F6644B"/>
    <w:rsid w:val="00F757BD"/>
    <w:rsid w:val="00F75B69"/>
    <w:rsid w:val="00F83242"/>
    <w:rsid w:val="00F9261E"/>
    <w:rsid w:val="00F9748D"/>
    <w:rsid w:val="00FB2B1C"/>
    <w:rsid w:val="00FB5F48"/>
    <w:rsid w:val="00FC19F3"/>
    <w:rsid w:val="00FC2D2E"/>
    <w:rsid w:val="00FD0D56"/>
    <w:rsid w:val="00FD1820"/>
    <w:rsid w:val="00FD4062"/>
    <w:rsid w:val="00FD45D9"/>
    <w:rsid w:val="00FE1138"/>
    <w:rsid w:val="00FE19DA"/>
    <w:rsid w:val="00FE592D"/>
    <w:rsid w:val="00FE6964"/>
    <w:rsid w:val="00FE7F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6B83D4BF"/>
  <w15:docId w15:val="{9176C59C-CCEF-424D-814E-BFA23C82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CA1D4D"/>
    <w:pPr>
      <w:spacing w:after="0" w:line="240" w:lineRule="auto"/>
    </w:pPr>
    <w:rPr>
      <w:rFonts w:ascii="Calibri" w:hAnsi="Calibri" w:cs="Calibri"/>
    </w:rPr>
  </w:style>
  <w:style w:type="paragraph" w:styleId="Nagwek1">
    <w:name w:val="heading 1"/>
    <w:basedOn w:val="Normalny"/>
    <w:next w:val="Normalny"/>
    <w:link w:val="Nagwek1Znak"/>
    <w:qFormat/>
    <w:rsid w:val="00C155EC"/>
    <w:pPr>
      <w:keepNext/>
      <w:tabs>
        <w:tab w:val="num" w:pos="491"/>
      </w:tabs>
      <w:suppressAutoHyphens/>
      <w:spacing w:before="240" w:after="60"/>
      <w:ind w:left="1211" w:hanging="360"/>
      <w:outlineLvl w:val="0"/>
    </w:pPr>
    <w:rPr>
      <w:rFonts w:ascii="Arial" w:eastAsia="Times New Roman" w:hAnsi="Arial"/>
      <w:b/>
      <w:bCs/>
      <w:kern w:val="1"/>
      <w:sz w:val="32"/>
      <w:szCs w:val="32"/>
      <w:lang w:eastAsia="ar-SA"/>
    </w:rPr>
  </w:style>
  <w:style w:type="paragraph" w:styleId="Nagwek2">
    <w:name w:val="heading 2"/>
    <w:basedOn w:val="Normalny"/>
    <w:next w:val="Normalny"/>
    <w:link w:val="Nagwek2Znak"/>
    <w:unhideWhenUsed/>
    <w:qFormat/>
    <w:rsid w:val="00C155EC"/>
    <w:pPr>
      <w:keepNext/>
      <w:keepLines/>
      <w:spacing w:before="200"/>
      <w:outlineLvl w:val="1"/>
    </w:pPr>
    <w:rPr>
      <w:rFonts w:asciiTheme="majorHAnsi" w:eastAsiaTheme="majorEastAsia" w:hAnsiTheme="majorHAnsi" w:cstheme="majorBidi"/>
      <w:b/>
      <w:bCs/>
      <w:color w:val="4472C4" w:themeColor="accent1"/>
      <w:sz w:val="26"/>
      <w:szCs w:val="26"/>
      <w:lang w:eastAsia="pl-PL"/>
    </w:rPr>
  </w:style>
  <w:style w:type="paragraph" w:styleId="Nagwek3">
    <w:name w:val="heading 3"/>
    <w:basedOn w:val="Normalny"/>
    <w:next w:val="Normalny"/>
    <w:link w:val="Nagwek3Znak"/>
    <w:qFormat/>
    <w:rsid w:val="00C155EC"/>
    <w:pPr>
      <w:keepNext/>
      <w:tabs>
        <w:tab w:val="num" w:pos="491"/>
      </w:tabs>
      <w:suppressAutoHyphens/>
      <w:ind w:left="2651" w:hanging="180"/>
      <w:outlineLvl w:val="2"/>
    </w:pPr>
    <w:rPr>
      <w:rFonts w:ascii="Times New Roman" w:eastAsia="Times New Roman" w:hAnsi="Times New Roman"/>
      <w:b/>
      <w:sz w:val="24"/>
      <w:szCs w:val="24"/>
      <w:lang w:eastAsia="ar-SA"/>
    </w:rPr>
  </w:style>
  <w:style w:type="paragraph" w:styleId="Nagwek4">
    <w:name w:val="heading 4"/>
    <w:basedOn w:val="Normalny"/>
    <w:next w:val="Normalny"/>
    <w:link w:val="Nagwek4Znak"/>
    <w:unhideWhenUsed/>
    <w:qFormat/>
    <w:rsid w:val="00C155EC"/>
    <w:pPr>
      <w:keepNext/>
      <w:keepLines/>
      <w:spacing w:before="40"/>
      <w:outlineLvl w:val="3"/>
    </w:pPr>
    <w:rPr>
      <w:rFonts w:asciiTheme="majorHAnsi" w:eastAsiaTheme="majorEastAsia" w:hAnsiTheme="majorHAnsi" w:cstheme="majorBidi"/>
      <w:i/>
      <w:iCs/>
      <w:color w:val="2F5496" w:themeColor="accent1" w:themeShade="BF"/>
      <w:sz w:val="24"/>
    </w:rPr>
  </w:style>
  <w:style w:type="paragraph" w:styleId="Nagwek5">
    <w:name w:val="heading 5"/>
    <w:basedOn w:val="Normalny"/>
    <w:next w:val="Normalny"/>
    <w:link w:val="Nagwek5Znak"/>
    <w:uiPriority w:val="9"/>
    <w:qFormat/>
    <w:rsid w:val="00C155EC"/>
    <w:pPr>
      <w:keepNext/>
      <w:suppressAutoHyphens/>
      <w:spacing w:after="200" w:line="276" w:lineRule="auto"/>
      <w:jc w:val="center"/>
      <w:outlineLvl w:val="4"/>
    </w:pPr>
    <w:rPr>
      <w:rFonts w:eastAsia="Calibri"/>
      <w:b/>
      <w:u w:val="single"/>
      <w:lang w:eastAsia="ar-SA"/>
    </w:rPr>
  </w:style>
  <w:style w:type="paragraph" w:styleId="Nagwek6">
    <w:name w:val="heading 6"/>
    <w:basedOn w:val="Normalny"/>
    <w:next w:val="Normalny"/>
    <w:link w:val="Nagwek6Znak"/>
    <w:uiPriority w:val="9"/>
    <w:unhideWhenUsed/>
    <w:qFormat/>
    <w:rsid w:val="00C155EC"/>
    <w:pPr>
      <w:keepNext/>
      <w:keepLines/>
      <w:spacing w:before="40"/>
      <w:outlineLvl w:val="5"/>
    </w:pPr>
    <w:rPr>
      <w:rFonts w:asciiTheme="majorHAnsi" w:eastAsiaTheme="majorEastAsia" w:hAnsiTheme="majorHAnsi" w:cstheme="majorBidi"/>
      <w:color w:val="1F3763" w:themeColor="accent1" w:themeShade="7F"/>
      <w:sz w:val="24"/>
    </w:rPr>
  </w:style>
  <w:style w:type="paragraph" w:styleId="Nagwek7">
    <w:name w:val="heading 7"/>
    <w:basedOn w:val="Normalny"/>
    <w:next w:val="Normalny"/>
    <w:link w:val="Nagwek7Znak"/>
    <w:unhideWhenUsed/>
    <w:qFormat/>
    <w:rsid w:val="00C155EC"/>
    <w:pPr>
      <w:keepNext/>
      <w:keepLines/>
      <w:spacing w:before="40"/>
      <w:outlineLvl w:val="6"/>
    </w:pPr>
    <w:rPr>
      <w:rFonts w:asciiTheme="majorHAnsi" w:eastAsiaTheme="majorEastAsia" w:hAnsiTheme="majorHAnsi" w:cstheme="majorBidi"/>
      <w:i/>
      <w:iCs/>
      <w:color w:val="1F3763" w:themeColor="accent1" w:themeShade="7F"/>
      <w:sz w:val="24"/>
    </w:rPr>
  </w:style>
  <w:style w:type="paragraph" w:styleId="Nagwek8">
    <w:name w:val="heading 8"/>
    <w:basedOn w:val="Normalny"/>
    <w:next w:val="Normalny"/>
    <w:link w:val="Nagwek8Znak"/>
    <w:uiPriority w:val="99"/>
    <w:qFormat/>
    <w:rsid w:val="00C155EC"/>
    <w:pPr>
      <w:tabs>
        <w:tab w:val="num" w:pos="491"/>
      </w:tabs>
      <w:suppressAutoHyphens/>
      <w:spacing w:before="240" w:after="60"/>
      <w:ind w:left="6251" w:hanging="360"/>
      <w:outlineLvl w:val="7"/>
    </w:pPr>
    <w:rPr>
      <w:rFonts w:ascii="Times New Roman" w:eastAsia="Times New Roman" w:hAnsi="Times New Roman"/>
      <w:i/>
      <w:iCs/>
      <w:sz w:val="24"/>
      <w:szCs w:val="24"/>
      <w:lang w:eastAsia="ar-SA"/>
    </w:rPr>
  </w:style>
  <w:style w:type="paragraph" w:styleId="Nagwek9">
    <w:name w:val="heading 9"/>
    <w:basedOn w:val="Normalny"/>
    <w:next w:val="Normalny"/>
    <w:link w:val="Nagwek9Znak"/>
    <w:uiPriority w:val="99"/>
    <w:qFormat/>
    <w:rsid w:val="00C155EC"/>
    <w:pPr>
      <w:keepNext/>
      <w:suppressAutoHyphens/>
      <w:spacing w:line="276" w:lineRule="auto"/>
      <w:jc w:val="both"/>
      <w:outlineLvl w:val="8"/>
    </w:pPr>
    <w:rPr>
      <w:rFonts w:ascii="Arial" w:eastAsia="Calibri" w:hAnsi="Arial"/>
      <w:b/>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155EC"/>
    <w:rPr>
      <w:rFonts w:ascii="Arial" w:eastAsia="Times New Roman" w:hAnsi="Arial" w:cs="Calibri"/>
      <w:b/>
      <w:bCs/>
      <w:kern w:val="1"/>
      <w:sz w:val="32"/>
      <w:szCs w:val="32"/>
      <w:lang w:eastAsia="ar-SA"/>
    </w:rPr>
  </w:style>
  <w:style w:type="character" w:customStyle="1" w:styleId="Nagwek2Znak">
    <w:name w:val="Nagłówek 2 Znak"/>
    <w:basedOn w:val="Domylnaczcionkaakapitu"/>
    <w:link w:val="Nagwek2"/>
    <w:rsid w:val="00C155EC"/>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C155EC"/>
    <w:rPr>
      <w:rFonts w:ascii="Times New Roman" w:eastAsia="Times New Roman" w:hAnsi="Times New Roman" w:cs="Calibri"/>
      <w:b/>
      <w:sz w:val="24"/>
      <w:szCs w:val="24"/>
      <w:lang w:eastAsia="ar-SA"/>
    </w:rPr>
  </w:style>
  <w:style w:type="character" w:customStyle="1" w:styleId="Nagwek4Znak">
    <w:name w:val="Nagłówek 4 Znak"/>
    <w:basedOn w:val="Domylnaczcionkaakapitu"/>
    <w:link w:val="Nagwek4"/>
    <w:rsid w:val="00C155EC"/>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rsid w:val="00C155EC"/>
    <w:rPr>
      <w:rFonts w:ascii="Calibri" w:eastAsia="Calibri" w:hAnsi="Calibri" w:cs="Calibri"/>
      <w:b/>
      <w:u w:val="single"/>
      <w:lang w:eastAsia="ar-SA"/>
    </w:rPr>
  </w:style>
  <w:style w:type="character" w:customStyle="1" w:styleId="Nagwek6Znak">
    <w:name w:val="Nagłówek 6 Znak"/>
    <w:basedOn w:val="Domylnaczcionkaakapitu"/>
    <w:link w:val="Nagwek6"/>
    <w:uiPriority w:val="9"/>
    <w:rsid w:val="00C155EC"/>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rsid w:val="00C155EC"/>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9"/>
    <w:rsid w:val="00C155EC"/>
    <w:rPr>
      <w:rFonts w:ascii="Times New Roman" w:eastAsia="Times New Roman" w:hAnsi="Times New Roman" w:cs="Calibri"/>
      <w:i/>
      <w:iCs/>
      <w:sz w:val="24"/>
      <w:szCs w:val="24"/>
      <w:lang w:eastAsia="ar-SA"/>
    </w:rPr>
  </w:style>
  <w:style w:type="character" w:customStyle="1" w:styleId="Nagwek9Znak">
    <w:name w:val="Nagłówek 9 Znak"/>
    <w:basedOn w:val="Domylnaczcionkaakapitu"/>
    <w:link w:val="Nagwek9"/>
    <w:uiPriority w:val="99"/>
    <w:rsid w:val="00C155EC"/>
    <w:rPr>
      <w:rFonts w:ascii="Arial" w:eastAsia="Calibri" w:hAnsi="Arial" w:cs="Calibri"/>
      <w:b/>
      <w:lang w:eastAsia="ar-SA"/>
    </w:rPr>
  </w:style>
  <w:style w:type="paragraph" w:styleId="Nagwek">
    <w:name w:val="header"/>
    <w:basedOn w:val="Normalny"/>
    <w:link w:val="NagwekZnak"/>
    <w:uiPriority w:val="99"/>
    <w:unhideWhenUsed/>
    <w:rsid w:val="003E316E"/>
    <w:pPr>
      <w:widowControl w:val="0"/>
      <w:tabs>
        <w:tab w:val="center" w:pos="4536"/>
        <w:tab w:val="right" w:pos="9072"/>
      </w:tabs>
      <w:autoSpaceDE w:val="0"/>
      <w:autoSpaceDN w:val="0"/>
    </w:pPr>
    <w:rPr>
      <w:rFonts w:eastAsia="Calibri"/>
      <w:lang w:eastAsia="pl-PL" w:bidi="pl-PL"/>
    </w:rPr>
  </w:style>
  <w:style w:type="character" w:customStyle="1" w:styleId="NagwekZnak">
    <w:name w:val="Nagłówek Znak"/>
    <w:basedOn w:val="Domylnaczcionkaakapitu"/>
    <w:link w:val="Nagwek"/>
    <w:uiPriority w:val="99"/>
    <w:rsid w:val="003E316E"/>
  </w:style>
  <w:style w:type="paragraph" w:styleId="Stopka">
    <w:name w:val="footer"/>
    <w:basedOn w:val="Normalny"/>
    <w:link w:val="StopkaZnak"/>
    <w:uiPriority w:val="99"/>
    <w:unhideWhenUsed/>
    <w:rsid w:val="003E316E"/>
    <w:pPr>
      <w:widowControl w:val="0"/>
      <w:tabs>
        <w:tab w:val="center" w:pos="4536"/>
        <w:tab w:val="right" w:pos="9072"/>
      </w:tabs>
      <w:autoSpaceDE w:val="0"/>
      <w:autoSpaceDN w:val="0"/>
    </w:pPr>
    <w:rPr>
      <w:rFonts w:eastAsia="Calibri"/>
      <w:lang w:eastAsia="pl-PL" w:bidi="pl-PL"/>
    </w:rPr>
  </w:style>
  <w:style w:type="character" w:customStyle="1" w:styleId="StopkaZnak">
    <w:name w:val="Stopka Znak"/>
    <w:basedOn w:val="Domylnaczcionkaakapitu"/>
    <w:link w:val="Stopka"/>
    <w:uiPriority w:val="99"/>
    <w:rsid w:val="003E316E"/>
  </w:style>
  <w:style w:type="paragraph" w:styleId="Tekstpodstawowy">
    <w:name w:val="Body Text"/>
    <w:basedOn w:val="Normalny"/>
    <w:link w:val="TekstpodstawowyZnak"/>
    <w:qFormat/>
    <w:rsid w:val="00C155EC"/>
    <w:pPr>
      <w:widowControl w:val="0"/>
      <w:autoSpaceDE w:val="0"/>
      <w:autoSpaceDN w:val="0"/>
      <w:spacing w:line="223" w:lineRule="exact"/>
      <w:ind w:left="20"/>
    </w:pPr>
    <w:rPr>
      <w:rFonts w:eastAsia="Calibri"/>
      <w:sz w:val="20"/>
      <w:szCs w:val="20"/>
      <w:lang w:eastAsia="pl-PL" w:bidi="pl-PL"/>
    </w:rPr>
  </w:style>
  <w:style w:type="character" w:customStyle="1" w:styleId="TekstpodstawowyZnak">
    <w:name w:val="Tekst podstawowy Znak"/>
    <w:basedOn w:val="Domylnaczcionkaakapitu"/>
    <w:link w:val="Tekstpodstawowy"/>
    <w:rsid w:val="00C155EC"/>
    <w:rPr>
      <w:rFonts w:ascii="Calibri" w:eastAsia="Calibri" w:hAnsi="Calibri" w:cs="Calibri"/>
      <w:sz w:val="20"/>
      <w:szCs w:val="20"/>
      <w:lang w:eastAsia="pl-PL" w:bidi="pl-PL"/>
    </w:rPr>
  </w:style>
  <w:style w:type="paragraph" w:styleId="Akapitzlist">
    <w:name w:val="List Paragraph"/>
    <w:aliases w:val="normalny tekst,Preambuła,1.,Numerowanie,Akapit z listą BS,Bullet List Paragraph,L1,2 heading,A_wyliczenie,K-P_odwolanie,maz_wyliczenie,opis dzialania,CW_Lista,Wypunktowanie,Bullet Number,List Paragraph1,lp1,List Paragraph2,List Paragraph"/>
    <w:basedOn w:val="Normalny"/>
    <w:link w:val="AkapitzlistZnak"/>
    <w:uiPriority w:val="34"/>
    <w:qFormat/>
    <w:rsid w:val="00C155EC"/>
    <w:pPr>
      <w:widowControl w:val="0"/>
      <w:autoSpaceDE w:val="0"/>
      <w:autoSpaceDN w:val="0"/>
      <w:ind w:left="720"/>
      <w:contextualSpacing/>
    </w:pPr>
    <w:rPr>
      <w:rFonts w:eastAsia="Calibri"/>
      <w:lang w:eastAsia="pl-PL" w:bidi="pl-PL"/>
    </w:rPr>
  </w:style>
  <w:style w:type="character" w:customStyle="1" w:styleId="AkapitzlistZnak">
    <w:name w:val="Akapit z listą Znak"/>
    <w:aliases w:val="normalny tekst Znak,Preambuła Znak,1. Znak,Numerowanie Znak,Akapit z listą BS Znak,Bullet List Paragraph Znak,L1 Znak,2 heading Znak,A_wyliczenie Znak,K-P_odwolanie Znak,maz_wyliczenie Znak,opis dzialania Znak,CW_Lista Znak,lp1 Znak"/>
    <w:link w:val="Akapitzlist"/>
    <w:uiPriority w:val="34"/>
    <w:qFormat/>
    <w:locked/>
    <w:rsid w:val="00C155EC"/>
    <w:rPr>
      <w:rFonts w:ascii="Calibri" w:eastAsia="Calibri" w:hAnsi="Calibri" w:cs="Calibri"/>
      <w:lang w:eastAsia="pl-PL" w:bidi="pl-PL"/>
    </w:rPr>
  </w:style>
  <w:style w:type="paragraph" w:customStyle="1" w:styleId="Default">
    <w:name w:val="Default"/>
    <w:rsid w:val="00C155EC"/>
    <w:pPr>
      <w:autoSpaceDE w:val="0"/>
      <w:autoSpaceDN w:val="0"/>
      <w:adjustRightInd w:val="0"/>
      <w:spacing w:after="0" w:line="240" w:lineRule="auto"/>
    </w:pPr>
    <w:rPr>
      <w:rFonts w:ascii="Calibri" w:hAnsi="Calibri" w:cs="Calibri"/>
      <w:color w:val="000000"/>
      <w:sz w:val="24"/>
      <w:szCs w:val="24"/>
    </w:rPr>
  </w:style>
  <w:style w:type="character" w:customStyle="1" w:styleId="TekstkomentarzaZnak">
    <w:name w:val="Tekst komentarza Znak"/>
    <w:basedOn w:val="Domylnaczcionkaakapitu"/>
    <w:link w:val="Tekstkomentarza"/>
    <w:rsid w:val="00C155EC"/>
    <w:rPr>
      <w:rFonts w:ascii="Calibri" w:eastAsia="Calibri" w:hAnsi="Calibri" w:cs="Calibri"/>
      <w:sz w:val="20"/>
      <w:szCs w:val="20"/>
      <w:lang w:eastAsia="pl-PL" w:bidi="pl-PL"/>
    </w:rPr>
  </w:style>
  <w:style w:type="paragraph" w:styleId="Tekstkomentarza">
    <w:name w:val="annotation text"/>
    <w:basedOn w:val="Normalny"/>
    <w:link w:val="TekstkomentarzaZnak"/>
    <w:unhideWhenUsed/>
    <w:rsid w:val="00C155EC"/>
    <w:pPr>
      <w:widowControl w:val="0"/>
      <w:autoSpaceDE w:val="0"/>
      <w:autoSpaceDN w:val="0"/>
    </w:pPr>
    <w:rPr>
      <w:rFonts w:eastAsia="Calibri"/>
      <w:sz w:val="20"/>
      <w:szCs w:val="20"/>
      <w:lang w:eastAsia="pl-PL" w:bidi="pl-PL"/>
    </w:rPr>
  </w:style>
  <w:style w:type="character" w:customStyle="1" w:styleId="TematkomentarzaZnak">
    <w:name w:val="Temat komentarza Znak"/>
    <w:basedOn w:val="TekstkomentarzaZnak"/>
    <w:link w:val="Tematkomentarza"/>
    <w:uiPriority w:val="99"/>
    <w:semiHidden/>
    <w:rsid w:val="00C155EC"/>
    <w:rPr>
      <w:rFonts w:ascii="Calibri" w:eastAsia="Calibri" w:hAnsi="Calibri" w:cs="Calibri"/>
      <w:b/>
      <w:bCs/>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C155EC"/>
    <w:rPr>
      <w:b/>
      <w:bCs/>
    </w:rPr>
  </w:style>
  <w:style w:type="paragraph" w:styleId="Tekstdymka">
    <w:name w:val="Balloon Text"/>
    <w:basedOn w:val="Normalny"/>
    <w:link w:val="TekstdymkaZnak"/>
    <w:uiPriority w:val="99"/>
    <w:unhideWhenUsed/>
    <w:rsid w:val="00C155EC"/>
    <w:pPr>
      <w:widowControl w:val="0"/>
      <w:autoSpaceDE w:val="0"/>
      <w:autoSpaceDN w:val="0"/>
    </w:pPr>
    <w:rPr>
      <w:rFonts w:ascii="Segoe UI" w:eastAsia="Calibri" w:hAnsi="Segoe UI" w:cs="Segoe UI"/>
      <w:sz w:val="18"/>
      <w:szCs w:val="18"/>
      <w:lang w:eastAsia="pl-PL" w:bidi="pl-PL"/>
    </w:rPr>
  </w:style>
  <w:style w:type="character" w:customStyle="1" w:styleId="TekstdymkaZnak">
    <w:name w:val="Tekst dymka Znak"/>
    <w:basedOn w:val="Domylnaczcionkaakapitu"/>
    <w:link w:val="Tekstdymka"/>
    <w:uiPriority w:val="99"/>
    <w:rsid w:val="00C155EC"/>
    <w:rPr>
      <w:rFonts w:ascii="Segoe UI" w:eastAsia="Calibri" w:hAnsi="Segoe UI" w:cs="Segoe UI"/>
      <w:sz w:val="18"/>
      <w:szCs w:val="18"/>
      <w:lang w:eastAsia="pl-PL" w:bidi="pl-PL"/>
    </w:rPr>
  </w:style>
  <w:style w:type="paragraph" w:styleId="NormalnyWeb">
    <w:name w:val="Normal (Web)"/>
    <w:basedOn w:val="Normalny"/>
    <w:uiPriority w:val="99"/>
    <w:unhideWhenUsed/>
    <w:rsid w:val="00C155EC"/>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aliases w:val="Tekst treści + Arial1,12,Kursywa2"/>
    <w:basedOn w:val="Domylnaczcionkaakapitu"/>
    <w:uiPriority w:val="22"/>
    <w:qFormat/>
    <w:rsid w:val="00C155EC"/>
    <w:rPr>
      <w:b/>
      <w:bCs/>
    </w:rPr>
  </w:style>
  <w:style w:type="paragraph" w:customStyle="1" w:styleId="gmail-msolistparagraph">
    <w:name w:val="gmail-msolistparagraph"/>
    <w:basedOn w:val="Normalny"/>
    <w:uiPriority w:val="99"/>
    <w:rsid w:val="00C155EC"/>
    <w:pPr>
      <w:spacing w:before="100" w:beforeAutospacing="1" w:after="100" w:afterAutospacing="1"/>
    </w:pPr>
    <w:rPr>
      <w:rFonts w:ascii="Times New Roman" w:hAnsi="Times New Roman" w:cs="Times New Roman"/>
      <w:sz w:val="24"/>
      <w:szCs w:val="24"/>
      <w:lang w:eastAsia="pl-PL"/>
    </w:rPr>
  </w:style>
  <w:style w:type="character" w:customStyle="1" w:styleId="WW8Num4z0">
    <w:name w:val="WW8Num4z0"/>
    <w:rsid w:val="00C155EC"/>
    <w:rPr>
      <w:b w:val="0"/>
    </w:rPr>
  </w:style>
  <w:style w:type="character" w:customStyle="1" w:styleId="WW8Num5z1">
    <w:name w:val="WW8Num5z1"/>
    <w:rsid w:val="00C155EC"/>
    <w:rPr>
      <w:rFonts w:ascii="Times New Roman" w:hAnsi="Times New Roman" w:cs="Times New Roman"/>
    </w:rPr>
  </w:style>
  <w:style w:type="character" w:customStyle="1" w:styleId="WW8Num6z1">
    <w:name w:val="WW8Num6z1"/>
    <w:rsid w:val="00C155EC"/>
    <w:rPr>
      <w:rFonts w:ascii="Symbol" w:hAnsi="Symbol"/>
    </w:rPr>
  </w:style>
  <w:style w:type="character" w:customStyle="1" w:styleId="WW8Num6z2">
    <w:name w:val="WW8Num6z2"/>
    <w:rsid w:val="00C155EC"/>
    <w:rPr>
      <w:rFonts w:ascii="Marlett" w:hAnsi="Marlett"/>
    </w:rPr>
  </w:style>
  <w:style w:type="character" w:customStyle="1" w:styleId="WW8Num6z3">
    <w:name w:val="WW8Num6z3"/>
    <w:rsid w:val="00C155EC"/>
    <w:rPr>
      <w:rFonts w:ascii="Symbol" w:hAnsi="Symbol"/>
    </w:rPr>
  </w:style>
  <w:style w:type="character" w:customStyle="1" w:styleId="WW8Num8z0">
    <w:name w:val="WW8Num8z0"/>
    <w:rsid w:val="00C155EC"/>
    <w:rPr>
      <w:sz w:val="22"/>
      <w:szCs w:val="22"/>
    </w:rPr>
  </w:style>
  <w:style w:type="character" w:customStyle="1" w:styleId="WW8Num8z1">
    <w:name w:val="WW8Num8z1"/>
    <w:rsid w:val="00C155EC"/>
    <w:rPr>
      <w:rFonts w:ascii="Arial" w:hAnsi="Arial"/>
      <w:b w:val="0"/>
      <w:i w:val="0"/>
      <w:sz w:val="22"/>
      <w:szCs w:val="22"/>
    </w:rPr>
  </w:style>
  <w:style w:type="character" w:customStyle="1" w:styleId="WW8Num8z2">
    <w:name w:val="WW8Num8z2"/>
    <w:rsid w:val="00C155EC"/>
    <w:rPr>
      <w:rFonts w:ascii="Times New Roman" w:hAnsi="Times New Roman" w:cs="Times New Roman"/>
    </w:rPr>
  </w:style>
  <w:style w:type="character" w:customStyle="1" w:styleId="WW8Num9z0">
    <w:name w:val="WW8Num9z0"/>
    <w:rsid w:val="00C155EC"/>
    <w:rPr>
      <w:sz w:val="22"/>
      <w:szCs w:val="22"/>
    </w:rPr>
  </w:style>
  <w:style w:type="character" w:customStyle="1" w:styleId="WW8Num10z0">
    <w:name w:val="WW8Num10z0"/>
    <w:rsid w:val="00C155EC"/>
    <w:rPr>
      <w:sz w:val="22"/>
      <w:szCs w:val="22"/>
    </w:rPr>
  </w:style>
  <w:style w:type="character" w:customStyle="1" w:styleId="WW8Num10z1">
    <w:name w:val="WW8Num10z1"/>
    <w:rsid w:val="00C155EC"/>
    <w:rPr>
      <w:rFonts w:ascii="Arial" w:hAnsi="Arial"/>
      <w:b w:val="0"/>
      <w:i w:val="0"/>
      <w:sz w:val="22"/>
      <w:szCs w:val="22"/>
    </w:rPr>
  </w:style>
  <w:style w:type="character" w:customStyle="1" w:styleId="WW8Num10z2">
    <w:name w:val="WW8Num10z2"/>
    <w:rsid w:val="00C155EC"/>
    <w:rPr>
      <w:rFonts w:ascii="Times New Roman" w:hAnsi="Times New Roman" w:cs="Times New Roman"/>
    </w:rPr>
  </w:style>
  <w:style w:type="character" w:customStyle="1" w:styleId="WW8Num10z3">
    <w:name w:val="WW8Num10z3"/>
    <w:rsid w:val="00C155EC"/>
    <w:rPr>
      <w:rFonts w:ascii="Symbol" w:hAnsi="Symbol"/>
    </w:rPr>
  </w:style>
  <w:style w:type="character" w:customStyle="1" w:styleId="WW8Num11z0">
    <w:name w:val="WW8Num11z0"/>
    <w:rsid w:val="00C155EC"/>
    <w:rPr>
      <w:sz w:val="22"/>
      <w:szCs w:val="22"/>
    </w:rPr>
  </w:style>
  <w:style w:type="character" w:customStyle="1" w:styleId="WW8Num11z1">
    <w:name w:val="WW8Num11z1"/>
    <w:rsid w:val="00C155EC"/>
    <w:rPr>
      <w:rFonts w:ascii="Arial" w:hAnsi="Arial"/>
      <w:b w:val="0"/>
      <w:i w:val="0"/>
      <w:sz w:val="22"/>
      <w:szCs w:val="22"/>
    </w:rPr>
  </w:style>
  <w:style w:type="character" w:customStyle="1" w:styleId="WW8Num11z2">
    <w:name w:val="WW8Num11z2"/>
    <w:rsid w:val="00C155EC"/>
    <w:rPr>
      <w:rFonts w:ascii="Times New Roman" w:hAnsi="Times New Roman" w:cs="Times New Roman"/>
    </w:rPr>
  </w:style>
  <w:style w:type="character" w:customStyle="1" w:styleId="WW8Num12z0">
    <w:name w:val="WW8Num12z0"/>
    <w:rsid w:val="00C155EC"/>
    <w:rPr>
      <w:sz w:val="22"/>
      <w:szCs w:val="22"/>
    </w:rPr>
  </w:style>
  <w:style w:type="character" w:customStyle="1" w:styleId="WW8Num12z1">
    <w:name w:val="WW8Num12z1"/>
    <w:rsid w:val="00C155EC"/>
    <w:rPr>
      <w:rFonts w:ascii="Arial" w:hAnsi="Arial"/>
      <w:b w:val="0"/>
      <w:i w:val="0"/>
      <w:sz w:val="22"/>
      <w:szCs w:val="22"/>
    </w:rPr>
  </w:style>
  <w:style w:type="character" w:customStyle="1" w:styleId="WW8Num12z2">
    <w:name w:val="WW8Num12z2"/>
    <w:rsid w:val="00C155EC"/>
    <w:rPr>
      <w:rFonts w:ascii="Times New Roman" w:hAnsi="Times New Roman" w:cs="Times New Roman"/>
    </w:rPr>
  </w:style>
  <w:style w:type="character" w:customStyle="1" w:styleId="WW8Num13z0">
    <w:name w:val="WW8Num13z0"/>
    <w:rsid w:val="00C155EC"/>
    <w:rPr>
      <w:rFonts w:ascii="Arial" w:hAnsi="Arial" w:cs="Arial"/>
      <w:b w:val="0"/>
      <w:i w:val="0"/>
      <w:sz w:val="22"/>
      <w:szCs w:val="22"/>
    </w:rPr>
  </w:style>
  <w:style w:type="character" w:customStyle="1" w:styleId="WW8Num13z1">
    <w:name w:val="WW8Num13z1"/>
    <w:rsid w:val="00C155EC"/>
    <w:rPr>
      <w:sz w:val="20"/>
      <w:szCs w:val="20"/>
    </w:rPr>
  </w:style>
  <w:style w:type="character" w:customStyle="1" w:styleId="WW8Num13z2">
    <w:name w:val="WW8Num13z2"/>
    <w:rsid w:val="00C155EC"/>
    <w:rPr>
      <w:rFonts w:ascii="Wingdings" w:hAnsi="Wingdings" w:cs="Times New Roman"/>
    </w:rPr>
  </w:style>
  <w:style w:type="character" w:customStyle="1" w:styleId="WW8Num14z0">
    <w:name w:val="WW8Num14z0"/>
    <w:rsid w:val="00C155EC"/>
    <w:rPr>
      <w:rFonts w:ascii="Times New Roman" w:hAnsi="Times New Roman" w:cs="Times New Roman"/>
      <w:sz w:val="22"/>
      <w:szCs w:val="22"/>
    </w:rPr>
  </w:style>
  <w:style w:type="character" w:customStyle="1" w:styleId="WW8Num14z2">
    <w:name w:val="WW8Num14z2"/>
    <w:rsid w:val="00C155EC"/>
    <w:rPr>
      <w:rFonts w:ascii="Marlett" w:hAnsi="Marlett"/>
    </w:rPr>
  </w:style>
  <w:style w:type="character" w:customStyle="1" w:styleId="WW8Num15z0">
    <w:name w:val="WW8Num15z0"/>
    <w:rsid w:val="00C155EC"/>
    <w:rPr>
      <w:b w:val="0"/>
      <w:i w:val="0"/>
      <w:sz w:val="22"/>
      <w:szCs w:val="22"/>
    </w:rPr>
  </w:style>
  <w:style w:type="character" w:customStyle="1" w:styleId="WW8Num17z0">
    <w:name w:val="WW8Num17z0"/>
    <w:rsid w:val="00C155EC"/>
    <w:rPr>
      <w:rFonts w:ascii="Arial" w:hAnsi="Arial"/>
      <w:b w:val="0"/>
      <w:i w:val="0"/>
      <w:sz w:val="20"/>
      <w:szCs w:val="20"/>
    </w:rPr>
  </w:style>
  <w:style w:type="character" w:customStyle="1" w:styleId="WW8Num18z0">
    <w:name w:val="WW8Num18z0"/>
    <w:rsid w:val="00C155EC"/>
    <w:rPr>
      <w:rFonts w:ascii="Arial" w:hAnsi="Arial"/>
      <w:b w:val="0"/>
      <w:i w:val="0"/>
      <w:sz w:val="20"/>
      <w:szCs w:val="20"/>
    </w:rPr>
  </w:style>
  <w:style w:type="character" w:customStyle="1" w:styleId="WW8Num18z1">
    <w:name w:val="WW8Num18z1"/>
    <w:rsid w:val="00C155EC"/>
    <w:rPr>
      <w:rFonts w:ascii="Courier New" w:hAnsi="Courier New"/>
    </w:rPr>
  </w:style>
  <w:style w:type="character" w:customStyle="1" w:styleId="WW8Num18z2">
    <w:name w:val="WW8Num18z2"/>
    <w:rsid w:val="00C155EC"/>
    <w:rPr>
      <w:rFonts w:ascii="Times New Roman" w:hAnsi="Times New Roman"/>
    </w:rPr>
  </w:style>
  <w:style w:type="character" w:customStyle="1" w:styleId="WW8Num18z3">
    <w:name w:val="WW8Num18z3"/>
    <w:rsid w:val="00C155EC"/>
    <w:rPr>
      <w:rFonts w:ascii="Symbol" w:hAnsi="Symbol"/>
    </w:rPr>
  </w:style>
  <w:style w:type="character" w:customStyle="1" w:styleId="WW8Num21z0">
    <w:name w:val="WW8Num21z0"/>
    <w:rsid w:val="00C155EC"/>
    <w:rPr>
      <w:rFonts w:ascii="Arial" w:hAnsi="Arial"/>
      <w:b w:val="0"/>
      <w:i w:val="0"/>
      <w:sz w:val="20"/>
      <w:szCs w:val="20"/>
    </w:rPr>
  </w:style>
  <w:style w:type="character" w:customStyle="1" w:styleId="WW8Num21z1">
    <w:name w:val="WW8Num21z1"/>
    <w:rsid w:val="00C155EC"/>
    <w:rPr>
      <w:rFonts w:ascii="Courier New" w:hAnsi="Courier New" w:cs="Courier New"/>
    </w:rPr>
  </w:style>
  <w:style w:type="character" w:customStyle="1" w:styleId="WW8Num21z2">
    <w:name w:val="WW8Num21z2"/>
    <w:rsid w:val="00C155EC"/>
    <w:rPr>
      <w:rFonts w:ascii="Wingdings" w:hAnsi="Wingdings"/>
    </w:rPr>
  </w:style>
  <w:style w:type="character" w:customStyle="1" w:styleId="WW8Num22z0">
    <w:name w:val="WW8Num22z0"/>
    <w:rsid w:val="00C155EC"/>
    <w:rPr>
      <w:sz w:val="22"/>
      <w:szCs w:val="22"/>
    </w:rPr>
  </w:style>
  <w:style w:type="character" w:customStyle="1" w:styleId="WW8Num22z1">
    <w:name w:val="WW8Num22z1"/>
    <w:rsid w:val="00C155EC"/>
    <w:rPr>
      <w:rFonts w:ascii="Arial" w:hAnsi="Arial"/>
      <w:b w:val="0"/>
      <w:i w:val="0"/>
      <w:sz w:val="22"/>
      <w:szCs w:val="22"/>
    </w:rPr>
  </w:style>
  <w:style w:type="character" w:customStyle="1" w:styleId="WW8Num22z2">
    <w:name w:val="WW8Num22z2"/>
    <w:rsid w:val="00C155EC"/>
    <w:rPr>
      <w:rFonts w:ascii="Times New Roman" w:hAnsi="Times New Roman" w:cs="Times New Roman"/>
    </w:rPr>
  </w:style>
  <w:style w:type="character" w:customStyle="1" w:styleId="WW8Num23z0">
    <w:name w:val="WW8Num23z0"/>
    <w:rsid w:val="00C155EC"/>
    <w:rPr>
      <w:rFonts w:ascii="StarSymbol" w:hAnsi="StarSymbol" w:cs="StarSymbol"/>
      <w:sz w:val="18"/>
      <w:szCs w:val="18"/>
    </w:rPr>
  </w:style>
  <w:style w:type="character" w:customStyle="1" w:styleId="WW8Num23z1">
    <w:name w:val="WW8Num23z1"/>
    <w:rsid w:val="00C155EC"/>
    <w:rPr>
      <w:rFonts w:ascii="Courier New" w:hAnsi="Courier New" w:cs="Courier New"/>
    </w:rPr>
  </w:style>
  <w:style w:type="character" w:customStyle="1" w:styleId="WW8Num23z2">
    <w:name w:val="WW8Num23z2"/>
    <w:rsid w:val="00C155EC"/>
    <w:rPr>
      <w:rFonts w:ascii="Wingdings" w:hAnsi="Wingdings"/>
    </w:rPr>
  </w:style>
  <w:style w:type="character" w:customStyle="1" w:styleId="WW8Num24z0">
    <w:name w:val="WW8Num24z0"/>
    <w:rsid w:val="00C155EC"/>
    <w:rPr>
      <w:rFonts w:ascii="StarSymbol" w:hAnsi="StarSymbol" w:cs="StarSymbol"/>
      <w:sz w:val="18"/>
      <w:szCs w:val="18"/>
    </w:rPr>
  </w:style>
  <w:style w:type="character" w:customStyle="1" w:styleId="WW8Num25z0">
    <w:name w:val="WW8Num25z0"/>
    <w:rsid w:val="00C155EC"/>
    <w:rPr>
      <w:rFonts w:ascii="Times New Roman" w:eastAsia="Times New Roman" w:hAnsi="Times New Roman" w:cs="Times New Roman"/>
      <w:b w:val="0"/>
      <w:sz w:val="24"/>
      <w:szCs w:val="24"/>
    </w:rPr>
  </w:style>
  <w:style w:type="character" w:customStyle="1" w:styleId="WW8Num25z1">
    <w:name w:val="WW8Num25z1"/>
    <w:rsid w:val="00C155EC"/>
    <w:rPr>
      <w:rFonts w:ascii="Symbol" w:hAnsi="Symbol"/>
    </w:rPr>
  </w:style>
  <w:style w:type="character" w:customStyle="1" w:styleId="WW8Num25z2">
    <w:name w:val="WW8Num25z2"/>
    <w:rsid w:val="00C155EC"/>
    <w:rPr>
      <w:b w:val="0"/>
      <w:i w:val="0"/>
    </w:rPr>
  </w:style>
  <w:style w:type="character" w:customStyle="1" w:styleId="WW8Num29z0">
    <w:name w:val="WW8Num29z0"/>
    <w:rsid w:val="00C155EC"/>
    <w:rPr>
      <w:rFonts w:ascii="Symbol" w:hAnsi="Symbol"/>
      <w:b w:val="0"/>
      <w:i w:val="0"/>
      <w:color w:val="auto"/>
      <w:position w:val="0"/>
      <w:sz w:val="20"/>
      <w:szCs w:val="20"/>
      <w:u w:val="none"/>
      <w:vertAlign w:val="baseline"/>
    </w:rPr>
  </w:style>
  <w:style w:type="character" w:customStyle="1" w:styleId="WW8Num29z1">
    <w:name w:val="WW8Num29z1"/>
    <w:rsid w:val="00C155EC"/>
    <w:rPr>
      <w:rFonts w:ascii="Symbol" w:hAnsi="Symbol" w:cs="Microsoft Sans Serif"/>
    </w:rPr>
  </w:style>
  <w:style w:type="character" w:customStyle="1" w:styleId="WW8Num29z2">
    <w:name w:val="WW8Num29z2"/>
    <w:rsid w:val="00C155EC"/>
    <w:rPr>
      <w:b w:val="0"/>
      <w:i w:val="0"/>
    </w:rPr>
  </w:style>
  <w:style w:type="character" w:customStyle="1" w:styleId="WW8Num29z3">
    <w:name w:val="WW8Num29z3"/>
    <w:rsid w:val="00C155EC"/>
    <w:rPr>
      <w:rFonts w:ascii="Symbol" w:hAnsi="Symbol"/>
    </w:rPr>
  </w:style>
  <w:style w:type="character" w:customStyle="1" w:styleId="WW8Num30z0">
    <w:name w:val="WW8Num30z0"/>
    <w:rsid w:val="00C155EC"/>
    <w:rPr>
      <w:rFonts w:ascii="Symbol" w:hAnsi="Symbol"/>
      <w:b w:val="0"/>
      <w:i w:val="0"/>
      <w:color w:val="auto"/>
      <w:position w:val="0"/>
      <w:sz w:val="20"/>
      <w:szCs w:val="20"/>
      <w:u w:val="none"/>
      <w:vertAlign w:val="baseline"/>
    </w:rPr>
  </w:style>
  <w:style w:type="character" w:customStyle="1" w:styleId="WW8Num30z1">
    <w:name w:val="WW8Num30z1"/>
    <w:rsid w:val="00C155EC"/>
    <w:rPr>
      <w:rFonts w:ascii="Symbol" w:hAnsi="Symbol" w:cs="Microsoft Sans Serif"/>
    </w:rPr>
  </w:style>
  <w:style w:type="character" w:customStyle="1" w:styleId="WW8Num30z2">
    <w:name w:val="WW8Num30z2"/>
    <w:rsid w:val="00C155EC"/>
    <w:rPr>
      <w:b w:val="0"/>
      <w:i w:val="0"/>
    </w:rPr>
  </w:style>
  <w:style w:type="character" w:customStyle="1" w:styleId="WW8Num31z0">
    <w:name w:val="WW8Num31z0"/>
    <w:rsid w:val="00C155EC"/>
    <w:rPr>
      <w:b w:val="0"/>
      <w:i w:val="0"/>
    </w:rPr>
  </w:style>
  <w:style w:type="character" w:customStyle="1" w:styleId="WW8Num31z1">
    <w:name w:val="WW8Num31z1"/>
    <w:rsid w:val="00C155EC"/>
    <w:rPr>
      <w:rFonts w:ascii="Courier New" w:hAnsi="Courier New" w:cs="Courier New"/>
    </w:rPr>
  </w:style>
  <w:style w:type="character" w:customStyle="1" w:styleId="WW8Num31z2">
    <w:name w:val="WW8Num31z2"/>
    <w:rsid w:val="00C155EC"/>
    <w:rPr>
      <w:rFonts w:ascii="Wingdings" w:hAnsi="Wingdings"/>
    </w:rPr>
  </w:style>
  <w:style w:type="character" w:customStyle="1" w:styleId="WW8Num31z3">
    <w:name w:val="WW8Num31z3"/>
    <w:rsid w:val="00C155EC"/>
    <w:rPr>
      <w:rFonts w:ascii="Symbol" w:hAnsi="Symbol"/>
    </w:rPr>
  </w:style>
  <w:style w:type="character" w:customStyle="1" w:styleId="WW8Num35z0">
    <w:name w:val="WW8Num35z0"/>
    <w:rsid w:val="00C155EC"/>
    <w:rPr>
      <w:rFonts w:ascii="Times New Roman" w:eastAsia="Times New Roman" w:hAnsi="Times New Roman" w:cs="Times New Roman"/>
      <w:b w:val="0"/>
      <w:sz w:val="24"/>
      <w:szCs w:val="24"/>
    </w:rPr>
  </w:style>
  <w:style w:type="character" w:customStyle="1" w:styleId="WW8Num36z1">
    <w:name w:val="WW8Num36z1"/>
    <w:rsid w:val="00C155EC"/>
    <w:rPr>
      <w:i w:val="0"/>
    </w:rPr>
  </w:style>
  <w:style w:type="character" w:customStyle="1" w:styleId="WW8Num37z0">
    <w:name w:val="WW8Num37z0"/>
    <w:rsid w:val="00C155EC"/>
    <w:rPr>
      <w:rFonts w:ascii="StarSymbol" w:hAnsi="StarSymbol" w:cs="StarSymbol"/>
      <w:sz w:val="18"/>
      <w:szCs w:val="18"/>
    </w:rPr>
  </w:style>
  <w:style w:type="character" w:customStyle="1" w:styleId="WW8Num37z1">
    <w:name w:val="WW8Num37z1"/>
    <w:rsid w:val="00C155EC"/>
    <w:rPr>
      <w:rFonts w:ascii="Courier New" w:hAnsi="Courier New" w:cs="Courier New"/>
    </w:rPr>
  </w:style>
  <w:style w:type="character" w:customStyle="1" w:styleId="WW8Num37z3">
    <w:name w:val="WW8Num37z3"/>
    <w:rsid w:val="00C155EC"/>
    <w:rPr>
      <w:rFonts w:ascii="Symbol" w:hAnsi="Symbol"/>
    </w:rPr>
  </w:style>
  <w:style w:type="character" w:customStyle="1" w:styleId="WW8Num38z0">
    <w:name w:val="WW8Num38z0"/>
    <w:rsid w:val="00C155EC"/>
    <w:rPr>
      <w:rFonts w:ascii="StarSymbol" w:hAnsi="StarSymbol" w:cs="StarSymbol"/>
      <w:sz w:val="18"/>
      <w:szCs w:val="18"/>
    </w:rPr>
  </w:style>
  <w:style w:type="character" w:customStyle="1" w:styleId="WW8Num39z0">
    <w:name w:val="WW8Num39z0"/>
    <w:rsid w:val="00C155EC"/>
    <w:rPr>
      <w:color w:val="auto"/>
    </w:rPr>
  </w:style>
  <w:style w:type="character" w:customStyle="1" w:styleId="WW8Num42z0">
    <w:name w:val="WW8Num42z0"/>
    <w:rsid w:val="00C155EC"/>
    <w:rPr>
      <w:rFonts w:ascii="Symbol" w:hAnsi="Symbol"/>
    </w:rPr>
  </w:style>
  <w:style w:type="character" w:customStyle="1" w:styleId="WW8Num43z0">
    <w:name w:val="WW8Num43z0"/>
    <w:rsid w:val="00C155EC"/>
    <w:rPr>
      <w:rFonts w:ascii="Symbol" w:hAnsi="Symbol"/>
    </w:rPr>
  </w:style>
  <w:style w:type="character" w:customStyle="1" w:styleId="WW8Num45z0">
    <w:name w:val="WW8Num45z0"/>
    <w:rsid w:val="00C155EC"/>
    <w:rPr>
      <w:rFonts w:ascii="Symbol" w:hAnsi="Symbol"/>
    </w:rPr>
  </w:style>
  <w:style w:type="character" w:customStyle="1" w:styleId="WW8Num45z1">
    <w:name w:val="WW8Num45z1"/>
    <w:rsid w:val="00C155EC"/>
    <w:rPr>
      <w:rFonts w:ascii="Courier New" w:hAnsi="Courier New" w:cs="Courier New"/>
    </w:rPr>
  </w:style>
  <w:style w:type="character" w:customStyle="1" w:styleId="WW8Num45z2">
    <w:name w:val="WW8Num45z2"/>
    <w:rsid w:val="00C155EC"/>
    <w:rPr>
      <w:rFonts w:ascii="Wingdings" w:hAnsi="Wingdings"/>
    </w:rPr>
  </w:style>
  <w:style w:type="character" w:customStyle="1" w:styleId="WW8Num46z0">
    <w:name w:val="WW8Num46z0"/>
    <w:rsid w:val="00C155EC"/>
    <w:rPr>
      <w:rFonts w:ascii="Symbol" w:hAnsi="Symbol"/>
      <w:color w:val="auto"/>
    </w:rPr>
  </w:style>
  <w:style w:type="character" w:customStyle="1" w:styleId="WW8Num47z0">
    <w:name w:val="WW8Num47z0"/>
    <w:rsid w:val="00C155EC"/>
    <w:rPr>
      <w:b w:val="0"/>
    </w:rPr>
  </w:style>
  <w:style w:type="character" w:customStyle="1" w:styleId="WW8Num48z0">
    <w:name w:val="WW8Num48z0"/>
    <w:rsid w:val="00C155EC"/>
    <w:rPr>
      <w:color w:val="auto"/>
    </w:rPr>
  </w:style>
  <w:style w:type="character" w:customStyle="1" w:styleId="WW8Num49z0">
    <w:name w:val="WW8Num49z0"/>
    <w:rsid w:val="00C155EC"/>
    <w:rPr>
      <w:rFonts w:ascii="Symbol" w:hAnsi="Symbol"/>
    </w:rPr>
  </w:style>
  <w:style w:type="character" w:customStyle="1" w:styleId="WW8Num49z1">
    <w:name w:val="WW8Num49z1"/>
    <w:rsid w:val="00C155EC"/>
    <w:rPr>
      <w:rFonts w:ascii="Courier New" w:hAnsi="Courier New" w:cs="Courier New"/>
    </w:rPr>
  </w:style>
  <w:style w:type="character" w:customStyle="1" w:styleId="WW8Num49z2">
    <w:name w:val="WW8Num49z2"/>
    <w:rsid w:val="00C155EC"/>
    <w:rPr>
      <w:rFonts w:ascii="Wingdings" w:hAnsi="Wingdings"/>
    </w:rPr>
  </w:style>
  <w:style w:type="character" w:customStyle="1" w:styleId="WW8Num50z0">
    <w:name w:val="WW8Num50z0"/>
    <w:rsid w:val="00C155EC"/>
    <w:rPr>
      <w:rFonts w:ascii="Verdana" w:hAnsi="Verdana"/>
      <w:b w:val="0"/>
      <w:i w:val="0"/>
      <w:caps w:val="0"/>
      <w:smallCaps w:val="0"/>
      <w:strike w:val="0"/>
      <w:dstrike w:val="0"/>
      <w:vanish w:val="0"/>
      <w:color w:val="000000"/>
      <w:position w:val="0"/>
      <w:sz w:val="16"/>
      <w:vertAlign w:val="baseline"/>
    </w:rPr>
  </w:style>
  <w:style w:type="character" w:customStyle="1" w:styleId="WW8Num52z0">
    <w:name w:val="WW8Num52z0"/>
    <w:rsid w:val="00C155EC"/>
    <w:rPr>
      <w:rFonts w:ascii="Wingdings" w:hAnsi="Wingdings"/>
    </w:rPr>
  </w:style>
  <w:style w:type="character" w:customStyle="1" w:styleId="WW8Num52z1">
    <w:name w:val="WW8Num52z1"/>
    <w:rsid w:val="00C155EC"/>
    <w:rPr>
      <w:rFonts w:ascii="Courier New" w:hAnsi="Courier New" w:cs="Courier New"/>
    </w:rPr>
  </w:style>
  <w:style w:type="character" w:customStyle="1" w:styleId="WW8Num52z3">
    <w:name w:val="WW8Num52z3"/>
    <w:rsid w:val="00C155EC"/>
    <w:rPr>
      <w:rFonts w:ascii="Symbol" w:hAnsi="Symbol"/>
    </w:rPr>
  </w:style>
  <w:style w:type="character" w:customStyle="1" w:styleId="WW8Num53z0">
    <w:name w:val="WW8Num53z0"/>
    <w:rsid w:val="00C155EC"/>
    <w:rPr>
      <w:rFonts w:ascii="Verdana" w:hAnsi="Verdana" w:cs="Tahoma"/>
      <w:sz w:val="16"/>
      <w:szCs w:val="16"/>
    </w:rPr>
  </w:style>
  <w:style w:type="character" w:customStyle="1" w:styleId="WW8Num54z0">
    <w:name w:val="WW8Num54z0"/>
    <w:rsid w:val="00C155EC"/>
    <w:rPr>
      <w:strike w:val="0"/>
      <w:dstrike w:val="0"/>
    </w:rPr>
  </w:style>
  <w:style w:type="character" w:customStyle="1" w:styleId="WW8Num55z0">
    <w:name w:val="WW8Num55z0"/>
    <w:rsid w:val="00C155EC"/>
    <w:rPr>
      <w:rFonts w:ascii="Symbol" w:hAnsi="Symbol"/>
    </w:rPr>
  </w:style>
  <w:style w:type="character" w:customStyle="1" w:styleId="WW8Num56z0">
    <w:name w:val="WW8Num56z0"/>
    <w:rsid w:val="00C155EC"/>
    <w:rPr>
      <w:rFonts w:ascii="Times New Roman" w:eastAsia="Times New Roman" w:hAnsi="Times New Roman" w:cs="Times New Roman"/>
    </w:rPr>
  </w:style>
  <w:style w:type="character" w:customStyle="1" w:styleId="WW8Num56z1">
    <w:name w:val="WW8Num56z1"/>
    <w:rsid w:val="00C155EC"/>
    <w:rPr>
      <w:rFonts w:ascii="Courier New" w:hAnsi="Courier New"/>
    </w:rPr>
  </w:style>
  <w:style w:type="character" w:customStyle="1" w:styleId="WW8Num56z2">
    <w:name w:val="WW8Num56z2"/>
    <w:rsid w:val="00C155EC"/>
    <w:rPr>
      <w:rFonts w:ascii="Wingdings" w:hAnsi="Wingdings"/>
    </w:rPr>
  </w:style>
  <w:style w:type="character" w:customStyle="1" w:styleId="WW8Num56z3">
    <w:name w:val="WW8Num56z3"/>
    <w:rsid w:val="00C155EC"/>
    <w:rPr>
      <w:rFonts w:ascii="Symbol" w:hAnsi="Symbol"/>
    </w:rPr>
  </w:style>
  <w:style w:type="character" w:customStyle="1" w:styleId="WW8Num57z0">
    <w:name w:val="WW8Num57z0"/>
    <w:rsid w:val="00C155EC"/>
    <w:rPr>
      <w:rFonts w:ascii="Symbol" w:hAnsi="Symbol"/>
    </w:rPr>
  </w:style>
  <w:style w:type="character" w:customStyle="1" w:styleId="WW8Num57z1">
    <w:name w:val="WW8Num57z1"/>
    <w:rsid w:val="00C155EC"/>
    <w:rPr>
      <w:rFonts w:ascii="Courier New" w:hAnsi="Courier New"/>
    </w:rPr>
  </w:style>
  <w:style w:type="character" w:customStyle="1" w:styleId="WW8Num57z2">
    <w:name w:val="WW8Num57z2"/>
    <w:rsid w:val="00C155EC"/>
    <w:rPr>
      <w:rFonts w:ascii="Wingdings" w:hAnsi="Wingdings"/>
    </w:rPr>
  </w:style>
  <w:style w:type="character" w:customStyle="1" w:styleId="WW8Num59z0">
    <w:name w:val="WW8Num59z0"/>
    <w:rsid w:val="00C155EC"/>
    <w:rPr>
      <w:i w:val="0"/>
    </w:rPr>
  </w:style>
  <w:style w:type="character" w:customStyle="1" w:styleId="Domylnaczcionkaakapitu6">
    <w:name w:val="Domyślna czcionka akapitu6"/>
    <w:rsid w:val="00C155EC"/>
  </w:style>
  <w:style w:type="character" w:customStyle="1" w:styleId="WW8Num5z0">
    <w:name w:val="WW8Num5z0"/>
    <w:rsid w:val="00C155EC"/>
    <w:rPr>
      <w:b w:val="0"/>
    </w:rPr>
  </w:style>
  <w:style w:type="character" w:customStyle="1" w:styleId="WW8Num14z1">
    <w:name w:val="WW8Num14z1"/>
    <w:rsid w:val="00C155EC"/>
    <w:rPr>
      <w:rFonts w:ascii="Symbol" w:hAnsi="Symbol"/>
    </w:rPr>
  </w:style>
  <w:style w:type="character" w:customStyle="1" w:styleId="WW8Num20z0">
    <w:name w:val="WW8Num20z0"/>
    <w:rsid w:val="00C155EC"/>
    <w:rPr>
      <w:rFonts w:ascii="Arial" w:hAnsi="Arial" w:cs="Arial"/>
      <w:b w:val="0"/>
      <w:i w:val="0"/>
      <w:sz w:val="22"/>
      <w:szCs w:val="22"/>
    </w:rPr>
  </w:style>
  <w:style w:type="character" w:customStyle="1" w:styleId="Absatz-Standardschriftart">
    <w:name w:val="Absatz-Standardschriftart"/>
    <w:rsid w:val="00C155EC"/>
  </w:style>
  <w:style w:type="character" w:customStyle="1" w:styleId="WW8Num4z1">
    <w:name w:val="WW8Num4z1"/>
    <w:rsid w:val="00C155EC"/>
    <w:rPr>
      <w:rFonts w:ascii="Times New Roman" w:hAnsi="Times New Roman" w:cs="Times New Roman"/>
    </w:rPr>
  </w:style>
  <w:style w:type="character" w:customStyle="1" w:styleId="WW8Num8z3">
    <w:name w:val="WW8Num8z3"/>
    <w:rsid w:val="00C155EC"/>
    <w:rPr>
      <w:rFonts w:ascii="Symbol" w:hAnsi="Symbol"/>
    </w:rPr>
  </w:style>
  <w:style w:type="character" w:customStyle="1" w:styleId="WW8Num8z4">
    <w:name w:val="WW8Num8z4"/>
    <w:rsid w:val="00C155EC"/>
    <w:rPr>
      <w:rFonts w:ascii="Courier New" w:hAnsi="Courier New" w:cs="Courier New"/>
    </w:rPr>
  </w:style>
  <w:style w:type="character" w:customStyle="1" w:styleId="WW8Num8z5">
    <w:name w:val="WW8Num8z5"/>
    <w:rsid w:val="00C155EC"/>
    <w:rPr>
      <w:rFonts w:ascii="Marlett" w:hAnsi="Marlett"/>
    </w:rPr>
  </w:style>
  <w:style w:type="character" w:customStyle="1" w:styleId="WW8Num19z0">
    <w:name w:val="WW8Num19z0"/>
    <w:rsid w:val="00C155EC"/>
    <w:rPr>
      <w:b w:val="0"/>
      <w:i w:val="0"/>
      <w:sz w:val="22"/>
      <w:szCs w:val="22"/>
    </w:rPr>
  </w:style>
  <w:style w:type="character" w:customStyle="1" w:styleId="WW8Num24z1">
    <w:name w:val="WW8Num24z1"/>
    <w:rsid w:val="00C155EC"/>
    <w:rPr>
      <w:rFonts w:ascii="Symbol" w:hAnsi="Symbol"/>
    </w:rPr>
  </w:style>
  <w:style w:type="character" w:customStyle="1" w:styleId="WW8Num24z2">
    <w:name w:val="WW8Num24z2"/>
    <w:rsid w:val="00C155EC"/>
    <w:rPr>
      <w:b w:val="0"/>
      <w:i w:val="0"/>
    </w:rPr>
  </w:style>
  <w:style w:type="character" w:customStyle="1" w:styleId="Domylnaczcionkaakapitu5">
    <w:name w:val="Domyślna czcionka akapitu5"/>
    <w:rsid w:val="00C155EC"/>
  </w:style>
  <w:style w:type="character" w:customStyle="1" w:styleId="WW-Absatz-Standardschriftart">
    <w:name w:val="WW-Absatz-Standardschriftart"/>
    <w:rsid w:val="00C155EC"/>
  </w:style>
  <w:style w:type="character" w:customStyle="1" w:styleId="WW-Absatz-Standardschriftart1">
    <w:name w:val="WW-Absatz-Standardschriftart1"/>
    <w:rsid w:val="00C155EC"/>
  </w:style>
  <w:style w:type="character" w:customStyle="1" w:styleId="WW-Absatz-Standardschriftart11">
    <w:name w:val="WW-Absatz-Standardschriftart11"/>
    <w:rsid w:val="00C155EC"/>
  </w:style>
  <w:style w:type="character" w:customStyle="1" w:styleId="WW-Absatz-Standardschriftart111">
    <w:name w:val="WW-Absatz-Standardschriftart111"/>
    <w:rsid w:val="00C155EC"/>
  </w:style>
  <w:style w:type="character" w:customStyle="1" w:styleId="WW-Absatz-Standardschriftart1111">
    <w:name w:val="WW-Absatz-Standardschriftart1111"/>
    <w:rsid w:val="00C155EC"/>
  </w:style>
  <w:style w:type="character" w:customStyle="1" w:styleId="WW8Num13z4">
    <w:name w:val="WW8Num13z4"/>
    <w:rsid w:val="00C155EC"/>
    <w:rPr>
      <w:rFonts w:ascii="Courier New" w:hAnsi="Courier New" w:cs="Marlett"/>
    </w:rPr>
  </w:style>
  <w:style w:type="character" w:customStyle="1" w:styleId="WW8Num13z5">
    <w:name w:val="WW8Num13z5"/>
    <w:rsid w:val="00C155EC"/>
    <w:rPr>
      <w:rFonts w:ascii="Marlett" w:hAnsi="Marlett"/>
    </w:rPr>
  </w:style>
  <w:style w:type="character" w:customStyle="1" w:styleId="WW8Num13z6">
    <w:name w:val="WW8Num13z6"/>
    <w:rsid w:val="00C155EC"/>
    <w:rPr>
      <w:rFonts w:ascii="Symbol" w:hAnsi="Symbol"/>
    </w:rPr>
  </w:style>
  <w:style w:type="character" w:customStyle="1" w:styleId="WW8Num16z0">
    <w:name w:val="WW8Num16z0"/>
    <w:rsid w:val="00C155EC"/>
    <w:rPr>
      <w:rFonts w:ascii="Arial" w:hAnsi="Arial"/>
      <w:b w:val="0"/>
      <w:i w:val="0"/>
      <w:sz w:val="20"/>
      <w:szCs w:val="20"/>
    </w:rPr>
  </w:style>
  <w:style w:type="character" w:customStyle="1" w:styleId="WW-Absatz-Standardschriftart11111">
    <w:name w:val="WW-Absatz-Standardschriftart11111"/>
    <w:rsid w:val="00C155EC"/>
  </w:style>
  <w:style w:type="character" w:customStyle="1" w:styleId="WW8Num28z1">
    <w:name w:val="WW8Num28z1"/>
    <w:rsid w:val="00C155EC"/>
    <w:rPr>
      <w:rFonts w:ascii="Wingdings" w:hAnsi="Wingdings"/>
    </w:rPr>
  </w:style>
  <w:style w:type="character" w:customStyle="1" w:styleId="WW8Num28z2">
    <w:name w:val="WW8Num28z2"/>
    <w:rsid w:val="00C155EC"/>
    <w:rPr>
      <w:b w:val="0"/>
      <w:i w:val="0"/>
    </w:rPr>
  </w:style>
  <w:style w:type="character" w:customStyle="1" w:styleId="WW8Num33z0">
    <w:name w:val="WW8Num33z0"/>
    <w:rsid w:val="00C155EC"/>
    <w:rPr>
      <w:b w:val="0"/>
      <w:i w:val="0"/>
      <w:color w:val="auto"/>
      <w:position w:val="0"/>
      <w:sz w:val="20"/>
      <w:szCs w:val="20"/>
      <w:u w:val="none"/>
      <w:vertAlign w:val="baseline"/>
    </w:rPr>
  </w:style>
  <w:style w:type="character" w:customStyle="1" w:styleId="WW-Absatz-Standardschriftart111111">
    <w:name w:val="WW-Absatz-Standardschriftart111111"/>
    <w:rsid w:val="00C155EC"/>
  </w:style>
  <w:style w:type="character" w:customStyle="1" w:styleId="WW-Absatz-Standardschriftart1111111">
    <w:name w:val="WW-Absatz-Standardschriftart1111111"/>
    <w:rsid w:val="00C155EC"/>
  </w:style>
  <w:style w:type="character" w:customStyle="1" w:styleId="WW-Absatz-Standardschriftart11111111">
    <w:name w:val="WW-Absatz-Standardschriftart11111111"/>
    <w:rsid w:val="00C155EC"/>
  </w:style>
  <w:style w:type="character" w:customStyle="1" w:styleId="WW-Absatz-Standardschriftart111111111">
    <w:name w:val="WW-Absatz-Standardschriftart111111111"/>
    <w:rsid w:val="00C155EC"/>
  </w:style>
  <w:style w:type="character" w:customStyle="1" w:styleId="WW-Absatz-Standardschriftart1111111111">
    <w:name w:val="WW-Absatz-Standardschriftart1111111111"/>
    <w:rsid w:val="00C155EC"/>
  </w:style>
  <w:style w:type="character" w:customStyle="1" w:styleId="WW8Num9z1">
    <w:name w:val="WW8Num9z1"/>
    <w:rsid w:val="00C155EC"/>
    <w:rPr>
      <w:rFonts w:ascii="Arial" w:hAnsi="Arial"/>
      <w:b w:val="0"/>
      <w:i w:val="0"/>
      <w:sz w:val="22"/>
      <w:szCs w:val="22"/>
    </w:rPr>
  </w:style>
  <w:style w:type="character" w:customStyle="1" w:styleId="WW8Num9z2">
    <w:name w:val="WW8Num9z2"/>
    <w:rsid w:val="00C155EC"/>
    <w:rPr>
      <w:rFonts w:ascii="Times New Roman" w:hAnsi="Times New Roman" w:cs="Times New Roman"/>
    </w:rPr>
  </w:style>
  <w:style w:type="character" w:customStyle="1" w:styleId="WW8Num9z3">
    <w:name w:val="WW8Num9z3"/>
    <w:rsid w:val="00C155EC"/>
    <w:rPr>
      <w:rFonts w:ascii="Symbol" w:hAnsi="Symbol"/>
    </w:rPr>
  </w:style>
  <w:style w:type="character" w:customStyle="1" w:styleId="WW8Num9z4">
    <w:name w:val="WW8Num9z4"/>
    <w:rsid w:val="00C155EC"/>
    <w:rPr>
      <w:rFonts w:ascii="Courier New" w:hAnsi="Courier New" w:cs="Courier New"/>
    </w:rPr>
  </w:style>
  <w:style w:type="character" w:customStyle="1" w:styleId="WW8Num9z5">
    <w:name w:val="WW8Num9z5"/>
    <w:rsid w:val="00C155EC"/>
    <w:rPr>
      <w:rFonts w:ascii="Marlett" w:hAnsi="Marlett"/>
    </w:rPr>
  </w:style>
  <w:style w:type="character" w:customStyle="1" w:styleId="WW8Num11z3">
    <w:name w:val="WW8Num11z3"/>
    <w:rsid w:val="00C155EC"/>
    <w:rPr>
      <w:rFonts w:ascii="Symbol" w:hAnsi="Symbol"/>
    </w:rPr>
  </w:style>
  <w:style w:type="character" w:customStyle="1" w:styleId="WW8Num14z4">
    <w:name w:val="WW8Num14z4"/>
    <w:rsid w:val="00C155EC"/>
    <w:rPr>
      <w:rFonts w:ascii="Courier New" w:hAnsi="Courier New" w:cs="Courier New"/>
    </w:rPr>
  </w:style>
  <w:style w:type="character" w:customStyle="1" w:styleId="WW8Num14z5">
    <w:name w:val="WW8Num14z5"/>
    <w:rsid w:val="00C155EC"/>
    <w:rPr>
      <w:rFonts w:ascii="Marlett" w:hAnsi="Marlett"/>
    </w:rPr>
  </w:style>
  <w:style w:type="character" w:customStyle="1" w:styleId="WW8Num14z6">
    <w:name w:val="WW8Num14z6"/>
    <w:rsid w:val="00C155EC"/>
    <w:rPr>
      <w:rFonts w:ascii="Symbol" w:hAnsi="Symbol"/>
    </w:rPr>
  </w:style>
  <w:style w:type="character" w:customStyle="1" w:styleId="WW8Num34z0">
    <w:name w:val="WW8Num34z0"/>
    <w:rsid w:val="00C155EC"/>
    <w:rPr>
      <w:sz w:val="20"/>
      <w:szCs w:val="20"/>
    </w:rPr>
  </w:style>
  <w:style w:type="character" w:customStyle="1" w:styleId="WW-Absatz-Standardschriftart11111111111">
    <w:name w:val="WW-Absatz-Standardschriftart11111111111"/>
    <w:rsid w:val="00C155EC"/>
  </w:style>
  <w:style w:type="character" w:customStyle="1" w:styleId="WW8Num10z4">
    <w:name w:val="WW8Num10z4"/>
    <w:rsid w:val="00C155EC"/>
    <w:rPr>
      <w:rFonts w:ascii="Courier New" w:hAnsi="Courier New" w:cs="Courier New"/>
    </w:rPr>
  </w:style>
  <w:style w:type="character" w:customStyle="1" w:styleId="WW8Num10z5">
    <w:name w:val="WW8Num10z5"/>
    <w:rsid w:val="00C155EC"/>
    <w:rPr>
      <w:rFonts w:ascii="Marlett" w:hAnsi="Marlett"/>
    </w:rPr>
  </w:style>
  <w:style w:type="character" w:customStyle="1" w:styleId="WW8Num12z3">
    <w:name w:val="WW8Num12z3"/>
    <w:rsid w:val="00C155EC"/>
    <w:rPr>
      <w:rFonts w:ascii="Symbol" w:hAnsi="Symbol"/>
    </w:rPr>
  </w:style>
  <w:style w:type="character" w:customStyle="1" w:styleId="WW8Num15z1">
    <w:name w:val="WW8Num15z1"/>
    <w:rsid w:val="00C155EC"/>
    <w:rPr>
      <w:rFonts w:ascii="Courier New" w:hAnsi="Courier New"/>
    </w:rPr>
  </w:style>
  <w:style w:type="character" w:customStyle="1" w:styleId="WW8Num15z4">
    <w:name w:val="WW8Num15z4"/>
    <w:rsid w:val="00C155EC"/>
    <w:rPr>
      <w:rFonts w:ascii="Courier New" w:hAnsi="Courier New" w:cs="Marlett"/>
    </w:rPr>
  </w:style>
  <w:style w:type="character" w:customStyle="1" w:styleId="WW8Num15z5">
    <w:name w:val="WW8Num15z5"/>
    <w:rsid w:val="00C155EC"/>
    <w:rPr>
      <w:rFonts w:ascii="Marlett" w:hAnsi="Marlett"/>
    </w:rPr>
  </w:style>
  <w:style w:type="character" w:customStyle="1" w:styleId="WW8Num15z6">
    <w:name w:val="WW8Num15z6"/>
    <w:rsid w:val="00C155EC"/>
    <w:rPr>
      <w:rFonts w:ascii="Symbol" w:hAnsi="Symbol"/>
    </w:rPr>
  </w:style>
  <w:style w:type="character" w:customStyle="1" w:styleId="WW-Absatz-Standardschriftart111111111111">
    <w:name w:val="WW-Absatz-Standardschriftart111111111111"/>
    <w:rsid w:val="00C155EC"/>
  </w:style>
  <w:style w:type="character" w:customStyle="1" w:styleId="WW-Absatz-Standardschriftart1111111111111">
    <w:name w:val="WW-Absatz-Standardschriftart1111111111111"/>
    <w:rsid w:val="00C155EC"/>
  </w:style>
  <w:style w:type="character" w:customStyle="1" w:styleId="WW-Absatz-Standardschriftart11111111111111">
    <w:name w:val="WW-Absatz-Standardschriftart11111111111111"/>
    <w:rsid w:val="00C155EC"/>
  </w:style>
  <w:style w:type="character" w:customStyle="1" w:styleId="WW8Num16z1">
    <w:name w:val="WW8Num16z1"/>
    <w:rsid w:val="00C155EC"/>
    <w:rPr>
      <w:sz w:val="20"/>
      <w:szCs w:val="20"/>
    </w:rPr>
  </w:style>
  <w:style w:type="character" w:customStyle="1" w:styleId="WW8Num16z4">
    <w:name w:val="WW8Num16z4"/>
    <w:rsid w:val="00C155EC"/>
    <w:rPr>
      <w:rFonts w:ascii="Courier New" w:hAnsi="Courier New" w:cs="Marlett"/>
    </w:rPr>
  </w:style>
  <w:style w:type="character" w:customStyle="1" w:styleId="WW8Num16z5">
    <w:name w:val="WW8Num16z5"/>
    <w:rsid w:val="00C155EC"/>
    <w:rPr>
      <w:rFonts w:ascii="Marlett" w:hAnsi="Marlett"/>
    </w:rPr>
  </w:style>
  <w:style w:type="character" w:customStyle="1" w:styleId="WW8Num16z6">
    <w:name w:val="WW8Num16z6"/>
    <w:rsid w:val="00C155EC"/>
    <w:rPr>
      <w:rFonts w:ascii="Symbol" w:hAnsi="Symbol"/>
    </w:rPr>
  </w:style>
  <w:style w:type="character" w:customStyle="1" w:styleId="WW8Num17z1">
    <w:name w:val="WW8Num17z1"/>
    <w:rsid w:val="00C155EC"/>
    <w:rPr>
      <w:sz w:val="20"/>
      <w:szCs w:val="20"/>
    </w:rPr>
  </w:style>
  <w:style w:type="character" w:customStyle="1" w:styleId="WW8Num17z2">
    <w:name w:val="WW8Num17z2"/>
    <w:rsid w:val="00C155EC"/>
    <w:rPr>
      <w:rFonts w:ascii="Times New Roman" w:hAnsi="Times New Roman" w:cs="Times New Roman"/>
    </w:rPr>
  </w:style>
  <w:style w:type="character" w:customStyle="1" w:styleId="WW8Num17z3">
    <w:name w:val="WW8Num17z3"/>
    <w:rsid w:val="00C155EC"/>
    <w:rPr>
      <w:rFonts w:ascii="Symbol" w:hAnsi="Symbol"/>
    </w:rPr>
  </w:style>
  <w:style w:type="character" w:customStyle="1" w:styleId="WW8Num17z4">
    <w:name w:val="WW8Num17z4"/>
    <w:rsid w:val="00C155EC"/>
    <w:rPr>
      <w:rFonts w:ascii="Courier New" w:hAnsi="Courier New" w:cs="Marlett"/>
    </w:rPr>
  </w:style>
  <w:style w:type="character" w:customStyle="1" w:styleId="WW8Num17z5">
    <w:name w:val="WW8Num17z5"/>
    <w:rsid w:val="00C155EC"/>
    <w:rPr>
      <w:rFonts w:ascii="Marlett" w:hAnsi="Marlett"/>
    </w:rPr>
  </w:style>
  <w:style w:type="character" w:customStyle="1" w:styleId="WW8Num26z0">
    <w:name w:val="WW8Num26z0"/>
    <w:rsid w:val="00C155EC"/>
    <w:rPr>
      <w:rFonts w:ascii="StarSymbol" w:hAnsi="StarSymbol" w:cs="StarSymbol"/>
      <w:sz w:val="18"/>
      <w:szCs w:val="18"/>
    </w:rPr>
  </w:style>
  <w:style w:type="character" w:customStyle="1" w:styleId="WW8Num32z1">
    <w:name w:val="WW8Num32z1"/>
    <w:rsid w:val="00C155EC"/>
    <w:rPr>
      <w:rFonts w:ascii="Symbol" w:hAnsi="Symbol" w:cs="Microsoft Sans Serif"/>
    </w:rPr>
  </w:style>
  <w:style w:type="character" w:customStyle="1" w:styleId="WW8Num32z2">
    <w:name w:val="WW8Num32z2"/>
    <w:rsid w:val="00C155EC"/>
    <w:rPr>
      <w:b w:val="0"/>
      <w:i w:val="0"/>
    </w:rPr>
  </w:style>
  <w:style w:type="character" w:customStyle="1" w:styleId="WW-Absatz-Standardschriftart111111111111111">
    <w:name w:val="WW-Absatz-Standardschriftart111111111111111"/>
    <w:rsid w:val="00C155EC"/>
  </w:style>
  <w:style w:type="character" w:customStyle="1" w:styleId="WW8Num18z4">
    <w:name w:val="WW8Num18z4"/>
    <w:rsid w:val="00C155EC"/>
    <w:rPr>
      <w:rFonts w:ascii="Courier New" w:hAnsi="Courier New" w:cs="Courier New"/>
    </w:rPr>
  </w:style>
  <w:style w:type="character" w:customStyle="1" w:styleId="WW8Num18z5">
    <w:name w:val="WW8Num18z5"/>
    <w:rsid w:val="00C155EC"/>
    <w:rPr>
      <w:rFonts w:ascii="Marlett" w:hAnsi="Marlett"/>
    </w:rPr>
  </w:style>
  <w:style w:type="character" w:customStyle="1" w:styleId="WW8Num27z0">
    <w:name w:val="WW8Num27z0"/>
    <w:rsid w:val="00C155EC"/>
    <w:rPr>
      <w:rFonts w:ascii="Symbol" w:hAnsi="Symbol" w:cs="Times New Roman"/>
      <w:b w:val="0"/>
      <w:sz w:val="24"/>
      <w:szCs w:val="24"/>
    </w:rPr>
  </w:style>
  <w:style w:type="character" w:customStyle="1" w:styleId="WW8Num33z1">
    <w:name w:val="WW8Num33z1"/>
    <w:rsid w:val="00C155EC"/>
    <w:rPr>
      <w:rFonts w:ascii="Symbol" w:hAnsi="Symbol" w:cs="Microsoft Sans Serif"/>
    </w:rPr>
  </w:style>
  <w:style w:type="character" w:customStyle="1" w:styleId="WW8Num33z2">
    <w:name w:val="WW8Num33z2"/>
    <w:rsid w:val="00C155EC"/>
    <w:rPr>
      <w:b w:val="0"/>
      <w:i w:val="0"/>
    </w:rPr>
  </w:style>
  <w:style w:type="character" w:customStyle="1" w:styleId="WW-Absatz-Standardschriftart1111111111111111">
    <w:name w:val="WW-Absatz-Standardschriftart1111111111111111"/>
    <w:rsid w:val="00C155EC"/>
  </w:style>
  <w:style w:type="character" w:customStyle="1" w:styleId="WW-Absatz-Standardschriftart11111111111111111">
    <w:name w:val="WW-Absatz-Standardschriftart11111111111111111"/>
    <w:rsid w:val="00C155EC"/>
  </w:style>
  <w:style w:type="character" w:customStyle="1" w:styleId="WW-Absatz-Standardschriftart111111111111111111">
    <w:name w:val="WW-Absatz-Standardschriftart111111111111111111"/>
    <w:rsid w:val="00C155EC"/>
  </w:style>
  <w:style w:type="character" w:customStyle="1" w:styleId="WW-Absatz-Standardschriftart1111111111111111111">
    <w:name w:val="WW-Absatz-Standardschriftart1111111111111111111"/>
    <w:rsid w:val="00C155EC"/>
  </w:style>
  <w:style w:type="character" w:customStyle="1" w:styleId="WW-Absatz-Standardschriftart11111111111111111111">
    <w:name w:val="WW-Absatz-Standardschriftart11111111111111111111"/>
    <w:rsid w:val="00C155EC"/>
  </w:style>
  <w:style w:type="character" w:customStyle="1" w:styleId="WW8Num13z3">
    <w:name w:val="WW8Num13z3"/>
    <w:rsid w:val="00C155EC"/>
    <w:rPr>
      <w:rFonts w:ascii="Symbol" w:hAnsi="Symbol"/>
    </w:rPr>
  </w:style>
  <w:style w:type="character" w:customStyle="1" w:styleId="WW8Num15z2">
    <w:name w:val="WW8Num15z2"/>
    <w:rsid w:val="00C155EC"/>
    <w:rPr>
      <w:rFonts w:ascii="Times New Roman" w:hAnsi="Times New Roman" w:cs="Times New Roman"/>
    </w:rPr>
  </w:style>
  <w:style w:type="character" w:customStyle="1" w:styleId="WW8Num17z6">
    <w:name w:val="WW8Num17z6"/>
    <w:rsid w:val="00C155EC"/>
    <w:rPr>
      <w:rFonts w:ascii="Symbol" w:hAnsi="Symbol"/>
    </w:rPr>
  </w:style>
  <w:style w:type="character" w:customStyle="1" w:styleId="WW8Num19z1">
    <w:name w:val="WW8Num19z1"/>
    <w:rsid w:val="00C155EC"/>
    <w:rPr>
      <w:rFonts w:ascii="Courier New" w:hAnsi="Courier New"/>
    </w:rPr>
  </w:style>
  <w:style w:type="character" w:customStyle="1" w:styleId="WW8Num19z2">
    <w:name w:val="WW8Num19z2"/>
    <w:rsid w:val="00C155EC"/>
    <w:rPr>
      <w:rFonts w:ascii="Wingdings" w:hAnsi="Wingdings"/>
    </w:rPr>
  </w:style>
  <w:style w:type="character" w:customStyle="1" w:styleId="WW8Num19z3">
    <w:name w:val="WW8Num19z3"/>
    <w:rsid w:val="00C155EC"/>
    <w:rPr>
      <w:rFonts w:ascii="Symbol" w:hAnsi="Symbol"/>
    </w:rPr>
  </w:style>
  <w:style w:type="character" w:customStyle="1" w:styleId="WW8Num19z4">
    <w:name w:val="WW8Num19z4"/>
    <w:rsid w:val="00C155EC"/>
    <w:rPr>
      <w:rFonts w:ascii="Courier New" w:hAnsi="Courier New" w:cs="Courier New"/>
    </w:rPr>
  </w:style>
  <w:style w:type="character" w:customStyle="1" w:styleId="WW8Num19z5">
    <w:name w:val="WW8Num19z5"/>
    <w:rsid w:val="00C155EC"/>
    <w:rPr>
      <w:rFonts w:ascii="Marlett" w:hAnsi="Marlett"/>
    </w:rPr>
  </w:style>
  <w:style w:type="character" w:customStyle="1" w:styleId="WW8Num28z0">
    <w:name w:val="WW8Num28z0"/>
    <w:rsid w:val="00C155EC"/>
    <w:rPr>
      <w:rFonts w:ascii="Symbol" w:hAnsi="Symbol"/>
    </w:rPr>
  </w:style>
  <w:style w:type="character" w:customStyle="1" w:styleId="WW8Num35z1">
    <w:name w:val="WW8Num35z1"/>
    <w:rsid w:val="00C155EC"/>
    <w:rPr>
      <w:rFonts w:ascii="Wingdings" w:hAnsi="Wingdings"/>
    </w:rPr>
  </w:style>
  <w:style w:type="character" w:customStyle="1" w:styleId="WW8Num39z1">
    <w:name w:val="WW8Num39z1"/>
    <w:rsid w:val="00C155EC"/>
    <w:rPr>
      <w:rFonts w:ascii="Wingdings" w:hAnsi="Wingdings"/>
    </w:rPr>
  </w:style>
  <w:style w:type="character" w:customStyle="1" w:styleId="WW8Num41z1">
    <w:name w:val="WW8Num41z1"/>
    <w:rsid w:val="00C155EC"/>
    <w:rPr>
      <w:rFonts w:ascii="Symbol" w:eastAsia="Times New Roman" w:hAnsi="Symbol" w:cs="Microsoft Sans Serif"/>
    </w:rPr>
  </w:style>
  <w:style w:type="character" w:customStyle="1" w:styleId="WW8Num41z2">
    <w:name w:val="WW8Num41z2"/>
    <w:rsid w:val="00C155EC"/>
    <w:rPr>
      <w:b w:val="0"/>
      <w:i w:val="0"/>
    </w:rPr>
  </w:style>
  <w:style w:type="character" w:customStyle="1" w:styleId="Domylnaczcionkaakapitu4">
    <w:name w:val="Domyślna czcionka akapitu4"/>
    <w:rsid w:val="00C155EC"/>
  </w:style>
  <w:style w:type="character" w:customStyle="1" w:styleId="Domylnaczcionkaakapitu3">
    <w:name w:val="Domyślna czcionka akapitu3"/>
    <w:rsid w:val="00C155EC"/>
  </w:style>
  <w:style w:type="character" w:customStyle="1" w:styleId="WW-Absatz-Standardschriftart111111111111111111111">
    <w:name w:val="WW-Absatz-Standardschriftart111111111111111111111"/>
    <w:rsid w:val="00C155EC"/>
  </w:style>
  <w:style w:type="character" w:customStyle="1" w:styleId="WW-Absatz-Standardschriftart1111111111111111111111">
    <w:name w:val="WW-Absatz-Standardschriftart1111111111111111111111"/>
    <w:rsid w:val="00C155EC"/>
  </w:style>
  <w:style w:type="character" w:customStyle="1" w:styleId="WW-Absatz-Standardschriftart11111111111111111111111">
    <w:name w:val="WW-Absatz-Standardschriftart11111111111111111111111"/>
    <w:rsid w:val="00C155EC"/>
  </w:style>
  <w:style w:type="character" w:customStyle="1" w:styleId="WW8Num6z0">
    <w:name w:val="WW8Num6z0"/>
    <w:rsid w:val="00C155EC"/>
    <w:rPr>
      <w:rFonts w:ascii="Times New Roman" w:hAnsi="Times New Roman" w:cs="Times New Roman"/>
      <w:sz w:val="22"/>
      <w:szCs w:val="22"/>
    </w:rPr>
  </w:style>
  <w:style w:type="character" w:customStyle="1" w:styleId="WW8Num6z4">
    <w:name w:val="WW8Num6z4"/>
    <w:rsid w:val="00C155EC"/>
    <w:rPr>
      <w:rFonts w:ascii="Courier New" w:hAnsi="Courier New" w:cs="Courier New"/>
    </w:rPr>
  </w:style>
  <w:style w:type="character" w:customStyle="1" w:styleId="WW8Num12z4">
    <w:name w:val="WW8Num12z4"/>
    <w:rsid w:val="00C155EC"/>
    <w:rPr>
      <w:rFonts w:ascii="Courier New" w:hAnsi="Courier New" w:cs="Courier New"/>
    </w:rPr>
  </w:style>
  <w:style w:type="character" w:customStyle="1" w:styleId="WW8Num12z5">
    <w:name w:val="WW8Num12z5"/>
    <w:rsid w:val="00C155EC"/>
    <w:rPr>
      <w:rFonts w:ascii="Marlett" w:hAnsi="Marlett"/>
    </w:rPr>
  </w:style>
  <w:style w:type="character" w:customStyle="1" w:styleId="WW8Num15z3">
    <w:name w:val="WW8Num15z3"/>
    <w:rsid w:val="00C155EC"/>
    <w:rPr>
      <w:rFonts w:ascii="Symbol" w:hAnsi="Symbol"/>
    </w:rPr>
  </w:style>
  <w:style w:type="character" w:customStyle="1" w:styleId="WW8Num20z1">
    <w:name w:val="WW8Num20z1"/>
    <w:rsid w:val="00C155EC"/>
    <w:rPr>
      <w:sz w:val="20"/>
      <w:szCs w:val="20"/>
    </w:rPr>
  </w:style>
  <w:style w:type="character" w:customStyle="1" w:styleId="WW8Num20z4">
    <w:name w:val="WW8Num20z4"/>
    <w:rsid w:val="00C155EC"/>
    <w:rPr>
      <w:rFonts w:ascii="Courier New" w:hAnsi="Courier New" w:cs="Marlett"/>
    </w:rPr>
  </w:style>
  <w:style w:type="character" w:customStyle="1" w:styleId="WW8Num20z5">
    <w:name w:val="WW8Num20z5"/>
    <w:rsid w:val="00C155EC"/>
    <w:rPr>
      <w:rFonts w:ascii="Marlett" w:hAnsi="Marlett"/>
    </w:rPr>
  </w:style>
  <w:style w:type="character" w:customStyle="1" w:styleId="WW8Num20z6">
    <w:name w:val="WW8Num20z6"/>
    <w:rsid w:val="00C155EC"/>
    <w:rPr>
      <w:rFonts w:ascii="Symbol" w:hAnsi="Symbol"/>
    </w:rPr>
  </w:style>
  <w:style w:type="character" w:customStyle="1" w:styleId="WW8Num22z3">
    <w:name w:val="WW8Num22z3"/>
    <w:rsid w:val="00C155EC"/>
    <w:rPr>
      <w:rFonts w:ascii="Symbol" w:hAnsi="Symbol"/>
    </w:rPr>
  </w:style>
  <w:style w:type="character" w:customStyle="1" w:styleId="WW8Num22z4">
    <w:name w:val="WW8Num22z4"/>
    <w:rsid w:val="00C155EC"/>
    <w:rPr>
      <w:rFonts w:ascii="Courier New" w:hAnsi="Courier New" w:cs="Courier New"/>
    </w:rPr>
  </w:style>
  <w:style w:type="character" w:customStyle="1" w:styleId="WW8Num22z5">
    <w:name w:val="WW8Num22z5"/>
    <w:rsid w:val="00C155EC"/>
    <w:rPr>
      <w:rFonts w:ascii="Marlett" w:hAnsi="Marlett"/>
    </w:rPr>
  </w:style>
  <w:style w:type="character" w:customStyle="1" w:styleId="Domylnaczcionkaakapitu2">
    <w:name w:val="Domyślna czcionka akapitu2"/>
    <w:rsid w:val="00C155EC"/>
  </w:style>
  <w:style w:type="character" w:customStyle="1" w:styleId="WW-Absatz-Standardschriftart111111111111111111111111">
    <w:name w:val="WW-Absatz-Standardschriftart111111111111111111111111"/>
    <w:rsid w:val="00C155EC"/>
  </w:style>
  <w:style w:type="character" w:customStyle="1" w:styleId="Domylnaczcionkaakapitu1">
    <w:name w:val="Domyślna czcionka akapitu1"/>
    <w:rsid w:val="00C155EC"/>
  </w:style>
  <w:style w:type="character" w:styleId="Hipercze">
    <w:name w:val="Hyperlink"/>
    <w:uiPriority w:val="99"/>
    <w:rsid w:val="00C155EC"/>
    <w:rPr>
      <w:color w:val="000080"/>
      <w:u w:val="single"/>
    </w:rPr>
  </w:style>
  <w:style w:type="character" w:customStyle="1" w:styleId="Znakinumeracji">
    <w:name w:val="Znaki numeracji"/>
    <w:rsid w:val="00C155EC"/>
  </w:style>
  <w:style w:type="character" w:customStyle="1" w:styleId="WW8Num14z3">
    <w:name w:val="WW8Num14z3"/>
    <w:rsid w:val="00C155EC"/>
    <w:rPr>
      <w:rFonts w:ascii="Symbol" w:hAnsi="Symbol"/>
    </w:rPr>
  </w:style>
  <w:style w:type="character" w:customStyle="1" w:styleId="WW8Num11z4">
    <w:name w:val="WW8Num11z4"/>
    <w:rsid w:val="00C155EC"/>
    <w:rPr>
      <w:rFonts w:ascii="Courier New" w:hAnsi="Courier New" w:cs="Courier New"/>
    </w:rPr>
  </w:style>
  <w:style w:type="character" w:customStyle="1" w:styleId="WW8Num11z5">
    <w:name w:val="WW8Num11z5"/>
    <w:rsid w:val="00C155EC"/>
    <w:rPr>
      <w:rFonts w:ascii="Marlett" w:hAnsi="Marlett"/>
    </w:rPr>
  </w:style>
  <w:style w:type="character" w:styleId="UyteHipercze">
    <w:name w:val="FollowedHyperlink"/>
    <w:rsid w:val="00C155EC"/>
    <w:rPr>
      <w:color w:val="800000"/>
      <w:u w:val="single"/>
    </w:rPr>
  </w:style>
  <w:style w:type="character" w:customStyle="1" w:styleId="Symbolewypunktowania">
    <w:name w:val="Symbole wypunktowania"/>
    <w:rsid w:val="00C155EC"/>
    <w:rPr>
      <w:rFonts w:ascii="StarSymbol" w:eastAsia="StarSymbol" w:hAnsi="StarSymbol" w:cs="StarSymbol"/>
      <w:sz w:val="18"/>
      <w:szCs w:val="18"/>
    </w:rPr>
  </w:style>
  <w:style w:type="character" w:customStyle="1" w:styleId="TekstpodstawowywcityZnak">
    <w:name w:val="Tekst podstawowy wcięty Znak"/>
    <w:rsid w:val="00C155EC"/>
    <w:rPr>
      <w:rFonts w:ascii="Times New Roman" w:eastAsia="Times New Roman" w:hAnsi="Times New Roman"/>
      <w:sz w:val="24"/>
      <w:szCs w:val="24"/>
    </w:rPr>
  </w:style>
  <w:style w:type="character" w:customStyle="1" w:styleId="TytuZnak">
    <w:name w:val="Tytuł Znak"/>
    <w:aliases w:val="Znak Znak"/>
    <w:rsid w:val="00C155EC"/>
    <w:rPr>
      <w:rFonts w:ascii="Book Antiqua" w:eastAsia="Times New Roman" w:hAnsi="Book Antiqua"/>
      <w:b/>
      <w:bCs/>
      <w:sz w:val="24"/>
    </w:rPr>
  </w:style>
  <w:style w:type="character" w:customStyle="1" w:styleId="PodtytuZnak">
    <w:name w:val="Podtytuł Znak"/>
    <w:rsid w:val="00C155EC"/>
    <w:rPr>
      <w:rFonts w:ascii="Arial" w:eastAsia="Lucida Sans Unicode" w:hAnsi="Arial" w:cs="Tahoma"/>
      <w:i/>
      <w:iCs/>
      <w:sz w:val="28"/>
      <w:szCs w:val="28"/>
    </w:rPr>
  </w:style>
  <w:style w:type="character" w:customStyle="1" w:styleId="FontStyle23">
    <w:name w:val="Font Style23"/>
    <w:rsid w:val="00C155EC"/>
    <w:rPr>
      <w:rFonts w:ascii="Times New Roman" w:hAnsi="Times New Roman" w:cs="Times New Roman"/>
      <w:sz w:val="22"/>
      <w:szCs w:val="22"/>
    </w:rPr>
  </w:style>
  <w:style w:type="character" w:customStyle="1" w:styleId="Tekstpodstawowy2Znak">
    <w:name w:val="Tekst podstawowy 2 Znak"/>
    <w:link w:val="Tekstpodstawowy2"/>
    <w:uiPriority w:val="99"/>
    <w:rsid w:val="00C155EC"/>
    <w:rPr>
      <w:rFonts w:ascii="Verdana" w:eastAsia="Times New Roman" w:hAnsi="Verdana"/>
      <w:sz w:val="16"/>
      <w:szCs w:val="16"/>
    </w:rPr>
  </w:style>
  <w:style w:type="paragraph" w:styleId="Tekstpodstawowy2">
    <w:name w:val="Body Text 2"/>
    <w:basedOn w:val="Normalny"/>
    <w:link w:val="Tekstpodstawowy2Znak"/>
    <w:uiPriority w:val="99"/>
    <w:unhideWhenUsed/>
    <w:rsid w:val="00C155EC"/>
    <w:pPr>
      <w:spacing w:after="120" w:line="480" w:lineRule="auto"/>
    </w:pPr>
    <w:rPr>
      <w:rFonts w:ascii="Verdana" w:eastAsia="Times New Roman" w:hAnsi="Verdana" w:cstheme="minorBidi"/>
      <w:sz w:val="16"/>
      <w:szCs w:val="16"/>
    </w:rPr>
  </w:style>
  <w:style w:type="character" w:customStyle="1" w:styleId="Tekstpodstawowy2Znak1">
    <w:name w:val="Tekst podstawowy 2 Znak1"/>
    <w:basedOn w:val="Domylnaczcionkaakapitu"/>
    <w:uiPriority w:val="99"/>
    <w:semiHidden/>
    <w:rsid w:val="00C155EC"/>
    <w:rPr>
      <w:rFonts w:ascii="Calibri" w:eastAsia="Calibri" w:hAnsi="Calibri" w:cs="Calibri"/>
      <w:lang w:eastAsia="pl-PL" w:bidi="pl-PL"/>
    </w:rPr>
  </w:style>
  <w:style w:type="character" w:customStyle="1" w:styleId="Tekstpodstawowy3Znak">
    <w:name w:val="Tekst podstawowy 3 Znak"/>
    <w:rsid w:val="00C155EC"/>
    <w:rPr>
      <w:rFonts w:ascii="Verdana" w:eastAsia="Times New Roman" w:hAnsi="Verdana"/>
      <w:sz w:val="16"/>
      <w:szCs w:val="16"/>
      <w:shd w:val="clear" w:color="auto" w:fill="FFFFFF"/>
    </w:rPr>
  </w:style>
  <w:style w:type="character" w:customStyle="1" w:styleId="Tekstpodstawowywcity2Znak">
    <w:name w:val="Tekst podstawowy wcięty 2 Znak"/>
    <w:link w:val="Tekstpodstawowywcity2"/>
    <w:rsid w:val="00C155EC"/>
    <w:rPr>
      <w:rFonts w:ascii="Verdana" w:hAnsi="Verdana"/>
      <w:bCs/>
      <w:sz w:val="16"/>
      <w:szCs w:val="16"/>
    </w:rPr>
  </w:style>
  <w:style w:type="paragraph" w:styleId="Tekstpodstawowywcity2">
    <w:name w:val="Body Text Indent 2"/>
    <w:basedOn w:val="Normalny"/>
    <w:link w:val="Tekstpodstawowywcity2Znak"/>
    <w:rsid w:val="00C155EC"/>
    <w:pPr>
      <w:spacing w:after="120" w:line="480" w:lineRule="auto"/>
      <w:ind w:left="283"/>
    </w:pPr>
    <w:rPr>
      <w:rFonts w:ascii="Verdana" w:hAnsi="Verdana" w:cstheme="minorBidi"/>
      <w:bCs/>
      <w:sz w:val="16"/>
      <w:szCs w:val="16"/>
    </w:rPr>
  </w:style>
  <w:style w:type="character" w:customStyle="1" w:styleId="Tekstpodstawowywcity2Znak1">
    <w:name w:val="Tekst podstawowy wcięty 2 Znak1"/>
    <w:basedOn w:val="Domylnaczcionkaakapitu"/>
    <w:uiPriority w:val="99"/>
    <w:semiHidden/>
    <w:rsid w:val="00C155EC"/>
    <w:rPr>
      <w:rFonts w:ascii="Calibri" w:eastAsia="Calibri" w:hAnsi="Calibri" w:cs="Calibri"/>
      <w:lang w:eastAsia="pl-PL" w:bidi="pl-PL"/>
    </w:rPr>
  </w:style>
  <w:style w:type="character" w:customStyle="1" w:styleId="Tekstpodstawowywcity3Znak">
    <w:name w:val="Tekst podstawowy wcięty 3 Znak"/>
    <w:link w:val="Tekstpodstawowywcity3"/>
    <w:rsid w:val="00C155EC"/>
    <w:rPr>
      <w:rFonts w:ascii="Verdana" w:hAnsi="Verdana"/>
      <w:color w:val="000000"/>
      <w:sz w:val="16"/>
      <w:szCs w:val="16"/>
    </w:rPr>
  </w:style>
  <w:style w:type="paragraph" w:styleId="Tekstpodstawowywcity3">
    <w:name w:val="Body Text Indent 3"/>
    <w:basedOn w:val="Normalny"/>
    <w:link w:val="Tekstpodstawowywcity3Znak"/>
    <w:rsid w:val="00C155EC"/>
    <w:pPr>
      <w:spacing w:after="120" w:line="276" w:lineRule="auto"/>
      <w:ind w:left="283"/>
    </w:pPr>
    <w:rPr>
      <w:rFonts w:ascii="Verdana" w:hAnsi="Verdana" w:cstheme="minorBidi"/>
      <w:color w:val="000000"/>
      <w:sz w:val="16"/>
      <w:szCs w:val="16"/>
    </w:rPr>
  </w:style>
  <w:style w:type="character" w:customStyle="1" w:styleId="Tekstpodstawowywcity3Znak1">
    <w:name w:val="Tekst podstawowy wcięty 3 Znak1"/>
    <w:basedOn w:val="Domylnaczcionkaakapitu"/>
    <w:uiPriority w:val="99"/>
    <w:semiHidden/>
    <w:rsid w:val="00C155EC"/>
    <w:rPr>
      <w:rFonts w:ascii="Calibri" w:eastAsia="Calibri" w:hAnsi="Calibri" w:cs="Calibri"/>
      <w:sz w:val="16"/>
      <w:szCs w:val="16"/>
      <w:lang w:eastAsia="pl-PL" w:bidi="pl-PL"/>
    </w:rPr>
  </w:style>
  <w:style w:type="character" w:customStyle="1" w:styleId="FontStyle152">
    <w:name w:val="Font Style152"/>
    <w:uiPriority w:val="99"/>
    <w:rsid w:val="00C155EC"/>
    <w:rPr>
      <w:rFonts w:ascii="Times New Roman" w:hAnsi="Times New Roman" w:cs="Times New Roman"/>
      <w:sz w:val="22"/>
      <w:szCs w:val="22"/>
    </w:rPr>
  </w:style>
  <w:style w:type="character" w:customStyle="1" w:styleId="FontStyle93">
    <w:name w:val="Font Style93"/>
    <w:uiPriority w:val="99"/>
    <w:rsid w:val="00C155EC"/>
    <w:rPr>
      <w:rFonts w:ascii="Times New Roman" w:hAnsi="Times New Roman" w:cs="Times New Roman"/>
      <w:sz w:val="30"/>
      <w:szCs w:val="30"/>
    </w:rPr>
  </w:style>
  <w:style w:type="character" w:customStyle="1" w:styleId="FontStyle150">
    <w:name w:val="Font Style150"/>
    <w:uiPriority w:val="99"/>
    <w:rsid w:val="00C155EC"/>
    <w:rPr>
      <w:rFonts w:ascii="Times New Roman" w:hAnsi="Times New Roman" w:cs="Times New Roman"/>
      <w:b/>
      <w:bCs/>
      <w:sz w:val="22"/>
      <w:szCs w:val="22"/>
    </w:rPr>
  </w:style>
  <w:style w:type="character" w:customStyle="1" w:styleId="FontStyle116">
    <w:name w:val="Font Style116"/>
    <w:rsid w:val="00C155EC"/>
    <w:rPr>
      <w:rFonts w:ascii="Times New Roman" w:hAnsi="Times New Roman" w:cs="Times New Roman"/>
      <w:b/>
      <w:bCs/>
      <w:sz w:val="30"/>
      <w:szCs w:val="30"/>
    </w:rPr>
  </w:style>
  <w:style w:type="character" w:customStyle="1" w:styleId="FontStyle149">
    <w:name w:val="Font Style149"/>
    <w:rsid w:val="00C155EC"/>
    <w:rPr>
      <w:rFonts w:ascii="Times New Roman" w:hAnsi="Times New Roman" w:cs="Times New Roman"/>
      <w:sz w:val="26"/>
      <w:szCs w:val="26"/>
    </w:rPr>
  </w:style>
  <w:style w:type="character" w:customStyle="1" w:styleId="FontStyle151">
    <w:name w:val="Font Style151"/>
    <w:rsid w:val="00C155EC"/>
    <w:rPr>
      <w:rFonts w:ascii="Times New Roman" w:hAnsi="Times New Roman" w:cs="Times New Roman"/>
      <w:b/>
      <w:bCs/>
      <w:sz w:val="26"/>
      <w:szCs w:val="26"/>
    </w:rPr>
  </w:style>
  <w:style w:type="character" w:customStyle="1" w:styleId="FontStyle119">
    <w:name w:val="Font Style119"/>
    <w:rsid w:val="00C155EC"/>
    <w:rPr>
      <w:rFonts w:ascii="Calibri" w:hAnsi="Calibri" w:cs="Calibri"/>
      <w:sz w:val="20"/>
      <w:szCs w:val="20"/>
    </w:rPr>
  </w:style>
  <w:style w:type="character" w:customStyle="1" w:styleId="postbody1">
    <w:name w:val="postbody1"/>
    <w:rsid w:val="00C155EC"/>
    <w:rPr>
      <w:sz w:val="17"/>
      <w:szCs w:val="17"/>
    </w:rPr>
  </w:style>
  <w:style w:type="paragraph" w:customStyle="1" w:styleId="Nagwek50">
    <w:name w:val="Nagłówek5"/>
    <w:basedOn w:val="Normalny"/>
    <w:next w:val="Tekstpodstawowy"/>
    <w:uiPriority w:val="99"/>
    <w:rsid w:val="00C155EC"/>
    <w:pPr>
      <w:keepNext/>
      <w:suppressAutoHyphens/>
      <w:spacing w:before="240" w:after="120" w:line="276" w:lineRule="auto"/>
    </w:pPr>
    <w:rPr>
      <w:rFonts w:ascii="Arial" w:eastAsia="SimSun" w:hAnsi="Arial" w:cs="Mangal"/>
      <w:sz w:val="28"/>
      <w:szCs w:val="28"/>
      <w:lang w:eastAsia="ar-SA"/>
    </w:rPr>
  </w:style>
  <w:style w:type="paragraph" w:styleId="Lista">
    <w:name w:val="List"/>
    <w:basedOn w:val="Tekstpodstawowy"/>
    <w:uiPriority w:val="99"/>
    <w:rsid w:val="00C155EC"/>
    <w:pPr>
      <w:widowControl/>
      <w:suppressAutoHyphens/>
      <w:autoSpaceDE/>
      <w:autoSpaceDN/>
      <w:spacing w:after="120" w:line="240" w:lineRule="auto"/>
      <w:ind w:left="0"/>
    </w:pPr>
    <w:rPr>
      <w:rFonts w:ascii="Times New Roman" w:eastAsia="Times New Roman" w:hAnsi="Times New Roman" w:cs="Tahoma"/>
      <w:sz w:val="24"/>
      <w:szCs w:val="24"/>
      <w:lang w:eastAsia="ar-SA" w:bidi="ar-SA"/>
    </w:rPr>
  </w:style>
  <w:style w:type="paragraph" w:customStyle="1" w:styleId="Podpis6">
    <w:name w:val="Podpis6"/>
    <w:basedOn w:val="Normalny"/>
    <w:uiPriority w:val="99"/>
    <w:rsid w:val="00C155EC"/>
    <w:pPr>
      <w:suppressLineNumbers/>
      <w:suppressAutoHyphens/>
      <w:spacing w:before="120" w:after="120" w:line="276" w:lineRule="auto"/>
    </w:pPr>
    <w:rPr>
      <w:rFonts w:eastAsia="Calibri" w:cs="Mangal"/>
      <w:i/>
      <w:iCs/>
      <w:sz w:val="24"/>
      <w:szCs w:val="24"/>
      <w:lang w:eastAsia="ar-SA"/>
    </w:rPr>
  </w:style>
  <w:style w:type="paragraph" w:customStyle="1" w:styleId="Indeks">
    <w:name w:val="Indeks"/>
    <w:basedOn w:val="Normalny"/>
    <w:uiPriority w:val="99"/>
    <w:rsid w:val="00C155EC"/>
    <w:pPr>
      <w:suppressLineNumbers/>
      <w:suppressAutoHyphens/>
    </w:pPr>
    <w:rPr>
      <w:rFonts w:ascii="Times New Roman" w:eastAsia="Times New Roman" w:hAnsi="Times New Roman" w:cs="Tahoma"/>
      <w:sz w:val="24"/>
      <w:szCs w:val="24"/>
      <w:lang w:eastAsia="ar-SA"/>
    </w:rPr>
  </w:style>
  <w:style w:type="paragraph" w:customStyle="1" w:styleId="Nagwek40">
    <w:name w:val="Nagłówek4"/>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uiPriority w:val="99"/>
    <w:rsid w:val="00C155EC"/>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Nagwek30">
    <w:name w:val="Nagłówek3"/>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customStyle="1" w:styleId="Podpis3">
    <w:name w:val="Podpis3"/>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customStyle="1" w:styleId="Nagwek20">
    <w:name w:val="Nagłówek2"/>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2">
    <w:name w:val="Podpis2"/>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customStyle="1" w:styleId="Nagwek10">
    <w:name w:val="Nagłówek1"/>
    <w:basedOn w:val="Normalny"/>
    <w:next w:val="Tekstpodstawowy"/>
    <w:uiPriority w:val="99"/>
    <w:rsid w:val="00C155EC"/>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uiPriority w:val="99"/>
    <w:rsid w:val="00C155EC"/>
    <w:pPr>
      <w:suppressLineNumbers/>
      <w:suppressAutoHyphens/>
      <w:spacing w:before="120" w:after="120"/>
    </w:pPr>
    <w:rPr>
      <w:rFonts w:ascii="Times New Roman" w:eastAsia="Times New Roman" w:hAnsi="Times New Roman" w:cs="Tahoma"/>
      <w:i/>
      <w:iCs/>
      <w:sz w:val="20"/>
      <w:szCs w:val="20"/>
      <w:lang w:eastAsia="ar-SA"/>
    </w:rPr>
  </w:style>
  <w:style w:type="paragraph" w:styleId="Tekstpodstawowywcity">
    <w:name w:val="Body Text Indent"/>
    <w:basedOn w:val="Normalny"/>
    <w:link w:val="TekstpodstawowywcityZnak1"/>
    <w:rsid w:val="00C155EC"/>
    <w:pPr>
      <w:suppressAutoHyphens/>
      <w:ind w:left="187" w:hanging="187"/>
    </w:pPr>
    <w:rPr>
      <w:rFonts w:ascii="Times New Roman" w:eastAsia="Times New Roman" w:hAnsi="Times New Roman"/>
      <w:sz w:val="24"/>
      <w:szCs w:val="24"/>
      <w:lang w:eastAsia="ar-SA"/>
    </w:rPr>
  </w:style>
  <w:style w:type="character" w:customStyle="1" w:styleId="TekstpodstawowywcityZnak1">
    <w:name w:val="Tekst podstawowy wcięty Znak1"/>
    <w:basedOn w:val="Domylnaczcionkaakapitu"/>
    <w:link w:val="Tekstpodstawowywcity"/>
    <w:rsid w:val="00C155EC"/>
    <w:rPr>
      <w:rFonts w:ascii="Times New Roman" w:eastAsia="Times New Roman" w:hAnsi="Times New Roman" w:cs="Calibri"/>
      <w:sz w:val="24"/>
      <w:szCs w:val="24"/>
      <w:lang w:eastAsia="ar-SA"/>
    </w:rPr>
  </w:style>
  <w:style w:type="paragraph" w:customStyle="1" w:styleId="Tekstpodstawowywcity21">
    <w:name w:val="Tekst podstawowy wcięty 21"/>
    <w:basedOn w:val="Normalny"/>
    <w:rsid w:val="00C155EC"/>
    <w:pPr>
      <w:suppressAutoHyphens/>
      <w:ind w:left="1496" w:hanging="374"/>
    </w:pPr>
    <w:rPr>
      <w:rFonts w:ascii="Times New Roman" w:eastAsia="Times New Roman" w:hAnsi="Times New Roman"/>
      <w:sz w:val="24"/>
      <w:szCs w:val="24"/>
      <w:lang w:eastAsia="ar-SA"/>
    </w:rPr>
  </w:style>
  <w:style w:type="paragraph" w:customStyle="1" w:styleId="Tekstpodstawowy31">
    <w:name w:val="Tekst podstawowy 31"/>
    <w:basedOn w:val="Normalny"/>
    <w:uiPriority w:val="99"/>
    <w:rsid w:val="00C155EC"/>
    <w:pPr>
      <w:suppressAutoHyphens/>
      <w:jc w:val="both"/>
    </w:pPr>
    <w:rPr>
      <w:rFonts w:ascii="Arial" w:eastAsia="Times New Roman" w:hAnsi="Arial" w:cs="Arial"/>
      <w:lang w:eastAsia="ar-SA"/>
    </w:rPr>
  </w:style>
  <w:style w:type="paragraph" w:customStyle="1" w:styleId="Tekstpodstawowy21">
    <w:name w:val="Tekst podstawowy 21"/>
    <w:basedOn w:val="Normalny"/>
    <w:uiPriority w:val="99"/>
    <w:rsid w:val="00C155EC"/>
    <w:pPr>
      <w:suppressAutoHyphens/>
      <w:jc w:val="both"/>
    </w:pPr>
    <w:rPr>
      <w:rFonts w:ascii="Times New Roman" w:eastAsia="Times New Roman" w:hAnsi="Times New Roman"/>
      <w:b/>
      <w:sz w:val="24"/>
      <w:szCs w:val="24"/>
      <w:lang w:eastAsia="ar-SA"/>
    </w:rPr>
  </w:style>
  <w:style w:type="paragraph" w:customStyle="1" w:styleId="Tekstpodstawowywcity31">
    <w:name w:val="Tekst podstawowy wcięty 31"/>
    <w:basedOn w:val="Normalny"/>
    <w:uiPriority w:val="99"/>
    <w:rsid w:val="00C155EC"/>
    <w:pPr>
      <w:suppressAutoHyphens/>
      <w:ind w:left="561" w:hanging="374"/>
    </w:pPr>
    <w:rPr>
      <w:rFonts w:ascii="Times New Roman" w:eastAsia="Times New Roman" w:hAnsi="Times New Roman"/>
      <w:sz w:val="24"/>
      <w:szCs w:val="24"/>
      <w:lang w:eastAsia="ar-SA"/>
    </w:rPr>
  </w:style>
  <w:style w:type="paragraph" w:customStyle="1" w:styleId="pkt">
    <w:name w:val="pkt"/>
    <w:basedOn w:val="Normalny"/>
    <w:uiPriority w:val="99"/>
    <w:rsid w:val="00C155EC"/>
    <w:pPr>
      <w:suppressAutoHyphens/>
      <w:spacing w:before="60" w:after="60"/>
      <w:ind w:left="851" w:hanging="295"/>
      <w:jc w:val="both"/>
    </w:pPr>
    <w:rPr>
      <w:rFonts w:ascii="Times New Roman" w:eastAsia="Times New Roman" w:hAnsi="Times New Roman"/>
      <w:sz w:val="24"/>
      <w:szCs w:val="24"/>
      <w:lang w:eastAsia="ar-SA"/>
    </w:rPr>
  </w:style>
  <w:style w:type="paragraph" w:customStyle="1" w:styleId="pkt1">
    <w:name w:val="pkt1"/>
    <w:basedOn w:val="pkt"/>
    <w:uiPriority w:val="99"/>
    <w:rsid w:val="00C155EC"/>
    <w:pPr>
      <w:ind w:left="850" w:hanging="425"/>
    </w:pPr>
  </w:style>
  <w:style w:type="paragraph" w:customStyle="1" w:styleId="Zawartotabeli">
    <w:name w:val="Zawartość tabeli"/>
    <w:basedOn w:val="Normalny"/>
    <w:uiPriority w:val="99"/>
    <w:rsid w:val="00C155EC"/>
    <w:pPr>
      <w:suppressLineNumbers/>
      <w:suppressAutoHyphens/>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C155EC"/>
    <w:pPr>
      <w:jc w:val="center"/>
    </w:pPr>
    <w:rPr>
      <w:b/>
      <w:bCs/>
      <w:i/>
      <w:iCs/>
    </w:rPr>
  </w:style>
  <w:style w:type="paragraph" w:styleId="Tytu">
    <w:name w:val="Title"/>
    <w:aliases w:val="Znak"/>
    <w:basedOn w:val="Normalny"/>
    <w:next w:val="Podtytu"/>
    <w:link w:val="TytuZnak1"/>
    <w:qFormat/>
    <w:rsid w:val="00C155EC"/>
    <w:pPr>
      <w:pBdr>
        <w:bottom w:val="single" w:sz="4" w:space="1" w:color="000000"/>
      </w:pBdr>
      <w:suppressAutoHyphens/>
      <w:overflowPunct w:val="0"/>
      <w:autoSpaceDE w:val="0"/>
      <w:jc w:val="center"/>
      <w:textAlignment w:val="baseline"/>
    </w:pPr>
    <w:rPr>
      <w:rFonts w:ascii="Book Antiqua" w:eastAsia="Times New Roman" w:hAnsi="Book Antiqua"/>
      <w:b/>
      <w:bCs/>
      <w:sz w:val="24"/>
      <w:szCs w:val="20"/>
      <w:lang w:eastAsia="ar-SA"/>
    </w:rPr>
  </w:style>
  <w:style w:type="paragraph" w:styleId="Podtytu">
    <w:name w:val="Subtitle"/>
    <w:basedOn w:val="Nagwek30"/>
    <w:next w:val="Tekstpodstawowy"/>
    <w:link w:val="PodtytuZnak1"/>
    <w:qFormat/>
    <w:rsid w:val="00C155EC"/>
    <w:pPr>
      <w:jc w:val="center"/>
    </w:pPr>
    <w:rPr>
      <w:rFonts w:cs="Times New Roman"/>
      <w:i/>
      <w:iCs/>
    </w:rPr>
  </w:style>
  <w:style w:type="character" w:customStyle="1" w:styleId="PodtytuZnak1">
    <w:name w:val="Podtytuł Znak1"/>
    <w:basedOn w:val="Domylnaczcionkaakapitu"/>
    <w:link w:val="Podtytu"/>
    <w:rsid w:val="00C155EC"/>
    <w:rPr>
      <w:rFonts w:ascii="Arial" w:eastAsia="Lucida Sans Unicode" w:hAnsi="Arial" w:cs="Times New Roman"/>
      <w:i/>
      <w:iCs/>
      <w:sz w:val="28"/>
      <w:szCs w:val="28"/>
      <w:lang w:eastAsia="ar-SA"/>
    </w:rPr>
  </w:style>
  <w:style w:type="character" w:customStyle="1" w:styleId="TytuZnak1">
    <w:name w:val="Tytuł Znak1"/>
    <w:aliases w:val="Znak Znak1"/>
    <w:basedOn w:val="Domylnaczcionkaakapitu"/>
    <w:link w:val="Tytu"/>
    <w:rsid w:val="00C155EC"/>
    <w:rPr>
      <w:rFonts w:ascii="Book Antiqua" w:eastAsia="Times New Roman" w:hAnsi="Book Antiqua" w:cs="Calibri"/>
      <w:b/>
      <w:bCs/>
      <w:sz w:val="24"/>
      <w:szCs w:val="20"/>
      <w:lang w:eastAsia="ar-SA"/>
    </w:rPr>
  </w:style>
  <w:style w:type="paragraph" w:customStyle="1" w:styleId="Tekstpodstawowy22">
    <w:name w:val="Tekst podstawowy 22"/>
    <w:basedOn w:val="Normalny"/>
    <w:uiPriority w:val="99"/>
    <w:rsid w:val="00C155EC"/>
    <w:pPr>
      <w:widowControl w:val="0"/>
      <w:suppressAutoHyphens/>
      <w:overflowPunct w:val="0"/>
      <w:autoSpaceDE w:val="0"/>
      <w:ind w:left="360"/>
      <w:textAlignment w:val="baseline"/>
    </w:pPr>
    <w:rPr>
      <w:rFonts w:ascii="Times New Roman" w:eastAsia="Times New Roman" w:hAnsi="Times New Roman"/>
      <w:sz w:val="24"/>
      <w:szCs w:val="20"/>
      <w:lang w:eastAsia="ar-SA"/>
    </w:rPr>
  </w:style>
  <w:style w:type="paragraph" w:customStyle="1" w:styleId="Zawartoramki">
    <w:name w:val="Zawartość ramki"/>
    <w:basedOn w:val="Tekstpodstawowy"/>
    <w:uiPriority w:val="99"/>
    <w:rsid w:val="00C155EC"/>
    <w:pPr>
      <w:widowControl/>
      <w:suppressAutoHyphens/>
      <w:autoSpaceDE/>
      <w:autoSpaceDN/>
      <w:spacing w:after="120" w:line="240" w:lineRule="auto"/>
      <w:ind w:left="0"/>
    </w:pPr>
    <w:rPr>
      <w:rFonts w:ascii="Times New Roman" w:eastAsia="Times New Roman" w:hAnsi="Times New Roman"/>
      <w:sz w:val="24"/>
      <w:szCs w:val="24"/>
      <w:lang w:eastAsia="ar-SA" w:bidi="ar-SA"/>
    </w:rPr>
  </w:style>
  <w:style w:type="paragraph" w:customStyle="1" w:styleId="tekst">
    <w:name w:val="tekst"/>
    <w:basedOn w:val="Default"/>
    <w:next w:val="Default"/>
    <w:uiPriority w:val="99"/>
    <w:rsid w:val="00C155EC"/>
    <w:pPr>
      <w:suppressAutoHyphens/>
      <w:autoSpaceDN/>
      <w:adjustRightInd/>
    </w:pPr>
    <w:rPr>
      <w:rFonts w:ascii="Times New Roman" w:eastAsia="Lucida Sans Unicode" w:hAnsi="Times New Roman" w:cs="Tahoma"/>
      <w:color w:val="auto"/>
      <w:lang w:eastAsia="ar-SA"/>
    </w:rPr>
  </w:style>
  <w:style w:type="paragraph" w:customStyle="1" w:styleId="1111111">
    <w:name w:val="1111111"/>
    <w:basedOn w:val="Default"/>
    <w:next w:val="Default"/>
    <w:uiPriority w:val="99"/>
    <w:rsid w:val="00C155EC"/>
    <w:pPr>
      <w:suppressAutoHyphens/>
      <w:autoSpaceDN/>
      <w:adjustRightInd/>
    </w:pPr>
    <w:rPr>
      <w:rFonts w:ascii="Times New Roman" w:eastAsia="Lucida Sans Unicode" w:hAnsi="Times New Roman" w:cs="Tahoma"/>
      <w:color w:val="auto"/>
      <w:lang w:eastAsia="ar-SA"/>
    </w:rPr>
  </w:style>
  <w:style w:type="paragraph" w:customStyle="1" w:styleId="Styl1">
    <w:name w:val="Styl1"/>
    <w:basedOn w:val="Normalny"/>
    <w:uiPriority w:val="99"/>
    <w:rsid w:val="00C155EC"/>
    <w:pPr>
      <w:suppressAutoHyphens/>
      <w:autoSpaceDE w:val="0"/>
    </w:pPr>
    <w:rPr>
      <w:rFonts w:ascii="Times New Roman" w:eastAsia="Times New Roman" w:hAnsi="Times New Roman" w:cs="TimesNewRomanPS-BoldMT"/>
      <w:b/>
      <w:bCs/>
      <w:color w:val="000000"/>
      <w:sz w:val="23"/>
      <w:szCs w:val="23"/>
      <w:lang w:eastAsia="ar-SA"/>
    </w:rPr>
  </w:style>
  <w:style w:type="paragraph" w:styleId="Bezodstpw">
    <w:name w:val="No Spacing"/>
    <w:link w:val="BezodstpwZnak"/>
    <w:uiPriority w:val="1"/>
    <w:qFormat/>
    <w:rsid w:val="00C155EC"/>
    <w:pPr>
      <w:suppressAutoHyphens/>
      <w:spacing w:after="0" w:line="240" w:lineRule="auto"/>
    </w:pPr>
    <w:rPr>
      <w:rFonts w:ascii="Calibri" w:eastAsia="Calibri" w:hAnsi="Calibri" w:cs="Calibri"/>
      <w:lang w:eastAsia="ar-SA"/>
    </w:rPr>
  </w:style>
  <w:style w:type="character" w:customStyle="1" w:styleId="BezodstpwZnak">
    <w:name w:val="Bez odstępów Znak"/>
    <w:link w:val="Bezodstpw"/>
    <w:uiPriority w:val="1"/>
    <w:rsid w:val="00C155EC"/>
    <w:rPr>
      <w:rFonts w:ascii="Calibri" w:eastAsia="Calibri" w:hAnsi="Calibri" w:cs="Calibri"/>
      <w:lang w:eastAsia="ar-SA"/>
    </w:rPr>
  </w:style>
  <w:style w:type="paragraph" w:customStyle="1" w:styleId="Tekstpodstawowy23">
    <w:name w:val="Tekst podstawowy 23"/>
    <w:basedOn w:val="Normalny"/>
    <w:uiPriority w:val="99"/>
    <w:rsid w:val="00C155EC"/>
    <w:pPr>
      <w:suppressAutoHyphens/>
      <w:jc w:val="both"/>
    </w:pPr>
    <w:rPr>
      <w:rFonts w:ascii="Verdana" w:eastAsia="Times New Roman" w:hAnsi="Verdana"/>
      <w:sz w:val="16"/>
      <w:szCs w:val="16"/>
      <w:lang w:eastAsia="ar-SA"/>
    </w:rPr>
  </w:style>
  <w:style w:type="paragraph" w:customStyle="1" w:styleId="Tekstpodstawowy32">
    <w:name w:val="Tekst podstawowy 32"/>
    <w:basedOn w:val="Normalny"/>
    <w:uiPriority w:val="99"/>
    <w:rsid w:val="00C155EC"/>
    <w:pPr>
      <w:shd w:val="clear" w:color="auto" w:fill="FFFFFF"/>
      <w:suppressAutoHyphens/>
    </w:pPr>
    <w:rPr>
      <w:rFonts w:ascii="Verdana" w:eastAsia="Times New Roman" w:hAnsi="Verdana"/>
      <w:sz w:val="16"/>
      <w:szCs w:val="16"/>
      <w:lang w:eastAsia="ar-SA"/>
    </w:rPr>
  </w:style>
  <w:style w:type="paragraph" w:customStyle="1" w:styleId="Tekstpodstawowywcity22">
    <w:name w:val="Tekst podstawowy wcięty 22"/>
    <w:basedOn w:val="Normalny"/>
    <w:uiPriority w:val="99"/>
    <w:rsid w:val="00C155EC"/>
    <w:pPr>
      <w:suppressAutoHyphens/>
      <w:spacing w:after="200" w:line="276" w:lineRule="auto"/>
      <w:ind w:left="1080"/>
      <w:jc w:val="both"/>
    </w:pPr>
    <w:rPr>
      <w:rFonts w:ascii="Verdana" w:eastAsia="Calibri" w:hAnsi="Verdana"/>
      <w:bCs/>
      <w:sz w:val="16"/>
      <w:szCs w:val="16"/>
      <w:lang w:eastAsia="ar-SA"/>
    </w:rPr>
  </w:style>
  <w:style w:type="paragraph" w:customStyle="1" w:styleId="Tekstpodstawowywcity32">
    <w:name w:val="Tekst podstawowy wcięty 32"/>
    <w:basedOn w:val="Normalny"/>
    <w:uiPriority w:val="99"/>
    <w:rsid w:val="00C155EC"/>
    <w:pPr>
      <w:widowControl w:val="0"/>
      <w:suppressAutoHyphens/>
      <w:autoSpaceDE w:val="0"/>
      <w:spacing w:before="100" w:after="100"/>
      <w:ind w:left="851"/>
      <w:jc w:val="both"/>
    </w:pPr>
    <w:rPr>
      <w:rFonts w:ascii="Verdana" w:eastAsia="Calibri" w:hAnsi="Verdana"/>
      <w:color w:val="000000"/>
      <w:sz w:val="16"/>
      <w:szCs w:val="16"/>
      <w:lang w:eastAsia="ar-SA"/>
    </w:rPr>
  </w:style>
  <w:style w:type="paragraph" w:customStyle="1" w:styleId="Style7">
    <w:name w:val="Style7"/>
    <w:basedOn w:val="Normalny"/>
    <w:uiPriority w:val="99"/>
    <w:rsid w:val="00C155EC"/>
    <w:pPr>
      <w:widowControl w:val="0"/>
      <w:suppressAutoHyphens/>
      <w:autoSpaceDE w:val="0"/>
      <w:spacing w:line="280" w:lineRule="exact"/>
    </w:pPr>
    <w:rPr>
      <w:rFonts w:ascii="Times New Roman" w:eastAsia="Times New Roman" w:hAnsi="Times New Roman"/>
      <w:sz w:val="24"/>
      <w:szCs w:val="24"/>
      <w:lang w:eastAsia="ar-SA"/>
    </w:rPr>
  </w:style>
  <w:style w:type="paragraph" w:customStyle="1" w:styleId="Style8">
    <w:name w:val="Style8"/>
    <w:basedOn w:val="Normalny"/>
    <w:uiPriority w:val="99"/>
    <w:rsid w:val="00C155EC"/>
    <w:pPr>
      <w:widowControl w:val="0"/>
      <w:suppressAutoHyphens/>
      <w:autoSpaceDE w:val="0"/>
    </w:pPr>
    <w:rPr>
      <w:rFonts w:ascii="Times New Roman" w:eastAsia="Times New Roman" w:hAnsi="Times New Roman"/>
      <w:sz w:val="24"/>
      <w:szCs w:val="24"/>
      <w:lang w:eastAsia="ar-SA"/>
    </w:rPr>
  </w:style>
  <w:style w:type="paragraph" w:customStyle="1" w:styleId="Style9">
    <w:name w:val="Style9"/>
    <w:basedOn w:val="Normalny"/>
    <w:uiPriority w:val="99"/>
    <w:rsid w:val="00C155EC"/>
    <w:pPr>
      <w:widowControl w:val="0"/>
      <w:suppressAutoHyphens/>
      <w:autoSpaceDE w:val="0"/>
      <w:spacing w:line="275" w:lineRule="exact"/>
      <w:ind w:hanging="228"/>
    </w:pPr>
    <w:rPr>
      <w:rFonts w:ascii="Times New Roman" w:eastAsia="Times New Roman" w:hAnsi="Times New Roman"/>
      <w:sz w:val="24"/>
      <w:szCs w:val="24"/>
      <w:lang w:eastAsia="ar-SA"/>
    </w:rPr>
  </w:style>
  <w:style w:type="paragraph" w:customStyle="1" w:styleId="Style15">
    <w:name w:val="Style15"/>
    <w:basedOn w:val="Normalny"/>
    <w:uiPriority w:val="99"/>
    <w:rsid w:val="00C155EC"/>
    <w:pPr>
      <w:widowControl w:val="0"/>
      <w:suppressAutoHyphens/>
      <w:autoSpaceDE w:val="0"/>
      <w:spacing w:line="275" w:lineRule="exact"/>
      <w:jc w:val="both"/>
    </w:pPr>
    <w:rPr>
      <w:rFonts w:ascii="Times New Roman" w:eastAsia="Times New Roman" w:hAnsi="Times New Roman"/>
      <w:sz w:val="24"/>
      <w:szCs w:val="24"/>
      <w:lang w:eastAsia="ar-SA"/>
    </w:rPr>
  </w:style>
  <w:style w:type="paragraph" w:customStyle="1" w:styleId="Style17">
    <w:name w:val="Style17"/>
    <w:basedOn w:val="Normalny"/>
    <w:uiPriority w:val="99"/>
    <w:rsid w:val="00C155EC"/>
    <w:pPr>
      <w:widowControl w:val="0"/>
      <w:suppressAutoHyphens/>
      <w:autoSpaceDE w:val="0"/>
      <w:spacing w:line="275" w:lineRule="exact"/>
      <w:jc w:val="both"/>
    </w:pPr>
    <w:rPr>
      <w:rFonts w:ascii="Times New Roman" w:eastAsia="Times New Roman" w:hAnsi="Times New Roman"/>
      <w:sz w:val="24"/>
      <w:szCs w:val="24"/>
      <w:lang w:eastAsia="ar-SA"/>
    </w:rPr>
  </w:style>
  <w:style w:type="paragraph" w:customStyle="1" w:styleId="Style18">
    <w:name w:val="Style18"/>
    <w:basedOn w:val="Normalny"/>
    <w:uiPriority w:val="99"/>
    <w:rsid w:val="00C155EC"/>
    <w:pPr>
      <w:widowControl w:val="0"/>
      <w:suppressAutoHyphens/>
      <w:autoSpaceDE w:val="0"/>
    </w:pPr>
    <w:rPr>
      <w:rFonts w:ascii="Times New Roman" w:eastAsia="Times New Roman" w:hAnsi="Times New Roman"/>
      <w:sz w:val="24"/>
      <w:szCs w:val="24"/>
      <w:lang w:eastAsia="ar-SA"/>
    </w:rPr>
  </w:style>
  <w:style w:type="paragraph" w:customStyle="1" w:styleId="Style19">
    <w:name w:val="Style19"/>
    <w:basedOn w:val="Normalny"/>
    <w:uiPriority w:val="99"/>
    <w:rsid w:val="00C155EC"/>
    <w:pPr>
      <w:widowControl w:val="0"/>
      <w:suppressAutoHyphens/>
      <w:autoSpaceDE w:val="0"/>
      <w:jc w:val="center"/>
    </w:pPr>
    <w:rPr>
      <w:rFonts w:ascii="Times New Roman" w:eastAsia="Times New Roman" w:hAnsi="Times New Roman"/>
      <w:sz w:val="24"/>
      <w:szCs w:val="24"/>
      <w:lang w:eastAsia="ar-SA"/>
    </w:rPr>
  </w:style>
  <w:style w:type="paragraph" w:customStyle="1" w:styleId="Style31">
    <w:name w:val="Style31"/>
    <w:basedOn w:val="Normalny"/>
    <w:uiPriority w:val="99"/>
    <w:rsid w:val="00C155EC"/>
    <w:pPr>
      <w:widowControl w:val="0"/>
      <w:suppressAutoHyphens/>
      <w:autoSpaceDE w:val="0"/>
      <w:spacing w:line="322" w:lineRule="exact"/>
    </w:pPr>
    <w:rPr>
      <w:rFonts w:ascii="Times New Roman" w:eastAsia="Times New Roman" w:hAnsi="Times New Roman"/>
      <w:sz w:val="24"/>
      <w:szCs w:val="24"/>
      <w:lang w:eastAsia="ar-SA"/>
    </w:rPr>
  </w:style>
  <w:style w:type="paragraph" w:customStyle="1" w:styleId="Style80">
    <w:name w:val="Style80"/>
    <w:basedOn w:val="Normalny"/>
    <w:uiPriority w:val="99"/>
    <w:rsid w:val="00C155EC"/>
    <w:pPr>
      <w:widowControl w:val="0"/>
      <w:suppressAutoHyphens/>
      <w:autoSpaceDE w:val="0"/>
      <w:spacing w:line="382" w:lineRule="exact"/>
      <w:jc w:val="both"/>
    </w:pPr>
    <w:rPr>
      <w:rFonts w:ascii="Times New Roman" w:eastAsia="Times New Roman" w:hAnsi="Times New Roman"/>
      <w:sz w:val="24"/>
      <w:szCs w:val="24"/>
      <w:lang w:eastAsia="ar-SA"/>
    </w:rPr>
  </w:style>
  <w:style w:type="paragraph" w:customStyle="1" w:styleId="Style61">
    <w:name w:val="Style61"/>
    <w:basedOn w:val="Normalny"/>
    <w:uiPriority w:val="99"/>
    <w:rsid w:val="00C155EC"/>
    <w:pPr>
      <w:widowControl w:val="0"/>
      <w:suppressAutoHyphens/>
      <w:autoSpaceDE w:val="0"/>
      <w:spacing w:line="315" w:lineRule="exact"/>
      <w:jc w:val="center"/>
    </w:pPr>
    <w:rPr>
      <w:rFonts w:ascii="Times New Roman" w:eastAsia="Times New Roman" w:hAnsi="Times New Roman"/>
      <w:sz w:val="24"/>
      <w:szCs w:val="24"/>
      <w:lang w:eastAsia="ar-SA"/>
    </w:rPr>
  </w:style>
  <w:style w:type="paragraph" w:customStyle="1" w:styleId="Style78">
    <w:name w:val="Style78"/>
    <w:basedOn w:val="Normalny"/>
    <w:uiPriority w:val="99"/>
    <w:rsid w:val="00C155EC"/>
    <w:pPr>
      <w:widowControl w:val="0"/>
      <w:suppressAutoHyphens/>
      <w:autoSpaceDE w:val="0"/>
      <w:spacing w:line="312" w:lineRule="exact"/>
    </w:pPr>
    <w:rPr>
      <w:rFonts w:ascii="Times New Roman" w:eastAsia="Times New Roman" w:hAnsi="Times New Roman"/>
      <w:sz w:val="24"/>
      <w:szCs w:val="24"/>
      <w:lang w:eastAsia="ar-SA"/>
    </w:rPr>
  </w:style>
  <w:style w:type="paragraph" w:customStyle="1" w:styleId="Style1">
    <w:name w:val="Style1"/>
    <w:basedOn w:val="Normalny"/>
    <w:uiPriority w:val="99"/>
    <w:rsid w:val="00C155EC"/>
    <w:pPr>
      <w:widowControl w:val="0"/>
      <w:suppressAutoHyphens/>
      <w:autoSpaceDE w:val="0"/>
      <w:jc w:val="center"/>
    </w:pPr>
    <w:rPr>
      <w:rFonts w:ascii="Times New Roman" w:eastAsia="Times New Roman" w:hAnsi="Times New Roman"/>
      <w:sz w:val="24"/>
      <w:szCs w:val="24"/>
      <w:lang w:eastAsia="ar-SA"/>
    </w:rPr>
  </w:style>
  <w:style w:type="paragraph" w:customStyle="1" w:styleId="Legenda1">
    <w:name w:val="Legenda1"/>
    <w:basedOn w:val="Normalny"/>
    <w:next w:val="Normalny"/>
    <w:uiPriority w:val="99"/>
    <w:rsid w:val="00C155EC"/>
    <w:pPr>
      <w:numPr>
        <w:numId w:val="1"/>
      </w:numPr>
      <w:suppressAutoHyphens/>
      <w:overflowPunct w:val="0"/>
      <w:autoSpaceDE w:val="0"/>
      <w:spacing w:before="240" w:line="360" w:lineRule="auto"/>
      <w:jc w:val="both"/>
      <w:textAlignment w:val="baseline"/>
    </w:pPr>
    <w:rPr>
      <w:rFonts w:ascii="Times New Roman" w:eastAsia="Times New Roman" w:hAnsi="Times New Roman"/>
      <w:sz w:val="24"/>
      <w:szCs w:val="24"/>
      <w:lang w:eastAsia="ar-SA"/>
    </w:rPr>
  </w:style>
  <w:style w:type="paragraph" w:customStyle="1" w:styleId="autor1">
    <w:name w:val="autor1"/>
    <w:basedOn w:val="Normalny"/>
    <w:uiPriority w:val="99"/>
    <w:rsid w:val="00C155EC"/>
    <w:pPr>
      <w:suppressAutoHyphens/>
    </w:pPr>
    <w:rPr>
      <w:rFonts w:ascii="Times New Roman" w:eastAsia="Times New Roman" w:hAnsi="Times New Roman"/>
      <w:color w:val="333333"/>
      <w:sz w:val="18"/>
      <w:szCs w:val="18"/>
      <w:lang w:eastAsia="ar-SA"/>
    </w:rPr>
  </w:style>
  <w:style w:type="paragraph" w:customStyle="1" w:styleId="Tekstpodstawowy221">
    <w:name w:val="Tekst podstawowy 221"/>
    <w:basedOn w:val="Normalny"/>
    <w:uiPriority w:val="99"/>
    <w:rsid w:val="00C155EC"/>
    <w:pPr>
      <w:suppressAutoHyphens/>
      <w:jc w:val="both"/>
    </w:pPr>
    <w:rPr>
      <w:rFonts w:ascii="Times New Roman" w:eastAsia="Times New Roman" w:hAnsi="Times New Roman"/>
      <w:b/>
      <w:sz w:val="24"/>
      <w:szCs w:val="24"/>
      <w:lang w:eastAsia="ar-SA"/>
    </w:rPr>
  </w:style>
  <w:style w:type="character" w:customStyle="1" w:styleId="WW8Num1z1">
    <w:name w:val="WW8Num1z1"/>
    <w:rsid w:val="00C155EC"/>
    <w:rPr>
      <w:i w:val="0"/>
    </w:rPr>
  </w:style>
  <w:style w:type="character" w:customStyle="1" w:styleId="WW8Num2z1">
    <w:name w:val="WW8Num2z1"/>
    <w:rsid w:val="00C155EC"/>
    <w:rPr>
      <w:i w:val="0"/>
    </w:rPr>
  </w:style>
  <w:style w:type="character" w:customStyle="1" w:styleId="WW8Num7z1">
    <w:name w:val="WW8Num7z1"/>
    <w:rsid w:val="00C155EC"/>
    <w:rPr>
      <w:b w:val="0"/>
      <w:i w:val="0"/>
    </w:rPr>
  </w:style>
  <w:style w:type="character" w:customStyle="1" w:styleId="WW8Num16z2">
    <w:name w:val="WW8Num16z2"/>
    <w:rsid w:val="00C155EC"/>
    <w:rPr>
      <w:i w:val="0"/>
      <w:u w:val="none"/>
    </w:rPr>
  </w:style>
  <w:style w:type="character" w:customStyle="1" w:styleId="WW8Num25z3">
    <w:name w:val="WW8Num25z3"/>
    <w:rsid w:val="00C155EC"/>
    <w:rPr>
      <w:rFonts w:ascii="Symbol" w:hAnsi="Symbol"/>
    </w:rPr>
  </w:style>
  <w:style w:type="character" w:customStyle="1" w:styleId="WW8Num26z1">
    <w:name w:val="WW8Num26z1"/>
    <w:rsid w:val="00C155EC"/>
    <w:rPr>
      <w:rFonts w:ascii="Courier New" w:hAnsi="Courier New" w:cs="Courier New"/>
    </w:rPr>
  </w:style>
  <w:style w:type="character" w:customStyle="1" w:styleId="WW8Num26z2">
    <w:name w:val="WW8Num26z2"/>
    <w:rsid w:val="00C155EC"/>
    <w:rPr>
      <w:rFonts w:ascii="Wingdings" w:hAnsi="Wingdings"/>
    </w:rPr>
  </w:style>
  <w:style w:type="character" w:customStyle="1" w:styleId="WW8Num26z3">
    <w:name w:val="WW8Num26z3"/>
    <w:rsid w:val="00C155EC"/>
    <w:rPr>
      <w:rFonts w:ascii="Symbol" w:hAnsi="Symbol"/>
    </w:rPr>
  </w:style>
  <w:style w:type="character" w:customStyle="1" w:styleId="WW8Num35z2">
    <w:name w:val="WW8Num35z2"/>
    <w:rsid w:val="00C155EC"/>
    <w:rPr>
      <w:rFonts w:ascii="Wingdings" w:hAnsi="Wingdings"/>
    </w:rPr>
  </w:style>
  <w:style w:type="character" w:customStyle="1" w:styleId="WW8Num35z3">
    <w:name w:val="WW8Num35z3"/>
    <w:rsid w:val="00C155EC"/>
    <w:rPr>
      <w:rFonts w:ascii="Symbol" w:hAnsi="Symbol"/>
    </w:rPr>
  </w:style>
  <w:style w:type="character" w:customStyle="1" w:styleId="WW8Num38z1">
    <w:name w:val="WW8Num38z1"/>
    <w:rsid w:val="00C155EC"/>
    <w:rPr>
      <w:rFonts w:ascii="Courier New" w:hAnsi="Courier New" w:cs="Courier New"/>
    </w:rPr>
  </w:style>
  <w:style w:type="character" w:customStyle="1" w:styleId="WW8Num38z2">
    <w:name w:val="WW8Num38z2"/>
    <w:rsid w:val="00C155EC"/>
    <w:rPr>
      <w:rFonts w:ascii="Wingdings" w:hAnsi="Wingdings"/>
    </w:rPr>
  </w:style>
  <w:style w:type="character" w:customStyle="1" w:styleId="WW8Num41z0">
    <w:name w:val="WW8Num41z0"/>
    <w:rsid w:val="00C155EC"/>
    <w:rPr>
      <w:rFonts w:ascii="Symbol" w:hAnsi="Symbol"/>
    </w:rPr>
  </w:style>
  <w:style w:type="character" w:customStyle="1" w:styleId="WW8Num42z1">
    <w:name w:val="WW8Num42z1"/>
    <w:rsid w:val="00C155EC"/>
    <w:rPr>
      <w:rFonts w:ascii="Courier New" w:hAnsi="Courier New" w:cs="Courier New"/>
    </w:rPr>
  </w:style>
  <w:style w:type="character" w:customStyle="1" w:styleId="WW8Num42z2">
    <w:name w:val="WW8Num42z2"/>
    <w:rsid w:val="00C155EC"/>
    <w:rPr>
      <w:rFonts w:ascii="Wingdings" w:hAnsi="Wingdings"/>
    </w:rPr>
  </w:style>
  <w:style w:type="character" w:customStyle="1" w:styleId="WW8Num47z1">
    <w:name w:val="WW8Num47z1"/>
    <w:rsid w:val="00C155EC"/>
    <w:rPr>
      <w:rFonts w:ascii="Courier New" w:hAnsi="Courier New" w:cs="Courier New"/>
    </w:rPr>
  </w:style>
  <w:style w:type="character" w:customStyle="1" w:styleId="WW8Num47z2">
    <w:name w:val="WW8Num47z2"/>
    <w:rsid w:val="00C155EC"/>
    <w:rPr>
      <w:rFonts w:ascii="Wingdings" w:hAnsi="Wingdings"/>
    </w:rPr>
  </w:style>
  <w:style w:type="character" w:customStyle="1" w:styleId="WW8Num50z1">
    <w:name w:val="WW8Num50z1"/>
    <w:rsid w:val="00C155EC"/>
    <w:rPr>
      <w:rFonts w:ascii="Times New Roman" w:hAnsi="Times New Roman" w:cs="Times New Roman"/>
      <w:color w:val="auto"/>
    </w:rPr>
  </w:style>
  <w:style w:type="character" w:customStyle="1" w:styleId="WW8Num55z1">
    <w:name w:val="WW8Num55z1"/>
    <w:rsid w:val="00C155EC"/>
    <w:rPr>
      <w:i w:val="0"/>
    </w:rPr>
  </w:style>
  <w:style w:type="character" w:customStyle="1" w:styleId="WW8Num58z0">
    <w:name w:val="WW8Num58z0"/>
    <w:rsid w:val="00C155EC"/>
    <w:rPr>
      <w:rFonts w:ascii="Wingdings" w:hAnsi="Wingdings"/>
    </w:rPr>
  </w:style>
  <w:style w:type="character" w:customStyle="1" w:styleId="WW8Num58z1">
    <w:name w:val="WW8Num58z1"/>
    <w:rsid w:val="00C155EC"/>
    <w:rPr>
      <w:rFonts w:ascii="Courier New" w:hAnsi="Courier New" w:cs="Courier New"/>
    </w:rPr>
  </w:style>
  <w:style w:type="character" w:customStyle="1" w:styleId="WW8Num58z3">
    <w:name w:val="WW8Num58z3"/>
    <w:rsid w:val="00C155EC"/>
    <w:rPr>
      <w:rFonts w:ascii="Symbol" w:hAnsi="Symbol"/>
    </w:rPr>
  </w:style>
  <w:style w:type="character" w:customStyle="1" w:styleId="WW8Num60z0">
    <w:name w:val="WW8Num60z0"/>
    <w:rsid w:val="00C155EC"/>
    <w:rPr>
      <w:b/>
      <w:i w:val="0"/>
      <w:sz w:val="18"/>
      <w:szCs w:val="18"/>
    </w:rPr>
  </w:style>
  <w:style w:type="character" w:customStyle="1" w:styleId="WW8Num61z0">
    <w:name w:val="WW8Num61z0"/>
    <w:rsid w:val="00C155EC"/>
    <w:rPr>
      <w:color w:val="auto"/>
    </w:rPr>
  </w:style>
  <w:style w:type="character" w:customStyle="1" w:styleId="WW8Num62z0">
    <w:name w:val="WW8Num62z0"/>
    <w:rsid w:val="00C155EC"/>
    <w:rPr>
      <w:rFonts w:ascii="Symbol" w:hAnsi="Symbol"/>
    </w:rPr>
  </w:style>
  <w:style w:type="character" w:customStyle="1" w:styleId="WW8Num62z1">
    <w:name w:val="WW8Num62z1"/>
    <w:rsid w:val="00C155EC"/>
    <w:rPr>
      <w:rFonts w:ascii="Courier New" w:hAnsi="Courier New" w:cs="Courier New"/>
    </w:rPr>
  </w:style>
  <w:style w:type="character" w:customStyle="1" w:styleId="WW8Num62z2">
    <w:name w:val="WW8Num62z2"/>
    <w:rsid w:val="00C155EC"/>
    <w:rPr>
      <w:rFonts w:ascii="Wingdings" w:hAnsi="Wingdings"/>
    </w:rPr>
  </w:style>
  <w:style w:type="character" w:customStyle="1" w:styleId="WW8Num65z0">
    <w:name w:val="WW8Num65z0"/>
    <w:rsid w:val="00C155EC"/>
    <w:rPr>
      <w:rFonts w:ascii="Symbol" w:hAnsi="Symbol"/>
    </w:rPr>
  </w:style>
  <w:style w:type="character" w:customStyle="1" w:styleId="WW8Num65z1">
    <w:name w:val="WW8Num65z1"/>
    <w:rsid w:val="00C155EC"/>
    <w:rPr>
      <w:rFonts w:ascii="Courier New" w:hAnsi="Courier New" w:cs="Courier New"/>
    </w:rPr>
  </w:style>
  <w:style w:type="character" w:customStyle="1" w:styleId="WW8Num65z2">
    <w:name w:val="WW8Num65z2"/>
    <w:rsid w:val="00C155EC"/>
    <w:rPr>
      <w:rFonts w:ascii="Wingdings" w:hAnsi="Wingdings"/>
    </w:rPr>
  </w:style>
  <w:style w:type="character" w:customStyle="1" w:styleId="WW8Num71z1">
    <w:name w:val="WW8Num71z1"/>
    <w:rsid w:val="00C155EC"/>
    <w:rPr>
      <w:b/>
    </w:rPr>
  </w:style>
  <w:style w:type="character" w:customStyle="1" w:styleId="WW8Num72z0">
    <w:name w:val="WW8Num72z0"/>
    <w:rsid w:val="00C155EC"/>
    <w:rPr>
      <w:b/>
      <w:color w:val="auto"/>
    </w:rPr>
  </w:style>
  <w:style w:type="character" w:customStyle="1" w:styleId="WW8Num72z2">
    <w:name w:val="WW8Num72z2"/>
    <w:rsid w:val="00C155EC"/>
    <w:rPr>
      <w:b/>
    </w:rPr>
  </w:style>
  <w:style w:type="character" w:customStyle="1" w:styleId="WW8Num74z0">
    <w:name w:val="WW8Num74z0"/>
    <w:rsid w:val="00C155EC"/>
    <w:rPr>
      <w:b/>
      <w:color w:val="auto"/>
    </w:rPr>
  </w:style>
  <w:style w:type="character" w:customStyle="1" w:styleId="WW8Num77z1">
    <w:name w:val="WW8Num77z1"/>
    <w:rsid w:val="00C155EC"/>
    <w:rPr>
      <w:b/>
    </w:rPr>
  </w:style>
  <w:style w:type="character" w:customStyle="1" w:styleId="WW8Num78z0">
    <w:name w:val="WW8Num78z0"/>
    <w:rsid w:val="00C155EC"/>
    <w:rPr>
      <w:rFonts w:ascii="Symbol" w:hAnsi="Symbol"/>
    </w:rPr>
  </w:style>
  <w:style w:type="character" w:customStyle="1" w:styleId="WW8Num78z1">
    <w:name w:val="WW8Num78z1"/>
    <w:rsid w:val="00C155EC"/>
    <w:rPr>
      <w:rFonts w:ascii="Courier New" w:hAnsi="Courier New" w:cs="Courier New"/>
    </w:rPr>
  </w:style>
  <w:style w:type="character" w:customStyle="1" w:styleId="WW8Num78z2">
    <w:name w:val="WW8Num78z2"/>
    <w:rsid w:val="00C155EC"/>
    <w:rPr>
      <w:rFonts w:ascii="Wingdings" w:hAnsi="Wingdings"/>
    </w:rPr>
  </w:style>
  <w:style w:type="character" w:customStyle="1" w:styleId="WW8Num79z0">
    <w:name w:val="WW8Num79z0"/>
    <w:rsid w:val="00C155EC"/>
    <w:rPr>
      <w:rFonts w:ascii="Verdana" w:hAnsi="Verdana"/>
      <w:b/>
      <w:i w:val="0"/>
      <w:caps w:val="0"/>
      <w:smallCaps w:val="0"/>
      <w:strike w:val="0"/>
      <w:dstrike w:val="0"/>
      <w:vanish w:val="0"/>
      <w:color w:val="auto"/>
      <w:position w:val="0"/>
      <w:sz w:val="16"/>
      <w:vertAlign w:val="baseline"/>
    </w:rPr>
  </w:style>
  <w:style w:type="character" w:customStyle="1" w:styleId="WW8Num80z0">
    <w:name w:val="WW8Num80z0"/>
    <w:rsid w:val="00C155EC"/>
    <w:rPr>
      <w:rFonts w:ascii="Verdana" w:hAnsi="Verdana"/>
      <w:b w:val="0"/>
      <w:i w:val="0"/>
      <w:caps w:val="0"/>
      <w:smallCaps w:val="0"/>
      <w:strike w:val="0"/>
      <w:dstrike w:val="0"/>
      <w:vanish w:val="0"/>
      <w:color w:val="auto"/>
      <w:position w:val="0"/>
      <w:sz w:val="16"/>
      <w:vertAlign w:val="baseline"/>
    </w:rPr>
  </w:style>
  <w:style w:type="character" w:customStyle="1" w:styleId="WW8Num80z1">
    <w:name w:val="WW8Num80z1"/>
    <w:rsid w:val="00C155EC"/>
    <w:rPr>
      <w:rFonts w:ascii="Courier New" w:hAnsi="Courier New" w:cs="Courier New"/>
    </w:rPr>
  </w:style>
  <w:style w:type="character" w:customStyle="1" w:styleId="WW8Num80z2">
    <w:name w:val="WW8Num80z2"/>
    <w:rsid w:val="00C155EC"/>
    <w:rPr>
      <w:rFonts w:ascii="Wingdings" w:hAnsi="Wingdings"/>
    </w:rPr>
  </w:style>
  <w:style w:type="character" w:customStyle="1" w:styleId="WW8Num80z3">
    <w:name w:val="WW8Num80z3"/>
    <w:rsid w:val="00C155EC"/>
    <w:rPr>
      <w:rFonts w:ascii="Symbol" w:hAnsi="Symbol"/>
    </w:rPr>
  </w:style>
  <w:style w:type="character" w:customStyle="1" w:styleId="WW8Num81z0">
    <w:name w:val="WW8Num81z0"/>
    <w:rsid w:val="00C155EC"/>
    <w:rPr>
      <w:i w:val="0"/>
    </w:rPr>
  </w:style>
  <w:style w:type="character" w:customStyle="1" w:styleId="WW8Num82z0">
    <w:name w:val="WW8Num82z0"/>
    <w:rsid w:val="00C155EC"/>
    <w:rPr>
      <w:rFonts w:ascii="Verdana" w:hAnsi="Verdana"/>
      <w:b w:val="0"/>
      <w:i w:val="0"/>
      <w:caps w:val="0"/>
      <w:smallCaps w:val="0"/>
      <w:strike w:val="0"/>
      <w:dstrike w:val="0"/>
      <w:vanish w:val="0"/>
      <w:color w:val="000000"/>
      <w:position w:val="0"/>
      <w:sz w:val="16"/>
      <w:vertAlign w:val="baseline"/>
    </w:rPr>
  </w:style>
  <w:style w:type="character" w:customStyle="1" w:styleId="WW8Num84z0">
    <w:name w:val="WW8Num84z0"/>
    <w:rsid w:val="00C155EC"/>
    <w:rPr>
      <w:rFonts w:ascii="Verdana" w:hAnsi="Verdana"/>
      <w:b/>
      <w:i w:val="0"/>
      <w:caps w:val="0"/>
      <w:smallCaps w:val="0"/>
      <w:strike w:val="0"/>
      <w:dstrike w:val="0"/>
      <w:vanish w:val="0"/>
      <w:color w:val="auto"/>
      <w:position w:val="0"/>
      <w:sz w:val="16"/>
      <w:vertAlign w:val="baseline"/>
    </w:rPr>
  </w:style>
  <w:style w:type="character" w:customStyle="1" w:styleId="WW8Num85z0">
    <w:name w:val="WW8Num85z0"/>
    <w:rsid w:val="00C155EC"/>
    <w:rPr>
      <w:rFonts w:ascii="Tahoma" w:hAnsi="Tahoma" w:cs="Tahoma"/>
      <w:sz w:val="18"/>
      <w:szCs w:val="18"/>
    </w:rPr>
  </w:style>
  <w:style w:type="character" w:customStyle="1" w:styleId="WW8Num86z0">
    <w:name w:val="WW8Num86z0"/>
    <w:rsid w:val="00C155EC"/>
    <w:rPr>
      <w:rFonts w:ascii="Symbol" w:hAnsi="Symbol"/>
    </w:rPr>
  </w:style>
  <w:style w:type="character" w:customStyle="1" w:styleId="WW8Num86z1">
    <w:name w:val="WW8Num86z1"/>
    <w:rsid w:val="00C155EC"/>
    <w:rPr>
      <w:rFonts w:ascii="Courier New" w:hAnsi="Courier New" w:cs="Courier New"/>
    </w:rPr>
  </w:style>
  <w:style w:type="character" w:customStyle="1" w:styleId="WW8Num86z2">
    <w:name w:val="WW8Num86z2"/>
    <w:rsid w:val="00C155EC"/>
    <w:rPr>
      <w:rFonts w:ascii="Wingdings" w:hAnsi="Wingdings"/>
    </w:rPr>
  </w:style>
  <w:style w:type="character" w:customStyle="1" w:styleId="WW8Num87z0">
    <w:name w:val="WW8Num87z0"/>
    <w:rsid w:val="00C155EC"/>
    <w:rPr>
      <w:b/>
      <w:color w:val="auto"/>
    </w:rPr>
  </w:style>
  <w:style w:type="character" w:customStyle="1" w:styleId="WW8Num88z0">
    <w:name w:val="WW8Num88z0"/>
    <w:rsid w:val="00C155EC"/>
    <w:rPr>
      <w:rFonts w:ascii="Verdana" w:hAnsi="Verdana"/>
      <w:b/>
      <w:i w:val="0"/>
      <w:caps w:val="0"/>
      <w:smallCaps w:val="0"/>
      <w:strike w:val="0"/>
      <w:dstrike w:val="0"/>
      <w:vanish w:val="0"/>
      <w:color w:val="auto"/>
      <w:position w:val="0"/>
      <w:sz w:val="16"/>
      <w:vertAlign w:val="baseline"/>
    </w:rPr>
  </w:style>
  <w:style w:type="character" w:customStyle="1" w:styleId="WW8Num89z0">
    <w:name w:val="WW8Num89z0"/>
    <w:rsid w:val="00C155EC"/>
    <w:rPr>
      <w:u w:val="none"/>
    </w:rPr>
  </w:style>
  <w:style w:type="character" w:customStyle="1" w:styleId="WW8Num91z0">
    <w:name w:val="WW8Num91z0"/>
    <w:rsid w:val="00C155EC"/>
    <w:rPr>
      <w:rFonts w:ascii="Verdana" w:hAnsi="Verdana"/>
      <w:b/>
      <w:i w:val="0"/>
      <w:caps w:val="0"/>
      <w:smallCaps w:val="0"/>
      <w:strike w:val="0"/>
      <w:dstrike w:val="0"/>
      <w:vanish w:val="0"/>
      <w:color w:val="auto"/>
      <w:position w:val="0"/>
      <w:sz w:val="16"/>
      <w:vertAlign w:val="baseline"/>
    </w:rPr>
  </w:style>
  <w:style w:type="character" w:customStyle="1" w:styleId="WW8Num92z0">
    <w:name w:val="WW8Num92z0"/>
    <w:rsid w:val="00C155EC"/>
    <w:rPr>
      <w:b/>
      <w:color w:val="auto"/>
    </w:rPr>
  </w:style>
  <w:style w:type="character" w:customStyle="1" w:styleId="WW8Num93z0">
    <w:name w:val="WW8Num93z0"/>
    <w:rsid w:val="00C155EC"/>
    <w:rPr>
      <w:rFonts w:ascii="Verdana" w:hAnsi="Verdana"/>
      <w:b/>
      <w:i w:val="0"/>
      <w:caps w:val="0"/>
      <w:smallCaps w:val="0"/>
      <w:strike w:val="0"/>
      <w:dstrike w:val="0"/>
      <w:vanish w:val="0"/>
      <w:color w:val="auto"/>
      <w:position w:val="0"/>
      <w:sz w:val="16"/>
      <w:vertAlign w:val="baseline"/>
    </w:rPr>
  </w:style>
  <w:style w:type="character" w:customStyle="1" w:styleId="WW8Num94z0">
    <w:name w:val="WW8Num94z0"/>
    <w:rsid w:val="00C155EC"/>
    <w:rPr>
      <w:rFonts w:ascii="Wingdings" w:hAnsi="Wingdings"/>
    </w:rPr>
  </w:style>
  <w:style w:type="character" w:customStyle="1" w:styleId="WW8Num94z1">
    <w:name w:val="WW8Num94z1"/>
    <w:rsid w:val="00C155EC"/>
    <w:rPr>
      <w:rFonts w:ascii="Courier New" w:hAnsi="Courier New" w:cs="Courier New"/>
    </w:rPr>
  </w:style>
  <w:style w:type="character" w:customStyle="1" w:styleId="WW8Num94z3">
    <w:name w:val="WW8Num94z3"/>
    <w:rsid w:val="00C155EC"/>
    <w:rPr>
      <w:rFonts w:ascii="Symbol" w:hAnsi="Symbol"/>
    </w:rPr>
  </w:style>
  <w:style w:type="character" w:customStyle="1" w:styleId="WW8Num95z0">
    <w:name w:val="WW8Num95z0"/>
    <w:rsid w:val="00C155EC"/>
    <w:rPr>
      <w:strike w:val="0"/>
      <w:dstrike w:val="0"/>
    </w:rPr>
  </w:style>
  <w:style w:type="character" w:customStyle="1" w:styleId="WW8Num96z0">
    <w:name w:val="WW8Num96z0"/>
    <w:rsid w:val="00C155EC"/>
    <w:rPr>
      <w:rFonts w:ascii="Verdana" w:hAnsi="Verdana"/>
      <w:b/>
      <w:i w:val="0"/>
      <w:caps w:val="0"/>
      <w:smallCaps w:val="0"/>
      <w:strike w:val="0"/>
      <w:dstrike w:val="0"/>
      <w:vanish w:val="0"/>
      <w:color w:val="auto"/>
      <w:position w:val="0"/>
      <w:sz w:val="16"/>
      <w:vertAlign w:val="baseline"/>
    </w:rPr>
  </w:style>
  <w:style w:type="character" w:customStyle="1" w:styleId="WW8Num97z0">
    <w:name w:val="WW8Num97z0"/>
    <w:rsid w:val="00C155EC"/>
    <w:rPr>
      <w:rFonts w:ascii="Wingdings" w:hAnsi="Wingdings"/>
      <w:sz w:val="24"/>
      <w:szCs w:val="24"/>
    </w:rPr>
  </w:style>
  <w:style w:type="character" w:customStyle="1" w:styleId="WW8Num97z1">
    <w:name w:val="WW8Num97z1"/>
    <w:rsid w:val="00C155EC"/>
    <w:rPr>
      <w:rFonts w:ascii="Courier New" w:hAnsi="Courier New" w:cs="Courier New"/>
    </w:rPr>
  </w:style>
  <w:style w:type="character" w:customStyle="1" w:styleId="WW8Num97z2">
    <w:name w:val="WW8Num97z2"/>
    <w:rsid w:val="00C155EC"/>
    <w:rPr>
      <w:rFonts w:ascii="Wingdings" w:hAnsi="Wingdings"/>
    </w:rPr>
  </w:style>
  <w:style w:type="character" w:customStyle="1" w:styleId="WW8Num97z3">
    <w:name w:val="WW8Num97z3"/>
    <w:rsid w:val="00C155EC"/>
    <w:rPr>
      <w:rFonts w:ascii="Symbol" w:hAnsi="Symbol"/>
    </w:rPr>
  </w:style>
  <w:style w:type="character" w:customStyle="1" w:styleId="WW8Num98z0">
    <w:name w:val="WW8Num98z0"/>
    <w:rsid w:val="00C155EC"/>
    <w:rPr>
      <w:rFonts w:ascii="Wingdings" w:hAnsi="Wingdings"/>
    </w:rPr>
  </w:style>
  <w:style w:type="character" w:customStyle="1" w:styleId="WW8Num98z1">
    <w:name w:val="WW8Num98z1"/>
    <w:rsid w:val="00C155EC"/>
    <w:rPr>
      <w:rFonts w:ascii="Courier New" w:hAnsi="Courier New" w:cs="Courier New"/>
    </w:rPr>
  </w:style>
  <w:style w:type="character" w:customStyle="1" w:styleId="WW8Num98z3">
    <w:name w:val="WW8Num98z3"/>
    <w:rsid w:val="00C155EC"/>
    <w:rPr>
      <w:rFonts w:ascii="Symbol" w:hAnsi="Symbol"/>
    </w:rPr>
  </w:style>
  <w:style w:type="character" w:customStyle="1" w:styleId="WW8Num99z0">
    <w:name w:val="WW8Num99z0"/>
    <w:rsid w:val="00C155EC"/>
    <w:rPr>
      <w:color w:val="auto"/>
    </w:rPr>
  </w:style>
  <w:style w:type="character" w:customStyle="1" w:styleId="WW8Num100z0">
    <w:name w:val="WW8Num100z0"/>
    <w:rsid w:val="00C155EC"/>
    <w:rPr>
      <w:rFonts w:ascii="Times New Roman" w:eastAsia="Times New Roman" w:hAnsi="Times New Roman" w:cs="Times New Roman"/>
    </w:rPr>
  </w:style>
  <w:style w:type="character" w:customStyle="1" w:styleId="WW8Num100z1">
    <w:name w:val="WW8Num100z1"/>
    <w:rsid w:val="00C155EC"/>
    <w:rPr>
      <w:rFonts w:ascii="Courier New" w:hAnsi="Courier New"/>
    </w:rPr>
  </w:style>
  <w:style w:type="character" w:customStyle="1" w:styleId="WW8Num100z2">
    <w:name w:val="WW8Num100z2"/>
    <w:rsid w:val="00C155EC"/>
    <w:rPr>
      <w:rFonts w:ascii="Wingdings" w:hAnsi="Wingdings"/>
    </w:rPr>
  </w:style>
  <w:style w:type="character" w:customStyle="1" w:styleId="WW8Num100z3">
    <w:name w:val="WW8Num100z3"/>
    <w:rsid w:val="00C155EC"/>
    <w:rPr>
      <w:rFonts w:ascii="Symbol" w:hAnsi="Symbol"/>
    </w:rPr>
  </w:style>
  <w:style w:type="character" w:customStyle="1" w:styleId="WW8Num102z0">
    <w:name w:val="WW8Num102z0"/>
    <w:rsid w:val="00C155EC"/>
    <w:rPr>
      <w:b/>
      <w:color w:val="auto"/>
    </w:rPr>
  </w:style>
  <w:style w:type="character" w:customStyle="1" w:styleId="WW8Num102z2">
    <w:name w:val="WW8Num102z2"/>
    <w:rsid w:val="00C155EC"/>
    <w:rPr>
      <w:b/>
    </w:rPr>
  </w:style>
  <w:style w:type="character" w:customStyle="1" w:styleId="WW8Num103z0">
    <w:name w:val="WW8Num103z0"/>
    <w:rsid w:val="00C155EC"/>
    <w:rPr>
      <w:rFonts w:ascii="Symbol" w:hAnsi="Symbol"/>
    </w:rPr>
  </w:style>
  <w:style w:type="character" w:customStyle="1" w:styleId="WW8Num103z1">
    <w:name w:val="WW8Num103z1"/>
    <w:rsid w:val="00C155EC"/>
    <w:rPr>
      <w:rFonts w:ascii="Courier New" w:hAnsi="Courier New"/>
    </w:rPr>
  </w:style>
  <w:style w:type="character" w:customStyle="1" w:styleId="WW8Num103z2">
    <w:name w:val="WW8Num103z2"/>
    <w:rsid w:val="00C155EC"/>
    <w:rPr>
      <w:rFonts w:ascii="Wingdings" w:hAnsi="Wingdings"/>
    </w:rPr>
  </w:style>
  <w:style w:type="character" w:customStyle="1" w:styleId="WW8Num104z1">
    <w:name w:val="WW8Num104z1"/>
    <w:rsid w:val="00C155EC"/>
    <w:rPr>
      <w:b/>
    </w:rPr>
  </w:style>
  <w:style w:type="character" w:customStyle="1" w:styleId="WW8Num105z0">
    <w:name w:val="WW8Num105z0"/>
    <w:rsid w:val="00C155EC"/>
    <w:rPr>
      <w:b w:val="0"/>
    </w:rPr>
  </w:style>
  <w:style w:type="character" w:customStyle="1" w:styleId="WW8Num106z0">
    <w:name w:val="WW8Num106z0"/>
    <w:rsid w:val="00C155EC"/>
    <w:rPr>
      <w:rFonts w:ascii="Verdana" w:hAnsi="Verdana"/>
      <w:b/>
      <w:i w:val="0"/>
      <w:caps w:val="0"/>
      <w:smallCaps w:val="0"/>
      <w:strike w:val="0"/>
      <w:dstrike w:val="0"/>
      <w:vanish w:val="0"/>
      <w:color w:val="auto"/>
      <w:position w:val="0"/>
      <w:sz w:val="16"/>
      <w:vertAlign w:val="baseline"/>
    </w:rPr>
  </w:style>
  <w:style w:type="character" w:customStyle="1" w:styleId="WW8Num107z0">
    <w:name w:val="WW8Num107z0"/>
    <w:rsid w:val="00C155EC"/>
    <w:rPr>
      <w:rFonts w:ascii="Verdana" w:hAnsi="Verdana"/>
      <w:b/>
      <w:i w:val="0"/>
      <w:caps w:val="0"/>
      <w:smallCaps w:val="0"/>
      <w:strike w:val="0"/>
      <w:dstrike w:val="0"/>
      <w:vanish w:val="0"/>
      <w:color w:val="auto"/>
      <w:position w:val="0"/>
      <w:sz w:val="16"/>
      <w:vertAlign w:val="baseline"/>
    </w:rPr>
  </w:style>
  <w:style w:type="character" w:customStyle="1" w:styleId="TekstprzypisukocowegoZnak">
    <w:name w:val="Tekst przypisu końcowego Znak"/>
    <w:uiPriority w:val="99"/>
    <w:rsid w:val="00C155EC"/>
    <w:rPr>
      <w:rFonts w:ascii="Times New Roman" w:eastAsia="Times New Roman" w:hAnsi="Times New Roman"/>
    </w:rPr>
  </w:style>
  <w:style w:type="character" w:customStyle="1" w:styleId="Znakiprzypiswkocowych">
    <w:name w:val="Znaki przypisów końcowych"/>
    <w:rsid w:val="00C155EC"/>
    <w:rPr>
      <w:vertAlign w:val="superscript"/>
    </w:rPr>
  </w:style>
  <w:style w:type="character" w:customStyle="1" w:styleId="FontStyle12">
    <w:name w:val="Font Style12"/>
    <w:rsid w:val="00C155EC"/>
    <w:rPr>
      <w:rFonts w:ascii="Times New Roman" w:hAnsi="Times New Roman" w:cs="Times New Roman"/>
      <w:sz w:val="22"/>
      <w:szCs w:val="22"/>
    </w:rPr>
  </w:style>
  <w:style w:type="character" w:customStyle="1" w:styleId="FontStyle11">
    <w:name w:val="Font Style11"/>
    <w:rsid w:val="00C155EC"/>
    <w:rPr>
      <w:rFonts w:ascii="Times New Roman" w:hAnsi="Times New Roman" w:cs="Times New Roman"/>
      <w:sz w:val="22"/>
      <w:szCs w:val="22"/>
    </w:rPr>
  </w:style>
  <w:style w:type="character" w:customStyle="1" w:styleId="FontStyle48">
    <w:name w:val="Font Style48"/>
    <w:rsid w:val="00C155EC"/>
    <w:rPr>
      <w:rFonts w:ascii="Verdana" w:hAnsi="Verdana" w:cs="Verdana"/>
      <w:sz w:val="26"/>
      <w:szCs w:val="26"/>
    </w:rPr>
  </w:style>
  <w:style w:type="character" w:customStyle="1" w:styleId="FontStyle41">
    <w:name w:val="Font Style41"/>
    <w:rsid w:val="00C155EC"/>
    <w:rPr>
      <w:rFonts w:ascii="Verdana" w:hAnsi="Verdana" w:cs="Verdana"/>
      <w:w w:val="200"/>
      <w:sz w:val="10"/>
      <w:szCs w:val="10"/>
    </w:rPr>
  </w:style>
  <w:style w:type="character" w:customStyle="1" w:styleId="FontStyle42">
    <w:name w:val="Font Style42"/>
    <w:rsid w:val="00C155EC"/>
    <w:rPr>
      <w:rFonts w:ascii="Verdana" w:hAnsi="Verdana" w:cs="Verdana"/>
      <w:b/>
      <w:bCs/>
      <w:spacing w:val="10"/>
      <w:sz w:val="12"/>
      <w:szCs w:val="12"/>
    </w:rPr>
  </w:style>
  <w:style w:type="character" w:customStyle="1" w:styleId="FontStyle47">
    <w:name w:val="Font Style47"/>
    <w:rsid w:val="00C155EC"/>
    <w:rPr>
      <w:rFonts w:ascii="Verdana" w:hAnsi="Verdana" w:cs="Verdana"/>
      <w:b/>
      <w:bCs/>
      <w:sz w:val="20"/>
      <w:szCs w:val="20"/>
    </w:rPr>
  </w:style>
  <w:style w:type="character" w:customStyle="1" w:styleId="FontStyle50">
    <w:name w:val="Font Style50"/>
    <w:rsid w:val="00C155EC"/>
    <w:rPr>
      <w:rFonts w:ascii="Verdana" w:hAnsi="Verdana" w:cs="Verdana"/>
      <w:sz w:val="20"/>
      <w:szCs w:val="20"/>
    </w:rPr>
  </w:style>
  <w:style w:type="character" w:customStyle="1" w:styleId="FontStyle53">
    <w:name w:val="Font Style53"/>
    <w:rsid w:val="00C155EC"/>
    <w:rPr>
      <w:rFonts w:ascii="Verdana" w:hAnsi="Verdana" w:cs="Verdana"/>
      <w:sz w:val="16"/>
      <w:szCs w:val="16"/>
    </w:rPr>
  </w:style>
  <w:style w:type="character" w:customStyle="1" w:styleId="FontStyle44">
    <w:name w:val="Font Style44"/>
    <w:rsid w:val="00C155EC"/>
    <w:rPr>
      <w:rFonts w:ascii="Verdana" w:hAnsi="Verdana" w:cs="Verdana"/>
      <w:b/>
      <w:bCs/>
      <w:sz w:val="16"/>
      <w:szCs w:val="16"/>
    </w:rPr>
  </w:style>
  <w:style w:type="character" w:customStyle="1" w:styleId="FontStyle49">
    <w:name w:val="Font Style49"/>
    <w:rsid w:val="00C155EC"/>
    <w:rPr>
      <w:rFonts w:ascii="Verdana" w:hAnsi="Verdana" w:cs="Verdana"/>
      <w:b/>
      <w:bCs/>
      <w:sz w:val="16"/>
      <w:szCs w:val="16"/>
    </w:rPr>
  </w:style>
  <w:style w:type="character" w:customStyle="1" w:styleId="FontStyle21">
    <w:name w:val="Font Style21"/>
    <w:rsid w:val="00C155EC"/>
    <w:rPr>
      <w:rFonts w:ascii="Arial" w:hAnsi="Arial" w:cs="Arial"/>
      <w:b/>
      <w:bCs/>
      <w:sz w:val="12"/>
      <w:szCs w:val="12"/>
    </w:rPr>
  </w:style>
  <w:style w:type="character" w:customStyle="1" w:styleId="FontStyle19">
    <w:name w:val="Font Style19"/>
    <w:rsid w:val="00C155EC"/>
    <w:rPr>
      <w:rFonts w:ascii="Arial" w:hAnsi="Arial" w:cs="Arial"/>
      <w:sz w:val="12"/>
      <w:szCs w:val="12"/>
    </w:rPr>
  </w:style>
  <w:style w:type="character" w:customStyle="1" w:styleId="FontStyle20">
    <w:name w:val="Font Style20"/>
    <w:rsid w:val="00C155EC"/>
    <w:rPr>
      <w:rFonts w:ascii="Arial" w:hAnsi="Arial" w:cs="Arial"/>
      <w:sz w:val="12"/>
      <w:szCs w:val="12"/>
    </w:rPr>
  </w:style>
  <w:style w:type="character" w:customStyle="1" w:styleId="FontStyle18">
    <w:name w:val="Font Style18"/>
    <w:rsid w:val="00C155EC"/>
    <w:rPr>
      <w:rFonts w:ascii="Arial" w:hAnsi="Arial" w:cs="Arial"/>
      <w:sz w:val="12"/>
      <w:szCs w:val="12"/>
    </w:rPr>
  </w:style>
  <w:style w:type="character" w:customStyle="1" w:styleId="FontStyle22">
    <w:name w:val="Font Style22"/>
    <w:rsid w:val="00C155EC"/>
    <w:rPr>
      <w:rFonts w:ascii="Arial" w:hAnsi="Arial" w:cs="Arial"/>
      <w:sz w:val="12"/>
      <w:szCs w:val="12"/>
    </w:rPr>
  </w:style>
  <w:style w:type="character" w:customStyle="1" w:styleId="TekstprzypisudolnegoZnak">
    <w:name w:val="Tekst przypisu dolnego Znak"/>
    <w:uiPriority w:val="99"/>
    <w:rsid w:val="00C155EC"/>
    <w:rPr>
      <w:rFonts w:ascii="Times New Roman" w:eastAsia="Times New Roman" w:hAnsi="Times New Roman"/>
    </w:rPr>
  </w:style>
  <w:style w:type="character" w:customStyle="1" w:styleId="ZwykytekstZnak">
    <w:name w:val="Zwykły tekst Znak"/>
    <w:rsid w:val="00C155EC"/>
    <w:rPr>
      <w:rFonts w:ascii="Courier New" w:eastAsia="Times New Roman" w:hAnsi="Courier New" w:cs="Courier New"/>
    </w:rPr>
  </w:style>
  <w:style w:type="paragraph" w:styleId="Tekstprzypisukocowego">
    <w:name w:val="endnote text"/>
    <w:basedOn w:val="Normalny"/>
    <w:link w:val="TekstprzypisukocowegoZnak1"/>
    <w:uiPriority w:val="99"/>
    <w:rsid w:val="00C155EC"/>
    <w:pPr>
      <w:suppressAutoHyphens/>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uiPriority w:val="99"/>
    <w:rsid w:val="00C155EC"/>
    <w:rPr>
      <w:rFonts w:ascii="Times New Roman" w:eastAsia="Times New Roman" w:hAnsi="Times New Roman" w:cs="Times New Roman"/>
      <w:sz w:val="20"/>
      <w:szCs w:val="20"/>
      <w:lang w:eastAsia="ar-SA"/>
    </w:rPr>
  </w:style>
  <w:style w:type="paragraph" w:customStyle="1" w:styleId="Style12">
    <w:name w:val="Style12"/>
    <w:basedOn w:val="Normalny"/>
    <w:uiPriority w:val="99"/>
    <w:rsid w:val="00C155EC"/>
    <w:pPr>
      <w:widowControl w:val="0"/>
      <w:suppressAutoHyphens/>
      <w:autoSpaceDE w:val="0"/>
      <w:spacing w:line="278" w:lineRule="exact"/>
      <w:jc w:val="both"/>
    </w:pPr>
    <w:rPr>
      <w:rFonts w:ascii="Microsoft Sans Serif" w:eastAsia="Times New Roman" w:hAnsi="Microsoft Sans Serif" w:cs="Microsoft Sans Serif"/>
      <w:sz w:val="24"/>
      <w:szCs w:val="24"/>
      <w:lang w:eastAsia="ar-SA"/>
    </w:rPr>
  </w:style>
  <w:style w:type="paragraph" w:customStyle="1" w:styleId="Style5">
    <w:name w:val="Style5"/>
    <w:basedOn w:val="Normalny"/>
    <w:uiPriority w:val="99"/>
    <w:rsid w:val="00C155EC"/>
    <w:pPr>
      <w:widowControl w:val="0"/>
      <w:suppressAutoHyphens/>
      <w:autoSpaceDE w:val="0"/>
      <w:spacing w:line="274" w:lineRule="exact"/>
      <w:ind w:hanging="360"/>
    </w:pPr>
    <w:rPr>
      <w:rFonts w:ascii="Arial" w:eastAsia="Times New Roman" w:hAnsi="Arial" w:cs="Arial"/>
      <w:sz w:val="24"/>
      <w:szCs w:val="24"/>
      <w:lang w:eastAsia="ar-SA"/>
    </w:rPr>
  </w:style>
  <w:style w:type="paragraph" w:customStyle="1" w:styleId="ust">
    <w:name w:val="ust"/>
    <w:uiPriority w:val="99"/>
    <w:rsid w:val="00C155EC"/>
    <w:pPr>
      <w:suppressAutoHyphens/>
      <w:spacing w:before="60" w:after="60" w:line="240" w:lineRule="auto"/>
      <w:ind w:left="426" w:hanging="284"/>
      <w:jc w:val="both"/>
    </w:pPr>
    <w:rPr>
      <w:rFonts w:ascii="Times New Roman" w:eastAsia="Times New Roman" w:hAnsi="Times New Roman" w:cs="Calibri"/>
      <w:sz w:val="24"/>
      <w:szCs w:val="20"/>
      <w:lang w:eastAsia="ar-SA"/>
    </w:rPr>
  </w:style>
  <w:style w:type="paragraph" w:customStyle="1" w:styleId="Nagwekstrony">
    <w:name w:val="Nag?—wek strony"/>
    <w:basedOn w:val="Normalny"/>
    <w:uiPriority w:val="99"/>
    <w:rsid w:val="00C155EC"/>
    <w:pPr>
      <w:tabs>
        <w:tab w:val="center" w:pos="4153"/>
        <w:tab w:val="right" w:pos="8306"/>
      </w:tabs>
      <w:suppressAutoHyphens/>
    </w:pPr>
    <w:rPr>
      <w:rFonts w:ascii="Times New Roman" w:eastAsia="Times New Roman" w:hAnsi="Times New Roman"/>
      <w:sz w:val="20"/>
      <w:szCs w:val="20"/>
      <w:lang w:val="en-GB" w:eastAsia="ar-SA"/>
    </w:rPr>
  </w:style>
  <w:style w:type="paragraph" w:customStyle="1" w:styleId="tabulka">
    <w:name w:val="tabulka"/>
    <w:basedOn w:val="Normalny"/>
    <w:uiPriority w:val="99"/>
    <w:rsid w:val="00C155EC"/>
    <w:pPr>
      <w:widowControl w:val="0"/>
      <w:suppressAutoHyphens/>
      <w:spacing w:before="120" w:line="240" w:lineRule="exact"/>
      <w:jc w:val="center"/>
    </w:pPr>
    <w:rPr>
      <w:rFonts w:ascii="Arial" w:eastAsia="Times New Roman" w:hAnsi="Arial"/>
      <w:sz w:val="20"/>
      <w:szCs w:val="20"/>
      <w:lang w:val="cs-CZ" w:eastAsia="ar-SA"/>
    </w:rPr>
  </w:style>
  <w:style w:type="paragraph" w:customStyle="1" w:styleId="Style20">
    <w:name w:val="Style20"/>
    <w:basedOn w:val="Normalny"/>
    <w:uiPriority w:val="99"/>
    <w:rsid w:val="00C155EC"/>
    <w:pPr>
      <w:widowControl w:val="0"/>
      <w:suppressAutoHyphens/>
      <w:autoSpaceDE w:val="0"/>
    </w:pPr>
    <w:rPr>
      <w:rFonts w:ascii="Verdana" w:eastAsia="Times New Roman" w:hAnsi="Verdana"/>
      <w:sz w:val="24"/>
      <w:szCs w:val="24"/>
      <w:lang w:eastAsia="ar-SA"/>
    </w:rPr>
  </w:style>
  <w:style w:type="paragraph" w:customStyle="1" w:styleId="Style23">
    <w:name w:val="Style23"/>
    <w:basedOn w:val="Normalny"/>
    <w:uiPriority w:val="99"/>
    <w:rsid w:val="00C155EC"/>
    <w:pPr>
      <w:widowControl w:val="0"/>
      <w:suppressAutoHyphens/>
      <w:autoSpaceDE w:val="0"/>
      <w:spacing w:line="264" w:lineRule="exact"/>
      <w:jc w:val="both"/>
    </w:pPr>
    <w:rPr>
      <w:rFonts w:ascii="Verdana" w:eastAsia="Times New Roman" w:hAnsi="Verdana"/>
      <w:sz w:val="24"/>
      <w:szCs w:val="24"/>
      <w:lang w:eastAsia="ar-SA"/>
    </w:rPr>
  </w:style>
  <w:style w:type="paragraph" w:customStyle="1" w:styleId="Style30">
    <w:name w:val="Style30"/>
    <w:basedOn w:val="Normalny"/>
    <w:uiPriority w:val="99"/>
    <w:rsid w:val="00C155EC"/>
    <w:pPr>
      <w:widowControl w:val="0"/>
      <w:suppressAutoHyphens/>
      <w:autoSpaceDE w:val="0"/>
      <w:spacing w:line="312" w:lineRule="exact"/>
    </w:pPr>
    <w:rPr>
      <w:rFonts w:ascii="Verdana" w:eastAsia="Times New Roman" w:hAnsi="Verdana"/>
      <w:sz w:val="24"/>
      <w:szCs w:val="24"/>
      <w:lang w:eastAsia="ar-SA"/>
    </w:rPr>
  </w:style>
  <w:style w:type="paragraph" w:customStyle="1" w:styleId="Style33">
    <w:name w:val="Style33"/>
    <w:basedOn w:val="Normalny"/>
    <w:uiPriority w:val="99"/>
    <w:rsid w:val="00C155EC"/>
    <w:pPr>
      <w:widowControl w:val="0"/>
      <w:suppressAutoHyphens/>
      <w:autoSpaceDE w:val="0"/>
      <w:spacing w:line="264" w:lineRule="exact"/>
      <w:jc w:val="both"/>
    </w:pPr>
    <w:rPr>
      <w:rFonts w:ascii="Verdana" w:eastAsia="Times New Roman" w:hAnsi="Verdana"/>
      <w:sz w:val="24"/>
      <w:szCs w:val="24"/>
      <w:lang w:eastAsia="ar-SA"/>
    </w:rPr>
  </w:style>
  <w:style w:type="paragraph" w:customStyle="1" w:styleId="Style38">
    <w:name w:val="Style38"/>
    <w:basedOn w:val="Normalny"/>
    <w:uiPriority w:val="99"/>
    <w:rsid w:val="00C155EC"/>
    <w:pPr>
      <w:widowControl w:val="0"/>
      <w:suppressAutoHyphens/>
      <w:autoSpaceDE w:val="0"/>
    </w:pPr>
    <w:rPr>
      <w:rFonts w:ascii="Verdana" w:eastAsia="Times New Roman" w:hAnsi="Verdana"/>
      <w:sz w:val="24"/>
      <w:szCs w:val="24"/>
      <w:lang w:eastAsia="ar-SA"/>
    </w:rPr>
  </w:style>
  <w:style w:type="paragraph" w:customStyle="1" w:styleId="Style4">
    <w:name w:val="Style4"/>
    <w:basedOn w:val="Normalny"/>
    <w:rsid w:val="00C155EC"/>
    <w:pPr>
      <w:widowControl w:val="0"/>
      <w:suppressAutoHyphens/>
      <w:autoSpaceDE w:val="0"/>
      <w:spacing w:line="178" w:lineRule="exact"/>
    </w:pPr>
    <w:rPr>
      <w:rFonts w:ascii="Constantia" w:eastAsia="Times New Roman" w:hAnsi="Constantia"/>
      <w:sz w:val="24"/>
      <w:szCs w:val="24"/>
      <w:lang w:eastAsia="ar-SA"/>
    </w:rPr>
  </w:style>
  <w:style w:type="paragraph" w:customStyle="1" w:styleId="Style3">
    <w:name w:val="Style3"/>
    <w:basedOn w:val="Normalny"/>
    <w:uiPriority w:val="99"/>
    <w:rsid w:val="00C155EC"/>
    <w:pPr>
      <w:widowControl w:val="0"/>
      <w:suppressAutoHyphens/>
      <w:autoSpaceDE w:val="0"/>
      <w:spacing w:line="182" w:lineRule="exact"/>
      <w:ind w:hanging="240"/>
    </w:pPr>
    <w:rPr>
      <w:rFonts w:ascii="Constantia" w:eastAsia="Times New Roman" w:hAnsi="Constantia"/>
      <w:sz w:val="24"/>
      <w:szCs w:val="24"/>
      <w:lang w:eastAsia="ar-SA"/>
    </w:rPr>
  </w:style>
  <w:style w:type="paragraph" w:customStyle="1" w:styleId="Style13">
    <w:name w:val="Style13"/>
    <w:basedOn w:val="Normalny"/>
    <w:uiPriority w:val="99"/>
    <w:rsid w:val="00C155EC"/>
    <w:pPr>
      <w:widowControl w:val="0"/>
      <w:suppressAutoHyphens/>
      <w:autoSpaceDE w:val="0"/>
      <w:spacing w:line="182" w:lineRule="exact"/>
    </w:pPr>
    <w:rPr>
      <w:rFonts w:ascii="Constantia" w:eastAsia="Times New Roman" w:hAnsi="Constantia"/>
      <w:sz w:val="24"/>
      <w:szCs w:val="24"/>
      <w:lang w:eastAsia="ar-SA"/>
    </w:rPr>
  </w:style>
  <w:style w:type="paragraph" w:customStyle="1" w:styleId="Style6">
    <w:name w:val="Style6"/>
    <w:basedOn w:val="Normalny"/>
    <w:uiPriority w:val="99"/>
    <w:rsid w:val="00C155EC"/>
    <w:pPr>
      <w:widowControl w:val="0"/>
      <w:suppressAutoHyphens/>
      <w:autoSpaceDE w:val="0"/>
      <w:spacing w:line="187" w:lineRule="exact"/>
      <w:ind w:hanging="278"/>
    </w:pPr>
    <w:rPr>
      <w:rFonts w:ascii="Constantia" w:eastAsia="Times New Roman" w:hAnsi="Constantia"/>
      <w:sz w:val="24"/>
      <w:szCs w:val="24"/>
      <w:lang w:eastAsia="ar-SA"/>
    </w:rPr>
  </w:style>
  <w:style w:type="paragraph" w:styleId="Tekstprzypisudolnego">
    <w:name w:val="footnote text"/>
    <w:basedOn w:val="Normalny"/>
    <w:link w:val="TekstprzypisudolnegoZnak1"/>
    <w:uiPriority w:val="99"/>
    <w:rsid w:val="00C155EC"/>
    <w:pPr>
      <w:suppressAutoHyphens/>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uiPriority w:val="99"/>
    <w:rsid w:val="00C155EC"/>
    <w:rPr>
      <w:rFonts w:ascii="Times New Roman" w:eastAsia="Times New Roman" w:hAnsi="Times New Roman" w:cs="Times New Roman"/>
      <w:sz w:val="20"/>
      <w:szCs w:val="20"/>
      <w:lang w:eastAsia="ar-SA"/>
    </w:rPr>
  </w:style>
  <w:style w:type="paragraph" w:customStyle="1" w:styleId="Zwykytekst1">
    <w:name w:val="Zwykły tekst1"/>
    <w:basedOn w:val="Normalny"/>
    <w:uiPriority w:val="99"/>
    <w:rsid w:val="00C155EC"/>
    <w:pPr>
      <w:suppressAutoHyphens/>
    </w:pPr>
    <w:rPr>
      <w:rFonts w:ascii="Courier New" w:eastAsia="Times New Roman" w:hAnsi="Courier New"/>
      <w:sz w:val="20"/>
      <w:szCs w:val="20"/>
      <w:lang w:eastAsia="ar-SA"/>
    </w:rPr>
  </w:style>
  <w:style w:type="paragraph" w:styleId="Spistreci1">
    <w:name w:val="toc 1"/>
    <w:basedOn w:val="Normalny"/>
    <w:next w:val="Normalny"/>
    <w:uiPriority w:val="99"/>
    <w:rsid w:val="00C155EC"/>
    <w:pPr>
      <w:tabs>
        <w:tab w:val="right" w:leader="underscore" w:pos="9062"/>
      </w:tabs>
      <w:suppressAutoHyphens/>
      <w:spacing w:before="120"/>
      <w:jc w:val="center"/>
    </w:pPr>
    <w:rPr>
      <w:rFonts w:ascii="Times New Roman" w:eastAsia="Times New Roman" w:hAnsi="Times New Roman"/>
      <w:b/>
      <w:bCs/>
      <w:i/>
      <w:iCs/>
      <w:sz w:val="24"/>
      <w:szCs w:val="24"/>
      <w:lang w:eastAsia="ar-SA"/>
    </w:rPr>
  </w:style>
  <w:style w:type="paragraph" w:styleId="Tekstpodstawowy3">
    <w:name w:val="Body Text 3"/>
    <w:basedOn w:val="Normalny"/>
    <w:link w:val="Tekstpodstawowy3Znak1"/>
    <w:unhideWhenUsed/>
    <w:rsid w:val="00C155EC"/>
    <w:pPr>
      <w:suppressAutoHyphens/>
      <w:spacing w:after="120" w:line="276" w:lineRule="auto"/>
    </w:pPr>
    <w:rPr>
      <w:rFonts w:eastAsia="Calibri"/>
      <w:sz w:val="16"/>
      <w:szCs w:val="16"/>
      <w:lang w:eastAsia="ar-SA"/>
    </w:rPr>
  </w:style>
  <w:style w:type="character" w:customStyle="1" w:styleId="Tekstpodstawowy3Znak1">
    <w:name w:val="Tekst podstawowy 3 Znak1"/>
    <w:basedOn w:val="Domylnaczcionkaakapitu"/>
    <w:link w:val="Tekstpodstawowy3"/>
    <w:rsid w:val="00C155EC"/>
    <w:rPr>
      <w:rFonts w:ascii="Calibri" w:eastAsia="Calibri" w:hAnsi="Calibri" w:cs="Calibri"/>
      <w:sz w:val="16"/>
      <w:szCs w:val="16"/>
      <w:lang w:eastAsia="ar-SA"/>
    </w:rPr>
  </w:style>
  <w:style w:type="paragraph" w:customStyle="1" w:styleId="ProPublico1">
    <w:name w:val="ProPublico1"/>
    <w:basedOn w:val="Normalny"/>
    <w:rsid w:val="00C155EC"/>
    <w:pPr>
      <w:spacing w:line="360" w:lineRule="auto"/>
      <w:jc w:val="both"/>
      <w:outlineLvl w:val="0"/>
    </w:pPr>
    <w:rPr>
      <w:rFonts w:ascii="Arial" w:eastAsia="Times New Roman" w:hAnsi="Arial" w:cs="Times New Roman"/>
      <w:b/>
      <w:noProof/>
      <w:szCs w:val="20"/>
      <w:lang w:eastAsia="pl-PL"/>
    </w:rPr>
  </w:style>
  <w:style w:type="paragraph" w:customStyle="1" w:styleId="BodyText21">
    <w:name w:val="Body Text 21"/>
    <w:basedOn w:val="Normalny"/>
    <w:rsid w:val="00C155EC"/>
    <w:pPr>
      <w:widowControl w:val="0"/>
      <w:jc w:val="both"/>
    </w:pPr>
    <w:rPr>
      <w:rFonts w:ascii="Arial" w:eastAsia="Times New Roman" w:hAnsi="Arial" w:cs="Times New Roman"/>
      <w:szCs w:val="20"/>
      <w:lang w:eastAsia="pl-PL"/>
    </w:rPr>
  </w:style>
  <w:style w:type="character" w:customStyle="1" w:styleId="Kolorowalistaakcent1Znak">
    <w:name w:val="Kolorowa lista — akcent 1 Znak"/>
    <w:link w:val="Kolorowalistaakcent1"/>
    <w:uiPriority w:val="34"/>
    <w:rsid w:val="00C155EC"/>
    <w:rPr>
      <w:sz w:val="22"/>
      <w:szCs w:val="22"/>
      <w:lang w:eastAsia="en-US"/>
    </w:rPr>
  </w:style>
  <w:style w:type="table" w:styleId="Kolorowalistaakcent1">
    <w:name w:val="Colorful List Accent 1"/>
    <w:basedOn w:val="Standardowy"/>
    <w:link w:val="Kolorowalistaakcent1Znak"/>
    <w:uiPriority w:val="34"/>
    <w:rsid w:val="00C155EC"/>
    <w:pPr>
      <w:spacing w:after="0" w:line="240" w:lineRule="auto"/>
    </w:p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apple-converted-space">
    <w:name w:val="apple-converted-space"/>
    <w:basedOn w:val="Domylnaczcionkaakapitu"/>
    <w:rsid w:val="00C155EC"/>
  </w:style>
  <w:style w:type="character" w:styleId="Odwoanieprzypisudolnego">
    <w:name w:val="footnote reference"/>
    <w:uiPriority w:val="99"/>
    <w:semiHidden/>
    <w:rsid w:val="00C155EC"/>
    <w:rPr>
      <w:vertAlign w:val="superscript"/>
    </w:rPr>
  </w:style>
  <w:style w:type="character" w:customStyle="1" w:styleId="contact-street">
    <w:name w:val="contact-street"/>
    <w:basedOn w:val="Domylnaczcionkaakapitu"/>
    <w:rsid w:val="00C155EC"/>
  </w:style>
  <w:style w:type="character" w:customStyle="1" w:styleId="contact-postcode">
    <w:name w:val="contact-postcode"/>
    <w:basedOn w:val="Domylnaczcionkaakapitu"/>
    <w:rsid w:val="00C155EC"/>
  </w:style>
  <w:style w:type="character" w:styleId="Uwydatnienie">
    <w:name w:val="Emphasis"/>
    <w:basedOn w:val="Domylnaczcionkaakapitu"/>
    <w:uiPriority w:val="20"/>
    <w:qFormat/>
    <w:rsid w:val="00C155EC"/>
    <w:rPr>
      <w:i/>
      <w:iCs/>
    </w:rPr>
  </w:style>
  <w:style w:type="character" w:customStyle="1" w:styleId="FontStyle15">
    <w:name w:val="Font Style15"/>
    <w:uiPriority w:val="99"/>
    <w:rsid w:val="00C155EC"/>
    <w:rPr>
      <w:rFonts w:ascii="Times New Roman" w:hAnsi="Times New Roman" w:cs="Times New Roman" w:hint="default"/>
      <w:b/>
      <w:bCs/>
      <w:color w:val="000000"/>
      <w:sz w:val="24"/>
      <w:szCs w:val="24"/>
    </w:rPr>
  </w:style>
  <w:style w:type="paragraph" w:customStyle="1" w:styleId="TableParagraph">
    <w:name w:val="Table Paragraph"/>
    <w:basedOn w:val="Normalny"/>
    <w:uiPriority w:val="1"/>
    <w:qFormat/>
    <w:rsid w:val="00C155EC"/>
    <w:pPr>
      <w:widowControl w:val="0"/>
      <w:autoSpaceDE w:val="0"/>
      <w:autoSpaceDN w:val="0"/>
    </w:pPr>
    <w:rPr>
      <w:rFonts w:ascii="Arial" w:eastAsia="Arial" w:hAnsi="Arial" w:cs="Arial"/>
    </w:rPr>
  </w:style>
  <w:style w:type="character" w:customStyle="1" w:styleId="markedcontent">
    <w:name w:val="markedcontent"/>
    <w:basedOn w:val="Domylnaczcionkaakapitu"/>
    <w:rsid w:val="00C155EC"/>
  </w:style>
  <w:style w:type="character" w:customStyle="1" w:styleId="FontStyle32">
    <w:name w:val="Font Style32"/>
    <w:rsid w:val="00C155EC"/>
    <w:rPr>
      <w:rFonts w:ascii="Arial Unicode MS" w:eastAsia="Arial Unicode MS" w:hAnsi="Arial Unicode MS" w:cs="Arial Unicode MS" w:hint="eastAsia"/>
      <w:sz w:val="14"/>
      <w:szCs w:val="14"/>
    </w:rPr>
  </w:style>
  <w:style w:type="character" w:customStyle="1" w:styleId="FontStyle30">
    <w:name w:val="Font Style30"/>
    <w:rsid w:val="00C155EC"/>
    <w:rPr>
      <w:rFonts w:ascii="Arial Unicode MS" w:eastAsia="Arial Unicode MS" w:hAnsi="Arial Unicode MS" w:cs="Arial Unicode MS" w:hint="eastAsia"/>
      <w:b/>
      <w:bCs/>
      <w:sz w:val="14"/>
      <w:szCs w:val="14"/>
    </w:rPr>
  </w:style>
  <w:style w:type="character" w:customStyle="1" w:styleId="FontStyle132">
    <w:name w:val="Font Style132"/>
    <w:uiPriority w:val="99"/>
    <w:rsid w:val="00C155EC"/>
    <w:rPr>
      <w:rFonts w:ascii="Arial" w:hAnsi="Arial" w:cs="Arial" w:hint="default"/>
      <w:b/>
      <w:bCs/>
      <w:sz w:val="26"/>
      <w:szCs w:val="26"/>
    </w:rPr>
  </w:style>
  <w:style w:type="character" w:customStyle="1" w:styleId="Teksttreci">
    <w:name w:val="Tekst treści_"/>
    <w:basedOn w:val="Domylnaczcionkaakapitu"/>
    <w:link w:val="Teksttreci0"/>
    <w:locked/>
    <w:rsid w:val="00C155EC"/>
    <w:rPr>
      <w:rFonts w:ascii="Trebuchet MS" w:eastAsia="Trebuchet MS" w:hAnsi="Trebuchet MS" w:cs="Trebuchet MS"/>
      <w:shd w:val="clear" w:color="auto" w:fill="FFFFFF"/>
    </w:rPr>
  </w:style>
  <w:style w:type="paragraph" w:customStyle="1" w:styleId="Teksttreci0">
    <w:name w:val="Tekst treści"/>
    <w:basedOn w:val="Normalny"/>
    <w:link w:val="Teksttreci"/>
    <w:rsid w:val="00C155EC"/>
    <w:pPr>
      <w:widowControl w:val="0"/>
      <w:shd w:val="clear" w:color="auto" w:fill="FFFFFF"/>
      <w:spacing w:after="120"/>
    </w:pPr>
    <w:rPr>
      <w:rFonts w:ascii="Trebuchet MS" w:eastAsia="Trebuchet MS" w:hAnsi="Trebuchet MS" w:cs="Trebuchet MS"/>
    </w:rPr>
  </w:style>
  <w:style w:type="paragraph" w:customStyle="1" w:styleId="FR1">
    <w:name w:val="FR1"/>
    <w:rsid w:val="00C155EC"/>
    <w:pPr>
      <w:widowControl w:val="0"/>
      <w:spacing w:after="0" w:line="240" w:lineRule="auto"/>
    </w:pPr>
    <w:rPr>
      <w:rFonts w:ascii="Times New Roman" w:eastAsia="Times New Roman" w:hAnsi="Times New Roman" w:cs="Times New Roman"/>
      <w:b/>
      <w:snapToGrid w:val="0"/>
      <w:sz w:val="28"/>
      <w:szCs w:val="20"/>
      <w:lang w:eastAsia="pl-PL"/>
    </w:rPr>
  </w:style>
  <w:style w:type="character" w:customStyle="1" w:styleId="Teksttreci5">
    <w:name w:val="Tekst treści (5)"/>
    <w:rsid w:val="00C155EC"/>
    <w:rPr>
      <w:sz w:val="28"/>
      <w:szCs w:val="28"/>
      <w:shd w:val="clear" w:color="auto" w:fill="FFFFFF"/>
    </w:rPr>
  </w:style>
  <w:style w:type="character" w:customStyle="1" w:styleId="Bodytext2">
    <w:name w:val="Body text (2)_"/>
    <w:basedOn w:val="Domylnaczcionkaakapitu"/>
    <w:link w:val="Bodytext20"/>
    <w:rsid w:val="00C155EC"/>
    <w:rPr>
      <w:rFonts w:ascii="Arial" w:eastAsia="Arial" w:hAnsi="Arial" w:cs="Arial"/>
      <w:shd w:val="clear" w:color="auto" w:fill="FFFFFF"/>
    </w:rPr>
  </w:style>
  <w:style w:type="paragraph" w:customStyle="1" w:styleId="Bodytext20">
    <w:name w:val="Body text (2)"/>
    <w:basedOn w:val="Normalny"/>
    <w:link w:val="Bodytext2"/>
    <w:rsid w:val="00C155EC"/>
    <w:pPr>
      <w:widowControl w:val="0"/>
      <w:shd w:val="clear" w:color="auto" w:fill="FFFFFF"/>
      <w:spacing w:before="1620" w:after="180" w:line="254" w:lineRule="exact"/>
      <w:ind w:hanging="560"/>
      <w:jc w:val="both"/>
    </w:pPr>
    <w:rPr>
      <w:rFonts w:ascii="Arial" w:eastAsia="Arial" w:hAnsi="Arial" w:cs="Arial"/>
    </w:rPr>
  </w:style>
  <w:style w:type="character" w:customStyle="1" w:styleId="Bodytext2Bold">
    <w:name w:val="Body text (2) + Bold"/>
    <w:basedOn w:val="Bodytext2"/>
    <w:rsid w:val="00C155EC"/>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paragraph" w:customStyle="1" w:styleId="Standard">
    <w:name w:val="Standard"/>
    <w:qFormat/>
    <w:rsid w:val="00C155EC"/>
    <w:pPr>
      <w:widowControl w:val="0"/>
      <w:suppressAutoHyphens/>
      <w:spacing w:after="0" w:line="240" w:lineRule="auto"/>
    </w:pPr>
    <w:rPr>
      <w:rFonts w:ascii="Liberation Serif" w:eastAsia="Arial" w:hAnsi="Liberation Serif" w:cs="SimSun, ??"/>
      <w:kern w:val="2"/>
      <w:sz w:val="24"/>
      <w:szCs w:val="24"/>
      <w:lang w:eastAsia="zh-CN" w:bidi="hi-IN"/>
    </w:rPr>
  </w:style>
  <w:style w:type="table" w:styleId="Tabela-Siatka">
    <w:name w:val="Table Grid"/>
    <w:basedOn w:val="Standardowy"/>
    <w:uiPriority w:val="59"/>
    <w:rsid w:val="00320ED8"/>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C2525"/>
    <w:rPr>
      <w:color w:val="605E5C"/>
      <w:shd w:val="clear" w:color="auto" w:fill="E1DFDD"/>
    </w:rPr>
  </w:style>
  <w:style w:type="character" w:styleId="Odwoaniedokomentarza">
    <w:name w:val="annotation reference"/>
    <w:rsid w:val="009B6899"/>
    <w:rPr>
      <w:sz w:val="16"/>
      <w:szCs w:val="16"/>
    </w:rPr>
  </w:style>
  <w:style w:type="paragraph" w:styleId="Poprawka">
    <w:name w:val="Revision"/>
    <w:hidden/>
    <w:uiPriority w:val="99"/>
    <w:semiHidden/>
    <w:rsid w:val="00644B3A"/>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9097">
      <w:bodyDiv w:val="1"/>
      <w:marLeft w:val="0"/>
      <w:marRight w:val="0"/>
      <w:marTop w:val="0"/>
      <w:marBottom w:val="0"/>
      <w:divBdr>
        <w:top w:val="none" w:sz="0" w:space="0" w:color="auto"/>
        <w:left w:val="none" w:sz="0" w:space="0" w:color="auto"/>
        <w:bottom w:val="none" w:sz="0" w:space="0" w:color="auto"/>
        <w:right w:val="none" w:sz="0" w:space="0" w:color="auto"/>
      </w:divBdr>
    </w:div>
    <w:div w:id="574360421">
      <w:bodyDiv w:val="1"/>
      <w:marLeft w:val="0"/>
      <w:marRight w:val="0"/>
      <w:marTop w:val="0"/>
      <w:marBottom w:val="0"/>
      <w:divBdr>
        <w:top w:val="none" w:sz="0" w:space="0" w:color="auto"/>
        <w:left w:val="none" w:sz="0" w:space="0" w:color="auto"/>
        <w:bottom w:val="none" w:sz="0" w:space="0" w:color="auto"/>
        <w:right w:val="none" w:sz="0" w:space="0" w:color="auto"/>
      </w:divBdr>
    </w:div>
    <w:div w:id="672227671">
      <w:bodyDiv w:val="1"/>
      <w:marLeft w:val="0"/>
      <w:marRight w:val="0"/>
      <w:marTop w:val="0"/>
      <w:marBottom w:val="0"/>
      <w:divBdr>
        <w:top w:val="none" w:sz="0" w:space="0" w:color="auto"/>
        <w:left w:val="none" w:sz="0" w:space="0" w:color="auto"/>
        <w:bottom w:val="none" w:sz="0" w:space="0" w:color="auto"/>
        <w:right w:val="none" w:sz="0" w:space="0" w:color="auto"/>
      </w:divBdr>
    </w:div>
    <w:div w:id="1016880227">
      <w:bodyDiv w:val="1"/>
      <w:marLeft w:val="0"/>
      <w:marRight w:val="0"/>
      <w:marTop w:val="0"/>
      <w:marBottom w:val="0"/>
      <w:divBdr>
        <w:top w:val="none" w:sz="0" w:space="0" w:color="auto"/>
        <w:left w:val="none" w:sz="0" w:space="0" w:color="auto"/>
        <w:bottom w:val="none" w:sz="0" w:space="0" w:color="auto"/>
        <w:right w:val="none" w:sz="0" w:space="0" w:color="auto"/>
      </w:divBdr>
    </w:div>
    <w:div w:id="1053233061">
      <w:bodyDiv w:val="1"/>
      <w:marLeft w:val="0"/>
      <w:marRight w:val="0"/>
      <w:marTop w:val="0"/>
      <w:marBottom w:val="0"/>
      <w:divBdr>
        <w:top w:val="none" w:sz="0" w:space="0" w:color="auto"/>
        <w:left w:val="none" w:sz="0" w:space="0" w:color="auto"/>
        <w:bottom w:val="none" w:sz="0" w:space="0" w:color="auto"/>
        <w:right w:val="none" w:sz="0" w:space="0" w:color="auto"/>
      </w:divBdr>
    </w:div>
    <w:div w:id="128981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dz.kielce.pl" TargetMode="External"/><Relationship Id="rId13" Type="http://schemas.openxmlformats.org/officeDocument/2006/relationships/hyperlink" Target="mailto:iod@zdz.kielce.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zdz.kielce.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bazakonkurencyjnosci.funduszeeuropejskie.gov.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zamowienia@zdz.kielce.p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5BB84-1EAA-4E5B-9F4C-635789C82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7867</Words>
  <Characters>47206</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Szczepański</dc:creator>
  <cp:keywords/>
  <dc:description/>
  <cp:lastModifiedBy>Joanna Kaśków</cp:lastModifiedBy>
  <cp:revision>11</cp:revision>
  <cp:lastPrinted>2026-01-22T08:31:00Z</cp:lastPrinted>
  <dcterms:created xsi:type="dcterms:W3CDTF">2026-01-27T13:52:00Z</dcterms:created>
  <dcterms:modified xsi:type="dcterms:W3CDTF">2026-01-27T14:23:00Z</dcterms:modified>
</cp:coreProperties>
</file>