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DA04F" w14:textId="1BF9F3C0" w:rsidR="00E26542" w:rsidRDefault="00E26542" w:rsidP="00E26542">
      <w:pPr>
        <w:spacing w:after="0"/>
        <w:jc w:val="right"/>
        <w:rPr>
          <w:rFonts w:ascii="Arial Nova" w:hAnsi="Arial Nova" w:cs="Arial"/>
          <w:bCs/>
        </w:rPr>
      </w:pPr>
      <w:r w:rsidRPr="00D9272D">
        <w:rPr>
          <w:rFonts w:ascii="Arial Nova" w:hAnsi="Arial Nova" w:cs="Arial"/>
          <w:bCs/>
        </w:rPr>
        <w:t xml:space="preserve">Załącznik numer </w:t>
      </w:r>
      <w:r>
        <w:rPr>
          <w:rFonts w:ascii="Arial Nova" w:hAnsi="Arial Nova" w:cs="Arial"/>
          <w:bCs/>
        </w:rPr>
        <w:t>3</w:t>
      </w:r>
      <w:r w:rsidRPr="00D9272D">
        <w:rPr>
          <w:rFonts w:ascii="Arial Nova" w:hAnsi="Arial Nova" w:cs="Arial"/>
          <w:bCs/>
        </w:rPr>
        <w:t xml:space="preserve"> do zapytania</w:t>
      </w:r>
      <w:r>
        <w:rPr>
          <w:rFonts w:ascii="Arial Nova" w:hAnsi="Arial Nova" w:cs="Arial"/>
          <w:bCs/>
        </w:rPr>
        <w:t xml:space="preserve"> ofertowego</w:t>
      </w:r>
    </w:p>
    <w:p w14:paraId="7F2BDAE0" w14:textId="77777777" w:rsidR="00E26542" w:rsidRDefault="00E26542" w:rsidP="00E26542">
      <w:pPr>
        <w:spacing w:after="0"/>
        <w:jc w:val="center"/>
        <w:rPr>
          <w:rFonts w:ascii="Arial Nova" w:hAnsi="Arial Nova" w:cs="Arial"/>
          <w:bCs/>
        </w:rPr>
      </w:pPr>
    </w:p>
    <w:p w14:paraId="5078BDF5" w14:textId="77777777" w:rsidR="00E26542" w:rsidRDefault="00E26542" w:rsidP="00E26542">
      <w:pPr>
        <w:spacing w:after="0"/>
        <w:jc w:val="center"/>
        <w:rPr>
          <w:rFonts w:ascii="Arial Nova" w:hAnsi="Arial Nova" w:cs="Arial"/>
          <w:bCs/>
        </w:rPr>
      </w:pPr>
    </w:p>
    <w:p w14:paraId="431C4023" w14:textId="77777777" w:rsidR="00E26542" w:rsidRPr="00D9272D" w:rsidRDefault="00E26542" w:rsidP="00E26542">
      <w:pPr>
        <w:spacing w:after="0"/>
        <w:jc w:val="center"/>
        <w:rPr>
          <w:rFonts w:ascii="Arial Nova" w:hAnsi="Arial Nova" w:cs="Arial"/>
          <w:bCs/>
        </w:rPr>
      </w:pPr>
    </w:p>
    <w:p w14:paraId="2DD55A47" w14:textId="77777777" w:rsidR="00E26542" w:rsidRPr="00D9272D" w:rsidRDefault="00E26542" w:rsidP="00E26542">
      <w:pPr>
        <w:ind w:left="5670"/>
        <w:jc w:val="both"/>
        <w:rPr>
          <w:rFonts w:ascii="Arial Nova" w:hAnsi="Arial Nova" w:cs="Arial"/>
          <w:i/>
          <w:vertAlign w:val="superscript"/>
        </w:rPr>
      </w:pPr>
      <w:r w:rsidRPr="00D9272D">
        <w:rPr>
          <w:rFonts w:ascii="Arial Nova" w:hAnsi="Arial Nova" w:cs="Arial"/>
        </w:rPr>
        <w:t>…..………………………………</w:t>
      </w:r>
      <w:r w:rsidRPr="00D9272D">
        <w:rPr>
          <w:rFonts w:ascii="Arial Nova" w:hAnsi="Arial Nova" w:cs="Arial"/>
          <w:vertAlign w:val="superscript"/>
        </w:rPr>
        <w:tab/>
      </w:r>
      <w:r w:rsidRPr="00D9272D">
        <w:rPr>
          <w:rFonts w:ascii="Arial Nova" w:hAnsi="Arial Nova" w:cs="Arial"/>
          <w:vertAlign w:val="superscript"/>
        </w:rPr>
        <w:tab/>
        <w:t xml:space="preserve"> </w:t>
      </w:r>
      <w:r w:rsidRPr="00D9272D">
        <w:rPr>
          <w:rFonts w:ascii="Arial Nova" w:hAnsi="Arial Nova" w:cs="Arial"/>
          <w:i/>
          <w:vertAlign w:val="superscript"/>
        </w:rPr>
        <w:t xml:space="preserve">         miejscowość, data</w:t>
      </w:r>
      <w:r w:rsidRPr="00D9272D">
        <w:rPr>
          <w:rFonts w:ascii="Arial Nova" w:hAnsi="Arial Nova" w:cs="Arial"/>
          <w:color w:val="000000"/>
        </w:rPr>
        <w:t xml:space="preserve">                                                                                                 </w:t>
      </w:r>
    </w:p>
    <w:p w14:paraId="6CF52E48" w14:textId="6DD03228" w:rsidR="00E26542" w:rsidRDefault="00E26542" w:rsidP="00E26542">
      <w:pPr>
        <w:widowControl w:val="0"/>
        <w:autoSpaceDE w:val="0"/>
        <w:autoSpaceDN w:val="0"/>
        <w:adjustRightInd w:val="0"/>
        <w:jc w:val="center"/>
        <w:rPr>
          <w:rFonts w:ascii="Arial Nova" w:hAnsi="Arial Nova" w:cs="Arial"/>
          <w:b/>
          <w:bCs/>
          <w:color w:val="000000"/>
          <w:sz w:val="28"/>
          <w:szCs w:val="28"/>
        </w:rPr>
      </w:pPr>
      <w:r w:rsidRPr="00D9272D">
        <w:rPr>
          <w:rFonts w:ascii="Arial Nova" w:hAnsi="Arial Nova" w:cs="Arial"/>
          <w:b/>
          <w:bCs/>
          <w:color w:val="000000"/>
          <w:sz w:val="28"/>
          <w:szCs w:val="28"/>
        </w:rPr>
        <w:t>FORMULARZ OFERTOWY</w:t>
      </w:r>
      <w:r>
        <w:rPr>
          <w:rFonts w:ascii="Arial Nova" w:hAnsi="Arial Nova" w:cs="Arial"/>
          <w:b/>
          <w:bCs/>
          <w:color w:val="000000"/>
          <w:sz w:val="28"/>
          <w:szCs w:val="28"/>
        </w:rPr>
        <w:t xml:space="preserve"> – CZEŚĆ 2 ZAMÓWIENIA</w:t>
      </w:r>
    </w:p>
    <w:p w14:paraId="1E0351AB" w14:textId="519A0813" w:rsidR="00BB1ABB" w:rsidRPr="00D9272D" w:rsidRDefault="00BB1ABB" w:rsidP="00E26542">
      <w:pPr>
        <w:widowControl w:val="0"/>
        <w:autoSpaceDE w:val="0"/>
        <w:autoSpaceDN w:val="0"/>
        <w:adjustRightInd w:val="0"/>
        <w:jc w:val="center"/>
        <w:rPr>
          <w:rFonts w:ascii="Arial Nova" w:hAnsi="Arial Nova" w:cs="Arial"/>
          <w:b/>
          <w:bCs/>
          <w:color w:val="000000"/>
          <w:sz w:val="28"/>
          <w:szCs w:val="28"/>
        </w:rPr>
      </w:pPr>
      <w:r>
        <w:rPr>
          <w:rFonts w:ascii="Arial Nova" w:hAnsi="Arial Nova" w:cs="Arial"/>
          <w:b/>
          <w:bCs/>
          <w:color w:val="000000"/>
          <w:sz w:val="28"/>
          <w:szCs w:val="28"/>
        </w:rPr>
        <w:t>[wyposażenie]</w:t>
      </w:r>
    </w:p>
    <w:p w14:paraId="14FD6DDB" w14:textId="77777777" w:rsidR="00E26542" w:rsidRPr="00D9272D" w:rsidRDefault="00E26542" w:rsidP="00E26542">
      <w:pPr>
        <w:widowControl w:val="0"/>
        <w:autoSpaceDE w:val="0"/>
        <w:autoSpaceDN w:val="0"/>
        <w:adjustRightInd w:val="0"/>
        <w:rPr>
          <w:rFonts w:ascii="Arial Nova" w:hAnsi="Arial Nova" w:cs="Arial"/>
          <w:color w:val="000000"/>
        </w:rPr>
      </w:pPr>
      <w:r w:rsidRPr="00D9272D">
        <w:rPr>
          <w:rFonts w:ascii="Arial Nova" w:hAnsi="Arial Nova" w:cs="Arial"/>
          <w:color w:val="000000"/>
        </w:rPr>
        <w:t xml:space="preserve">                                                                     </w:t>
      </w:r>
    </w:p>
    <w:p w14:paraId="596C1B09" w14:textId="77777777" w:rsidR="00E26542" w:rsidRPr="00D9272D" w:rsidRDefault="00E26542" w:rsidP="00E26542">
      <w:pPr>
        <w:widowControl w:val="0"/>
        <w:autoSpaceDE w:val="0"/>
        <w:autoSpaceDN w:val="0"/>
        <w:adjustRightInd w:val="0"/>
        <w:rPr>
          <w:rFonts w:ascii="Arial Nova" w:hAnsi="Arial Nova" w:cs="Arial"/>
          <w:i/>
          <w:color w:val="000000"/>
        </w:rPr>
      </w:pPr>
      <w:r w:rsidRPr="00D9272D">
        <w:rPr>
          <w:rFonts w:ascii="Arial Nova" w:hAnsi="Arial Nova" w:cs="Arial"/>
          <w:b/>
          <w:bCs/>
          <w:i/>
          <w:color w:val="000000"/>
        </w:rPr>
        <w:t>Dane dotyczące oferenta</w:t>
      </w:r>
    </w:p>
    <w:p w14:paraId="389B3B51" w14:textId="77777777" w:rsidR="00E26542" w:rsidRPr="00A900E8" w:rsidRDefault="00E26542" w:rsidP="00E26542">
      <w:pPr>
        <w:widowControl w:val="0"/>
        <w:autoSpaceDE w:val="0"/>
        <w:autoSpaceDN w:val="0"/>
        <w:adjustRightInd w:val="0"/>
        <w:rPr>
          <w:rFonts w:ascii="Arial Nova" w:hAnsi="Arial Nova" w:cs="Arial"/>
          <w:color w:val="000000"/>
          <w:sz w:val="20"/>
          <w:szCs w:val="20"/>
        </w:rPr>
      </w:pPr>
      <w:r w:rsidRPr="00A900E8">
        <w:rPr>
          <w:rFonts w:ascii="Arial Nova" w:hAnsi="Arial Nova" w:cs="Arial"/>
          <w:color w:val="000000"/>
          <w:sz w:val="20"/>
          <w:szCs w:val="20"/>
        </w:rPr>
        <w:t>Nazwa</w:t>
      </w:r>
      <w:r w:rsidRPr="00A900E8">
        <w:rPr>
          <w:rFonts w:ascii="Arial Nova" w:hAnsi="Arial Nova" w:cs="Arial"/>
          <w:color w:val="000000"/>
          <w:sz w:val="20"/>
          <w:szCs w:val="20"/>
        </w:rPr>
        <w:tab/>
      </w:r>
      <w:r w:rsidRPr="00A900E8">
        <w:rPr>
          <w:rFonts w:ascii="Arial Nova" w:hAnsi="Arial Nova" w:cs="Arial"/>
          <w:color w:val="000000"/>
          <w:sz w:val="20"/>
          <w:szCs w:val="20"/>
        </w:rPr>
        <w:tab/>
      </w:r>
      <w:r>
        <w:rPr>
          <w:rFonts w:ascii="Arial Nova" w:hAnsi="Arial Nova" w:cs="Arial"/>
          <w:color w:val="000000"/>
          <w:sz w:val="20"/>
          <w:szCs w:val="20"/>
        </w:rPr>
        <w:tab/>
      </w:r>
      <w:r>
        <w:rPr>
          <w:rFonts w:ascii="Arial Nova" w:hAnsi="Arial Nova" w:cs="Arial"/>
          <w:color w:val="000000"/>
          <w:sz w:val="20"/>
          <w:szCs w:val="20"/>
        </w:rPr>
        <w:tab/>
      </w:r>
      <w:r w:rsidRPr="00A900E8">
        <w:rPr>
          <w:rFonts w:ascii="Arial Nova" w:hAnsi="Arial Nova" w:cs="Arial"/>
          <w:color w:val="000000"/>
          <w:sz w:val="20"/>
          <w:szCs w:val="20"/>
        </w:rPr>
        <w:t>............................................................................................................</w:t>
      </w:r>
    </w:p>
    <w:p w14:paraId="363F51AB" w14:textId="77777777" w:rsidR="00E26542" w:rsidRPr="00A900E8" w:rsidRDefault="00E26542" w:rsidP="00E26542">
      <w:pPr>
        <w:widowControl w:val="0"/>
        <w:autoSpaceDE w:val="0"/>
        <w:autoSpaceDN w:val="0"/>
        <w:adjustRightInd w:val="0"/>
        <w:rPr>
          <w:rFonts w:ascii="Arial Nova" w:hAnsi="Arial Nova" w:cs="Arial"/>
          <w:color w:val="000000"/>
          <w:sz w:val="20"/>
          <w:szCs w:val="20"/>
        </w:rPr>
      </w:pPr>
      <w:r w:rsidRPr="00A900E8">
        <w:rPr>
          <w:rFonts w:ascii="Arial Nova" w:hAnsi="Arial Nova" w:cs="Arial"/>
          <w:color w:val="000000"/>
          <w:sz w:val="20"/>
          <w:szCs w:val="20"/>
        </w:rPr>
        <w:t>Siedziba</w:t>
      </w:r>
      <w:r w:rsidRPr="00A900E8">
        <w:rPr>
          <w:rFonts w:ascii="Arial Nova" w:hAnsi="Arial Nova" w:cs="Arial"/>
          <w:color w:val="000000"/>
          <w:sz w:val="20"/>
          <w:szCs w:val="20"/>
        </w:rPr>
        <w:tab/>
      </w:r>
      <w:r>
        <w:rPr>
          <w:rFonts w:ascii="Arial Nova" w:hAnsi="Arial Nova" w:cs="Arial"/>
          <w:color w:val="000000"/>
          <w:sz w:val="20"/>
          <w:szCs w:val="20"/>
        </w:rPr>
        <w:tab/>
      </w:r>
      <w:r>
        <w:rPr>
          <w:rFonts w:ascii="Arial Nova" w:hAnsi="Arial Nova" w:cs="Arial"/>
          <w:color w:val="000000"/>
          <w:sz w:val="20"/>
          <w:szCs w:val="20"/>
        </w:rPr>
        <w:tab/>
      </w:r>
      <w:r w:rsidRPr="00A900E8">
        <w:rPr>
          <w:rFonts w:ascii="Arial Nova" w:hAnsi="Arial Nova" w:cs="Arial"/>
          <w:color w:val="000000"/>
          <w:sz w:val="20"/>
          <w:szCs w:val="20"/>
        </w:rPr>
        <w:t>............................................................................................................</w:t>
      </w:r>
    </w:p>
    <w:p w14:paraId="362CCC49" w14:textId="77777777" w:rsidR="00E26542" w:rsidRPr="00A900E8" w:rsidRDefault="00E26542" w:rsidP="00E26542">
      <w:pPr>
        <w:widowControl w:val="0"/>
        <w:autoSpaceDE w:val="0"/>
        <w:autoSpaceDN w:val="0"/>
        <w:adjustRightInd w:val="0"/>
        <w:rPr>
          <w:rFonts w:ascii="Arial Nova" w:hAnsi="Arial Nova" w:cs="Arial"/>
          <w:color w:val="000000"/>
          <w:sz w:val="20"/>
          <w:szCs w:val="20"/>
        </w:rPr>
      </w:pPr>
      <w:r w:rsidRPr="00A900E8">
        <w:rPr>
          <w:rFonts w:ascii="Arial Nova" w:hAnsi="Arial Nova" w:cs="Arial"/>
          <w:color w:val="000000"/>
          <w:sz w:val="20"/>
          <w:szCs w:val="20"/>
        </w:rPr>
        <w:t>nr NIP</w:t>
      </w:r>
      <w:r>
        <w:rPr>
          <w:rFonts w:ascii="Arial Nova" w:hAnsi="Arial Nova" w:cs="Arial"/>
          <w:color w:val="000000"/>
          <w:sz w:val="20"/>
          <w:szCs w:val="20"/>
        </w:rPr>
        <w:t>, REGON</w:t>
      </w:r>
      <w:r>
        <w:rPr>
          <w:rFonts w:ascii="Arial Nova" w:hAnsi="Arial Nova" w:cs="Arial"/>
          <w:color w:val="000000"/>
          <w:sz w:val="20"/>
          <w:szCs w:val="20"/>
        </w:rPr>
        <w:tab/>
      </w:r>
      <w:r>
        <w:rPr>
          <w:rFonts w:ascii="Arial Nova" w:hAnsi="Arial Nova" w:cs="Arial"/>
          <w:color w:val="000000"/>
          <w:sz w:val="20"/>
          <w:szCs w:val="20"/>
        </w:rPr>
        <w:tab/>
      </w:r>
      <w:r>
        <w:rPr>
          <w:rFonts w:ascii="Arial Nova" w:hAnsi="Arial Nova" w:cs="Arial"/>
          <w:color w:val="000000"/>
          <w:sz w:val="20"/>
          <w:szCs w:val="20"/>
        </w:rPr>
        <w:tab/>
      </w:r>
      <w:r w:rsidRPr="00A900E8">
        <w:rPr>
          <w:rFonts w:ascii="Arial Nova" w:hAnsi="Arial Nova" w:cs="Arial"/>
          <w:color w:val="000000"/>
          <w:sz w:val="20"/>
          <w:szCs w:val="20"/>
        </w:rPr>
        <w:t>............................................................................................................</w:t>
      </w:r>
    </w:p>
    <w:p w14:paraId="6FA5EB14" w14:textId="77777777" w:rsidR="00E26542" w:rsidRPr="00A900E8" w:rsidRDefault="00E26542" w:rsidP="00E26542">
      <w:pPr>
        <w:widowControl w:val="0"/>
        <w:autoSpaceDE w:val="0"/>
        <w:autoSpaceDN w:val="0"/>
        <w:adjustRightInd w:val="0"/>
        <w:rPr>
          <w:rFonts w:ascii="Arial Nova" w:hAnsi="Arial Nova" w:cs="Arial"/>
          <w:color w:val="000000"/>
          <w:sz w:val="20"/>
          <w:szCs w:val="20"/>
        </w:rPr>
      </w:pPr>
      <w:r w:rsidRPr="00A900E8">
        <w:rPr>
          <w:rFonts w:ascii="Arial Nova" w:hAnsi="Arial Nova" w:cs="Arial"/>
          <w:color w:val="000000"/>
          <w:sz w:val="20"/>
          <w:szCs w:val="20"/>
        </w:rPr>
        <w:t>Nr telefonu</w:t>
      </w:r>
      <w:r>
        <w:rPr>
          <w:rFonts w:ascii="Arial Nova" w:hAnsi="Arial Nova" w:cs="Arial"/>
          <w:color w:val="000000"/>
          <w:sz w:val="20"/>
          <w:szCs w:val="20"/>
        </w:rPr>
        <w:t>, Adres e-mail</w:t>
      </w:r>
      <w:r>
        <w:rPr>
          <w:rFonts w:ascii="Arial Nova" w:hAnsi="Arial Nova" w:cs="Arial"/>
          <w:color w:val="000000"/>
          <w:sz w:val="20"/>
          <w:szCs w:val="20"/>
        </w:rPr>
        <w:tab/>
      </w:r>
      <w:r w:rsidRPr="00A900E8">
        <w:rPr>
          <w:rFonts w:ascii="Arial Nova" w:hAnsi="Arial Nova" w:cs="Arial"/>
          <w:color w:val="000000"/>
          <w:sz w:val="20"/>
          <w:szCs w:val="20"/>
        </w:rPr>
        <w:t>............................................................................................................</w:t>
      </w:r>
    </w:p>
    <w:p w14:paraId="4B3840F2" w14:textId="77777777" w:rsidR="00E26542" w:rsidRDefault="00E26542" w:rsidP="00E26542">
      <w:pPr>
        <w:widowControl w:val="0"/>
        <w:autoSpaceDE w:val="0"/>
        <w:autoSpaceDN w:val="0"/>
        <w:adjustRightInd w:val="0"/>
        <w:spacing w:after="0"/>
        <w:rPr>
          <w:rFonts w:ascii="Arial Nova" w:hAnsi="Arial Nova" w:cs="Arial"/>
          <w:color w:val="000000"/>
        </w:rPr>
      </w:pPr>
    </w:p>
    <w:p w14:paraId="4820664B" w14:textId="57F57DD7" w:rsidR="00E26542" w:rsidRPr="00D9272D" w:rsidRDefault="00E26542" w:rsidP="00E26542">
      <w:pPr>
        <w:widowControl w:val="0"/>
        <w:autoSpaceDE w:val="0"/>
        <w:autoSpaceDN w:val="0"/>
        <w:adjustRightInd w:val="0"/>
        <w:spacing w:after="0"/>
        <w:rPr>
          <w:rFonts w:ascii="Arial Nova" w:hAnsi="Arial Nova" w:cs="Arial"/>
          <w:color w:val="000000"/>
        </w:rPr>
      </w:pPr>
      <w:r w:rsidRPr="00D9272D">
        <w:rPr>
          <w:rFonts w:ascii="Arial Nova" w:hAnsi="Arial Nova" w:cs="Arial"/>
          <w:color w:val="000000"/>
        </w:rPr>
        <w:t>Niniejszym oświadczam</w:t>
      </w:r>
      <w:r>
        <w:rPr>
          <w:rFonts w:ascii="Arial Nova" w:hAnsi="Arial Nova" w:cs="Arial"/>
          <w:color w:val="000000"/>
        </w:rPr>
        <w:t xml:space="preserve">, </w:t>
      </w:r>
      <w:r w:rsidRPr="00D9272D">
        <w:rPr>
          <w:rFonts w:ascii="Arial Nova" w:hAnsi="Arial Nova" w:cs="Arial"/>
          <w:color w:val="000000"/>
        </w:rPr>
        <w:t xml:space="preserve">iż zobowiązuję się </w:t>
      </w:r>
      <w:r>
        <w:rPr>
          <w:rFonts w:ascii="Arial Nova" w:hAnsi="Arial Nova" w:cs="Arial"/>
          <w:color w:val="000000"/>
        </w:rPr>
        <w:t xml:space="preserve">wykonać </w:t>
      </w:r>
      <w:r w:rsidRPr="00D9272D">
        <w:rPr>
          <w:rFonts w:ascii="Arial Nova" w:hAnsi="Arial Nova" w:cs="Arial"/>
          <w:color w:val="000000"/>
        </w:rPr>
        <w:t xml:space="preserve">na rzecz </w:t>
      </w:r>
    </w:p>
    <w:p w14:paraId="1E01380B" w14:textId="77777777" w:rsidR="00E26542" w:rsidRPr="00D9272D" w:rsidRDefault="00E26542" w:rsidP="00E26542">
      <w:pPr>
        <w:widowControl w:val="0"/>
        <w:autoSpaceDE w:val="0"/>
        <w:autoSpaceDN w:val="0"/>
        <w:adjustRightInd w:val="0"/>
        <w:spacing w:after="0"/>
        <w:rPr>
          <w:rFonts w:ascii="Arial Nova" w:hAnsi="Arial Nova" w:cs="Arial"/>
          <w:iCs/>
          <w:color w:val="000000"/>
        </w:rPr>
      </w:pPr>
    </w:p>
    <w:p w14:paraId="2FCFCDF2" w14:textId="77777777" w:rsidR="00E26542" w:rsidRPr="00D9272D" w:rsidRDefault="00E26542" w:rsidP="00E26542">
      <w:pPr>
        <w:widowControl w:val="0"/>
        <w:autoSpaceDE w:val="0"/>
        <w:autoSpaceDN w:val="0"/>
        <w:adjustRightInd w:val="0"/>
        <w:spacing w:after="0"/>
        <w:rPr>
          <w:rFonts w:ascii="Arial Nova" w:hAnsi="Arial Nova" w:cs="Arial"/>
          <w:b/>
          <w:bCs/>
          <w:i/>
          <w:color w:val="000000"/>
        </w:rPr>
      </w:pPr>
      <w:r>
        <w:rPr>
          <w:rFonts w:ascii="Arial Nova" w:hAnsi="Arial Nova" w:cs="Arial"/>
          <w:b/>
          <w:bCs/>
          <w:i/>
          <w:color w:val="000000"/>
        </w:rPr>
        <w:t>Z</w:t>
      </w:r>
      <w:r w:rsidRPr="00D9272D">
        <w:rPr>
          <w:rFonts w:ascii="Arial Nova" w:hAnsi="Arial Nova" w:cs="Arial"/>
          <w:b/>
          <w:bCs/>
          <w:i/>
          <w:color w:val="000000"/>
        </w:rPr>
        <w:t>amawiającego:</w:t>
      </w:r>
    </w:p>
    <w:p w14:paraId="521C8F7C" w14:textId="77777777" w:rsidR="00E26542" w:rsidRPr="00305FF5" w:rsidRDefault="00E26542" w:rsidP="00E26542">
      <w:pPr>
        <w:spacing w:after="0"/>
        <w:rPr>
          <w:rFonts w:ascii="Arial Nova" w:hAnsi="Arial Nova" w:cs="Arial"/>
          <w:shd w:val="clear" w:color="auto" w:fill="FFFFFF"/>
        </w:rPr>
      </w:pPr>
      <w:r w:rsidRPr="00305FF5">
        <w:rPr>
          <w:rFonts w:ascii="Arial Nova" w:hAnsi="Arial Nova" w:cs="Arial"/>
          <w:shd w:val="clear" w:color="auto" w:fill="FFFFFF"/>
        </w:rPr>
        <w:t>Dworzysko R. Tomaszewski i Synowie Sp. z o.o.</w:t>
      </w:r>
    </w:p>
    <w:p w14:paraId="2CB96855" w14:textId="77777777" w:rsidR="00E26542" w:rsidRPr="00305FF5" w:rsidRDefault="00E26542" w:rsidP="00E26542">
      <w:pPr>
        <w:spacing w:after="0"/>
        <w:rPr>
          <w:rFonts w:ascii="Arial Nova" w:hAnsi="Arial Nova" w:cs="Arial"/>
          <w:shd w:val="clear" w:color="auto" w:fill="FFFFFF"/>
        </w:rPr>
      </w:pPr>
      <w:r w:rsidRPr="00305FF5">
        <w:rPr>
          <w:rFonts w:ascii="Arial Nova" w:hAnsi="Arial Nova" w:cs="Arial"/>
          <w:shd w:val="clear" w:color="auto" w:fill="FFFFFF"/>
        </w:rPr>
        <w:t>Aleja Spacerowa 22</w:t>
      </w:r>
    </w:p>
    <w:p w14:paraId="5FE44803" w14:textId="77777777" w:rsidR="00E26542" w:rsidRPr="00305FF5" w:rsidRDefault="00E26542" w:rsidP="00E26542">
      <w:pPr>
        <w:spacing w:after="0"/>
        <w:rPr>
          <w:rFonts w:ascii="Arial Nova" w:hAnsi="Arial Nova" w:cs="Arial"/>
          <w:shd w:val="clear" w:color="auto" w:fill="FFFFFF"/>
        </w:rPr>
      </w:pPr>
      <w:r w:rsidRPr="00305FF5">
        <w:rPr>
          <w:rFonts w:ascii="Arial Nova" w:hAnsi="Arial Nova" w:cs="Arial"/>
          <w:shd w:val="clear" w:color="auto" w:fill="FFFFFF"/>
        </w:rPr>
        <w:t>58-310 Szczawno Zdrój</w:t>
      </w:r>
    </w:p>
    <w:p w14:paraId="53AB91B3" w14:textId="77777777" w:rsidR="00E26542" w:rsidRPr="00305FF5" w:rsidRDefault="00E26542" w:rsidP="00E26542">
      <w:pPr>
        <w:spacing w:after="0"/>
        <w:rPr>
          <w:rFonts w:ascii="Arial Nova" w:hAnsi="Arial Nova" w:cs="Arial"/>
          <w:shd w:val="clear" w:color="auto" w:fill="FFFFFF"/>
        </w:rPr>
      </w:pPr>
      <w:r w:rsidRPr="00305FF5">
        <w:rPr>
          <w:rFonts w:ascii="Arial Nova" w:hAnsi="Arial Nova" w:cs="Arial"/>
          <w:shd w:val="clear" w:color="auto" w:fill="FFFFFF"/>
        </w:rPr>
        <w:t>NIP: 886-298-13-59</w:t>
      </w:r>
    </w:p>
    <w:p w14:paraId="78016E78" w14:textId="77777777" w:rsidR="00E26542" w:rsidRPr="00D9272D" w:rsidRDefault="00E26542" w:rsidP="00E26542">
      <w:pPr>
        <w:autoSpaceDE w:val="0"/>
        <w:spacing w:after="0"/>
        <w:jc w:val="both"/>
        <w:rPr>
          <w:rFonts w:ascii="Arial Nova" w:eastAsia="SimSun" w:hAnsi="Arial Nova" w:cs="Arial"/>
          <w:b/>
          <w:bCs/>
          <w:color w:val="000000"/>
        </w:rPr>
      </w:pPr>
    </w:p>
    <w:p w14:paraId="69F7E7C1" w14:textId="2C6298BD" w:rsidR="00E26542" w:rsidRPr="00A900E8" w:rsidRDefault="00E26542" w:rsidP="00E26542">
      <w:pPr>
        <w:autoSpaceDE w:val="0"/>
        <w:spacing w:after="0"/>
        <w:jc w:val="both"/>
        <w:rPr>
          <w:rFonts w:ascii="Arial Nova" w:eastAsia="SimSun" w:hAnsi="Arial Nova" w:cs="Arial"/>
          <w:bCs/>
        </w:rPr>
      </w:pPr>
      <w:r w:rsidRPr="00D9272D">
        <w:rPr>
          <w:rFonts w:ascii="Arial Nova" w:eastAsia="SimSun" w:hAnsi="Arial Nova" w:cs="Arial"/>
          <w:b/>
          <w:bCs/>
          <w:color w:val="000000"/>
        </w:rPr>
        <w:t>przedmiot zamówienia</w:t>
      </w:r>
      <w:r>
        <w:rPr>
          <w:rFonts w:ascii="Arial Nova" w:eastAsia="SimSun" w:hAnsi="Arial Nova" w:cs="Arial"/>
          <w:b/>
          <w:bCs/>
          <w:color w:val="000000"/>
        </w:rPr>
        <w:t xml:space="preserve"> obejmujący </w:t>
      </w:r>
      <w:r>
        <w:rPr>
          <w:rFonts w:ascii="Arial Nova" w:eastAsia="Times New Roman" w:hAnsi="Arial Nova" w:cs="Calibri"/>
          <w:b/>
          <w:color w:val="000000"/>
          <w:lang w:eastAsia="pl-PL"/>
        </w:rPr>
        <w:t xml:space="preserve">dostawę i montaż </w:t>
      </w:r>
      <w:r w:rsidRPr="00822A85">
        <w:rPr>
          <w:rFonts w:ascii="Arial Nova" w:eastAsia="Times New Roman" w:hAnsi="Arial Nova" w:cs="Calibri"/>
          <w:b/>
          <w:color w:val="000000"/>
          <w:lang w:eastAsia="pl-PL"/>
        </w:rPr>
        <w:t>wyposażenia domków turystycznych</w:t>
      </w:r>
      <w:r w:rsidRPr="00426752">
        <w:rPr>
          <w:rFonts w:ascii="Arial Nova" w:eastAsia="Times New Roman" w:hAnsi="Arial Nova" w:cs="Calibri"/>
          <w:b/>
          <w:color w:val="000000"/>
          <w:lang w:eastAsia="pl-PL"/>
        </w:rPr>
        <w:t xml:space="preserve"> </w:t>
      </w:r>
      <w:r>
        <w:rPr>
          <w:rFonts w:ascii="Arial Nova" w:eastAsia="SimSun" w:hAnsi="Arial Nova" w:cs="Arial"/>
        </w:rPr>
        <w:t xml:space="preserve">zgodnie z opisem przedmiotu zamówienia (część 2 zamówienia) wskazanym w zapytaniu ofertowym nr 1/2026 z dnia 29.01.2026 r. </w:t>
      </w:r>
    </w:p>
    <w:p w14:paraId="6682C22F" w14:textId="77777777" w:rsidR="00E26542" w:rsidRPr="00D9272D" w:rsidRDefault="00E26542" w:rsidP="00E26542">
      <w:pPr>
        <w:spacing w:after="0"/>
        <w:jc w:val="both"/>
        <w:rPr>
          <w:rFonts w:ascii="Arial Nova" w:hAnsi="Arial Nova" w:cs="Arial"/>
        </w:rPr>
      </w:pPr>
    </w:p>
    <w:p w14:paraId="41607491" w14:textId="77777777" w:rsidR="00E26542" w:rsidRPr="00D9272D" w:rsidRDefault="00E26542" w:rsidP="00E26542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 w:rsidRPr="00D9272D">
        <w:rPr>
          <w:rFonts w:ascii="Arial Nova" w:eastAsia="SimSun" w:hAnsi="Arial Nova" w:cs="Arial"/>
          <w:b/>
          <w:bCs/>
          <w:color w:val="000000"/>
        </w:rPr>
        <w:t>Zobowiązuję się zrealizować</w:t>
      </w:r>
      <w:r w:rsidRPr="00D9272D">
        <w:rPr>
          <w:rFonts w:ascii="Arial Nova" w:eastAsia="SimSun" w:hAnsi="Arial Nova" w:cs="Arial"/>
          <w:color w:val="000000"/>
        </w:rPr>
        <w:t xml:space="preserve"> za kwotę:</w:t>
      </w:r>
    </w:p>
    <w:p w14:paraId="2C64C34E" w14:textId="77777777" w:rsidR="00E26542" w:rsidRPr="00D9272D" w:rsidRDefault="00E26542" w:rsidP="00E26542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 w:rsidRPr="00D9272D">
        <w:rPr>
          <w:rFonts w:ascii="Arial Nova" w:eastAsia="SimSun" w:hAnsi="Arial Nova" w:cs="Arial"/>
          <w:color w:val="000000"/>
        </w:rPr>
        <w:t>cena brutto.........................................................................................................zł</w:t>
      </w:r>
    </w:p>
    <w:p w14:paraId="30A55F01" w14:textId="77777777" w:rsidR="00E26542" w:rsidRPr="00D9272D" w:rsidRDefault="00E26542" w:rsidP="00E26542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 w:rsidRPr="00D9272D">
        <w:rPr>
          <w:rFonts w:ascii="Arial Nova" w:eastAsia="SimSun" w:hAnsi="Arial Nova" w:cs="Arial"/>
          <w:color w:val="000000"/>
        </w:rPr>
        <w:t>(słownie: .............................................................</w:t>
      </w:r>
      <w:r>
        <w:rPr>
          <w:rFonts w:ascii="Arial Nova" w:eastAsia="SimSun" w:hAnsi="Arial Nova" w:cs="Arial"/>
          <w:color w:val="000000"/>
        </w:rPr>
        <w:t>.....................................</w:t>
      </w:r>
      <w:r w:rsidRPr="00D9272D">
        <w:rPr>
          <w:rFonts w:ascii="Arial Nova" w:eastAsia="SimSun" w:hAnsi="Arial Nova" w:cs="Arial"/>
          <w:color w:val="000000"/>
        </w:rPr>
        <w:t>................................................)</w:t>
      </w:r>
    </w:p>
    <w:p w14:paraId="533A70C5" w14:textId="77777777" w:rsidR="00E26542" w:rsidRPr="00B841CE" w:rsidRDefault="00E26542" w:rsidP="00E26542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b/>
          <w:bCs/>
          <w:color w:val="000000"/>
          <w:sz w:val="12"/>
          <w:szCs w:val="12"/>
        </w:rPr>
      </w:pPr>
    </w:p>
    <w:p w14:paraId="04051361" w14:textId="77777777" w:rsidR="00E26542" w:rsidRPr="00D9272D" w:rsidRDefault="00E26542" w:rsidP="00E26542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 w:rsidRPr="00D9272D">
        <w:rPr>
          <w:rFonts w:ascii="Arial Nova" w:eastAsia="SimSun" w:hAnsi="Arial Nova" w:cs="Arial"/>
          <w:b/>
          <w:bCs/>
          <w:color w:val="000000"/>
        </w:rPr>
        <w:t>Na wykonane usługi zobowiązuję się udzielić gwarancji</w:t>
      </w:r>
      <w:r w:rsidRPr="00D9272D">
        <w:rPr>
          <w:rFonts w:ascii="Arial Nova" w:eastAsia="SimSun" w:hAnsi="Arial Nova" w:cs="Arial"/>
          <w:color w:val="000000"/>
        </w:rPr>
        <w:t>................................lat od dnia podpisania protokołu odbioru</w:t>
      </w:r>
      <w:r>
        <w:rPr>
          <w:rFonts w:ascii="Arial Nova" w:eastAsia="SimSun" w:hAnsi="Arial Nova" w:cs="Arial"/>
          <w:color w:val="000000"/>
        </w:rPr>
        <w:t xml:space="preserve"> (bez zastrzeżeń)</w:t>
      </w:r>
    </w:p>
    <w:p w14:paraId="51C53399" w14:textId="77777777" w:rsidR="00E26542" w:rsidRPr="00D9272D" w:rsidRDefault="00E26542" w:rsidP="00E26542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 w:rsidRPr="00D9272D">
        <w:rPr>
          <w:rFonts w:ascii="Arial Nova" w:eastAsia="SimSun" w:hAnsi="Arial Nova" w:cs="Arial"/>
          <w:color w:val="000000"/>
        </w:rPr>
        <w:t>(słownie: .............................................................</w:t>
      </w:r>
      <w:r>
        <w:rPr>
          <w:rFonts w:ascii="Arial Nova" w:eastAsia="SimSun" w:hAnsi="Arial Nova" w:cs="Arial"/>
          <w:color w:val="000000"/>
        </w:rPr>
        <w:t>...............................................</w:t>
      </w:r>
      <w:r w:rsidRPr="00D9272D">
        <w:rPr>
          <w:rFonts w:ascii="Arial Nova" w:eastAsia="SimSun" w:hAnsi="Arial Nova" w:cs="Arial"/>
          <w:color w:val="000000"/>
        </w:rPr>
        <w:t>......................................)</w:t>
      </w:r>
    </w:p>
    <w:p w14:paraId="155959BD" w14:textId="77777777" w:rsidR="00E26542" w:rsidRPr="00FB21C8" w:rsidRDefault="00E26542" w:rsidP="00E26542">
      <w:pPr>
        <w:widowControl w:val="0"/>
        <w:autoSpaceDE w:val="0"/>
        <w:autoSpaceDN w:val="0"/>
        <w:adjustRightInd w:val="0"/>
        <w:jc w:val="both"/>
        <w:rPr>
          <w:rFonts w:ascii="Arial Nova" w:eastAsia="SimSun" w:hAnsi="Arial Nova" w:cs="Arial"/>
          <w:color w:val="000000"/>
        </w:rPr>
      </w:pPr>
    </w:p>
    <w:p w14:paraId="1FD46361" w14:textId="77777777" w:rsidR="00E26542" w:rsidRPr="00FB21C8" w:rsidRDefault="00E26542" w:rsidP="00E26542">
      <w:pPr>
        <w:spacing w:after="0"/>
        <w:jc w:val="both"/>
        <w:rPr>
          <w:rFonts w:ascii="Arial Nova" w:eastAsia="SimSun" w:hAnsi="Arial Nova" w:cs="Arial"/>
          <w:color w:val="000000"/>
        </w:rPr>
      </w:pPr>
      <w:r w:rsidRPr="00FB21C8">
        <w:rPr>
          <w:rFonts w:ascii="Arial Nova" w:eastAsia="SimSun" w:hAnsi="Arial Nova" w:cs="Arial"/>
          <w:color w:val="000000"/>
        </w:rPr>
        <w:lastRenderedPageBreak/>
        <w:t xml:space="preserve">Oświadczam, że: </w:t>
      </w:r>
    </w:p>
    <w:p w14:paraId="31F55129" w14:textId="77777777" w:rsidR="00E26542" w:rsidRPr="00FB21C8" w:rsidRDefault="00E26542" w:rsidP="00E26542">
      <w:pPr>
        <w:pStyle w:val="Akapitzlist"/>
        <w:numPr>
          <w:ilvl w:val="0"/>
          <w:numId w:val="13"/>
        </w:numPr>
        <w:suppressAutoHyphens/>
        <w:spacing w:after="0" w:line="360" w:lineRule="auto"/>
        <w:ind w:left="567"/>
        <w:jc w:val="both"/>
        <w:rPr>
          <w:rFonts w:ascii="Arial Nova" w:eastAsia="SimSun" w:hAnsi="Arial Nova" w:cs="Arial"/>
          <w:kern w:val="1"/>
          <w:lang w:eastAsia="ar-SA"/>
        </w:rPr>
      </w:pPr>
      <w:r w:rsidRPr="00FB21C8">
        <w:rPr>
          <w:rFonts w:ascii="Arial Nova" w:eastAsia="SimSun" w:hAnsi="Arial Nova" w:cs="Arial"/>
          <w:kern w:val="1"/>
          <w:lang w:eastAsia="ar-SA"/>
        </w:rPr>
        <w:t>znam i akceptuję warunki realizacji zamówienia określone w zapytaniu ofertowym oraz nie wnoszę żadnych zastrzeżeń i uwag w tym zakresie,</w:t>
      </w:r>
    </w:p>
    <w:p w14:paraId="2B377254" w14:textId="77777777" w:rsidR="00E26542" w:rsidRPr="00FB21C8" w:rsidRDefault="00E26542" w:rsidP="00E26542">
      <w:pPr>
        <w:pStyle w:val="Akapitzlist"/>
        <w:numPr>
          <w:ilvl w:val="0"/>
          <w:numId w:val="13"/>
        </w:numPr>
        <w:suppressAutoHyphens/>
        <w:spacing w:after="0" w:line="360" w:lineRule="auto"/>
        <w:ind w:left="567"/>
        <w:jc w:val="both"/>
        <w:rPr>
          <w:rFonts w:ascii="Arial Nova" w:eastAsia="SimSun" w:hAnsi="Arial Nova" w:cs="Arial"/>
          <w:kern w:val="1"/>
          <w:lang w:eastAsia="ar-SA"/>
        </w:rPr>
      </w:pPr>
      <w:r w:rsidRPr="00FB21C8">
        <w:rPr>
          <w:rFonts w:ascii="Arial Nova" w:eastAsia="SimSun" w:hAnsi="Arial Nova" w:cs="Arial"/>
          <w:kern w:val="1"/>
          <w:lang w:eastAsia="ar-SA"/>
        </w:rPr>
        <w:t>uzyskałem/</w:t>
      </w:r>
      <w:proofErr w:type="spellStart"/>
      <w:r w:rsidRPr="00FB21C8">
        <w:rPr>
          <w:rFonts w:ascii="Arial Nova" w:eastAsia="SimSun" w:hAnsi="Arial Nova" w:cs="Arial"/>
          <w:kern w:val="1"/>
          <w:lang w:eastAsia="ar-SA"/>
        </w:rPr>
        <w:t>am</w:t>
      </w:r>
      <w:proofErr w:type="spellEnd"/>
      <w:r w:rsidRPr="00FB21C8">
        <w:rPr>
          <w:rFonts w:ascii="Arial Nova" w:eastAsia="SimSun" w:hAnsi="Arial Nova" w:cs="Arial"/>
          <w:kern w:val="1"/>
          <w:lang w:eastAsia="ar-SA"/>
        </w:rPr>
        <w:t xml:space="preserve"> wszystkie niezbędne informacje do przygotowania oferty,</w:t>
      </w:r>
    </w:p>
    <w:p w14:paraId="0929D197" w14:textId="77777777" w:rsidR="00E26542" w:rsidRPr="00FB21C8" w:rsidRDefault="00E26542" w:rsidP="00E26542">
      <w:pPr>
        <w:pStyle w:val="Akapitzlist"/>
        <w:numPr>
          <w:ilvl w:val="0"/>
          <w:numId w:val="13"/>
        </w:numPr>
        <w:suppressAutoHyphens/>
        <w:spacing w:after="0" w:line="360" w:lineRule="auto"/>
        <w:ind w:left="567"/>
        <w:jc w:val="both"/>
        <w:rPr>
          <w:rFonts w:ascii="Arial Nova" w:eastAsia="SimSun" w:hAnsi="Arial Nova" w:cs="Arial"/>
          <w:kern w:val="1"/>
          <w:lang w:eastAsia="ar-SA"/>
        </w:rPr>
      </w:pPr>
      <w:r w:rsidRPr="00FB21C8">
        <w:rPr>
          <w:rFonts w:ascii="Arial Nova" w:eastAsia="SimSun" w:hAnsi="Arial Nova" w:cs="Arial"/>
          <w:kern w:val="1"/>
          <w:lang w:eastAsia="ar-SA"/>
        </w:rPr>
        <w:t>w przypadku wyboru mojej oferty zobowiązuje się do zawarcia umowy w miejscu i terminie wyznaczonym przez Zamawiającego.</w:t>
      </w:r>
    </w:p>
    <w:p w14:paraId="245A55DD" w14:textId="77777777" w:rsidR="00E26542" w:rsidRPr="00FB21C8" w:rsidRDefault="00E26542" w:rsidP="00E26542">
      <w:pPr>
        <w:suppressAutoHyphens/>
        <w:spacing w:after="0" w:line="360" w:lineRule="auto"/>
        <w:jc w:val="both"/>
        <w:rPr>
          <w:rFonts w:ascii="Arial Nova" w:eastAsia="SimSun" w:hAnsi="Arial Nova" w:cs="Arial"/>
          <w:kern w:val="1"/>
          <w:lang w:eastAsia="ar-SA"/>
        </w:rPr>
      </w:pPr>
    </w:p>
    <w:p w14:paraId="389CC81E" w14:textId="77777777" w:rsidR="00E26542" w:rsidRPr="00FB21C8" w:rsidRDefault="00E26542" w:rsidP="00E26542">
      <w:pPr>
        <w:suppressAutoHyphens/>
        <w:spacing w:after="0" w:line="360" w:lineRule="auto"/>
        <w:jc w:val="both"/>
        <w:rPr>
          <w:rFonts w:ascii="Arial Nova" w:eastAsia="SimSun" w:hAnsi="Arial Nova" w:cs="Arial"/>
          <w:kern w:val="1"/>
          <w:lang w:eastAsia="ar-SA"/>
        </w:rPr>
      </w:pPr>
      <w:r w:rsidRPr="00FB21C8">
        <w:rPr>
          <w:rFonts w:ascii="Arial Nova" w:eastAsia="SimSun" w:hAnsi="Arial Nova" w:cs="Arial"/>
          <w:kern w:val="1"/>
          <w:lang w:eastAsia="ar-SA"/>
        </w:rPr>
        <w:t>Termin ważności oferty wynosi 30 dni licząc od dnia upłynięcia terminu składania ofert.</w:t>
      </w:r>
    </w:p>
    <w:p w14:paraId="71B5EFA7" w14:textId="77777777" w:rsidR="00E26542" w:rsidRPr="00FB21C8" w:rsidRDefault="00E26542" w:rsidP="00E26542">
      <w:pPr>
        <w:widowControl w:val="0"/>
        <w:autoSpaceDE w:val="0"/>
        <w:autoSpaceDN w:val="0"/>
        <w:adjustRightInd w:val="0"/>
        <w:jc w:val="both"/>
        <w:rPr>
          <w:rFonts w:ascii="Arial Nova" w:eastAsia="SimSun" w:hAnsi="Arial Nova" w:cs="Arial"/>
          <w:color w:val="000000"/>
        </w:rPr>
      </w:pPr>
    </w:p>
    <w:p w14:paraId="6BB7C1D1" w14:textId="77777777" w:rsidR="00E26542" w:rsidRPr="00D9272D" w:rsidRDefault="00E26542" w:rsidP="00E26542">
      <w:pPr>
        <w:widowControl w:val="0"/>
        <w:autoSpaceDE w:val="0"/>
        <w:autoSpaceDN w:val="0"/>
        <w:adjustRightInd w:val="0"/>
        <w:jc w:val="both"/>
        <w:rPr>
          <w:rFonts w:ascii="Arial Nova" w:hAnsi="Arial Nova" w:cs="Arial"/>
          <w:b/>
        </w:rPr>
      </w:pPr>
      <w:r w:rsidRPr="00FB21C8">
        <w:rPr>
          <w:rFonts w:ascii="Arial Nova" w:eastAsia="SimSun" w:hAnsi="Arial Nova" w:cs="Arial"/>
          <w:color w:val="000000"/>
        </w:rPr>
        <w:t>Na potwierdzenie spełnienia wymagań udziału w zapytaniu ofertowym</w:t>
      </w:r>
      <w:r w:rsidRPr="00FB21C8">
        <w:rPr>
          <w:rFonts w:ascii="Arial Nova" w:hAnsi="Arial Nova" w:cs="Arial"/>
          <w:b/>
        </w:rPr>
        <w:t xml:space="preserve"> załączam</w:t>
      </w:r>
      <w:r w:rsidRPr="00D9272D">
        <w:rPr>
          <w:rFonts w:ascii="Arial Nova" w:hAnsi="Arial Nova" w:cs="Arial"/>
          <w:b/>
        </w:rPr>
        <w:t xml:space="preserve"> oświadczenie</w:t>
      </w:r>
      <w:r>
        <w:rPr>
          <w:rFonts w:ascii="Arial Nova" w:hAnsi="Arial Nova" w:cs="Arial"/>
          <w:b/>
        </w:rPr>
        <w:t xml:space="preserve">, </w:t>
      </w:r>
      <w:r w:rsidRPr="008E40C7">
        <w:rPr>
          <w:rFonts w:ascii="Arial Nova" w:hAnsi="Arial Nova" w:cs="Arial"/>
          <w:bCs/>
        </w:rPr>
        <w:t>iż</w:t>
      </w:r>
      <w:r w:rsidRPr="00D9272D">
        <w:rPr>
          <w:rFonts w:ascii="Arial Nova" w:eastAsia="SimSun" w:hAnsi="Arial Nova" w:cs="Arial"/>
          <w:color w:val="000000"/>
        </w:rPr>
        <w:t xml:space="preserve"> spełniam warunki udziału w zapytaniu ofertowym</w:t>
      </w:r>
      <w:r>
        <w:rPr>
          <w:rFonts w:ascii="Arial Nova" w:eastAsia="SimSun" w:hAnsi="Arial Nova" w:cs="Arial"/>
          <w:color w:val="000000"/>
        </w:rPr>
        <w:t xml:space="preserve"> </w:t>
      </w:r>
      <w:r w:rsidRPr="00D9272D">
        <w:rPr>
          <w:rFonts w:ascii="Arial Nova" w:eastAsia="SimSun" w:hAnsi="Arial Nova" w:cs="Arial"/>
          <w:color w:val="000000"/>
        </w:rPr>
        <w:t xml:space="preserve">oraz </w:t>
      </w:r>
      <w:r>
        <w:rPr>
          <w:rFonts w:ascii="Arial Nova" w:eastAsia="SimSun" w:hAnsi="Arial Nova" w:cs="Arial"/>
          <w:color w:val="000000"/>
        </w:rPr>
        <w:t xml:space="preserve">następujące dokumenty: </w:t>
      </w:r>
      <w:r w:rsidRPr="00D9272D">
        <w:rPr>
          <w:rFonts w:ascii="Arial Nova" w:eastAsia="SimSun" w:hAnsi="Arial Nova" w:cs="Arial"/>
          <w:color w:val="000000"/>
        </w:rPr>
        <w:t xml:space="preserve">  </w:t>
      </w:r>
    </w:p>
    <w:p w14:paraId="03935B5A" w14:textId="77777777" w:rsidR="00E26542" w:rsidRDefault="00E26542" w:rsidP="00E26542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 w:rsidRPr="00D9272D">
        <w:rPr>
          <w:rFonts w:ascii="Arial Nova" w:eastAsia="SimSun" w:hAnsi="Arial Nova" w:cs="Arial"/>
          <w:color w:val="000000"/>
        </w:rPr>
        <w:t>1</w:t>
      </w:r>
      <w:r>
        <w:rPr>
          <w:rFonts w:ascii="Arial Nova" w:eastAsia="SimSun" w:hAnsi="Arial Nova" w:cs="Arial"/>
          <w:color w:val="000000"/>
        </w:rPr>
        <w:t xml:space="preserve">). </w:t>
      </w:r>
      <w:r w:rsidRPr="00D9272D">
        <w:rPr>
          <w:rFonts w:ascii="Arial Nova" w:eastAsia="SimSun" w:hAnsi="Arial Nova" w:cs="Arial"/>
          <w:color w:val="000000"/>
        </w:rPr>
        <w:t xml:space="preserve">...........................................................................    </w:t>
      </w:r>
    </w:p>
    <w:p w14:paraId="472438E1" w14:textId="77777777" w:rsidR="00E26542" w:rsidRDefault="00E26542" w:rsidP="00E26542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>
        <w:rPr>
          <w:rFonts w:ascii="Arial Nova" w:eastAsia="SimSun" w:hAnsi="Arial Nova" w:cs="Arial"/>
          <w:color w:val="000000"/>
        </w:rPr>
        <w:t xml:space="preserve">2). </w:t>
      </w:r>
      <w:r w:rsidRPr="00D9272D">
        <w:rPr>
          <w:rFonts w:ascii="Arial Nova" w:eastAsia="SimSun" w:hAnsi="Arial Nova" w:cs="Arial"/>
          <w:color w:val="000000"/>
        </w:rPr>
        <w:t xml:space="preserve">...........................................................................    </w:t>
      </w:r>
    </w:p>
    <w:p w14:paraId="53A6D785" w14:textId="77777777" w:rsidR="00E26542" w:rsidRDefault="00E26542" w:rsidP="00E26542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>
        <w:rPr>
          <w:rFonts w:ascii="Arial Nova" w:eastAsia="SimSun" w:hAnsi="Arial Nova" w:cs="Arial"/>
          <w:color w:val="000000"/>
        </w:rPr>
        <w:t xml:space="preserve">3). </w:t>
      </w:r>
      <w:r w:rsidRPr="00D9272D">
        <w:rPr>
          <w:rFonts w:ascii="Arial Nova" w:eastAsia="SimSun" w:hAnsi="Arial Nova" w:cs="Arial"/>
          <w:color w:val="000000"/>
        </w:rPr>
        <w:t xml:space="preserve">...........................................................................    </w:t>
      </w:r>
    </w:p>
    <w:p w14:paraId="42A6E39B" w14:textId="77777777" w:rsidR="00E26542" w:rsidRDefault="00E26542" w:rsidP="00E26542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>
        <w:rPr>
          <w:rFonts w:ascii="Arial Nova" w:eastAsia="SimSun" w:hAnsi="Arial Nova" w:cs="Arial"/>
          <w:color w:val="000000"/>
        </w:rPr>
        <w:t xml:space="preserve">4). </w:t>
      </w:r>
      <w:r w:rsidRPr="00D9272D">
        <w:rPr>
          <w:rFonts w:ascii="Arial Nova" w:eastAsia="SimSun" w:hAnsi="Arial Nova" w:cs="Arial"/>
          <w:color w:val="000000"/>
        </w:rPr>
        <w:t xml:space="preserve">...........................................................................    </w:t>
      </w:r>
    </w:p>
    <w:p w14:paraId="1776866E" w14:textId="77777777" w:rsidR="00E26542" w:rsidRPr="00D9272D" w:rsidRDefault="00E26542" w:rsidP="00E26542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>
        <w:rPr>
          <w:rFonts w:ascii="Arial Nova" w:eastAsia="SimSun" w:hAnsi="Arial Nova" w:cs="Arial"/>
          <w:color w:val="000000"/>
        </w:rPr>
        <w:t xml:space="preserve">5). </w:t>
      </w:r>
      <w:r w:rsidRPr="00D9272D">
        <w:rPr>
          <w:rFonts w:ascii="Arial Nova" w:eastAsia="SimSun" w:hAnsi="Arial Nova" w:cs="Arial"/>
          <w:color w:val="000000"/>
        </w:rPr>
        <w:t xml:space="preserve">...........................................................................                                                                        </w:t>
      </w:r>
    </w:p>
    <w:p w14:paraId="390FEAA0" w14:textId="77777777" w:rsidR="00E26542" w:rsidRDefault="00E26542" w:rsidP="00E26542">
      <w:pPr>
        <w:widowControl w:val="0"/>
        <w:autoSpaceDE w:val="0"/>
        <w:autoSpaceDN w:val="0"/>
        <w:adjustRightInd w:val="0"/>
        <w:jc w:val="right"/>
        <w:rPr>
          <w:rFonts w:ascii="Arial Nova" w:eastAsia="SimSun" w:hAnsi="Arial Nova" w:cs="Arial"/>
          <w:color w:val="000000"/>
        </w:rPr>
      </w:pPr>
    </w:p>
    <w:p w14:paraId="32A8CC99" w14:textId="77777777" w:rsidR="00E26542" w:rsidRDefault="00E26542" w:rsidP="00E26542">
      <w:pPr>
        <w:widowControl w:val="0"/>
        <w:autoSpaceDE w:val="0"/>
        <w:autoSpaceDN w:val="0"/>
        <w:adjustRightInd w:val="0"/>
        <w:jc w:val="right"/>
        <w:rPr>
          <w:rFonts w:ascii="Arial Nova" w:eastAsia="SimSun" w:hAnsi="Arial Nova" w:cs="Arial"/>
          <w:color w:val="000000"/>
        </w:rPr>
      </w:pPr>
    </w:p>
    <w:p w14:paraId="10BDE692" w14:textId="77777777" w:rsidR="00E26542" w:rsidRDefault="00E26542" w:rsidP="00E26542">
      <w:pPr>
        <w:widowControl w:val="0"/>
        <w:autoSpaceDE w:val="0"/>
        <w:autoSpaceDN w:val="0"/>
        <w:adjustRightInd w:val="0"/>
        <w:spacing w:after="0"/>
        <w:ind w:left="4956"/>
        <w:jc w:val="center"/>
        <w:rPr>
          <w:rFonts w:ascii="Arial Nova" w:hAnsi="Arial Nova" w:cs="Arial"/>
        </w:rPr>
      </w:pPr>
      <w:r w:rsidRPr="00D9272D">
        <w:rPr>
          <w:rFonts w:ascii="Arial Nova" w:hAnsi="Arial Nova" w:cs="Arial"/>
        </w:rPr>
        <w:t>…..………………………………</w:t>
      </w:r>
    </w:p>
    <w:p w14:paraId="60433279" w14:textId="77777777" w:rsidR="00E26542" w:rsidRPr="00365A38" w:rsidRDefault="00E26542" w:rsidP="00E26542">
      <w:pPr>
        <w:widowControl w:val="0"/>
        <w:autoSpaceDE w:val="0"/>
        <w:autoSpaceDN w:val="0"/>
        <w:adjustRightInd w:val="0"/>
        <w:spacing w:after="0"/>
        <w:ind w:left="4956"/>
        <w:jc w:val="center"/>
        <w:rPr>
          <w:rFonts w:ascii="Arial Nova" w:eastAsia="SimSun" w:hAnsi="Arial Nova" w:cs="Arial"/>
          <w:color w:val="000000"/>
          <w:vertAlign w:val="superscript"/>
        </w:rPr>
      </w:pPr>
      <w:r w:rsidRPr="00365A38">
        <w:rPr>
          <w:rFonts w:ascii="Arial Nova" w:eastAsia="SimSun" w:hAnsi="Arial Nova" w:cs="Arial"/>
          <w:color w:val="000000"/>
          <w:vertAlign w:val="superscript"/>
        </w:rPr>
        <w:t xml:space="preserve">podpis uprawnionego przedstawiciela Oferenta </w:t>
      </w:r>
    </w:p>
    <w:p w14:paraId="0CF43815" w14:textId="77777777" w:rsidR="00E26542" w:rsidRDefault="00E26542" w:rsidP="00E26542">
      <w:pPr>
        <w:spacing w:after="0"/>
        <w:jc w:val="center"/>
        <w:rPr>
          <w:rFonts w:ascii="Arial Nova" w:hAnsi="Arial Nova" w:cs="Arial"/>
          <w:bCs/>
        </w:rPr>
      </w:pPr>
    </w:p>
    <w:sectPr w:rsidR="00E26542" w:rsidSect="001C7E40">
      <w:headerReference w:type="default" r:id="rId8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A1DC1" w14:textId="77777777" w:rsidR="003008A3" w:rsidRDefault="003008A3" w:rsidP="005E30F3">
      <w:pPr>
        <w:spacing w:after="0" w:line="240" w:lineRule="auto"/>
      </w:pPr>
      <w:r>
        <w:separator/>
      </w:r>
    </w:p>
  </w:endnote>
  <w:endnote w:type="continuationSeparator" w:id="0">
    <w:p w14:paraId="5095E9F9" w14:textId="77777777" w:rsidR="003008A3" w:rsidRDefault="003008A3" w:rsidP="005E3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21F2D" w14:textId="77777777" w:rsidR="003008A3" w:rsidRDefault="003008A3" w:rsidP="005E30F3">
      <w:pPr>
        <w:spacing w:after="0" w:line="240" w:lineRule="auto"/>
      </w:pPr>
      <w:r>
        <w:separator/>
      </w:r>
    </w:p>
  </w:footnote>
  <w:footnote w:type="continuationSeparator" w:id="0">
    <w:p w14:paraId="1C39CE1F" w14:textId="77777777" w:rsidR="003008A3" w:rsidRDefault="003008A3" w:rsidP="005E3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DDD14" w14:textId="2C68ABD9" w:rsidR="00A53871" w:rsidRDefault="008C3A8F">
    <w:pPr>
      <w:pStyle w:val="Nagwek"/>
    </w:pPr>
    <w:r>
      <w:rPr>
        <w:noProof/>
      </w:rPr>
      <w:drawing>
        <wp:inline distT="0" distB="0" distL="0" distR="0" wp14:anchorId="46957355" wp14:editId="6E765300">
          <wp:extent cx="5753100" cy="790575"/>
          <wp:effectExtent l="0" t="0" r="0" b="9525"/>
          <wp:docPr id="1328377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2EF7A" w14:textId="77777777" w:rsidR="005E30F3" w:rsidRDefault="005E30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lowerLetter"/>
      <w:lvlText w:val="%1)"/>
      <w:lvlJc w:val="left"/>
      <w:pPr>
        <w:tabs>
          <w:tab w:val="num" w:pos="644"/>
        </w:tabs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2EA07A1"/>
    <w:multiLevelType w:val="hybridMultilevel"/>
    <w:tmpl w:val="B97EC2A0"/>
    <w:lvl w:ilvl="0" w:tplc="67A6EC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45D141A"/>
    <w:multiLevelType w:val="hybridMultilevel"/>
    <w:tmpl w:val="B91E3D5E"/>
    <w:lvl w:ilvl="0" w:tplc="BB0EC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12311"/>
    <w:multiLevelType w:val="hybridMultilevel"/>
    <w:tmpl w:val="D8EEC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E22FB"/>
    <w:multiLevelType w:val="hybridMultilevel"/>
    <w:tmpl w:val="6B6EF344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B4483"/>
    <w:multiLevelType w:val="multilevel"/>
    <w:tmpl w:val="3AD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473040"/>
    <w:multiLevelType w:val="multilevel"/>
    <w:tmpl w:val="76168F8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3350B28"/>
    <w:multiLevelType w:val="hybridMultilevel"/>
    <w:tmpl w:val="6B6EF34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220B5"/>
    <w:multiLevelType w:val="hybridMultilevel"/>
    <w:tmpl w:val="EEB8B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73AB1"/>
    <w:multiLevelType w:val="hybridMultilevel"/>
    <w:tmpl w:val="BA1E8A44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D1037"/>
    <w:multiLevelType w:val="multilevel"/>
    <w:tmpl w:val="928A502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2D95899"/>
    <w:multiLevelType w:val="multilevel"/>
    <w:tmpl w:val="652CCAF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0BC2E29"/>
    <w:multiLevelType w:val="multilevel"/>
    <w:tmpl w:val="3BC8B2D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3294976"/>
    <w:multiLevelType w:val="multilevel"/>
    <w:tmpl w:val="CAC22F3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8E65424"/>
    <w:multiLevelType w:val="single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num w:numId="1" w16cid:durableId="1525557872">
    <w:abstractNumId w:val="0"/>
  </w:num>
  <w:num w:numId="2" w16cid:durableId="1702973040">
    <w:abstractNumId w:val="17"/>
  </w:num>
  <w:num w:numId="3" w16cid:durableId="693699873">
    <w:abstractNumId w:val="15"/>
  </w:num>
  <w:num w:numId="4" w16cid:durableId="1117943567">
    <w:abstractNumId w:val="13"/>
  </w:num>
  <w:num w:numId="5" w16cid:durableId="1975678208">
    <w:abstractNumId w:val="16"/>
  </w:num>
  <w:num w:numId="6" w16cid:durableId="1491170910">
    <w:abstractNumId w:val="9"/>
  </w:num>
  <w:num w:numId="7" w16cid:durableId="878736852">
    <w:abstractNumId w:val="5"/>
  </w:num>
  <w:num w:numId="8" w16cid:durableId="1193148797">
    <w:abstractNumId w:val="14"/>
  </w:num>
  <w:num w:numId="9" w16cid:durableId="1689915720">
    <w:abstractNumId w:val="10"/>
  </w:num>
  <w:num w:numId="10" w16cid:durableId="213929817">
    <w:abstractNumId w:val="11"/>
  </w:num>
  <w:num w:numId="11" w16cid:durableId="1736196887">
    <w:abstractNumId w:val="4"/>
  </w:num>
  <w:num w:numId="12" w16cid:durableId="2141419437">
    <w:abstractNumId w:val="6"/>
  </w:num>
  <w:num w:numId="13" w16cid:durableId="1101030845">
    <w:abstractNumId w:val="12"/>
  </w:num>
  <w:num w:numId="14" w16cid:durableId="517737813">
    <w:abstractNumId w:val="7"/>
  </w:num>
  <w:num w:numId="15" w16cid:durableId="53162330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19"/>
    <w:rsid w:val="000023E0"/>
    <w:rsid w:val="000037A3"/>
    <w:rsid w:val="00006A18"/>
    <w:rsid w:val="00006CE2"/>
    <w:rsid w:val="000110AD"/>
    <w:rsid w:val="000152F4"/>
    <w:rsid w:val="00015563"/>
    <w:rsid w:val="000225F2"/>
    <w:rsid w:val="00026F28"/>
    <w:rsid w:val="000343F3"/>
    <w:rsid w:val="00046FFF"/>
    <w:rsid w:val="00055AA4"/>
    <w:rsid w:val="00062741"/>
    <w:rsid w:val="00064A61"/>
    <w:rsid w:val="00073B4B"/>
    <w:rsid w:val="0007422B"/>
    <w:rsid w:val="0007560A"/>
    <w:rsid w:val="00086609"/>
    <w:rsid w:val="0009067F"/>
    <w:rsid w:val="00097058"/>
    <w:rsid w:val="0009735D"/>
    <w:rsid w:val="000A0655"/>
    <w:rsid w:val="000A2264"/>
    <w:rsid w:val="000A6BD1"/>
    <w:rsid w:val="000A6C85"/>
    <w:rsid w:val="000C0FA3"/>
    <w:rsid w:val="000C170D"/>
    <w:rsid w:val="000D62C1"/>
    <w:rsid w:val="000D7ECF"/>
    <w:rsid w:val="000E694E"/>
    <w:rsid w:val="000F357E"/>
    <w:rsid w:val="00105884"/>
    <w:rsid w:val="001074DD"/>
    <w:rsid w:val="0011093F"/>
    <w:rsid w:val="00114F63"/>
    <w:rsid w:val="00115266"/>
    <w:rsid w:val="001254B4"/>
    <w:rsid w:val="00126088"/>
    <w:rsid w:val="00145330"/>
    <w:rsid w:val="00150ACA"/>
    <w:rsid w:val="00167165"/>
    <w:rsid w:val="00171371"/>
    <w:rsid w:val="001754FD"/>
    <w:rsid w:val="0018374D"/>
    <w:rsid w:val="00192A6C"/>
    <w:rsid w:val="00194514"/>
    <w:rsid w:val="00196D68"/>
    <w:rsid w:val="001A0B29"/>
    <w:rsid w:val="001A1BFB"/>
    <w:rsid w:val="001A4F37"/>
    <w:rsid w:val="001B2A64"/>
    <w:rsid w:val="001C29E0"/>
    <w:rsid w:val="001C3473"/>
    <w:rsid w:val="001C7E40"/>
    <w:rsid w:val="001D30AC"/>
    <w:rsid w:val="001D61A4"/>
    <w:rsid w:val="001E1A53"/>
    <w:rsid w:val="001E6F31"/>
    <w:rsid w:val="00202630"/>
    <w:rsid w:val="00202C2C"/>
    <w:rsid w:val="00213EA5"/>
    <w:rsid w:val="002143F8"/>
    <w:rsid w:val="0022411C"/>
    <w:rsid w:val="00225258"/>
    <w:rsid w:val="00226E49"/>
    <w:rsid w:val="0022736B"/>
    <w:rsid w:val="002273FC"/>
    <w:rsid w:val="0024223F"/>
    <w:rsid w:val="002507A9"/>
    <w:rsid w:val="00251AD6"/>
    <w:rsid w:val="00260FF7"/>
    <w:rsid w:val="0026494B"/>
    <w:rsid w:val="002727A1"/>
    <w:rsid w:val="002736DC"/>
    <w:rsid w:val="002816A7"/>
    <w:rsid w:val="002833AD"/>
    <w:rsid w:val="00285A99"/>
    <w:rsid w:val="00295F32"/>
    <w:rsid w:val="0029674A"/>
    <w:rsid w:val="002A1D5F"/>
    <w:rsid w:val="002A6A2D"/>
    <w:rsid w:val="002A709C"/>
    <w:rsid w:val="002B342C"/>
    <w:rsid w:val="002B6099"/>
    <w:rsid w:val="002C1D30"/>
    <w:rsid w:val="002C7869"/>
    <w:rsid w:val="002D0ADF"/>
    <w:rsid w:val="002E2C3A"/>
    <w:rsid w:val="002E655E"/>
    <w:rsid w:val="002E6B88"/>
    <w:rsid w:val="002E6D97"/>
    <w:rsid w:val="002E7C64"/>
    <w:rsid w:val="002F0644"/>
    <w:rsid w:val="002F1095"/>
    <w:rsid w:val="002F1F27"/>
    <w:rsid w:val="002F63BF"/>
    <w:rsid w:val="003008A3"/>
    <w:rsid w:val="00302C07"/>
    <w:rsid w:val="00305FF5"/>
    <w:rsid w:val="00306B22"/>
    <w:rsid w:val="00312A6C"/>
    <w:rsid w:val="00317C96"/>
    <w:rsid w:val="00321081"/>
    <w:rsid w:val="00330BA4"/>
    <w:rsid w:val="00332ACD"/>
    <w:rsid w:val="00341B03"/>
    <w:rsid w:val="003500DA"/>
    <w:rsid w:val="00350380"/>
    <w:rsid w:val="00352457"/>
    <w:rsid w:val="0035489A"/>
    <w:rsid w:val="0035728A"/>
    <w:rsid w:val="00357A04"/>
    <w:rsid w:val="00357C32"/>
    <w:rsid w:val="00365A38"/>
    <w:rsid w:val="003741AA"/>
    <w:rsid w:val="00374F93"/>
    <w:rsid w:val="003824D0"/>
    <w:rsid w:val="003826D2"/>
    <w:rsid w:val="00393FB7"/>
    <w:rsid w:val="003A0FE1"/>
    <w:rsid w:val="003A6B1B"/>
    <w:rsid w:val="003A6E19"/>
    <w:rsid w:val="003C24C9"/>
    <w:rsid w:val="003C4E21"/>
    <w:rsid w:val="003C7277"/>
    <w:rsid w:val="003D5757"/>
    <w:rsid w:val="003D5C0D"/>
    <w:rsid w:val="003E3E79"/>
    <w:rsid w:val="003E6256"/>
    <w:rsid w:val="003F0635"/>
    <w:rsid w:val="003F0D21"/>
    <w:rsid w:val="00411191"/>
    <w:rsid w:val="00424846"/>
    <w:rsid w:val="00425625"/>
    <w:rsid w:val="00426752"/>
    <w:rsid w:val="00440899"/>
    <w:rsid w:val="004470BF"/>
    <w:rsid w:val="0045634F"/>
    <w:rsid w:val="00456578"/>
    <w:rsid w:val="00457009"/>
    <w:rsid w:val="00457B43"/>
    <w:rsid w:val="00474B14"/>
    <w:rsid w:val="00485B29"/>
    <w:rsid w:val="004860E1"/>
    <w:rsid w:val="0049167C"/>
    <w:rsid w:val="004940E0"/>
    <w:rsid w:val="00496A3D"/>
    <w:rsid w:val="004979FA"/>
    <w:rsid w:val="004B0CA7"/>
    <w:rsid w:val="004B4EA6"/>
    <w:rsid w:val="004C1C85"/>
    <w:rsid w:val="004C224C"/>
    <w:rsid w:val="004C2946"/>
    <w:rsid w:val="004D1E90"/>
    <w:rsid w:val="004F2B96"/>
    <w:rsid w:val="004F32B0"/>
    <w:rsid w:val="004F4352"/>
    <w:rsid w:val="00511718"/>
    <w:rsid w:val="005117A2"/>
    <w:rsid w:val="00511ECF"/>
    <w:rsid w:val="00516F15"/>
    <w:rsid w:val="005307F2"/>
    <w:rsid w:val="00533BF2"/>
    <w:rsid w:val="00534F0B"/>
    <w:rsid w:val="00535366"/>
    <w:rsid w:val="005410A3"/>
    <w:rsid w:val="00550D52"/>
    <w:rsid w:val="00551475"/>
    <w:rsid w:val="00551611"/>
    <w:rsid w:val="00551A80"/>
    <w:rsid w:val="0055373E"/>
    <w:rsid w:val="00555B3C"/>
    <w:rsid w:val="0055657C"/>
    <w:rsid w:val="00566F1E"/>
    <w:rsid w:val="00570A59"/>
    <w:rsid w:val="00574F66"/>
    <w:rsid w:val="00577A9B"/>
    <w:rsid w:val="00583F4D"/>
    <w:rsid w:val="00592F64"/>
    <w:rsid w:val="005975DC"/>
    <w:rsid w:val="005A0D4D"/>
    <w:rsid w:val="005A2ECA"/>
    <w:rsid w:val="005B68FE"/>
    <w:rsid w:val="005C313D"/>
    <w:rsid w:val="005D31B2"/>
    <w:rsid w:val="005D6B32"/>
    <w:rsid w:val="005D797E"/>
    <w:rsid w:val="005E1FF8"/>
    <w:rsid w:val="005E30F3"/>
    <w:rsid w:val="005E5C4D"/>
    <w:rsid w:val="005E64BC"/>
    <w:rsid w:val="005E766F"/>
    <w:rsid w:val="005F7CAD"/>
    <w:rsid w:val="0060239F"/>
    <w:rsid w:val="00610579"/>
    <w:rsid w:val="00612724"/>
    <w:rsid w:val="00613FF3"/>
    <w:rsid w:val="00614F33"/>
    <w:rsid w:val="00620CD4"/>
    <w:rsid w:val="00626FA9"/>
    <w:rsid w:val="006276DE"/>
    <w:rsid w:val="006312EA"/>
    <w:rsid w:val="006343AF"/>
    <w:rsid w:val="006418E3"/>
    <w:rsid w:val="006420F0"/>
    <w:rsid w:val="00657F5B"/>
    <w:rsid w:val="006671AB"/>
    <w:rsid w:val="006721C6"/>
    <w:rsid w:val="00673A9D"/>
    <w:rsid w:val="00674A2C"/>
    <w:rsid w:val="00694A10"/>
    <w:rsid w:val="0069621A"/>
    <w:rsid w:val="006A22A3"/>
    <w:rsid w:val="006A4FEB"/>
    <w:rsid w:val="006B79AF"/>
    <w:rsid w:val="006C177E"/>
    <w:rsid w:val="006C232A"/>
    <w:rsid w:val="006C783C"/>
    <w:rsid w:val="006C7B39"/>
    <w:rsid w:val="006D309B"/>
    <w:rsid w:val="006D479A"/>
    <w:rsid w:val="006D6809"/>
    <w:rsid w:val="006D7268"/>
    <w:rsid w:val="006E2C3B"/>
    <w:rsid w:val="006E55A3"/>
    <w:rsid w:val="0071098E"/>
    <w:rsid w:val="0071150C"/>
    <w:rsid w:val="0071180D"/>
    <w:rsid w:val="00712FF6"/>
    <w:rsid w:val="007158E6"/>
    <w:rsid w:val="00721597"/>
    <w:rsid w:val="00737C59"/>
    <w:rsid w:val="007420AC"/>
    <w:rsid w:val="00757CE0"/>
    <w:rsid w:val="00761D61"/>
    <w:rsid w:val="007637DB"/>
    <w:rsid w:val="00764C38"/>
    <w:rsid w:val="00772499"/>
    <w:rsid w:val="00775074"/>
    <w:rsid w:val="00787EDB"/>
    <w:rsid w:val="00790DC0"/>
    <w:rsid w:val="00791D3E"/>
    <w:rsid w:val="00793371"/>
    <w:rsid w:val="00794465"/>
    <w:rsid w:val="007945FF"/>
    <w:rsid w:val="007976F9"/>
    <w:rsid w:val="007A5F6B"/>
    <w:rsid w:val="007A5FB2"/>
    <w:rsid w:val="007A6CEC"/>
    <w:rsid w:val="007A7E60"/>
    <w:rsid w:val="007B2012"/>
    <w:rsid w:val="007C5885"/>
    <w:rsid w:val="007C7D45"/>
    <w:rsid w:val="007D3B59"/>
    <w:rsid w:val="007E0D71"/>
    <w:rsid w:val="00815BCE"/>
    <w:rsid w:val="00815C10"/>
    <w:rsid w:val="008163E6"/>
    <w:rsid w:val="00817F50"/>
    <w:rsid w:val="00821CFB"/>
    <w:rsid w:val="00822A85"/>
    <w:rsid w:val="00827210"/>
    <w:rsid w:val="0083127F"/>
    <w:rsid w:val="008322CB"/>
    <w:rsid w:val="00840E2C"/>
    <w:rsid w:val="0084128B"/>
    <w:rsid w:val="0084290E"/>
    <w:rsid w:val="00845B19"/>
    <w:rsid w:val="00846E39"/>
    <w:rsid w:val="00847C37"/>
    <w:rsid w:val="008537A6"/>
    <w:rsid w:val="008650DB"/>
    <w:rsid w:val="00865CB0"/>
    <w:rsid w:val="00866F1E"/>
    <w:rsid w:val="00870A4C"/>
    <w:rsid w:val="0087547A"/>
    <w:rsid w:val="008804C4"/>
    <w:rsid w:val="00882806"/>
    <w:rsid w:val="0089065A"/>
    <w:rsid w:val="00893B87"/>
    <w:rsid w:val="00893D28"/>
    <w:rsid w:val="008A62BF"/>
    <w:rsid w:val="008B36EC"/>
    <w:rsid w:val="008B3A2A"/>
    <w:rsid w:val="008B5BBB"/>
    <w:rsid w:val="008C0BC8"/>
    <w:rsid w:val="008C3A8F"/>
    <w:rsid w:val="008D1063"/>
    <w:rsid w:val="008D58D9"/>
    <w:rsid w:val="008E2B2F"/>
    <w:rsid w:val="008E40C7"/>
    <w:rsid w:val="008E68C3"/>
    <w:rsid w:val="008F42CA"/>
    <w:rsid w:val="008F660E"/>
    <w:rsid w:val="009014C5"/>
    <w:rsid w:val="009107FB"/>
    <w:rsid w:val="00913C1E"/>
    <w:rsid w:val="00915D84"/>
    <w:rsid w:val="0091652C"/>
    <w:rsid w:val="00921CB7"/>
    <w:rsid w:val="009230DB"/>
    <w:rsid w:val="00924D63"/>
    <w:rsid w:val="009262C8"/>
    <w:rsid w:val="00937ED8"/>
    <w:rsid w:val="00941016"/>
    <w:rsid w:val="00944FA2"/>
    <w:rsid w:val="00945A1D"/>
    <w:rsid w:val="00947628"/>
    <w:rsid w:val="0095032A"/>
    <w:rsid w:val="0095046B"/>
    <w:rsid w:val="00951DAD"/>
    <w:rsid w:val="00952377"/>
    <w:rsid w:val="00954592"/>
    <w:rsid w:val="00964212"/>
    <w:rsid w:val="00965F25"/>
    <w:rsid w:val="009677F3"/>
    <w:rsid w:val="009773F0"/>
    <w:rsid w:val="00980B04"/>
    <w:rsid w:val="00984DB0"/>
    <w:rsid w:val="009970BD"/>
    <w:rsid w:val="00997D8A"/>
    <w:rsid w:val="009A0F28"/>
    <w:rsid w:val="009A103D"/>
    <w:rsid w:val="009A4909"/>
    <w:rsid w:val="009A55BB"/>
    <w:rsid w:val="009A6672"/>
    <w:rsid w:val="009A7D9B"/>
    <w:rsid w:val="009B36DF"/>
    <w:rsid w:val="009C1905"/>
    <w:rsid w:val="009C405E"/>
    <w:rsid w:val="009C6621"/>
    <w:rsid w:val="009C6900"/>
    <w:rsid w:val="009D2B1C"/>
    <w:rsid w:val="009D3892"/>
    <w:rsid w:val="009D5488"/>
    <w:rsid w:val="009D5CEA"/>
    <w:rsid w:val="009D6158"/>
    <w:rsid w:val="009F1C1B"/>
    <w:rsid w:val="009F2BA4"/>
    <w:rsid w:val="00A02916"/>
    <w:rsid w:val="00A107E4"/>
    <w:rsid w:val="00A1521B"/>
    <w:rsid w:val="00A16E13"/>
    <w:rsid w:val="00A26FDD"/>
    <w:rsid w:val="00A274F1"/>
    <w:rsid w:val="00A276DC"/>
    <w:rsid w:val="00A31DDF"/>
    <w:rsid w:val="00A324F4"/>
    <w:rsid w:val="00A32589"/>
    <w:rsid w:val="00A32EE9"/>
    <w:rsid w:val="00A33679"/>
    <w:rsid w:val="00A36719"/>
    <w:rsid w:val="00A37431"/>
    <w:rsid w:val="00A40606"/>
    <w:rsid w:val="00A51045"/>
    <w:rsid w:val="00A52632"/>
    <w:rsid w:val="00A526B2"/>
    <w:rsid w:val="00A53415"/>
    <w:rsid w:val="00A53871"/>
    <w:rsid w:val="00A53AED"/>
    <w:rsid w:val="00A54F78"/>
    <w:rsid w:val="00A62186"/>
    <w:rsid w:val="00A64DFD"/>
    <w:rsid w:val="00A7031D"/>
    <w:rsid w:val="00A7333B"/>
    <w:rsid w:val="00A8356F"/>
    <w:rsid w:val="00A900E8"/>
    <w:rsid w:val="00AB2FFD"/>
    <w:rsid w:val="00AC072E"/>
    <w:rsid w:val="00AD74E9"/>
    <w:rsid w:val="00AE1288"/>
    <w:rsid w:val="00AE1B6C"/>
    <w:rsid w:val="00AE35B9"/>
    <w:rsid w:val="00AE4518"/>
    <w:rsid w:val="00AE645C"/>
    <w:rsid w:val="00AE7F26"/>
    <w:rsid w:val="00AF0E6A"/>
    <w:rsid w:val="00AF228E"/>
    <w:rsid w:val="00AF344E"/>
    <w:rsid w:val="00AF4C0C"/>
    <w:rsid w:val="00AF4C40"/>
    <w:rsid w:val="00AF6507"/>
    <w:rsid w:val="00B0534F"/>
    <w:rsid w:val="00B10D2D"/>
    <w:rsid w:val="00B11477"/>
    <w:rsid w:val="00B1157D"/>
    <w:rsid w:val="00B12240"/>
    <w:rsid w:val="00B140DC"/>
    <w:rsid w:val="00B22B50"/>
    <w:rsid w:val="00B24986"/>
    <w:rsid w:val="00B35FF8"/>
    <w:rsid w:val="00B40E84"/>
    <w:rsid w:val="00B435AE"/>
    <w:rsid w:val="00B479CD"/>
    <w:rsid w:val="00B6078D"/>
    <w:rsid w:val="00B8234C"/>
    <w:rsid w:val="00B841CE"/>
    <w:rsid w:val="00B85D9D"/>
    <w:rsid w:val="00B96867"/>
    <w:rsid w:val="00B979DC"/>
    <w:rsid w:val="00BA151E"/>
    <w:rsid w:val="00BA330C"/>
    <w:rsid w:val="00BA4AAF"/>
    <w:rsid w:val="00BB1ABB"/>
    <w:rsid w:val="00BB4A43"/>
    <w:rsid w:val="00BB4F71"/>
    <w:rsid w:val="00BC3AD8"/>
    <w:rsid w:val="00BC3F4F"/>
    <w:rsid w:val="00BD56AA"/>
    <w:rsid w:val="00BD6964"/>
    <w:rsid w:val="00BE685E"/>
    <w:rsid w:val="00C068D3"/>
    <w:rsid w:val="00C21610"/>
    <w:rsid w:val="00C21C65"/>
    <w:rsid w:val="00C2273A"/>
    <w:rsid w:val="00C24CFF"/>
    <w:rsid w:val="00C32047"/>
    <w:rsid w:val="00C32EDC"/>
    <w:rsid w:val="00C423BF"/>
    <w:rsid w:val="00C42513"/>
    <w:rsid w:val="00C4538C"/>
    <w:rsid w:val="00C5066D"/>
    <w:rsid w:val="00C537A6"/>
    <w:rsid w:val="00C56B3B"/>
    <w:rsid w:val="00C61BCA"/>
    <w:rsid w:val="00C63BFC"/>
    <w:rsid w:val="00C6568A"/>
    <w:rsid w:val="00C74C8E"/>
    <w:rsid w:val="00C7535F"/>
    <w:rsid w:val="00C77689"/>
    <w:rsid w:val="00C82AB4"/>
    <w:rsid w:val="00C90D89"/>
    <w:rsid w:val="00CA3B05"/>
    <w:rsid w:val="00CA504B"/>
    <w:rsid w:val="00CA544F"/>
    <w:rsid w:val="00CA5D0C"/>
    <w:rsid w:val="00CA5E65"/>
    <w:rsid w:val="00CB0413"/>
    <w:rsid w:val="00CB2F79"/>
    <w:rsid w:val="00CB74B2"/>
    <w:rsid w:val="00CD205F"/>
    <w:rsid w:val="00CD6055"/>
    <w:rsid w:val="00CE17C1"/>
    <w:rsid w:val="00CE38F6"/>
    <w:rsid w:val="00CE4227"/>
    <w:rsid w:val="00CE5E6A"/>
    <w:rsid w:val="00CE7863"/>
    <w:rsid w:val="00CE7BA0"/>
    <w:rsid w:val="00CF2D49"/>
    <w:rsid w:val="00D0413D"/>
    <w:rsid w:val="00D14628"/>
    <w:rsid w:val="00D229BA"/>
    <w:rsid w:val="00D27F3E"/>
    <w:rsid w:val="00D3376E"/>
    <w:rsid w:val="00D34BB6"/>
    <w:rsid w:val="00D34EB9"/>
    <w:rsid w:val="00D37108"/>
    <w:rsid w:val="00D37BC3"/>
    <w:rsid w:val="00D423C4"/>
    <w:rsid w:val="00D436CD"/>
    <w:rsid w:val="00D449B4"/>
    <w:rsid w:val="00D46BDE"/>
    <w:rsid w:val="00D46D20"/>
    <w:rsid w:val="00D520F2"/>
    <w:rsid w:val="00D52E94"/>
    <w:rsid w:val="00D54647"/>
    <w:rsid w:val="00D54D67"/>
    <w:rsid w:val="00D62CE6"/>
    <w:rsid w:val="00D677B8"/>
    <w:rsid w:val="00D80548"/>
    <w:rsid w:val="00D9272D"/>
    <w:rsid w:val="00D95A16"/>
    <w:rsid w:val="00DA204D"/>
    <w:rsid w:val="00DC03A4"/>
    <w:rsid w:val="00DC2E10"/>
    <w:rsid w:val="00DC4B9D"/>
    <w:rsid w:val="00DC6047"/>
    <w:rsid w:val="00DD1CEC"/>
    <w:rsid w:val="00DD6FC9"/>
    <w:rsid w:val="00DE6203"/>
    <w:rsid w:val="00DF79F3"/>
    <w:rsid w:val="00DF7D85"/>
    <w:rsid w:val="00E05F30"/>
    <w:rsid w:val="00E0669D"/>
    <w:rsid w:val="00E077E7"/>
    <w:rsid w:val="00E13E48"/>
    <w:rsid w:val="00E1489F"/>
    <w:rsid w:val="00E20139"/>
    <w:rsid w:val="00E20820"/>
    <w:rsid w:val="00E26542"/>
    <w:rsid w:val="00E3222D"/>
    <w:rsid w:val="00E3434D"/>
    <w:rsid w:val="00E345B9"/>
    <w:rsid w:val="00E34FE5"/>
    <w:rsid w:val="00E44F77"/>
    <w:rsid w:val="00E50280"/>
    <w:rsid w:val="00E51A39"/>
    <w:rsid w:val="00E52E55"/>
    <w:rsid w:val="00E5470B"/>
    <w:rsid w:val="00E636F0"/>
    <w:rsid w:val="00E732EA"/>
    <w:rsid w:val="00E74FA1"/>
    <w:rsid w:val="00E76529"/>
    <w:rsid w:val="00E76B7A"/>
    <w:rsid w:val="00E834E6"/>
    <w:rsid w:val="00E86771"/>
    <w:rsid w:val="00EA4594"/>
    <w:rsid w:val="00EA5623"/>
    <w:rsid w:val="00EA7F68"/>
    <w:rsid w:val="00EB0ABF"/>
    <w:rsid w:val="00EB29C6"/>
    <w:rsid w:val="00EB68A8"/>
    <w:rsid w:val="00ED0A1A"/>
    <w:rsid w:val="00ED1033"/>
    <w:rsid w:val="00ED77F0"/>
    <w:rsid w:val="00ED78C1"/>
    <w:rsid w:val="00EE223B"/>
    <w:rsid w:val="00EE555C"/>
    <w:rsid w:val="00EF16D1"/>
    <w:rsid w:val="00EF71D3"/>
    <w:rsid w:val="00F04DD6"/>
    <w:rsid w:val="00F223E7"/>
    <w:rsid w:val="00F3220D"/>
    <w:rsid w:val="00F44B02"/>
    <w:rsid w:val="00F44F45"/>
    <w:rsid w:val="00F47487"/>
    <w:rsid w:val="00F57DCC"/>
    <w:rsid w:val="00F61644"/>
    <w:rsid w:val="00F62D1E"/>
    <w:rsid w:val="00F65E8B"/>
    <w:rsid w:val="00F715F6"/>
    <w:rsid w:val="00F749BE"/>
    <w:rsid w:val="00F75E3C"/>
    <w:rsid w:val="00F813FF"/>
    <w:rsid w:val="00F86D81"/>
    <w:rsid w:val="00F86FB0"/>
    <w:rsid w:val="00F90D88"/>
    <w:rsid w:val="00F96318"/>
    <w:rsid w:val="00FA05CC"/>
    <w:rsid w:val="00FB21C8"/>
    <w:rsid w:val="00FB2647"/>
    <w:rsid w:val="00FB319D"/>
    <w:rsid w:val="00FB5884"/>
    <w:rsid w:val="00FB68EA"/>
    <w:rsid w:val="00FC6310"/>
    <w:rsid w:val="00FD15C2"/>
    <w:rsid w:val="00FE7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9B0B0"/>
  <w15:docId w15:val="{7DE018C3-0655-4857-9B6C-32D3CB695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B1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3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2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45B1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45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845B19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5B19"/>
    <w:rPr>
      <w:rFonts w:ascii="Times New Roman" w:eastAsia="Lucida Sans Unicode" w:hAnsi="Times New Roman" w:cs="Times New Roman"/>
      <w:sz w:val="24"/>
      <w:szCs w:val="24"/>
    </w:rPr>
  </w:style>
  <w:style w:type="paragraph" w:customStyle="1" w:styleId="WW-Tekstpodstawowy2">
    <w:name w:val="WW-Tekst podstawowy 2"/>
    <w:basedOn w:val="Normalny"/>
    <w:rsid w:val="00845B19"/>
    <w:pPr>
      <w:widowControl w:val="0"/>
      <w:suppressAutoHyphens/>
      <w:autoSpaceDE w:val="0"/>
      <w:spacing w:after="0" w:line="240" w:lineRule="auto"/>
      <w:jc w:val="both"/>
    </w:pPr>
    <w:rPr>
      <w:rFonts w:ascii="Arial" w:eastAsia="SimSun" w:hAnsi="Arial" w:cs="Arial"/>
      <w:b/>
      <w:bCs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5E3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0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E3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0F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0F3"/>
    <w:rPr>
      <w:rFonts w:ascii="Tahoma" w:eastAsia="Calibri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5489A"/>
    <w:pPr>
      <w:suppressAutoHyphens/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D5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636F0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D34EB9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4C0C"/>
    <w:rPr>
      <w:color w:val="605E5C"/>
      <w:shd w:val="clear" w:color="auto" w:fill="E1DFDD"/>
    </w:rPr>
  </w:style>
  <w:style w:type="paragraph" w:customStyle="1" w:styleId="WW-Zawartotabeli1">
    <w:name w:val="WW-Zawartość tabeli1"/>
    <w:basedOn w:val="Tekstpodstawowy"/>
    <w:rsid w:val="00D436CD"/>
    <w:pPr>
      <w:suppressLineNumbers/>
      <w:autoSpaceDE w:val="0"/>
    </w:pPr>
    <w:rPr>
      <w:lang w:eastAsia="pl-PL"/>
    </w:rPr>
  </w:style>
  <w:style w:type="paragraph" w:customStyle="1" w:styleId="Zawartotabeli">
    <w:name w:val="Zawartość tabeli"/>
    <w:basedOn w:val="Tekstpodstawowy"/>
    <w:rsid w:val="00CD205F"/>
    <w:pPr>
      <w:suppressLineNumbers/>
      <w:autoSpaceDE w:val="0"/>
    </w:pPr>
    <w:rPr>
      <w:lang w:eastAsia="pl-PL"/>
    </w:rPr>
  </w:style>
  <w:style w:type="paragraph" w:customStyle="1" w:styleId="Default">
    <w:name w:val="Default"/>
    <w:rsid w:val="00FD15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53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9AF"/>
    <w:pPr>
      <w:suppressAutoHyphens/>
      <w:autoSpaceDN w:val="0"/>
      <w:spacing w:after="160" w:line="240" w:lineRule="auto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9A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578"/>
    <w:pPr>
      <w:suppressAutoHyphens w:val="0"/>
      <w:autoSpaceDN/>
      <w:spacing w:after="200"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578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EF71D3"/>
    <w:rPr>
      <w:b/>
      <w:bCs/>
    </w:rPr>
  </w:style>
  <w:style w:type="paragraph" w:styleId="Bezodstpw">
    <w:name w:val="No Spacing"/>
    <w:uiPriority w:val="1"/>
    <w:qFormat/>
    <w:rsid w:val="00A733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733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291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8356F"/>
    <w:rPr>
      <w:rFonts w:ascii="Calibri" w:eastAsia="Calibri" w:hAnsi="Calibri" w:cs="Times New Roman"/>
    </w:rPr>
  </w:style>
  <w:style w:type="paragraph" w:customStyle="1" w:styleId="pkt">
    <w:name w:val="pkt"/>
    <w:basedOn w:val="Normalny"/>
    <w:link w:val="pktZnak"/>
    <w:rsid w:val="00DC604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C604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24769-427E-4D84-924A-9F53048F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Aldona Woszczak</cp:lastModifiedBy>
  <cp:revision>3</cp:revision>
  <cp:lastPrinted>2025-11-06T20:22:00Z</cp:lastPrinted>
  <dcterms:created xsi:type="dcterms:W3CDTF">2026-01-29T18:40:00Z</dcterms:created>
  <dcterms:modified xsi:type="dcterms:W3CDTF">2026-01-29T18:41:00Z</dcterms:modified>
</cp:coreProperties>
</file>