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4088" w14:textId="31CB6B94" w:rsidR="00C32EDC" w:rsidRDefault="00C32EDC" w:rsidP="00C32EDC">
      <w:pPr>
        <w:spacing w:after="0"/>
        <w:jc w:val="right"/>
        <w:rPr>
          <w:rFonts w:ascii="Arial Nova" w:hAnsi="Arial Nova" w:cs="Arial"/>
          <w:bCs/>
        </w:rPr>
      </w:pPr>
      <w:r w:rsidRPr="00D9272D">
        <w:rPr>
          <w:rFonts w:ascii="Arial Nova" w:hAnsi="Arial Nova" w:cs="Arial"/>
          <w:bCs/>
        </w:rPr>
        <w:t xml:space="preserve">Załącznik numer </w:t>
      </w:r>
      <w:r>
        <w:rPr>
          <w:rFonts w:ascii="Arial Nova" w:hAnsi="Arial Nova" w:cs="Arial"/>
          <w:bCs/>
        </w:rPr>
        <w:t>2</w:t>
      </w:r>
      <w:r w:rsidRPr="00D9272D">
        <w:rPr>
          <w:rFonts w:ascii="Arial Nova" w:hAnsi="Arial Nova" w:cs="Arial"/>
          <w:bCs/>
        </w:rPr>
        <w:t xml:space="preserve"> do zapytania</w:t>
      </w:r>
      <w:r>
        <w:rPr>
          <w:rFonts w:ascii="Arial Nova" w:hAnsi="Arial Nova" w:cs="Arial"/>
          <w:bCs/>
        </w:rPr>
        <w:t xml:space="preserve"> ofertowego</w:t>
      </w:r>
    </w:p>
    <w:p w14:paraId="19168F07" w14:textId="77777777" w:rsidR="00C32EDC" w:rsidRDefault="00C32EDC" w:rsidP="00D9272D">
      <w:pPr>
        <w:spacing w:after="0"/>
        <w:jc w:val="center"/>
        <w:rPr>
          <w:rFonts w:ascii="Arial Nova" w:hAnsi="Arial Nova" w:cs="Arial"/>
          <w:bCs/>
        </w:rPr>
      </w:pPr>
    </w:p>
    <w:p w14:paraId="0764FB01" w14:textId="77777777" w:rsidR="00C32EDC" w:rsidRDefault="00C32EDC" w:rsidP="00D9272D">
      <w:pPr>
        <w:spacing w:after="0"/>
        <w:jc w:val="center"/>
        <w:rPr>
          <w:rFonts w:ascii="Arial Nova" w:hAnsi="Arial Nova" w:cs="Arial"/>
          <w:bCs/>
        </w:rPr>
      </w:pPr>
    </w:p>
    <w:p w14:paraId="116C838C" w14:textId="77777777" w:rsidR="00A900E8" w:rsidRPr="00D9272D" w:rsidRDefault="00A900E8" w:rsidP="00D9272D">
      <w:pPr>
        <w:spacing w:after="0"/>
        <w:jc w:val="center"/>
        <w:rPr>
          <w:rFonts w:ascii="Arial Nova" w:hAnsi="Arial Nova" w:cs="Arial"/>
          <w:bCs/>
        </w:rPr>
      </w:pPr>
    </w:p>
    <w:p w14:paraId="135BCFC8" w14:textId="03D0F7EF" w:rsidR="007A5F6B" w:rsidRPr="00D9272D" w:rsidRDefault="007A5F6B" w:rsidP="00D9272D">
      <w:pPr>
        <w:ind w:left="5670"/>
        <w:jc w:val="both"/>
        <w:rPr>
          <w:rFonts w:ascii="Arial Nova" w:hAnsi="Arial Nova" w:cs="Arial"/>
          <w:i/>
          <w:vertAlign w:val="superscript"/>
        </w:rPr>
      </w:pPr>
      <w:r w:rsidRPr="00D9272D">
        <w:rPr>
          <w:rFonts w:ascii="Arial Nova" w:hAnsi="Arial Nova" w:cs="Arial"/>
        </w:rPr>
        <w:t>…..………………………………</w:t>
      </w:r>
      <w:r w:rsidRPr="00D9272D">
        <w:rPr>
          <w:rFonts w:ascii="Arial Nova" w:hAnsi="Arial Nova" w:cs="Arial"/>
          <w:vertAlign w:val="superscript"/>
        </w:rPr>
        <w:tab/>
      </w:r>
      <w:r w:rsidRPr="00D9272D">
        <w:rPr>
          <w:rFonts w:ascii="Arial Nova" w:hAnsi="Arial Nova" w:cs="Arial"/>
          <w:vertAlign w:val="superscript"/>
        </w:rPr>
        <w:tab/>
        <w:t xml:space="preserve"> </w:t>
      </w:r>
      <w:r w:rsidRPr="00D9272D">
        <w:rPr>
          <w:rFonts w:ascii="Arial Nova" w:hAnsi="Arial Nova" w:cs="Arial"/>
          <w:i/>
          <w:vertAlign w:val="superscript"/>
        </w:rPr>
        <w:t xml:space="preserve">         miejscowość, data</w:t>
      </w:r>
      <w:r w:rsidRPr="00D9272D">
        <w:rPr>
          <w:rFonts w:ascii="Arial Nova" w:hAnsi="Arial Nova" w:cs="Arial"/>
          <w:color w:val="000000"/>
        </w:rPr>
        <w:t xml:space="preserve">                                                                                                 </w:t>
      </w:r>
    </w:p>
    <w:p w14:paraId="443EE739" w14:textId="45980FF3" w:rsidR="007A5F6B" w:rsidRDefault="007A5F6B" w:rsidP="00D9272D">
      <w:pPr>
        <w:widowControl w:val="0"/>
        <w:autoSpaceDE w:val="0"/>
        <w:autoSpaceDN w:val="0"/>
        <w:adjustRightInd w:val="0"/>
        <w:jc w:val="center"/>
        <w:rPr>
          <w:rFonts w:ascii="Arial Nova" w:hAnsi="Arial Nova" w:cs="Arial"/>
          <w:b/>
          <w:bCs/>
          <w:color w:val="000000"/>
          <w:sz w:val="28"/>
          <w:szCs w:val="28"/>
        </w:rPr>
      </w:pPr>
      <w:r w:rsidRPr="00D9272D">
        <w:rPr>
          <w:rFonts w:ascii="Arial Nova" w:hAnsi="Arial Nova" w:cs="Arial"/>
          <w:b/>
          <w:bCs/>
          <w:color w:val="000000"/>
          <w:sz w:val="28"/>
          <w:szCs w:val="28"/>
        </w:rPr>
        <w:t>FORMULARZ OFERTOWY</w:t>
      </w:r>
      <w:r w:rsidR="00C32EDC">
        <w:rPr>
          <w:rFonts w:ascii="Arial Nova" w:hAnsi="Arial Nova" w:cs="Arial"/>
          <w:b/>
          <w:bCs/>
          <w:color w:val="000000"/>
          <w:sz w:val="28"/>
          <w:szCs w:val="28"/>
        </w:rPr>
        <w:t xml:space="preserve"> – CZEŚĆ 1 ZAMÓWIENIA</w:t>
      </w:r>
    </w:p>
    <w:p w14:paraId="4B01F16B" w14:textId="5FF9B64F" w:rsidR="00BB1ABB" w:rsidRPr="00D9272D" w:rsidRDefault="00BB1ABB" w:rsidP="00D9272D">
      <w:pPr>
        <w:widowControl w:val="0"/>
        <w:autoSpaceDE w:val="0"/>
        <w:autoSpaceDN w:val="0"/>
        <w:adjustRightInd w:val="0"/>
        <w:jc w:val="center"/>
        <w:rPr>
          <w:rFonts w:ascii="Arial Nova" w:hAnsi="Arial Nova" w:cs="Arial"/>
          <w:b/>
          <w:bCs/>
          <w:color w:val="000000"/>
          <w:sz w:val="28"/>
          <w:szCs w:val="28"/>
        </w:rPr>
      </w:pPr>
      <w:r>
        <w:rPr>
          <w:rFonts w:ascii="Arial Nova" w:hAnsi="Arial Nova" w:cs="Arial"/>
          <w:b/>
          <w:bCs/>
          <w:color w:val="000000"/>
          <w:sz w:val="28"/>
          <w:szCs w:val="28"/>
        </w:rPr>
        <w:t>[meble kuchenne]</w:t>
      </w:r>
    </w:p>
    <w:p w14:paraId="2EF1FD2A" w14:textId="1D2931A8" w:rsidR="007A5F6B" w:rsidRPr="00D9272D" w:rsidRDefault="007A5F6B" w:rsidP="00D9272D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</w:rPr>
      </w:pPr>
      <w:r w:rsidRPr="00D9272D">
        <w:rPr>
          <w:rFonts w:ascii="Arial Nova" w:hAnsi="Arial Nova" w:cs="Arial"/>
          <w:color w:val="000000"/>
        </w:rPr>
        <w:t xml:space="preserve">                                                                     </w:t>
      </w:r>
    </w:p>
    <w:p w14:paraId="148A0350" w14:textId="77777777" w:rsidR="007A5F6B" w:rsidRPr="00D9272D" w:rsidRDefault="007A5F6B" w:rsidP="00D9272D">
      <w:pPr>
        <w:widowControl w:val="0"/>
        <w:autoSpaceDE w:val="0"/>
        <w:autoSpaceDN w:val="0"/>
        <w:adjustRightInd w:val="0"/>
        <w:rPr>
          <w:rFonts w:ascii="Arial Nova" w:hAnsi="Arial Nova" w:cs="Arial"/>
          <w:i/>
          <w:color w:val="000000"/>
        </w:rPr>
      </w:pPr>
      <w:r w:rsidRPr="00D9272D">
        <w:rPr>
          <w:rFonts w:ascii="Arial Nova" w:hAnsi="Arial Nova" w:cs="Arial"/>
          <w:b/>
          <w:bCs/>
          <w:i/>
          <w:color w:val="000000"/>
        </w:rPr>
        <w:t>Dane dotyczące oferenta</w:t>
      </w:r>
    </w:p>
    <w:p w14:paraId="5EBE6B73" w14:textId="0F6380ED" w:rsidR="007A5F6B" w:rsidRPr="00A900E8" w:rsidRDefault="007A5F6B" w:rsidP="00D9272D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Nazwa</w:t>
      </w:r>
      <w:r w:rsidR="00A900E8" w:rsidRPr="00A900E8">
        <w:rPr>
          <w:rFonts w:ascii="Arial Nova" w:hAnsi="Arial Nova" w:cs="Arial"/>
          <w:color w:val="000000"/>
          <w:sz w:val="20"/>
          <w:szCs w:val="20"/>
        </w:rPr>
        <w:tab/>
      </w:r>
      <w:r w:rsidR="00A900E8" w:rsidRPr="00A900E8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4A2D08C6" w14:textId="040AE734" w:rsidR="007A5F6B" w:rsidRPr="00A900E8" w:rsidRDefault="007A5F6B" w:rsidP="00D9272D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Siedziba</w:t>
      </w:r>
      <w:r w:rsidR="00A900E8" w:rsidRPr="00A900E8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A900E8"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3B988784" w14:textId="2C70B250" w:rsidR="007A5F6B" w:rsidRPr="00A900E8" w:rsidRDefault="007A5F6B" w:rsidP="00D9272D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nr NIP</w:t>
      </w:r>
      <w:r w:rsidR="003741AA">
        <w:rPr>
          <w:rFonts w:ascii="Arial Nova" w:hAnsi="Arial Nova" w:cs="Arial"/>
          <w:color w:val="000000"/>
          <w:sz w:val="20"/>
          <w:szCs w:val="20"/>
        </w:rPr>
        <w:t>, REGON</w:t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3741AA">
        <w:rPr>
          <w:rFonts w:ascii="Arial Nova" w:hAnsi="Arial Nova" w:cs="Arial"/>
          <w:color w:val="000000"/>
          <w:sz w:val="20"/>
          <w:szCs w:val="20"/>
        </w:rPr>
        <w:tab/>
      </w:r>
      <w:r w:rsidR="00A900E8"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3DCEA7B3" w14:textId="1C4F1636" w:rsidR="003741AA" w:rsidRPr="00A900E8" w:rsidRDefault="003741AA" w:rsidP="003741AA">
      <w:pPr>
        <w:widowControl w:val="0"/>
        <w:autoSpaceDE w:val="0"/>
        <w:autoSpaceDN w:val="0"/>
        <w:adjustRightInd w:val="0"/>
        <w:rPr>
          <w:rFonts w:ascii="Arial Nova" w:hAnsi="Arial Nova" w:cs="Arial"/>
          <w:color w:val="000000"/>
          <w:sz w:val="20"/>
          <w:szCs w:val="20"/>
        </w:rPr>
      </w:pPr>
      <w:r w:rsidRPr="00A900E8">
        <w:rPr>
          <w:rFonts w:ascii="Arial Nova" w:hAnsi="Arial Nova" w:cs="Arial"/>
          <w:color w:val="000000"/>
          <w:sz w:val="20"/>
          <w:szCs w:val="20"/>
        </w:rPr>
        <w:t>Nr telefonu</w:t>
      </w:r>
      <w:r>
        <w:rPr>
          <w:rFonts w:ascii="Arial Nova" w:hAnsi="Arial Nova" w:cs="Arial"/>
          <w:color w:val="000000"/>
          <w:sz w:val="20"/>
          <w:szCs w:val="20"/>
        </w:rPr>
        <w:t>, Adres e-mail</w:t>
      </w:r>
      <w:r>
        <w:rPr>
          <w:rFonts w:ascii="Arial Nova" w:hAnsi="Arial Nova" w:cs="Arial"/>
          <w:color w:val="000000"/>
          <w:sz w:val="20"/>
          <w:szCs w:val="20"/>
        </w:rPr>
        <w:tab/>
      </w:r>
      <w:r w:rsidRPr="00A900E8">
        <w:rPr>
          <w:rFonts w:ascii="Arial Nova" w:hAnsi="Arial Nova" w:cs="Arial"/>
          <w:color w:val="000000"/>
          <w:sz w:val="20"/>
          <w:szCs w:val="20"/>
        </w:rPr>
        <w:t>............................................................................................................</w:t>
      </w:r>
    </w:p>
    <w:p w14:paraId="3C0F5134" w14:textId="77777777" w:rsidR="00A900E8" w:rsidRDefault="00A900E8" w:rsidP="00D9272D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color w:val="000000"/>
        </w:rPr>
      </w:pPr>
    </w:p>
    <w:p w14:paraId="0176C11D" w14:textId="00550034" w:rsidR="007A5F6B" w:rsidRPr="00D9272D" w:rsidRDefault="007A5F6B" w:rsidP="00D9272D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color w:val="000000"/>
        </w:rPr>
      </w:pPr>
      <w:r w:rsidRPr="00D9272D">
        <w:rPr>
          <w:rFonts w:ascii="Arial Nova" w:hAnsi="Arial Nova" w:cs="Arial"/>
          <w:color w:val="000000"/>
        </w:rPr>
        <w:t>Niniejszym oświadczam</w:t>
      </w:r>
      <w:r w:rsidR="00A900E8">
        <w:rPr>
          <w:rFonts w:ascii="Arial Nova" w:hAnsi="Arial Nova" w:cs="Arial"/>
          <w:color w:val="000000"/>
        </w:rPr>
        <w:t xml:space="preserve">, </w:t>
      </w:r>
      <w:r w:rsidRPr="00D9272D">
        <w:rPr>
          <w:rFonts w:ascii="Arial Nova" w:hAnsi="Arial Nova" w:cs="Arial"/>
          <w:color w:val="000000"/>
        </w:rPr>
        <w:t xml:space="preserve">iż zobowiązuję się </w:t>
      </w:r>
      <w:r w:rsidR="003741AA">
        <w:rPr>
          <w:rFonts w:ascii="Arial Nova" w:hAnsi="Arial Nova" w:cs="Arial"/>
          <w:color w:val="000000"/>
        </w:rPr>
        <w:t xml:space="preserve">wykonać </w:t>
      </w:r>
      <w:r w:rsidRPr="00D9272D">
        <w:rPr>
          <w:rFonts w:ascii="Arial Nova" w:hAnsi="Arial Nova" w:cs="Arial"/>
          <w:color w:val="000000"/>
        </w:rPr>
        <w:t xml:space="preserve">na rzecz </w:t>
      </w:r>
    </w:p>
    <w:p w14:paraId="43DB354D" w14:textId="77777777" w:rsidR="007A5F6B" w:rsidRPr="00D9272D" w:rsidRDefault="007A5F6B" w:rsidP="00D9272D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iCs/>
          <w:color w:val="000000"/>
        </w:rPr>
      </w:pPr>
    </w:p>
    <w:p w14:paraId="4B98948E" w14:textId="6D8BB159" w:rsidR="007A5F6B" w:rsidRPr="00D9272D" w:rsidRDefault="00CF2D49" w:rsidP="00D9272D">
      <w:pPr>
        <w:widowControl w:val="0"/>
        <w:autoSpaceDE w:val="0"/>
        <w:autoSpaceDN w:val="0"/>
        <w:adjustRightInd w:val="0"/>
        <w:spacing w:after="0"/>
        <w:rPr>
          <w:rFonts w:ascii="Arial Nova" w:hAnsi="Arial Nova" w:cs="Arial"/>
          <w:b/>
          <w:bCs/>
          <w:i/>
          <w:color w:val="000000"/>
        </w:rPr>
      </w:pPr>
      <w:r>
        <w:rPr>
          <w:rFonts w:ascii="Arial Nova" w:hAnsi="Arial Nova" w:cs="Arial"/>
          <w:b/>
          <w:bCs/>
          <w:i/>
          <w:color w:val="000000"/>
        </w:rPr>
        <w:t>Z</w:t>
      </w:r>
      <w:r w:rsidR="007A5F6B" w:rsidRPr="00D9272D">
        <w:rPr>
          <w:rFonts w:ascii="Arial Nova" w:hAnsi="Arial Nova" w:cs="Arial"/>
          <w:b/>
          <w:bCs/>
          <w:i/>
          <w:color w:val="000000"/>
        </w:rPr>
        <w:t>amawiającego:</w:t>
      </w:r>
    </w:p>
    <w:p w14:paraId="0A183D63" w14:textId="77777777" w:rsidR="007A5F6B" w:rsidRPr="00305FF5" w:rsidRDefault="007A5F6B" w:rsidP="00D9272D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Dworzysko R. Tomaszewski i Synowie Sp. z o.o.</w:t>
      </w:r>
    </w:p>
    <w:p w14:paraId="5EF7B1D7" w14:textId="327E452D" w:rsidR="007A5F6B" w:rsidRPr="00305FF5" w:rsidRDefault="007A5F6B" w:rsidP="00D9272D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Al</w:t>
      </w:r>
      <w:r w:rsidR="00CF2D49" w:rsidRPr="00305FF5">
        <w:rPr>
          <w:rFonts w:ascii="Arial Nova" w:hAnsi="Arial Nova" w:cs="Arial"/>
          <w:shd w:val="clear" w:color="auto" w:fill="FFFFFF"/>
        </w:rPr>
        <w:t>eja</w:t>
      </w:r>
      <w:r w:rsidRPr="00305FF5">
        <w:rPr>
          <w:rFonts w:ascii="Arial Nova" w:hAnsi="Arial Nova" w:cs="Arial"/>
          <w:shd w:val="clear" w:color="auto" w:fill="FFFFFF"/>
        </w:rPr>
        <w:t xml:space="preserve"> Spacerowa 22</w:t>
      </w:r>
    </w:p>
    <w:p w14:paraId="5F6E6BC1" w14:textId="3872D142" w:rsidR="007A5F6B" w:rsidRPr="00305FF5" w:rsidRDefault="007A5F6B" w:rsidP="00D9272D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58-310 Szczawno</w:t>
      </w:r>
      <w:r w:rsidR="00952377" w:rsidRPr="00305FF5">
        <w:rPr>
          <w:rFonts w:ascii="Arial Nova" w:hAnsi="Arial Nova" w:cs="Arial"/>
          <w:shd w:val="clear" w:color="auto" w:fill="FFFFFF"/>
        </w:rPr>
        <w:t xml:space="preserve"> </w:t>
      </w:r>
      <w:r w:rsidRPr="00305FF5">
        <w:rPr>
          <w:rFonts w:ascii="Arial Nova" w:hAnsi="Arial Nova" w:cs="Arial"/>
          <w:shd w:val="clear" w:color="auto" w:fill="FFFFFF"/>
        </w:rPr>
        <w:t>Zdrój</w:t>
      </w:r>
    </w:p>
    <w:p w14:paraId="2A28C579" w14:textId="77777777" w:rsidR="007A5F6B" w:rsidRPr="00305FF5" w:rsidRDefault="007A5F6B" w:rsidP="00D9272D">
      <w:pPr>
        <w:spacing w:after="0"/>
        <w:rPr>
          <w:rFonts w:ascii="Arial Nova" w:hAnsi="Arial Nova" w:cs="Arial"/>
          <w:shd w:val="clear" w:color="auto" w:fill="FFFFFF"/>
        </w:rPr>
      </w:pPr>
      <w:r w:rsidRPr="00305FF5">
        <w:rPr>
          <w:rFonts w:ascii="Arial Nova" w:hAnsi="Arial Nova" w:cs="Arial"/>
          <w:shd w:val="clear" w:color="auto" w:fill="FFFFFF"/>
        </w:rPr>
        <w:t>NIP: 886-298-13-59</w:t>
      </w:r>
    </w:p>
    <w:p w14:paraId="5F874A53" w14:textId="77777777" w:rsidR="007A5F6B" w:rsidRPr="00D9272D" w:rsidRDefault="007A5F6B" w:rsidP="00D9272D">
      <w:pPr>
        <w:autoSpaceDE w:val="0"/>
        <w:spacing w:after="0"/>
        <w:jc w:val="both"/>
        <w:rPr>
          <w:rFonts w:ascii="Arial Nova" w:eastAsia="SimSun" w:hAnsi="Arial Nova" w:cs="Arial"/>
          <w:b/>
          <w:bCs/>
          <w:color w:val="000000"/>
        </w:rPr>
      </w:pPr>
    </w:p>
    <w:p w14:paraId="76097A57" w14:textId="47E82DC2" w:rsidR="007A5F6B" w:rsidRPr="00A900E8" w:rsidRDefault="007A5F6B" w:rsidP="00A900E8">
      <w:pPr>
        <w:autoSpaceDE w:val="0"/>
        <w:spacing w:after="0"/>
        <w:jc w:val="both"/>
        <w:rPr>
          <w:rFonts w:ascii="Arial Nova" w:eastAsia="SimSun" w:hAnsi="Arial Nova" w:cs="Arial"/>
          <w:bCs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>przedmiot zamówienia</w:t>
      </w:r>
      <w:r w:rsidR="00A900E8">
        <w:rPr>
          <w:rFonts w:ascii="Arial Nova" w:eastAsia="SimSun" w:hAnsi="Arial Nova" w:cs="Arial"/>
          <w:b/>
          <w:bCs/>
          <w:color w:val="000000"/>
        </w:rPr>
        <w:t xml:space="preserve"> obejmujący</w:t>
      </w:r>
      <w:r w:rsidR="00171371">
        <w:rPr>
          <w:rFonts w:ascii="Arial Nova" w:eastAsia="SimSun" w:hAnsi="Arial Nova" w:cs="Arial"/>
          <w:b/>
          <w:bCs/>
          <w:color w:val="000000"/>
        </w:rPr>
        <w:t xml:space="preserve"> </w:t>
      </w:r>
      <w:r w:rsidR="00D520F2">
        <w:rPr>
          <w:rFonts w:ascii="Arial Nova" w:eastAsia="Times New Roman" w:hAnsi="Arial Nova" w:cs="Calibri"/>
          <w:b/>
          <w:color w:val="000000"/>
          <w:lang w:eastAsia="pl-PL"/>
        </w:rPr>
        <w:t xml:space="preserve">dostawę i </w:t>
      </w:r>
      <w:r w:rsidR="00E26542">
        <w:rPr>
          <w:rFonts w:ascii="Arial Nova" w:eastAsia="Times New Roman" w:hAnsi="Arial Nova" w:cs="Calibri"/>
          <w:b/>
          <w:color w:val="000000"/>
          <w:lang w:eastAsia="pl-PL"/>
        </w:rPr>
        <w:t xml:space="preserve">montaż </w:t>
      </w:r>
      <w:r w:rsidR="00E26542" w:rsidRPr="00426752">
        <w:rPr>
          <w:rFonts w:ascii="Arial Nova" w:eastAsia="Times New Roman" w:hAnsi="Arial Nova" w:cs="Calibri"/>
          <w:b/>
          <w:color w:val="000000"/>
          <w:lang w:eastAsia="pl-PL"/>
        </w:rPr>
        <w:t>mebli kuchennych w domkach turystycznych</w:t>
      </w:r>
      <w:r w:rsidR="00E26542">
        <w:rPr>
          <w:rFonts w:ascii="Arial Nova" w:eastAsia="Times New Roman" w:hAnsi="Arial Nova" w:cs="Calibri"/>
          <w:b/>
          <w:color w:val="000000"/>
          <w:lang w:eastAsia="pl-PL"/>
        </w:rPr>
        <w:t xml:space="preserve"> </w:t>
      </w:r>
      <w:r w:rsidR="00171371">
        <w:rPr>
          <w:rFonts w:ascii="Arial Nova" w:eastAsia="SimSun" w:hAnsi="Arial Nova" w:cs="Arial"/>
        </w:rPr>
        <w:t>zgodnie z</w:t>
      </w:r>
      <w:r w:rsidR="00D520F2">
        <w:rPr>
          <w:rFonts w:ascii="Arial Nova" w:eastAsia="SimSun" w:hAnsi="Arial Nova" w:cs="Arial"/>
        </w:rPr>
        <w:t> </w:t>
      </w:r>
      <w:r w:rsidR="00171371">
        <w:rPr>
          <w:rFonts w:ascii="Arial Nova" w:eastAsia="SimSun" w:hAnsi="Arial Nova" w:cs="Arial"/>
        </w:rPr>
        <w:t>opisem przedmiotu zamówienia</w:t>
      </w:r>
      <w:r w:rsidR="00E26542">
        <w:rPr>
          <w:rFonts w:ascii="Arial Nova" w:eastAsia="SimSun" w:hAnsi="Arial Nova" w:cs="Arial"/>
        </w:rPr>
        <w:t xml:space="preserve"> (część 1 zamówienia)</w:t>
      </w:r>
      <w:r w:rsidR="00171371">
        <w:rPr>
          <w:rFonts w:ascii="Arial Nova" w:eastAsia="SimSun" w:hAnsi="Arial Nova" w:cs="Arial"/>
        </w:rPr>
        <w:t xml:space="preserve"> wskazanym w</w:t>
      </w:r>
      <w:r w:rsidR="00E26542">
        <w:rPr>
          <w:rFonts w:ascii="Arial Nova" w:eastAsia="SimSun" w:hAnsi="Arial Nova" w:cs="Arial"/>
        </w:rPr>
        <w:t> </w:t>
      </w:r>
      <w:r w:rsidR="00171371">
        <w:rPr>
          <w:rFonts w:ascii="Arial Nova" w:eastAsia="SimSun" w:hAnsi="Arial Nova" w:cs="Arial"/>
        </w:rPr>
        <w:t xml:space="preserve">zapytaniu ofertowym nr </w:t>
      </w:r>
      <w:r w:rsidR="00E26542">
        <w:rPr>
          <w:rFonts w:ascii="Arial Nova" w:eastAsia="SimSun" w:hAnsi="Arial Nova" w:cs="Arial"/>
        </w:rPr>
        <w:t>1</w:t>
      </w:r>
      <w:r w:rsidR="00171371">
        <w:rPr>
          <w:rFonts w:ascii="Arial Nova" w:eastAsia="SimSun" w:hAnsi="Arial Nova" w:cs="Arial"/>
        </w:rPr>
        <w:t>/202</w:t>
      </w:r>
      <w:r w:rsidR="00E26542">
        <w:rPr>
          <w:rFonts w:ascii="Arial Nova" w:eastAsia="SimSun" w:hAnsi="Arial Nova" w:cs="Arial"/>
        </w:rPr>
        <w:t>6</w:t>
      </w:r>
      <w:r w:rsidR="00171371">
        <w:rPr>
          <w:rFonts w:ascii="Arial Nova" w:eastAsia="SimSun" w:hAnsi="Arial Nova" w:cs="Arial"/>
        </w:rPr>
        <w:t xml:space="preserve"> z dnia </w:t>
      </w:r>
      <w:r w:rsidR="00E26542">
        <w:rPr>
          <w:rFonts w:ascii="Arial Nova" w:eastAsia="SimSun" w:hAnsi="Arial Nova" w:cs="Arial"/>
        </w:rPr>
        <w:t>29</w:t>
      </w:r>
      <w:r w:rsidR="00D520F2">
        <w:rPr>
          <w:rFonts w:ascii="Arial Nova" w:eastAsia="SimSun" w:hAnsi="Arial Nova" w:cs="Arial"/>
        </w:rPr>
        <w:t>.</w:t>
      </w:r>
      <w:r w:rsidR="00E26542">
        <w:rPr>
          <w:rFonts w:ascii="Arial Nova" w:eastAsia="SimSun" w:hAnsi="Arial Nova" w:cs="Arial"/>
        </w:rPr>
        <w:t>0</w:t>
      </w:r>
      <w:r w:rsidR="00D520F2">
        <w:rPr>
          <w:rFonts w:ascii="Arial Nova" w:eastAsia="SimSun" w:hAnsi="Arial Nova" w:cs="Arial"/>
        </w:rPr>
        <w:t>1.</w:t>
      </w:r>
      <w:r w:rsidR="00171371">
        <w:rPr>
          <w:rFonts w:ascii="Arial Nova" w:eastAsia="SimSun" w:hAnsi="Arial Nova" w:cs="Arial"/>
        </w:rPr>
        <w:t>202</w:t>
      </w:r>
      <w:r w:rsidR="00E26542">
        <w:rPr>
          <w:rFonts w:ascii="Arial Nova" w:eastAsia="SimSun" w:hAnsi="Arial Nova" w:cs="Arial"/>
        </w:rPr>
        <w:t>6</w:t>
      </w:r>
      <w:r w:rsidR="00171371">
        <w:rPr>
          <w:rFonts w:ascii="Arial Nova" w:eastAsia="SimSun" w:hAnsi="Arial Nova" w:cs="Arial"/>
        </w:rPr>
        <w:t xml:space="preserve"> r. </w:t>
      </w:r>
    </w:p>
    <w:p w14:paraId="2A78BFA0" w14:textId="77777777" w:rsidR="007A5F6B" w:rsidRPr="00D9272D" w:rsidRDefault="007A5F6B" w:rsidP="00D9272D">
      <w:pPr>
        <w:spacing w:after="0"/>
        <w:jc w:val="both"/>
        <w:rPr>
          <w:rFonts w:ascii="Arial Nova" w:hAnsi="Arial Nova" w:cs="Arial"/>
        </w:rPr>
      </w:pPr>
    </w:p>
    <w:p w14:paraId="3B8229F6" w14:textId="34A4ADB1" w:rsidR="007A5F6B" w:rsidRPr="00D9272D" w:rsidRDefault="007A5F6B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 xml:space="preserve">Zobowiązuję się </w:t>
      </w:r>
      <w:r w:rsidR="00CE7BA0" w:rsidRPr="00D9272D">
        <w:rPr>
          <w:rFonts w:ascii="Arial Nova" w:eastAsia="SimSun" w:hAnsi="Arial Nova" w:cs="Arial"/>
          <w:b/>
          <w:bCs/>
          <w:color w:val="000000"/>
        </w:rPr>
        <w:t>zrealizować</w:t>
      </w:r>
      <w:r w:rsidR="00CE7BA0" w:rsidRPr="00D9272D">
        <w:rPr>
          <w:rFonts w:ascii="Arial Nova" w:eastAsia="SimSun" w:hAnsi="Arial Nova" w:cs="Arial"/>
          <w:color w:val="000000"/>
        </w:rPr>
        <w:t xml:space="preserve"> </w:t>
      </w:r>
      <w:r w:rsidRPr="00D9272D">
        <w:rPr>
          <w:rFonts w:ascii="Arial Nova" w:eastAsia="SimSun" w:hAnsi="Arial Nova" w:cs="Arial"/>
          <w:color w:val="000000"/>
        </w:rPr>
        <w:t>za kwotę:</w:t>
      </w:r>
    </w:p>
    <w:p w14:paraId="0B908AD4" w14:textId="22247BBE" w:rsidR="007A5F6B" w:rsidRPr="00D9272D" w:rsidRDefault="007A5F6B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 xml:space="preserve">cena </w:t>
      </w:r>
      <w:r w:rsidR="00A7031D" w:rsidRPr="00D9272D">
        <w:rPr>
          <w:rFonts w:ascii="Arial Nova" w:eastAsia="SimSun" w:hAnsi="Arial Nova" w:cs="Arial"/>
          <w:color w:val="000000"/>
        </w:rPr>
        <w:t>brutto</w:t>
      </w:r>
      <w:r w:rsidRPr="00D9272D">
        <w:rPr>
          <w:rFonts w:ascii="Arial Nova" w:eastAsia="SimSun" w:hAnsi="Arial Nova" w:cs="Arial"/>
          <w:color w:val="000000"/>
        </w:rPr>
        <w:t>.........................................................................................................zł</w:t>
      </w:r>
    </w:p>
    <w:p w14:paraId="432A8CEE" w14:textId="718E9948" w:rsidR="007A5F6B" w:rsidRPr="00D9272D" w:rsidRDefault="007A5F6B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(słownie: .............................................................</w:t>
      </w:r>
      <w:r w:rsidR="00171371">
        <w:rPr>
          <w:rFonts w:ascii="Arial Nova" w:eastAsia="SimSun" w:hAnsi="Arial Nova" w:cs="Arial"/>
          <w:color w:val="000000"/>
        </w:rPr>
        <w:t>.....................................</w:t>
      </w:r>
      <w:r w:rsidRPr="00D9272D">
        <w:rPr>
          <w:rFonts w:ascii="Arial Nova" w:eastAsia="SimSun" w:hAnsi="Arial Nova" w:cs="Arial"/>
          <w:color w:val="000000"/>
        </w:rPr>
        <w:t>................................................)</w:t>
      </w:r>
    </w:p>
    <w:p w14:paraId="20BEC5EE" w14:textId="77777777" w:rsidR="000110AD" w:rsidRPr="00B841CE" w:rsidRDefault="000110AD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b/>
          <w:bCs/>
          <w:color w:val="000000"/>
          <w:sz w:val="12"/>
          <w:szCs w:val="12"/>
        </w:rPr>
      </w:pPr>
    </w:p>
    <w:p w14:paraId="19C8A6CC" w14:textId="6D11B37D" w:rsidR="000110AD" w:rsidRPr="00D9272D" w:rsidRDefault="000110AD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b/>
          <w:bCs/>
          <w:color w:val="000000"/>
        </w:rPr>
        <w:t>Na wykonane usługi zobowiązuję się udzielić gwarancji</w:t>
      </w:r>
      <w:r w:rsidRPr="00D9272D">
        <w:rPr>
          <w:rFonts w:ascii="Arial Nova" w:eastAsia="SimSun" w:hAnsi="Arial Nova" w:cs="Arial"/>
          <w:color w:val="000000"/>
        </w:rPr>
        <w:t>................................lat od dnia podpisania protokołu odbioru</w:t>
      </w:r>
      <w:r w:rsidR="008E40C7">
        <w:rPr>
          <w:rFonts w:ascii="Arial Nova" w:eastAsia="SimSun" w:hAnsi="Arial Nova" w:cs="Arial"/>
          <w:color w:val="000000"/>
        </w:rPr>
        <w:t xml:space="preserve"> (bez zastrzeżeń)</w:t>
      </w:r>
    </w:p>
    <w:p w14:paraId="4ED681A0" w14:textId="70647BCD" w:rsidR="00CE7BA0" w:rsidRPr="00D9272D" w:rsidRDefault="000110AD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(słownie: .............................................................</w:t>
      </w:r>
      <w:r w:rsidR="00171371">
        <w:rPr>
          <w:rFonts w:ascii="Arial Nova" w:eastAsia="SimSun" w:hAnsi="Arial Nova" w:cs="Arial"/>
          <w:color w:val="000000"/>
        </w:rPr>
        <w:t>...............................................</w:t>
      </w:r>
      <w:r w:rsidRPr="00D9272D">
        <w:rPr>
          <w:rFonts w:ascii="Arial Nova" w:eastAsia="SimSun" w:hAnsi="Arial Nova" w:cs="Arial"/>
          <w:color w:val="000000"/>
        </w:rPr>
        <w:t>......................................)</w:t>
      </w:r>
    </w:p>
    <w:p w14:paraId="5C61626E" w14:textId="77777777" w:rsidR="009773F0" w:rsidRPr="00FB21C8" w:rsidRDefault="009773F0" w:rsidP="00D9272D">
      <w:pPr>
        <w:widowControl w:val="0"/>
        <w:autoSpaceDE w:val="0"/>
        <w:autoSpaceDN w:val="0"/>
        <w:adjustRightInd w:val="0"/>
        <w:jc w:val="both"/>
        <w:rPr>
          <w:rFonts w:ascii="Arial Nova" w:eastAsia="SimSun" w:hAnsi="Arial Nova" w:cs="Arial"/>
          <w:color w:val="000000"/>
        </w:rPr>
      </w:pPr>
    </w:p>
    <w:p w14:paraId="592FC8AF" w14:textId="77777777" w:rsidR="00171371" w:rsidRPr="00FB21C8" w:rsidRDefault="00171371" w:rsidP="00171371">
      <w:pPr>
        <w:spacing w:after="0"/>
        <w:jc w:val="both"/>
        <w:rPr>
          <w:rFonts w:ascii="Arial Nova" w:eastAsia="SimSun" w:hAnsi="Arial Nova" w:cs="Arial"/>
          <w:color w:val="000000"/>
        </w:rPr>
      </w:pPr>
      <w:r w:rsidRPr="00FB21C8">
        <w:rPr>
          <w:rFonts w:ascii="Arial Nova" w:eastAsia="SimSun" w:hAnsi="Arial Nova" w:cs="Arial"/>
          <w:color w:val="000000"/>
        </w:rPr>
        <w:lastRenderedPageBreak/>
        <w:t xml:space="preserve">Oświadczam, że: </w:t>
      </w:r>
    </w:p>
    <w:p w14:paraId="4F4BE7A3" w14:textId="3698BFA0" w:rsidR="00171371" w:rsidRPr="00FB21C8" w:rsidRDefault="00171371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znam i akceptuję warunki realizacji zamówienia określone w zapytaniu ofertowym oraz nie wnoszę żadnych zastrzeżeń i uwag w tym zakresie,</w:t>
      </w:r>
    </w:p>
    <w:p w14:paraId="526D8803" w14:textId="1287D6E6" w:rsidR="00171371" w:rsidRPr="00FB21C8" w:rsidRDefault="00171371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uzyskałem/</w:t>
      </w:r>
      <w:proofErr w:type="spellStart"/>
      <w:r w:rsidRPr="00FB21C8">
        <w:rPr>
          <w:rFonts w:ascii="Arial Nova" w:eastAsia="SimSun" w:hAnsi="Arial Nova" w:cs="Arial"/>
          <w:kern w:val="1"/>
          <w:lang w:eastAsia="ar-SA"/>
        </w:rPr>
        <w:t>am</w:t>
      </w:r>
      <w:proofErr w:type="spellEnd"/>
      <w:r w:rsidRPr="00FB21C8">
        <w:rPr>
          <w:rFonts w:ascii="Arial Nova" w:eastAsia="SimSun" w:hAnsi="Arial Nova" w:cs="Arial"/>
          <w:kern w:val="1"/>
          <w:lang w:eastAsia="ar-SA"/>
        </w:rPr>
        <w:t xml:space="preserve"> wszystkie niezbędne informacje do przygotowania oferty,</w:t>
      </w:r>
    </w:p>
    <w:p w14:paraId="033BC9C0" w14:textId="5B513B95" w:rsidR="00171371" w:rsidRPr="00FB21C8" w:rsidRDefault="00171371">
      <w:pPr>
        <w:pStyle w:val="Akapitzlist"/>
        <w:numPr>
          <w:ilvl w:val="0"/>
          <w:numId w:val="13"/>
        </w:numPr>
        <w:suppressAutoHyphens/>
        <w:spacing w:after="0" w:line="360" w:lineRule="auto"/>
        <w:ind w:left="567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w przypadku wyboru mojej oferty zobowiązuje się do zawarcia umowy w miejscu i</w:t>
      </w:r>
      <w:r w:rsidR="00FB21C8" w:rsidRPr="00FB21C8">
        <w:rPr>
          <w:rFonts w:ascii="Arial Nova" w:eastAsia="SimSun" w:hAnsi="Arial Nova" w:cs="Arial"/>
          <w:kern w:val="1"/>
          <w:lang w:eastAsia="ar-SA"/>
        </w:rPr>
        <w:t> </w:t>
      </w:r>
      <w:r w:rsidRPr="00FB21C8">
        <w:rPr>
          <w:rFonts w:ascii="Arial Nova" w:eastAsia="SimSun" w:hAnsi="Arial Nova" w:cs="Arial"/>
          <w:kern w:val="1"/>
          <w:lang w:eastAsia="ar-SA"/>
        </w:rPr>
        <w:t>terminie wyznaczonym przez Zamawiającego.</w:t>
      </w:r>
    </w:p>
    <w:p w14:paraId="6CE1AAF9" w14:textId="77777777" w:rsidR="00171371" w:rsidRPr="00FB21C8" w:rsidRDefault="00171371" w:rsidP="00171371">
      <w:pPr>
        <w:suppressAutoHyphens/>
        <w:spacing w:after="0" w:line="360" w:lineRule="auto"/>
        <w:jc w:val="both"/>
        <w:rPr>
          <w:rFonts w:ascii="Arial Nova" w:eastAsia="SimSun" w:hAnsi="Arial Nova" w:cs="Arial"/>
          <w:kern w:val="1"/>
          <w:lang w:eastAsia="ar-SA"/>
        </w:rPr>
      </w:pPr>
    </w:p>
    <w:p w14:paraId="27B78F9C" w14:textId="4496A389" w:rsidR="00171371" w:rsidRPr="00FB21C8" w:rsidRDefault="00171371" w:rsidP="00171371">
      <w:pPr>
        <w:suppressAutoHyphens/>
        <w:spacing w:after="0" w:line="360" w:lineRule="auto"/>
        <w:jc w:val="both"/>
        <w:rPr>
          <w:rFonts w:ascii="Arial Nova" w:eastAsia="SimSun" w:hAnsi="Arial Nova" w:cs="Arial"/>
          <w:kern w:val="1"/>
          <w:lang w:eastAsia="ar-SA"/>
        </w:rPr>
      </w:pPr>
      <w:r w:rsidRPr="00FB21C8">
        <w:rPr>
          <w:rFonts w:ascii="Arial Nova" w:eastAsia="SimSun" w:hAnsi="Arial Nova" w:cs="Arial"/>
          <w:kern w:val="1"/>
          <w:lang w:eastAsia="ar-SA"/>
        </w:rPr>
        <w:t>Termin ważności oferty</w:t>
      </w:r>
      <w:r w:rsidR="00FB21C8" w:rsidRPr="00FB21C8">
        <w:rPr>
          <w:rFonts w:ascii="Arial Nova" w:eastAsia="SimSun" w:hAnsi="Arial Nova" w:cs="Arial"/>
          <w:kern w:val="1"/>
          <w:lang w:eastAsia="ar-SA"/>
        </w:rPr>
        <w:t xml:space="preserve"> wynosi</w:t>
      </w:r>
      <w:r w:rsidRPr="00FB21C8">
        <w:rPr>
          <w:rFonts w:ascii="Arial Nova" w:eastAsia="SimSun" w:hAnsi="Arial Nova" w:cs="Arial"/>
          <w:kern w:val="1"/>
          <w:lang w:eastAsia="ar-SA"/>
        </w:rPr>
        <w:t xml:space="preserve"> 30 dni licząc od dnia upłynięcia terminu składania ofert.</w:t>
      </w:r>
    </w:p>
    <w:p w14:paraId="22776378" w14:textId="77777777" w:rsidR="00171371" w:rsidRPr="00FB21C8" w:rsidRDefault="00171371" w:rsidP="00D9272D">
      <w:pPr>
        <w:widowControl w:val="0"/>
        <w:autoSpaceDE w:val="0"/>
        <w:autoSpaceDN w:val="0"/>
        <w:adjustRightInd w:val="0"/>
        <w:jc w:val="both"/>
        <w:rPr>
          <w:rFonts w:ascii="Arial Nova" w:eastAsia="SimSun" w:hAnsi="Arial Nova" w:cs="Arial"/>
          <w:color w:val="000000"/>
        </w:rPr>
      </w:pPr>
    </w:p>
    <w:p w14:paraId="5C4FC455" w14:textId="62867C74" w:rsidR="007A5F6B" w:rsidRPr="00D9272D" w:rsidRDefault="007A5F6B" w:rsidP="00D9272D">
      <w:pPr>
        <w:widowControl w:val="0"/>
        <w:autoSpaceDE w:val="0"/>
        <w:autoSpaceDN w:val="0"/>
        <w:adjustRightInd w:val="0"/>
        <w:jc w:val="both"/>
        <w:rPr>
          <w:rFonts w:ascii="Arial Nova" w:hAnsi="Arial Nova" w:cs="Arial"/>
          <w:b/>
        </w:rPr>
      </w:pPr>
      <w:r w:rsidRPr="00FB21C8">
        <w:rPr>
          <w:rFonts w:ascii="Arial Nova" w:eastAsia="SimSun" w:hAnsi="Arial Nova" w:cs="Arial"/>
          <w:color w:val="000000"/>
        </w:rPr>
        <w:t>Na potwierdzenie spełnienia wymagań udziału w zapytaniu ofertowym</w:t>
      </w:r>
      <w:r w:rsidRPr="00FB21C8">
        <w:rPr>
          <w:rFonts w:ascii="Arial Nova" w:hAnsi="Arial Nova" w:cs="Arial"/>
          <w:b/>
        </w:rPr>
        <w:t xml:space="preserve"> </w:t>
      </w:r>
      <w:r w:rsidR="000110AD" w:rsidRPr="00FB21C8">
        <w:rPr>
          <w:rFonts w:ascii="Arial Nova" w:hAnsi="Arial Nova" w:cs="Arial"/>
          <w:b/>
        </w:rPr>
        <w:t>załączam</w:t>
      </w:r>
      <w:r w:rsidR="000110AD" w:rsidRPr="00D9272D">
        <w:rPr>
          <w:rFonts w:ascii="Arial Nova" w:hAnsi="Arial Nova" w:cs="Arial"/>
          <w:b/>
        </w:rPr>
        <w:t xml:space="preserve"> oświadczenie</w:t>
      </w:r>
      <w:r w:rsidR="008E40C7">
        <w:rPr>
          <w:rFonts w:ascii="Arial Nova" w:hAnsi="Arial Nova" w:cs="Arial"/>
          <w:b/>
        </w:rPr>
        <w:t xml:space="preserve">, </w:t>
      </w:r>
      <w:r w:rsidR="000110AD" w:rsidRPr="008E40C7">
        <w:rPr>
          <w:rFonts w:ascii="Arial Nova" w:hAnsi="Arial Nova" w:cs="Arial"/>
          <w:bCs/>
        </w:rPr>
        <w:t>iż</w:t>
      </w:r>
      <w:r w:rsidRPr="00D9272D">
        <w:rPr>
          <w:rFonts w:ascii="Arial Nova" w:eastAsia="SimSun" w:hAnsi="Arial Nova" w:cs="Arial"/>
          <w:color w:val="000000"/>
        </w:rPr>
        <w:t xml:space="preserve"> spełniam warunki udziału w zapytaniu ofertowym</w:t>
      </w:r>
      <w:r w:rsidR="008E40C7">
        <w:rPr>
          <w:rFonts w:ascii="Arial Nova" w:eastAsia="SimSun" w:hAnsi="Arial Nova" w:cs="Arial"/>
          <w:color w:val="000000"/>
        </w:rPr>
        <w:t xml:space="preserve"> </w:t>
      </w:r>
      <w:r w:rsidR="000110AD" w:rsidRPr="00D9272D">
        <w:rPr>
          <w:rFonts w:ascii="Arial Nova" w:eastAsia="SimSun" w:hAnsi="Arial Nova" w:cs="Arial"/>
          <w:color w:val="000000"/>
        </w:rPr>
        <w:t xml:space="preserve">oraz </w:t>
      </w:r>
      <w:r w:rsidR="008E40C7">
        <w:rPr>
          <w:rFonts w:ascii="Arial Nova" w:eastAsia="SimSun" w:hAnsi="Arial Nova" w:cs="Arial"/>
          <w:color w:val="000000"/>
        </w:rPr>
        <w:t xml:space="preserve">następujące dokumenty: </w:t>
      </w:r>
      <w:r w:rsidR="000110AD" w:rsidRPr="00D9272D">
        <w:rPr>
          <w:rFonts w:ascii="Arial Nova" w:eastAsia="SimSun" w:hAnsi="Arial Nova" w:cs="Arial"/>
          <w:color w:val="000000"/>
        </w:rPr>
        <w:t xml:space="preserve">  </w:t>
      </w:r>
    </w:p>
    <w:p w14:paraId="29E00BDE" w14:textId="7A010B76" w:rsidR="008E40C7" w:rsidRDefault="007A5F6B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 w:rsidRPr="00D9272D">
        <w:rPr>
          <w:rFonts w:ascii="Arial Nova" w:eastAsia="SimSun" w:hAnsi="Arial Nova" w:cs="Arial"/>
          <w:color w:val="000000"/>
        </w:rPr>
        <w:t>1</w:t>
      </w:r>
      <w:r w:rsidR="008E40C7">
        <w:rPr>
          <w:rFonts w:ascii="Arial Nova" w:eastAsia="SimSun" w:hAnsi="Arial Nova" w:cs="Arial"/>
          <w:color w:val="000000"/>
        </w:rPr>
        <w:t xml:space="preserve">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0604D229" w14:textId="34C16308" w:rsidR="008E40C7" w:rsidRDefault="008E40C7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2).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0A916EC7" w14:textId="77777777" w:rsidR="008E40C7" w:rsidRDefault="008E40C7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3).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653217EC" w14:textId="77777777" w:rsidR="00952377" w:rsidRDefault="008E40C7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4).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</w:p>
    <w:p w14:paraId="6FEC7213" w14:textId="3172CFC0" w:rsidR="007A5F6B" w:rsidRPr="00D9272D" w:rsidRDefault="00952377" w:rsidP="00D9272D">
      <w:pPr>
        <w:widowControl w:val="0"/>
        <w:autoSpaceDE w:val="0"/>
        <w:autoSpaceDN w:val="0"/>
        <w:adjustRightInd w:val="0"/>
        <w:rPr>
          <w:rFonts w:ascii="Arial Nova" w:eastAsia="SimSun" w:hAnsi="Arial Nova" w:cs="Arial"/>
          <w:color w:val="000000"/>
        </w:rPr>
      </w:pPr>
      <w:r>
        <w:rPr>
          <w:rFonts w:ascii="Arial Nova" w:eastAsia="SimSun" w:hAnsi="Arial Nova" w:cs="Arial"/>
          <w:color w:val="000000"/>
        </w:rPr>
        <w:t xml:space="preserve">5). </w:t>
      </w:r>
      <w:r w:rsidRPr="00D9272D">
        <w:rPr>
          <w:rFonts w:ascii="Arial Nova" w:eastAsia="SimSun" w:hAnsi="Arial Nova" w:cs="Arial"/>
          <w:color w:val="000000"/>
        </w:rPr>
        <w:t xml:space="preserve">...........................................................................    </w:t>
      </w:r>
      <w:r w:rsidR="007A5F6B" w:rsidRPr="00D9272D">
        <w:rPr>
          <w:rFonts w:ascii="Arial Nova" w:eastAsia="SimSun" w:hAnsi="Arial Nova" w:cs="Arial"/>
          <w:color w:val="000000"/>
        </w:rPr>
        <w:t xml:space="preserve">                                                                    </w:t>
      </w:r>
    </w:p>
    <w:p w14:paraId="453A1BA7" w14:textId="77777777" w:rsidR="008E40C7" w:rsidRDefault="008E40C7" w:rsidP="00D9272D">
      <w:pPr>
        <w:widowControl w:val="0"/>
        <w:autoSpaceDE w:val="0"/>
        <w:autoSpaceDN w:val="0"/>
        <w:adjustRightInd w:val="0"/>
        <w:jc w:val="right"/>
        <w:rPr>
          <w:rFonts w:ascii="Arial Nova" w:eastAsia="SimSun" w:hAnsi="Arial Nova" w:cs="Arial"/>
          <w:color w:val="000000"/>
        </w:rPr>
      </w:pPr>
    </w:p>
    <w:p w14:paraId="7C074786" w14:textId="77777777" w:rsidR="008E40C7" w:rsidRDefault="008E40C7" w:rsidP="00D9272D">
      <w:pPr>
        <w:widowControl w:val="0"/>
        <w:autoSpaceDE w:val="0"/>
        <w:autoSpaceDN w:val="0"/>
        <w:adjustRightInd w:val="0"/>
        <w:jc w:val="right"/>
        <w:rPr>
          <w:rFonts w:ascii="Arial Nova" w:eastAsia="SimSun" w:hAnsi="Arial Nova" w:cs="Arial"/>
          <w:color w:val="000000"/>
        </w:rPr>
      </w:pPr>
    </w:p>
    <w:p w14:paraId="6A156867" w14:textId="77777777" w:rsidR="00365A38" w:rsidRDefault="00365A38" w:rsidP="008E40C7">
      <w:pPr>
        <w:widowControl w:val="0"/>
        <w:autoSpaceDE w:val="0"/>
        <w:autoSpaceDN w:val="0"/>
        <w:adjustRightInd w:val="0"/>
        <w:spacing w:after="0"/>
        <w:ind w:left="4956"/>
        <w:jc w:val="center"/>
        <w:rPr>
          <w:rFonts w:ascii="Arial Nova" w:hAnsi="Arial Nova" w:cs="Arial"/>
        </w:rPr>
      </w:pPr>
      <w:r w:rsidRPr="00D9272D">
        <w:rPr>
          <w:rFonts w:ascii="Arial Nova" w:hAnsi="Arial Nova" w:cs="Arial"/>
        </w:rPr>
        <w:t>…..………………………………</w:t>
      </w:r>
    </w:p>
    <w:p w14:paraId="74903AC7" w14:textId="7FD6AF70" w:rsidR="007A5F6B" w:rsidRPr="00365A38" w:rsidRDefault="007A5F6B" w:rsidP="008E40C7">
      <w:pPr>
        <w:widowControl w:val="0"/>
        <w:autoSpaceDE w:val="0"/>
        <w:autoSpaceDN w:val="0"/>
        <w:adjustRightInd w:val="0"/>
        <w:spacing w:after="0"/>
        <w:ind w:left="4956"/>
        <w:jc w:val="center"/>
        <w:rPr>
          <w:rFonts w:ascii="Arial Nova" w:eastAsia="SimSun" w:hAnsi="Arial Nova" w:cs="Arial"/>
          <w:color w:val="000000"/>
          <w:vertAlign w:val="superscript"/>
        </w:rPr>
      </w:pPr>
      <w:r w:rsidRPr="00365A38">
        <w:rPr>
          <w:rFonts w:ascii="Arial Nova" w:eastAsia="SimSun" w:hAnsi="Arial Nova" w:cs="Arial"/>
          <w:color w:val="000000"/>
          <w:vertAlign w:val="superscript"/>
        </w:rPr>
        <w:t xml:space="preserve">podpis uprawnionego przedstawiciela </w:t>
      </w:r>
      <w:r w:rsidR="008E40C7" w:rsidRPr="00365A38">
        <w:rPr>
          <w:rFonts w:ascii="Arial Nova" w:eastAsia="SimSun" w:hAnsi="Arial Nova" w:cs="Arial"/>
          <w:color w:val="000000"/>
          <w:vertAlign w:val="superscript"/>
        </w:rPr>
        <w:t>O</w:t>
      </w:r>
      <w:r w:rsidRPr="00365A38">
        <w:rPr>
          <w:rFonts w:ascii="Arial Nova" w:eastAsia="SimSun" w:hAnsi="Arial Nova" w:cs="Arial"/>
          <w:color w:val="000000"/>
          <w:vertAlign w:val="superscript"/>
        </w:rPr>
        <w:t xml:space="preserve">ferenta </w:t>
      </w:r>
    </w:p>
    <w:sectPr w:rsidR="007A5F6B" w:rsidRPr="00365A38" w:rsidSect="001C7E40">
      <w:headerReference w:type="default" r:id="rId8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5F34B" w14:textId="77777777" w:rsidR="00822DB5" w:rsidRDefault="00822DB5" w:rsidP="005E30F3">
      <w:pPr>
        <w:spacing w:after="0" w:line="240" w:lineRule="auto"/>
      </w:pPr>
      <w:r>
        <w:separator/>
      </w:r>
    </w:p>
  </w:endnote>
  <w:endnote w:type="continuationSeparator" w:id="0">
    <w:p w14:paraId="067F81CD" w14:textId="77777777" w:rsidR="00822DB5" w:rsidRDefault="00822DB5" w:rsidP="005E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497B" w14:textId="77777777" w:rsidR="00822DB5" w:rsidRDefault="00822DB5" w:rsidP="005E30F3">
      <w:pPr>
        <w:spacing w:after="0" w:line="240" w:lineRule="auto"/>
      </w:pPr>
      <w:r>
        <w:separator/>
      </w:r>
    </w:p>
  </w:footnote>
  <w:footnote w:type="continuationSeparator" w:id="0">
    <w:p w14:paraId="251CF28D" w14:textId="77777777" w:rsidR="00822DB5" w:rsidRDefault="00822DB5" w:rsidP="005E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DDD14" w14:textId="2C68ABD9" w:rsidR="00A53871" w:rsidRDefault="008C3A8F">
    <w:pPr>
      <w:pStyle w:val="Nagwek"/>
    </w:pPr>
    <w:r>
      <w:rPr>
        <w:noProof/>
      </w:rPr>
      <w:drawing>
        <wp:inline distT="0" distB="0" distL="0" distR="0" wp14:anchorId="46957355" wp14:editId="6E765300">
          <wp:extent cx="5753100" cy="790575"/>
          <wp:effectExtent l="0" t="0" r="0" b="9525"/>
          <wp:docPr id="1328377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2EF7A" w14:textId="77777777" w:rsidR="005E30F3" w:rsidRDefault="005E30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lowerLetter"/>
      <w:lvlText w:val="%1)"/>
      <w:lvlJc w:val="left"/>
      <w:pPr>
        <w:tabs>
          <w:tab w:val="num" w:pos="644"/>
        </w:tabs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2EA07A1"/>
    <w:multiLevelType w:val="hybridMultilevel"/>
    <w:tmpl w:val="B97EC2A0"/>
    <w:lvl w:ilvl="0" w:tplc="67A6E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5D141A"/>
    <w:multiLevelType w:val="hybridMultilevel"/>
    <w:tmpl w:val="B91E3D5E"/>
    <w:lvl w:ilvl="0" w:tplc="BB0EC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12311"/>
    <w:multiLevelType w:val="hybridMultilevel"/>
    <w:tmpl w:val="D8EEC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E22FB"/>
    <w:multiLevelType w:val="hybridMultilevel"/>
    <w:tmpl w:val="6B6EF344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B4483"/>
    <w:multiLevelType w:val="multilevel"/>
    <w:tmpl w:val="3AD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473040"/>
    <w:multiLevelType w:val="multilevel"/>
    <w:tmpl w:val="76168F8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3350B28"/>
    <w:multiLevelType w:val="hybridMultilevel"/>
    <w:tmpl w:val="6B6EF3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220B5"/>
    <w:multiLevelType w:val="hybridMultilevel"/>
    <w:tmpl w:val="EEB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73AB1"/>
    <w:multiLevelType w:val="hybridMultilevel"/>
    <w:tmpl w:val="BA1E8A4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D1037"/>
    <w:multiLevelType w:val="multilevel"/>
    <w:tmpl w:val="928A502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2D95899"/>
    <w:multiLevelType w:val="multilevel"/>
    <w:tmpl w:val="652CCAF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0BC2E29"/>
    <w:multiLevelType w:val="multilevel"/>
    <w:tmpl w:val="3BC8B2D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3294976"/>
    <w:multiLevelType w:val="multilevel"/>
    <w:tmpl w:val="CAC22F3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8E65424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num w:numId="1" w16cid:durableId="1525557872">
    <w:abstractNumId w:val="0"/>
  </w:num>
  <w:num w:numId="2" w16cid:durableId="1702973040">
    <w:abstractNumId w:val="17"/>
  </w:num>
  <w:num w:numId="3" w16cid:durableId="693699873">
    <w:abstractNumId w:val="15"/>
  </w:num>
  <w:num w:numId="4" w16cid:durableId="1117943567">
    <w:abstractNumId w:val="13"/>
  </w:num>
  <w:num w:numId="5" w16cid:durableId="1975678208">
    <w:abstractNumId w:val="16"/>
  </w:num>
  <w:num w:numId="6" w16cid:durableId="1491170910">
    <w:abstractNumId w:val="9"/>
  </w:num>
  <w:num w:numId="7" w16cid:durableId="878736852">
    <w:abstractNumId w:val="5"/>
  </w:num>
  <w:num w:numId="8" w16cid:durableId="1193148797">
    <w:abstractNumId w:val="14"/>
  </w:num>
  <w:num w:numId="9" w16cid:durableId="1689915720">
    <w:abstractNumId w:val="10"/>
  </w:num>
  <w:num w:numId="10" w16cid:durableId="213929817">
    <w:abstractNumId w:val="11"/>
  </w:num>
  <w:num w:numId="11" w16cid:durableId="1736196887">
    <w:abstractNumId w:val="4"/>
  </w:num>
  <w:num w:numId="12" w16cid:durableId="2141419437">
    <w:abstractNumId w:val="6"/>
  </w:num>
  <w:num w:numId="13" w16cid:durableId="1101030845">
    <w:abstractNumId w:val="12"/>
  </w:num>
  <w:num w:numId="14" w16cid:durableId="517737813">
    <w:abstractNumId w:val="7"/>
  </w:num>
  <w:num w:numId="15" w16cid:durableId="5316233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19"/>
    <w:rsid w:val="000023E0"/>
    <w:rsid w:val="000037A3"/>
    <w:rsid w:val="00006A18"/>
    <w:rsid w:val="00006CE2"/>
    <w:rsid w:val="000110AD"/>
    <w:rsid w:val="000152F4"/>
    <w:rsid w:val="00015563"/>
    <w:rsid w:val="000225F2"/>
    <w:rsid w:val="00026F28"/>
    <w:rsid w:val="000343F3"/>
    <w:rsid w:val="00046FFF"/>
    <w:rsid w:val="00055AA4"/>
    <w:rsid w:val="00062741"/>
    <w:rsid w:val="00064A61"/>
    <w:rsid w:val="00070AD3"/>
    <w:rsid w:val="00073B4B"/>
    <w:rsid w:val="0007422B"/>
    <w:rsid w:val="0007560A"/>
    <w:rsid w:val="00086609"/>
    <w:rsid w:val="0009067F"/>
    <w:rsid w:val="00097058"/>
    <w:rsid w:val="0009735D"/>
    <w:rsid w:val="000A0655"/>
    <w:rsid w:val="000A2264"/>
    <w:rsid w:val="000A6BD1"/>
    <w:rsid w:val="000A6C85"/>
    <w:rsid w:val="000C0FA3"/>
    <w:rsid w:val="000C170D"/>
    <w:rsid w:val="000D62C1"/>
    <w:rsid w:val="000D7ECF"/>
    <w:rsid w:val="000E694E"/>
    <w:rsid w:val="000F357E"/>
    <w:rsid w:val="00105884"/>
    <w:rsid w:val="001074DD"/>
    <w:rsid w:val="0011093F"/>
    <w:rsid w:val="00114F63"/>
    <w:rsid w:val="00115266"/>
    <w:rsid w:val="001254B4"/>
    <w:rsid w:val="00126088"/>
    <w:rsid w:val="00145330"/>
    <w:rsid w:val="00150ACA"/>
    <w:rsid w:val="00167165"/>
    <w:rsid w:val="00171371"/>
    <w:rsid w:val="001754FD"/>
    <w:rsid w:val="0018374D"/>
    <w:rsid w:val="00192A6C"/>
    <w:rsid w:val="00194514"/>
    <w:rsid w:val="00196D68"/>
    <w:rsid w:val="001A0B29"/>
    <w:rsid w:val="001A1BFB"/>
    <w:rsid w:val="001A4F37"/>
    <w:rsid w:val="001B2A64"/>
    <w:rsid w:val="001C29E0"/>
    <w:rsid w:val="001C3473"/>
    <w:rsid w:val="001C7E40"/>
    <w:rsid w:val="001D30AC"/>
    <w:rsid w:val="001D61A4"/>
    <w:rsid w:val="001E1A53"/>
    <w:rsid w:val="001E6F31"/>
    <w:rsid w:val="00202630"/>
    <w:rsid w:val="00202C2C"/>
    <w:rsid w:val="00213EA5"/>
    <w:rsid w:val="002143F8"/>
    <w:rsid w:val="0022411C"/>
    <w:rsid w:val="00225258"/>
    <w:rsid w:val="00226E49"/>
    <w:rsid w:val="0022736B"/>
    <w:rsid w:val="002273FC"/>
    <w:rsid w:val="0024223F"/>
    <w:rsid w:val="002507A9"/>
    <w:rsid w:val="00251AD6"/>
    <w:rsid w:val="00260FF7"/>
    <w:rsid w:val="0026494B"/>
    <w:rsid w:val="002727A1"/>
    <w:rsid w:val="002736DC"/>
    <w:rsid w:val="002816A7"/>
    <w:rsid w:val="002833AD"/>
    <w:rsid w:val="00285A99"/>
    <w:rsid w:val="00295F32"/>
    <w:rsid w:val="0029674A"/>
    <w:rsid w:val="002A1D5F"/>
    <w:rsid w:val="002A6A2D"/>
    <w:rsid w:val="002A709C"/>
    <w:rsid w:val="002B342C"/>
    <w:rsid w:val="002B6099"/>
    <w:rsid w:val="002C1D30"/>
    <w:rsid w:val="002C7869"/>
    <w:rsid w:val="002D0ADF"/>
    <w:rsid w:val="002E2C3A"/>
    <w:rsid w:val="002E655E"/>
    <w:rsid w:val="002E6B88"/>
    <w:rsid w:val="002E6D97"/>
    <w:rsid w:val="002E7C64"/>
    <w:rsid w:val="002F0644"/>
    <w:rsid w:val="002F1095"/>
    <w:rsid w:val="002F1F27"/>
    <w:rsid w:val="002F63BF"/>
    <w:rsid w:val="00302C07"/>
    <w:rsid w:val="00305FF5"/>
    <w:rsid w:val="00306B22"/>
    <w:rsid w:val="00312A6C"/>
    <w:rsid w:val="00317C96"/>
    <w:rsid w:val="00321081"/>
    <w:rsid w:val="00330BA4"/>
    <w:rsid w:val="00332ACD"/>
    <w:rsid w:val="00341B03"/>
    <w:rsid w:val="003500DA"/>
    <w:rsid w:val="00350380"/>
    <w:rsid w:val="00352457"/>
    <w:rsid w:val="0035489A"/>
    <w:rsid w:val="0035728A"/>
    <w:rsid w:val="00357A04"/>
    <w:rsid w:val="00357C32"/>
    <w:rsid w:val="00365A38"/>
    <w:rsid w:val="003741AA"/>
    <w:rsid w:val="00374F93"/>
    <w:rsid w:val="003824D0"/>
    <w:rsid w:val="003826D2"/>
    <w:rsid w:val="00393FB7"/>
    <w:rsid w:val="003A0FE1"/>
    <w:rsid w:val="003A6B1B"/>
    <w:rsid w:val="003A6E19"/>
    <w:rsid w:val="003C24C9"/>
    <w:rsid w:val="003C4E21"/>
    <w:rsid w:val="003C7277"/>
    <w:rsid w:val="003D5757"/>
    <w:rsid w:val="003D5C0D"/>
    <w:rsid w:val="003E6256"/>
    <w:rsid w:val="003F0635"/>
    <w:rsid w:val="003F0D21"/>
    <w:rsid w:val="00411191"/>
    <w:rsid w:val="00424846"/>
    <w:rsid w:val="00425625"/>
    <w:rsid w:val="00426752"/>
    <w:rsid w:val="00440899"/>
    <w:rsid w:val="004470BF"/>
    <w:rsid w:val="0045634F"/>
    <w:rsid w:val="00456578"/>
    <w:rsid w:val="00457009"/>
    <w:rsid w:val="00457B43"/>
    <w:rsid w:val="00474B14"/>
    <w:rsid w:val="00485B29"/>
    <w:rsid w:val="004860E1"/>
    <w:rsid w:val="0049167C"/>
    <w:rsid w:val="004940E0"/>
    <w:rsid w:val="00496A3D"/>
    <w:rsid w:val="004979FA"/>
    <w:rsid w:val="004B0CA7"/>
    <w:rsid w:val="004B4EA6"/>
    <w:rsid w:val="004C1C85"/>
    <w:rsid w:val="004C224C"/>
    <w:rsid w:val="004C2946"/>
    <w:rsid w:val="004D1E90"/>
    <w:rsid w:val="004F2B96"/>
    <w:rsid w:val="004F32B0"/>
    <w:rsid w:val="004F4352"/>
    <w:rsid w:val="00511718"/>
    <w:rsid w:val="005117A2"/>
    <w:rsid w:val="00511ECF"/>
    <w:rsid w:val="00516F15"/>
    <w:rsid w:val="005307F2"/>
    <w:rsid w:val="00533BF2"/>
    <w:rsid w:val="00534F0B"/>
    <w:rsid w:val="00535366"/>
    <w:rsid w:val="005410A3"/>
    <w:rsid w:val="00550D52"/>
    <w:rsid w:val="00551475"/>
    <w:rsid w:val="00551611"/>
    <w:rsid w:val="00551A80"/>
    <w:rsid w:val="0055373E"/>
    <w:rsid w:val="00555B3C"/>
    <w:rsid w:val="0055657C"/>
    <w:rsid w:val="00566F1E"/>
    <w:rsid w:val="00570A59"/>
    <w:rsid w:val="00574F66"/>
    <w:rsid w:val="00577A9B"/>
    <w:rsid w:val="00583F4D"/>
    <w:rsid w:val="00592F64"/>
    <w:rsid w:val="005975DC"/>
    <w:rsid w:val="005A0D4D"/>
    <w:rsid w:val="005A2ECA"/>
    <w:rsid w:val="005B68FE"/>
    <w:rsid w:val="005C313D"/>
    <w:rsid w:val="005D31B2"/>
    <w:rsid w:val="005D6B32"/>
    <w:rsid w:val="005D797E"/>
    <w:rsid w:val="005E1FF8"/>
    <w:rsid w:val="005E30F3"/>
    <w:rsid w:val="005E5C4D"/>
    <w:rsid w:val="005E64BC"/>
    <w:rsid w:val="005E766F"/>
    <w:rsid w:val="005F7CAD"/>
    <w:rsid w:val="0060239F"/>
    <w:rsid w:val="00610579"/>
    <w:rsid w:val="00612724"/>
    <w:rsid w:val="00613FF3"/>
    <w:rsid w:val="00614F33"/>
    <w:rsid w:val="00620CD4"/>
    <w:rsid w:val="00626FA9"/>
    <w:rsid w:val="006276DE"/>
    <w:rsid w:val="006312EA"/>
    <w:rsid w:val="006343AF"/>
    <w:rsid w:val="006418E3"/>
    <w:rsid w:val="006420F0"/>
    <w:rsid w:val="00657F5B"/>
    <w:rsid w:val="006671AB"/>
    <w:rsid w:val="006721C6"/>
    <w:rsid w:val="00673A9D"/>
    <w:rsid w:val="00674A2C"/>
    <w:rsid w:val="00694A10"/>
    <w:rsid w:val="0069621A"/>
    <w:rsid w:val="006A22A3"/>
    <w:rsid w:val="006A4FEB"/>
    <w:rsid w:val="006B79AF"/>
    <w:rsid w:val="006C177E"/>
    <w:rsid w:val="006C232A"/>
    <w:rsid w:val="006C783C"/>
    <w:rsid w:val="006C7B39"/>
    <w:rsid w:val="006D309B"/>
    <w:rsid w:val="006D479A"/>
    <w:rsid w:val="006D6809"/>
    <w:rsid w:val="006D7268"/>
    <w:rsid w:val="006E2C3B"/>
    <w:rsid w:val="006E55A3"/>
    <w:rsid w:val="0071098E"/>
    <w:rsid w:val="0071150C"/>
    <w:rsid w:val="0071180D"/>
    <w:rsid w:val="00712FF6"/>
    <w:rsid w:val="007158E6"/>
    <w:rsid w:val="00721597"/>
    <w:rsid w:val="00737C59"/>
    <w:rsid w:val="007420AC"/>
    <w:rsid w:val="00757CE0"/>
    <w:rsid w:val="00761D61"/>
    <w:rsid w:val="007637DB"/>
    <w:rsid w:val="00764C38"/>
    <w:rsid w:val="00772499"/>
    <w:rsid w:val="00775074"/>
    <w:rsid w:val="00787EDB"/>
    <w:rsid w:val="00790DC0"/>
    <w:rsid w:val="00791D3E"/>
    <w:rsid w:val="00793371"/>
    <w:rsid w:val="00794465"/>
    <w:rsid w:val="007945FF"/>
    <w:rsid w:val="007976F9"/>
    <w:rsid w:val="007A5F6B"/>
    <w:rsid w:val="007A5FB2"/>
    <w:rsid w:val="007A6CEC"/>
    <w:rsid w:val="007A7E60"/>
    <w:rsid w:val="007B2012"/>
    <w:rsid w:val="007C5885"/>
    <w:rsid w:val="007C7D45"/>
    <w:rsid w:val="007D3B59"/>
    <w:rsid w:val="007E0D71"/>
    <w:rsid w:val="00815BCE"/>
    <w:rsid w:val="00815C10"/>
    <w:rsid w:val="008163E6"/>
    <w:rsid w:val="00817F50"/>
    <w:rsid w:val="00821CFB"/>
    <w:rsid w:val="00822A85"/>
    <w:rsid w:val="00822DB5"/>
    <w:rsid w:val="00827210"/>
    <w:rsid w:val="0083127F"/>
    <w:rsid w:val="008322CB"/>
    <w:rsid w:val="00840E2C"/>
    <w:rsid w:val="0084128B"/>
    <w:rsid w:val="0084290E"/>
    <w:rsid w:val="00845B19"/>
    <w:rsid w:val="00846E39"/>
    <w:rsid w:val="00847C37"/>
    <w:rsid w:val="008537A6"/>
    <w:rsid w:val="00865CB0"/>
    <w:rsid w:val="00866F1E"/>
    <w:rsid w:val="00870A4C"/>
    <w:rsid w:val="0087547A"/>
    <w:rsid w:val="008804C4"/>
    <w:rsid w:val="00882806"/>
    <w:rsid w:val="0089065A"/>
    <w:rsid w:val="00893B87"/>
    <w:rsid w:val="00893D28"/>
    <w:rsid w:val="008A62BF"/>
    <w:rsid w:val="008B36EC"/>
    <w:rsid w:val="008B3A2A"/>
    <w:rsid w:val="008B5BBB"/>
    <w:rsid w:val="008C0BC8"/>
    <w:rsid w:val="008C3A8F"/>
    <w:rsid w:val="008D1063"/>
    <w:rsid w:val="008D58D9"/>
    <w:rsid w:val="008E2B2F"/>
    <w:rsid w:val="008E40C7"/>
    <w:rsid w:val="008E68C3"/>
    <w:rsid w:val="008F42CA"/>
    <w:rsid w:val="008F660E"/>
    <w:rsid w:val="009014C5"/>
    <w:rsid w:val="009107FB"/>
    <w:rsid w:val="00913C1E"/>
    <w:rsid w:val="00915D84"/>
    <w:rsid w:val="0091652C"/>
    <w:rsid w:val="00921CB7"/>
    <w:rsid w:val="009230DB"/>
    <w:rsid w:val="00924D63"/>
    <w:rsid w:val="009262C8"/>
    <w:rsid w:val="00941016"/>
    <w:rsid w:val="00944FA2"/>
    <w:rsid w:val="00945A1D"/>
    <w:rsid w:val="00947628"/>
    <w:rsid w:val="0095032A"/>
    <w:rsid w:val="0095046B"/>
    <w:rsid w:val="00951DAD"/>
    <w:rsid w:val="00952377"/>
    <w:rsid w:val="00954592"/>
    <w:rsid w:val="00964212"/>
    <w:rsid w:val="00965F25"/>
    <w:rsid w:val="009677F3"/>
    <w:rsid w:val="009773F0"/>
    <w:rsid w:val="00980B04"/>
    <w:rsid w:val="00984DB0"/>
    <w:rsid w:val="009970BD"/>
    <w:rsid w:val="00997D8A"/>
    <w:rsid w:val="009A0F28"/>
    <w:rsid w:val="009A103D"/>
    <w:rsid w:val="009A4909"/>
    <w:rsid w:val="009A55BB"/>
    <w:rsid w:val="009A6672"/>
    <w:rsid w:val="009A7D9B"/>
    <w:rsid w:val="009B36DF"/>
    <w:rsid w:val="009C1905"/>
    <w:rsid w:val="009C405E"/>
    <w:rsid w:val="009C6621"/>
    <w:rsid w:val="009C6900"/>
    <w:rsid w:val="009D2B1C"/>
    <w:rsid w:val="009D3892"/>
    <w:rsid w:val="009D5488"/>
    <w:rsid w:val="009D5CEA"/>
    <w:rsid w:val="009D6158"/>
    <w:rsid w:val="009F1C1B"/>
    <w:rsid w:val="009F2BA4"/>
    <w:rsid w:val="00A02916"/>
    <w:rsid w:val="00A107E4"/>
    <w:rsid w:val="00A1521B"/>
    <w:rsid w:val="00A16E13"/>
    <w:rsid w:val="00A26FDD"/>
    <w:rsid w:val="00A274F1"/>
    <w:rsid w:val="00A276DC"/>
    <w:rsid w:val="00A31DDF"/>
    <w:rsid w:val="00A324F4"/>
    <w:rsid w:val="00A32589"/>
    <w:rsid w:val="00A32EE9"/>
    <w:rsid w:val="00A33679"/>
    <w:rsid w:val="00A36719"/>
    <w:rsid w:val="00A37431"/>
    <w:rsid w:val="00A40606"/>
    <w:rsid w:val="00A51045"/>
    <w:rsid w:val="00A52632"/>
    <w:rsid w:val="00A526B2"/>
    <w:rsid w:val="00A53415"/>
    <w:rsid w:val="00A53871"/>
    <w:rsid w:val="00A53AED"/>
    <w:rsid w:val="00A54F78"/>
    <w:rsid w:val="00A62186"/>
    <w:rsid w:val="00A64DFD"/>
    <w:rsid w:val="00A7031D"/>
    <w:rsid w:val="00A7333B"/>
    <w:rsid w:val="00A8356F"/>
    <w:rsid w:val="00A900E8"/>
    <w:rsid w:val="00AB2FFD"/>
    <w:rsid w:val="00AC072E"/>
    <w:rsid w:val="00AD74E9"/>
    <w:rsid w:val="00AE1288"/>
    <w:rsid w:val="00AE1B6C"/>
    <w:rsid w:val="00AE35B9"/>
    <w:rsid w:val="00AE4518"/>
    <w:rsid w:val="00AE645C"/>
    <w:rsid w:val="00AE7F26"/>
    <w:rsid w:val="00AF0E6A"/>
    <w:rsid w:val="00AF228E"/>
    <w:rsid w:val="00AF344E"/>
    <w:rsid w:val="00AF4C0C"/>
    <w:rsid w:val="00AF4C40"/>
    <w:rsid w:val="00AF6507"/>
    <w:rsid w:val="00B0534F"/>
    <w:rsid w:val="00B10D2D"/>
    <w:rsid w:val="00B11477"/>
    <w:rsid w:val="00B1157D"/>
    <w:rsid w:val="00B12240"/>
    <w:rsid w:val="00B140DC"/>
    <w:rsid w:val="00B22B50"/>
    <w:rsid w:val="00B24986"/>
    <w:rsid w:val="00B35FF8"/>
    <w:rsid w:val="00B40E84"/>
    <w:rsid w:val="00B435AE"/>
    <w:rsid w:val="00B479CD"/>
    <w:rsid w:val="00B6078D"/>
    <w:rsid w:val="00B8234C"/>
    <w:rsid w:val="00B841CE"/>
    <w:rsid w:val="00B85D9D"/>
    <w:rsid w:val="00B96867"/>
    <w:rsid w:val="00B979DC"/>
    <w:rsid w:val="00BA151E"/>
    <w:rsid w:val="00BA330C"/>
    <w:rsid w:val="00BA4AAF"/>
    <w:rsid w:val="00BB1ABB"/>
    <w:rsid w:val="00BB4A43"/>
    <w:rsid w:val="00BB4F71"/>
    <w:rsid w:val="00BC3AD8"/>
    <w:rsid w:val="00BC3F4F"/>
    <w:rsid w:val="00BD56AA"/>
    <w:rsid w:val="00BD6964"/>
    <w:rsid w:val="00BE685E"/>
    <w:rsid w:val="00C068D3"/>
    <w:rsid w:val="00C21610"/>
    <w:rsid w:val="00C21C65"/>
    <w:rsid w:val="00C2273A"/>
    <w:rsid w:val="00C24CFF"/>
    <w:rsid w:val="00C32047"/>
    <w:rsid w:val="00C32EDC"/>
    <w:rsid w:val="00C423BF"/>
    <w:rsid w:val="00C42513"/>
    <w:rsid w:val="00C4538C"/>
    <w:rsid w:val="00C5066D"/>
    <w:rsid w:val="00C537A6"/>
    <w:rsid w:val="00C56B3B"/>
    <w:rsid w:val="00C61BCA"/>
    <w:rsid w:val="00C63BFC"/>
    <w:rsid w:val="00C6568A"/>
    <w:rsid w:val="00C74C8E"/>
    <w:rsid w:val="00C7535F"/>
    <w:rsid w:val="00C77689"/>
    <w:rsid w:val="00C82AB4"/>
    <w:rsid w:val="00C90D89"/>
    <w:rsid w:val="00CA3B05"/>
    <w:rsid w:val="00CA504B"/>
    <w:rsid w:val="00CA544F"/>
    <w:rsid w:val="00CA5D0C"/>
    <w:rsid w:val="00CA5E65"/>
    <w:rsid w:val="00CB0413"/>
    <w:rsid w:val="00CB2F79"/>
    <w:rsid w:val="00CB74B2"/>
    <w:rsid w:val="00CD205F"/>
    <w:rsid w:val="00CD6055"/>
    <w:rsid w:val="00CE17C1"/>
    <w:rsid w:val="00CE38F6"/>
    <w:rsid w:val="00CE4227"/>
    <w:rsid w:val="00CE5E6A"/>
    <w:rsid w:val="00CE7863"/>
    <w:rsid w:val="00CE7BA0"/>
    <w:rsid w:val="00CF2D49"/>
    <w:rsid w:val="00D0413D"/>
    <w:rsid w:val="00D14628"/>
    <w:rsid w:val="00D229BA"/>
    <w:rsid w:val="00D27F3E"/>
    <w:rsid w:val="00D3376E"/>
    <w:rsid w:val="00D34BB6"/>
    <w:rsid w:val="00D34EB9"/>
    <w:rsid w:val="00D37108"/>
    <w:rsid w:val="00D37BC3"/>
    <w:rsid w:val="00D423C4"/>
    <w:rsid w:val="00D436CD"/>
    <w:rsid w:val="00D449B4"/>
    <w:rsid w:val="00D46BDE"/>
    <w:rsid w:val="00D46D20"/>
    <w:rsid w:val="00D520F2"/>
    <w:rsid w:val="00D52E94"/>
    <w:rsid w:val="00D54647"/>
    <w:rsid w:val="00D54D67"/>
    <w:rsid w:val="00D62CE6"/>
    <w:rsid w:val="00D677B8"/>
    <w:rsid w:val="00D80548"/>
    <w:rsid w:val="00D9272D"/>
    <w:rsid w:val="00D95A16"/>
    <w:rsid w:val="00DA204D"/>
    <w:rsid w:val="00DC03A4"/>
    <w:rsid w:val="00DC2E10"/>
    <w:rsid w:val="00DC4B9D"/>
    <w:rsid w:val="00DC6047"/>
    <w:rsid w:val="00DD1CEC"/>
    <w:rsid w:val="00DD6FC9"/>
    <w:rsid w:val="00DE6203"/>
    <w:rsid w:val="00DF2462"/>
    <w:rsid w:val="00DF79F3"/>
    <w:rsid w:val="00DF7D85"/>
    <w:rsid w:val="00E05F30"/>
    <w:rsid w:val="00E0669D"/>
    <w:rsid w:val="00E077E7"/>
    <w:rsid w:val="00E13E48"/>
    <w:rsid w:val="00E1489F"/>
    <w:rsid w:val="00E20139"/>
    <w:rsid w:val="00E20820"/>
    <w:rsid w:val="00E26542"/>
    <w:rsid w:val="00E3222D"/>
    <w:rsid w:val="00E3434D"/>
    <w:rsid w:val="00E345B9"/>
    <w:rsid w:val="00E34FE5"/>
    <w:rsid w:val="00E44F77"/>
    <w:rsid w:val="00E50280"/>
    <w:rsid w:val="00E51A39"/>
    <w:rsid w:val="00E52E55"/>
    <w:rsid w:val="00E5470B"/>
    <w:rsid w:val="00E636F0"/>
    <w:rsid w:val="00E732EA"/>
    <w:rsid w:val="00E74FA1"/>
    <w:rsid w:val="00E76529"/>
    <w:rsid w:val="00E76B7A"/>
    <w:rsid w:val="00E834E6"/>
    <w:rsid w:val="00E86771"/>
    <w:rsid w:val="00EA4594"/>
    <w:rsid w:val="00EA5623"/>
    <w:rsid w:val="00EA7F68"/>
    <w:rsid w:val="00EB0ABF"/>
    <w:rsid w:val="00EB29C6"/>
    <w:rsid w:val="00EB68A8"/>
    <w:rsid w:val="00ED0A1A"/>
    <w:rsid w:val="00ED1033"/>
    <w:rsid w:val="00ED77F0"/>
    <w:rsid w:val="00ED78C1"/>
    <w:rsid w:val="00EE223B"/>
    <w:rsid w:val="00EE555C"/>
    <w:rsid w:val="00EF16D1"/>
    <w:rsid w:val="00EF71D3"/>
    <w:rsid w:val="00F04DD6"/>
    <w:rsid w:val="00F223E7"/>
    <w:rsid w:val="00F3220D"/>
    <w:rsid w:val="00F44B02"/>
    <w:rsid w:val="00F44F45"/>
    <w:rsid w:val="00F47487"/>
    <w:rsid w:val="00F57DCC"/>
    <w:rsid w:val="00F61644"/>
    <w:rsid w:val="00F62D1E"/>
    <w:rsid w:val="00F65E8B"/>
    <w:rsid w:val="00F715F6"/>
    <w:rsid w:val="00F749BE"/>
    <w:rsid w:val="00F75E3C"/>
    <w:rsid w:val="00F813FF"/>
    <w:rsid w:val="00F86D81"/>
    <w:rsid w:val="00F86FB0"/>
    <w:rsid w:val="00F90D88"/>
    <w:rsid w:val="00F96318"/>
    <w:rsid w:val="00FA05CC"/>
    <w:rsid w:val="00FB21C8"/>
    <w:rsid w:val="00FB2647"/>
    <w:rsid w:val="00FB319D"/>
    <w:rsid w:val="00FB5884"/>
    <w:rsid w:val="00FB68EA"/>
    <w:rsid w:val="00FC6310"/>
    <w:rsid w:val="00FD0225"/>
    <w:rsid w:val="00FD15C2"/>
    <w:rsid w:val="00FE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B0B0"/>
  <w15:docId w15:val="{7DE018C3-0655-4857-9B6C-32D3CB69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B1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3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45B1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5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5B19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5B1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845B19"/>
    <w:pPr>
      <w:widowControl w:val="0"/>
      <w:suppressAutoHyphens/>
      <w:autoSpaceDE w:val="0"/>
      <w:spacing w:after="0" w:line="240" w:lineRule="auto"/>
      <w:jc w:val="both"/>
    </w:pPr>
    <w:rPr>
      <w:rFonts w:ascii="Arial" w:eastAsia="SimSun" w:hAnsi="Arial" w:cs="Arial"/>
      <w:b/>
      <w:bCs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E3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0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3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0F3"/>
    <w:rPr>
      <w:rFonts w:ascii="Tahoma" w:eastAsia="Calibri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5489A"/>
    <w:pPr>
      <w:suppressAutoHyphens/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D5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636F0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D34EB9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C0C"/>
    <w:rPr>
      <w:color w:val="605E5C"/>
      <w:shd w:val="clear" w:color="auto" w:fill="E1DFDD"/>
    </w:rPr>
  </w:style>
  <w:style w:type="paragraph" w:customStyle="1" w:styleId="WW-Zawartotabeli1">
    <w:name w:val="WW-Zawartość tabeli1"/>
    <w:basedOn w:val="Tekstpodstawowy"/>
    <w:rsid w:val="00D436CD"/>
    <w:pPr>
      <w:suppressLineNumbers/>
      <w:autoSpaceDE w:val="0"/>
    </w:pPr>
    <w:rPr>
      <w:lang w:eastAsia="pl-PL"/>
    </w:rPr>
  </w:style>
  <w:style w:type="paragraph" w:customStyle="1" w:styleId="Zawartotabeli">
    <w:name w:val="Zawartość tabeli"/>
    <w:basedOn w:val="Tekstpodstawowy"/>
    <w:rsid w:val="00CD205F"/>
    <w:pPr>
      <w:suppressLineNumbers/>
      <w:autoSpaceDE w:val="0"/>
    </w:pPr>
    <w:rPr>
      <w:lang w:eastAsia="pl-PL"/>
    </w:rPr>
  </w:style>
  <w:style w:type="paragraph" w:customStyle="1" w:styleId="Default">
    <w:name w:val="Default"/>
    <w:rsid w:val="00FD1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5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9AF"/>
    <w:pPr>
      <w:suppressAutoHyphens/>
      <w:autoSpaceDN w:val="0"/>
      <w:spacing w:after="160" w:line="240" w:lineRule="auto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9A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578"/>
    <w:pPr>
      <w:suppressAutoHyphens w:val="0"/>
      <w:autoSpaceDN/>
      <w:spacing w:after="200"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578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F71D3"/>
    <w:rPr>
      <w:b/>
      <w:bCs/>
    </w:rPr>
  </w:style>
  <w:style w:type="paragraph" w:styleId="Bezodstpw">
    <w:name w:val="No Spacing"/>
    <w:uiPriority w:val="1"/>
    <w:qFormat/>
    <w:rsid w:val="00A733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733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29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8356F"/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DC604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C604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4769-427E-4D84-924A-9F53048F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Aldona Woszczak</cp:lastModifiedBy>
  <cp:revision>3</cp:revision>
  <cp:lastPrinted>2025-11-06T20:22:00Z</cp:lastPrinted>
  <dcterms:created xsi:type="dcterms:W3CDTF">2026-01-29T18:38:00Z</dcterms:created>
  <dcterms:modified xsi:type="dcterms:W3CDTF">2026-01-29T18:39:00Z</dcterms:modified>
</cp:coreProperties>
</file>