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A614A" w14:textId="77777777" w:rsidR="009E2E3A" w:rsidRPr="00A31DFA" w:rsidRDefault="009E2E3A" w:rsidP="009E2E3A">
      <w:pPr>
        <w:suppressAutoHyphens/>
        <w:spacing w:after="0" w:line="240" w:lineRule="auto"/>
        <w:ind w:left="0" w:firstLine="0"/>
        <w:jc w:val="right"/>
        <w:rPr>
          <w:rFonts w:eastAsia="Times New Roman" w:cs="Times New Roman"/>
          <w:bCs/>
          <w:i/>
          <w:iCs/>
          <w:color w:val="auto"/>
          <w:sz w:val="20"/>
          <w:szCs w:val="20"/>
          <w:lang w:eastAsia="ar-SA"/>
        </w:rPr>
      </w:pPr>
      <w:r w:rsidRPr="00A31DFA">
        <w:rPr>
          <w:rFonts w:eastAsia="Times New Roman" w:cs="Times New Roman"/>
          <w:bCs/>
          <w:i/>
          <w:iCs/>
          <w:color w:val="auto"/>
          <w:sz w:val="20"/>
          <w:szCs w:val="20"/>
          <w:lang w:eastAsia="ar-SA"/>
        </w:rPr>
        <w:t xml:space="preserve">ZAŁĄCZNIK nr </w:t>
      </w:r>
      <w:r>
        <w:rPr>
          <w:rFonts w:eastAsia="Times New Roman" w:cs="Times New Roman"/>
          <w:bCs/>
          <w:i/>
          <w:iCs/>
          <w:color w:val="auto"/>
          <w:sz w:val="20"/>
          <w:szCs w:val="20"/>
          <w:lang w:eastAsia="ar-SA"/>
        </w:rPr>
        <w:t>6</w:t>
      </w:r>
      <w:r w:rsidRPr="00A31DFA">
        <w:rPr>
          <w:rFonts w:eastAsia="Times New Roman" w:cs="Times New Roman"/>
          <w:bCs/>
          <w:i/>
          <w:iCs/>
          <w:color w:val="auto"/>
          <w:sz w:val="20"/>
          <w:szCs w:val="20"/>
          <w:lang w:eastAsia="ar-SA"/>
        </w:rPr>
        <w:t xml:space="preserve"> do SIWZ</w:t>
      </w:r>
    </w:p>
    <w:p w14:paraId="71433031" w14:textId="0FE18952" w:rsidR="009E2E3A" w:rsidRPr="00A31DFA" w:rsidRDefault="009E2E3A" w:rsidP="009E2E3A">
      <w:pPr>
        <w:suppressAutoHyphens/>
        <w:spacing w:after="0" w:line="240" w:lineRule="auto"/>
        <w:ind w:left="0" w:firstLine="0"/>
        <w:rPr>
          <w:rFonts w:eastAsia="Times New Roman" w:cs="Times New Roman"/>
          <w:b/>
          <w:i/>
          <w:color w:val="auto"/>
          <w:sz w:val="20"/>
          <w:szCs w:val="20"/>
          <w:lang w:eastAsia="ar-SA"/>
        </w:rPr>
      </w:pPr>
      <w:r w:rsidRPr="00A31DFA">
        <w:rPr>
          <w:rFonts w:eastAsia="Times New Roman" w:cs="Times New Roman"/>
          <w:color w:val="auto"/>
          <w:sz w:val="20"/>
          <w:szCs w:val="20"/>
          <w:lang w:eastAsia="ar-SA"/>
        </w:rPr>
        <w:t>Znak sprawy:</w:t>
      </w:r>
      <w:r w:rsidRPr="00A31DFA">
        <w:rPr>
          <w:color w:val="auto"/>
        </w:rPr>
        <w:t xml:space="preserve"> </w:t>
      </w:r>
      <w:r w:rsidRPr="00A31DFA">
        <w:rPr>
          <w:rFonts w:eastAsia="Times New Roman" w:cs="Times New Roman"/>
          <w:b/>
          <w:color w:val="auto"/>
          <w:sz w:val="20"/>
          <w:szCs w:val="20"/>
          <w:lang w:eastAsia="ar-SA"/>
        </w:rPr>
        <w:t>ZO/</w:t>
      </w:r>
      <w:r>
        <w:rPr>
          <w:rFonts w:eastAsia="Times New Roman" w:cs="Times New Roman"/>
          <w:b/>
          <w:color w:val="auto"/>
          <w:sz w:val="20"/>
          <w:szCs w:val="20"/>
          <w:lang w:eastAsia="ar-SA"/>
        </w:rPr>
        <w:t>1</w:t>
      </w:r>
      <w:r w:rsidR="00344667">
        <w:rPr>
          <w:rFonts w:eastAsia="Times New Roman" w:cs="Times New Roman"/>
          <w:b/>
          <w:color w:val="auto"/>
          <w:sz w:val="20"/>
          <w:szCs w:val="20"/>
          <w:lang w:eastAsia="ar-SA"/>
        </w:rPr>
        <w:t>5</w:t>
      </w:r>
      <w:r w:rsidRPr="00A31DFA">
        <w:rPr>
          <w:rFonts w:eastAsia="Times New Roman" w:cs="Times New Roman"/>
          <w:b/>
          <w:color w:val="auto"/>
          <w:sz w:val="20"/>
          <w:szCs w:val="20"/>
          <w:lang w:eastAsia="ar-SA"/>
        </w:rPr>
        <w:t>/WIZ2/</w:t>
      </w:r>
      <w:r>
        <w:rPr>
          <w:rFonts w:eastAsia="Times New Roman" w:cs="Times New Roman"/>
          <w:b/>
          <w:color w:val="auto"/>
          <w:sz w:val="20"/>
          <w:szCs w:val="20"/>
          <w:lang w:eastAsia="ar-SA"/>
        </w:rPr>
        <w:t>9.3</w:t>
      </w:r>
      <w:r w:rsidRPr="00A31DFA">
        <w:rPr>
          <w:rFonts w:eastAsia="Times New Roman" w:cs="Times New Roman"/>
          <w:b/>
          <w:color w:val="auto"/>
          <w:sz w:val="20"/>
          <w:szCs w:val="20"/>
          <w:lang w:eastAsia="ar-SA"/>
        </w:rPr>
        <w:t>/</w:t>
      </w:r>
      <w:r>
        <w:rPr>
          <w:rFonts w:eastAsia="Times New Roman" w:cs="Times New Roman"/>
          <w:b/>
          <w:color w:val="auto"/>
          <w:sz w:val="20"/>
          <w:szCs w:val="20"/>
          <w:lang w:eastAsia="ar-SA"/>
        </w:rPr>
        <w:t>I</w:t>
      </w:r>
      <w:r w:rsidRPr="00A31DFA">
        <w:rPr>
          <w:rFonts w:eastAsia="Times New Roman" w:cs="Times New Roman"/>
          <w:b/>
          <w:color w:val="auto"/>
          <w:sz w:val="20"/>
          <w:szCs w:val="20"/>
          <w:lang w:eastAsia="ar-SA"/>
        </w:rPr>
        <w:t>/202</w:t>
      </w:r>
      <w:r>
        <w:rPr>
          <w:rFonts w:eastAsia="Times New Roman" w:cs="Times New Roman"/>
          <w:b/>
          <w:color w:val="auto"/>
          <w:sz w:val="20"/>
          <w:szCs w:val="20"/>
          <w:lang w:eastAsia="ar-SA"/>
        </w:rPr>
        <w:t>6</w:t>
      </w:r>
    </w:p>
    <w:p w14:paraId="399CBF9D"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p>
    <w:p w14:paraId="4D6FAE98" w14:textId="77777777" w:rsidR="009E2E3A" w:rsidRDefault="009E2E3A" w:rsidP="009E2E3A">
      <w:pPr>
        <w:spacing w:after="0" w:line="240" w:lineRule="auto"/>
        <w:ind w:left="0" w:firstLine="0"/>
        <w:jc w:val="center"/>
        <w:rPr>
          <w:rFonts w:eastAsia="Times New Roman" w:cs="Times New Roman"/>
          <w:b/>
          <w:color w:val="auto"/>
          <w:sz w:val="28"/>
          <w:szCs w:val="28"/>
        </w:rPr>
      </w:pPr>
    </w:p>
    <w:p w14:paraId="5089DEC6" w14:textId="3F66CB7C" w:rsidR="009E2E3A" w:rsidRPr="00A31DFA" w:rsidRDefault="009E2E3A" w:rsidP="009E2E3A">
      <w:pPr>
        <w:spacing w:after="0" w:line="240" w:lineRule="auto"/>
        <w:ind w:left="0" w:firstLine="0"/>
        <w:jc w:val="center"/>
        <w:rPr>
          <w:rFonts w:eastAsia="Times New Roman" w:cs="Times New Roman"/>
          <w:b/>
          <w:color w:val="auto"/>
          <w:sz w:val="28"/>
          <w:szCs w:val="28"/>
        </w:rPr>
      </w:pPr>
      <w:r w:rsidRPr="00A31DFA">
        <w:rPr>
          <w:rFonts w:eastAsia="Times New Roman" w:cs="Times New Roman"/>
          <w:b/>
          <w:color w:val="auto"/>
          <w:sz w:val="28"/>
          <w:szCs w:val="28"/>
        </w:rPr>
        <w:t>UMOWA nr ........... /202</w:t>
      </w:r>
      <w:r>
        <w:rPr>
          <w:rFonts w:eastAsia="Times New Roman" w:cs="Times New Roman"/>
          <w:b/>
          <w:color w:val="auto"/>
          <w:sz w:val="28"/>
          <w:szCs w:val="28"/>
        </w:rPr>
        <w:t>6</w:t>
      </w:r>
    </w:p>
    <w:p w14:paraId="54343ECD" w14:textId="77777777" w:rsidR="009E2E3A" w:rsidRPr="00A31DFA" w:rsidRDefault="009E2E3A" w:rsidP="009E2E3A">
      <w:pPr>
        <w:spacing w:after="0" w:line="240" w:lineRule="auto"/>
        <w:ind w:left="0" w:firstLine="0"/>
        <w:jc w:val="center"/>
        <w:rPr>
          <w:rFonts w:eastAsia="Times New Roman" w:cs="Times New Roman"/>
          <w:b/>
          <w:color w:val="auto"/>
          <w:sz w:val="28"/>
          <w:szCs w:val="28"/>
        </w:rPr>
      </w:pPr>
      <w:r w:rsidRPr="00A31DFA">
        <w:rPr>
          <w:rFonts w:eastAsia="Times New Roman" w:cs="Times New Roman"/>
          <w:color w:val="auto"/>
          <w:sz w:val="28"/>
          <w:szCs w:val="28"/>
        </w:rPr>
        <w:t xml:space="preserve">(umowa o </w:t>
      </w:r>
      <w:r>
        <w:rPr>
          <w:rFonts w:eastAsia="Times New Roman" w:cs="Times New Roman"/>
          <w:color w:val="auto"/>
          <w:sz w:val="28"/>
          <w:szCs w:val="28"/>
        </w:rPr>
        <w:t>usługę</w:t>
      </w:r>
      <w:r w:rsidRPr="00A31DFA">
        <w:rPr>
          <w:rFonts w:eastAsia="Times New Roman" w:cs="Times New Roman"/>
          <w:color w:val="auto"/>
          <w:sz w:val="28"/>
          <w:szCs w:val="28"/>
        </w:rPr>
        <w:t xml:space="preserve">) </w:t>
      </w:r>
    </w:p>
    <w:p w14:paraId="735A1563" w14:textId="77777777" w:rsidR="009E2E3A" w:rsidRPr="00A31DFA" w:rsidRDefault="009E2E3A" w:rsidP="009E2E3A">
      <w:pPr>
        <w:spacing w:after="0" w:line="240" w:lineRule="auto"/>
        <w:ind w:left="0" w:firstLine="0"/>
        <w:rPr>
          <w:rFonts w:eastAsia="Times New Roman" w:cs="Times New Roman"/>
          <w:color w:val="auto"/>
          <w:sz w:val="20"/>
          <w:szCs w:val="20"/>
        </w:rPr>
      </w:pPr>
      <w:r w:rsidRPr="00A31DFA">
        <w:rPr>
          <w:rFonts w:eastAsia="Times New Roman" w:cs="Times New Roman"/>
          <w:color w:val="auto"/>
          <w:sz w:val="20"/>
          <w:szCs w:val="20"/>
        </w:rPr>
        <w:t xml:space="preserve"> </w:t>
      </w:r>
    </w:p>
    <w:p w14:paraId="61F36BC7" w14:textId="3AA26E0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Zawarta w dniu ........................................................................................ w Wałbrzychu pomiędzy: </w:t>
      </w:r>
      <w:r w:rsidRPr="00A31DFA">
        <w:rPr>
          <w:rFonts w:eastAsia="Times New Roman" w:cs="Times New Roman"/>
          <w:color w:val="auto"/>
          <w:sz w:val="20"/>
          <w:szCs w:val="20"/>
        </w:rPr>
        <w:br/>
      </w:r>
      <w:r w:rsidR="00647077">
        <w:rPr>
          <w:rFonts w:eastAsia="Times New Roman" w:cs="Times New Roman"/>
          <w:color w:val="auto"/>
          <w:sz w:val="20"/>
          <w:szCs w:val="20"/>
        </w:rPr>
        <w:t>„FUNDACJĄ EDUKACJI EUROPEJSKIEJ”</w:t>
      </w:r>
      <w:r w:rsidRPr="00A31DFA">
        <w:rPr>
          <w:rFonts w:eastAsia="Times New Roman" w:cs="Times New Roman"/>
          <w:color w:val="auto"/>
          <w:sz w:val="20"/>
          <w:szCs w:val="20"/>
        </w:rPr>
        <w:t xml:space="preserve"> z siedzibą w Wałbrzychu przy ul. Dmowskiego 2/4 (NIP:8862665090, REGON: 891423578), Reprezentowaną przez:</w:t>
      </w:r>
    </w:p>
    <w:p w14:paraId="527A9206"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Mariolę Kruszyńską – Prezesa Zarządu, zwaną dalej „Zamawiającym”, </w:t>
      </w:r>
    </w:p>
    <w:p w14:paraId="4340DD20"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a </w:t>
      </w:r>
      <w:r w:rsidRPr="00A31DFA">
        <w:rPr>
          <w:rFonts w:eastAsia="Times New Roman" w:cs="Times New Roman"/>
          <w:color w:val="auto"/>
          <w:sz w:val="20"/>
          <w:szCs w:val="20"/>
        </w:rPr>
        <w:br/>
        <w:t xml:space="preserve">................................................................................................................................, prowadzącym firmę pod nazwą: „...........................................................................................” z siedzibą w ...................................................................., wpisanym do Centralnej Ewidencji i Informacji o Działalności Gospodarczej Rzeczypospolitej Polskiej prowadzonej przez Ministra Gospodarki (lub nr KRS – w zależności od rodzaju podmiotu), mającym nadany nr NIP ...................................... oraz REGON .............................................., zwanym dalej „Wykonawcą” </w:t>
      </w:r>
    </w:p>
    <w:p w14:paraId="2A6FF283" w14:textId="77777777" w:rsidR="009E2E3A" w:rsidRPr="00A31DFA" w:rsidRDefault="009E2E3A" w:rsidP="009E2E3A">
      <w:pPr>
        <w:spacing w:after="0" w:line="240" w:lineRule="auto"/>
        <w:ind w:left="0" w:firstLine="0"/>
        <w:rPr>
          <w:rFonts w:eastAsia="Times New Roman" w:cs="Times New Roman"/>
          <w:color w:val="auto"/>
          <w:sz w:val="20"/>
          <w:szCs w:val="20"/>
        </w:rPr>
      </w:pPr>
      <w:r w:rsidRPr="00A31DFA">
        <w:rPr>
          <w:rFonts w:eastAsia="Times New Roman" w:cs="Times New Roman"/>
          <w:color w:val="auto"/>
          <w:sz w:val="20"/>
          <w:szCs w:val="20"/>
        </w:rPr>
        <w:t xml:space="preserve"> </w:t>
      </w:r>
    </w:p>
    <w:p w14:paraId="23B755EC"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1</w:t>
      </w:r>
    </w:p>
    <w:p w14:paraId="4B67F967" w14:textId="62AF9C49" w:rsidR="009E2E3A" w:rsidRPr="00A31DFA" w:rsidRDefault="009E2E3A" w:rsidP="00647077">
      <w:pPr>
        <w:spacing w:line="240" w:lineRule="auto"/>
        <w:contextualSpacing/>
        <w:jc w:val="both"/>
        <w:rPr>
          <w:rFonts w:eastAsia="Times New Roman" w:cs="Times New Roman"/>
          <w:color w:val="auto"/>
          <w:sz w:val="20"/>
          <w:szCs w:val="20"/>
          <w:lang w:eastAsia="en-US"/>
        </w:rPr>
      </w:pPr>
      <w:r w:rsidRPr="00A31DFA">
        <w:rPr>
          <w:rFonts w:eastAsia="Times New Roman" w:cs="Times New Roman"/>
          <w:color w:val="auto"/>
          <w:sz w:val="20"/>
          <w:szCs w:val="20"/>
          <w:lang w:eastAsia="en-US"/>
        </w:rPr>
        <w:t xml:space="preserve">1. Zamawiający zleca, a Wykonawca zobowiązuje się zrealizowania zapytania ofertowego w postaci </w:t>
      </w:r>
      <w:r w:rsidR="00344667">
        <w:rPr>
          <w:rFonts w:eastAsia="Times New Roman" w:cs="Times New Roman"/>
          <w:color w:val="auto"/>
          <w:sz w:val="20"/>
          <w:szCs w:val="20"/>
          <w:lang w:eastAsia="en-US"/>
        </w:rPr>
        <w:t>z</w:t>
      </w:r>
      <w:r w:rsidR="00344667" w:rsidRPr="00344667">
        <w:rPr>
          <w:rFonts w:eastAsia="Times New Roman" w:cs="Times New Roman"/>
          <w:color w:val="auto"/>
          <w:sz w:val="20"/>
          <w:szCs w:val="20"/>
          <w:lang w:eastAsia="en-US"/>
        </w:rPr>
        <w:t>organizowanie i przeprowadzenie kursu na operatora wózków jezdniowych wraz z organizacją egzaminu zewnętrznego</w:t>
      </w:r>
      <w:r w:rsidRPr="00A31DFA">
        <w:rPr>
          <w:rFonts w:eastAsia="Times New Roman" w:cs="Times New Roman"/>
          <w:color w:val="auto"/>
          <w:sz w:val="20"/>
          <w:szCs w:val="20"/>
          <w:lang w:eastAsia="en-US"/>
        </w:rPr>
        <w:t xml:space="preserve">, zgodnie z opisem zamówienia finansowe ze środków Unii Europejskiej w ramach realizowanego projektu pn. </w:t>
      </w:r>
      <w:r w:rsidR="00647077" w:rsidRPr="00647077">
        <w:rPr>
          <w:rFonts w:eastAsia="Times New Roman" w:cs="Times New Roman"/>
          <w:color w:val="auto"/>
          <w:sz w:val="20"/>
          <w:szCs w:val="20"/>
          <w:lang w:eastAsia="en-US"/>
        </w:rPr>
        <w:t>„Wałbrzyski Inkubator Zawodowy 2 - transformacja w edukacji zawodowej w Wałbrzychu”, nr FEDS.09.03-IZ.00-0001/23</w:t>
      </w:r>
      <w:r w:rsidRPr="00A31DFA">
        <w:rPr>
          <w:rFonts w:eastAsia="Times New Roman" w:cs="Times New Roman"/>
          <w:color w:val="auto"/>
          <w:sz w:val="20"/>
          <w:szCs w:val="20"/>
          <w:lang w:eastAsia="en-US"/>
        </w:rPr>
        <w:t>.</w:t>
      </w:r>
    </w:p>
    <w:p w14:paraId="6ED7C6DF" w14:textId="063A9A60" w:rsidR="009E2E3A" w:rsidRPr="00A31DFA" w:rsidRDefault="009E2E3A" w:rsidP="009E2E3A">
      <w:pPr>
        <w:numPr>
          <w:ilvl w:val="0"/>
          <w:numId w:val="22"/>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Wykonawca zobowiązuje się wykonać przedmiot umowy zgodnie z warunkami określonymi </w:t>
      </w:r>
      <w:r w:rsidRPr="00A31DFA">
        <w:rPr>
          <w:rFonts w:eastAsia="Times New Roman" w:cs="Times New Roman"/>
          <w:color w:val="auto"/>
          <w:sz w:val="20"/>
          <w:szCs w:val="20"/>
        </w:rPr>
        <w:br/>
        <w:t>w niniejszej umowie i zapytaniu ofertowym nr ZO/</w:t>
      </w:r>
      <w:r>
        <w:rPr>
          <w:rFonts w:eastAsia="Times New Roman" w:cs="Times New Roman"/>
          <w:color w:val="auto"/>
          <w:sz w:val="20"/>
          <w:szCs w:val="20"/>
        </w:rPr>
        <w:t>1</w:t>
      </w:r>
      <w:r w:rsidR="00344667">
        <w:rPr>
          <w:rFonts w:eastAsia="Times New Roman" w:cs="Times New Roman"/>
          <w:color w:val="auto"/>
          <w:sz w:val="20"/>
          <w:szCs w:val="20"/>
        </w:rPr>
        <w:t>5</w:t>
      </w:r>
      <w:r w:rsidRPr="00A31DFA">
        <w:rPr>
          <w:rFonts w:eastAsia="Times New Roman" w:cs="Times New Roman"/>
          <w:color w:val="auto"/>
          <w:sz w:val="20"/>
          <w:szCs w:val="20"/>
        </w:rPr>
        <w:t>/WIZ2/</w:t>
      </w:r>
      <w:r w:rsidR="00647077">
        <w:rPr>
          <w:rFonts w:eastAsia="Times New Roman" w:cs="Times New Roman"/>
          <w:color w:val="auto"/>
          <w:sz w:val="20"/>
          <w:szCs w:val="20"/>
        </w:rPr>
        <w:t>9.3</w:t>
      </w:r>
      <w:r w:rsidRPr="00A31DFA">
        <w:rPr>
          <w:rFonts w:eastAsia="Times New Roman" w:cs="Times New Roman"/>
          <w:color w:val="auto"/>
          <w:sz w:val="20"/>
          <w:szCs w:val="20"/>
        </w:rPr>
        <w:t>/I/202</w:t>
      </w:r>
      <w:r w:rsidR="00647077">
        <w:rPr>
          <w:rFonts w:eastAsia="Times New Roman" w:cs="Times New Roman"/>
          <w:color w:val="auto"/>
          <w:sz w:val="20"/>
          <w:szCs w:val="20"/>
        </w:rPr>
        <w:t>6</w:t>
      </w:r>
      <w:r w:rsidRPr="00A31DFA">
        <w:rPr>
          <w:rFonts w:eastAsia="Times New Roman" w:cs="Times New Roman"/>
          <w:color w:val="auto"/>
          <w:sz w:val="20"/>
          <w:szCs w:val="20"/>
        </w:rPr>
        <w:t xml:space="preserve"> z dnia </w:t>
      </w:r>
      <w:r w:rsidR="00C001C4">
        <w:rPr>
          <w:rFonts w:eastAsia="Times New Roman" w:cs="Times New Roman"/>
          <w:color w:val="auto"/>
          <w:sz w:val="20"/>
          <w:szCs w:val="20"/>
        </w:rPr>
        <w:t>29</w:t>
      </w:r>
      <w:r w:rsidRPr="00A31DFA">
        <w:rPr>
          <w:rFonts w:eastAsia="Times New Roman" w:cs="Times New Roman"/>
          <w:color w:val="auto"/>
          <w:sz w:val="20"/>
          <w:szCs w:val="20"/>
        </w:rPr>
        <w:t>.0</w:t>
      </w:r>
      <w:r w:rsidR="00647077">
        <w:rPr>
          <w:rFonts w:eastAsia="Times New Roman" w:cs="Times New Roman"/>
          <w:color w:val="auto"/>
          <w:sz w:val="20"/>
          <w:szCs w:val="20"/>
        </w:rPr>
        <w:t>1</w:t>
      </w:r>
      <w:r w:rsidRPr="00A31DFA">
        <w:rPr>
          <w:rFonts w:eastAsia="Times New Roman" w:cs="Times New Roman"/>
          <w:color w:val="auto"/>
          <w:sz w:val="20"/>
          <w:szCs w:val="20"/>
        </w:rPr>
        <w:t>.202</w:t>
      </w:r>
      <w:r w:rsidR="00647077">
        <w:rPr>
          <w:rFonts w:eastAsia="Times New Roman" w:cs="Times New Roman"/>
          <w:color w:val="auto"/>
          <w:sz w:val="20"/>
          <w:szCs w:val="20"/>
        </w:rPr>
        <w:t>6</w:t>
      </w:r>
      <w:r w:rsidRPr="00A31DFA">
        <w:rPr>
          <w:rFonts w:eastAsia="Times New Roman" w:cs="Times New Roman"/>
          <w:color w:val="auto"/>
          <w:sz w:val="20"/>
          <w:szCs w:val="20"/>
        </w:rPr>
        <w:t>, stanowiącymi integralną część umowy.</w:t>
      </w:r>
    </w:p>
    <w:p w14:paraId="66F54CC6" w14:textId="77777777" w:rsidR="009E2E3A" w:rsidRPr="00A31DFA" w:rsidRDefault="009E2E3A" w:rsidP="009E2E3A">
      <w:pPr>
        <w:numPr>
          <w:ilvl w:val="0"/>
          <w:numId w:val="22"/>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Wykonawca zrealizuje przedmiot umowy z należytą starannością, w sposób, który zapewni prawidłową i terminową realizację przedmiotu umowy.</w:t>
      </w:r>
    </w:p>
    <w:p w14:paraId="6B8F3A31" w14:textId="77777777" w:rsidR="009E2E3A" w:rsidRPr="00A31DFA" w:rsidRDefault="009E2E3A" w:rsidP="009E2E3A">
      <w:pPr>
        <w:spacing w:after="0" w:line="240" w:lineRule="auto"/>
        <w:ind w:left="0" w:firstLine="0"/>
        <w:contextualSpacing/>
        <w:jc w:val="both"/>
        <w:rPr>
          <w:rFonts w:eastAsia="Times New Roman" w:cs="Times New Roman"/>
          <w:color w:val="auto"/>
          <w:sz w:val="20"/>
          <w:szCs w:val="20"/>
        </w:rPr>
      </w:pPr>
    </w:p>
    <w:p w14:paraId="70B86A13"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2</w:t>
      </w:r>
    </w:p>
    <w:p w14:paraId="6DCA59E7" w14:textId="77777777" w:rsidR="009E2E3A" w:rsidRPr="00A31DFA" w:rsidRDefault="009E2E3A" w:rsidP="009E2E3A">
      <w:pPr>
        <w:numPr>
          <w:ilvl w:val="0"/>
          <w:numId w:val="23"/>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Ustala się wynagrodzenie Wykonawcy zgodnie ze złożoną ceną ofertową w wysokości ......................................... zł brutto (słownie .................................................................................................... 00/100), kwota netto ……………………………………..………………………….</w:t>
      </w:r>
    </w:p>
    <w:p w14:paraId="06E7EEA1" w14:textId="77777777" w:rsidR="009E2E3A" w:rsidRPr="00A31DFA" w:rsidRDefault="009E2E3A" w:rsidP="009E2E3A">
      <w:pPr>
        <w:numPr>
          <w:ilvl w:val="0"/>
          <w:numId w:val="23"/>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Wynagrodzenie zawiera podatek VAT. </w:t>
      </w:r>
    </w:p>
    <w:p w14:paraId="0ABA45C6"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p>
    <w:p w14:paraId="271361A5"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3</w:t>
      </w:r>
    </w:p>
    <w:p w14:paraId="2D95D0EF" w14:textId="77777777" w:rsidR="009E2E3A" w:rsidRPr="00A31DFA" w:rsidRDefault="009E2E3A" w:rsidP="009E2E3A">
      <w:pPr>
        <w:widowControl w:val="0"/>
        <w:numPr>
          <w:ilvl w:val="0"/>
          <w:numId w:val="24"/>
        </w:numPr>
        <w:suppressAutoHyphens/>
        <w:spacing w:after="0" w:line="240" w:lineRule="auto"/>
        <w:ind w:left="0" w:firstLine="0"/>
        <w:contextualSpacing/>
        <w:jc w:val="both"/>
        <w:rPr>
          <w:rFonts w:eastAsia="Times New Roman" w:cs="Times New Roman"/>
          <w:color w:val="auto"/>
          <w:sz w:val="20"/>
          <w:szCs w:val="20"/>
        </w:rPr>
      </w:pPr>
      <w:r w:rsidRPr="00A31DFA">
        <w:rPr>
          <w:rFonts w:eastAsia="Times New Roman" w:cs="Times New Roman"/>
          <w:color w:val="auto"/>
          <w:sz w:val="20"/>
          <w:szCs w:val="20"/>
        </w:rPr>
        <w:t>Wykonanie przedmiotu umowy w terminie od dnia podpisania umowy maksymalnie do ……………………………………………….</w:t>
      </w:r>
    </w:p>
    <w:p w14:paraId="677D1A11" w14:textId="77777777" w:rsidR="009E2E3A" w:rsidRPr="00A31DFA" w:rsidRDefault="009E2E3A" w:rsidP="009E2E3A">
      <w:pPr>
        <w:widowControl w:val="0"/>
        <w:numPr>
          <w:ilvl w:val="0"/>
          <w:numId w:val="24"/>
        </w:numPr>
        <w:suppressAutoHyphens/>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Realizacja przedmiotu umowy zostanie dokonana po uprzednim uzgodnieniu wszystkich szczegółów </w:t>
      </w:r>
      <w:r w:rsidRPr="00A31DFA">
        <w:rPr>
          <w:rFonts w:eastAsia="Times New Roman" w:cs="Times New Roman"/>
          <w:color w:val="auto"/>
          <w:sz w:val="20"/>
          <w:szCs w:val="20"/>
        </w:rPr>
        <w:br/>
        <w:t xml:space="preserve">z </w:t>
      </w:r>
      <w:r>
        <w:rPr>
          <w:rFonts w:eastAsia="Times New Roman" w:cs="Times New Roman"/>
          <w:color w:val="auto"/>
          <w:sz w:val="20"/>
          <w:szCs w:val="20"/>
        </w:rPr>
        <w:t>koordynatorem projektu, Panią Bożeną Sawicką</w:t>
      </w:r>
      <w:r w:rsidRPr="00A31DFA">
        <w:rPr>
          <w:rFonts w:eastAsia="Times New Roman" w:cs="Times New Roman"/>
          <w:color w:val="auto"/>
          <w:sz w:val="20"/>
          <w:szCs w:val="20"/>
        </w:rPr>
        <w:t>.</w:t>
      </w:r>
    </w:p>
    <w:p w14:paraId="455DF5B0" w14:textId="77777777" w:rsidR="009E2E3A" w:rsidRPr="00A31DFA" w:rsidRDefault="009E2E3A" w:rsidP="009E2E3A">
      <w:pPr>
        <w:widowControl w:val="0"/>
        <w:numPr>
          <w:ilvl w:val="0"/>
          <w:numId w:val="24"/>
        </w:numPr>
        <w:suppressAutoHyphens/>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W przypadku zlecenia całości lub części zadań Podwykonawcy / Podwykonawcom Wykonawca zobowiązany jest w terminie 7 dni od zawarcia umowy z Podwykonawcą / Podwykonawcami powiadomić o tym fakcie w formie pisemnej Zamawiającego. W informacji należy wskazać dane identyfikujące Podwykonawcę / Podwykonawców oraz rodzaj realizacji zadań lub jego części.</w:t>
      </w:r>
    </w:p>
    <w:p w14:paraId="40A72FEA" w14:textId="77777777" w:rsidR="009E2E3A" w:rsidRPr="00A31DFA" w:rsidRDefault="009E2E3A" w:rsidP="009E2E3A">
      <w:pPr>
        <w:widowControl w:val="0"/>
        <w:numPr>
          <w:ilvl w:val="0"/>
          <w:numId w:val="24"/>
        </w:numPr>
        <w:suppressAutoHyphens/>
        <w:spacing w:after="0" w:line="240" w:lineRule="auto"/>
        <w:ind w:left="426" w:hanging="426"/>
        <w:contextualSpacing/>
        <w:jc w:val="both"/>
        <w:rPr>
          <w:rFonts w:eastAsia="Times New Roman" w:cs="Times New Roman"/>
          <w:color w:val="auto"/>
          <w:sz w:val="20"/>
          <w:szCs w:val="20"/>
        </w:rPr>
      </w:pPr>
      <w:r w:rsidRPr="00A31DFA">
        <w:rPr>
          <w:rFonts w:eastAsia="Calibri" w:cs="Arial"/>
          <w:color w:val="auto"/>
          <w:sz w:val="20"/>
          <w:szCs w:val="20"/>
          <w:lang w:eastAsia="en-US"/>
        </w:rPr>
        <w:t xml:space="preserve">Wykonawca zobowiązany jest do: </w:t>
      </w:r>
    </w:p>
    <w:p w14:paraId="68E5E8B7" w14:textId="77777777" w:rsidR="009E2E3A" w:rsidRPr="00A31DFA" w:rsidRDefault="009E2E3A" w:rsidP="009E2E3A">
      <w:pPr>
        <w:numPr>
          <w:ilvl w:val="0"/>
          <w:numId w:val="28"/>
        </w:numPr>
        <w:autoSpaceDE w:val="0"/>
        <w:autoSpaceDN w:val="0"/>
        <w:adjustRightInd w:val="0"/>
        <w:spacing w:after="0" w:line="240" w:lineRule="auto"/>
        <w:contextualSpacing/>
        <w:jc w:val="both"/>
        <w:rPr>
          <w:rFonts w:eastAsia="Calibri" w:cs="Arial"/>
          <w:color w:val="auto"/>
          <w:sz w:val="20"/>
          <w:szCs w:val="20"/>
          <w:lang w:eastAsia="en-US"/>
        </w:rPr>
      </w:pPr>
      <w:r w:rsidRPr="00A31DFA">
        <w:rPr>
          <w:rFonts w:eastAsia="Calibri" w:cs="Arial"/>
          <w:color w:val="auto"/>
          <w:sz w:val="20"/>
          <w:szCs w:val="20"/>
          <w:lang w:eastAsia="en-US"/>
        </w:rPr>
        <w:lastRenderedPageBreak/>
        <w:t xml:space="preserve">wykonania przedmiotu umowy zgodnie z postanowieniami umowy, zapytania ofertowego i złożoną ofertą, w tym do dostarczenia do wskazanego lokalu, </w:t>
      </w:r>
    </w:p>
    <w:p w14:paraId="571DA3F9" w14:textId="77777777" w:rsidR="009E2E3A" w:rsidRPr="00A31DFA" w:rsidRDefault="009E2E3A" w:rsidP="009E2E3A">
      <w:pPr>
        <w:numPr>
          <w:ilvl w:val="0"/>
          <w:numId w:val="28"/>
        </w:numPr>
        <w:autoSpaceDE w:val="0"/>
        <w:autoSpaceDN w:val="0"/>
        <w:adjustRightInd w:val="0"/>
        <w:spacing w:after="0" w:line="240" w:lineRule="auto"/>
        <w:contextualSpacing/>
        <w:jc w:val="both"/>
        <w:rPr>
          <w:rFonts w:eastAsia="Calibri" w:cs="Arial"/>
          <w:color w:val="auto"/>
          <w:sz w:val="20"/>
          <w:szCs w:val="20"/>
          <w:lang w:eastAsia="en-US"/>
        </w:rPr>
      </w:pPr>
      <w:r w:rsidRPr="00A31DFA">
        <w:rPr>
          <w:rFonts w:eastAsia="Calibri" w:cs="Arial"/>
          <w:color w:val="auto"/>
          <w:sz w:val="20"/>
          <w:szCs w:val="20"/>
          <w:lang w:eastAsia="en-US"/>
        </w:rPr>
        <w:t>ponoszenia pełnej odpowiedzialności za jakość i terminowość realizacji przedmiotu umowy,</w:t>
      </w:r>
    </w:p>
    <w:p w14:paraId="27286C16" w14:textId="77777777" w:rsidR="009E2E3A" w:rsidRPr="00A31DFA" w:rsidRDefault="009E2E3A" w:rsidP="009E2E3A">
      <w:pPr>
        <w:numPr>
          <w:ilvl w:val="0"/>
          <w:numId w:val="28"/>
        </w:numPr>
        <w:autoSpaceDE w:val="0"/>
        <w:autoSpaceDN w:val="0"/>
        <w:adjustRightInd w:val="0"/>
        <w:spacing w:after="0" w:line="240" w:lineRule="auto"/>
        <w:contextualSpacing/>
        <w:jc w:val="both"/>
        <w:rPr>
          <w:rFonts w:eastAsia="Calibri" w:cs="Arial"/>
          <w:color w:val="auto"/>
          <w:sz w:val="20"/>
          <w:szCs w:val="20"/>
          <w:lang w:eastAsia="en-US"/>
        </w:rPr>
      </w:pPr>
      <w:r w:rsidRPr="00A31DFA">
        <w:rPr>
          <w:rFonts w:eastAsia="Calibri" w:cs="Arial"/>
          <w:color w:val="auto"/>
          <w:sz w:val="20"/>
          <w:szCs w:val="20"/>
          <w:lang w:eastAsia="en-US"/>
        </w:rPr>
        <w:t>ponoszenia odpowiedzialności na zasadach ogólnych, za szkody wynikłe w czasie realizacji przedmiotu umowy.</w:t>
      </w:r>
    </w:p>
    <w:p w14:paraId="54C75FA8"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4</w:t>
      </w:r>
    </w:p>
    <w:p w14:paraId="7FAD9DCC" w14:textId="77777777" w:rsidR="009E2E3A" w:rsidRPr="00A31DFA" w:rsidRDefault="009E2E3A" w:rsidP="009E2E3A">
      <w:pPr>
        <w:numPr>
          <w:ilvl w:val="0"/>
          <w:numId w:val="25"/>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Zamawiający zapłaci Wykonawcy kwotę wynagrodzenia określonego w § 2 ust. 1 umowy w terminie …………………………………………….………………….. od dnia otrzymania poprawnie wystawionej faktury. </w:t>
      </w:r>
    </w:p>
    <w:p w14:paraId="428B9F48" w14:textId="01370071" w:rsidR="009E2E3A" w:rsidRPr="00190133" w:rsidRDefault="009E2E3A" w:rsidP="009E2E3A">
      <w:pPr>
        <w:numPr>
          <w:ilvl w:val="0"/>
          <w:numId w:val="25"/>
        </w:numPr>
        <w:spacing w:after="0" w:line="240" w:lineRule="auto"/>
        <w:ind w:left="426" w:hanging="426"/>
        <w:contextualSpacing/>
        <w:jc w:val="both"/>
        <w:rPr>
          <w:sz w:val="20"/>
          <w:szCs w:val="20"/>
        </w:rPr>
      </w:pPr>
      <w:r w:rsidRPr="00A31DFA">
        <w:rPr>
          <w:rFonts w:eastAsia="Times New Roman" w:cs="Times New Roman"/>
          <w:color w:val="auto"/>
          <w:sz w:val="20"/>
          <w:szCs w:val="20"/>
        </w:rPr>
        <w:t xml:space="preserve">Podstawą do wystawienia faktury za przedmiot umowy będzie bezusterkowy protokół odbioru podpisany przez </w:t>
      </w:r>
      <w:r w:rsidRPr="00190133">
        <w:rPr>
          <w:rFonts w:eastAsia="Times New Roman" w:cs="Times New Roman"/>
          <w:color w:val="auto"/>
          <w:sz w:val="20"/>
          <w:szCs w:val="20"/>
        </w:rPr>
        <w:t xml:space="preserve">Prezesa Zarządu </w:t>
      </w:r>
      <w:r w:rsidR="004D4A14">
        <w:rPr>
          <w:rFonts w:eastAsia="Times New Roman" w:cs="Times New Roman"/>
          <w:color w:val="auto"/>
          <w:sz w:val="20"/>
          <w:szCs w:val="20"/>
        </w:rPr>
        <w:t>„FUNDACJI EDUKACJI EUROPEJSKIEJ”</w:t>
      </w:r>
      <w:r w:rsidRPr="00190133">
        <w:rPr>
          <w:rFonts w:eastAsia="Times New Roman" w:cs="Times New Roman"/>
          <w:color w:val="auto"/>
          <w:sz w:val="20"/>
          <w:szCs w:val="20"/>
        </w:rPr>
        <w:t xml:space="preserve"> w Wałbrzychu</w:t>
      </w:r>
      <w:r w:rsidRPr="00A31DFA">
        <w:rPr>
          <w:rFonts w:eastAsia="Times New Roman" w:cs="Times New Roman"/>
          <w:color w:val="auto"/>
          <w:sz w:val="20"/>
          <w:szCs w:val="20"/>
        </w:rPr>
        <w:t xml:space="preserve"> wskazanych w § 3, punkt 1 lub osobę upoważnioną.</w:t>
      </w:r>
      <w:r w:rsidRPr="00190133">
        <w:rPr>
          <w:rFonts w:eastAsia="Times New Roman" w:cs="Times New Roman"/>
          <w:color w:val="auto"/>
          <w:sz w:val="20"/>
          <w:szCs w:val="20"/>
        </w:rPr>
        <w:t xml:space="preserve"> </w:t>
      </w:r>
    </w:p>
    <w:p w14:paraId="016A76E2" w14:textId="77777777" w:rsidR="009E2E3A" w:rsidRPr="00A31DFA" w:rsidRDefault="009E2E3A" w:rsidP="009E2E3A">
      <w:pPr>
        <w:numPr>
          <w:ilvl w:val="0"/>
          <w:numId w:val="25"/>
        </w:numPr>
        <w:spacing w:after="0" w:line="240" w:lineRule="auto"/>
        <w:ind w:left="426" w:hanging="426"/>
        <w:contextualSpacing/>
        <w:jc w:val="both"/>
        <w:rPr>
          <w:sz w:val="20"/>
          <w:szCs w:val="20"/>
        </w:rPr>
      </w:pPr>
      <w:r w:rsidRPr="00190133">
        <w:rPr>
          <w:sz w:val="20"/>
          <w:szCs w:val="20"/>
        </w:rPr>
        <w:t xml:space="preserve">Podstawą do wystawienia faktury za przedmiot umowy będzie dokument wynikowy: dziennik z przeprowadzonego szkolenia, 2 zdjęcia z zajęć, kserokopia uprawnień, dla uczestnika </w:t>
      </w:r>
      <w:r>
        <w:rPr>
          <w:sz w:val="20"/>
          <w:szCs w:val="20"/>
        </w:rPr>
        <w:t>kursu</w:t>
      </w:r>
      <w:r w:rsidRPr="00190133">
        <w:rPr>
          <w:sz w:val="20"/>
          <w:szCs w:val="20"/>
        </w:rPr>
        <w:t>.</w:t>
      </w:r>
    </w:p>
    <w:p w14:paraId="6C5F7AE4" w14:textId="77777777" w:rsidR="009E2E3A" w:rsidRPr="00A31DFA" w:rsidRDefault="009E2E3A" w:rsidP="009E2E3A">
      <w:pPr>
        <w:numPr>
          <w:ilvl w:val="0"/>
          <w:numId w:val="25"/>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Fakturę należy wystawić na:</w:t>
      </w:r>
    </w:p>
    <w:p w14:paraId="25FA5EEA" w14:textId="0C52E53F" w:rsidR="009E2E3A" w:rsidRPr="00A31DFA" w:rsidRDefault="004D4A14" w:rsidP="009E2E3A">
      <w:pPr>
        <w:spacing w:after="0" w:line="240" w:lineRule="auto"/>
        <w:ind w:left="426" w:firstLine="0"/>
        <w:contextualSpacing/>
        <w:jc w:val="both"/>
        <w:rPr>
          <w:rFonts w:eastAsia="Times New Roman" w:cs="Times New Roman"/>
          <w:color w:val="auto"/>
          <w:sz w:val="20"/>
          <w:szCs w:val="20"/>
        </w:rPr>
      </w:pPr>
      <w:r>
        <w:rPr>
          <w:rFonts w:eastAsia="Times New Roman" w:cs="Times New Roman"/>
          <w:color w:val="auto"/>
          <w:sz w:val="20"/>
          <w:szCs w:val="20"/>
        </w:rPr>
        <w:t>„FUNDACJA EDUKACJI EUROPEJSKIEJ”</w:t>
      </w:r>
    </w:p>
    <w:p w14:paraId="1117ED2F"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r w:rsidRPr="00A31DFA">
        <w:rPr>
          <w:rFonts w:eastAsia="Times New Roman" w:cs="Times New Roman"/>
          <w:color w:val="auto"/>
          <w:sz w:val="20"/>
          <w:szCs w:val="20"/>
        </w:rPr>
        <w:t>ul. R. Dmowskiego 2/4</w:t>
      </w:r>
    </w:p>
    <w:p w14:paraId="5DF2E410"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r w:rsidRPr="00A31DFA">
        <w:rPr>
          <w:rFonts w:eastAsia="Times New Roman" w:cs="Times New Roman"/>
          <w:color w:val="auto"/>
          <w:sz w:val="20"/>
          <w:szCs w:val="20"/>
        </w:rPr>
        <w:t>58-300 Wałbrzych</w:t>
      </w:r>
    </w:p>
    <w:p w14:paraId="4A24184C"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r w:rsidRPr="00A31DFA">
        <w:rPr>
          <w:rFonts w:eastAsia="Times New Roman" w:cs="Times New Roman"/>
          <w:color w:val="auto"/>
          <w:sz w:val="20"/>
          <w:szCs w:val="20"/>
        </w:rPr>
        <w:t>NIP 886 26 65 090</w:t>
      </w:r>
    </w:p>
    <w:p w14:paraId="65C4F752" w14:textId="2DD59564" w:rsidR="009E2E3A" w:rsidRPr="00A31DFA" w:rsidRDefault="009E2E3A" w:rsidP="009E2E3A">
      <w:pPr>
        <w:numPr>
          <w:ilvl w:val="0"/>
          <w:numId w:val="25"/>
        </w:numPr>
        <w:spacing w:after="0" w:line="240" w:lineRule="auto"/>
        <w:ind w:left="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Fakturę należy dostarczyć do siedziby biura </w:t>
      </w:r>
      <w:r w:rsidR="004D4A14">
        <w:rPr>
          <w:rFonts w:eastAsia="Times New Roman" w:cs="Times New Roman"/>
          <w:color w:val="auto"/>
          <w:sz w:val="20"/>
          <w:szCs w:val="20"/>
        </w:rPr>
        <w:t xml:space="preserve">„FUNDACJI EDUKACJI EUROPEJSKIEJ” </w:t>
      </w:r>
      <w:r w:rsidRPr="00A31DFA">
        <w:rPr>
          <w:rFonts w:eastAsia="Times New Roman" w:cs="Times New Roman"/>
          <w:color w:val="auto"/>
          <w:sz w:val="20"/>
          <w:szCs w:val="20"/>
        </w:rPr>
        <w:t>w Wałbrzychu.</w:t>
      </w:r>
    </w:p>
    <w:p w14:paraId="5050EB37"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p>
    <w:p w14:paraId="4B5C826F"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5</w:t>
      </w:r>
    </w:p>
    <w:p w14:paraId="3704B3EB"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Strony postanawiają, że obowiązującą je formą odszkodowania, mogą być kary umowne, naliczane według następujących zasad: </w:t>
      </w:r>
    </w:p>
    <w:p w14:paraId="4A76FECF"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Za przekroczenie terminu realizacji określonego w § 3 ust. 2 Wykonawca zapłaci 0,5 % wartości wynagrodzenia brutto określonego w § 2 ust. 1 za każdy dzień opóźnienia.</w:t>
      </w:r>
    </w:p>
    <w:p w14:paraId="521A2D21"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 pełne lub częściowe odstąpienie od umowy z przyczyn, za które odpowiedzialność ponosi Wykonawca, zapłaci on Zamawiającemu 5 % wynagrodzenia brutto określonego w § 2 ust. 1. </w:t>
      </w:r>
    </w:p>
    <w:p w14:paraId="51423456"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Zamawiający zapłaci Wykonawcy karę umowną za pełne lub częściowe odstąpienie od umowy </w:t>
      </w:r>
      <w:r w:rsidRPr="00A31DFA">
        <w:rPr>
          <w:rFonts w:eastAsia="Times New Roman" w:cs="Times New Roman"/>
          <w:color w:val="auto"/>
          <w:sz w:val="20"/>
          <w:szCs w:val="20"/>
        </w:rPr>
        <w:br/>
        <w:t xml:space="preserve">z przyczyn, za które odpowiada Zamawiający w wysokości 5 % wynagrodzenia brutto określonego w § 2 ust. 1. </w:t>
      </w:r>
    </w:p>
    <w:p w14:paraId="73DEAFEA"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sytuacji, gdy kary umowne, przewidziane w pkt. 1-3 nie pokrywają szkody, stronom przysługuje prawo żądania odszkodowania na zasadach ogólnych. </w:t>
      </w:r>
    </w:p>
    <w:p w14:paraId="410F9AB2"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Strony, zgodnie z art. 473 k.c. rozszerzają odpowiedzialność Wykonawcy i przyjmują, że Wykonawca ponosi odpowiedzialność za opóźnienie tj. za przekroczenie terminu wykonania obowiązków także </w:t>
      </w:r>
      <w:r w:rsidRPr="00A31DFA">
        <w:rPr>
          <w:rFonts w:eastAsia="Times New Roman" w:cs="Times New Roman"/>
          <w:color w:val="auto"/>
          <w:sz w:val="20"/>
          <w:szCs w:val="20"/>
        </w:rPr>
        <w:br/>
        <w:t>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14:paraId="0EAE6DB7"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 i nie przysługuje mu kara, o której mowa w ust. 4.</w:t>
      </w:r>
    </w:p>
    <w:p w14:paraId="54B3D128"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Odstąpienie od umowy powinno nastąpić w formie pisemnej pod rygorem nieważności i powinno zawierać uzasadnienie. </w:t>
      </w:r>
    </w:p>
    <w:p w14:paraId="116BD6E8" w14:textId="77777777" w:rsidR="009E2E3A" w:rsidRPr="00A31DFA" w:rsidRDefault="009E2E3A" w:rsidP="009E2E3A">
      <w:pPr>
        <w:spacing w:after="0" w:line="240" w:lineRule="auto"/>
        <w:ind w:left="0" w:firstLine="0"/>
        <w:rPr>
          <w:rFonts w:eastAsia="Times New Roman" w:cs="Times New Roman"/>
          <w:color w:val="auto"/>
          <w:sz w:val="20"/>
          <w:szCs w:val="20"/>
        </w:rPr>
      </w:pPr>
    </w:p>
    <w:p w14:paraId="712040EB"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6</w:t>
      </w:r>
    </w:p>
    <w:p w14:paraId="7D6771E0"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 zgłoszenie reklamacji uznaje się moment otrzymania przez Wykonawcę zawiadomienia wysłanego listem poleconym lub mailem na adres korespondencyjny Wykonawcy lub sporządzenie adnotacji </w:t>
      </w:r>
      <w:r w:rsidRPr="00A31DFA">
        <w:rPr>
          <w:rFonts w:eastAsia="Times New Roman" w:cs="Times New Roman"/>
          <w:color w:val="auto"/>
          <w:sz w:val="20"/>
          <w:szCs w:val="20"/>
        </w:rPr>
        <w:br/>
        <w:t xml:space="preserve">w protokole odbioru gwarancyjnego lub otrzymanie oświadczenia doręczonego w sposób określony </w:t>
      </w:r>
      <w:r w:rsidRPr="00A31DFA">
        <w:rPr>
          <w:rFonts w:eastAsia="Times New Roman" w:cs="Times New Roman"/>
          <w:color w:val="auto"/>
          <w:sz w:val="20"/>
          <w:szCs w:val="20"/>
        </w:rPr>
        <w:br/>
        <w:t xml:space="preserve">w § 8 ust. 2. Wykonawca zobowiązany jest uczestniczyć w odbiorze gwarancyjnym jeżeli Zamawiający </w:t>
      </w:r>
      <w:r w:rsidRPr="00A31DFA">
        <w:rPr>
          <w:rFonts w:eastAsia="Times New Roman" w:cs="Times New Roman"/>
          <w:color w:val="auto"/>
          <w:sz w:val="20"/>
          <w:szCs w:val="20"/>
        </w:rPr>
        <w:lastRenderedPageBreak/>
        <w:t xml:space="preserve">wyznaczy termin odbioru gwarancyjnego co najmniej z 14 dniowym wyprzedzeniem na dzień przypadający w ostatnim miesiącu obowiązywania gwarancji. W przypadku nieobecności Wykonawcy Zamawiający jest uprawniony samodzielnie sporządzić protokół odbioru gwarancyjnego. </w:t>
      </w:r>
    </w:p>
    <w:p w14:paraId="04889DFB"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Wykonawca odpowiada za wady w wykonaniu przedmiotu umowy również po okresie gwarancji jakości, jeżeli Zamawiający zgłosi reklamację Wykonawcy przed upływem okresu gwarancji jakości lub </w:t>
      </w:r>
      <w:r w:rsidRPr="00A31DFA">
        <w:rPr>
          <w:rFonts w:eastAsia="Times New Roman" w:cs="Times New Roman"/>
          <w:color w:val="auto"/>
          <w:sz w:val="20"/>
          <w:szCs w:val="20"/>
        </w:rPr>
        <w:br/>
        <w:t xml:space="preserve">w protokole odbioru gwarancyjnego. </w:t>
      </w:r>
    </w:p>
    <w:p w14:paraId="0821668D"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Jeżeli Wykonawca nie usunie wad w terminie, to Zamawiający może zlecić usunięcie wad osobie trzeciej na koszt Wykonawcy. W takim przypadku koszty usuwania wad będą pokrywane w pierwszej kolejności z zabezpieczenia należytego wykonania umowy. </w:t>
      </w:r>
    </w:p>
    <w:p w14:paraId="0467E3D4"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Wszystkie koszty związane z wykonywaniem napraw gwarancyjnych, w tym w szczególności koszty dojazdu do miejsca położenia rzeczy, koszty transportu, wbudowania czy zamiany rzeczy na wolną od wad oraz inne koszty związane z usunięciem wad czy usterek, ponosi w całości Wykonawca. </w:t>
      </w:r>
    </w:p>
    <w:p w14:paraId="209BDCC3"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 </w:t>
      </w:r>
    </w:p>
    <w:p w14:paraId="1670E6C8"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Wręczenie Zamawiającemu gwarancji producenta, które może zawierać postanowienia odmienne, nie zwalnia Wykonawcy z obowiązków wynikających z niniejszej umowy i udzielonej przez Wykonawcę gwarancji. </w:t>
      </w:r>
    </w:p>
    <w:p w14:paraId="04523424"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Wykonawca zapewnia, że użyte materiały, wykonywane prace i ich efekty będą zgodne </w:t>
      </w:r>
      <w:r w:rsidRPr="00A31DFA">
        <w:rPr>
          <w:rFonts w:eastAsia="Times New Roman" w:cs="Times New Roman"/>
          <w:color w:val="auto"/>
          <w:sz w:val="20"/>
          <w:szCs w:val="20"/>
        </w:rPr>
        <w:br/>
        <w:t xml:space="preserve">z obowiązującymi przepisami, normami i normatywami technicznymi obowiązującymi w Polsce. </w:t>
      </w:r>
    </w:p>
    <w:p w14:paraId="60A7065E"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Postanowienia niniejszej umowy nie ograniczają uprawnień Zamawiającego wynikających z kodeksu cywilnego do odstąpienia od umowy lub żądania obniżenia ceny w przypadku wadliwości przedmiotu umowy. </w:t>
      </w:r>
    </w:p>
    <w:p w14:paraId="02AC3452"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okresie pogwarancyjnym Wykonawca zapewni możliwość odpłatnej (zgodnie z aktualnym cennikiem Wykonawcy) naprawy sprzętu i zapewni materiały eksploatacyjne. </w:t>
      </w:r>
    </w:p>
    <w:p w14:paraId="235FDE0C" w14:textId="77777777" w:rsidR="009E2E3A" w:rsidRPr="00A31DFA" w:rsidRDefault="009E2E3A" w:rsidP="009E2E3A">
      <w:pPr>
        <w:spacing w:after="0" w:line="240" w:lineRule="auto"/>
        <w:ind w:left="0" w:firstLine="0"/>
        <w:rPr>
          <w:rFonts w:eastAsia="Times New Roman" w:cs="Times New Roman"/>
          <w:b/>
          <w:color w:val="auto"/>
          <w:sz w:val="20"/>
          <w:szCs w:val="20"/>
        </w:rPr>
      </w:pPr>
    </w:p>
    <w:p w14:paraId="2FD624F1"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7</w:t>
      </w:r>
    </w:p>
    <w:p w14:paraId="4553ECF8" w14:textId="77777777" w:rsidR="009E2E3A" w:rsidRPr="00A31DFA" w:rsidRDefault="009E2E3A" w:rsidP="009E2E3A">
      <w:pPr>
        <w:numPr>
          <w:ilvl w:val="0"/>
          <w:numId w:val="26"/>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przypadkach nieprzewidzianych w umowie zapisów, dopuszcza się wprowadzenie zmian za zgodą obydwóch stron umowy. </w:t>
      </w:r>
    </w:p>
    <w:p w14:paraId="3FB6C182" w14:textId="77777777" w:rsidR="009E2E3A" w:rsidRPr="00A31DFA" w:rsidRDefault="009E2E3A" w:rsidP="009E2E3A">
      <w:pPr>
        <w:numPr>
          <w:ilvl w:val="0"/>
          <w:numId w:val="26"/>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Zmiany mogą być inicjowane przez Zamawiającego lub przez Wykonawcę.</w:t>
      </w:r>
    </w:p>
    <w:p w14:paraId="18CE20F6" w14:textId="77777777" w:rsidR="0090446E" w:rsidRPr="007658F7" w:rsidRDefault="0090446E" w:rsidP="0090446E">
      <w:pPr>
        <w:widowControl w:val="0"/>
        <w:suppressAutoHyphens/>
        <w:spacing w:after="0" w:line="240" w:lineRule="auto"/>
        <w:ind w:left="0" w:firstLine="0"/>
        <w:jc w:val="both"/>
        <w:rPr>
          <w:rFonts w:eastAsia="Andale Sans UI" w:cs="Times New Roman"/>
          <w:color w:val="auto"/>
          <w:kern w:val="2"/>
          <w:sz w:val="20"/>
          <w:szCs w:val="20"/>
        </w:rPr>
      </w:pPr>
      <w:r w:rsidRPr="007658F7">
        <w:rPr>
          <w:rFonts w:eastAsia="Andale Sans UI" w:cs="Times New Roman"/>
          <w:color w:val="auto"/>
          <w:kern w:val="2"/>
          <w:sz w:val="20"/>
          <w:szCs w:val="20"/>
        </w:rPr>
        <w:t xml:space="preserve">Zamawiający dopuszcza możliwość dokonania zmian postanowień zawartej umowy w stosunku do treści oferty, na podstawie której dokonano wyboru oferenta w przypadku: </w:t>
      </w:r>
    </w:p>
    <w:p w14:paraId="36D332F1" w14:textId="77777777" w:rsidR="0090446E" w:rsidRPr="007658F7" w:rsidRDefault="0090446E" w:rsidP="0090446E">
      <w:pPr>
        <w:numPr>
          <w:ilvl w:val="0"/>
          <w:numId w:val="3"/>
        </w:numPr>
        <w:suppressAutoHyphens/>
        <w:spacing w:after="0" w:line="240" w:lineRule="auto"/>
        <w:jc w:val="both"/>
        <w:rPr>
          <w:rFonts w:eastAsia="Andale Sans UI" w:cs="Times New Roman"/>
          <w:color w:val="auto"/>
          <w:kern w:val="2"/>
          <w:sz w:val="20"/>
          <w:szCs w:val="20"/>
        </w:rPr>
      </w:pPr>
      <w:r w:rsidRPr="007658F7">
        <w:rPr>
          <w:rFonts w:eastAsia="Andale Sans UI" w:cs="Times New Roman"/>
          <w:color w:val="auto"/>
          <w:kern w:val="2"/>
          <w:sz w:val="20"/>
          <w:szCs w:val="20"/>
        </w:rPr>
        <w:t xml:space="preserve">promocyjnych obniżek cen jednostkowych przedmiotu umowy, </w:t>
      </w:r>
    </w:p>
    <w:p w14:paraId="5F561C85" w14:textId="77777777" w:rsidR="0090446E" w:rsidRPr="007658F7" w:rsidRDefault="0090446E" w:rsidP="0090446E">
      <w:pPr>
        <w:numPr>
          <w:ilvl w:val="0"/>
          <w:numId w:val="3"/>
        </w:numPr>
        <w:suppressAutoHyphens/>
        <w:spacing w:after="0" w:line="240" w:lineRule="auto"/>
        <w:jc w:val="both"/>
        <w:rPr>
          <w:rFonts w:eastAsia="Andale Sans UI" w:cs="Times New Roman"/>
          <w:color w:val="auto"/>
          <w:kern w:val="2"/>
          <w:sz w:val="20"/>
          <w:szCs w:val="20"/>
        </w:rPr>
      </w:pPr>
      <w:r w:rsidRPr="007658F7">
        <w:rPr>
          <w:rFonts w:eastAsia="Andale Sans UI" w:cs="Times New Roman"/>
          <w:color w:val="auto"/>
          <w:kern w:val="2"/>
          <w:sz w:val="20"/>
          <w:szCs w:val="20"/>
        </w:rPr>
        <w:t xml:space="preserve">zmian ilościowych przedmiotu umowy w zakresie liczby uczestników biorących udział w kursie, do wysokości cen zawartych w ofercie, </w:t>
      </w:r>
    </w:p>
    <w:p w14:paraId="0590F369" w14:textId="77777777" w:rsidR="0090446E" w:rsidRPr="007658F7" w:rsidRDefault="0090446E" w:rsidP="0090446E">
      <w:pPr>
        <w:numPr>
          <w:ilvl w:val="0"/>
          <w:numId w:val="3"/>
        </w:numPr>
        <w:suppressAutoHyphens/>
        <w:spacing w:after="0" w:line="240" w:lineRule="auto"/>
        <w:ind w:left="284" w:firstLine="142"/>
        <w:jc w:val="both"/>
        <w:rPr>
          <w:rFonts w:eastAsia="Andale Sans UI" w:cs="Times New Roman"/>
          <w:color w:val="auto"/>
          <w:kern w:val="2"/>
          <w:sz w:val="20"/>
          <w:szCs w:val="20"/>
        </w:rPr>
      </w:pPr>
      <w:r w:rsidRPr="007658F7">
        <w:rPr>
          <w:rFonts w:eastAsia="Andale Sans UI" w:cs="Times New Roman"/>
          <w:color w:val="auto"/>
          <w:kern w:val="2"/>
          <w:sz w:val="20"/>
          <w:szCs w:val="20"/>
        </w:rPr>
        <w:t>innych okoliczności, których nie można było przewidzieć w chwili zawarcia umowy lub zmiany te są korzystne dla Zamawiającego,</w:t>
      </w:r>
    </w:p>
    <w:p w14:paraId="24D6B580" w14:textId="77777777" w:rsidR="0090446E" w:rsidRPr="007658F7" w:rsidRDefault="0090446E" w:rsidP="0090446E">
      <w:pPr>
        <w:numPr>
          <w:ilvl w:val="0"/>
          <w:numId w:val="3"/>
        </w:numPr>
        <w:suppressAutoHyphens/>
        <w:spacing w:after="0" w:line="240" w:lineRule="auto"/>
        <w:ind w:left="284" w:firstLine="142"/>
        <w:jc w:val="both"/>
        <w:rPr>
          <w:rFonts w:eastAsia="Andale Sans UI" w:cs="Times New Roman"/>
          <w:color w:val="auto"/>
          <w:kern w:val="2"/>
          <w:sz w:val="20"/>
          <w:szCs w:val="20"/>
        </w:rPr>
      </w:pPr>
      <w:r w:rsidRPr="007658F7">
        <w:rPr>
          <w:rFonts w:eastAsia="Andale Sans UI" w:cs="Times New Roman"/>
          <w:color w:val="auto"/>
          <w:kern w:val="2"/>
          <w:sz w:val="20"/>
          <w:szCs w:val="20"/>
        </w:rPr>
        <w:t>zwiększenie kwoty zamówienia w przypadku wystąpienia specjalnej potrzeby wynikającej z udział w szkoleniu osoby z niepełnosprawnościami i zgłoszeniu takiej potrzeby na piśmie przez osobę z niepełnosprawnościami,</w:t>
      </w:r>
    </w:p>
    <w:p w14:paraId="5BFDA55F" w14:textId="77777777" w:rsidR="0090446E" w:rsidRPr="007658F7" w:rsidRDefault="0090446E" w:rsidP="0090446E">
      <w:pPr>
        <w:numPr>
          <w:ilvl w:val="0"/>
          <w:numId w:val="3"/>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t>zmiany w obowiązujących przepisach prawa, mające wpływ na przedmiot i warunki umowy oraz zmiana sytuacji prawnej lub faktycznej Wykonawcy i/lub Zamawiającego skutkująca niemożliwość realizacji przedmiotu umowy,</w:t>
      </w:r>
    </w:p>
    <w:p w14:paraId="2CBE1E5B" w14:textId="77777777" w:rsidR="0090446E" w:rsidRPr="007658F7" w:rsidRDefault="0090446E" w:rsidP="0090446E">
      <w:pPr>
        <w:numPr>
          <w:ilvl w:val="0"/>
          <w:numId w:val="3"/>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t>zawieszenia realizacji zamówienia przez Zamawiającego z powodu wystąpienia przyczyn technicznych lub organizacyjnych uniemożliwiających kontynuowanie wykonania przedmiotu umowy, o czas zawieszenia. O zawieszeniu realizacji zamówienia Zamawiający powiadomi Wykonawcę wskazując przyczynę zawieszenia.</w:t>
      </w:r>
    </w:p>
    <w:p w14:paraId="149F51AB" w14:textId="77777777" w:rsidR="0090446E" w:rsidRPr="007658F7" w:rsidRDefault="0090446E" w:rsidP="0090446E">
      <w:pPr>
        <w:spacing w:line="240" w:lineRule="auto"/>
        <w:ind w:left="0" w:firstLine="0"/>
        <w:jc w:val="both"/>
        <w:rPr>
          <w:rFonts w:eastAsia="Andale Sans UI" w:cs="Times New Roman"/>
          <w:b/>
          <w:color w:val="auto"/>
          <w:kern w:val="2"/>
          <w:sz w:val="20"/>
          <w:szCs w:val="20"/>
        </w:rPr>
      </w:pPr>
    </w:p>
    <w:p w14:paraId="3F0CC0F9" w14:textId="77777777" w:rsidR="0090446E" w:rsidRPr="007658F7" w:rsidRDefault="0090446E" w:rsidP="0090446E">
      <w:pPr>
        <w:spacing w:line="240" w:lineRule="auto"/>
        <w:ind w:left="0" w:firstLine="0"/>
        <w:jc w:val="both"/>
        <w:rPr>
          <w:rFonts w:eastAsia="Andale Sans UI" w:cs="Times New Roman"/>
          <w:b/>
          <w:color w:val="auto"/>
          <w:kern w:val="2"/>
          <w:sz w:val="20"/>
          <w:szCs w:val="20"/>
        </w:rPr>
      </w:pPr>
      <w:r w:rsidRPr="007658F7">
        <w:rPr>
          <w:rFonts w:eastAsia="Andale Sans UI" w:cs="Times New Roman"/>
          <w:b/>
          <w:color w:val="auto"/>
          <w:kern w:val="2"/>
          <w:sz w:val="20"/>
          <w:szCs w:val="20"/>
        </w:rPr>
        <w:t>Wynagrodzenie Wykonawcy określone w umowie może ulec zmianom w następujących przypadkach:</w:t>
      </w:r>
    </w:p>
    <w:p w14:paraId="6753DE9B" w14:textId="77777777" w:rsidR="0090446E" w:rsidRPr="007658F7" w:rsidRDefault="0090446E" w:rsidP="0090446E">
      <w:pPr>
        <w:numPr>
          <w:ilvl w:val="0"/>
          <w:numId w:val="18"/>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lastRenderedPageBreak/>
        <w:t xml:space="preserve">rezygnacji z części zadań, których wykonanie nie będzie konieczne lub będzie bezcelowe, </w:t>
      </w:r>
      <w:r w:rsidRPr="007658F7">
        <w:rPr>
          <w:rFonts w:eastAsia="Andale Sans UI" w:cs="Times New Roman"/>
          <w:color w:val="auto"/>
          <w:kern w:val="2"/>
          <w:sz w:val="20"/>
          <w:szCs w:val="20"/>
        </w:rPr>
        <w:br/>
        <w:t>w przypadku okoliczności, których nie można było przewidzieć w chwili zawarcia umowy – o wartość niewykonanych zadań,</w:t>
      </w:r>
    </w:p>
    <w:p w14:paraId="178FCB75" w14:textId="77777777" w:rsidR="0090446E" w:rsidRPr="007658F7" w:rsidRDefault="0090446E" w:rsidP="0090446E">
      <w:pPr>
        <w:numPr>
          <w:ilvl w:val="0"/>
          <w:numId w:val="18"/>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t>wysokość wynagrodzenia może zostać waloryzowana przy uwzględnieniu wskaźnika wzrostu cen towarów i usług konsumpcyjnych, ogłaszanego przez Prezesa GUS po zaopiniowaniu i uzyskaniu zgody przez instytucję pośredniczącą ogłaszająca konkurs, w ramach którego realizowany jest przedmiot zamówienia.</w:t>
      </w:r>
    </w:p>
    <w:p w14:paraId="6A9A1A1C"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b/>
          <w:color w:val="auto"/>
          <w:sz w:val="20"/>
          <w:szCs w:val="20"/>
        </w:rPr>
        <w:t>§ 8</w:t>
      </w:r>
      <w:r w:rsidRPr="00A31DFA">
        <w:rPr>
          <w:rFonts w:eastAsia="Times New Roman" w:cs="Times New Roman"/>
          <w:color w:val="auto"/>
          <w:sz w:val="20"/>
          <w:szCs w:val="20"/>
        </w:rPr>
        <w:t xml:space="preserve"> </w:t>
      </w:r>
    </w:p>
    <w:p w14:paraId="34E88E7F"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Wszelkie zmiany i uzupełnienia niniejszej umowy oraz załączników, stanowiących integralną części umowy dla swojej ważności wymagają pisemnego aneksu. </w:t>
      </w:r>
    </w:p>
    <w:p w14:paraId="58AF6E4F"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Wszelkie oświadczenia, uzgodnienia, powiadomienia, żądania stron będą sporządzane w języku polskim i będą doręczane listem poleconym, kurierem lub osobiście na adresy podane poniżej: </w:t>
      </w:r>
    </w:p>
    <w:p w14:paraId="5D27B42C" w14:textId="77777777" w:rsidR="009E2E3A" w:rsidRPr="00A31DFA" w:rsidRDefault="009E2E3A" w:rsidP="009E2E3A">
      <w:pPr>
        <w:numPr>
          <w:ilvl w:val="0"/>
          <w:numId w:val="31"/>
        </w:numPr>
        <w:spacing w:after="0" w:line="240" w:lineRule="auto"/>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dla Wykonawcy: </w:t>
      </w:r>
    </w:p>
    <w:p w14:paraId="5737F644"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br/>
        <w:t xml:space="preserve">Do rąk: .....................................................................Adres: ................................................................ </w:t>
      </w:r>
    </w:p>
    <w:p w14:paraId="18EF7954" w14:textId="77777777" w:rsidR="009E2E3A" w:rsidRPr="00A31DFA" w:rsidRDefault="009E2E3A" w:rsidP="009E2E3A">
      <w:pPr>
        <w:spacing w:after="0" w:line="240" w:lineRule="auto"/>
        <w:ind w:left="0" w:firstLine="0"/>
        <w:jc w:val="both"/>
        <w:rPr>
          <w:rFonts w:eastAsia="Times New Roman" w:cs="Times New Roman"/>
          <w:color w:val="auto"/>
          <w:sz w:val="20"/>
          <w:szCs w:val="20"/>
        </w:rPr>
      </w:pPr>
    </w:p>
    <w:p w14:paraId="360E5133" w14:textId="77777777" w:rsidR="009E2E3A" w:rsidRPr="00A31DFA" w:rsidRDefault="009E2E3A" w:rsidP="009E2E3A">
      <w:pPr>
        <w:numPr>
          <w:ilvl w:val="0"/>
          <w:numId w:val="31"/>
        </w:numPr>
        <w:spacing w:after="0" w:line="240" w:lineRule="auto"/>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dla Zamawiającego: </w:t>
      </w:r>
    </w:p>
    <w:p w14:paraId="5E4DE884" w14:textId="538FD744"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Do rąk: </w:t>
      </w:r>
      <w:r w:rsidR="004D4A14">
        <w:rPr>
          <w:rFonts w:eastAsia="Times New Roman" w:cs="Times New Roman"/>
          <w:b/>
          <w:color w:val="auto"/>
          <w:sz w:val="20"/>
          <w:szCs w:val="20"/>
        </w:rPr>
        <w:t>„FUNDACJI EDUKACJI EUROPEJSKIEJ”</w:t>
      </w:r>
      <w:r w:rsidRPr="00A31DFA">
        <w:rPr>
          <w:rFonts w:eastAsia="Times New Roman" w:cs="Times New Roman"/>
          <w:color w:val="auto"/>
          <w:sz w:val="20"/>
          <w:szCs w:val="20"/>
        </w:rPr>
        <w:t xml:space="preserve">, Adres: </w:t>
      </w:r>
      <w:r w:rsidRPr="00A31DFA">
        <w:rPr>
          <w:rFonts w:eastAsia="Times New Roman" w:cs="Times New Roman"/>
          <w:b/>
          <w:color w:val="auto"/>
          <w:sz w:val="20"/>
          <w:szCs w:val="20"/>
        </w:rPr>
        <w:t>58-300 Wałbrzych</w:t>
      </w:r>
      <w:r w:rsidRPr="00A31DFA">
        <w:rPr>
          <w:rFonts w:eastAsia="Times New Roman" w:cs="Times New Roman"/>
          <w:color w:val="auto"/>
          <w:sz w:val="20"/>
          <w:szCs w:val="20"/>
        </w:rPr>
        <w:t xml:space="preserve">, </w:t>
      </w:r>
      <w:r w:rsidRPr="00A31DFA">
        <w:rPr>
          <w:rFonts w:eastAsia="Times New Roman" w:cs="Times New Roman"/>
          <w:b/>
          <w:color w:val="auto"/>
          <w:sz w:val="20"/>
          <w:szCs w:val="20"/>
        </w:rPr>
        <w:t>ul. Dmowskiego 2/4</w:t>
      </w:r>
      <w:r w:rsidRPr="00A31DFA">
        <w:rPr>
          <w:rFonts w:eastAsia="Times New Roman" w:cs="Times New Roman"/>
          <w:color w:val="auto"/>
          <w:sz w:val="20"/>
          <w:szCs w:val="20"/>
        </w:rPr>
        <w:t xml:space="preserve">, </w:t>
      </w:r>
    </w:p>
    <w:p w14:paraId="6DDE0BBB" w14:textId="6A696D4E"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z zastrzeżeniem, że Strony mogą także doręczać oświadczenia, uzgodnienia, powiadomienia, żądania stron na adres: e-mail Zamawiającego: bozena@fee.org.pl i adres e-mail Wykonawcy: ……........................ Zamawiającego: </w:t>
      </w:r>
      <w:r w:rsidR="004D4A14">
        <w:rPr>
          <w:rFonts w:eastAsia="Times New Roman" w:cs="Times New Roman"/>
          <w:color w:val="auto"/>
          <w:sz w:val="20"/>
          <w:szCs w:val="20"/>
        </w:rPr>
        <w:t>607-262-463</w:t>
      </w:r>
      <w:r w:rsidRPr="00A31DFA">
        <w:rPr>
          <w:rFonts w:eastAsia="Times New Roman" w:cs="Times New Roman"/>
          <w:color w:val="auto"/>
          <w:sz w:val="20"/>
          <w:szCs w:val="20"/>
        </w:rPr>
        <w:t xml:space="preserve">. Wykonawcy: ............................. ze skutkiem na dzień wysłania poczty e-mail przez Strony pod warunkiem, że zostanie ona wysłana do godziny 15.00 czasu polskiego </w:t>
      </w:r>
      <w:r w:rsidRPr="00A31DFA">
        <w:rPr>
          <w:rFonts w:eastAsia="Times New Roman" w:cs="Times New Roman"/>
          <w:color w:val="auto"/>
          <w:sz w:val="20"/>
          <w:szCs w:val="20"/>
        </w:rPr>
        <w:br/>
        <w:t xml:space="preserve">w dniu roboczym i potwierdzona listem poleconym nadanym najpóźniej następnego dnia roboczego. </w:t>
      </w:r>
    </w:p>
    <w:p w14:paraId="7A7507D5"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przypadku nadania korespondencji na inny adres uważa się, że została ona doręczona z chwilą dostarczenia na adres wymieniony w ust. 2. </w:t>
      </w:r>
    </w:p>
    <w:p w14:paraId="76BA5CCE"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sprawach nieuregulowanych niniejszą umową stosuje się przepisy kodeksu cywilnego i prawa zamówień publicznych. </w:t>
      </w:r>
    </w:p>
    <w:p w14:paraId="6687305D"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Rozstrzyganie sporów wynikłych przy wykonywaniu niniejszej umowy strony zgodnie poddają Sądowi właściwemu miejscowo dla Zamawiającego. </w:t>
      </w:r>
    </w:p>
    <w:p w14:paraId="6B573E6B"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Strony zgodnie przyjmują, iż w przypadku odstąpienia od umowy strony wiążą jako postanowienia odrębnej umowy postanowienia wymienione w § 5 pkt 2, 3, 5, 7. </w:t>
      </w:r>
    </w:p>
    <w:p w14:paraId="0D027886" w14:textId="77777777" w:rsidR="009E2E3A" w:rsidRPr="00A31DFA" w:rsidRDefault="009E2E3A" w:rsidP="009E2E3A">
      <w:pPr>
        <w:spacing w:after="0" w:line="240" w:lineRule="auto"/>
        <w:ind w:left="0" w:firstLine="0"/>
        <w:contextualSpacing/>
        <w:jc w:val="both"/>
        <w:rPr>
          <w:rFonts w:eastAsia="Times New Roman" w:cs="Times New Roman"/>
          <w:color w:val="auto"/>
          <w:sz w:val="20"/>
          <w:szCs w:val="20"/>
        </w:rPr>
      </w:pPr>
    </w:p>
    <w:p w14:paraId="32D664A7"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9</w:t>
      </w:r>
    </w:p>
    <w:p w14:paraId="3657288C" w14:textId="64747A1D" w:rsidR="009E2E3A" w:rsidRPr="004D4A14" w:rsidRDefault="009E2E3A" w:rsidP="004D4A14">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Zamawiający informuje Wykonawcę jako podmiotu uczestniczącego w Projekcie, o którym mowa w §1 pkt 1 o możliwości zgłoszenia Instytucji Zarządzającej, m.in. za pomocą anonimowego formularza kontaktowego dostępnego na stronie internetowej Programu, informacji o możliwości wystąpienia nadużycia finansowego, w tym konfliktu interesów i </w:t>
      </w:r>
      <w:r w:rsidRPr="004D4A14">
        <w:rPr>
          <w:rFonts w:eastAsia="Times New Roman" w:cs="Times New Roman"/>
          <w:color w:val="auto"/>
          <w:sz w:val="20"/>
          <w:szCs w:val="20"/>
        </w:rPr>
        <w:t xml:space="preserve">korupcji. Formularz kontaktowy zamieszczony jest także na stronie Zamawiającego </w:t>
      </w:r>
      <w:r w:rsidR="004D4A14" w:rsidRPr="004D4A14">
        <w:rPr>
          <w:sz w:val="20"/>
          <w:szCs w:val="20"/>
        </w:rPr>
        <w:t>https://fee.org.pl/Projekt/walbrzyski-inkubator-zawodowy-2-transformacja-w-edukacji-zawodowej-w-walbrzychu-feds-09-03/ w zakładce „Nadużycia finansowe”.</w:t>
      </w:r>
    </w:p>
    <w:p w14:paraId="48BB617E" w14:textId="77777777" w:rsidR="009E2E3A" w:rsidRPr="004D4A14" w:rsidRDefault="009E2E3A" w:rsidP="009E2E3A">
      <w:pPr>
        <w:spacing w:after="0" w:line="240" w:lineRule="auto"/>
        <w:ind w:left="0" w:firstLine="0"/>
        <w:jc w:val="center"/>
        <w:rPr>
          <w:rFonts w:eastAsia="Times New Roman" w:cs="Times New Roman"/>
          <w:b/>
          <w:color w:val="auto"/>
          <w:sz w:val="20"/>
          <w:szCs w:val="20"/>
        </w:rPr>
      </w:pPr>
      <w:r w:rsidRPr="004D4A14">
        <w:rPr>
          <w:rFonts w:eastAsia="Times New Roman" w:cs="Times New Roman"/>
          <w:b/>
          <w:color w:val="auto"/>
          <w:sz w:val="20"/>
          <w:szCs w:val="20"/>
        </w:rPr>
        <w:t>§ 10</w:t>
      </w:r>
    </w:p>
    <w:p w14:paraId="5798086C" w14:textId="77777777" w:rsidR="009E2E3A" w:rsidRPr="004D4A14" w:rsidRDefault="009E2E3A" w:rsidP="009E2E3A">
      <w:pPr>
        <w:spacing w:after="0" w:line="240" w:lineRule="auto"/>
        <w:ind w:left="0" w:firstLine="0"/>
        <w:jc w:val="both"/>
        <w:rPr>
          <w:rFonts w:eastAsia="Times New Roman" w:cs="Times New Roman"/>
          <w:color w:val="auto"/>
          <w:sz w:val="20"/>
          <w:szCs w:val="20"/>
        </w:rPr>
      </w:pPr>
      <w:r w:rsidRPr="004D4A14">
        <w:rPr>
          <w:rFonts w:eastAsia="Times New Roman" w:cs="Times New Roman"/>
          <w:color w:val="auto"/>
          <w:sz w:val="20"/>
          <w:szCs w:val="20"/>
        </w:rPr>
        <w:t>Umowa zostaje sporządzona w 2 jednobrzmiących egzemplarzach, po 1 egzemplarzu dla każdej ze stron.</w:t>
      </w:r>
    </w:p>
    <w:p w14:paraId="7E87F56A" w14:textId="77777777" w:rsidR="009E2E3A" w:rsidRPr="004D4A14" w:rsidRDefault="009E2E3A" w:rsidP="009E2E3A">
      <w:pPr>
        <w:spacing w:after="0" w:line="240" w:lineRule="auto"/>
        <w:ind w:left="0" w:firstLine="0"/>
        <w:rPr>
          <w:rFonts w:eastAsia="Times New Roman" w:cs="Times New Roman"/>
          <w:color w:val="auto"/>
          <w:sz w:val="20"/>
          <w:szCs w:val="20"/>
        </w:rPr>
      </w:pPr>
    </w:p>
    <w:p w14:paraId="40DEF013" w14:textId="77777777" w:rsidR="009E2E3A" w:rsidRPr="00A31DFA" w:rsidRDefault="009E2E3A" w:rsidP="009E2E3A">
      <w:pPr>
        <w:spacing w:after="0" w:line="240" w:lineRule="auto"/>
        <w:ind w:left="0" w:firstLine="0"/>
        <w:rPr>
          <w:rFonts w:eastAsia="Times New Roman" w:cs="Times New Roman"/>
          <w:color w:val="auto"/>
          <w:sz w:val="20"/>
          <w:szCs w:val="20"/>
        </w:rPr>
      </w:pPr>
    </w:p>
    <w:p w14:paraId="43ACD973" w14:textId="77777777" w:rsidR="009E2E3A" w:rsidRPr="00A31DFA" w:rsidRDefault="009E2E3A" w:rsidP="009E2E3A">
      <w:pPr>
        <w:spacing w:after="0" w:line="240" w:lineRule="auto"/>
        <w:ind w:left="0" w:firstLine="0"/>
        <w:rPr>
          <w:rFonts w:eastAsia="Times New Roman" w:cs="Times New Roman"/>
          <w:color w:val="auto"/>
          <w:sz w:val="20"/>
          <w:szCs w:val="20"/>
        </w:rPr>
      </w:pPr>
      <w:r w:rsidRPr="00A31DFA">
        <w:rPr>
          <w:rFonts w:eastAsia="Times New Roman" w:cs="Times New Roman"/>
          <w:color w:val="auto"/>
          <w:sz w:val="20"/>
          <w:szCs w:val="20"/>
        </w:rPr>
        <w:t xml:space="preserve">Zamawiający                                                                                                      </w:t>
      </w:r>
      <w:r w:rsidRPr="00A31DFA">
        <w:rPr>
          <w:rFonts w:eastAsia="Times New Roman" w:cs="Times New Roman"/>
          <w:color w:val="auto"/>
          <w:sz w:val="20"/>
          <w:szCs w:val="20"/>
        </w:rPr>
        <w:tab/>
      </w:r>
      <w:r w:rsidRPr="00A31DFA">
        <w:rPr>
          <w:rFonts w:eastAsia="Times New Roman" w:cs="Times New Roman"/>
          <w:color w:val="auto"/>
          <w:sz w:val="20"/>
          <w:szCs w:val="20"/>
        </w:rPr>
        <w:tab/>
      </w:r>
      <w:r w:rsidRPr="00A31DFA">
        <w:rPr>
          <w:rFonts w:eastAsia="Times New Roman" w:cs="Times New Roman"/>
          <w:color w:val="auto"/>
          <w:sz w:val="20"/>
          <w:szCs w:val="20"/>
        </w:rPr>
        <w:tab/>
        <w:t>Wykonawca</w:t>
      </w:r>
    </w:p>
    <w:p w14:paraId="591EF4BB"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p>
    <w:p w14:paraId="139F8F9D"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color w:val="auto"/>
          <w:sz w:val="20"/>
          <w:szCs w:val="20"/>
        </w:rPr>
        <w:t>Akceptuję wzór umowy</w:t>
      </w:r>
    </w:p>
    <w:p w14:paraId="6B55402A"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color w:val="auto"/>
          <w:sz w:val="20"/>
          <w:szCs w:val="20"/>
        </w:rPr>
        <w:t>....................................</w:t>
      </w:r>
    </w:p>
    <w:p w14:paraId="408B8C0F"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color w:val="auto"/>
          <w:sz w:val="20"/>
          <w:szCs w:val="20"/>
        </w:rPr>
        <w:t>data, podpis</w:t>
      </w:r>
    </w:p>
    <w:p w14:paraId="4488FE94" w14:textId="77777777" w:rsidR="009E2E3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r>
        <w:rPr>
          <w:rFonts w:eastAsia="Calibri" w:cs="Times New Roman"/>
          <w:b/>
          <w:color w:val="auto"/>
          <w:sz w:val="20"/>
          <w:szCs w:val="20"/>
          <w:lang w:eastAsia="en-US"/>
        </w:rPr>
        <w:t xml:space="preserve"> </w:t>
      </w:r>
    </w:p>
    <w:p w14:paraId="569B5984" w14:textId="77777777" w:rsidR="009E2E3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p>
    <w:p w14:paraId="20C6106B" w14:textId="77777777" w:rsidR="009E2E3A" w:rsidRPr="00A31DF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r w:rsidRPr="00A31DFA">
        <w:rPr>
          <w:rFonts w:eastAsia="Calibri" w:cs="Times New Roman"/>
          <w:b/>
          <w:color w:val="auto"/>
          <w:sz w:val="20"/>
          <w:szCs w:val="20"/>
          <w:lang w:eastAsia="en-US"/>
        </w:rPr>
        <w:lastRenderedPageBreak/>
        <w:t>PROTOKÓŁ ZDAWCZO-ODBIORCZY</w:t>
      </w:r>
    </w:p>
    <w:p w14:paraId="6970AF30" w14:textId="77777777" w:rsidR="009E2E3A" w:rsidRPr="00A31DF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p>
    <w:p w14:paraId="22FDA7DF" w14:textId="77777777" w:rsidR="009E2E3A" w:rsidRPr="00A31DF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color w:val="auto"/>
          <w:sz w:val="20"/>
          <w:szCs w:val="20"/>
          <w:lang w:eastAsia="en-US"/>
        </w:rPr>
        <w:t>W dniu ……………………………………………. r. komisja w składzie:</w:t>
      </w:r>
    </w:p>
    <w:p w14:paraId="781DCAE8" w14:textId="77777777" w:rsidR="009E2E3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color w:val="auto"/>
          <w:sz w:val="20"/>
          <w:szCs w:val="20"/>
          <w:lang w:eastAsia="en-US"/>
        </w:rPr>
        <w:t xml:space="preserve">Przedstawiciel Dostawcy: </w:t>
      </w:r>
    </w:p>
    <w:p w14:paraId="29FE2FA0" w14:textId="77777777" w:rsidR="009E2E3A" w:rsidRPr="00A31DF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b/>
          <w:color w:val="auto"/>
          <w:sz w:val="20"/>
          <w:szCs w:val="20"/>
          <w:lang w:eastAsia="en-US"/>
        </w:rPr>
        <w:t>………………………………………..………</w:t>
      </w:r>
    </w:p>
    <w:p w14:paraId="1775E505" w14:textId="77777777" w:rsidR="009E2E3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p>
    <w:p w14:paraId="20DFA6C4" w14:textId="77777777" w:rsidR="009E2E3A" w:rsidRPr="00A31DF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color w:val="auto"/>
          <w:sz w:val="20"/>
          <w:szCs w:val="20"/>
          <w:lang w:eastAsia="en-US"/>
        </w:rPr>
        <w:t>Przedstawiciel Zamawiającego, użytkownika</w:t>
      </w:r>
    </w:p>
    <w:p w14:paraId="3F0D7EA7" w14:textId="77777777" w:rsidR="009E2E3A" w:rsidRDefault="009E2E3A" w:rsidP="009E2E3A">
      <w:pPr>
        <w:suppressAutoHyphens/>
        <w:autoSpaceDN w:val="0"/>
        <w:spacing w:after="200" w:line="240" w:lineRule="auto"/>
        <w:ind w:left="0" w:firstLine="0"/>
        <w:jc w:val="both"/>
        <w:textAlignment w:val="baseline"/>
        <w:rPr>
          <w:rFonts w:eastAsia="Calibri" w:cs="Times New Roman"/>
          <w:b/>
          <w:color w:val="auto"/>
          <w:sz w:val="20"/>
          <w:szCs w:val="20"/>
          <w:lang w:eastAsia="en-US"/>
        </w:rPr>
      </w:pPr>
      <w:r>
        <w:rPr>
          <w:rFonts w:eastAsia="Calibri" w:cs="Times New Roman"/>
          <w:color w:val="auto"/>
          <w:sz w:val="20"/>
          <w:szCs w:val="20"/>
          <w:lang w:eastAsia="en-US"/>
        </w:rPr>
        <w:t>Prezes Zarządu</w:t>
      </w:r>
      <w:r w:rsidRPr="00A31DFA">
        <w:rPr>
          <w:rFonts w:eastAsia="Calibri" w:cs="Times New Roman"/>
          <w:b/>
          <w:color w:val="auto"/>
          <w:sz w:val="20"/>
          <w:szCs w:val="20"/>
          <w:lang w:eastAsia="en-US"/>
        </w:rPr>
        <w:t xml:space="preserve">: </w:t>
      </w:r>
      <w:r>
        <w:rPr>
          <w:rFonts w:eastAsia="Calibri" w:cs="Times New Roman"/>
          <w:b/>
          <w:color w:val="auto"/>
          <w:sz w:val="20"/>
          <w:szCs w:val="20"/>
          <w:lang w:eastAsia="en-US"/>
        </w:rPr>
        <w:t>Mariola Kruszyńska</w:t>
      </w:r>
    </w:p>
    <w:p w14:paraId="03C09128" w14:textId="77777777" w:rsidR="009E2E3A" w:rsidRDefault="009E2E3A" w:rsidP="009E2E3A">
      <w:pPr>
        <w:suppressAutoHyphens/>
        <w:autoSpaceDN w:val="0"/>
        <w:spacing w:after="200" w:line="240" w:lineRule="auto"/>
        <w:ind w:left="0" w:firstLine="0"/>
        <w:jc w:val="both"/>
        <w:textAlignment w:val="baseline"/>
        <w:rPr>
          <w:rFonts w:eastAsia="Calibri" w:cs="Times New Roman"/>
          <w:b/>
          <w:color w:val="auto"/>
          <w:sz w:val="20"/>
          <w:szCs w:val="20"/>
          <w:lang w:eastAsia="en-US"/>
        </w:rPr>
      </w:pPr>
    </w:p>
    <w:p w14:paraId="039F601C" w14:textId="06465DBE"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r>
        <w:rPr>
          <w:rFonts w:eastAsia="Calibri" w:cs="Times New Roman"/>
          <w:color w:val="auto"/>
          <w:sz w:val="20"/>
          <w:szCs w:val="20"/>
          <w:lang w:eastAsia="en-US"/>
        </w:rPr>
        <w:t>D</w:t>
      </w:r>
      <w:r w:rsidRPr="00A31DFA">
        <w:rPr>
          <w:rFonts w:eastAsia="Calibri" w:cs="Times New Roman"/>
          <w:color w:val="auto"/>
          <w:sz w:val="20"/>
          <w:szCs w:val="20"/>
          <w:lang w:eastAsia="en-US"/>
        </w:rPr>
        <w:t xml:space="preserve">ziałając na podstawie </w:t>
      </w:r>
      <w:r w:rsidRPr="004D4A14">
        <w:rPr>
          <w:rFonts w:eastAsia="Calibri" w:cs="Times New Roman"/>
          <w:color w:val="auto"/>
          <w:sz w:val="20"/>
          <w:szCs w:val="20"/>
          <w:lang w:eastAsia="en-US"/>
        </w:rPr>
        <w:t>zapytania ofertowego nr ZO/1</w:t>
      </w:r>
      <w:r w:rsidR="00344667">
        <w:rPr>
          <w:rFonts w:eastAsia="Calibri" w:cs="Times New Roman"/>
          <w:color w:val="auto"/>
          <w:sz w:val="20"/>
          <w:szCs w:val="20"/>
          <w:lang w:eastAsia="en-US"/>
        </w:rPr>
        <w:t>5</w:t>
      </w:r>
      <w:r w:rsidRPr="004D4A14">
        <w:rPr>
          <w:rFonts w:eastAsia="Calibri" w:cs="Times New Roman"/>
          <w:color w:val="auto"/>
          <w:sz w:val="20"/>
          <w:szCs w:val="20"/>
          <w:lang w:eastAsia="en-US"/>
        </w:rPr>
        <w:t>/WIZ2/</w:t>
      </w:r>
      <w:r w:rsidR="004D4A14" w:rsidRPr="004D4A14">
        <w:rPr>
          <w:rFonts w:eastAsia="Calibri" w:cs="Times New Roman"/>
          <w:color w:val="auto"/>
          <w:sz w:val="20"/>
          <w:szCs w:val="20"/>
          <w:lang w:eastAsia="en-US"/>
        </w:rPr>
        <w:t>9.3</w:t>
      </w:r>
      <w:r w:rsidRPr="004D4A14">
        <w:rPr>
          <w:rFonts w:eastAsia="Calibri" w:cs="Times New Roman"/>
          <w:color w:val="auto"/>
          <w:sz w:val="20"/>
          <w:szCs w:val="20"/>
          <w:lang w:eastAsia="en-US"/>
        </w:rPr>
        <w:t>/I/202</w:t>
      </w:r>
      <w:r w:rsidR="004D4A14" w:rsidRPr="004D4A14">
        <w:rPr>
          <w:rFonts w:eastAsia="Calibri" w:cs="Times New Roman"/>
          <w:color w:val="auto"/>
          <w:sz w:val="20"/>
          <w:szCs w:val="20"/>
          <w:lang w:eastAsia="en-US"/>
        </w:rPr>
        <w:t>6</w:t>
      </w:r>
      <w:r w:rsidRPr="004D4A14">
        <w:rPr>
          <w:rFonts w:eastAsia="Calibri" w:cs="Times New Roman"/>
          <w:color w:val="auto"/>
          <w:sz w:val="20"/>
          <w:szCs w:val="20"/>
          <w:lang w:eastAsia="en-US"/>
        </w:rPr>
        <w:t xml:space="preserve"> z dnia </w:t>
      </w:r>
      <w:r w:rsidR="00C001C4">
        <w:rPr>
          <w:rFonts w:eastAsia="Calibri" w:cs="Times New Roman"/>
          <w:color w:val="auto"/>
          <w:sz w:val="20"/>
          <w:szCs w:val="20"/>
          <w:lang w:eastAsia="en-US"/>
        </w:rPr>
        <w:t>29</w:t>
      </w:r>
      <w:r w:rsidRPr="004D4A14">
        <w:rPr>
          <w:rFonts w:eastAsia="Calibri" w:cs="Times New Roman"/>
          <w:color w:val="auto"/>
          <w:sz w:val="20"/>
          <w:szCs w:val="20"/>
          <w:lang w:eastAsia="en-US"/>
        </w:rPr>
        <w:t xml:space="preserve"> </w:t>
      </w:r>
      <w:r w:rsidR="004D4A14" w:rsidRPr="004D4A14">
        <w:rPr>
          <w:rFonts w:eastAsia="Calibri" w:cs="Times New Roman"/>
          <w:color w:val="auto"/>
          <w:sz w:val="20"/>
          <w:szCs w:val="20"/>
          <w:lang w:eastAsia="en-US"/>
        </w:rPr>
        <w:t>stycznia</w:t>
      </w:r>
      <w:r w:rsidRPr="004D4A14">
        <w:rPr>
          <w:rFonts w:eastAsia="Calibri" w:cs="Times New Roman"/>
          <w:color w:val="auto"/>
          <w:sz w:val="20"/>
          <w:szCs w:val="20"/>
          <w:lang w:eastAsia="en-US"/>
        </w:rPr>
        <w:t xml:space="preserve"> 202</w:t>
      </w:r>
      <w:r w:rsidR="004D4A14" w:rsidRPr="004D4A14">
        <w:rPr>
          <w:rFonts w:eastAsia="Calibri" w:cs="Times New Roman"/>
          <w:color w:val="auto"/>
          <w:sz w:val="20"/>
          <w:szCs w:val="20"/>
          <w:lang w:eastAsia="en-US"/>
        </w:rPr>
        <w:t>6</w:t>
      </w:r>
      <w:r w:rsidRPr="004D4A14">
        <w:rPr>
          <w:rFonts w:eastAsia="Calibri" w:cs="Times New Roman"/>
          <w:color w:val="auto"/>
          <w:sz w:val="20"/>
          <w:szCs w:val="20"/>
          <w:lang w:eastAsia="en-US"/>
        </w:rPr>
        <w:t>r. oraz umowy nr ……………………………… z dnia …………………………………………... dokonano końcowego odbioru wykonanej usługi szkoleniowej dla uczniów podnoszących kwalifikacje z zakresu:</w:t>
      </w:r>
      <w:r w:rsidR="004D4A14" w:rsidRPr="004D4A14">
        <w:rPr>
          <w:rFonts w:eastAsia="Calibri" w:cs="Times New Roman"/>
          <w:color w:val="auto"/>
          <w:sz w:val="20"/>
          <w:szCs w:val="20"/>
          <w:lang w:eastAsia="en-US"/>
        </w:rPr>
        <w:t xml:space="preserve"> </w:t>
      </w:r>
      <w:r w:rsidR="00C001C4">
        <w:rPr>
          <w:rFonts w:eastAsia="Calibri"/>
          <w:sz w:val="20"/>
          <w:szCs w:val="20"/>
          <w:lang w:eastAsia="en-US"/>
        </w:rPr>
        <w:t>Kurs na spawacza metodą TIG</w:t>
      </w:r>
      <w:r w:rsidR="004D4A14" w:rsidRPr="004D4A14">
        <w:rPr>
          <w:rFonts w:eastAsia="Calibri"/>
          <w:sz w:val="20"/>
          <w:szCs w:val="20"/>
          <w:lang w:eastAsia="en-US"/>
        </w:rPr>
        <w:t xml:space="preserve"> wraz z organizacją egzaminu zewnętrznego</w:t>
      </w:r>
      <w:r w:rsidR="004D4A14">
        <w:rPr>
          <w:rFonts w:eastAsia="Calibri"/>
          <w:sz w:val="20"/>
          <w:szCs w:val="20"/>
          <w:lang w:eastAsia="en-US"/>
        </w:rPr>
        <w:t>.</w:t>
      </w:r>
    </w:p>
    <w:p w14:paraId="1436C25B" w14:textId="3D407A4C" w:rsidR="009E2E3A" w:rsidRPr="004D4A14" w:rsidRDefault="009E2E3A" w:rsidP="004D4A14">
      <w:pPr>
        <w:pStyle w:val="Akapitzlist"/>
        <w:suppressAutoHyphens/>
        <w:autoSpaceDN w:val="0"/>
        <w:spacing w:after="200" w:line="360" w:lineRule="auto"/>
        <w:ind w:left="2880"/>
        <w:jc w:val="both"/>
        <w:textAlignment w:val="baseline"/>
        <w:rPr>
          <w:rFonts w:ascii="Century Gothic" w:eastAsia="Calibri" w:hAnsi="Century Gothic"/>
          <w:lang w:eastAsia="en-US"/>
        </w:rPr>
      </w:pPr>
    </w:p>
    <w:tbl>
      <w:tblPr>
        <w:tblW w:w="0" w:type="auto"/>
        <w:tblLayout w:type="fixed"/>
        <w:tblCellMar>
          <w:left w:w="30" w:type="dxa"/>
          <w:right w:w="30" w:type="dxa"/>
        </w:tblCellMar>
        <w:tblLook w:val="04A0" w:firstRow="1" w:lastRow="0" w:firstColumn="1" w:lastColumn="0" w:noHBand="0" w:noVBand="1"/>
      </w:tblPr>
      <w:tblGrid>
        <w:gridCol w:w="440"/>
        <w:gridCol w:w="640"/>
        <w:gridCol w:w="320"/>
        <w:gridCol w:w="320"/>
        <w:gridCol w:w="320"/>
        <w:gridCol w:w="320"/>
        <w:gridCol w:w="320"/>
        <w:gridCol w:w="320"/>
        <w:gridCol w:w="280"/>
        <w:gridCol w:w="200"/>
        <w:gridCol w:w="440"/>
        <w:gridCol w:w="320"/>
        <w:gridCol w:w="440"/>
        <w:gridCol w:w="320"/>
        <w:gridCol w:w="440"/>
      </w:tblGrid>
      <w:tr w:rsidR="009E2E3A" w:rsidRPr="004D4A14" w14:paraId="2F2B2E94" w14:textId="77777777" w:rsidTr="0097443F">
        <w:trPr>
          <w:trHeight w:val="240"/>
        </w:trPr>
        <w:tc>
          <w:tcPr>
            <w:tcW w:w="440" w:type="dxa"/>
          </w:tcPr>
          <w:p w14:paraId="13CAC8AB"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640" w:type="dxa"/>
          </w:tcPr>
          <w:p w14:paraId="65811705" w14:textId="77777777" w:rsidR="009E2E3A" w:rsidRPr="004D4A14" w:rsidRDefault="009E2E3A" w:rsidP="004D4A14">
            <w:pPr>
              <w:autoSpaceDE w:val="0"/>
              <w:autoSpaceDN w:val="0"/>
              <w:adjustRightInd w:val="0"/>
              <w:spacing w:after="0" w:line="360" w:lineRule="auto"/>
              <w:ind w:left="0" w:firstLine="0"/>
              <w:rPr>
                <w:rFonts w:eastAsia="Calibri" w:cs="Arial"/>
                <w:color w:val="auto"/>
                <w:sz w:val="20"/>
                <w:szCs w:val="20"/>
              </w:rPr>
            </w:pPr>
          </w:p>
        </w:tc>
        <w:tc>
          <w:tcPr>
            <w:tcW w:w="320" w:type="dxa"/>
          </w:tcPr>
          <w:p w14:paraId="245CFEEC"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1EAC70FD"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587757CD"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75702EA8"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6BBAE567"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7BFFA2B7"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280" w:type="dxa"/>
          </w:tcPr>
          <w:p w14:paraId="191241E4"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200" w:type="dxa"/>
          </w:tcPr>
          <w:p w14:paraId="6C768198"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440" w:type="dxa"/>
          </w:tcPr>
          <w:p w14:paraId="1956A626"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320" w:type="dxa"/>
          </w:tcPr>
          <w:p w14:paraId="2C30B215"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440" w:type="dxa"/>
          </w:tcPr>
          <w:p w14:paraId="632CA4E5"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320" w:type="dxa"/>
          </w:tcPr>
          <w:p w14:paraId="42BEDA28"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440" w:type="dxa"/>
          </w:tcPr>
          <w:p w14:paraId="2EC3F8C3"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r>
    </w:tbl>
    <w:p w14:paraId="26A6A029" w14:textId="3C2FDCD2"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r w:rsidRPr="004D4A14">
        <w:rPr>
          <w:rFonts w:eastAsia="Calibri" w:cs="Times New Roman"/>
          <w:color w:val="auto"/>
          <w:sz w:val="20"/>
          <w:szCs w:val="20"/>
          <w:lang w:eastAsia="en-US"/>
        </w:rPr>
        <w:t>Protokół podpisano bez uwag / z uwagami w dniu …………………………….. 202</w:t>
      </w:r>
      <w:r w:rsidR="004D4A14" w:rsidRPr="004D4A14">
        <w:rPr>
          <w:rFonts w:eastAsia="Calibri" w:cs="Times New Roman"/>
          <w:color w:val="auto"/>
          <w:sz w:val="20"/>
          <w:szCs w:val="20"/>
          <w:lang w:eastAsia="en-US"/>
        </w:rPr>
        <w:t>6</w:t>
      </w:r>
      <w:r w:rsidRPr="004D4A14">
        <w:rPr>
          <w:rFonts w:eastAsia="Calibri" w:cs="Times New Roman"/>
          <w:color w:val="auto"/>
          <w:sz w:val="20"/>
          <w:szCs w:val="20"/>
          <w:lang w:eastAsia="en-US"/>
        </w:rPr>
        <w:t xml:space="preserve"> roku</w:t>
      </w:r>
    </w:p>
    <w:p w14:paraId="615B07CE" w14:textId="77777777"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p>
    <w:p w14:paraId="7C474B8A" w14:textId="77777777"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r w:rsidRPr="004D4A14">
        <w:rPr>
          <w:rFonts w:eastAsia="Calibri" w:cs="Times New Roman"/>
          <w:color w:val="auto"/>
          <w:sz w:val="20"/>
          <w:szCs w:val="20"/>
          <w:lang w:eastAsia="en-US"/>
        </w:rPr>
        <w:t>DOSTAWCA:</w:t>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t>ZAMAWIAJĄCY:</w:t>
      </w:r>
    </w:p>
    <w:p w14:paraId="5629E7F0" w14:textId="77777777"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p>
    <w:p w14:paraId="20B3D74D" w14:textId="77777777" w:rsidR="009E2E3A" w:rsidRPr="00E321E5" w:rsidRDefault="009E2E3A" w:rsidP="009E2E3A">
      <w:pPr>
        <w:spacing w:line="240" w:lineRule="auto"/>
        <w:ind w:left="0" w:firstLine="0"/>
        <w:rPr>
          <w:color w:val="FF0000"/>
        </w:rPr>
      </w:pPr>
    </w:p>
    <w:p w14:paraId="6BF58BED" w14:textId="2504DF51" w:rsidR="00641180" w:rsidRPr="009E2E3A" w:rsidRDefault="00641180" w:rsidP="009E2E3A"/>
    <w:sectPr w:rsidR="00641180" w:rsidRPr="009E2E3A" w:rsidSect="00595C4D">
      <w:headerReference w:type="default" r:id="rId8"/>
      <w:footerReference w:type="default" r:id="rId9"/>
      <w:headerReference w:type="first" r:id="rId10"/>
      <w:footerReference w:type="first" r:id="rId11"/>
      <w:pgSz w:w="11906" w:h="16838"/>
      <w:pgMar w:top="720" w:right="720" w:bottom="720" w:left="720" w:header="1984" w:footer="259" w:gutter="0"/>
      <w:pgNumType w:start="1"/>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94903" w14:textId="77777777" w:rsidR="00AF3E87" w:rsidRDefault="00AF3E87" w:rsidP="00442525">
      <w:pPr>
        <w:spacing w:after="0" w:line="240" w:lineRule="auto"/>
      </w:pPr>
      <w:r>
        <w:separator/>
      </w:r>
    </w:p>
  </w:endnote>
  <w:endnote w:type="continuationSeparator" w:id="0">
    <w:p w14:paraId="135D3C89" w14:textId="77777777" w:rsidR="00AF3E87" w:rsidRDefault="00AF3E87" w:rsidP="00442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EE"/>
    <w:family w:val="auto"/>
    <w:pitch w:val="variable"/>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2573869"/>
      <w:docPartObj>
        <w:docPartGallery w:val="Page Numbers (Bottom of Page)"/>
        <w:docPartUnique/>
      </w:docPartObj>
    </w:sdtPr>
    <w:sdtEndPr/>
    <w:sdtContent>
      <w:p w14:paraId="6C2792B0" w14:textId="5C3EEB27" w:rsidR="007C5327" w:rsidRDefault="007C5327">
        <w:pPr>
          <w:pStyle w:val="Stopka"/>
          <w:jc w:val="center"/>
        </w:pPr>
        <w:r>
          <w:fldChar w:fldCharType="begin"/>
        </w:r>
        <w:r>
          <w:instrText>PAGE   \* MERGEFORMAT</w:instrText>
        </w:r>
        <w:r>
          <w:fldChar w:fldCharType="separate"/>
        </w:r>
        <w:r w:rsidR="001768C9">
          <w:rPr>
            <w:noProof/>
          </w:rPr>
          <w:t>5</w:t>
        </w:r>
        <w:r>
          <w:fldChar w:fldCharType="end"/>
        </w:r>
      </w:p>
    </w:sdtContent>
  </w:sdt>
  <w:p w14:paraId="6D9E4770" w14:textId="6058529E" w:rsidR="007C5327" w:rsidRDefault="00F96402">
    <w:pPr>
      <w:pStyle w:val="Stopka"/>
    </w:pPr>
    <w:r>
      <w:rPr>
        <w:rFonts w:cs="Open Sans"/>
        <w:noProof/>
        <w:color w:val="1F4E79" w:themeColor="accent5" w:themeShade="80"/>
        <w:sz w:val="24"/>
        <w:szCs w:val="24"/>
        <w:shd w:val="clear" w:color="auto" w:fill="FFFFFF"/>
      </w:rPr>
      <w:drawing>
        <wp:inline distT="0" distB="0" distL="0" distR="0" wp14:anchorId="6B1BA76C" wp14:editId="21233FEE">
          <wp:extent cx="6644640" cy="891540"/>
          <wp:effectExtent l="0" t="0" r="3810" b="3810"/>
          <wp:docPr id="5" name="Obraz 5" descr="FEDDS-czarnobialy-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DDS-czarnobialy-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4640" cy="8915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E511" w14:textId="3860BB92" w:rsidR="00AD7FB7" w:rsidRDefault="0097157A">
    <w:pPr>
      <w:pStyle w:val="Stopka"/>
    </w:pPr>
    <w:r>
      <w:rPr>
        <w:rFonts w:cs="Open Sans"/>
        <w:noProof/>
        <w:color w:val="1F4E79" w:themeColor="accent5" w:themeShade="80"/>
        <w:sz w:val="24"/>
        <w:szCs w:val="24"/>
        <w:shd w:val="clear" w:color="auto" w:fill="FFFFFF"/>
      </w:rPr>
      <w:drawing>
        <wp:inline distT="0" distB="0" distL="0" distR="0" wp14:anchorId="28EA6175" wp14:editId="0B899689">
          <wp:extent cx="6642100" cy="889000"/>
          <wp:effectExtent l="0" t="0" r="6350" b="6350"/>
          <wp:docPr id="2" name="Obraz 2" descr="FEDDS-czarnobialy-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DDS-czarnobialy-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0" cy="889000"/>
                  </a:xfrm>
                  <a:prstGeom prst="rect">
                    <a:avLst/>
                  </a:prstGeom>
                  <a:noFill/>
                  <a:ln>
                    <a:noFill/>
                  </a:ln>
                </pic:spPr>
              </pic:pic>
            </a:graphicData>
          </a:graphic>
        </wp:inline>
      </w:drawing>
    </w:r>
  </w:p>
  <w:tbl>
    <w:tblPr>
      <w:tblW w:w="13183" w:type="dxa"/>
      <w:tblLook w:val="04A0" w:firstRow="1" w:lastRow="0" w:firstColumn="1" w:lastColumn="0" w:noHBand="0" w:noVBand="1"/>
    </w:tblPr>
    <w:tblGrid>
      <w:gridCol w:w="3402"/>
      <w:gridCol w:w="2551"/>
      <w:gridCol w:w="2552"/>
      <w:gridCol w:w="4678"/>
    </w:tblGrid>
    <w:tr w:rsidR="005C196F" w:rsidRPr="00923013" w14:paraId="034DC1AC" w14:textId="77777777" w:rsidTr="00E84E96">
      <w:tc>
        <w:tcPr>
          <w:tcW w:w="3402" w:type="dxa"/>
          <w:tcMar>
            <w:left w:w="0" w:type="dxa"/>
          </w:tcMar>
        </w:tcPr>
        <w:p w14:paraId="3528A110" w14:textId="77777777" w:rsidR="005C196F" w:rsidRDefault="005C196F" w:rsidP="00183DC8">
          <w:pPr>
            <w:pStyle w:val="Stopka"/>
            <w:spacing w:line="276" w:lineRule="auto"/>
            <w:ind w:left="0" w:firstLine="0"/>
            <w:rPr>
              <w:color w:val="0D0D0D" w:themeColor="text1" w:themeTint="F2"/>
            </w:rPr>
          </w:pPr>
        </w:p>
        <w:p w14:paraId="72B7B322" w14:textId="45983063" w:rsidR="005C196F" w:rsidRPr="00923013" w:rsidRDefault="00E84E96" w:rsidP="00183DC8">
          <w:pPr>
            <w:pStyle w:val="Stopka"/>
            <w:spacing w:line="276" w:lineRule="auto"/>
            <w:ind w:left="0" w:firstLine="0"/>
            <w:jc w:val="both"/>
            <w:rPr>
              <w:color w:val="0D0D0D" w:themeColor="text1" w:themeTint="F2"/>
            </w:rPr>
          </w:pPr>
          <w:r>
            <w:rPr>
              <w:color w:val="0D0D0D" w:themeColor="text1" w:themeTint="F2"/>
            </w:rPr>
            <w:t>„FUNDACJA EDUKACJI EUROPEJSKIEJ”</w:t>
          </w:r>
        </w:p>
        <w:p w14:paraId="0C6014C5" w14:textId="77777777" w:rsidR="005C196F" w:rsidRPr="00923013" w:rsidRDefault="005C196F" w:rsidP="00183DC8">
          <w:pPr>
            <w:spacing w:after="0" w:line="276" w:lineRule="auto"/>
            <w:ind w:left="0" w:firstLine="0"/>
            <w:jc w:val="both"/>
            <w:rPr>
              <w:color w:val="0D0D0D" w:themeColor="text1" w:themeTint="F2"/>
            </w:rPr>
          </w:pPr>
          <w:r w:rsidRPr="00923013">
            <w:rPr>
              <w:color w:val="0D0D0D" w:themeColor="text1" w:themeTint="F2"/>
            </w:rPr>
            <w:t>ul. Romana Dmowskiego 2/4</w:t>
          </w:r>
        </w:p>
      </w:tc>
      <w:tc>
        <w:tcPr>
          <w:tcW w:w="2551" w:type="dxa"/>
        </w:tcPr>
        <w:p w14:paraId="5D096EF4" w14:textId="77777777" w:rsidR="005C196F" w:rsidRDefault="005C196F" w:rsidP="00183DC8">
          <w:pPr>
            <w:pStyle w:val="Stopka"/>
            <w:spacing w:line="276" w:lineRule="auto"/>
            <w:ind w:left="0" w:firstLine="0"/>
            <w:rPr>
              <w:color w:val="0D0D0D" w:themeColor="text1" w:themeTint="F2"/>
            </w:rPr>
          </w:pPr>
        </w:p>
        <w:p w14:paraId="4DF278FB" w14:textId="77777777" w:rsidR="005C196F" w:rsidRPr="00923013" w:rsidRDefault="005C196F" w:rsidP="00183DC8">
          <w:pPr>
            <w:pStyle w:val="Stopka"/>
            <w:spacing w:line="276" w:lineRule="auto"/>
            <w:ind w:left="0" w:firstLine="0"/>
            <w:rPr>
              <w:color w:val="0D0D0D" w:themeColor="text1" w:themeTint="F2"/>
            </w:rPr>
          </w:pPr>
          <w:r w:rsidRPr="00923013">
            <w:rPr>
              <w:color w:val="0D0D0D" w:themeColor="text1" w:themeTint="F2"/>
            </w:rPr>
            <w:t>58</w:t>
          </w:r>
          <w:r>
            <w:rPr>
              <w:color w:val="0D0D0D" w:themeColor="text1" w:themeTint="F2"/>
            </w:rPr>
            <w:t xml:space="preserve"> </w:t>
          </w:r>
          <w:r w:rsidRPr="00923013">
            <w:rPr>
              <w:color w:val="0D0D0D" w:themeColor="text1" w:themeTint="F2"/>
            </w:rPr>
            <w:t>-</w:t>
          </w:r>
          <w:r>
            <w:rPr>
              <w:color w:val="0D0D0D" w:themeColor="text1" w:themeTint="F2"/>
            </w:rPr>
            <w:t xml:space="preserve"> </w:t>
          </w:r>
          <w:r w:rsidRPr="00923013">
            <w:rPr>
              <w:color w:val="0D0D0D" w:themeColor="text1" w:themeTint="F2"/>
            </w:rPr>
            <w:t xml:space="preserve">300 Wałbrzych </w:t>
          </w:r>
        </w:p>
        <w:p w14:paraId="6A181610" w14:textId="77777777" w:rsidR="005C196F" w:rsidRPr="00923013" w:rsidRDefault="005C196F" w:rsidP="00183DC8">
          <w:pPr>
            <w:pStyle w:val="Stopka"/>
            <w:spacing w:line="276" w:lineRule="auto"/>
            <w:ind w:left="0" w:firstLine="0"/>
            <w:rPr>
              <w:color w:val="0D0D0D" w:themeColor="text1" w:themeTint="F2"/>
            </w:rPr>
          </w:pPr>
          <w:r w:rsidRPr="00923013">
            <w:rPr>
              <w:color w:val="0D0D0D" w:themeColor="text1" w:themeTint="F2"/>
            </w:rPr>
            <w:t>REGON 891423578</w:t>
          </w:r>
        </w:p>
      </w:tc>
      <w:tc>
        <w:tcPr>
          <w:tcW w:w="2552" w:type="dxa"/>
          <w:tcBorders>
            <w:top w:val="nil"/>
          </w:tcBorders>
        </w:tcPr>
        <w:p w14:paraId="39135EB2" w14:textId="3C655C37" w:rsidR="005C196F" w:rsidRDefault="005C196F" w:rsidP="00183DC8">
          <w:pPr>
            <w:spacing w:after="0" w:line="276" w:lineRule="auto"/>
            <w:ind w:left="0" w:firstLine="0"/>
            <w:rPr>
              <w:color w:val="0D0D0D" w:themeColor="text1" w:themeTint="F2"/>
            </w:rPr>
          </w:pPr>
        </w:p>
        <w:p w14:paraId="3724A84F" w14:textId="77777777" w:rsidR="005C196F" w:rsidRPr="00923013" w:rsidRDefault="005C196F" w:rsidP="00183DC8">
          <w:pPr>
            <w:spacing w:after="0" w:line="276" w:lineRule="auto"/>
            <w:ind w:left="0" w:firstLine="0"/>
            <w:rPr>
              <w:color w:val="0D0D0D" w:themeColor="text1" w:themeTint="F2"/>
            </w:rPr>
          </w:pPr>
          <w:r w:rsidRPr="00923013">
            <w:rPr>
              <w:color w:val="0D0D0D" w:themeColor="text1" w:themeTint="F2"/>
            </w:rPr>
            <w:t>KRS 0000117278</w:t>
          </w:r>
        </w:p>
        <w:p w14:paraId="1459A9C8" w14:textId="77777777" w:rsidR="005C196F" w:rsidRPr="00923013" w:rsidRDefault="005C196F" w:rsidP="00183DC8">
          <w:pPr>
            <w:spacing w:after="0" w:line="276" w:lineRule="auto"/>
            <w:ind w:left="0" w:firstLine="0"/>
            <w:rPr>
              <w:color w:val="0D0D0D" w:themeColor="text1" w:themeTint="F2"/>
            </w:rPr>
          </w:pPr>
          <w:r w:rsidRPr="00923013">
            <w:rPr>
              <w:color w:val="0D0D0D" w:themeColor="text1" w:themeTint="F2"/>
            </w:rPr>
            <w:t>NIP 886 26 65</w:t>
          </w:r>
          <w:r>
            <w:rPr>
              <w:color w:val="0D0D0D" w:themeColor="text1" w:themeTint="F2"/>
            </w:rPr>
            <w:t> </w:t>
          </w:r>
          <w:r w:rsidRPr="00923013">
            <w:rPr>
              <w:color w:val="0D0D0D" w:themeColor="text1" w:themeTint="F2"/>
            </w:rPr>
            <w:t>090</w:t>
          </w:r>
        </w:p>
      </w:tc>
      <w:tc>
        <w:tcPr>
          <w:tcW w:w="4678" w:type="dxa"/>
          <w:tcBorders>
            <w:top w:val="nil"/>
          </w:tcBorders>
        </w:tcPr>
        <w:p w14:paraId="4ED31148" w14:textId="77777777" w:rsidR="005C196F" w:rsidRDefault="005C196F" w:rsidP="00183DC8">
          <w:pPr>
            <w:spacing w:after="0" w:line="276" w:lineRule="auto"/>
            <w:ind w:left="0" w:firstLine="0"/>
            <w:rPr>
              <w:color w:val="0D0D0D" w:themeColor="text1" w:themeTint="F2"/>
            </w:rPr>
          </w:pPr>
        </w:p>
        <w:p w14:paraId="124AD6C5" w14:textId="77777777" w:rsidR="005C196F" w:rsidRPr="00CF0017" w:rsidRDefault="005C196F" w:rsidP="00183DC8">
          <w:pPr>
            <w:spacing w:after="0" w:line="276" w:lineRule="auto"/>
            <w:ind w:left="0" w:firstLine="0"/>
            <w:rPr>
              <w:color w:val="000000" w:themeColor="text1"/>
            </w:rPr>
          </w:pPr>
          <w:hyperlink r:id="rId2" w:history="1">
            <w:r w:rsidRPr="00CF0017">
              <w:rPr>
                <w:rStyle w:val="Hipercze"/>
                <w:color w:val="000000" w:themeColor="text1"/>
                <w:u w:val="none"/>
              </w:rPr>
              <w:t>sekretariat@fee.org.pl</w:t>
            </w:r>
          </w:hyperlink>
        </w:p>
        <w:p w14:paraId="5C1DEE59" w14:textId="77777777" w:rsidR="005C196F" w:rsidRPr="00923013" w:rsidRDefault="005C196F" w:rsidP="00183DC8">
          <w:pPr>
            <w:spacing w:after="0" w:line="276" w:lineRule="auto"/>
            <w:ind w:left="0" w:firstLine="0"/>
            <w:rPr>
              <w:color w:val="0D0D0D" w:themeColor="text1" w:themeTint="F2"/>
            </w:rPr>
          </w:pPr>
          <w:r w:rsidRPr="00923013">
            <w:rPr>
              <w:color w:val="0D0D0D" w:themeColor="text1" w:themeTint="F2"/>
            </w:rPr>
            <w:t>www.fee.org.pl</w:t>
          </w:r>
        </w:p>
      </w:tc>
    </w:tr>
  </w:tbl>
  <w:p w14:paraId="1B61C086" w14:textId="52261D91" w:rsidR="00AD7FB7" w:rsidRPr="00923013" w:rsidRDefault="00AD7FB7">
    <w:pPr>
      <w:pStyle w:val="Stopka"/>
      <w:rPr>
        <w:color w:val="0D0D0D" w:themeColor="text1" w:themeTint="F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74C0E" w14:textId="77777777" w:rsidR="00AF3E87" w:rsidRDefault="00AF3E87" w:rsidP="00442525">
      <w:pPr>
        <w:spacing w:after="0" w:line="240" w:lineRule="auto"/>
      </w:pPr>
      <w:r>
        <w:separator/>
      </w:r>
    </w:p>
  </w:footnote>
  <w:footnote w:type="continuationSeparator" w:id="0">
    <w:p w14:paraId="655BF506" w14:textId="77777777" w:rsidR="00AF3E87" w:rsidRDefault="00AF3E87" w:rsidP="00442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01AC6" w14:textId="57D1C7BE" w:rsidR="00442525" w:rsidRDefault="00E84E96" w:rsidP="005B77FD">
    <w:pPr>
      <w:pStyle w:val="Nagwek"/>
      <w:ind w:left="0" w:firstLine="0"/>
    </w:pPr>
    <w:r>
      <w:rPr>
        <w:noProof/>
      </w:rPr>
      <w:drawing>
        <wp:anchor distT="0" distB="0" distL="114300" distR="114300" simplePos="0" relativeHeight="251703296" behindDoc="0" locked="0" layoutInCell="1" allowOverlap="1" wp14:anchorId="560F4FFA" wp14:editId="247C1FAF">
          <wp:simplePos x="0" y="0"/>
          <wp:positionH relativeFrom="margin">
            <wp:posOffset>5844540</wp:posOffset>
          </wp:positionH>
          <wp:positionV relativeFrom="paragraph">
            <wp:posOffset>-878840</wp:posOffset>
          </wp:positionV>
          <wp:extent cx="601980" cy="439707"/>
          <wp:effectExtent l="0" t="0" r="7620" b="0"/>
          <wp:wrapNone/>
          <wp:docPr id="1166492750" name="Obraz 11664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alphaModFix/>
                    <a:extLst>
                      <a:ext uri="{28A0092B-C50C-407E-A947-70E740481C1C}">
                        <a14:useLocalDpi xmlns:a14="http://schemas.microsoft.com/office/drawing/2010/main" val="0"/>
                      </a:ext>
                    </a:extLst>
                  </a:blip>
                  <a:stretch>
                    <a:fillRect/>
                  </a:stretch>
                </pic:blipFill>
                <pic:spPr>
                  <a:xfrm>
                    <a:off x="0" y="0"/>
                    <a:ext cx="607397" cy="44366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1248" behindDoc="0" locked="0" layoutInCell="1" allowOverlap="1" wp14:anchorId="55B41B79" wp14:editId="798EE3F8">
          <wp:simplePos x="0" y="0"/>
          <wp:positionH relativeFrom="column">
            <wp:posOffset>2156460</wp:posOffset>
          </wp:positionH>
          <wp:positionV relativeFrom="paragraph">
            <wp:posOffset>-1023620</wp:posOffset>
          </wp:positionV>
          <wp:extent cx="1546860" cy="556392"/>
          <wp:effectExtent l="0" t="0" r="0" b="0"/>
          <wp:wrapNone/>
          <wp:docPr id="2068214456" name="Obraz 2068214456" descr="wiz 2 93 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z 2 93 cz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9362" cy="564486"/>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rPr>
      <w:drawing>
        <wp:anchor distT="0" distB="0" distL="114300" distR="114300" simplePos="0" relativeHeight="251699200" behindDoc="0" locked="0" layoutInCell="1" allowOverlap="1" wp14:anchorId="632FBD77" wp14:editId="39846482">
          <wp:simplePos x="0" y="0"/>
          <wp:positionH relativeFrom="margin">
            <wp:posOffset>-213360</wp:posOffset>
          </wp:positionH>
          <wp:positionV relativeFrom="paragraph">
            <wp:posOffset>-1137920</wp:posOffset>
          </wp:positionV>
          <wp:extent cx="861060" cy="715855"/>
          <wp:effectExtent l="0" t="0" r="0" b="8255"/>
          <wp:wrapNone/>
          <wp:docPr id="859627695" name="Obraz 859627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a:alphaModFix/>
                    <a:extLst>
                      <a:ext uri="{28A0092B-C50C-407E-A947-70E740481C1C}">
                        <a14:useLocalDpi xmlns:a14="http://schemas.microsoft.com/office/drawing/2010/main" val="0"/>
                      </a:ext>
                    </a:extLst>
                  </a:blip>
                  <a:stretch>
                    <a:fillRect/>
                  </a:stretch>
                </pic:blipFill>
                <pic:spPr>
                  <a:xfrm>
                    <a:off x="0" y="0"/>
                    <a:ext cx="870061" cy="72333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FFC7B" w14:textId="1C17CC1E" w:rsidR="00AD7FB7" w:rsidRDefault="000653ED">
    <w:pPr>
      <w:pStyle w:val="Nagwek"/>
    </w:pPr>
    <w:r>
      <w:rPr>
        <w:noProof/>
      </w:rPr>
      <w:drawing>
        <wp:anchor distT="0" distB="0" distL="114300" distR="114300" simplePos="0" relativeHeight="251694080" behindDoc="0" locked="0" layoutInCell="1" allowOverlap="1" wp14:anchorId="771616B6" wp14:editId="015F7C99">
          <wp:simplePos x="0" y="0"/>
          <wp:positionH relativeFrom="margin">
            <wp:posOffset>5836921</wp:posOffset>
          </wp:positionH>
          <wp:positionV relativeFrom="paragraph">
            <wp:posOffset>-993140</wp:posOffset>
          </wp:positionV>
          <wp:extent cx="601980" cy="439707"/>
          <wp:effectExtent l="0" t="0" r="762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alphaModFix/>
                    <a:extLst>
                      <a:ext uri="{28A0092B-C50C-407E-A947-70E740481C1C}">
                        <a14:useLocalDpi xmlns:a14="http://schemas.microsoft.com/office/drawing/2010/main" val="0"/>
                      </a:ext>
                    </a:extLst>
                  </a:blip>
                  <a:stretch>
                    <a:fillRect/>
                  </a:stretch>
                </pic:blipFill>
                <pic:spPr>
                  <a:xfrm>
                    <a:off x="0" y="0"/>
                    <a:ext cx="607397" cy="44366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128" behindDoc="0" locked="0" layoutInCell="1" allowOverlap="1" wp14:anchorId="4EA37727" wp14:editId="7D691CA7">
          <wp:simplePos x="0" y="0"/>
          <wp:positionH relativeFrom="column">
            <wp:posOffset>2148840</wp:posOffset>
          </wp:positionH>
          <wp:positionV relativeFrom="paragraph">
            <wp:posOffset>-1122679</wp:posOffset>
          </wp:positionV>
          <wp:extent cx="1546860" cy="556392"/>
          <wp:effectExtent l="0" t="0" r="0" b="0"/>
          <wp:wrapNone/>
          <wp:docPr id="4" name="Obraz 4" descr="wiz 2 93 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z 2 93 cz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9362" cy="564486"/>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rPr>
      <w:drawing>
        <wp:anchor distT="0" distB="0" distL="114300" distR="114300" simplePos="0" relativeHeight="251692032" behindDoc="0" locked="0" layoutInCell="1" allowOverlap="1" wp14:anchorId="6575559F" wp14:editId="5300AF31">
          <wp:simplePos x="0" y="0"/>
          <wp:positionH relativeFrom="margin">
            <wp:posOffset>-259080</wp:posOffset>
          </wp:positionH>
          <wp:positionV relativeFrom="paragraph">
            <wp:posOffset>-1206500</wp:posOffset>
          </wp:positionV>
          <wp:extent cx="861060" cy="715855"/>
          <wp:effectExtent l="0" t="0" r="0" b="825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a:alphaModFix/>
                    <a:extLst>
                      <a:ext uri="{28A0092B-C50C-407E-A947-70E740481C1C}">
                        <a14:useLocalDpi xmlns:a14="http://schemas.microsoft.com/office/drawing/2010/main" val="0"/>
                      </a:ext>
                    </a:extLst>
                  </a:blip>
                  <a:stretch>
                    <a:fillRect/>
                  </a:stretch>
                </pic:blipFill>
                <pic:spPr>
                  <a:xfrm>
                    <a:off x="0" y="0"/>
                    <a:ext cx="870061" cy="723338"/>
                  </a:xfrm>
                  <a:prstGeom prst="rect">
                    <a:avLst/>
                  </a:prstGeom>
                </pic:spPr>
              </pic:pic>
            </a:graphicData>
          </a:graphic>
          <wp14:sizeRelH relativeFrom="margin">
            <wp14:pctWidth>0</wp14:pctWidth>
          </wp14:sizeRelH>
          <wp14:sizeRelV relativeFrom="margin">
            <wp14:pctHeight>0</wp14:pctHeight>
          </wp14:sizeRelV>
        </wp:anchor>
      </w:drawing>
    </w:r>
    <w:r w:rsidR="00AE0127">
      <w:rPr>
        <w:noProof/>
      </w:rPr>
      <mc:AlternateContent>
        <mc:Choice Requires="wps">
          <w:drawing>
            <wp:anchor distT="45720" distB="45720" distL="114300" distR="114300" simplePos="0" relativeHeight="251684864" behindDoc="0" locked="0" layoutInCell="1" allowOverlap="1" wp14:anchorId="34F06316" wp14:editId="058803A4">
              <wp:simplePos x="0" y="0"/>
              <wp:positionH relativeFrom="margin">
                <wp:align>center</wp:align>
              </wp:positionH>
              <wp:positionV relativeFrom="paragraph">
                <wp:posOffset>-803171</wp:posOffset>
              </wp:positionV>
              <wp:extent cx="3321685" cy="427990"/>
              <wp:effectExtent l="0" t="0" r="0" b="0"/>
              <wp:wrapThrough wrapText="bothSides">
                <wp:wrapPolygon edited="0">
                  <wp:start x="3797" y="0"/>
                  <wp:lineTo x="3797" y="19736"/>
                  <wp:lineTo x="17719" y="19736"/>
                  <wp:lineTo x="17719" y="0"/>
                  <wp:lineTo x="3797" y="0"/>
                </wp:wrapPolygon>
              </wp:wrapThrough>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685" cy="427990"/>
                      </a:xfrm>
                      <a:prstGeom prst="rect">
                        <a:avLst/>
                      </a:prstGeom>
                      <a:noFill/>
                      <a:ln w="9525">
                        <a:noFill/>
                        <a:miter lim="800000"/>
                        <a:headEnd/>
                        <a:tailEnd/>
                      </a:ln>
                    </wps:spPr>
                    <wps:txbx>
                      <w:txbxContent>
                        <w:p w14:paraId="120F6661" w14:textId="12ECE9EF" w:rsidR="00AE0127" w:rsidRDefault="00AE0127" w:rsidP="00AE0127">
                          <w:pPr>
                            <w:jc w:val="center"/>
                          </w:pP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4F06316" id="_x0000_t202" coordsize="21600,21600" o:spt="202" path="m,l,21600r21600,l21600,xe">
              <v:stroke joinstyle="miter"/>
              <v:path gradientshapeok="t" o:connecttype="rect"/>
            </v:shapetype>
            <v:shape id="Pole tekstowe 2" o:spid="_x0000_s1026" type="#_x0000_t202" style="position:absolute;left:0;text-align:left;margin-left:0;margin-top:-63.25pt;width:261.55pt;height:33.7pt;z-index:251684864;visibility:visible;mso-wrap-style:non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" filled="f" stroked="f">
              <v:textbox style="mso-fit-shape-to-text:t">
                <w:txbxContent>
                  <w:p w14:paraId="120F6661" w14:textId="12ECE9EF" w:rsidR="00AE0127" w:rsidRDefault="00AE0127" w:rsidP="00AE0127">
                    <w:pPr>
                      <w:jc w:val="center"/>
                    </w:pPr>
                  </w:p>
                </w:txbxContent>
              </v:textbox>
              <w10:wrap type="through"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 w15:restartNumberingAfterBreak="0">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15:restartNumberingAfterBreak="0">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15:restartNumberingAfterBreak="0">
    <w:nsid w:val="02290BED"/>
    <w:multiLevelType w:val="hybridMultilevel"/>
    <w:tmpl w:val="EAEE3828"/>
    <w:lvl w:ilvl="0" w:tplc="C938F560">
      <w:start w:val="1"/>
      <w:numFmt w:val="decimal"/>
      <w:lvlText w:val="%1."/>
      <w:lvlJc w:val="left"/>
      <w:pPr>
        <w:ind w:left="780" w:hanging="360"/>
      </w:pPr>
      <w:rPr>
        <w:rFonts w:ascii="Century Gothic" w:eastAsia="Times New Roman" w:hAnsi="Century Gothic" w:cs="Times New Roman"/>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 w15:restartNumberingAfterBreak="0">
    <w:nsid w:val="04962348"/>
    <w:multiLevelType w:val="hybridMultilevel"/>
    <w:tmpl w:val="A830B456"/>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AE743F6"/>
    <w:multiLevelType w:val="hybridMultilevel"/>
    <w:tmpl w:val="BFCA57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D7F4488"/>
    <w:multiLevelType w:val="hybridMultilevel"/>
    <w:tmpl w:val="90F20EC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E8475E1"/>
    <w:multiLevelType w:val="hybridMultilevel"/>
    <w:tmpl w:val="3E5EFF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E24C35"/>
    <w:multiLevelType w:val="hybridMultilevel"/>
    <w:tmpl w:val="83A616CE"/>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9" w15:restartNumberingAfterBreak="0">
    <w:nsid w:val="204C4ADE"/>
    <w:multiLevelType w:val="hybridMultilevel"/>
    <w:tmpl w:val="B178E9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0A76F99"/>
    <w:multiLevelType w:val="hybridMultilevel"/>
    <w:tmpl w:val="93B2AB32"/>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01476D"/>
    <w:multiLevelType w:val="hybridMultilevel"/>
    <w:tmpl w:val="DB62C32E"/>
    <w:lvl w:ilvl="0" w:tplc="27428B34">
      <w:start w:val="1"/>
      <w:numFmt w:val="lowerLetter"/>
      <w:lvlText w:val="%1)"/>
      <w:lvlJc w:val="left"/>
      <w:pPr>
        <w:ind w:left="1067" w:hanging="360"/>
      </w:pPr>
    </w:lvl>
    <w:lvl w:ilvl="1" w:tplc="04150019">
      <w:start w:val="1"/>
      <w:numFmt w:val="lowerLetter"/>
      <w:lvlText w:val="%2."/>
      <w:lvlJc w:val="left"/>
      <w:pPr>
        <w:ind w:left="1787" w:hanging="360"/>
      </w:pPr>
    </w:lvl>
    <w:lvl w:ilvl="2" w:tplc="0415001B">
      <w:start w:val="1"/>
      <w:numFmt w:val="lowerRoman"/>
      <w:lvlText w:val="%3."/>
      <w:lvlJc w:val="right"/>
      <w:pPr>
        <w:ind w:left="2507" w:hanging="180"/>
      </w:pPr>
    </w:lvl>
    <w:lvl w:ilvl="3" w:tplc="0415000F">
      <w:start w:val="1"/>
      <w:numFmt w:val="decimal"/>
      <w:lvlText w:val="%4."/>
      <w:lvlJc w:val="left"/>
      <w:pPr>
        <w:ind w:left="3227" w:hanging="360"/>
      </w:pPr>
    </w:lvl>
    <w:lvl w:ilvl="4" w:tplc="04150019">
      <w:start w:val="1"/>
      <w:numFmt w:val="lowerLetter"/>
      <w:lvlText w:val="%5."/>
      <w:lvlJc w:val="left"/>
      <w:pPr>
        <w:ind w:left="3947" w:hanging="360"/>
      </w:pPr>
    </w:lvl>
    <w:lvl w:ilvl="5" w:tplc="0415001B">
      <w:start w:val="1"/>
      <w:numFmt w:val="lowerRoman"/>
      <w:lvlText w:val="%6."/>
      <w:lvlJc w:val="right"/>
      <w:pPr>
        <w:ind w:left="4667" w:hanging="180"/>
      </w:pPr>
    </w:lvl>
    <w:lvl w:ilvl="6" w:tplc="0415000F">
      <w:start w:val="1"/>
      <w:numFmt w:val="decimal"/>
      <w:lvlText w:val="%7."/>
      <w:lvlJc w:val="left"/>
      <w:pPr>
        <w:ind w:left="5387" w:hanging="360"/>
      </w:pPr>
    </w:lvl>
    <w:lvl w:ilvl="7" w:tplc="04150019">
      <w:start w:val="1"/>
      <w:numFmt w:val="lowerLetter"/>
      <w:lvlText w:val="%8."/>
      <w:lvlJc w:val="left"/>
      <w:pPr>
        <w:ind w:left="6107" w:hanging="360"/>
      </w:pPr>
    </w:lvl>
    <w:lvl w:ilvl="8" w:tplc="0415001B">
      <w:start w:val="1"/>
      <w:numFmt w:val="lowerRoman"/>
      <w:lvlText w:val="%9."/>
      <w:lvlJc w:val="right"/>
      <w:pPr>
        <w:ind w:left="6827" w:hanging="180"/>
      </w:pPr>
    </w:lvl>
  </w:abstractNum>
  <w:abstractNum w:abstractNumId="12" w15:restartNumberingAfterBreak="0">
    <w:nsid w:val="26455D17"/>
    <w:multiLevelType w:val="hybridMultilevel"/>
    <w:tmpl w:val="BCB4BA38"/>
    <w:lvl w:ilvl="0" w:tplc="111A6E42">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D6A7959"/>
    <w:multiLevelType w:val="hybridMultilevel"/>
    <w:tmpl w:val="950685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72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8A964BB"/>
    <w:multiLevelType w:val="hybridMultilevel"/>
    <w:tmpl w:val="621C50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3182148"/>
    <w:multiLevelType w:val="hybridMultilevel"/>
    <w:tmpl w:val="F470F8D2"/>
    <w:lvl w:ilvl="0" w:tplc="04150001">
      <w:start w:val="1"/>
      <w:numFmt w:val="bullet"/>
      <w:lvlText w:val=""/>
      <w:lvlJc w:val="left"/>
      <w:pPr>
        <w:ind w:left="828" w:hanging="360"/>
      </w:pPr>
      <w:rPr>
        <w:rFonts w:ascii="Symbol" w:hAnsi="Symbol" w:hint="default"/>
      </w:rPr>
    </w:lvl>
    <w:lvl w:ilvl="1" w:tplc="04150003">
      <w:start w:val="1"/>
      <w:numFmt w:val="bullet"/>
      <w:lvlText w:val="o"/>
      <w:lvlJc w:val="left"/>
      <w:pPr>
        <w:ind w:left="1548" w:hanging="360"/>
      </w:pPr>
      <w:rPr>
        <w:rFonts w:ascii="Courier New" w:hAnsi="Courier New" w:cs="Courier New" w:hint="default"/>
      </w:rPr>
    </w:lvl>
    <w:lvl w:ilvl="2" w:tplc="04150005">
      <w:start w:val="1"/>
      <w:numFmt w:val="bullet"/>
      <w:lvlText w:val=""/>
      <w:lvlJc w:val="left"/>
      <w:pPr>
        <w:ind w:left="2268" w:hanging="360"/>
      </w:pPr>
      <w:rPr>
        <w:rFonts w:ascii="Wingdings" w:hAnsi="Wingdings" w:hint="default"/>
      </w:rPr>
    </w:lvl>
    <w:lvl w:ilvl="3" w:tplc="04150001">
      <w:start w:val="1"/>
      <w:numFmt w:val="bullet"/>
      <w:lvlText w:val=""/>
      <w:lvlJc w:val="left"/>
      <w:pPr>
        <w:ind w:left="2988" w:hanging="360"/>
      </w:pPr>
      <w:rPr>
        <w:rFonts w:ascii="Symbol" w:hAnsi="Symbol" w:hint="default"/>
      </w:rPr>
    </w:lvl>
    <w:lvl w:ilvl="4" w:tplc="04150003">
      <w:start w:val="1"/>
      <w:numFmt w:val="bullet"/>
      <w:lvlText w:val="o"/>
      <w:lvlJc w:val="left"/>
      <w:pPr>
        <w:ind w:left="3708" w:hanging="360"/>
      </w:pPr>
      <w:rPr>
        <w:rFonts w:ascii="Courier New" w:hAnsi="Courier New" w:cs="Courier New" w:hint="default"/>
      </w:rPr>
    </w:lvl>
    <w:lvl w:ilvl="5" w:tplc="04150005">
      <w:start w:val="1"/>
      <w:numFmt w:val="bullet"/>
      <w:lvlText w:val=""/>
      <w:lvlJc w:val="left"/>
      <w:pPr>
        <w:ind w:left="4428" w:hanging="360"/>
      </w:pPr>
      <w:rPr>
        <w:rFonts w:ascii="Wingdings" w:hAnsi="Wingdings" w:hint="default"/>
      </w:rPr>
    </w:lvl>
    <w:lvl w:ilvl="6" w:tplc="04150001">
      <w:start w:val="1"/>
      <w:numFmt w:val="bullet"/>
      <w:lvlText w:val=""/>
      <w:lvlJc w:val="left"/>
      <w:pPr>
        <w:ind w:left="5148" w:hanging="360"/>
      </w:pPr>
      <w:rPr>
        <w:rFonts w:ascii="Symbol" w:hAnsi="Symbol" w:hint="default"/>
      </w:rPr>
    </w:lvl>
    <w:lvl w:ilvl="7" w:tplc="04150003">
      <w:start w:val="1"/>
      <w:numFmt w:val="bullet"/>
      <w:lvlText w:val="o"/>
      <w:lvlJc w:val="left"/>
      <w:pPr>
        <w:ind w:left="5868" w:hanging="360"/>
      </w:pPr>
      <w:rPr>
        <w:rFonts w:ascii="Courier New" w:hAnsi="Courier New" w:cs="Courier New" w:hint="default"/>
      </w:rPr>
    </w:lvl>
    <w:lvl w:ilvl="8" w:tplc="04150005">
      <w:start w:val="1"/>
      <w:numFmt w:val="bullet"/>
      <w:lvlText w:val=""/>
      <w:lvlJc w:val="left"/>
      <w:pPr>
        <w:ind w:left="6588" w:hanging="360"/>
      </w:pPr>
      <w:rPr>
        <w:rFonts w:ascii="Wingdings" w:hAnsi="Wingdings" w:hint="default"/>
      </w:rPr>
    </w:lvl>
  </w:abstractNum>
  <w:abstractNum w:abstractNumId="16" w15:restartNumberingAfterBreak="0">
    <w:nsid w:val="44232C19"/>
    <w:multiLevelType w:val="hybridMultilevel"/>
    <w:tmpl w:val="EF0A1AC2"/>
    <w:lvl w:ilvl="0" w:tplc="C95EBE86">
      <w:start w:val="1"/>
      <w:numFmt w:val="decimal"/>
      <w:lvlText w:val="%1."/>
      <w:lvlJc w:val="left"/>
      <w:pPr>
        <w:ind w:left="1080" w:hanging="360"/>
      </w:pPr>
      <w:rPr>
        <w:rFonts w:ascii="Century Gothic" w:eastAsia="Times New Roman" w:hAnsi="Century Gothic"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5EE704F"/>
    <w:multiLevelType w:val="hybridMultilevel"/>
    <w:tmpl w:val="BE265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B152A19"/>
    <w:multiLevelType w:val="hybridMultilevel"/>
    <w:tmpl w:val="BFCA57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B9B40B2"/>
    <w:multiLevelType w:val="hybridMultilevel"/>
    <w:tmpl w:val="477E209E"/>
    <w:lvl w:ilvl="0" w:tplc="0415000B">
      <w:start w:val="1"/>
      <w:numFmt w:val="bullet"/>
      <w:lvlText w:val=""/>
      <w:lvlJc w:val="left"/>
      <w:pPr>
        <w:ind w:left="1800" w:hanging="360"/>
      </w:pPr>
      <w:rPr>
        <w:rFonts w:ascii="Wingdings" w:hAnsi="Wingding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0" w15:restartNumberingAfterBreak="0">
    <w:nsid w:val="4DB67934"/>
    <w:multiLevelType w:val="hybridMultilevel"/>
    <w:tmpl w:val="0E28650A"/>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1" w15:restartNumberingAfterBreak="0">
    <w:nsid w:val="51D2346C"/>
    <w:multiLevelType w:val="hybridMultilevel"/>
    <w:tmpl w:val="7C86A9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3B62978"/>
    <w:multiLevelType w:val="hybridMultilevel"/>
    <w:tmpl w:val="C88089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AA40BD9"/>
    <w:multiLevelType w:val="hybridMultilevel"/>
    <w:tmpl w:val="4BC8B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5B0D14"/>
    <w:multiLevelType w:val="multilevel"/>
    <w:tmpl w:val="1ACC677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4D6256A"/>
    <w:multiLevelType w:val="hybridMultilevel"/>
    <w:tmpl w:val="55843C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DD26078"/>
    <w:multiLevelType w:val="hybridMultilevel"/>
    <w:tmpl w:val="0DEEE0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45062A2"/>
    <w:multiLevelType w:val="hybridMultilevel"/>
    <w:tmpl w:val="DECC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EAD77AD"/>
    <w:multiLevelType w:val="hybridMultilevel"/>
    <w:tmpl w:val="DD301A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807806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21536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73104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42372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8661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1525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021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10989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42485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19536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7286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34916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1839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4342447">
    <w:abstractNumId w:val="19"/>
  </w:num>
  <w:num w:numId="15" w16cid:durableId="673604421">
    <w:abstractNumId w:val="0"/>
  </w:num>
  <w:num w:numId="16" w16cid:durableId="2055614170">
    <w:abstractNumId w:val="1"/>
  </w:num>
  <w:num w:numId="17" w16cid:durableId="289554882">
    <w:abstractNumId w:val="2"/>
  </w:num>
  <w:num w:numId="18" w16cid:durableId="3099466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74166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2298798">
    <w:abstractNumId w:val="1"/>
  </w:num>
  <w:num w:numId="21" w16cid:durableId="770053112">
    <w:abstractNumId w:val="2"/>
  </w:num>
  <w:num w:numId="22" w16cid:durableId="15097097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97469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8616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9556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10730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50149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8920182">
    <w:abstractNumId w:val="15"/>
  </w:num>
  <w:num w:numId="29" w16cid:durableId="1885690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88027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2204007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9D"/>
    <w:rsid w:val="00006445"/>
    <w:rsid w:val="000175B4"/>
    <w:rsid w:val="00026706"/>
    <w:rsid w:val="00035437"/>
    <w:rsid w:val="00050D9D"/>
    <w:rsid w:val="00054C7D"/>
    <w:rsid w:val="000653ED"/>
    <w:rsid w:val="000748D0"/>
    <w:rsid w:val="00080D1C"/>
    <w:rsid w:val="000A65A4"/>
    <w:rsid w:val="000B5E1E"/>
    <w:rsid w:val="000C48FC"/>
    <w:rsid w:val="000D1650"/>
    <w:rsid w:val="000F0D7E"/>
    <w:rsid w:val="001106FD"/>
    <w:rsid w:val="00140F36"/>
    <w:rsid w:val="001719E8"/>
    <w:rsid w:val="001768C9"/>
    <w:rsid w:val="0019253C"/>
    <w:rsid w:val="00196EAA"/>
    <w:rsid w:val="001A54D2"/>
    <w:rsid w:val="001B30C8"/>
    <w:rsid w:val="00216489"/>
    <w:rsid w:val="002205FD"/>
    <w:rsid w:val="00237850"/>
    <w:rsid w:val="00243C5F"/>
    <w:rsid w:val="0026066E"/>
    <w:rsid w:val="00270698"/>
    <w:rsid w:val="00275D79"/>
    <w:rsid w:val="002E3590"/>
    <w:rsid w:val="0030086D"/>
    <w:rsid w:val="0030628F"/>
    <w:rsid w:val="00331FD8"/>
    <w:rsid w:val="00344667"/>
    <w:rsid w:val="0035363B"/>
    <w:rsid w:val="0036717E"/>
    <w:rsid w:val="00381EF2"/>
    <w:rsid w:val="00383B71"/>
    <w:rsid w:val="00392331"/>
    <w:rsid w:val="003A55B8"/>
    <w:rsid w:val="003D50DC"/>
    <w:rsid w:val="003E50EB"/>
    <w:rsid w:val="003F3C1A"/>
    <w:rsid w:val="004052DC"/>
    <w:rsid w:val="00411BD8"/>
    <w:rsid w:val="0042390C"/>
    <w:rsid w:val="004261CD"/>
    <w:rsid w:val="00442525"/>
    <w:rsid w:val="00447EB5"/>
    <w:rsid w:val="004527C9"/>
    <w:rsid w:val="004552E2"/>
    <w:rsid w:val="004800CD"/>
    <w:rsid w:val="004D4A14"/>
    <w:rsid w:val="004F4930"/>
    <w:rsid w:val="005010FC"/>
    <w:rsid w:val="00527720"/>
    <w:rsid w:val="00534477"/>
    <w:rsid w:val="005561A1"/>
    <w:rsid w:val="00557233"/>
    <w:rsid w:val="005613FF"/>
    <w:rsid w:val="0056797A"/>
    <w:rsid w:val="005906B7"/>
    <w:rsid w:val="00594F2B"/>
    <w:rsid w:val="00595C4D"/>
    <w:rsid w:val="005B77FD"/>
    <w:rsid w:val="005C196F"/>
    <w:rsid w:val="005C6C55"/>
    <w:rsid w:val="005D0AB5"/>
    <w:rsid w:val="005E17EE"/>
    <w:rsid w:val="005E446F"/>
    <w:rsid w:val="005F3386"/>
    <w:rsid w:val="006019BE"/>
    <w:rsid w:val="00607FEE"/>
    <w:rsid w:val="00620EDF"/>
    <w:rsid w:val="00641180"/>
    <w:rsid w:val="00647077"/>
    <w:rsid w:val="006741FC"/>
    <w:rsid w:val="00674563"/>
    <w:rsid w:val="006869A1"/>
    <w:rsid w:val="0069168D"/>
    <w:rsid w:val="006E6731"/>
    <w:rsid w:val="0074462B"/>
    <w:rsid w:val="007472A5"/>
    <w:rsid w:val="007658F7"/>
    <w:rsid w:val="00765CD3"/>
    <w:rsid w:val="0077394A"/>
    <w:rsid w:val="00780EBA"/>
    <w:rsid w:val="0079146B"/>
    <w:rsid w:val="00791C45"/>
    <w:rsid w:val="00795BF3"/>
    <w:rsid w:val="007B0BAF"/>
    <w:rsid w:val="007B2C0A"/>
    <w:rsid w:val="007B65BE"/>
    <w:rsid w:val="007C5327"/>
    <w:rsid w:val="007F2D86"/>
    <w:rsid w:val="00806191"/>
    <w:rsid w:val="00815CBA"/>
    <w:rsid w:val="008441AC"/>
    <w:rsid w:val="00882EF0"/>
    <w:rsid w:val="00894AE8"/>
    <w:rsid w:val="008B5F5E"/>
    <w:rsid w:val="008D0805"/>
    <w:rsid w:val="008E072F"/>
    <w:rsid w:val="008E2F1E"/>
    <w:rsid w:val="008E4DFB"/>
    <w:rsid w:val="008F5DBC"/>
    <w:rsid w:val="0090446E"/>
    <w:rsid w:val="00923013"/>
    <w:rsid w:val="009379BA"/>
    <w:rsid w:val="00942E02"/>
    <w:rsid w:val="0097157A"/>
    <w:rsid w:val="0098794E"/>
    <w:rsid w:val="009A2890"/>
    <w:rsid w:val="009A6E03"/>
    <w:rsid w:val="009C23DA"/>
    <w:rsid w:val="009D45F0"/>
    <w:rsid w:val="009E2E3A"/>
    <w:rsid w:val="009E519A"/>
    <w:rsid w:val="009F681E"/>
    <w:rsid w:val="00A002A9"/>
    <w:rsid w:val="00A4669E"/>
    <w:rsid w:val="00A6744B"/>
    <w:rsid w:val="00AB39BC"/>
    <w:rsid w:val="00AC2D44"/>
    <w:rsid w:val="00AD3780"/>
    <w:rsid w:val="00AD7796"/>
    <w:rsid w:val="00AD7FB7"/>
    <w:rsid w:val="00AE0127"/>
    <w:rsid w:val="00AF3E87"/>
    <w:rsid w:val="00B16BB1"/>
    <w:rsid w:val="00B20829"/>
    <w:rsid w:val="00B31733"/>
    <w:rsid w:val="00B447CA"/>
    <w:rsid w:val="00B469D8"/>
    <w:rsid w:val="00B62B7F"/>
    <w:rsid w:val="00B81DCB"/>
    <w:rsid w:val="00BB7673"/>
    <w:rsid w:val="00BC73A2"/>
    <w:rsid w:val="00BF4F61"/>
    <w:rsid w:val="00C001C4"/>
    <w:rsid w:val="00C21B59"/>
    <w:rsid w:val="00C504B9"/>
    <w:rsid w:val="00C70B95"/>
    <w:rsid w:val="00C73430"/>
    <w:rsid w:val="00C873E2"/>
    <w:rsid w:val="00CA2705"/>
    <w:rsid w:val="00CB239E"/>
    <w:rsid w:val="00CC51BE"/>
    <w:rsid w:val="00CF0017"/>
    <w:rsid w:val="00CF3142"/>
    <w:rsid w:val="00CF6B24"/>
    <w:rsid w:val="00D06336"/>
    <w:rsid w:val="00D11852"/>
    <w:rsid w:val="00D12AA1"/>
    <w:rsid w:val="00D15689"/>
    <w:rsid w:val="00D254B5"/>
    <w:rsid w:val="00D46662"/>
    <w:rsid w:val="00D708E9"/>
    <w:rsid w:val="00D80390"/>
    <w:rsid w:val="00D97986"/>
    <w:rsid w:val="00DA2DBA"/>
    <w:rsid w:val="00DA3D4A"/>
    <w:rsid w:val="00DB6CED"/>
    <w:rsid w:val="00DB7AD2"/>
    <w:rsid w:val="00DD778A"/>
    <w:rsid w:val="00DE325F"/>
    <w:rsid w:val="00DF2421"/>
    <w:rsid w:val="00E33D30"/>
    <w:rsid w:val="00E47558"/>
    <w:rsid w:val="00E746E2"/>
    <w:rsid w:val="00E84E96"/>
    <w:rsid w:val="00EA479D"/>
    <w:rsid w:val="00EB7F04"/>
    <w:rsid w:val="00EC23F7"/>
    <w:rsid w:val="00EF1E5B"/>
    <w:rsid w:val="00EF5AA1"/>
    <w:rsid w:val="00EF7CC6"/>
    <w:rsid w:val="00F05622"/>
    <w:rsid w:val="00F31B0C"/>
    <w:rsid w:val="00F33E67"/>
    <w:rsid w:val="00F42B82"/>
    <w:rsid w:val="00F42F59"/>
    <w:rsid w:val="00F82907"/>
    <w:rsid w:val="00F85176"/>
    <w:rsid w:val="00F96402"/>
    <w:rsid w:val="00FA66D3"/>
    <w:rsid w:val="00FB48C6"/>
    <w:rsid w:val="00FC1428"/>
    <w:rsid w:val="00FD22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0B92"/>
  <w15:docId w15:val="{FB66541E-1654-4B55-98DA-B5161CB6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 w:line="249" w:lineRule="auto"/>
      <w:ind w:left="118" w:hanging="10"/>
    </w:pPr>
    <w:rPr>
      <w:rFonts w:ascii="Century Gothic" w:eastAsia="Century Gothic" w:hAnsi="Century Gothic" w:cs="Century Gothic"/>
      <w:color w:val="000000"/>
      <w:sz w:val="18"/>
    </w:rPr>
  </w:style>
  <w:style w:type="paragraph" w:styleId="Nagwek2">
    <w:name w:val="heading 2"/>
    <w:basedOn w:val="Normalny"/>
    <w:link w:val="Nagwek2Znak"/>
    <w:uiPriority w:val="9"/>
    <w:qFormat/>
    <w:rsid w:val="00AD7FB7"/>
    <w:pPr>
      <w:spacing w:before="100" w:beforeAutospacing="1" w:after="100" w:afterAutospacing="1" w:line="240" w:lineRule="auto"/>
      <w:ind w:left="0" w:firstLine="0"/>
      <w:outlineLvl w:val="1"/>
    </w:pPr>
    <w:rPr>
      <w:rFonts w:ascii="Times New Roman" w:eastAsia="Times New Roman" w:hAnsi="Times New Roman" w:cs="Times New Roman"/>
      <w:b/>
      <w:bCs/>
      <w:color w:val="auto"/>
      <w:sz w:val="36"/>
      <w:szCs w:val="36"/>
    </w:rPr>
  </w:style>
  <w:style w:type="paragraph" w:styleId="Nagwek3">
    <w:name w:val="heading 3"/>
    <w:basedOn w:val="Normalny"/>
    <w:next w:val="Normalny"/>
    <w:link w:val="Nagwek3Znak"/>
    <w:uiPriority w:val="9"/>
    <w:semiHidden/>
    <w:unhideWhenUsed/>
    <w:qFormat/>
    <w:rsid w:val="00795BF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795BF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5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525"/>
    <w:rPr>
      <w:rFonts w:ascii="Century Gothic" w:eastAsia="Century Gothic" w:hAnsi="Century Gothic" w:cs="Century Gothic"/>
      <w:color w:val="000000"/>
      <w:sz w:val="18"/>
    </w:rPr>
  </w:style>
  <w:style w:type="paragraph" w:styleId="Stopka">
    <w:name w:val="footer"/>
    <w:basedOn w:val="Normalny"/>
    <w:link w:val="StopkaZnak"/>
    <w:uiPriority w:val="99"/>
    <w:unhideWhenUsed/>
    <w:rsid w:val="004425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525"/>
    <w:rPr>
      <w:rFonts w:ascii="Century Gothic" w:eastAsia="Century Gothic" w:hAnsi="Century Gothic" w:cs="Century Gothic"/>
      <w:color w:val="000000"/>
      <w:sz w:val="18"/>
    </w:rPr>
  </w:style>
  <w:style w:type="character" w:styleId="Hipercze">
    <w:name w:val="Hyperlink"/>
    <w:basedOn w:val="Domylnaczcionkaakapitu"/>
    <w:uiPriority w:val="99"/>
    <w:unhideWhenUsed/>
    <w:rsid w:val="00442525"/>
    <w:rPr>
      <w:color w:val="0563C1" w:themeColor="hyperlink"/>
      <w:u w:val="single"/>
    </w:rPr>
  </w:style>
  <w:style w:type="character" w:customStyle="1" w:styleId="Nierozpoznanawzmianka1">
    <w:name w:val="Nierozpoznana wzmianka1"/>
    <w:basedOn w:val="Domylnaczcionkaakapitu"/>
    <w:uiPriority w:val="99"/>
    <w:semiHidden/>
    <w:unhideWhenUsed/>
    <w:rsid w:val="00442525"/>
    <w:rPr>
      <w:color w:val="605E5C"/>
      <w:shd w:val="clear" w:color="auto" w:fill="E1DFDD"/>
    </w:rPr>
  </w:style>
  <w:style w:type="character" w:styleId="Pogrubienie">
    <w:name w:val="Strong"/>
    <w:basedOn w:val="Domylnaczcionkaakapitu"/>
    <w:uiPriority w:val="22"/>
    <w:qFormat/>
    <w:rsid w:val="001106FD"/>
    <w:rPr>
      <w:b/>
      <w:bCs/>
    </w:rPr>
  </w:style>
  <w:style w:type="character" w:customStyle="1" w:styleId="Nagwek2Znak">
    <w:name w:val="Nagłówek 2 Znak"/>
    <w:basedOn w:val="Domylnaczcionkaakapitu"/>
    <w:link w:val="Nagwek2"/>
    <w:uiPriority w:val="9"/>
    <w:rsid w:val="00AD7FB7"/>
    <w:rPr>
      <w:rFonts w:ascii="Times New Roman" w:eastAsia="Times New Roman" w:hAnsi="Times New Roman" w:cs="Times New Roman"/>
      <w:b/>
      <w:bCs/>
      <w:sz w:val="36"/>
      <w:szCs w:val="36"/>
    </w:rPr>
  </w:style>
  <w:style w:type="paragraph" w:styleId="NormalnyWeb">
    <w:name w:val="Normal (Web)"/>
    <w:basedOn w:val="Normalny"/>
    <w:uiPriority w:val="99"/>
    <w:unhideWhenUsed/>
    <w:rsid w:val="00AD7FB7"/>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customStyle="1" w:styleId="Nagwek3Znak">
    <w:name w:val="Nagłówek 3 Znak"/>
    <w:basedOn w:val="Domylnaczcionkaakapitu"/>
    <w:link w:val="Nagwek3"/>
    <w:uiPriority w:val="9"/>
    <w:semiHidden/>
    <w:rsid w:val="00795BF3"/>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795BF3"/>
    <w:rPr>
      <w:rFonts w:asciiTheme="majorHAnsi" w:eastAsiaTheme="majorEastAsia" w:hAnsiTheme="majorHAnsi" w:cstheme="majorBidi"/>
      <w:i/>
      <w:iCs/>
      <w:color w:val="2F5496" w:themeColor="accent1" w:themeShade="BF"/>
      <w:sz w:val="18"/>
    </w:rPr>
  </w:style>
  <w:style w:type="paragraph" w:styleId="Bezodstpw">
    <w:name w:val="No Spacing"/>
    <w:uiPriority w:val="1"/>
    <w:qFormat/>
    <w:rsid w:val="00795BF3"/>
    <w:pPr>
      <w:spacing w:after="0" w:line="240" w:lineRule="auto"/>
    </w:pPr>
  </w:style>
  <w:style w:type="paragraph" w:styleId="Tekstdymka">
    <w:name w:val="Balloon Text"/>
    <w:basedOn w:val="Normalny"/>
    <w:link w:val="TekstdymkaZnak"/>
    <w:uiPriority w:val="99"/>
    <w:semiHidden/>
    <w:unhideWhenUsed/>
    <w:rsid w:val="007472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72A5"/>
    <w:rPr>
      <w:rFonts w:ascii="Tahoma" w:eastAsia="Century Gothic" w:hAnsi="Tahoma" w:cs="Tahoma"/>
      <w:color w:val="000000"/>
      <w:sz w:val="16"/>
      <w:szCs w:val="16"/>
    </w:rPr>
  </w:style>
  <w:style w:type="paragraph" w:styleId="Akapitzlist">
    <w:name w:val="List Paragraph"/>
    <w:basedOn w:val="Normalny"/>
    <w:uiPriority w:val="34"/>
    <w:qFormat/>
    <w:rsid w:val="00F33E67"/>
    <w:pPr>
      <w:spacing w:after="0" w:line="240" w:lineRule="auto"/>
      <w:ind w:left="720" w:firstLine="0"/>
      <w:contextualSpacing/>
    </w:pPr>
    <w:rPr>
      <w:rFonts w:ascii="Times New Roman" w:eastAsia="Times New Roman" w:hAnsi="Times New Roman" w:cs="Times New Roman"/>
      <w:color w:val="auto"/>
      <w:sz w:val="20"/>
      <w:szCs w:val="20"/>
    </w:rPr>
  </w:style>
  <w:style w:type="character" w:customStyle="1" w:styleId="Teksttreci2">
    <w:name w:val="Tekst treści (2)_"/>
    <w:basedOn w:val="Domylnaczcionkaakapitu"/>
    <w:link w:val="Teksttreci20"/>
    <w:uiPriority w:val="99"/>
    <w:locked/>
    <w:rsid w:val="0097157A"/>
    <w:rPr>
      <w:rFonts w:ascii="Times New Roman" w:hAnsi="Times New Roman" w:cs="Times New Roman"/>
      <w:b/>
      <w:bCs/>
      <w:sz w:val="21"/>
      <w:szCs w:val="21"/>
      <w:shd w:val="clear" w:color="auto" w:fill="FFFFFF"/>
    </w:rPr>
  </w:style>
  <w:style w:type="character" w:customStyle="1" w:styleId="Teksttreci">
    <w:name w:val="Tekst treści_"/>
    <w:basedOn w:val="Domylnaczcionkaakapitu"/>
    <w:link w:val="Teksttreci1"/>
    <w:uiPriority w:val="99"/>
    <w:locked/>
    <w:rsid w:val="0097157A"/>
    <w:rPr>
      <w:rFonts w:ascii="Times New Roman" w:hAnsi="Times New Roman" w:cs="Times New Roman"/>
      <w:sz w:val="21"/>
      <w:szCs w:val="21"/>
      <w:shd w:val="clear" w:color="auto" w:fill="FFFFFF"/>
    </w:rPr>
  </w:style>
  <w:style w:type="character" w:customStyle="1" w:styleId="Teksttreci3">
    <w:name w:val="Tekst treści3"/>
    <w:basedOn w:val="Teksttreci"/>
    <w:uiPriority w:val="99"/>
    <w:rsid w:val="0097157A"/>
    <w:rPr>
      <w:rFonts w:ascii="Times New Roman" w:hAnsi="Times New Roman" w:cs="Times New Roman"/>
      <w:sz w:val="21"/>
      <w:szCs w:val="21"/>
      <w:shd w:val="clear" w:color="auto" w:fill="FFFFFF"/>
    </w:rPr>
  </w:style>
  <w:style w:type="character" w:customStyle="1" w:styleId="TeksttreciGeorgia">
    <w:name w:val="Tekst treści + Georgia"/>
    <w:aliases w:val="9,5 pt"/>
    <w:basedOn w:val="Teksttreci"/>
    <w:uiPriority w:val="99"/>
    <w:rsid w:val="0097157A"/>
    <w:rPr>
      <w:rFonts w:ascii="Georgia" w:hAnsi="Georgia" w:cs="Georgia"/>
      <w:noProof/>
      <w:sz w:val="19"/>
      <w:szCs w:val="19"/>
      <w:shd w:val="clear" w:color="auto" w:fill="FFFFFF"/>
    </w:rPr>
  </w:style>
  <w:style w:type="paragraph" w:customStyle="1" w:styleId="Teksttreci20">
    <w:name w:val="Tekst treści (2)"/>
    <w:basedOn w:val="Normalny"/>
    <w:link w:val="Teksttreci2"/>
    <w:uiPriority w:val="99"/>
    <w:rsid w:val="0097157A"/>
    <w:pPr>
      <w:widowControl w:val="0"/>
      <w:shd w:val="clear" w:color="auto" w:fill="FFFFFF"/>
      <w:spacing w:after="120" w:line="278" w:lineRule="exact"/>
      <w:ind w:left="0" w:hanging="500"/>
      <w:jc w:val="center"/>
    </w:pPr>
    <w:rPr>
      <w:rFonts w:ascii="Times New Roman" w:eastAsiaTheme="minorEastAsia" w:hAnsi="Times New Roman" w:cs="Times New Roman"/>
      <w:b/>
      <w:bCs/>
      <w:color w:val="auto"/>
      <w:sz w:val="21"/>
      <w:szCs w:val="21"/>
    </w:rPr>
  </w:style>
  <w:style w:type="paragraph" w:customStyle="1" w:styleId="Teksttreci1">
    <w:name w:val="Tekst treści1"/>
    <w:basedOn w:val="Normalny"/>
    <w:link w:val="Teksttreci"/>
    <w:uiPriority w:val="99"/>
    <w:rsid w:val="0097157A"/>
    <w:pPr>
      <w:widowControl w:val="0"/>
      <w:shd w:val="clear" w:color="auto" w:fill="FFFFFF"/>
      <w:spacing w:before="240" w:after="120" w:line="250" w:lineRule="exact"/>
      <w:ind w:left="0" w:hanging="560"/>
      <w:jc w:val="center"/>
    </w:pPr>
    <w:rPr>
      <w:rFonts w:ascii="Times New Roman" w:eastAsiaTheme="minorEastAsia" w:hAnsi="Times New Roman" w:cs="Times New Roman"/>
      <w:color w:val="auto"/>
      <w:sz w:val="21"/>
      <w:szCs w:val="21"/>
    </w:rPr>
  </w:style>
  <w:style w:type="character" w:customStyle="1" w:styleId="p7lf0n-3">
    <w:name w:val="p7lf0n-3"/>
    <w:rsid w:val="00140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697363">
      <w:bodyDiv w:val="1"/>
      <w:marLeft w:val="0"/>
      <w:marRight w:val="0"/>
      <w:marTop w:val="0"/>
      <w:marBottom w:val="0"/>
      <w:divBdr>
        <w:top w:val="none" w:sz="0" w:space="0" w:color="auto"/>
        <w:left w:val="none" w:sz="0" w:space="0" w:color="auto"/>
        <w:bottom w:val="none" w:sz="0" w:space="0" w:color="auto"/>
        <w:right w:val="none" w:sz="0" w:space="0" w:color="auto"/>
      </w:divBdr>
      <w:divsChild>
        <w:div w:id="122776550">
          <w:marLeft w:val="432"/>
          <w:marRight w:val="216"/>
          <w:marTop w:val="0"/>
          <w:marBottom w:val="0"/>
          <w:divBdr>
            <w:top w:val="none" w:sz="0" w:space="0" w:color="auto"/>
            <w:left w:val="none" w:sz="0" w:space="0" w:color="auto"/>
            <w:bottom w:val="none" w:sz="0" w:space="0" w:color="auto"/>
            <w:right w:val="none" w:sz="0" w:space="0" w:color="auto"/>
          </w:divBdr>
        </w:div>
        <w:div w:id="41296134">
          <w:marLeft w:val="216"/>
          <w:marRight w:val="432"/>
          <w:marTop w:val="0"/>
          <w:marBottom w:val="0"/>
          <w:divBdr>
            <w:top w:val="none" w:sz="0" w:space="0" w:color="auto"/>
            <w:left w:val="none" w:sz="0" w:space="0" w:color="auto"/>
            <w:bottom w:val="none" w:sz="0" w:space="0" w:color="auto"/>
            <w:right w:val="none" w:sz="0" w:space="0" w:color="auto"/>
          </w:divBdr>
        </w:div>
        <w:div w:id="56444888">
          <w:marLeft w:val="432"/>
          <w:marRight w:val="216"/>
          <w:marTop w:val="0"/>
          <w:marBottom w:val="0"/>
          <w:divBdr>
            <w:top w:val="none" w:sz="0" w:space="0" w:color="auto"/>
            <w:left w:val="none" w:sz="0" w:space="0" w:color="auto"/>
            <w:bottom w:val="none" w:sz="0" w:space="0" w:color="auto"/>
            <w:right w:val="none" w:sz="0" w:space="0" w:color="auto"/>
          </w:divBdr>
        </w:div>
      </w:divsChild>
    </w:div>
    <w:div w:id="1057507075">
      <w:bodyDiv w:val="1"/>
      <w:marLeft w:val="0"/>
      <w:marRight w:val="0"/>
      <w:marTop w:val="0"/>
      <w:marBottom w:val="0"/>
      <w:divBdr>
        <w:top w:val="none" w:sz="0" w:space="0" w:color="auto"/>
        <w:left w:val="none" w:sz="0" w:space="0" w:color="auto"/>
        <w:bottom w:val="none" w:sz="0" w:space="0" w:color="auto"/>
        <w:right w:val="none" w:sz="0" w:space="0" w:color="auto"/>
      </w:divBdr>
    </w:div>
    <w:div w:id="1334261593">
      <w:bodyDiv w:val="1"/>
      <w:marLeft w:val="0"/>
      <w:marRight w:val="0"/>
      <w:marTop w:val="0"/>
      <w:marBottom w:val="0"/>
      <w:divBdr>
        <w:top w:val="none" w:sz="0" w:space="0" w:color="auto"/>
        <w:left w:val="none" w:sz="0" w:space="0" w:color="auto"/>
        <w:bottom w:val="none" w:sz="0" w:space="0" w:color="auto"/>
        <w:right w:val="none" w:sz="0" w:space="0" w:color="auto"/>
      </w:divBdr>
      <w:divsChild>
        <w:div w:id="8727644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mailto:sekretariat@fee.org.pl"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FF2C8-9355-4B8F-B7EF-2512B877A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1931</Words>
  <Characters>11592</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GBIS</dc:creator>
  <cp:keywords/>
  <cp:lastModifiedBy>Bozenka Sawicka</cp:lastModifiedBy>
  <cp:revision>3</cp:revision>
  <cp:lastPrinted>2026-01-15T12:59:00Z</cp:lastPrinted>
  <dcterms:created xsi:type="dcterms:W3CDTF">2026-01-29T11:38:00Z</dcterms:created>
  <dcterms:modified xsi:type="dcterms:W3CDTF">2026-01-29T11:56:00Z</dcterms:modified>
</cp:coreProperties>
</file>