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0A614A" w14:textId="77777777" w:rsidR="009E2E3A" w:rsidRPr="00A31DFA" w:rsidRDefault="009E2E3A" w:rsidP="009E2E3A">
      <w:pPr>
        <w:suppressAutoHyphens/>
        <w:spacing w:after="0" w:line="240" w:lineRule="auto"/>
        <w:ind w:left="0" w:firstLine="0"/>
        <w:jc w:val="right"/>
        <w:rPr>
          <w:rFonts w:eastAsia="Times New Roman" w:cs="Times New Roman"/>
          <w:bCs/>
          <w:i/>
          <w:iCs/>
          <w:color w:val="auto"/>
          <w:sz w:val="20"/>
          <w:szCs w:val="20"/>
          <w:lang w:eastAsia="ar-SA"/>
        </w:rPr>
      </w:pPr>
      <w:r w:rsidRPr="00A31DFA">
        <w:rPr>
          <w:rFonts w:eastAsia="Times New Roman" w:cs="Times New Roman"/>
          <w:bCs/>
          <w:i/>
          <w:iCs/>
          <w:color w:val="auto"/>
          <w:sz w:val="20"/>
          <w:szCs w:val="20"/>
          <w:lang w:eastAsia="ar-SA"/>
        </w:rPr>
        <w:t xml:space="preserve">ZAŁĄCZNIK nr </w:t>
      </w:r>
      <w:r>
        <w:rPr>
          <w:rFonts w:eastAsia="Times New Roman" w:cs="Times New Roman"/>
          <w:bCs/>
          <w:i/>
          <w:iCs/>
          <w:color w:val="auto"/>
          <w:sz w:val="20"/>
          <w:szCs w:val="20"/>
          <w:lang w:eastAsia="ar-SA"/>
        </w:rPr>
        <w:t>6</w:t>
      </w:r>
      <w:r w:rsidRPr="00A31DFA">
        <w:rPr>
          <w:rFonts w:eastAsia="Times New Roman" w:cs="Times New Roman"/>
          <w:bCs/>
          <w:i/>
          <w:iCs/>
          <w:color w:val="auto"/>
          <w:sz w:val="20"/>
          <w:szCs w:val="20"/>
          <w:lang w:eastAsia="ar-SA"/>
        </w:rPr>
        <w:t xml:space="preserve"> do SIWZ</w:t>
      </w:r>
    </w:p>
    <w:p w14:paraId="71433031" w14:textId="5C9C271A" w:rsidR="009E2E3A" w:rsidRPr="00A31DFA" w:rsidRDefault="009E2E3A" w:rsidP="009E2E3A">
      <w:pPr>
        <w:suppressAutoHyphens/>
        <w:spacing w:after="0" w:line="240" w:lineRule="auto"/>
        <w:ind w:left="0" w:firstLine="0"/>
        <w:rPr>
          <w:rFonts w:eastAsia="Times New Roman" w:cs="Times New Roman"/>
          <w:b/>
          <w:i/>
          <w:color w:val="auto"/>
          <w:sz w:val="20"/>
          <w:szCs w:val="20"/>
          <w:lang w:eastAsia="ar-SA"/>
        </w:rPr>
      </w:pPr>
      <w:r w:rsidRPr="00A31DFA">
        <w:rPr>
          <w:rFonts w:eastAsia="Times New Roman" w:cs="Times New Roman"/>
          <w:color w:val="auto"/>
          <w:sz w:val="20"/>
          <w:szCs w:val="20"/>
          <w:lang w:eastAsia="ar-SA"/>
        </w:rPr>
        <w:t>Znak sprawy:</w:t>
      </w:r>
      <w:r w:rsidRPr="00A31DFA">
        <w:rPr>
          <w:color w:val="auto"/>
        </w:rPr>
        <w:t xml:space="preserve"> </w:t>
      </w:r>
      <w:r w:rsidRPr="00A31DFA">
        <w:rPr>
          <w:rFonts w:eastAsia="Times New Roman" w:cs="Times New Roman"/>
          <w:b/>
          <w:color w:val="auto"/>
          <w:sz w:val="20"/>
          <w:szCs w:val="20"/>
          <w:lang w:eastAsia="ar-SA"/>
        </w:rPr>
        <w:t>ZO/</w:t>
      </w:r>
      <w:r>
        <w:rPr>
          <w:rFonts w:eastAsia="Times New Roman" w:cs="Times New Roman"/>
          <w:b/>
          <w:color w:val="auto"/>
          <w:sz w:val="20"/>
          <w:szCs w:val="20"/>
          <w:lang w:eastAsia="ar-SA"/>
        </w:rPr>
        <w:t>1</w:t>
      </w:r>
      <w:r w:rsidR="00C001C4">
        <w:rPr>
          <w:rFonts w:eastAsia="Times New Roman" w:cs="Times New Roman"/>
          <w:b/>
          <w:color w:val="auto"/>
          <w:sz w:val="20"/>
          <w:szCs w:val="20"/>
          <w:lang w:eastAsia="ar-SA"/>
        </w:rPr>
        <w:t>4</w:t>
      </w:r>
      <w:r w:rsidRPr="00A31DFA">
        <w:rPr>
          <w:rFonts w:eastAsia="Times New Roman" w:cs="Times New Roman"/>
          <w:b/>
          <w:color w:val="auto"/>
          <w:sz w:val="20"/>
          <w:szCs w:val="20"/>
          <w:lang w:eastAsia="ar-SA"/>
        </w:rPr>
        <w:t>/WIZ2/</w:t>
      </w:r>
      <w:r>
        <w:rPr>
          <w:rFonts w:eastAsia="Times New Roman" w:cs="Times New Roman"/>
          <w:b/>
          <w:color w:val="auto"/>
          <w:sz w:val="20"/>
          <w:szCs w:val="20"/>
          <w:lang w:eastAsia="ar-SA"/>
        </w:rPr>
        <w:t>9.3</w:t>
      </w:r>
      <w:r w:rsidRPr="00A31DFA">
        <w:rPr>
          <w:rFonts w:eastAsia="Times New Roman" w:cs="Times New Roman"/>
          <w:b/>
          <w:color w:val="auto"/>
          <w:sz w:val="20"/>
          <w:szCs w:val="20"/>
          <w:lang w:eastAsia="ar-SA"/>
        </w:rPr>
        <w:t>/</w:t>
      </w:r>
      <w:r>
        <w:rPr>
          <w:rFonts w:eastAsia="Times New Roman" w:cs="Times New Roman"/>
          <w:b/>
          <w:color w:val="auto"/>
          <w:sz w:val="20"/>
          <w:szCs w:val="20"/>
          <w:lang w:eastAsia="ar-SA"/>
        </w:rPr>
        <w:t>I</w:t>
      </w:r>
      <w:r w:rsidRPr="00A31DFA">
        <w:rPr>
          <w:rFonts w:eastAsia="Times New Roman" w:cs="Times New Roman"/>
          <w:b/>
          <w:color w:val="auto"/>
          <w:sz w:val="20"/>
          <w:szCs w:val="20"/>
          <w:lang w:eastAsia="ar-SA"/>
        </w:rPr>
        <w:t>/202</w:t>
      </w:r>
      <w:r>
        <w:rPr>
          <w:rFonts w:eastAsia="Times New Roman" w:cs="Times New Roman"/>
          <w:b/>
          <w:color w:val="auto"/>
          <w:sz w:val="20"/>
          <w:szCs w:val="20"/>
          <w:lang w:eastAsia="ar-SA"/>
        </w:rPr>
        <w:t>6</w:t>
      </w:r>
    </w:p>
    <w:p w14:paraId="399CBF9D" w14:textId="77777777" w:rsidR="009E2E3A" w:rsidRPr="00A31DFA" w:rsidRDefault="009E2E3A" w:rsidP="009E2E3A">
      <w:pPr>
        <w:spacing w:after="0" w:line="240" w:lineRule="auto"/>
        <w:ind w:left="0" w:firstLine="0"/>
        <w:jc w:val="center"/>
        <w:rPr>
          <w:rFonts w:eastAsia="Times New Roman" w:cs="Times New Roman"/>
          <w:b/>
          <w:color w:val="auto"/>
          <w:sz w:val="20"/>
          <w:szCs w:val="20"/>
        </w:rPr>
      </w:pPr>
    </w:p>
    <w:p w14:paraId="4D6FAE98" w14:textId="77777777" w:rsidR="009E2E3A" w:rsidRDefault="009E2E3A" w:rsidP="009E2E3A">
      <w:pPr>
        <w:spacing w:after="0" w:line="240" w:lineRule="auto"/>
        <w:ind w:left="0" w:firstLine="0"/>
        <w:jc w:val="center"/>
        <w:rPr>
          <w:rFonts w:eastAsia="Times New Roman" w:cs="Times New Roman"/>
          <w:b/>
          <w:color w:val="auto"/>
          <w:sz w:val="28"/>
          <w:szCs w:val="28"/>
        </w:rPr>
      </w:pPr>
    </w:p>
    <w:p w14:paraId="5089DEC6" w14:textId="3F66CB7C" w:rsidR="009E2E3A" w:rsidRPr="00A31DFA" w:rsidRDefault="009E2E3A" w:rsidP="009E2E3A">
      <w:pPr>
        <w:spacing w:after="0" w:line="240" w:lineRule="auto"/>
        <w:ind w:left="0" w:firstLine="0"/>
        <w:jc w:val="center"/>
        <w:rPr>
          <w:rFonts w:eastAsia="Times New Roman" w:cs="Times New Roman"/>
          <w:b/>
          <w:color w:val="auto"/>
          <w:sz w:val="28"/>
          <w:szCs w:val="28"/>
        </w:rPr>
      </w:pPr>
      <w:r w:rsidRPr="00A31DFA">
        <w:rPr>
          <w:rFonts w:eastAsia="Times New Roman" w:cs="Times New Roman"/>
          <w:b/>
          <w:color w:val="auto"/>
          <w:sz w:val="28"/>
          <w:szCs w:val="28"/>
        </w:rPr>
        <w:t>UMOWA nr ........... /202</w:t>
      </w:r>
      <w:r>
        <w:rPr>
          <w:rFonts w:eastAsia="Times New Roman" w:cs="Times New Roman"/>
          <w:b/>
          <w:color w:val="auto"/>
          <w:sz w:val="28"/>
          <w:szCs w:val="28"/>
        </w:rPr>
        <w:t>6</w:t>
      </w:r>
    </w:p>
    <w:p w14:paraId="54343ECD" w14:textId="77777777" w:rsidR="009E2E3A" w:rsidRPr="00A31DFA" w:rsidRDefault="009E2E3A" w:rsidP="009E2E3A">
      <w:pPr>
        <w:spacing w:after="0" w:line="240" w:lineRule="auto"/>
        <w:ind w:left="0" w:firstLine="0"/>
        <w:jc w:val="center"/>
        <w:rPr>
          <w:rFonts w:eastAsia="Times New Roman" w:cs="Times New Roman"/>
          <w:b/>
          <w:color w:val="auto"/>
          <w:sz w:val="28"/>
          <w:szCs w:val="28"/>
        </w:rPr>
      </w:pPr>
      <w:r w:rsidRPr="00A31DFA">
        <w:rPr>
          <w:rFonts w:eastAsia="Times New Roman" w:cs="Times New Roman"/>
          <w:color w:val="auto"/>
          <w:sz w:val="28"/>
          <w:szCs w:val="28"/>
        </w:rPr>
        <w:t xml:space="preserve">(umowa o </w:t>
      </w:r>
      <w:r>
        <w:rPr>
          <w:rFonts w:eastAsia="Times New Roman" w:cs="Times New Roman"/>
          <w:color w:val="auto"/>
          <w:sz w:val="28"/>
          <w:szCs w:val="28"/>
        </w:rPr>
        <w:t>usługę</w:t>
      </w:r>
      <w:r w:rsidRPr="00A31DFA">
        <w:rPr>
          <w:rFonts w:eastAsia="Times New Roman" w:cs="Times New Roman"/>
          <w:color w:val="auto"/>
          <w:sz w:val="28"/>
          <w:szCs w:val="28"/>
        </w:rPr>
        <w:t xml:space="preserve">) </w:t>
      </w:r>
    </w:p>
    <w:p w14:paraId="735A1563" w14:textId="77777777" w:rsidR="009E2E3A" w:rsidRPr="00A31DFA" w:rsidRDefault="009E2E3A" w:rsidP="009E2E3A">
      <w:pPr>
        <w:spacing w:after="0" w:line="240" w:lineRule="auto"/>
        <w:ind w:left="0" w:firstLine="0"/>
        <w:rPr>
          <w:rFonts w:eastAsia="Times New Roman" w:cs="Times New Roman"/>
          <w:color w:val="auto"/>
          <w:sz w:val="20"/>
          <w:szCs w:val="20"/>
        </w:rPr>
      </w:pPr>
      <w:r w:rsidRPr="00A31DFA">
        <w:rPr>
          <w:rFonts w:eastAsia="Times New Roman" w:cs="Times New Roman"/>
          <w:color w:val="auto"/>
          <w:sz w:val="20"/>
          <w:szCs w:val="20"/>
        </w:rPr>
        <w:t xml:space="preserve"> </w:t>
      </w:r>
    </w:p>
    <w:p w14:paraId="61F36BC7" w14:textId="3AA26E07" w:rsidR="009E2E3A" w:rsidRPr="00A31DFA" w:rsidRDefault="009E2E3A" w:rsidP="009E2E3A">
      <w:pPr>
        <w:spacing w:after="0" w:line="240" w:lineRule="auto"/>
        <w:ind w:left="0" w:firstLine="0"/>
        <w:jc w:val="both"/>
        <w:rPr>
          <w:rFonts w:eastAsia="Times New Roman" w:cs="Times New Roman"/>
          <w:color w:val="auto"/>
          <w:sz w:val="20"/>
          <w:szCs w:val="20"/>
        </w:rPr>
      </w:pPr>
      <w:r w:rsidRPr="00A31DFA">
        <w:rPr>
          <w:rFonts w:eastAsia="Times New Roman" w:cs="Times New Roman"/>
          <w:color w:val="auto"/>
          <w:sz w:val="20"/>
          <w:szCs w:val="20"/>
        </w:rPr>
        <w:t xml:space="preserve">Zawarta w dniu ........................................................................................ w Wałbrzychu pomiędzy: </w:t>
      </w:r>
      <w:r w:rsidRPr="00A31DFA">
        <w:rPr>
          <w:rFonts w:eastAsia="Times New Roman" w:cs="Times New Roman"/>
          <w:color w:val="auto"/>
          <w:sz w:val="20"/>
          <w:szCs w:val="20"/>
        </w:rPr>
        <w:br/>
      </w:r>
      <w:r w:rsidR="00647077">
        <w:rPr>
          <w:rFonts w:eastAsia="Times New Roman" w:cs="Times New Roman"/>
          <w:color w:val="auto"/>
          <w:sz w:val="20"/>
          <w:szCs w:val="20"/>
        </w:rPr>
        <w:t>„FUNDACJĄ EDUKACJI EUROPEJSKIEJ”</w:t>
      </w:r>
      <w:r w:rsidRPr="00A31DFA">
        <w:rPr>
          <w:rFonts w:eastAsia="Times New Roman" w:cs="Times New Roman"/>
          <w:color w:val="auto"/>
          <w:sz w:val="20"/>
          <w:szCs w:val="20"/>
        </w:rPr>
        <w:t xml:space="preserve"> z siedzibą w Wałbrzychu przy ul. Dmowskiego 2/4 (NIP:8862665090, REGON: 891423578), Reprezentowaną przez:</w:t>
      </w:r>
    </w:p>
    <w:p w14:paraId="527A9206" w14:textId="77777777" w:rsidR="009E2E3A" w:rsidRPr="00A31DFA" w:rsidRDefault="009E2E3A" w:rsidP="009E2E3A">
      <w:pPr>
        <w:spacing w:after="0" w:line="240" w:lineRule="auto"/>
        <w:ind w:left="0" w:firstLine="0"/>
        <w:jc w:val="both"/>
        <w:rPr>
          <w:rFonts w:eastAsia="Times New Roman" w:cs="Times New Roman"/>
          <w:color w:val="auto"/>
          <w:sz w:val="20"/>
          <w:szCs w:val="20"/>
        </w:rPr>
      </w:pPr>
      <w:r w:rsidRPr="00A31DFA">
        <w:rPr>
          <w:rFonts w:eastAsia="Times New Roman" w:cs="Times New Roman"/>
          <w:color w:val="auto"/>
          <w:sz w:val="20"/>
          <w:szCs w:val="20"/>
        </w:rPr>
        <w:t xml:space="preserve">Mariolę Kruszyńską – Prezesa Zarządu, zwaną dalej „Zamawiającym”, </w:t>
      </w:r>
    </w:p>
    <w:p w14:paraId="4340DD20" w14:textId="77777777" w:rsidR="009E2E3A" w:rsidRPr="00A31DFA" w:rsidRDefault="009E2E3A" w:rsidP="009E2E3A">
      <w:pPr>
        <w:spacing w:after="0" w:line="240" w:lineRule="auto"/>
        <w:ind w:left="0" w:firstLine="0"/>
        <w:jc w:val="both"/>
        <w:rPr>
          <w:rFonts w:eastAsia="Times New Roman" w:cs="Times New Roman"/>
          <w:color w:val="auto"/>
          <w:sz w:val="20"/>
          <w:szCs w:val="20"/>
        </w:rPr>
      </w:pPr>
      <w:r w:rsidRPr="00A31DFA">
        <w:rPr>
          <w:rFonts w:eastAsia="Times New Roman" w:cs="Times New Roman"/>
          <w:color w:val="auto"/>
          <w:sz w:val="20"/>
          <w:szCs w:val="20"/>
        </w:rPr>
        <w:t xml:space="preserve">a </w:t>
      </w:r>
      <w:r w:rsidRPr="00A31DFA">
        <w:rPr>
          <w:rFonts w:eastAsia="Times New Roman" w:cs="Times New Roman"/>
          <w:color w:val="auto"/>
          <w:sz w:val="20"/>
          <w:szCs w:val="20"/>
        </w:rPr>
        <w:br/>
        <w:t xml:space="preserve">................................................................................................................................, prowadzącym firmę pod nazwą: „...........................................................................................” z siedzibą w ...................................................................., wpisanym do Centralnej Ewidencji i Informacji o Działalności Gospodarczej Rzeczypospolitej Polskiej prowadzonej przez Ministra Gospodarki (lub nr KRS – w zależności od rodzaju podmiotu), mającym nadany nr NIP ...................................... oraz REGON .............................................., zwanym dalej „Wykonawcą” </w:t>
      </w:r>
    </w:p>
    <w:p w14:paraId="2A6FF283" w14:textId="77777777" w:rsidR="009E2E3A" w:rsidRPr="00A31DFA" w:rsidRDefault="009E2E3A" w:rsidP="009E2E3A">
      <w:pPr>
        <w:spacing w:after="0" w:line="240" w:lineRule="auto"/>
        <w:ind w:left="0" w:firstLine="0"/>
        <w:rPr>
          <w:rFonts w:eastAsia="Times New Roman" w:cs="Times New Roman"/>
          <w:color w:val="auto"/>
          <w:sz w:val="20"/>
          <w:szCs w:val="20"/>
        </w:rPr>
      </w:pPr>
      <w:r w:rsidRPr="00A31DFA">
        <w:rPr>
          <w:rFonts w:eastAsia="Times New Roman" w:cs="Times New Roman"/>
          <w:color w:val="auto"/>
          <w:sz w:val="20"/>
          <w:szCs w:val="20"/>
        </w:rPr>
        <w:t xml:space="preserve"> </w:t>
      </w:r>
    </w:p>
    <w:p w14:paraId="23B755EC" w14:textId="77777777" w:rsidR="009E2E3A" w:rsidRPr="00A31DFA" w:rsidRDefault="009E2E3A" w:rsidP="009E2E3A">
      <w:pPr>
        <w:spacing w:after="0" w:line="240" w:lineRule="auto"/>
        <w:ind w:left="0" w:firstLine="0"/>
        <w:jc w:val="center"/>
        <w:rPr>
          <w:rFonts w:eastAsia="Times New Roman" w:cs="Times New Roman"/>
          <w:b/>
          <w:color w:val="auto"/>
          <w:sz w:val="20"/>
          <w:szCs w:val="20"/>
        </w:rPr>
      </w:pPr>
      <w:r w:rsidRPr="00A31DFA">
        <w:rPr>
          <w:rFonts w:eastAsia="Times New Roman" w:cs="Times New Roman"/>
          <w:b/>
          <w:color w:val="auto"/>
          <w:sz w:val="20"/>
          <w:szCs w:val="20"/>
        </w:rPr>
        <w:t>§ 1</w:t>
      </w:r>
    </w:p>
    <w:p w14:paraId="4B67F967" w14:textId="47611B07" w:rsidR="009E2E3A" w:rsidRPr="00A31DFA" w:rsidRDefault="009E2E3A" w:rsidP="00647077">
      <w:pPr>
        <w:spacing w:line="240" w:lineRule="auto"/>
        <w:contextualSpacing/>
        <w:jc w:val="both"/>
        <w:rPr>
          <w:rFonts w:eastAsia="Times New Roman" w:cs="Times New Roman"/>
          <w:color w:val="auto"/>
          <w:sz w:val="20"/>
          <w:szCs w:val="20"/>
          <w:lang w:eastAsia="en-US"/>
        </w:rPr>
      </w:pPr>
      <w:r w:rsidRPr="00A31DFA">
        <w:rPr>
          <w:rFonts w:eastAsia="Times New Roman" w:cs="Times New Roman"/>
          <w:color w:val="auto"/>
          <w:sz w:val="20"/>
          <w:szCs w:val="20"/>
          <w:lang w:eastAsia="en-US"/>
        </w:rPr>
        <w:t xml:space="preserve">1. Zamawiający zleca, a Wykonawca zobowiązuje się zrealizowania zapytania ofertowego w postaci </w:t>
      </w:r>
      <w:r w:rsidR="00647077">
        <w:rPr>
          <w:rFonts w:eastAsia="Times New Roman" w:cs="Times New Roman"/>
          <w:color w:val="auto"/>
          <w:sz w:val="20"/>
          <w:szCs w:val="20"/>
          <w:lang w:eastAsia="en-US"/>
        </w:rPr>
        <w:t>z</w:t>
      </w:r>
      <w:r w:rsidR="00647077" w:rsidRPr="00647077">
        <w:rPr>
          <w:rFonts w:eastAsia="Times New Roman" w:cs="Times New Roman"/>
          <w:color w:val="auto"/>
          <w:sz w:val="20"/>
          <w:szCs w:val="20"/>
          <w:lang w:eastAsia="en-US"/>
        </w:rPr>
        <w:t>organizowani</w:t>
      </w:r>
      <w:r w:rsidR="00647077">
        <w:rPr>
          <w:rFonts w:eastAsia="Times New Roman" w:cs="Times New Roman"/>
          <w:color w:val="auto"/>
          <w:sz w:val="20"/>
          <w:szCs w:val="20"/>
          <w:lang w:eastAsia="en-US"/>
        </w:rPr>
        <w:t>a</w:t>
      </w:r>
      <w:r w:rsidR="00647077" w:rsidRPr="00647077">
        <w:rPr>
          <w:rFonts w:eastAsia="Times New Roman" w:cs="Times New Roman"/>
          <w:color w:val="auto"/>
          <w:sz w:val="20"/>
          <w:szCs w:val="20"/>
          <w:lang w:eastAsia="en-US"/>
        </w:rPr>
        <w:t xml:space="preserve"> i przeprowadzeni</w:t>
      </w:r>
      <w:r w:rsidR="00647077">
        <w:rPr>
          <w:rFonts w:eastAsia="Times New Roman" w:cs="Times New Roman"/>
          <w:color w:val="auto"/>
          <w:sz w:val="20"/>
          <w:szCs w:val="20"/>
          <w:lang w:eastAsia="en-US"/>
        </w:rPr>
        <w:t>a</w:t>
      </w:r>
      <w:r w:rsidR="00647077" w:rsidRPr="00647077">
        <w:rPr>
          <w:rFonts w:eastAsia="Times New Roman" w:cs="Times New Roman"/>
          <w:color w:val="auto"/>
          <w:sz w:val="20"/>
          <w:szCs w:val="20"/>
          <w:lang w:eastAsia="en-US"/>
        </w:rPr>
        <w:t xml:space="preserve"> kursu na </w:t>
      </w:r>
      <w:r w:rsidR="00C001C4">
        <w:rPr>
          <w:rFonts w:eastAsia="Times New Roman" w:cs="Times New Roman"/>
          <w:color w:val="auto"/>
          <w:sz w:val="20"/>
          <w:szCs w:val="20"/>
          <w:lang w:eastAsia="en-US"/>
        </w:rPr>
        <w:t>spawacza metodą TIG</w:t>
      </w:r>
      <w:r w:rsidR="00647077" w:rsidRPr="00647077">
        <w:rPr>
          <w:rFonts w:eastAsia="Times New Roman" w:cs="Times New Roman"/>
          <w:color w:val="auto"/>
          <w:sz w:val="20"/>
          <w:szCs w:val="20"/>
          <w:lang w:eastAsia="en-US"/>
        </w:rPr>
        <w:t xml:space="preserve"> wraz z organizacją egzaminu zewnętrznego</w:t>
      </w:r>
      <w:r w:rsidRPr="00A31DFA">
        <w:rPr>
          <w:rFonts w:eastAsia="Times New Roman" w:cs="Times New Roman"/>
          <w:color w:val="auto"/>
          <w:sz w:val="20"/>
          <w:szCs w:val="20"/>
          <w:lang w:eastAsia="en-US"/>
        </w:rPr>
        <w:t xml:space="preserve">, zgodnie z opisem zamówienia finansowe ze środków Unii Europejskiej w ramach realizowanego projektu pn. </w:t>
      </w:r>
      <w:r w:rsidR="00647077" w:rsidRPr="00647077">
        <w:rPr>
          <w:rFonts w:eastAsia="Times New Roman" w:cs="Times New Roman"/>
          <w:color w:val="auto"/>
          <w:sz w:val="20"/>
          <w:szCs w:val="20"/>
          <w:lang w:eastAsia="en-US"/>
        </w:rPr>
        <w:t>„Wałbrzyski Inkubator Zawodowy 2 - transformacja w edukacji zawodowej w Wałbrzychu”, nr FEDS.09.03-IZ.00-0001/23</w:t>
      </w:r>
      <w:r w:rsidRPr="00A31DFA">
        <w:rPr>
          <w:rFonts w:eastAsia="Times New Roman" w:cs="Times New Roman"/>
          <w:color w:val="auto"/>
          <w:sz w:val="20"/>
          <w:szCs w:val="20"/>
          <w:lang w:eastAsia="en-US"/>
        </w:rPr>
        <w:t>.</w:t>
      </w:r>
    </w:p>
    <w:p w14:paraId="6ED7C6DF" w14:textId="07FCA24A" w:rsidR="009E2E3A" w:rsidRPr="00A31DFA" w:rsidRDefault="009E2E3A" w:rsidP="009E2E3A">
      <w:pPr>
        <w:numPr>
          <w:ilvl w:val="0"/>
          <w:numId w:val="22"/>
        </w:numPr>
        <w:spacing w:after="0" w:line="240" w:lineRule="auto"/>
        <w:ind w:left="108" w:firstLine="0"/>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Wykonawca zobowiązuje się wykonać przedmiot umowy zgodnie z warunkami określonymi </w:t>
      </w:r>
      <w:r w:rsidRPr="00A31DFA">
        <w:rPr>
          <w:rFonts w:eastAsia="Times New Roman" w:cs="Times New Roman"/>
          <w:color w:val="auto"/>
          <w:sz w:val="20"/>
          <w:szCs w:val="20"/>
        </w:rPr>
        <w:br/>
        <w:t>w niniejszej umowie i zapytaniu ofertowym nr ZO/</w:t>
      </w:r>
      <w:r>
        <w:rPr>
          <w:rFonts w:eastAsia="Times New Roman" w:cs="Times New Roman"/>
          <w:color w:val="auto"/>
          <w:sz w:val="20"/>
          <w:szCs w:val="20"/>
        </w:rPr>
        <w:t>1</w:t>
      </w:r>
      <w:r w:rsidR="00C001C4">
        <w:rPr>
          <w:rFonts w:eastAsia="Times New Roman" w:cs="Times New Roman"/>
          <w:color w:val="auto"/>
          <w:sz w:val="20"/>
          <w:szCs w:val="20"/>
        </w:rPr>
        <w:t>4</w:t>
      </w:r>
      <w:r w:rsidRPr="00A31DFA">
        <w:rPr>
          <w:rFonts w:eastAsia="Times New Roman" w:cs="Times New Roman"/>
          <w:color w:val="auto"/>
          <w:sz w:val="20"/>
          <w:szCs w:val="20"/>
        </w:rPr>
        <w:t>/WIZ2/</w:t>
      </w:r>
      <w:r w:rsidR="00647077">
        <w:rPr>
          <w:rFonts w:eastAsia="Times New Roman" w:cs="Times New Roman"/>
          <w:color w:val="auto"/>
          <w:sz w:val="20"/>
          <w:szCs w:val="20"/>
        </w:rPr>
        <w:t>9.3</w:t>
      </w:r>
      <w:r w:rsidRPr="00A31DFA">
        <w:rPr>
          <w:rFonts w:eastAsia="Times New Roman" w:cs="Times New Roman"/>
          <w:color w:val="auto"/>
          <w:sz w:val="20"/>
          <w:szCs w:val="20"/>
        </w:rPr>
        <w:t>/I/202</w:t>
      </w:r>
      <w:r w:rsidR="00647077">
        <w:rPr>
          <w:rFonts w:eastAsia="Times New Roman" w:cs="Times New Roman"/>
          <w:color w:val="auto"/>
          <w:sz w:val="20"/>
          <w:szCs w:val="20"/>
        </w:rPr>
        <w:t>6</w:t>
      </w:r>
      <w:r w:rsidRPr="00A31DFA">
        <w:rPr>
          <w:rFonts w:eastAsia="Times New Roman" w:cs="Times New Roman"/>
          <w:color w:val="auto"/>
          <w:sz w:val="20"/>
          <w:szCs w:val="20"/>
        </w:rPr>
        <w:t xml:space="preserve"> z dnia </w:t>
      </w:r>
      <w:r w:rsidR="00C001C4">
        <w:rPr>
          <w:rFonts w:eastAsia="Times New Roman" w:cs="Times New Roman"/>
          <w:color w:val="auto"/>
          <w:sz w:val="20"/>
          <w:szCs w:val="20"/>
        </w:rPr>
        <w:t>29</w:t>
      </w:r>
      <w:r w:rsidRPr="00A31DFA">
        <w:rPr>
          <w:rFonts w:eastAsia="Times New Roman" w:cs="Times New Roman"/>
          <w:color w:val="auto"/>
          <w:sz w:val="20"/>
          <w:szCs w:val="20"/>
        </w:rPr>
        <w:t>.0</w:t>
      </w:r>
      <w:r w:rsidR="00647077">
        <w:rPr>
          <w:rFonts w:eastAsia="Times New Roman" w:cs="Times New Roman"/>
          <w:color w:val="auto"/>
          <w:sz w:val="20"/>
          <w:szCs w:val="20"/>
        </w:rPr>
        <w:t>1</w:t>
      </w:r>
      <w:r w:rsidRPr="00A31DFA">
        <w:rPr>
          <w:rFonts w:eastAsia="Times New Roman" w:cs="Times New Roman"/>
          <w:color w:val="auto"/>
          <w:sz w:val="20"/>
          <w:szCs w:val="20"/>
        </w:rPr>
        <w:t>.202</w:t>
      </w:r>
      <w:r w:rsidR="00647077">
        <w:rPr>
          <w:rFonts w:eastAsia="Times New Roman" w:cs="Times New Roman"/>
          <w:color w:val="auto"/>
          <w:sz w:val="20"/>
          <w:szCs w:val="20"/>
        </w:rPr>
        <w:t>6</w:t>
      </w:r>
      <w:r w:rsidRPr="00A31DFA">
        <w:rPr>
          <w:rFonts w:eastAsia="Times New Roman" w:cs="Times New Roman"/>
          <w:color w:val="auto"/>
          <w:sz w:val="20"/>
          <w:szCs w:val="20"/>
        </w:rPr>
        <w:t>, stanowiącymi integralną część umowy.</w:t>
      </w:r>
    </w:p>
    <w:p w14:paraId="66F54CC6" w14:textId="77777777" w:rsidR="009E2E3A" w:rsidRPr="00A31DFA" w:rsidRDefault="009E2E3A" w:rsidP="009E2E3A">
      <w:pPr>
        <w:numPr>
          <w:ilvl w:val="0"/>
          <w:numId w:val="22"/>
        </w:numPr>
        <w:spacing w:after="0" w:line="240" w:lineRule="auto"/>
        <w:ind w:left="108" w:firstLine="0"/>
        <w:contextualSpacing/>
        <w:jc w:val="both"/>
        <w:rPr>
          <w:rFonts w:eastAsia="Times New Roman" w:cs="Times New Roman"/>
          <w:color w:val="auto"/>
          <w:sz w:val="20"/>
          <w:szCs w:val="20"/>
        </w:rPr>
      </w:pPr>
      <w:r w:rsidRPr="00A31DFA">
        <w:rPr>
          <w:rFonts w:eastAsia="Times New Roman" w:cs="Times New Roman"/>
          <w:color w:val="auto"/>
          <w:sz w:val="20"/>
          <w:szCs w:val="20"/>
        </w:rPr>
        <w:t>Wykonawca zrealizuje przedmiot umowy z należytą starannością, w sposób, który zapewni prawidłową i terminową realizację przedmiotu umowy.</w:t>
      </w:r>
    </w:p>
    <w:p w14:paraId="6B8F3A31" w14:textId="77777777" w:rsidR="009E2E3A" w:rsidRPr="00A31DFA" w:rsidRDefault="009E2E3A" w:rsidP="009E2E3A">
      <w:pPr>
        <w:spacing w:after="0" w:line="240" w:lineRule="auto"/>
        <w:ind w:left="0" w:firstLine="0"/>
        <w:contextualSpacing/>
        <w:jc w:val="both"/>
        <w:rPr>
          <w:rFonts w:eastAsia="Times New Roman" w:cs="Times New Roman"/>
          <w:color w:val="auto"/>
          <w:sz w:val="20"/>
          <w:szCs w:val="20"/>
        </w:rPr>
      </w:pPr>
    </w:p>
    <w:p w14:paraId="70B86A13" w14:textId="77777777" w:rsidR="009E2E3A" w:rsidRPr="00A31DFA" w:rsidRDefault="009E2E3A" w:rsidP="009E2E3A">
      <w:pPr>
        <w:spacing w:after="0" w:line="240" w:lineRule="auto"/>
        <w:ind w:left="0" w:firstLine="0"/>
        <w:jc w:val="center"/>
        <w:rPr>
          <w:rFonts w:eastAsia="Times New Roman" w:cs="Times New Roman"/>
          <w:b/>
          <w:color w:val="auto"/>
          <w:sz w:val="20"/>
          <w:szCs w:val="20"/>
        </w:rPr>
      </w:pPr>
      <w:r w:rsidRPr="00A31DFA">
        <w:rPr>
          <w:rFonts w:eastAsia="Times New Roman" w:cs="Times New Roman"/>
          <w:b/>
          <w:color w:val="auto"/>
          <w:sz w:val="20"/>
          <w:szCs w:val="20"/>
        </w:rPr>
        <w:t>§ 2</w:t>
      </w:r>
    </w:p>
    <w:p w14:paraId="6DCA59E7" w14:textId="77777777" w:rsidR="009E2E3A" w:rsidRPr="00A31DFA" w:rsidRDefault="009E2E3A" w:rsidP="009E2E3A">
      <w:pPr>
        <w:numPr>
          <w:ilvl w:val="0"/>
          <w:numId w:val="23"/>
        </w:numPr>
        <w:spacing w:after="0" w:line="240" w:lineRule="auto"/>
        <w:ind w:left="108" w:firstLine="0"/>
        <w:contextualSpacing/>
        <w:jc w:val="both"/>
        <w:rPr>
          <w:rFonts w:eastAsia="Times New Roman" w:cs="Times New Roman"/>
          <w:color w:val="auto"/>
          <w:sz w:val="20"/>
          <w:szCs w:val="20"/>
        </w:rPr>
      </w:pPr>
      <w:r w:rsidRPr="00A31DFA">
        <w:rPr>
          <w:rFonts w:eastAsia="Times New Roman" w:cs="Times New Roman"/>
          <w:color w:val="auto"/>
          <w:sz w:val="20"/>
          <w:szCs w:val="20"/>
        </w:rPr>
        <w:t>Ustala się wynagrodzenie Wykonawcy zgodnie ze złożoną ceną ofertową w wysokości ......................................... zł brutto (słownie .................................................................................................... 00/100), kwota netto ……………………………………..………………………….</w:t>
      </w:r>
    </w:p>
    <w:p w14:paraId="06E7EEA1" w14:textId="77777777" w:rsidR="009E2E3A" w:rsidRPr="00A31DFA" w:rsidRDefault="009E2E3A" w:rsidP="009E2E3A">
      <w:pPr>
        <w:numPr>
          <w:ilvl w:val="0"/>
          <w:numId w:val="23"/>
        </w:numPr>
        <w:spacing w:after="0" w:line="240" w:lineRule="auto"/>
        <w:ind w:left="108" w:firstLine="0"/>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Wynagrodzenie zawiera podatek VAT. </w:t>
      </w:r>
    </w:p>
    <w:p w14:paraId="0ABA45C6" w14:textId="77777777" w:rsidR="009E2E3A" w:rsidRPr="00A31DFA" w:rsidRDefault="009E2E3A" w:rsidP="009E2E3A">
      <w:pPr>
        <w:spacing w:after="0" w:line="240" w:lineRule="auto"/>
        <w:ind w:left="426" w:firstLine="0"/>
        <w:contextualSpacing/>
        <w:jc w:val="both"/>
        <w:rPr>
          <w:rFonts w:eastAsia="Times New Roman" w:cs="Times New Roman"/>
          <w:color w:val="auto"/>
          <w:sz w:val="20"/>
          <w:szCs w:val="20"/>
        </w:rPr>
      </w:pPr>
    </w:p>
    <w:p w14:paraId="271361A5" w14:textId="77777777" w:rsidR="009E2E3A" w:rsidRPr="00A31DFA" w:rsidRDefault="009E2E3A" w:rsidP="009E2E3A">
      <w:pPr>
        <w:spacing w:after="0" w:line="240" w:lineRule="auto"/>
        <w:ind w:left="0" w:firstLine="0"/>
        <w:jc w:val="center"/>
        <w:rPr>
          <w:rFonts w:eastAsia="Times New Roman" w:cs="Times New Roman"/>
          <w:b/>
          <w:color w:val="auto"/>
          <w:sz w:val="20"/>
          <w:szCs w:val="20"/>
        </w:rPr>
      </w:pPr>
      <w:r w:rsidRPr="00A31DFA">
        <w:rPr>
          <w:rFonts w:eastAsia="Times New Roman" w:cs="Times New Roman"/>
          <w:b/>
          <w:color w:val="auto"/>
          <w:sz w:val="20"/>
          <w:szCs w:val="20"/>
        </w:rPr>
        <w:t>§ 3</w:t>
      </w:r>
    </w:p>
    <w:p w14:paraId="2D95D0EF" w14:textId="77777777" w:rsidR="009E2E3A" w:rsidRPr="00A31DFA" w:rsidRDefault="009E2E3A" w:rsidP="009E2E3A">
      <w:pPr>
        <w:widowControl w:val="0"/>
        <w:numPr>
          <w:ilvl w:val="0"/>
          <w:numId w:val="24"/>
        </w:numPr>
        <w:suppressAutoHyphens/>
        <w:spacing w:after="0" w:line="240" w:lineRule="auto"/>
        <w:ind w:left="0" w:firstLine="0"/>
        <w:contextualSpacing/>
        <w:jc w:val="both"/>
        <w:rPr>
          <w:rFonts w:eastAsia="Times New Roman" w:cs="Times New Roman"/>
          <w:color w:val="auto"/>
          <w:sz w:val="20"/>
          <w:szCs w:val="20"/>
        </w:rPr>
      </w:pPr>
      <w:r w:rsidRPr="00A31DFA">
        <w:rPr>
          <w:rFonts w:eastAsia="Times New Roman" w:cs="Times New Roman"/>
          <w:color w:val="auto"/>
          <w:sz w:val="20"/>
          <w:szCs w:val="20"/>
        </w:rPr>
        <w:t>Wykonanie przedmiotu umowy w terminie od dnia podpisania umowy maksymalnie do ……………………………………………….</w:t>
      </w:r>
    </w:p>
    <w:p w14:paraId="677D1A11" w14:textId="77777777" w:rsidR="009E2E3A" w:rsidRPr="00A31DFA" w:rsidRDefault="009E2E3A" w:rsidP="009E2E3A">
      <w:pPr>
        <w:widowControl w:val="0"/>
        <w:numPr>
          <w:ilvl w:val="0"/>
          <w:numId w:val="24"/>
        </w:numPr>
        <w:suppressAutoHyphens/>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Realizacja przedmiotu umowy zostanie dokonana po uprzednim uzgodnieniu wszystkich szczegółów </w:t>
      </w:r>
      <w:r w:rsidRPr="00A31DFA">
        <w:rPr>
          <w:rFonts w:eastAsia="Times New Roman" w:cs="Times New Roman"/>
          <w:color w:val="auto"/>
          <w:sz w:val="20"/>
          <w:szCs w:val="20"/>
        </w:rPr>
        <w:br/>
        <w:t xml:space="preserve">z </w:t>
      </w:r>
      <w:r>
        <w:rPr>
          <w:rFonts w:eastAsia="Times New Roman" w:cs="Times New Roman"/>
          <w:color w:val="auto"/>
          <w:sz w:val="20"/>
          <w:szCs w:val="20"/>
        </w:rPr>
        <w:t>koordynatorem projektu, Panią Bożeną Sawicką</w:t>
      </w:r>
      <w:r w:rsidRPr="00A31DFA">
        <w:rPr>
          <w:rFonts w:eastAsia="Times New Roman" w:cs="Times New Roman"/>
          <w:color w:val="auto"/>
          <w:sz w:val="20"/>
          <w:szCs w:val="20"/>
        </w:rPr>
        <w:t>.</w:t>
      </w:r>
    </w:p>
    <w:p w14:paraId="455DF5B0" w14:textId="77777777" w:rsidR="009E2E3A" w:rsidRPr="00A31DFA" w:rsidRDefault="009E2E3A" w:rsidP="009E2E3A">
      <w:pPr>
        <w:widowControl w:val="0"/>
        <w:numPr>
          <w:ilvl w:val="0"/>
          <w:numId w:val="24"/>
        </w:numPr>
        <w:suppressAutoHyphens/>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W przypadku zlecenia całości lub części zadań Podwykonawcy / Podwykonawcom Wykonawca zobowiązany jest w terminie 7 dni od zawarcia umowy z Podwykonawcą / Podwykonawcami powiadomić o tym fakcie w formie pisemnej Zamawiającego. W informacji należy wskazać dane identyfikujące Podwykonawcę / Podwykonawców oraz rodzaj realizacji zadań lub jego części.</w:t>
      </w:r>
    </w:p>
    <w:p w14:paraId="40A72FEA" w14:textId="77777777" w:rsidR="009E2E3A" w:rsidRPr="00A31DFA" w:rsidRDefault="009E2E3A" w:rsidP="009E2E3A">
      <w:pPr>
        <w:widowControl w:val="0"/>
        <w:numPr>
          <w:ilvl w:val="0"/>
          <w:numId w:val="24"/>
        </w:numPr>
        <w:suppressAutoHyphens/>
        <w:spacing w:after="0" w:line="240" w:lineRule="auto"/>
        <w:ind w:left="426" w:hanging="426"/>
        <w:contextualSpacing/>
        <w:jc w:val="both"/>
        <w:rPr>
          <w:rFonts w:eastAsia="Times New Roman" w:cs="Times New Roman"/>
          <w:color w:val="auto"/>
          <w:sz w:val="20"/>
          <w:szCs w:val="20"/>
        </w:rPr>
      </w:pPr>
      <w:r w:rsidRPr="00A31DFA">
        <w:rPr>
          <w:rFonts w:eastAsia="Calibri" w:cs="Arial"/>
          <w:color w:val="auto"/>
          <w:sz w:val="20"/>
          <w:szCs w:val="20"/>
          <w:lang w:eastAsia="en-US"/>
        </w:rPr>
        <w:t xml:space="preserve">Wykonawca zobowiązany jest do: </w:t>
      </w:r>
    </w:p>
    <w:p w14:paraId="68E5E8B7" w14:textId="77777777" w:rsidR="009E2E3A" w:rsidRPr="00A31DFA" w:rsidRDefault="009E2E3A" w:rsidP="009E2E3A">
      <w:pPr>
        <w:numPr>
          <w:ilvl w:val="0"/>
          <w:numId w:val="28"/>
        </w:numPr>
        <w:autoSpaceDE w:val="0"/>
        <w:autoSpaceDN w:val="0"/>
        <w:adjustRightInd w:val="0"/>
        <w:spacing w:after="0" w:line="240" w:lineRule="auto"/>
        <w:contextualSpacing/>
        <w:jc w:val="both"/>
        <w:rPr>
          <w:rFonts w:eastAsia="Calibri" w:cs="Arial"/>
          <w:color w:val="auto"/>
          <w:sz w:val="20"/>
          <w:szCs w:val="20"/>
          <w:lang w:eastAsia="en-US"/>
        </w:rPr>
      </w:pPr>
      <w:r w:rsidRPr="00A31DFA">
        <w:rPr>
          <w:rFonts w:eastAsia="Calibri" w:cs="Arial"/>
          <w:color w:val="auto"/>
          <w:sz w:val="20"/>
          <w:szCs w:val="20"/>
          <w:lang w:eastAsia="en-US"/>
        </w:rPr>
        <w:lastRenderedPageBreak/>
        <w:t xml:space="preserve">wykonania przedmiotu umowy zgodnie z postanowieniami umowy, zapytania ofertowego i złożoną ofertą, w tym do dostarczenia do wskazanego lokalu, </w:t>
      </w:r>
    </w:p>
    <w:p w14:paraId="571DA3F9" w14:textId="77777777" w:rsidR="009E2E3A" w:rsidRPr="00A31DFA" w:rsidRDefault="009E2E3A" w:rsidP="009E2E3A">
      <w:pPr>
        <w:numPr>
          <w:ilvl w:val="0"/>
          <w:numId w:val="28"/>
        </w:numPr>
        <w:autoSpaceDE w:val="0"/>
        <w:autoSpaceDN w:val="0"/>
        <w:adjustRightInd w:val="0"/>
        <w:spacing w:after="0" w:line="240" w:lineRule="auto"/>
        <w:contextualSpacing/>
        <w:jc w:val="both"/>
        <w:rPr>
          <w:rFonts w:eastAsia="Calibri" w:cs="Arial"/>
          <w:color w:val="auto"/>
          <w:sz w:val="20"/>
          <w:szCs w:val="20"/>
          <w:lang w:eastAsia="en-US"/>
        </w:rPr>
      </w:pPr>
      <w:r w:rsidRPr="00A31DFA">
        <w:rPr>
          <w:rFonts w:eastAsia="Calibri" w:cs="Arial"/>
          <w:color w:val="auto"/>
          <w:sz w:val="20"/>
          <w:szCs w:val="20"/>
          <w:lang w:eastAsia="en-US"/>
        </w:rPr>
        <w:t>ponoszenia pełnej odpowiedzialności za jakość i terminowość realizacji przedmiotu umowy,</w:t>
      </w:r>
    </w:p>
    <w:p w14:paraId="27286C16" w14:textId="77777777" w:rsidR="009E2E3A" w:rsidRPr="00A31DFA" w:rsidRDefault="009E2E3A" w:rsidP="009E2E3A">
      <w:pPr>
        <w:numPr>
          <w:ilvl w:val="0"/>
          <w:numId w:val="28"/>
        </w:numPr>
        <w:autoSpaceDE w:val="0"/>
        <w:autoSpaceDN w:val="0"/>
        <w:adjustRightInd w:val="0"/>
        <w:spacing w:after="0" w:line="240" w:lineRule="auto"/>
        <w:contextualSpacing/>
        <w:jc w:val="both"/>
        <w:rPr>
          <w:rFonts w:eastAsia="Calibri" w:cs="Arial"/>
          <w:color w:val="auto"/>
          <w:sz w:val="20"/>
          <w:szCs w:val="20"/>
          <w:lang w:eastAsia="en-US"/>
        </w:rPr>
      </w:pPr>
      <w:r w:rsidRPr="00A31DFA">
        <w:rPr>
          <w:rFonts w:eastAsia="Calibri" w:cs="Arial"/>
          <w:color w:val="auto"/>
          <w:sz w:val="20"/>
          <w:szCs w:val="20"/>
          <w:lang w:eastAsia="en-US"/>
        </w:rPr>
        <w:t>ponoszenia odpowiedzialności na zasadach ogólnych, za szkody wynikłe w czasie realizacji przedmiotu umowy.</w:t>
      </w:r>
    </w:p>
    <w:p w14:paraId="54C75FA8" w14:textId="77777777" w:rsidR="009E2E3A" w:rsidRPr="00A31DFA" w:rsidRDefault="009E2E3A" w:rsidP="009E2E3A">
      <w:pPr>
        <w:spacing w:after="0" w:line="240" w:lineRule="auto"/>
        <w:ind w:left="0" w:firstLine="0"/>
        <w:jc w:val="center"/>
        <w:rPr>
          <w:rFonts w:eastAsia="Times New Roman" w:cs="Times New Roman"/>
          <w:b/>
          <w:color w:val="auto"/>
          <w:sz w:val="20"/>
          <w:szCs w:val="20"/>
        </w:rPr>
      </w:pPr>
      <w:r w:rsidRPr="00A31DFA">
        <w:rPr>
          <w:rFonts w:eastAsia="Times New Roman" w:cs="Times New Roman"/>
          <w:b/>
          <w:color w:val="auto"/>
          <w:sz w:val="20"/>
          <w:szCs w:val="20"/>
        </w:rPr>
        <w:t>§ 4</w:t>
      </w:r>
    </w:p>
    <w:p w14:paraId="7FAD9DCC" w14:textId="77777777" w:rsidR="009E2E3A" w:rsidRPr="00A31DFA" w:rsidRDefault="009E2E3A" w:rsidP="009E2E3A">
      <w:pPr>
        <w:numPr>
          <w:ilvl w:val="0"/>
          <w:numId w:val="25"/>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Zamawiający zapłaci Wykonawcy kwotę wynagrodzenia określonego w § 2 ust. 1 umowy w terminie …………………………………………….………………….. od dnia otrzymania poprawnie wystawionej faktury. </w:t>
      </w:r>
    </w:p>
    <w:p w14:paraId="428B9F48" w14:textId="01370071" w:rsidR="009E2E3A" w:rsidRPr="00190133" w:rsidRDefault="009E2E3A" w:rsidP="009E2E3A">
      <w:pPr>
        <w:numPr>
          <w:ilvl w:val="0"/>
          <w:numId w:val="25"/>
        </w:numPr>
        <w:spacing w:after="0" w:line="240" w:lineRule="auto"/>
        <w:ind w:left="426" w:hanging="426"/>
        <w:contextualSpacing/>
        <w:jc w:val="both"/>
        <w:rPr>
          <w:sz w:val="20"/>
          <w:szCs w:val="20"/>
        </w:rPr>
      </w:pPr>
      <w:r w:rsidRPr="00A31DFA">
        <w:rPr>
          <w:rFonts w:eastAsia="Times New Roman" w:cs="Times New Roman"/>
          <w:color w:val="auto"/>
          <w:sz w:val="20"/>
          <w:szCs w:val="20"/>
        </w:rPr>
        <w:t xml:space="preserve">Podstawą do wystawienia faktury za przedmiot umowy będzie bezusterkowy protokół odbioru podpisany przez </w:t>
      </w:r>
      <w:r w:rsidRPr="00190133">
        <w:rPr>
          <w:rFonts w:eastAsia="Times New Roman" w:cs="Times New Roman"/>
          <w:color w:val="auto"/>
          <w:sz w:val="20"/>
          <w:szCs w:val="20"/>
        </w:rPr>
        <w:t xml:space="preserve">Prezesa Zarządu </w:t>
      </w:r>
      <w:r w:rsidR="004D4A14">
        <w:rPr>
          <w:rFonts w:eastAsia="Times New Roman" w:cs="Times New Roman"/>
          <w:color w:val="auto"/>
          <w:sz w:val="20"/>
          <w:szCs w:val="20"/>
        </w:rPr>
        <w:t>„FUNDACJI EDUKACJI EUROPEJSKIEJ”</w:t>
      </w:r>
      <w:r w:rsidRPr="00190133">
        <w:rPr>
          <w:rFonts w:eastAsia="Times New Roman" w:cs="Times New Roman"/>
          <w:color w:val="auto"/>
          <w:sz w:val="20"/>
          <w:szCs w:val="20"/>
        </w:rPr>
        <w:t xml:space="preserve"> w Wałbrzychu</w:t>
      </w:r>
      <w:r w:rsidRPr="00A31DFA">
        <w:rPr>
          <w:rFonts w:eastAsia="Times New Roman" w:cs="Times New Roman"/>
          <w:color w:val="auto"/>
          <w:sz w:val="20"/>
          <w:szCs w:val="20"/>
        </w:rPr>
        <w:t xml:space="preserve"> wskazanych w § 3, punkt 1 lub osobę upoważnioną.</w:t>
      </w:r>
      <w:r w:rsidRPr="00190133">
        <w:rPr>
          <w:rFonts w:eastAsia="Times New Roman" w:cs="Times New Roman"/>
          <w:color w:val="auto"/>
          <w:sz w:val="20"/>
          <w:szCs w:val="20"/>
        </w:rPr>
        <w:t xml:space="preserve"> </w:t>
      </w:r>
    </w:p>
    <w:p w14:paraId="016A76E2" w14:textId="77777777" w:rsidR="009E2E3A" w:rsidRPr="00A31DFA" w:rsidRDefault="009E2E3A" w:rsidP="009E2E3A">
      <w:pPr>
        <w:numPr>
          <w:ilvl w:val="0"/>
          <w:numId w:val="25"/>
        </w:numPr>
        <w:spacing w:after="0" w:line="240" w:lineRule="auto"/>
        <w:ind w:left="426" w:hanging="426"/>
        <w:contextualSpacing/>
        <w:jc w:val="both"/>
        <w:rPr>
          <w:sz w:val="20"/>
          <w:szCs w:val="20"/>
        </w:rPr>
      </w:pPr>
      <w:r w:rsidRPr="00190133">
        <w:rPr>
          <w:sz w:val="20"/>
          <w:szCs w:val="20"/>
        </w:rPr>
        <w:t xml:space="preserve">Podstawą do wystawienia faktury za przedmiot umowy będzie dokument wynikowy: dziennik z przeprowadzonego szkolenia, 2 zdjęcia z zajęć, kserokopia uprawnień, dla uczestnika </w:t>
      </w:r>
      <w:r>
        <w:rPr>
          <w:sz w:val="20"/>
          <w:szCs w:val="20"/>
        </w:rPr>
        <w:t>kursu</w:t>
      </w:r>
      <w:r w:rsidRPr="00190133">
        <w:rPr>
          <w:sz w:val="20"/>
          <w:szCs w:val="20"/>
        </w:rPr>
        <w:t>.</w:t>
      </w:r>
    </w:p>
    <w:p w14:paraId="6C5F7AE4" w14:textId="77777777" w:rsidR="009E2E3A" w:rsidRPr="00A31DFA" w:rsidRDefault="009E2E3A" w:rsidP="009E2E3A">
      <w:pPr>
        <w:numPr>
          <w:ilvl w:val="0"/>
          <w:numId w:val="25"/>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Fakturę należy wystawić na:</w:t>
      </w:r>
    </w:p>
    <w:p w14:paraId="25FA5EEA" w14:textId="0C52E53F" w:rsidR="009E2E3A" w:rsidRPr="00A31DFA" w:rsidRDefault="004D4A14" w:rsidP="009E2E3A">
      <w:pPr>
        <w:spacing w:after="0" w:line="240" w:lineRule="auto"/>
        <w:ind w:left="426" w:firstLine="0"/>
        <w:contextualSpacing/>
        <w:jc w:val="both"/>
        <w:rPr>
          <w:rFonts w:eastAsia="Times New Roman" w:cs="Times New Roman"/>
          <w:color w:val="auto"/>
          <w:sz w:val="20"/>
          <w:szCs w:val="20"/>
        </w:rPr>
      </w:pPr>
      <w:r>
        <w:rPr>
          <w:rFonts w:eastAsia="Times New Roman" w:cs="Times New Roman"/>
          <w:color w:val="auto"/>
          <w:sz w:val="20"/>
          <w:szCs w:val="20"/>
        </w:rPr>
        <w:t>„FUNDACJA EDUKACJI EUROPEJSKIEJ”</w:t>
      </w:r>
    </w:p>
    <w:p w14:paraId="1117ED2F" w14:textId="77777777" w:rsidR="009E2E3A" w:rsidRPr="00A31DFA" w:rsidRDefault="009E2E3A" w:rsidP="009E2E3A">
      <w:pPr>
        <w:spacing w:after="0" w:line="240" w:lineRule="auto"/>
        <w:ind w:left="426" w:firstLine="0"/>
        <w:contextualSpacing/>
        <w:jc w:val="both"/>
        <w:rPr>
          <w:rFonts w:eastAsia="Times New Roman" w:cs="Times New Roman"/>
          <w:color w:val="auto"/>
          <w:sz w:val="20"/>
          <w:szCs w:val="20"/>
        </w:rPr>
      </w:pPr>
      <w:r w:rsidRPr="00A31DFA">
        <w:rPr>
          <w:rFonts w:eastAsia="Times New Roman" w:cs="Times New Roman"/>
          <w:color w:val="auto"/>
          <w:sz w:val="20"/>
          <w:szCs w:val="20"/>
        </w:rPr>
        <w:t>ul. R. Dmowskiego 2/4</w:t>
      </w:r>
    </w:p>
    <w:p w14:paraId="5DF2E410" w14:textId="77777777" w:rsidR="009E2E3A" w:rsidRPr="00A31DFA" w:rsidRDefault="009E2E3A" w:rsidP="009E2E3A">
      <w:pPr>
        <w:spacing w:after="0" w:line="240" w:lineRule="auto"/>
        <w:ind w:left="426" w:firstLine="0"/>
        <w:contextualSpacing/>
        <w:jc w:val="both"/>
        <w:rPr>
          <w:rFonts w:eastAsia="Times New Roman" w:cs="Times New Roman"/>
          <w:color w:val="auto"/>
          <w:sz w:val="20"/>
          <w:szCs w:val="20"/>
        </w:rPr>
      </w:pPr>
      <w:r w:rsidRPr="00A31DFA">
        <w:rPr>
          <w:rFonts w:eastAsia="Times New Roman" w:cs="Times New Roman"/>
          <w:color w:val="auto"/>
          <w:sz w:val="20"/>
          <w:szCs w:val="20"/>
        </w:rPr>
        <w:t>58-300 Wałbrzych</w:t>
      </w:r>
    </w:p>
    <w:p w14:paraId="4A24184C" w14:textId="77777777" w:rsidR="009E2E3A" w:rsidRPr="00A31DFA" w:rsidRDefault="009E2E3A" w:rsidP="009E2E3A">
      <w:pPr>
        <w:spacing w:after="0" w:line="240" w:lineRule="auto"/>
        <w:ind w:left="426" w:firstLine="0"/>
        <w:contextualSpacing/>
        <w:jc w:val="both"/>
        <w:rPr>
          <w:rFonts w:eastAsia="Times New Roman" w:cs="Times New Roman"/>
          <w:color w:val="auto"/>
          <w:sz w:val="20"/>
          <w:szCs w:val="20"/>
        </w:rPr>
      </w:pPr>
      <w:r w:rsidRPr="00A31DFA">
        <w:rPr>
          <w:rFonts w:eastAsia="Times New Roman" w:cs="Times New Roman"/>
          <w:color w:val="auto"/>
          <w:sz w:val="20"/>
          <w:szCs w:val="20"/>
        </w:rPr>
        <w:t>NIP 886 26 65 090</w:t>
      </w:r>
    </w:p>
    <w:p w14:paraId="65C4F752" w14:textId="2DD59564" w:rsidR="009E2E3A" w:rsidRPr="00A31DFA" w:rsidRDefault="009E2E3A" w:rsidP="009E2E3A">
      <w:pPr>
        <w:numPr>
          <w:ilvl w:val="0"/>
          <w:numId w:val="25"/>
        </w:numPr>
        <w:spacing w:after="0" w:line="240" w:lineRule="auto"/>
        <w:ind w:left="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Fakturę należy dostarczyć do siedziby biura </w:t>
      </w:r>
      <w:r w:rsidR="004D4A14">
        <w:rPr>
          <w:rFonts w:eastAsia="Times New Roman" w:cs="Times New Roman"/>
          <w:color w:val="auto"/>
          <w:sz w:val="20"/>
          <w:szCs w:val="20"/>
        </w:rPr>
        <w:t xml:space="preserve">„FUNDACJI EDUKACJI EUROPEJSKIEJ” </w:t>
      </w:r>
      <w:r w:rsidRPr="00A31DFA">
        <w:rPr>
          <w:rFonts w:eastAsia="Times New Roman" w:cs="Times New Roman"/>
          <w:color w:val="auto"/>
          <w:sz w:val="20"/>
          <w:szCs w:val="20"/>
        </w:rPr>
        <w:t>w Wałbrzychu.</w:t>
      </w:r>
    </w:p>
    <w:p w14:paraId="5050EB37" w14:textId="77777777" w:rsidR="009E2E3A" w:rsidRPr="00A31DFA" w:rsidRDefault="009E2E3A" w:rsidP="009E2E3A">
      <w:pPr>
        <w:spacing w:after="0" w:line="240" w:lineRule="auto"/>
        <w:ind w:left="426" w:firstLine="0"/>
        <w:contextualSpacing/>
        <w:jc w:val="both"/>
        <w:rPr>
          <w:rFonts w:eastAsia="Times New Roman" w:cs="Times New Roman"/>
          <w:color w:val="auto"/>
          <w:sz w:val="20"/>
          <w:szCs w:val="20"/>
        </w:rPr>
      </w:pPr>
    </w:p>
    <w:p w14:paraId="4B5C826F" w14:textId="77777777" w:rsidR="009E2E3A" w:rsidRPr="00A31DFA" w:rsidRDefault="009E2E3A" w:rsidP="009E2E3A">
      <w:pPr>
        <w:spacing w:after="0" w:line="240" w:lineRule="auto"/>
        <w:ind w:left="0" w:firstLine="0"/>
        <w:jc w:val="center"/>
        <w:rPr>
          <w:rFonts w:eastAsia="Times New Roman" w:cs="Times New Roman"/>
          <w:b/>
          <w:color w:val="auto"/>
          <w:sz w:val="20"/>
          <w:szCs w:val="20"/>
        </w:rPr>
      </w:pPr>
      <w:r w:rsidRPr="00A31DFA">
        <w:rPr>
          <w:rFonts w:eastAsia="Times New Roman" w:cs="Times New Roman"/>
          <w:b/>
          <w:color w:val="auto"/>
          <w:sz w:val="20"/>
          <w:szCs w:val="20"/>
        </w:rPr>
        <w:t>§ 5</w:t>
      </w:r>
    </w:p>
    <w:p w14:paraId="3704B3EB" w14:textId="77777777" w:rsidR="009E2E3A" w:rsidRPr="00A31DFA" w:rsidRDefault="009E2E3A" w:rsidP="009E2E3A">
      <w:pPr>
        <w:spacing w:after="0" w:line="240" w:lineRule="auto"/>
        <w:ind w:left="0" w:firstLine="0"/>
        <w:jc w:val="both"/>
        <w:rPr>
          <w:rFonts w:eastAsia="Times New Roman" w:cs="Times New Roman"/>
          <w:color w:val="auto"/>
          <w:sz w:val="20"/>
          <w:szCs w:val="20"/>
        </w:rPr>
      </w:pPr>
      <w:r w:rsidRPr="00A31DFA">
        <w:rPr>
          <w:rFonts w:eastAsia="Times New Roman" w:cs="Times New Roman"/>
          <w:color w:val="auto"/>
          <w:sz w:val="20"/>
          <w:szCs w:val="20"/>
        </w:rPr>
        <w:t xml:space="preserve">Strony postanawiają, że obowiązującą je formą odszkodowania, mogą być kary umowne, naliczane według następujących zasad: </w:t>
      </w:r>
    </w:p>
    <w:p w14:paraId="4A76FECF" w14:textId="77777777" w:rsidR="009E2E3A" w:rsidRPr="00A31DFA" w:rsidRDefault="009E2E3A" w:rsidP="009E2E3A">
      <w:pPr>
        <w:numPr>
          <w:ilvl w:val="0"/>
          <w:numId w:val="29"/>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Za przekroczenie terminu realizacji określonego w § 3 ust. 2 Wykonawca zapłaci 0,5 % wartości wynagrodzenia brutto określonego w § 2 ust. 1 za każdy dzień opóźnienia.</w:t>
      </w:r>
    </w:p>
    <w:p w14:paraId="521A2D21" w14:textId="77777777" w:rsidR="009E2E3A" w:rsidRPr="00A31DFA" w:rsidRDefault="009E2E3A" w:rsidP="009E2E3A">
      <w:pPr>
        <w:numPr>
          <w:ilvl w:val="0"/>
          <w:numId w:val="29"/>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Za pełne lub częściowe odstąpienie od umowy z przyczyn, za które odpowiedzialność ponosi Wykonawca, zapłaci on Zamawiającemu 5 % wynagrodzenia brutto określonego w § 2 ust. 1. </w:t>
      </w:r>
    </w:p>
    <w:p w14:paraId="51423456" w14:textId="77777777" w:rsidR="009E2E3A" w:rsidRPr="00A31DFA" w:rsidRDefault="009E2E3A" w:rsidP="009E2E3A">
      <w:pPr>
        <w:numPr>
          <w:ilvl w:val="0"/>
          <w:numId w:val="29"/>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Zamawiający zapłaci Wykonawcy karę umowną za pełne lub częściowe odstąpienie od umowy </w:t>
      </w:r>
      <w:r w:rsidRPr="00A31DFA">
        <w:rPr>
          <w:rFonts w:eastAsia="Times New Roman" w:cs="Times New Roman"/>
          <w:color w:val="auto"/>
          <w:sz w:val="20"/>
          <w:szCs w:val="20"/>
        </w:rPr>
        <w:br/>
        <w:t xml:space="preserve">z przyczyn, za które odpowiada Zamawiający w wysokości 5 % wynagrodzenia brutto określonego w § 2 ust. 1. </w:t>
      </w:r>
    </w:p>
    <w:p w14:paraId="73DEAFEA" w14:textId="77777777" w:rsidR="009E2E3A" w:rsidRPr="00A31DFA" w:rsidRDefault="009E2E3A" w:rsidP="009E2E3A">
      <w:pPr>
        <w:numPr>
          <w:ilvl w:val="0"/>
          <w:numId w:val="29"/>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W sytuacji, gdy kary umowne, przewidziane w pkt. 1-3 nie pokrywają szkody, stronom przysługuje prawo żądania odszkodowania na zasadach ogólnych. </w:t>
      </w:r>
    </w:p>
    <w:p w14:paraId="410F9AB2" w14:textId="77777777" w:rsidR="009E2E3A" w:rsidRPr="00A31DFA" w:rsidRDefault="009E2E3A" w:rsidP="009E2E3A">
      <w:pPr>
        <w:numPr>
          <w:ilvl w:val="0"/>
          <w:numId w:val="29"/>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Strony, zgodnie z art. 473 k.c. rozszerzają odpowiedzialność Wykonawcy i przyjmują, że Wykonawca ponosi odpowiedzialność za opóźnienie tj. za przekroczenie terminu wykonania obowiązków także </w:t>
      </w:r>
      <w:r w:rsidRPr="00A31DFA">
        <w:rPr>
          <w:rFonts w:eastAsia="Times New Roman" w:cs="Times New Roman"/>
          <w:color w:val="auto"/>
          <w:sz w:val="20"/>
          <w:szCs w:val="20"/>
        </w:rPr>
        <w:br/>
        <w:t>w przypadku, gdy jest ono następstwem okoliczności niezawinionych przez Wykonawcę. Zamawiający domagając się zapłaty kary lub odszkodowania nie jest zobowiązany do wykazania winy Wykonawcy. Wykonawca może zwolnić się od odpowiedzialności za opóźnienie jedynie wykazując, że wyłącznym powodem przekroczenia terminu było zawinione działanie lub zaniechanie Zamawiającego.</w:t>
      </w:r>
    </w:p>
    <w:p w14:paraId="0EAE6DB7" w14:textId="77777777" w:rsidR="009E2E3A" w:rsidRPr="00A31DFA" w:rsidRDefault="009E2E3A" w:rsidP="009E2E3A">
      <w:pPr>
        <w:numPr>
          <w:ilvl w:val="0"/>
          <w:numId w:val="29"/>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 takim wypadku Wykonawca może żądać jedynie wynagrodzenia należnego mu z tytułu wykonania części umowy i nie przysługuje mu kara, o której mowa w ust. 4.</w:t>
      </w:r>
    </w:p>
    <w:p w14:paraId="54B3D128" w14:textId="77777777" w:rsidR="009E2E3A" w:rsidRPr="00A31DFA" w:rsidRDefault="009E2E3A" w:rsidP="009E2E3A">
      <w:pPr>
        <w:numPr>
          <w:ilvl w:val="0"/>
          <w:numId w:val="29"/>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Odstąpienie od umowy powinno nastąpić w formie pisemnej pod rygorem nieważności i powinno zawierać uzasadnienie. </w:t>
      </w:r>
    </w:p>
    <w:p w14:paraId="116BD6E8" w14:textId="77777777" w:rsidR="009E2E3A" w:rsidRPr="00A31DFA" w:rsidRDefault="009E2E3A" w:rsidP="009E2E3A">
      <w:pPr>
        <w:spacing w:after="0" w:line="240" w:lineRule="auto"/>
        <w:ind w:left="0" w:firstLine="0"/>
        <w:rPr>
          <w:rFonts w:eastAsia="Times New Roman" w:cs="Times New Roman"/>
          <w:color w:val="auto"/>
          <w:sz w:val="20"/>
          <w:szCs w:val="20"/>
        </w:rPr>
      </w:pPr>
    </w:p>
    <w:p w14:paraId="712040EB" w14:textId="77777777" w:rsidR="009E2E3A" w:rsidRPr="00A31DFA" w:rsidRDefault="009E2E3A" w:rsidP="009E2E3A">
      <w:pPr>
        <w:spacing w:after="0" w:line="240" w:lineRule="auto"/>
        <w:ind w:left="0" w:firstLine="0"/>
        <w:jc w:val="center"/>
        <w:rPr>
          <w:rFonts w:eastAsia="Times New Roman" w:cs="Times New Roman"/>
          <w:b/>
          <w:color w:val="auto"/>
          <w:sz w:val="20"/>
          <w:szCs w:val="20"/>
        </w:rPr>
      </w:pPr>
      <w:r w:rsidRPr="00A31DFA">
        <w:rPr>
          <w:rFonts w:eastAsia="Times New Roman" w:cs="Times New Roman"/>
          <w:b/>
          <w:color w:val="auto"/>
          <w:sz w:val="20"/>
          <w:szCs w:val="20"/>
        </w:rPr>
        <w:t>§ 6</w:t>
      </w:r>
    </w:p>
    <w:p w14:paraId="7D6771E0" w14:textId="77777777" w:rsidR="009E2E3A" w:rsidRPr="00A31DFA" w:rsidRDefault="009E2E3A" w:rsidP="009E2E3A">
      <w:pPr>
        <w:numPr>
          <w:ilvl w:val="0"/>
          <w:numId w:val="30"/>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Za zgłoszenie reklamacji uznaje się moment otrzymania przez Wykonawcę zawiadomienia wysłanego listem poleconym lub mailem na adres korespondencyjny Wykonawcy lub sporządzenie adnotacji </w:t>
      </w:r>
      <w:r w:rsidRPr="00A31DFA">
        <w:rPr>
          <w:rFonts w:eastAsia="Times New Roman" w:cs="Times New Roman"/>
          <w:color w:val="auto"/>
          <w:sz w:val="20"/>
          <w:szCs w:val="20"/>
        </w:rPr>
        <w:br/>
        <w:t xml:space="preserve">w protokole odbioru gwarancyjnego lub otrzymanie oświadczenia doręczonego w sposób określony </w:t>
      </w:r>
      <w:r w:rsidRPr="00A31DFA">
        <w:rPr>
          <w:rFonts w:eastAsia="Times New Roman" w:cs="Times New Roman"/>
          <w:color w:val="auto"/>
          <w:sz w:val="20"/>
          <w:szCs w:val="20"/>
        </w:rPr>
        <w:br/>
        <w:t xml:space="preserve">w § 8 ust. 2. Wykonawca zobowiązany jest uczestniczyć w odbiorze gwarancyjnym jeżeli Zamawiający </w:t>
      </w:r>
      <w:r w:rsidRPr="00A31DFA">
        <w:rPr>
          <w:rFonts w:eastAsia="Times New Roman" w:cs="Times New Roman"/>
          <w:color w:val="auto"/>
          <w:sz w:val="20"/>
          <w:szCs w:val="20"/>
        </w:rPr>
        <w:lastRenderedPageBreak/>
        <w:t xml:space="preserve">wyznaczy termin odbioru gwarancyjnego co najmniej z 14 dniowym wyprzedzeniem na dzień przypadający w ostatnim miesiącu obowiązywania gwarancji. W przypadku nieobecności Wykonawcy Zamawiający jest uprawniony samodzielnie sporządzić protokół odbioru gwarancyjnego. </w:t>
      </w:r>
    </w:p>
    <w:p w14:paraId="04889DFB" w14:textId="77777777" w:rsidR="009E2E3A" w:rsidRPr="00A31DFA" w:rsidRDefault="009E2E3A" w:rsidP="009E2E3A">
      <w:pPr>
        <w:numPr>
          <w:ilvl w:val="0"/>
          <w:numId w:val="30"/>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Wykonawca odpowiada za wady w wykonaniu przedmiotu umowy również po okresie gwarancji jakości, jeżeli Zamawiający zgłosi reklamację Wykonawcy przed upływem okresu gwarancji jakości lub </w:t>
      </w:r>
      <w:r w:rsidRPr="00A31DFA">
        <w:rPr>
          <w:rFonts w:eastAsia="Times New Roman" w:cs="Times New Roman"/>
          <w:color w:val="auto"/>
          <w:sz w:val="20"/>
          <w:szCs w:val="20"/>
        </w:rPr>
        <w:br/>
        <w:t xml:space="preserve">w protokole odbioru gwarancyjnego. </w:t>
      </w:r>
    </w:p>
    <w:p w14:paraId="0821668D" w14:textId="77777777" w:rsidR="009E2E3A" w:rsidRPr="00A31DFA" w:rsidRDefault="009E2E3A" w:rsidP="009E2E3A">
      <w:pPr>
        <w:numPr>
          <w:ilvl w:val="0"/>
          <w:numId w:val="30"/>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Jeżeli Wykonawca nie usunie wad w terminie, to Zamawiający może zlecić usunięcie wad osobie trzeciej na koszt Wykonawcy. W takim przypadku koszty usuwania wad będą pokrywane w pierwszej kolejności z zabezpieczenia należytego wykonania umowy. </w:t>
      </w:r>
    </w:p>
    <w:p w14:paraId="0467E3D4" w14:textId="77777777" w:rsidR="009E2E3A" w:rsidRPr="00A31DFA" w:rsidRDefault="009E2E3A" w:rsidP="009E2E3A">
      <w:pPr>
        <w:numPr>
          <w:ilvl w:val="0"/>
          <w:numId w:val="30"/>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Wszystkie koszty związane z wykonywaniem napraw gwarancyjnych, w tym w szczególności koszty dojazdu do miejsca położenia rzeczy, koszty transportu, wbudowania czy zamiany rzeczy na wolną od wad oraz inne koszty związane z usunięciem wad czy usterek, ponosi w całości Wykonawca. </w:t>
      </w:r>
    </w:p>
    <w:p w14:paraId="209BDCC3" w14:textId="77777777" w:rsidR="009E2E3A" w:rsidRPr="00A31DFA" w:rsidRDefault="009E2E3A" w:rsidP="009E2E3A">
      <w:pPr>
        <w:numPr>
          <w:ilvl w:val="0"/>
          <w:numId w:val="30"/>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Strony przyjmują, że niniejsza umowa zastępuje dokumenty gwarancyjne, jeżeli Wykonawca nie dołączył w chwili odbioru końcowego dodatkowych dokumentów gwarancyjnych. Postanowienia dodatkowych dokumentów gwarancyjnych wystawionych przez Wykonawcę niezgodne z niniejszą umową lub chociażby mniej korzystne dla Zamawiającego nie będą miały zastosowania. </w:t>
      </w:r>
    </w:p>
    <w:p w14:paraId="1670E6C8" w14:textId="77777777" w:rsidR="009E2E3A" w:rsidRPr="00A31DFA" w:rsidRDefault="009E2E3A" w:rsidP="009E2E3A">
      <w:pPr>
        <w:numPr>
          <w:ilvl w:val="0"/>
          <w:numId w:val="30"/>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Wręczenie Zamawiającemu gwarancji producenta, które może zawierać postanowienia odmienne, nie zwalnia Wykonawcy z obowiązków wynikających z niniejszej umowy i udzielonej przez Wykonawcę gwarancji. </w:t>
      </w:r>
    </w:p>
    <w:p w14:paraId="04523424" w14:textId="77777777" w:rsidR="009E2E3A" w:rsidRPr="00A31DFA" w:rsidRDefault="009E2E3A" w:rsidP="009E2E3A">
      <w:pPr>
        <w:numPr>
          <w:ilvl w:val="0"/>
          <w:numId w:val="30"/>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Wykonawca zapewnia, że użyte materiały, wykonywane prace i ich efekty będą zgodne </w:t>
      </w:r>
      <w:r w:rsidRPr="00A31DFA">
        <w:rPr>
          <w:rFonts w:eastAsia="Times New Roman" w:cs="Times New Roman"/>
          <w:color w:val="auto"/>
          <w:sz w:val="20"/>
          <w:szCs w:val="20"/>
        </w:rPr>
        <w:br/>
        <w:t xml:space="preserve">z obowiązującymi przepisami, normami i normatywami technicznymi obowiązującymi w Polsce. </w:t>
      </w:r>
    </w:p>
    <w:p w14:paraId="60A7065E" w14:textId="77777777" w:rsidR="009E2E3A" w:rsidRPr="00A31DFA" w:rsidRDefault="009E2E3A" w:rsidP="009E2E3A">
      <w:pPr>
        <w:numPr>
          <w:ilvl w:val="0"/>
          <w:numId w:val="30"/>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Postanowienia niniejszej umowy nie ograniczają uprawnień Zamawiającego wynikających z kodeksu cywilnego do odstąpienia od umowy lub żądania obniżenia ceny w przypadku wadliwości przedmiotu umowy. </w:t>
      </w:r>
    </w:p>
    <w:p w14:paraId="02AC3452" w14:textId="77777777" w:rsidR="009E2E3A" w:rsidRPr="00A31DFA" w:rsidRDefault="009E2E3A" w:rsidP="009E2E3A">
      <w:pPr>
        <w:numPr>
          <w:ilvl w:val="0"/>
          <w:numId w:val="30"/>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W okresie pogwarancyjnym Wykonawca zapewni możliwość odpłatnej (zgodnie z aktualnym cennikiem Wykonawcy) naprawy sprzętu i zapewni materiały eksploatacyjne. </w:t>
      </w:r>
    </w:p>
    <w:p w14:paraId="235FDE0C" w14:textId="77777777" w:rsidR="009E2E3A" w:rsidRPr="00A31DFA" w:rsidRDefault="009E2E3A" w:rsidP="009E2E3A">
      <w:pPr>
        <w:spacing w:after="0" w:line="240" w:lineRule="auto"/>
        <w:ind w:left="0" w:firstLine="0"/>
        <w:rPr>
          <w:rFonts w:eastAsia="Times New Roman" w:cs="Times New Roman"/>
          <w:b/>
          <w:color w:val="auto"/>
          <w:sz w:val="20"/>
          <w:szCs w:val="20"/>
        </w:rPr>
      </w:pPr>
    </w:p>
    <w:p w14:paraId="2FD624F1" w14:textId="77777777" w:rsidR="009E2E3A" w:rsidRPr="00A31DFA" w:rsidRDefault="009E2E3A" w:rsidP="009E2E3A">
      <w:pPr>
        <w:spacing w:after="0" w:line="240" w:lineRule="auto"/>
        <w:ind w:left="0" w:firstLine="0"/>
        <w:jc w:val="center"/>
        <w:rPr>
          <w:rFonts w:eastAsia="Times New Roman" w:cs="Times New Roman"/>
          <w:b/>
          <w:color w:val="auto"/>
          <w:sz w:val="20"/>
          <w:szCs w:val="20"/>
        </w:rPr>
      </w:pPr>
      <w:r w:rsidRPr="00A31DFA">
        <w:rPr>
          <w:rFonts w:eastAsia="Times New Roman" w:cs="Times New Roman"/>
          <w:b/>
          <w:color w:val="auto"/>
          <w:sz w:val="20"/>
          <w:szCs w:val="20"/>
        </w:rPr>
        <w:t>§ 7</w:t>
      </w:r>
    </w:p>
    <w:p w14:paraId="4553ECF8" w14:textId="77777777" w:rsidR="009E2E3A" w:rsidRPr="00A31DFA" w:rsidRDefault="009E2E3A" w:rsidP="009E2E3A">
      <w:pPr>
        <w:numPr>
          <w:ilvl w:val="0"/>
          <w:numId w:val="26"/>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W przypadkach nieprzewidzianych w umowie zapisów, dopuszcza się wprowadzenie zmian za zgodą obydwóch stron umowy. </w:t>
      </w:r>
    </w:p>
    <w:p w14:paraId="3FB6C182" w14:textId="77777777" w:rsidR="009E2E3A" w:rsidRPr="00A31DFA" w:rsidRDefault="009E2E3A" w:rsidP="009E2E3A">
      <w:pPr>
        <w:numPr>
          <w:ilvl w:val="0"/>
          <w:numId w:val="26"/>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Zmiany mogą być inicjowane przez Zamawiającego lub przez Wykonawcę.</w:t>
      </w:r>
    </w:p>
    <w:p w14:paraId="18CE20F6" w14:textId="77777777" w:rsidR="0090446E" w:rsidRPr="007658F7" w:rsidRDefault="0090446E" w:rsidP="0090446E">
      <w:pPr>
        <w:widowControl w:val="0"/>
        <w:suppressAutoHyphens/>
        <w:spacing w:after="0" w:line="240" w:lineRule="auto"/>
        <w:ind w:left="0" w:firstLine="0"/>
        <w:jc w:val="both"/>
        <w:rPr>
          <w:rFonts w:eastAsia="Andale Sans UI" w:cs="Times New Roman"/>
          <w:color w:val="auto"/>
          <w:kern w:val="2"/>
          <w:sz w:val="20"/>
          <w:szCs w:val="20"/>
        </w:rPr>
      </w:pPr>
      <w:r w:rsidRPr="007658F7">
        <w:rPr>
          <w:rFonts w:eastAsia="Andale Sans UI" w:cs="Times New Roman"/>
          <w:color w:val="auto"/>
          <w:kern w:val="2"/>
          <w:sz w:val="20"/>
          <w:szCs w:val="20"/>
        </w:rPr>
        <w:t xml:space="preserve">Zamawiający dopuszcza możliwość dokonania zmian postanowień zawartej umowy w stosunku do treści oferty, na podstawie której dokonano wyboru oferenta w przypadku: </w:t>
      </w:r>
    </w:p>
    <w:p w14:paraId="36D332F1" w14:textId="77777777" w:rsidR="0090446E" w:rsidRPr="007658F7" w:rsidRDefault="0090446E" w:rsidP="0090446E">
      <w:pPr>
        <w:numPr>
          <w:ilvl w:val="0"/>
          <w:numId w:val="3"/>
        </w:numPr>
        <w:suppressAutoHyphens/>
        <w:spacing w:after="0" w:line="240" w:lineRule="auto"/>
        <w:jc w:val="both"/>
        <w:rPr>
          <w:rFonts w:eastAsia="Andale Sans UI" w:cs="Times New Roman"/>
          <w:color w:val="auto"/>
          <w:kern w:val="2"/>
          <w:sz w:val="20"/>
          <w:szCs w:val="20"/>
        </w:rPr>
      </w:pPr>
      <w:r w:rsidRPr="007658F7">
        <w:rPr>
          <w:rFonts w:eastAsia="Andale Sans UI" w:cs="Times New Roman"/>
          <w:color w:val="auto"/>
          <w:kern w:val="2"/>
          <w:sz w:val="20"/>
          <w:szCs w:val="20"/>
        </w:rPr>
        <w:t xml:space="preserve">promocyjnych obniżek cen jednostkowych przedmiotu umowy, </w:t>
      </w:r>
    </w:p>
    <w:p w14:paraId="5F561C85" w14:textId="77777777" w:rsidR="0090446E" w:rsidRPr="007658F7" w:rsidRDefault="0090446E" w:rsidP="0090446E">
      <w:pPr>
        <w:numPr>
          <w:ilvl w:val="0"/>
          <w:numId w:val="3"/>
        </w:numPr>
        <w:suppressAutoHyphens/>
        <w:spacing w:after="0" w:line="240" w:lineRule="auto"/>
        <w:jc w:val="both"/>
        <w:rPr>
          <w:rFonts w:eastAsia="Andale Sans UI" w:cs="Times New Roman"/>
          <w:color w:val="auto"/>
          <w:kern w:val="2"/>
          <w:sz w:val="20"/>
          <w:szCs w:val="20"/>
        </w:rPr>
      </w:pPr>
      <w:r w:rsidRPr="007658F7">
        <w:rPr>
          <w:rFonts w:eastAsia="Andale Sans UI" w:cs="Times New Roman"/>
          <w:color w:val="auto"/>
          <w:kern w:val="2"/>
          <w:sz w:val="20"/>
          <w:szCs w:val="20"/>
        </w:rPr>
        <w:t xml:space="preserve">zmian ilościowych przedmiotu umowy w zakresie liczby uczestników biorących udział w kursie, do wysokości cen zawartych w ofercie, </w:t>
      </w:r>
    </w:p>
    <w:p w14:paraId="0590F369" w14:textId="77777777" w:rsidR="0090446E" w:rsidRPr="007658F7" w:rsidRDefault="0090446E" w:rsidP="0090446E">
      <w:pPr>
        <w:numPr>
          <w:ilvl w:val="0"/>
          <w:numId w:val="3"/>
        </w:numPr>
        <w:suppressAutoHyphens/>
        <w:spacing w:after="0" w:line="240" w:lineRule="auto"/>
        <w:ind w:left="284" w:firstLine="142"/>
        <w:jc w:val="both"/>
        <w:rPr>
          <w:rFonts w:eastAsia="Andale Sans UI" w:cs="Times New Roman"/>
          <w:color w:val="auto"/>
          <w:kern w:val="2"/>
          <w:sz w:val="20"/>
          <w:szCs w:val="20"/>
        </w:rPr>
      </w:pPr>
      <w:r w:rsidRPr="007658F7">
        <w:rPr>
          <w:rFonts w:eastAsia="Andale Sans UI" w:cs="Times New Roman"/>
          <w:color w:val="auto"/>
          <w:kern w:val="2"/>
          <w:sz w:val="20"/>
          <w:szCs w:val="20"/>
        </w:rPr>
        <w:t>innych okoliczności, których nie można było przewidzieć w chwili zawarcia umowy lub zmiany te są korzystne dla Zamawiającego,</w:t>
      </w:r>
    </w:p>
    <w:p w14:paraId="24D6B580" w14:textId="77777777" w:rsidR="0090446E" w:rsidRPr="007658F7" w:rsidRDefault="0090446E" w:rsidP="0090446E">
      <w:pPr>
        <w:numPr>
          <w:ilvl w:val="0"/>
          <w:numId w:val="3"/>
        </w:numPr>
        <w:suppressAutoHyphens/>
        <w:spacing w:after="0" w:line="240" w:lineRule="auto"/>
        <w:ind w:left="284" w:firstLine="142"/>
        <w:jc w:val="both"/>
        <w:rPr>
          <w:rFonts w:eastAsia="Andale Sans UI" w:cs="Times New Roman"/>
          <w:color w:val="auto"/>
          <w:kern w:val="2"/>
          <w:sz w:val="20"/>
          <w:szCs w:val="20"/>
        </w:rPr>
      </w:pPr>
      <w:r w:rsidRPr="007658F7">
        <w:rPr>
          <w:rFonts w:eastAsia="Andale Sans UI" w:cs="Times New Roman"/>
          <w:color w:val="auto"/>
          <w:kern w:val="2"/>
          <w:sz w:val="20"/>
          <w:szCs w:val="20"/>
        </w:rPr>
        <w:t>zwiększenie kwoty zamówienia w przypadku wystąpienia specjalnej potrzeby wynikającej z udział w szkoleniu osoby z niepełnosprawnościami i zgłoszeniu takiej potrzeby na piśmie przez osobę z niepełnosprawnościami,</w:t>
      </w:r>
    </w:p>
    <w:p w14:paraId="5BFDA55F" w14:textId="77777777" w:rsidR="0090446E" w:rsidRPr="007658F7" w:rsidRDefault="0090446E" w:rsidP="0090446E">
      <w:pPr>
        <w:numPr>
          <w:ilvl w:val="0"/>
          <w:numId w:val="3"/>
        </w:numPr>
        <w:spacing w:after="0" w:line="240" w:lineRule="auto"/>
        <w:contextualSpacing/>
        <w:jc w:val="both"/>
        <w:rPr>
          <w:rFonts w:eastAsia="Andale Sans UI" w:cs="Times New Roman"/>
          <w:color w:val="auto"/>
          <w:kern w:val="2"/>
          <w:sz w:val="20"/>
          <w:szCs w:val="20"/>
        </w:rPr>
      </w:pPr>
      <w:r w:rsidRPr="007658F7">
        <w:rPr>
          <w:rFonts w:eastAsia="Andale Sans UI" w:cs="Times New Roman"/>
          <w:color w:val="auto"/>
          <w:kern w:val="2"/>
          <w:sz w:val="20"/>
          <w:szCs w:val="20"/>
        </w:rPr>
        <w:t>zmiany w obowiązujących przepisach prawa, mające wpływ na przedmiot i warunki umowy oraz zmiana sytuacji prawnej lub faktycznej Wykonawcy i/lub Zamawiającego skutkująca niemożliwość realizacji przedmiotu umowy,</w:t>
      </w:r>
    </w:p>
    <w:p w14:paraId="2CBE1E5B" w14:textId="77777777" w:rsidR="0090446E" w:rsidRPr="007658F7" w:rsidRDefault="0090446E" w:rsidP="0090446E">
      <w:pPr>
        <w:numPr>
          <w:ilvl w:val="0"/>
          <w:numId w:val="3"/>
        </w:numPr>
        <w:spacing w:after="0" w:line="240" w:lineRule="auto"/>
        <w:contextualSpacing/>
        <w:jc w:val="both"/>
        <w:rPr>
          <w:rFonts w:eastAsia="Andale Sans UI" w:cs="Times New Roman"/>
          <w:color w:val="auto"/>
          <w:kern w:val="2"/>
          <w:sz w:val="20"/>
          <w:szCs w:val="20"/>
        </w:rPr>
      </w:pPr>
      <w:r w:rsidRPr="007658F7">
        <w:rPr>
          <w:rFonts w:eastAsia="Andale Sans UI" w:cs="Times New Roman"/>
          <w:color w:val="auto"/>
          <w:kern w:val="2"/>
          <w:sz w:val="20"/>
          <w:szCs w:val="20"/>
        </w:rPr>
        <w:t>zawieszenia realizacji zamówienia przez Zamawiającego z powodu wystąpienia przyczyn technicznych lub organizacyjnych uniemożliwiających kontynuowanie wykonania przedmiotu umowy, o czas zawieszenia. O zawieszeniu realizacji zamówienia Zamawiający powiadomi Wykonawcę wskazując przyczynę zawieszenia.</w:t>
      </w:r>
    </w:p>
    <w:p w14:paraId="149F51AB" w14:textId="77777777" w:rsidR="0090446E" w:rsidRPr="007658F7" w:rsidRDefault="0090446E" w:rsidP="0090446E">
      <w:pPr>
        <w:spacing w:line="240" w:lineRule="auto"/>
        <w:ind w:left="0" w:firstLine="0"/>
        <w:jc w:val="both"/>
        <w:rPr>
          <w:rFonts w:eastAsia="Andale Sans UI" w:cs="Times New Roman"/>
          <w:b/>
          <w:color w:val="auto"/>
          <w:kern w:val="2"/>
          <w:sz w:val="20"/>
          <w:szCs w:val="20"/>
        </w:rPr>
      </w:pPr>
    </w:p>
    <w:p w14:paraId="3F0CC0F9" w14:textId="77777777" w:rsidR="0090446E" w:rsidRPr="007658F7" w:rsidRDefault="0090446E" w:rsidP="0090446E">
      <w:pPr>
        <w:spacing w:line="240" w:lineRule="auto"/>
        <w:ind w:left="0" w:firstLine="0"/>
        <w:jc w:val="both"/>
        <w:rPr>
          <w:rFonts w:eastAsia="Andale Sans UI" w:cs="Times New Roman"/>
          <w:b/>
          <w:color w:val="auto"/>
          <w:kern w:val="2"/>
          <w:sz w:val="20"/>
          <w:szCs w:val="20"/>
        </w:rPr>
      </w:pPr>
      <w:r w:rsidRPr="007658F7">
        <w:rPr>
          <w:rFonts w:eastAsia="Andale Sans UI" w:cs="Times New Roman"/>
          <w:b/>
          <w:color w:val="auto"/>
          <w:kern w:val="2"/>
          <w:sz w:val="20"/>
          <w:szCs w:val="20"/>
        </w:rPr>
        <w:t>Wynagrodzenie Wykonawcy określone w umowie może ulec zmianom w następujących przypadkach:</w:t>
      </w:r>
    </w:p>
    <w:p w14:paraId="6753DE9B" w14:textId="77777777" w:rsidR="0090446E" w:rsidRPr="007658F7" w:rsidRDefault="0090446E" w:rsidP="0090446E">
      <w:pPr>
        <w:numPr>
          <w:ilvl w:val="0"/>
          <w:numId w:val="18"/>
        </w:numPr>
        <w:spacing w:after="0" w:line="240" w:lineRule="auto"/>
        <w:contextualSpacing/>
        <w:jc w:val="both"/>
        <w:rPr>
          <w:rFonts w:eastAsia="Andale Sans UI" w:cs="Times New Roman"/>
          <w:color w:val="auto"/>
          <w:kern w:val="2"/>
          <w:sz w:val="20"/>
          <w:szCs w:val="20"/>
        </w:rPr>
      </w:pPr>
      <w:r w:rsidRPr="007658F7">
        <w:rPr>
          <w:rFonts w:eastAsia="Andale Sans UI" w:cs="Times New Roman"/>
          <w:color w:val="auto"/>
          <w:kern w:val="2"/>
          <w:sz w:val="20"/>
          <w:szCs w:val="20"/>
        </w:rPr>
        <w:lastRenderedPageBreak/>
        <w:t xml:space="preserve">rezygnacji z części zadań, których wykonanie nie będzie konieczne lub będzie bezcelowe, </w:t>
      </w:r>
      <w:r w:rsidRPr="007658F7">
        <w:rPr>
          <w:rFonts w:eastAsia="Andale Sans UI" w:cs="Times New Roman"/>
          <w:color w:val="auto"/>
          <w:kern w:val="2"/>
          <w:sz w:val="20"/>
          <w:szCs w:val="20"/>
        </w:rPr>
        <w:br/>
        <w:t>w przypadku okoliczności, których nie można było przewidzieć w chwili zawarcia umowy – o wartość niewykonanych zadań,</w:t>
      </w:r>
    </w:p>
    <w:p w14:paraId="178FCB75" w14:textId="77777777" w:rsidR="0090446E" w:rsidRPr="007658F7" w:rsidRDefault="0090446E" w:rsidP="0090446E">
      <w:pPr>
        <w:numPr>
          <w:ilvl w:val="0"/>
          <w:numId w:val="18"/>
        </w:numPr>
        <w:spacing w:after="0" w:line="240" w:lineRule="auto"/>
        <w:contextualSpacing/>
        <w:jc w:val="both"/>
        <w:rPr>
          <w:rFonts w:eastAsia="Andale Sans UI" w:cs="Times New Roman"/>
          <w:color w:val="auto"/>
          <w:kern w:val="2"/>
          <w:sz w:val="20"/>
          <w:szCs w:val="20"/>
        </w:rPr>
      </w:pPr>
      <w:r w:rsidRPr="007658F7">
        <w:rPr>
          <w:rFonts w:eastAsia="Andale Sans UI" w:cs="Times New Roman"/>
          <w:color w:val="auto"/>
          <w:kern w:val="2"/>
          <w:sz w:val="20"/>
          <w:szCs w:val="20"/>
        </w:rPr>
        <w:t>wysokość wynagrodzenia może zostać waloryzowana przy uwzględnieniu wskaźnika wzrostu cen towarów i usług konsumpcyjnych, ogłaszanego przez Prezesa GUS po zaopiniowaniu i uzyskaniu zgody przez instytucję pośredniczącą ogłaszająca konkurs, w ramach którego realizowany jest przedmiot zamówienia.</w:t>
      </w:r>
    </w:p>
    <w:p w14:paraId="6A9A1A1C" w14:textId="77777777" w:rsidR="009E2E3A" w:rsidRPr="00A31DFA" w:rsidRDefault="009E2E3A" w:rsidP="009E2E3A">
      <w:pPr>
        <w:spacing w:after="0" w:line="240" w:lineRule="auto"/>
        <w:ind w:left="0" w:firstLine="0"/>
        <w:jc w:val="center"/>
        <w:rPr>
          <w:rFonts w:eastAsia="Times New Roman" w:cs="Times New Roman"/>
          <w:color w:val="auto"/>
          <w:sz w:val="20"/>
          <w:szCs w:val="20"/>
        </w:rPr>
      </w:pPr>
      <w:r w:rsidRPr="00A31DFA">
        <w:rPr>
          <w:rFonts w:eastAsia="Times New Roman" w:cs="Times New Roman"/>
          <w:b/>
          <w:color w:val="auto"/>
          <w:sz w:val="20"/>
          <w:szCs w:val="20"/>
        </w:rPr>
        <w:t>§ 8</w:t>
      </w:r>
      <w:r w:rsidRPr="00A31DFA">
        <w:rPr>
          <w:rFonts w:eastAsia="Times New Roman" w:cs="Times New Roman"/>
          <w:color w:val="auto"/>
          <w:sz w:val="20"/>
          <w:szCs w:val="20"/>
        </w:rPr>
        <w:t xml:space="preserve"> </w:t>
      </w:r>
    </w:p>
    <w:p w14:paraId="34E88E7F" w14:textId="77777777" w:rsidR="009E2E3A" w:rsidRPr="00A31DFA" w:rsidRDefault="009E2E3A" w:rsidP="009E2E3A">
      <w:pPr>
        <w:numPr>
          <w:ilvl w:val="0"/>
          <w:numId w:val="27"/>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Wszelkie zmiany i uzupełnienia niniejszej umowy oraz załączników, stanowiących integralną części umowy dla swojej ważności wymagają pisemnego aneksu. </w:t>
      </w:r>
    </w:p>
    <w:p w14:paraId="58AF6E4F" w14:textId="77777777" w:rsidR="009E2E3A" w:rsidRPr="00A31DFA" w:rsidRDefault="009E2E3A" w:rsidP="009E2E3A">
      <w:pPr>
        <w:numPr>
          <w:ilvl w:val="0"/>
          <w:numId w:val="27"/>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Wszelkie oświadczenia, uzgodnienia, powiadomienia, żądania stron będą sporządzane w języku polskim i będą doręczane listem poleconym, kurierem lub osobiście na adresy podane poniżej: </w:t>
      </w:r>
    </w:p>
    <w:p w14:paraId="5D27B42C" w14:textId="77777777" w:rsidR="009E2E3A" w:rsidRPr="00A31DFA" w:rsidRDefault="009E2E3A" w:rsidP="009E2E3A">
      <w:pPr>
        <w:numPr>
          <w:ilvl w:val="0"/>
          <w:numId w:val="31"/>
        </w:numPr>
        <w:spacing w:after="0" w:line="240" w:lineRule="auto"/>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dla Wykonawcy: </w:t>
      </w:r>
    </w:p>
    <w:p w14:paraId="5737F644" w14:textId="77777777" w:rsidR="009E2E3A" w:rsidRPr="00A31DFA" w:rsidRDefault="009E2E3A" w:rsidP="009E2E3A">
      <w:pPr>
        <w:spacing w:after="0" w:line="240" w:lineRule="auto"/>
        <w:ind w:left="0" w:firstLine="0"/>
        <w:jc w:val="both"/>
        <w:rPr>
          <w:rFonts w:eastAsia="Times New Roman" w:cs="Times New Roman"/>
          <w:color w:val="auto"/>
          <w:sz w:val="20"/>
          <w:szCs w:val="20"/>
        </w:rPr>
      </w:pPr>
      <w:r w:rsidRPr="00A31DFA">
        <w:rPr>
          <w:rFonts w:eastAsia="Times New Roman" w:cs="Times New Roman"/>
          <w:color w:val="auto"/>
          <w:sz w:val="20"/>
          <w:szCs w:val="20"/>
        </w:rPr>
        <w:br/>
        <w:t xml:space="preserve">Do rąk: .....................................................................Adres: ................................................................ </w:t>
      </w:r>
    </w:p>
    <w:p w14:paraId="18EF7954" w14:textId="77777777" w:rsidR="009E2E3A" w:rsidRPr="00A31DFA" w:rsidRDefault="009E2E3A" w:rsidP="009E2E3A">
      <w:pPr>
        <w:spacing w:after="0" w:line="240" w:lineRule="auto"/>
        <w:ind w:left="0" w:firstLine="0"/>
        <w:jc w:val="both"/>
        <w:rPr>
          <w:rFonts w:eastAsia="Times New Roman" w:cs="Times New Roman"/>
          <w:color w:val="auto"/>
          <w:sz w:val="20"/>
          <w:szCs w:val="20"/>
        </w:rPr>
      </w:pPr>
    </w:p>
    <w:p w14:paraId="360E5133" w14:textId="77777777" w:rsidR="009E2E3A" w:rsidRPr="00A31DFA" w:rsidRDefault="009E2E3A" w:rsidP="009E2E3A">
      <w:pPr>
        <w:numPr>
          <w:ilvl w:val="0"/>
          <w:numId w:val="31"/>
        </w:numPr>
        <w:spacing w:after="0" w:line="240" w:lineRule="auto"/>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dla Zamawiającego: </w:t>
      </w:r>
    </w:p>
    <w:p w14:paraId="5E4DE884" w14:textId="538FD744" w:rsidR="009E2E3A" w:rsidRPr="00A31DFA" w:rsidRDefault="009E2E3A" w:rsidP="009E2E3A">
      <w:pPr>
        <w:spacing w:after="0" w:line="240" w:lineRule="auto"/>
        <w:ind w:left="0" w:firstLine="0"/>
        <w:jc w:val="both"/>
        <w:rPr>
          <w:rFonts w:eastAsia="Times New Roman" w:cs="Times New Roman"/>
          <w:color w:val="auto"/>
          <w:sz w:val="20"/>
          <w:szCs w:val="20"/>
        </w:rPr>
      </w:pPr>
      <w:r w:rsidRPr="00A31DFA">
        <w:rPr>
          <w:rFonts w:eastAsia="Times New Roman" w:cs="Times New Roman"/>
          <w:color w:val="auto"/>
          <w:sz w:val="20"/>
          <w:szCs w:val="20"/>
        </w:rPr>
        <w:t xml:space="preserve">Do rąk: </w:t>
      </w:r>
      <w:r w:rsidR="004D4A14">
        <w:rPr>
          <w:rFonts w:eastAsia="Times New Roman" w:cs="Times New Roman"/>
          <w:b/>
          <w:color w:val="auto"/>
          <w:sz w:val="20"/>
          <w:szCs w:val="20"/>
        </w:rPr>
        <w:t>„FUNDACJI EDUKACJI EUROPEJSKIEJ”</w:t>
      </w:r>
      <w:r w:rsidRPr="00A31DFA">
        <w:rPr>
          <w:rFonts w:eastAsia="Times New Roman" w:cs="Times New Roman"/>
          <w:color w:val="auto"/>
          <w:sz w:val="20"/>
          <w:szCs w:val="20"/>
        </w:rPr>
        <w:t xml:space="preserve">, Adres: </w:t>
      </w:r>
      <w:r w:rsidRPr="00A31DFA">
        <w:rPr>
          <w:rFonts w:eastAsia="Times New Roman" w:cs="Times New Roman"/>
          <w:b/>
          <w:color w:val="auto"/>
          <w:sz w:val="20"/>
          <w:szCs w:val="20"/>
        </w:rPr>
        <w:t>58-300 Wałbrzych</w:t>
      </w:r>
      <w:r w:rsidRPr="00A31DFA">
        <w:rPr>
          <w:rFonts w:eastAsia="Times New Roman" w:cs="Times New Roman"/>
          <w:color w:val="auto"/>
          <w:sz w:val="20"/>
          <w:szCs w:val="20"/>
        </w:rPr>
        <w:t xml:space="preserve">, </w:t>
      </w:r>
      <w:r w:rsidRPr="00A31DFA">
        <w:rPr>
          <w:rFonts w:eastAsia="Times New Roman" w:cs="Times New Roman"/>
          <w:b/>
          <w:color w:val="auto"/>
          <w:sz w:val="20"/>
          <w:szCs w:val="20"/>
        </w:rPr>
        <w:t>ul. Dmowskiego 2/4</w:t>
      </w:r>
      <w:r w:rsidRPr="00A31DFA">
        <w:rPr>
          <w:rFonts w:eastAsia="Times New Roman" w:cs="Times New Roman"/>
          <w:color w:val="auto"/>
          <w:sz w:val="20"/>
          <w:szCs w:val="20"/>
        </w:rPr>
        <w:t xml:space="preserve">, </w:t>
      </w:r>
    </w:p>
    <w:p w14:paraId="6DDE0BBB" w14:textId="6A696D4E" w:rsidR="009E2E3A" w:rsidRPr="00A31DFA" w:rsidRDefault="009E2E3A" w:rsidP="009E2E3A">
      <w:pPr>
        <w:spacing w:after="0" w:line="240" w:lineRule="auto"/>
        <w:ind w:left="0" w:firstLine="0"/>
        <w:jc w:val="both"/>
        <w:rPr>
          <w:rFonts w:eastAsia="Times New Roman" w:cs="Times New Roman"/>
          <w:color w:val="auto"/>
          <w:sz w:val="20"/>
          <w:szCs w:val="20"/>
        </w:rPr>
      </w:pPr>
      <w:r w:rsidRPr="00A31DFA">
        <w:rPr>
          <w:rFonts w:eastAsia="Times New Roman" w:cs="Times New Roman"/>
          <w:color w:val="auto"/>
          <w:sz w:val="20"/>
          <w:szCs w:val="20"/>
        </w:rPr>
        <w:t xml:space="preserve">z zastrzeżeniem, że Strony mogą także doręczać oświadczenia, uzgodnienia, powiadomienia, żądania stron na adres: e-mail Zamawiającego: bozena@fee.org.pl i adres e-mail Wykonawcy: ……........................ Zamawiającego: </w:t>
      </w:r>
      <w:r w:rsidR="004D4A14">
        <w:rPr>
          <w:rFonts w:eastAsia="Times New Roman" w:cs="Times New Roman"/>
          <w:color w:val="auto"/>
          <w:sz w:val="20"/>
          <w:szCs w:val="20"/>
        </w:rPr>
        <w:t>607-262-463</w:t>
      </w:r>
      <w:r w:rsidRPr="00A31DFA">
        <w:rPr>
          <w:rFonts w:eastAsia="Times New Roman" w:cs="Times New Roman"/>
          <w:color w:val="auto"/>
          <w:sz w:val="20"/>
          <w:szCs w:val="20"/>
        </w:rPr>
        <w:t xml:space="preserve">. Wykonawcy: ............................. ze skutkiem na dzień wysłania poczty e-mail przez Strony pod warunkiem, że zostanie ona wysłana do godziny 15.00 czasu polskiego </w:t>
      </w:r>
      <w:r w:rsidRPr="00A31DFA">
        <w:rPr>
          <w:rFonts w:eastAsia="Times New Roman" w:cs="Times New Roman"/>
          <w:color w:val="auto"/>
          <w:sz w:val="20"/>
          <w:szCs w:val="20"/>
        </w:rPr>
        <w:br/>
        <w:t xml:space="preserve">w dniu roboczym i potwierdzona listem poleconym nadanym najpóźniej następnego dnia roboczego. </w:t>
      </w:r>
    </w:p>
    <w:p w14:paraId="7A7507D5" w14:textId="77777777" w:rsidR="009E2E3A" w:rsidRPr="00A31DFA" w:rsidRDefault="009E2E3A" w:rsidP="009E2E3A">
      <w:pPr>
        <w:numPr>
          <w:ilvl w:val="0"/>
          <w:numId w:val="27"/>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W przypadku nadania korespondencji na inny adres uważa się, że została ona doręczona z chwilą dostarczenia na adres wymieniony w ust. 2. </w:t>
      </w:r>
    </w:p>
    <w:p w14:paraId="76BA5CCE" w14:textId="77777777" w:rsidR="009E2E3A" w:rsidRPr="00A31DFA" w:rsidRDefault="009E2E3A" w:rsidP="009E2E3A">
      <w:pPr>
        <w:numPr>
          <w:ilvl w:val="0"/>
          <w:numId w:val="27"/>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W sprawach nieuregulowanych niniejszą umową stosuje się przepisy kodeksu cywilnego i prawa zamówień publicznych. </w:t>
      </w:r>
    </w:p>
    <w:p w14:paraId="6687305D" w14:textId="77777777" w:rsidR="009E2E3A" w:rsidRPr="00A31DFA" w:rsidRDefault="009E2E3A" w:rsidP="009E2E3A">
      <w:pPr>
        <w:numPr>
          <w:ilvl w:val="0"/>
          <w:numId w:val="27"/>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Rozstrzyganie sporów wynikłych przy wykonywaniu niniejszej umowy strony zgodnie poddają Sądowi właściwemu miejscowo dla Zamawiającego. </w:t>
      </w:r>
    </w:p>
    <w:p w14:paraId="6B573E6B" w14:textId="77777777" w:rsidR="009E2E3A" w:rsidRPr="00A31DFA" w:rsidRDefault="009E2E3A" w:rsidP="009E2E3A">
      <w:pPr>
        <w:numPr>
          <w:ilvl w:val="0"/>
          <w:numId w:val="27"/>
        </w:numPr>
        <w:spacing w:after="0" w:line="240" w:lineRule="auto"/>
        <w:ind w:left="426" w:hanging="426"/>
        <w:contextualSpacing/>
        <w:jc w:val="both"/>
        <w:rPr>
          <w:rFonts w:eastAsia="Times New Roman" w:cs="Times New Roman"/>
          <w:color w:val="auto"/>
          <w:sz w:val="20"/>
          <w:szCs w:val="20"/>
        </w:rPr>
      </w:pPr>
      <w:r w:rsidRPr="00A31DFA">
        <w:rPr>
          <w:rFonts w:eastAsia="Times New Roman" w:cs="Times New Roman"/>
          <w:color w:val="auto"/>
          <w:sz w:val="20"/>
          <w:szCs w:val="20"/>
        </w:rPr>
        <w:t xml:space="preserve">Strony zgodnie przyjmują, iż w przypadku odstąpienia od umowy strony wiążą jako postanowienia odrębnej umowy postanowienia wymienione w § 5 pkt 2, 3, 5, 7. </w:t>
      </w:r>
    </w:p>
    <w:p w14:paraId="0D027886" w14:textId="77777777" w:rsidR="009E2E3A" w:rsidRPr="00A31DFA" w:rsidRDefault="009E2E3A" w:rsidP="009E2E3A">
      <w:pPr>
        <w:spacing w:after="0" w:line="240" w:lineRule="auto"/>
        <w:ind w:left="0" w:firstLine="0"/>
        <w:contextualSpacing/>
        <w:jc w:val="both"/>
        <w:rPr>
          <w:rFonts w:eastAsia="Times New Roman" w:cs="Times New Roman"/>
          <w:color w:val="auto"/>
          <w:sz w:val="20"/>
          <w:szCs w:val="20"/>
        </w:rPr>
      </w:pPr>
    </w:p>
    <w:p w14:paraId="32D664A7" w14:textId="77777777" w:rsidR="009E2E3A" w:rsidRPr="00A31DFA" w:rsidRDefault="009E2E3A" w:rsidP="009E2E3A">
      <w:pPr>
        <w:spacing w:after="0" w:line="240" w:lineRule="auto"/>
        <w:ind w:left="0" w:firstLine="0"/>
        <w:jc w:val="center"/>
        <w:rPr>
          <w:rFonts w:eastAsia="Times New Roman" w:cs="Times New Roman"/>
          <w:b/>
          <w:color w:val="auto"/>
          <w:sz w:val="20"/>
          <w:szCs w:val="20"/>
        </w:rPr>
      </w:pPr>
      <w:r w:rsidRPr="00A31DFA">
        <w:rPr>
          <w:rFonts w:eastAsia="Times New Roman" w:cs="Times New Roman"/>
          <w:b/>
          <w:color w:val="auto"/>
          <w:sz w:val="20"/>
          <w:szCs w:val="20"/>
        </w:rPr>
        <w:t>§ 9</w:t>
      </w:r>
    </w:p>
    <w:p w14:paraId="3657288C" w14:textId="64747A1D" w:rsidR="009E2E3A" w:rsidRPr="004D4A14" w:rsidRDefault="009E2E3A" w:rsidP="004D4A14">
      <w:pPr>
        <w:spacing w:after="0" w:line="240" w:lineRule="auto"/>
        <w:ind w:left="0" w:firstLine="0"/>
        <w:jc w:val="both"/>
        <w:rPr>
          <w:rFonts w:eastAsia="Times New Roman" w:cs="Times New Roman"/>
          <w:color w:val="auto"/>
          <w:sz w:val="20"/>
          <w:szCs w:val="20"/>
        </w:rPr>
      </w:pPr>
      <w:r w:rsidRPr="00A31DFA">
        <w:rPr>
          <w:rFonts w:eastAsia="Times New Roman" w:cs="Times New Roman"/>
          <w:color w:val="auto"/>
          <w:sz w:val="20"/>
          <w:szCs w:val="20"/>
        </w:rPr>
        <w:t xml:space="preserve">Zamawiający informuje Wykonawcę jako podmiotu uczestniczącego w Projekcie, o którym mowa w §1 pkt 1 o możliwości zgłoszenia Instytucji Zarządzającej, m.in. za pomocą anonimowego formularza kontaktowego dostępnego na stronie internetowej Programu, informacji o możliwości wystąpienia nadużycia finansowego, w tym konfliktu interesów i </w:t>
      </w:r>
      <w:r w:rsidRPr="004D4A14">
        <w:rPr>
          <w:rFonts w:eastAsia="Times New Roman" w:cs="Times New Roman"/>
          <w:color w:val="auto"/>
          <w:sz w:val="20"/>
          <w:szCs w:val="20"/>
        </w:rPr>
        <w:t xml:space="preserve">korupcji. Formularz kontaktowy zamieszczony jest także na stronie Zamawiającego </w:t>
      </w:r>
      <w:r w:rsidR="004D4A14" w:rsidRPr="004D4A14">
        <w:rPr>
          <w:sz w:val="20"/>
          <w:szCs w:val="20"/>
        </w:rPr>
        <w:t>https://fee.org.pl/Projekt/walbrzyski-inkubator-zawodowy-2-transformacja-w-edukacji-zawodowej-w-walbrzychu-feds-09-03/ w zakładce „Nadużycia finansowe”.</w:t>
      </w:r>
    </w:p>
    <w:p w14:paraId="48BB617E" w14:textId="77777777" w:rsidR="009E2E3A" w:rsidRPr="004D4A14" w:rsidRDefault="009E2E3A" w:rsidP="009E2E3A">
      <w:pPr>
        <w:spacing w:after="0" w:line="240" w:lineRule="auto"/>
        <w:ind w:left="0" w:firstLine="0"/>
        <w:jc w:val="center"/>
        <w:rPr>
          <w:rFonts w:eastAsia="Times New Roman" w:cs="Times New Roman"/>
          <w:b/>
          <w:color w:val="auto"/>
          <w:sz w:val="20"/>
          <w:szCs w:val="20"/>
        </w:rPr>
      </w:pPr>
      <w:r w:rsidRPr="004D4A14">
        <w:rPr>
          <w:rFonts w:eastAsia="Times New Roman" w:cs="Times New Roman"/>
          <w:b/>
          <w:color w:val="auto"/>
          <w:sz w:val="20"/>
          <w:szCs w:val="20"/>
        </w:rPr>
        <w:t>§ 10</w:t>
      </w:r>
    </w:p>
    <w:p w14:paraId="5798086C" w14:textId="77777777" w:rsidR="009E2E3A" w:rsidRPr="004D4A14" w:rsidRDefault="009E2E3A" w:rsidP="009E2E3A">
      <w:pPr>
        <w:spacing w:after="0" w:line="240" w:lineRule="auto"/>
        <w:ind w:left="0" w:firstLine="0"/>
        <w:jc w:val="both"/>
        <w:rPr>
          <w:rFonts w:eastAsia="Times New Roman" w:cs="Times New Roman"/>
          <w:color w:val="auto"/>
          <w:sz w:val="20"/>
          <w:szCs w:val="20"/>
        </w:rPr>
      </w:pPr>
      <w:r w:rsidRPr="004D4A14">
        <w:rPr>
          <w:rFonts w:eastAsia="Times New Roman" w:cs="Times New Roman"/>
          <w:color w:val="auto"/>
          <w:sz w:val="20"/>
          <w:szCs w:val="20"/>
        </w:rPr>
        <w:t>Umowa zostaje sporządzona w 2 jednobrzmiących egzemplarzach, po 1 egzemplarzu dla każdej ze stron.</w:t>
      </w:r>
    </w:p>
    <w:p w14:paraId="7E87F56A" w14:textId="77777777" w:rsidR="009E2E3A" w:rsidRPr="004D4A14" w:rsidRDefault="009E2E3A" w:rsidP="009E2E3A">
      <w:pPr>
        <w:spacing w:after="0" w:line="240" w:lineRule="auto"/>
        <w:ind w:left="0" w:firstLine="0"/>
        <w:rPr>
          <w:rFonts w:eastAsia="Times New Roman" w:cs="Times New Roman"/>
          <w:color w:val="auto"/>
          <w:sz w:val="20"/>
          <w:szCs w:val="20"/>
        </w:rPr>
      </w:pPr>
    </w:p>
    <w:p w14:paraId="40DEF013" w14:textId="77777777" w:rsidR="009E2E3A" w:rsidRPr="00A31DFA" w:rsidRDefault="009E2E3A" w:rsidP="009E2E3A">
      <w:pPr>
        <w:spacing w:after="0" w:line="240" w:lineRule="auto"/>
        <w:ind w:left="0" w:firstLine="0"/>
        <w:rPr>
          <w:rFonts w:eastAsia="Times New Roman" w:cs="Times New Roman"/>
          <w:color w:val="auto"/>
          <w:sz w:val="20"/>
          <w:szCs w:val="20"/>
        </w:rPr>
      </w:pPr>
    </w:p>
    <w:p w14:paraId="43ACD973" w14:textId="77777777" w:rsidR="009E2E3A" w:rsidRPr="00A31DFA" w:rsidRDefault="009E2E3A" w:rsidP="009E2E3A">
      <w:pPr>
        <w:spacing w:after="0" w:line="240" w:lineRule="auto"/>
        <w:ind w:left="0" w:firstLine="0"/>
        <w:rPr>
          <w:rFonts w:eastAsia="Times New Roman" w:cs="Times New Roman"/>
          <w:color w:val="auto"/>
          <w:sz w:val="20"/>
          <w:szCs w:val="20"/>
        </w:rPr>
      </w:pPr>
      <w:r w:rsidRPr="00A31DFA">
        <w:rPr>
          <w:rFonts w:eastAsia="Times New Roman" w:cs="Times New Roman"/>
          <w:color w:val="auto"/>
          <w:sz w:val="20"/>
          <w:szCs w:val="20"/>
        </w:rPr>
        <w:t xml:space="preserve">Zamawiający                                                                                                      </w:t>
      </w:r>
      <w:r w:rsidRPr="00A31DFA">
        <w:rPr>
          <w:rFonts w:eastAsia="Times New Roman" w:cs="Times New Roman"/>
          <w:color w:val="auto"/>
          <w:sz w:val="20"/>
          <w:szCs w:val="20"/>
        </w:rPr>
        <w:tab/>
      </w:r>
      <w:r w:rsidRPr="00A31DFA">
        <w:rPr>
          <w:rFonts w:eastAsia="Times New Roman" w:cs="Times New Roman"/>
          <w:color w:val="auto"/>
          <w:sz w:val="20"/>
          <w:szCs w:val="20"/>
        </w:rPr>
        <w:tab/>
      </w:r>
      <w:r w:rsidRPr="00A31DFA">
        <w:rPr>
          <w:rFonts w:eastAsia="Times New Roman" w:cs="Times New Roman"/>
          <w:color w:val="auto"/>
          <w:sz w:val="20"/>
          <w:szCs w:val="20"/>
        </w:rPr>
        <w:tab/>
        <w:t>Wykonawca</w:t>
      </w:r>
    </w:p>
    <w:p w14:paraId="591EF4BB" w14:textId="77777777" w:rsidR="009E2E3A" w:rsidRPr="00A31DFA" w:rsidRDefault="009E2E3A" w:rsidP="009E2E3A">
      <w:pPr>
        <w:spacing w:after="0" w:line="240" w:lineRule="auto"/>
        <w:ind w:left="0" w:firstLine="0"/>
        <w:jc w:val="center"/>
        <w:rPr>
          <w:rFonts w:eastAsia="Times New Roman" w:cs="Times New Roman"/>
          <w:color w:val="auto"/>
          <w:sz w:val="20"/>
          <w:szCs w:val="20"/>
        </w:rPr>
      </w:pPr>
    </w:p>
    <w:p w14:paraId="139F8F9D" w14:textId="77777777" w:rsidR="009E2E3A" w:rsidRPr="00A31DFA" w:rsidRDefault="009E2E3A" w:rsidP="009E2E3A">
      <w:pPr>
        <w:spacing w:after="0" w:line="240" w:lineRule="auto"/>
        <w:ind w:left="0" w:firstLine="0"/>
        <w:jc w:val="center"/>
        <w:rPr>
          <w:rFonts w:eastAsia="Times New Roman" w:cs="Times New Roman"/>
          <w:color w:val="auto"/>
          <w:sz w:val="20"/>
          <w:szCs w:val="20"/>
        </w:rPr>
      </w:pPr>
      <w:r w:rsidRPr="00A31DFA">
        <w:rPr>
          <w:rFonts w:eastAsia="Times New Roman" w:cs="Times New Roman"/>
          <w:color w:val="auto"/>
          <w:sz w:val="20"/>
          <w:szCs w:val="20"/>
        </w:rPr>
        <w:t>Akceptuję wzór umowy</w:t>
      </w:r>
    </w:p>
    <w:p w14:paraId="6B55402A" w14:textId="77777777" w:rsidR="009E2E3A" w:rsidRPr="00A31DFA" w:rsidRDefault="009E2E3A" w:rsidP="009E2E3A">
      <w:pPr>
        <w:spacing w:after="0" w:line="240" w:lineRule="auto"/>
        <w:ind w:left="0" w:firstLine="0"/>
        <w:jc w:val="center"/>
        <w:rPr>
          <w:rFonts w:eastAsia="Times New Roman" w:cs="Times New Roman"/>
          <w:color w:val="auto"/>
          <w:sz w:val="20"/>
          <w:szCs w:val="20"/>
        </w:rPr>
      </w:pPr>
      <w:r w:rsidRPr="00A31DFA">
        <w:rPr>
          <w:rFonts w:eastAsia="Times New Roman" w:cs="Times New Roman"/>
          <w:color w:val="auto"/>
          <w:sz w:val="20"/>
          <w:szCs w:val="20"/>
        </w:rPr>
        <w:t>....................................</w:t>
      </w:r>
    </w:p>
    <w:p w14:paraId="408B8C0F" w14:textId="77777777" w:rsidR="009E2E3A" w:rsidRPr="00A31DFA" w:rsidRDefault="009E2E3A" w:rsidP="009E2E3A">
      <w:pPr>
        <w:spacing w:after="0" w:line="240" w:lineRule="auto"/>
        <w:ind w:left="0" w:firstLine="0"/>
        <w:jc w:val="center"/>
        <w:rPr>
          <w:rFonts w:eastAsia="Times New Roman" w:cs="Times New Roman"/>
          <w:color w:val="auto"/>
          <w:sz w:val="20"/>
          <w:szCs w:val="20"/>
        </w:rPr>
      </w:pPr>
      <w:r w:rsidRPr="00A31DFA">
        <w:rPr>
          <w:rFonts w:eastAsia="Times New Roman" w:cs="Times New Roman"/>
          <w:color w:val="auto"/>
          <w:sz w:val="20"/>
          <w:szCs w:val="20"/>
        </w:rPr>
        <w:t>data, podpis</w:t>
      </w:r>
    </w:p>
    <w:p w14:paraId="4488FE94" w14:textId="77777777" w:rsidR="009E2E3A" w:rsidRDefault="009E2E3A" w:rsidP="009E2E3A">
      <w:pPr>
        <w:suppressAutoHyphens/>
        <w:autoSpaceDN w:val="0"/>
        <w:spacing w:after="200" w:line="240" w:lineRule="auto"/>
        <w:ind w:left="0" w:firstLine="0"/>
        <w:jc w:val="center"/>
        <w:textAlignment w:val="baseline"/>
        <w:rPr>
          <w:rFonts w:eastAsia="Calibri" w:cs="Times New Roman"/>
          <w:b/>
          <w:color w:val="auto"/>
          <w:sz w:val="20"/>
          <w:szCs w:val="20"/>
          <w:lang w:eastAsia="en-US"/>
        </w:rPr>
      </w:pPr>
      <w:r>
        <w:rPr>
          <w:rFonts w:eastAsia="Calibri" w:cs="Times New Roman"/>
          <w:b/>
          <w:color w:val="auto"/>
          <w:sz w:val="20"/>
          <w:szCs w:val="20"/>
          <w:lang w:eastAsia="en-US"/>
        </w:rPr>
        <w:t xml:space="preserve"> </w:t>
      </w:r>
    </w:p>
    <w:p w14:paraId="569B5984" w14:textId="77777777" w:rsidR="009E2E3A" w:rsidRDefault="009E2E3A" w:rsidP="009E2E3A">
      <w:pPr>
        <w:suppressAutoHyphens/>
        <w:autoSpaceDN w:val="0"/>
        <w:spacing w:after="200" w:line="240" w:lineRule="auto"/>
        <w:ind w:left="0" w:firstLine="0"/>
        <w:jc w:val="center"/>
        <w:textAlignment w:val="baseline"/>
        <w:rPr>
          <w:rFonts w:eastAsia="Calibri" w:cs="Times New Roman"/>
          <w:b/>
          <w:color w:val="auto"/>
          <w:sz w:val="20"/>
          <w:szCs w:val="20"/>
          <w:lang w:eastAsia="en-US"/>
        </w:rPr>
      </w:pPr>
    </w:p>
    <w:p w14:paraId="20C6106B" w14:textId="77777777" w:rsidR="009E2E3A" w:rsidRPr="00A31DFA" w:rsidRDefault="009E2E3A" w:rsidP="009E2E3A">
      <w:pPr>
        <w:suppressAutoHyphens/>
        <w:autoSpaceDN w:val="0"/>
        <w:spacing w:after="200" w:line="240" w:lineRule="auto"/>
        <w:ind w:left="0" w:firstLine="0"/>
        <w:jc w:val="center"/>
        <w:textAlignment w:val="baseline"/>
        <w:rPr>
          <w:rFonts w:eastAsia="Calibri" w:cs="Times New Roman"/>
          <w:b/>
          <w:color w:val="auto"/>
          <w:sz w:val="20"/>
          <w:szCs w:val="20"/>
          <w:lang w:eastAsia="en-US"/>
        </w:rPr>
      </w:pPr>
      <w:r w:rsidRPr="00A31DFA">
        <w:rPr>
          <w:rFonts w:eastAsia="Calibri" w:cs="Times New Roman"/>
          <w:b/>
          <w:color w:val="auto"/>
          <w:sz w:val="20"/>
          <w:szCs w:val="20"/>
          <w:lang w:eastAsia="en-US"/>
        </w:rPr>
        <w:lastRenderedPageBreak/>
        <w:t>PROTOKÓŁ ZDAWCZO-ODBIORCZY</w:t>
      </w:r>
    </w:p>
    <w:p w14:paraId="6970AF30" w14:textId="77777777" w:rsidR="009E2E3A" w:rsidRPr="00A31DFA" w:rsidRDefault="009E2E3A" w:rsidP="009E2E3A">
      <w:pPr>
        <w:suppressAutoHyphens/>
        <w:autoSpaceDN w:val="0"/>
        <w:spacing w:after="200" w:line="240" w:lineRule="auto"/>
        <w:ind w:left="0" w:firstLine="0"/>
        <w:jc w:val="center"/>
        <w:textAlignment w:val="baseline"/>
        <w:rPr>
          <w:rFonts w:eastAsia="Calibri" w:cs="Times New Roman"/>
          <w:b/>
          <w:color w:val="auto"/>
          <w:sz w:val="20"/>
          <w:szCs w:val="20"/>
          <w:lang w:eastAsia="en-US"/>
        </w:rPr>
      </w:pPr>
    </w:p>
    <w:p w14:paraId="22FDA7DF" w14:textId="77777777" w:rsidR="009E2E3A" w:rsidRPr="00A31DFA" w:rsidRDefault="009E2E3A" w:rsidP="009E2E3A">
      <w:pPr>
        <w:suppressAutoHyphens/>
        <w:autoSpaceDN w:val="0"/>
        <w:spacing w:after="200" w:line="240" w:lineRule="auto"/>
        <w:ind w:left="0" w:firstLine="0"/>
        <w:jc w:val="both"/>
        <w:textAlignment w:val="baseline"/>
        <w:rPr>
          <w:rFonts w:eastAsia="Calibri" w:cs="Times New Roman"/>
          <w:color w:val="auto"/>
          <w:sz w:val="20"/>
          <w:szCs w:val="20"/>
          <w:lang w:eastAsia="en-US"/>
        </w:rPr>
      </w:pPr>
      <w:r w:rsidRPr="00A31DFA">
        <w:rPr>
          <w:rFonts w:eastAsia="Calibri" w:cs="Times New Roman"/>
          <w:color w:val="auto"/>
          <w:sz w:val="20"/>
          <w:szCs w:val="20"/>
          <w:lang w:eastAsia="en-US"/>
        </w:rPr>
        <w:t>W dniu ……………………………………………. r. komisja w składzie:</w:t>
      </w:r>
    </w:p>
    <w:p w14:paraId="781DCAE8" w14:textId="77777777" w:rsidR="009E2E3A" w:rsidRDefault="009E2E3A" w:rsidP="009E2E3A">
      <w:pPr>
        <w:suppressAutoHyphens/>
        <w:autoSpaceDN w:val="0"/>
        <w:spacing w:after="200" w:line="240" w:lineRule="auto"/>
        <w:ind w:left="0" w:firstLine="0"/>
        <w:jc w:val="both"/>
        <w:textAlignment w:val="baseline"/>
        <w:rPr>
          <w:rFonts w:eastAsia="Calibri" w:cs="Times New Roman"/>
          <w:color w:val="auto"/>
          <w:sz w:val="20"/>
          <w:szCs w:val="20"/>
          <w:lang w:eastAsia="en-US"/>
        </w:rPr>
      </w:pPr>
      <w:r w:rsidRPr="00A31DFA">
        <w:rPr>
          <w:rFonts w:eastAsia="Calibri" w:cs="Times New Roman"/>
          <w:color w:val="auto"/>
          <w:sz w:val="20"/>
          <w:szCs w:val="20"/>
          <w:lang w:eastAsia="en-US"/>
        </w:rPr>
        <w:t xml:space="preserve">Przedstawiciel Dostawcy: </w:t>
      </w:r>
    </w:p>
    <w:p w14:paraId="29FE2FA0" w14:textId="77777777" w:rsidR="009E2E3A" w:rsidRPr="00A31DFA" w:rsidRDefault="009E2E3A" w:rsidP="009E2E3A">
      <w:pPr>
        <w:suppressAutoHyphens/>
        <w:autoSpaceDN w:val="0"/>
        <w:spacing w:after="200" w:line="240" w:lineRule="auto"/>
        <w:ind w:left="0" w:firstLine="0"/>
        <w:jc w:val="both"/>
        <w:textAlignment w:val="baseline"/>
        <w:rPr>
          <w:rFonts w:eastAsia="Calibri" w:cs="Times New Roman"/>
          <w:color w:val="auto"/>
          <w:sz w:val="20"/>
          <w:szCs w:val="20"/>
          <w:lang w:eastAsia="en-US"/>
        </w:rPr>
      </w:pPr>
      <w:r w:rsidRPr="00A31DFA">
        <w:rPr>
          <w:rFonts w:eastAsia="Calibri" w:cs="Times New Roman"/>
          <w:b/>
          <w:color w:val="auto"/>
          <w:sz w:val="20"/>
          <w:szCs w:val="20"/>
          <w:lang w:eastAsia="en-US"/>
        </w:rPr>
        <w:t>………………………………………..………</w:t>
      </w:r>
    </w:p>
    <w:p w14:paraId="1775E505" w14:textId="77777777" w:rsidR="009E2E3A" w:rsidRDefault="009E2E3A" w:rsidP="009E2E3A">
      <w:pPr>
        <w:suppressAutoHyphens/>
        <w:autoSpaceDN w:val="0"/>
        <w:spacing w:after="200" w:line="240" w:lineRule="auto"/>
        <w:ind w:left="0" w:firstLine="0"/>
        <w:jc w:val="both"/>
        <w:textAlignment w:val="baseline"/>
        <w:rPr>
          <w:rFonts w:eastAsia="Calibri" w:cs="Times New Roman"/>
          <w:color w:val="auto"/>
          <w:sz w:val="20"/>
          <w:szCs w:val="20"/>
          <w:lang w:eastAsia="en-US"/>
        </w:rPr>
      </w:pPr>
    </w:p>
    <w:p w14:paraId="20DFA6C4" w14:textId="77777777" w:rsidR="009E2E3A" w:rsidRPr="00A31DFA" w:rsidRDefault="009E2E3A" w:rsidP="009E2E3A">
      <w:pPr>
        <w:suppressAutoHyphens/>
        <w:autoSpaceDN w:val="0"/>
        <w:spacing w:after="200" w:line="240" w:lineRule="auto"/>
        <w:ind w:left="0" w:firstLine="0"/>
        <w:jc w:val="both"/>
        <w:textAlignment w:val="baseline"/>
        <w:rPr>
          <w:rFonts w:eastAsia="Calibri" w:cs="Times New Roman"/>
          <w:color w:val="auto"/>
          <w:sz w:val="20"/>
          <w:szCs w:val="20"/>
          <w:lang w:eastAsia="en-US"/>
        </w:rPr>
      </w:pPr>
      <w:r w:rsidRPr="00A31DFA">
        <w:rPr>
          <w:rFonts w:eastAsia="Calibri" w:cs="Times New Roman"/>
          <w:color w:val="auto"/>
          <w:sz w:val="20"/>
          <w:szCs w:val="20"/>
          <w:lang w:eastAsia="en-US"/>
        </w:rPr>
        <w:t>Przedstawiciel Zamawiającego, użytkownika</w:t>
      </w:r>
    </w:p>
    <w:p w14:paraId="3F0D7EA7" w14:textId="77777777" w:rsidR="009E2E3A" w:rsidRDefault="009E2E3A" w:rsidP="009E2E3A">
      <w:pPr>
        <w:suppressAutoHyphens/>
        <w:autoSpaceDN w:val="0"/>
        <w:spacing w:after="200" w:line="240" w:lineRule="auto"/>
        <w:ind w:left="0" w:firstLine="0"/>
        <w:jc w:val="both"/>
        <w:textAlignment w:val="baseline"/>
        <w:rPr>
          <w:rFonts w:eastAsia="Calibri" w:cs="Times New Roman"/>
          <w:b/>
          <w:color w:val="auto"/>
          <w:sz w:val="20"/>
          <w:szCs w:val="20"/>
          <w:lang w:eastAsia="en-US"/>
        </w:rPr>
      </w:pPr>
      <w:r>
        <w:rPr>
          <w:rFonts w:eastAsia="Calibri" w:cs="Times New Roman"/>
          <w:color w:val="auto"/>
          <w:sz w:val="20"/>
          <w:szCs w:val="20"/>
          <w:lang w:eastAsia="en-US"/>
        </w:rPr>
        <w:t>Prezes Zarządu</w:t>
      </w:r>
      <w:r w:rsidRPr="00A31DFA">
        <w:rPr>
          <w:rFonts w:eastAsia="Calibri" w:cs="Times New Roman"/>
          <w:b/>
          <w:color w:val="auto"/>
          <w:sz w:val="20"/>
          <w:szCs w:val="20"/>
          <w:lang w:eastAsia="en-US"/>
        </w:rPr>
        <w:t xml:space="preserve">: </w:t>
      </w:r>
      <w:r>
        <w:rPr>
          <w:rFonts w:eastAsia="Calibri" w:cs="Times New Roman"/>
          <w:b/>
          <w:color w:val="auto"/>
          <w:sz w:val="20"/>
          <w:szCs w:val="20"/>
          <w:lang w:eastAsia="en-US"/>
        </w:rPr>
        <w:t>Mariola Kruszyńska</w:t>
      </w:r>
    </w:p>
    <w:p w14:paraId="03C09128" w14:textId="77777777" w:rsidR="009E2E3A" w:rsidRDefault="009E2E3A" w:rsidP="009E2E3A">
      <w:pPr>
        <w:suppressAutoHyphens/>
        <w:autoSpaceDN w:val="0"/>
        <w:spacing w:after="200" w:line="240" w:lineRule="auto"/>
        <w:ind w:left="0" w:firstLine="0"/>
        <w:jc w:val="both"/>
        <w:textAlignment w:val="baseline"/>
        <w:rPr>
          <w:rFonts w:eastAsia="Calibri" w:cs="Times New Roman"/>
          <w:b/>
          <w:color w:val="auto"/>
          <w:sz w:val="20"/>
          <w:szCs w:val="20"/>
          <w:lang w:eastAsia="en-US"/>
        </w:rPr>
      </w:pPr>
    </w:p>
    <w:p w14:paraId="039F601C" w14:textId="564C673E" w:rsidR="009E2E3A" w:rsidRPr="004D4A14" w:rsidRDefault="009E2E3A" w:rsidP="004D4A14">
      <w:pPr>
        <w:suppressAutoHyphens/>
        <w:autoSpaceDN w:val="0"/>
        <w:spacing w:after="200" w:line="360" w:lineRule="auto"/>
        <w:ind w:left="0" w:firstLine="0"/>
        <w:jc w:val="both"/>
        <w:textAlignment w:val="baseline"/>
        <w:rPr>
          <w:rFonts w:eastAsia="Calibri" w:cs="Times New Roman"/>
          <w:color w:val="auto"/>
          <w:sz w:val="20"/>
          <w:szCs w:val="20"/>
          <w:lang w:eastAsia="en-US"/>
        </w:rPr>
      </w:pPr>
      <w:r>
        <w:rPr>
          <w:rFonts w:eastAsia="Calibri" w:cs="Times New Roman"/>
          <w:color w:val="auto"/>
          <w:sz w:val="20"/>
          <w:szCs w:val="20"/>
          <w:lang w:eastAsia="en-US"/>
        </w:rPr>
        <w:t>D</w:t>
      </w:r>
      <w:r w:rsidRPr="00A31DFA">
        <w:rPr>
          <w:rFonts w:eastAsia="Calibri" w:cs="Times New Roman"/>
          <w:color w:val="auto"/>
          <w:sz w:val="20"/>
          <w:szCs w:val="20"/>
          <w:lang w:eastAsia="en-US"/>
        </w:rPr>
        <w:t xml:space="preserve">ziałając na podstawie </w:t>
      </w:r>
      <w:r w:rsidRPr="004D4A14">
        <w:rPr>
          <w:rFonts w:eastAsia="Calibri" w:cs="Times New Roman"/>
          <w:color w:val="auto"/>
          <w:sz w:val="20"/>
          <w:szCs w:val="20"/>
          <w:lang w:eastAsia="en-US"/>
        </w:rPr>
        <w:t>zapytania ofertowego nr ZO/1</w:t>
      </w:r>
      <w:r w:rsidR="00C001C4">
        <w:rPr>
          <w:rFonts w:eastAsia="Calibri" w:cs="Times New Roman"/>
          <w:color w:val="auto"/>
          <w:sz w:val="20"/>
          <w:szCs w:val="20"/>
          <w:lang w:eastAsia="en-US"/>
        </w:rPr>
        <w:t>4</w:t>
      </w:r>
      <w:r w:rsidRPr="004D4A14">
        <w:rPr>
          <w:rFonts w:eastAsia="Calibri" w:cs="Times New Roman"/>
          <w:color w:val="auto"/>
          <w:sz w:val="20"/>
          <w:szCs w:val="20"/>
          <w:lang w:eastAsia="en-US"/>
        </w:rPr>
        <w:t>/WIZ2/</w:t>
      </w:r>
      <w:r w:rsidR="004D4A14" w:rsidRPr="004D4A14">
        <w:rPr>
          <w:rFonts w:eastAsia="Calibri" w:cs="Times New Roman"/>
          <w:color w:val="auto"/>
          <w:sz w:val="20"/>
          <w:szCs w:val="20"/>
          <w:lang w:eastAsia="en-US"/>
        </w:rPr>
        <w:t>9.3</w:t>
      </w:r>
      <w:r w:rsidRPr="004D4A14">
        <w:rPr>
          <w:rFonts w:eastAsia="Calibri" w:cs="Times New Roman"/>
          <w:color w:val="auto"/>
          <w:sz w:val="20"/>
          <w:szCs w:val="20"/>
          <w:lang w:eastAsia="en-US"/>
        </w:rPr>
        <w:t>/I/202</w:t>
      </w:r>
      <w:r w:rsidR="004D4A14" w:rsidRPr="004D4A14">
        <w:rPr>
          <w:rFonts w:eastAsia="Calibri" w:cs="Times New Roman"/>
          <w:color w:val="auto"/>
          <w:sz w:val="20"/>
          <w:szCs w:val="20"/>
          <w:lang w:eastAsia="en-US"/>
        </w:rPr>
        <w:t>6</w:t>
      </w:r>
      <w:r w:rsidRPr="004D4A14">
        <w:rPr>
          <w:rFonts w:eastAsia="Calibri" w:cs="Times New Roman"/>
          <w:color w:val="auto"/>
          <w:sz w:val="20"/>
          <w:szCs w:val="20"/>
          <w:lang w:eastAsia="en-US"/>
        </w:rPr>
        <w:t xml:space="preserve"> z dnia </w:t>
      </w:r>
      <w:r w:rsidR="00C001C4">
        <w:rPr>
          <w:rFonts w:eastAsia="Calibri" w:cs="Times New Roman"/>
          <w:color w:val="auto"/>
          <w:sz w:val="20"/>
          <w:szCs w:val="20"/>
          <w:lang w:eastAsia="en-US"/>
        </w:rPr>
        <w:t>29</w:t>
      </w:r>
      <w:r w:rsidRPr="004D4A14">
        <w:rPr>
          <w:rFonts w:eastAsia="Calibri" w:cs="Times New Roman"/>
          <w:color w:val="auto"/>
          <w:sz w:val="20"/>
          <w:szCs w:val="20"/>
          <w:lang w:eastAsia="en-US"/>
        </w:rPr>
        <w:t xml:space="preserve"> </w:t>
      </w:r>
      <w:r w:rsidR="004D4A14" w:rsidRPr="004D4A14">
        <w:rPr>
          <w:rFonts w:eastAsia="Calibri" w:cs="Times New Roman"/>
          <w:color w:val="auto"/>
          <w:sz w:val="20"/>
          <w:szCs w:val="20"/>
          <w:lang w:eastAsia="en-US"/>
        </w:rPr>
        <w:t>stycznia</w:t>
      </w:r>
      <w:r w:rsidRPr="004D4A14">
        <w:rPr>
          <w:rFonts w:eastAsia="Calibri" w:cs="Times New Roman"/>
          <w:color w:val="auto"/>
          <w:sz w:val="20"/>
          <w:szCs w:val="20"/>
          <w:lang w:eastAsia="en-US"/>
        </w:rPr>
        <w:t xml:space="preserve"> 202</w:t>
      </w:r>
      <w:r w:rsidR="004D4A14" w:rsidRPr="004D4A14">
        <w:rPr>
          <w:rFonts w:eastAsia="Calibri" w:cs="Times New Roman"/>
          <w:color w:val="auto"/>
          <w:sz w:val="20"/>
          <w:szCs w:val="20"/>
          <w:lang w:eastAsia="en-US"/>
        </w:rPr>
        <w:t>6</w:t>
      </w:r>
      <w:r w:rsidRPr="004D4A14">
        <w:rPr>
          <w:rFonts w:eastAsia="Calibri" w:cs="Times New Roman"/>
          <w:color w:val="auto"/>
          <w:sz w:val="20"/>
          <w:szCs w:val="20"/>
          <w:lang w:eastAsia="en-US"/>
        </w:rPr>
        <w:t>r. oraz umowy nr ……………………………… z dnia …………………………………………... dokonano końcowego odbioru wykonanej usługi szkoleniowej dla uczniów podnoszących kwalifikacje z zakresu:</w:t>
      </w:r>
      <w:r w:rsidR="004D4A14" w:rsidRPr="004D4A14">
        <w:rPr>
          <w:rFonts w:eastAsia="Calibri" w:cs="Times New Roman"/>
          <w:color w:val="auto"/>
          <w:sz w:val="20"/>
          <w:szCs w:val="20"/>
          <w:lang w:eastAsia="en-US"/>
        </w:rPr>
        <w:t xml:space="preserve"> </w:t>
      </w:r>
      <w:r w:rsidR="00C001C4">
        <w:rPr>
          <w:rFonts w:eastAsia="Calibri"/>
          <w:sz w:val="20"/>
          <w:szCs w:val="20"/>
          <w:lang w:eastAsia="en-US"/>
        </w:rPr>
        <w:t>Kurs na spawacza metodą TIG</w:t>
      </w:r>
      <w:r w:rsidR="004D4A14" w:rsidRPr="004D4A14">
        <w:rPr>
          <w:rFonts w:eastAsia="Calibri"/>
          <w:sz w:val="20"/>
          <w:szCs w:val="20"/>
          <w:lang w:eastAsia="en-US"/>
        </w:rPr>
        <w:t xml:space="preserve"> wraz z organizacją egzaminu zewnętrznego</w:t>
      </w:r>
      <w:r w:rsidR="004D4A14">
        <w:rPr>
          <w:rFonts w:eastAsia="Calibri"/>
          <w:sz w:val="20"/>
          <w:szCs w:val="20"/>
          <w:lang w:eastAsia="en-US"/>
        </w:rPr>
        <w:t>.</w:t>
      </w:r>
    </w:p>
    <w:p w14:paraId="1436C25B" w14:textId="3D407A4C" w:rsidR="009E2E3A" w:rsidRPr="004D4A14" w:rsidRDefault="009E2E3A" w:rsidP="004D4A14">
      <w:pPr>
        <w:pStyle w:val="Akapitzlist"/>
        <w:suppressAutoHyphens/>
        <w:autoSpaceDN w:val="0"/>
        <w:spacing w:after="200" w:line="360" w:lineRule="auto"/>
        <w:ind w:left="2880"/>
        <w:jc w:val="both"/>
        <w:textAlignment w:val="baseline"/>
        <w:rPr>
          <w:rFonts w:ascii="Century Gothic" w:eastAsia="Calibri" w:hAnsi="Century Gothic"/>
          <w:lang w:eastAsia="en-US"/>
        </w:rPr>
      </w:pPr>
    </w:p>
    <w:tbl>
      <w:tblPr>
        <w:tblW w:w="0" w:type="auto"/>
        <w:tblLayout w:type="fixed"/>
        <w:tblCellMar>
          <w:left w:w="30" w:type="dxa"/>
          <w:right w:w="30" w:type="dxa"/>
        </w:tblCellMar>
        <w:tblLook w:val="04A0" w:firstRow="1" w:lastRow="0" w:firstColumn="1" w:lastColumn="0" w:noHBand="0" w:noVBand="1"/>
      </w:tblPr>
      <w:tblGrid>
        <w:gridCol w:w="440"/>
        <w:gridCol w:w="640"/>
        <w:gridCol w:w="320"/>
        <w:gridCol w:w="320"/>
        <w:gridCol w:w="320"/>
        <w:gridCol w:w="320"/>
        <w:gridCol w:w="320"/>
        <w:gridCol w:w="320"/>
        <w:gridCol w:w="280"/>
        <w:gridCol w:w="200"/>
        <w:gridCol w:w="440"/>
        <w:gridCol w:w="320"/>
        <w:gridCol w:w="440"/>
        <w:gridCol w:w="320"/>
        <w:gridCol w:w="440"/>
      </w:tblGrid>
      <w:tr w:rsidR="009E2E3A" w:rsidRPr="004D4A14" w14:paraId="2F2B2E94" w14:textId="77777777" w:rsidTr="0097443F">
        <w:trPr>
          <w:trHeight w:val="240"/>
        </w:trPr>
        <w:tc>
          <w:tcPr>
            <w:tcW w:w="440" w:type="dxa"/>
          </w:tcPr>
          <w:p w14:paraId="13CAC8AB" w14:textId="77777777" w:rsidR="009E2E3A" w:rsidRPr="004D4A14" w:rsidRDefault="009E2E3A" w:rsidP="004D4A14">
            <w:pPr>
              <w:autoSpaceDE w:val="0"/>
              <w:autoSpaceDN w:val="0"/>
              <w:adjustRightInd w:val="0"/>
              <w:spacing w:after="0" w:line="360" w:lineRule="auto"/>
              <w:ind w:left="0" w:firstLine="0"/>
              <w:jc w:val="center"/>
              <w:rPr>
                <w:rFonts w:eastAsia="Calibri" w:cs="Arial"/>
                <w:color w:val="auto"/>
                <w:sz w:val="20"/>
                <w:szCs w:val="20"/>
              </w:rPr>
            </w:pPr>
          </w:p>
        </w:tc>
        <w:tc>
          <w:tcPr>
            <w:tcW w:w="640" w:type="dxa"/>
          </w:tcPr>
          <w:p w14:paraId="65811705" w14:textId="77777777" w:rsidR="009E2E3A" w:rsidRPr="004D4A14" w:rsidRDefault="009E2E3A" w:rsidP="004D4A14">
            <w:pPr>
              <w:autoSpaceDE w:val="0"/>
              <w:autoSpaceDN w:val="0"/>
              <w:adjustRightInd w:val="0"/>
              <w:spacing w:after="0" w:line="360" w:lineRule="auto"/>
              <w:ind w:left="0" w:firstLine="0"/>
              <w:rPr>
                <w:rFonts w:eastAsia="Calibri" w:cs="Arial"/>
                <w:color w:val="auto"/>
                <w:sz w:val="20"/>
                <w:szCs w:val="20"/>
              </w:rPr>
            </w:pPr>
          </w:p>
        </w:tc>
        <w:tc>
          <w:tcPr>
            <w:tcW w:w="320" w:type="dxa"/>
          </w:tcPr>
          <w:p w14:paraId="245CFEEC" w14:textId="77777777" w:rsidR="009E2E3A" w:rsidRPr="004D4A14" w:rsidRDefault="009E2E3A" w:rsidP="004D4A14">
            <w:pPr>
              <w:autoSpaceDE w:val="0"/>
              <w:autoSpaceDN w:val="0"/>
              <w:adjustRightInd w:val="0"/>
              <w:spacing w:after="0" w:line="360" w:lineRule="auto"/>
              <w:ind w:left="0" w:firstLine="0"/>
              <w:jc w:val="right"/>
              <w:rPr>
                <w:rFonts w:eastAsia="Calibri" w:cs="Arial"/>
                <w:color w:val="auto"/>
                <w:sz w:val="20"/>
                <w:szCs w:val="20"/>
              </w:rPr>
            </w:pPr>
          </w:p>
        </w:tc>
        <w:tc>
          <w:tcPr>
            <w:tcW w:w="320" w:type="dxa"/>
          </w:tcPr>
          <w:p w14:paraId="1EAC70FD" w14:textId="77777777" w:rsidR="009E2E3A" w:rsidRPr="004D4A14" w:rsidRDefault="009E2E3A" w:rsidP="004D4A14">
            <w:pPr>
              <w:autoSpaceDE w:val="0"/>
              <w:autoSpaceDN w:val="0"/>
              <w:adjustRightInd w:val="0"/>
              <w:spacing w:after="0" w:line="360" w:lineRule="auto"/>
              <w:ind w:left="0" w:firstLine="0"/>
              <w:jc w:val="right"/>
              <w:rPr>
                <w:rFonts w:eastAsia="Calibri" w:cs="Arial"/>
                <w:color w:val="auto"/>
                <w:sz w:val="20"/>
                <w:szCs w:val="20"/>
              </w:rPr>
            </w:pPr>
          </w:p>
        </w:tc>
        <w:tc>
          <w:tcPr>
            <w:tcW w:w="320" w:type="dxa"/>
          </w:tcPr>
          <w:p w14:paraId="587757CD" w14:textId="77777777" w:rsidR="009E2E3A" w:rsidRPr="004D4A14" w:rsidRDefault="009E2E3A" w:rsidP="004D4A14">
            <w:pPr>
              <w:autoSpaceDE w:val="0"/>
              <w:autoSpaceDN w:val="0"/>
              <w:adjustRightInd w:val="0"/>
              <w:spacing w:after="0" w:line="360" w:lineRule="auto"/>
              <w:ind w:left="0" w:firstLine="0"/>
              <w:jc w:val="right"/>
              <w:rPr>
                <w:rFonts w:eastAsia="Calibri" w:cs="Arial"/>
                <w:color w:val="auto"/>
                <w:sz w:val="20"/>
                <w:szCs w:val="20"/>
              </w:rPr>
            </w:pPr>
          </w:p>
        </w:tc>
        <w:tc>
          <w:tcPr>
            <w:tcW w:w="320" w:type="dxa"/>
          </w:tcPr>
          <w:p w14:paraId="75702EA8" w14:textId="77777777" w:rsidR="009E2E3A" w:rsidRPr="004D4A14" w:rsidRDefault="009E2E3A" w:rsidP="004D4A14">
            <w:pPr>
              <w:autoSpaceDE w:val="0"/>
              <w:autoSpaceDN w:val="0"/>
              <w:adjustRightInd w:val="0"/>
              <w:spacing w:after="0" w:line="360" w:lineRule="auto"/>
              <w:ind w:left="0" w:firstLine="0"/>
              <w:jc w:val="right"/>
              <w:rPr>
                <w:rFonts w:eastAsia="Calibri" w:cs="Arial"/>
                <w:color w:val="auto"/>
                <w:sz w:val="20"/>
                <w:szCs w:val="20"/>
              </w:rPr>
            </w:pPr>
          </w:p>
        </w:tc>
        <w:tc>
          <w:tcPr>
            <w:tcW w:w="320" w:type="dxa"/>
          </w:tcPr>
          <w:p w14:paraId="6BBAE567" w14:textId="77777777" w:rsidR="009E2E3A" w:rsidRPr="004D4A14" w:rsidRDefault="009E2E3A" w:rsidP="004D4A14">
            <w:pPr>
              <w:autoSpaceDE w:val="0"/>
              <w:autoSpaceDN w:val="0"/>
              <w:adjustRightInd w:val="0"/>
              <w:spacing w:after="0" w:line="360" w:lineRule="auto"/>
              <w:ind w:left="0" w:firstLine="0"/>
              <w:jc w:val="right"/>
              <w:rPr>
                <w:rFonts w:eastAsia="Calibri" w:cs="Arial"/>
                <w:color w:val="auto"/>
                <w:sz w:val="20"/>
                <w:szCs w:val="20"/>
              </w:rPr>
            </w:pPr>
          </w:p>
        </w:tc>
        <w:tc>
          <w:tcPr>
            <w:tcW w:w="320" w:type="dxa"/>
          </w:tcPr>
          <w:p w14:paraId="7BFFA2B7" w14:textId="77777777" w:rsidR="009E2E3A" w:rsidRPr="004D4A14" w:rsidRDefault="009E2E3A" w:rsidP="004D4A14">
            <w:pPr>
              <w:autoSpaceDE w:val="0"/>
              <w:autoSpaceDN w:val="0"/>
              <w:adjustRightInd w:val="0"/>
              <w:spacing w:after="0" w:line="360" w:lineRule="auto"/>
              <w:ind w:left="0" w:firstLine="0"/>
              <w:jc w:val="right"/>
              <w:rPr>
                <w:rFonts w:eastAsia="Calibri" w:cs="Arial"/>
                <w:color w:val="auto"/>
                <w:sz w:val="20"/>
                <w:szCs w:val="20"/>
              </w:rPr>
            </w:pPr>
          </w:p>
        </w:tc>
        <w:tc>
          <w:tcPr>
            <w:tcW w:w="280" w:type="dxa"/>
          </w:tcPr>
          <w:p w14:paraId="191241E4" w14:textId="77777777" w:rsidR="009E2E3A" w:rsidRPr="004D4A14" w:rsidRDefault="009E2E3A" w:rsidP="004D4A14">
            <w:pPr>
              <w:autoSpaceDE w:val="0"/>
              <w:autoSpaceDN w:val="0"/>
              <w:adjustRightInd w:val="0"/>
              <w:spacing w:after="0" w:line="360" w:lineRule="auto"/>
              <w:ind w:left="0" w:firstLine="0"/>
              <w:jc w:val="right"/>
              <w:rPr>
                <w:rFonts w:eastAsia="Calibri" w:cs="Arial"/>
                <w:color w:val="auto"/>
                <w:sz w:val="20"/>
                <w:szCs w:val="20"/>
              </w:rPr>
            </w:pPr>
          </w:p>
        </w:tc>
        <w:tc>
          <w:tcPr>
            <w:tcW w:w="200" w:type="dxa"/>
          </w:tcPr>
          <w:p w14:paraId="6C768198" w14:textId="77777777" w:rsidR="009E2E3A" w:rsidRPr="004D4A14" w:rsidRDefault="009E2E3A" w:rsidP="004D4A14">
            <w:pPr>
              <w:autoSpaceDE w:val="0"/>
              <w:autoSpaceDN w:val="0"/>
              <w:adjustRightInd w:val="0"/>
              <w:spacing w:after="0" w:line="360" w:lineRule="auto"/>
              <w:ind w:left="0" w:firstLine="0"/>
              <w:jc w:val="center"/>
              <w:rPr>
                <w:rFonts w:eastAsia="Calibri" w:cs="Arial"/>
                <w:color w:val="auto"/>
                <w:sz w:val="20"/>
                <w:szCs w:val="20"/>
              </w:rPr>
            </w:pPr>
          </w:p>
        </w:tc>
        <w:tc>
          <w:tcPr>
            <w:tcW w:w="440" w:type="dxa"/>
          </w:tcPr>
          <w:p w14:paraId="1956A626" w14:textId="77777777" w:rsidR="009E2E3A" w:rsidRPr="004D4A14" w:rsidRDefault="009E2E3A" w:rsidP="004D4A14">
            <w:pPr>
              <w:autoSpaceDE w:val="0"/>
              <w:autoSpaceDN w:val="0"/>
              <w:adjustRightInd w:val="0"/>
              <w:spacing w:after="0" w:line="360" w:lineRule="auto"/>
              <w:ind w:left="0" w:firstLine="0"/>
              <w:jc w:val="center"/>
              <w:rPr>
                <w:rFonts w:eastAsia="Calibri" w:cs="Arial"/>
                <w:color w:val="auto"/>
                <w:sz w:val="20"/>
                <w:szCs w:val="20"/>
              </w:rPr>
            </w:pPr>
          </w:p>
        </w:tc>
        <w:tc>
          <w:tcPr>
            <w:tcW w:w="320" w:type="dxa"/>
          </w:tcPr>
          <w:p w14:paraId="2C30B215" w14:textId="77777777" w:rsidR="009E2E3A" w:rsidRPr="004D4A14" w:rsidRDefault="009E2E3A" w:rsidP="004D4A14">
            <w:pPr>
              <w:autoSpaceDE w:val="0"/>
              <w:autoSpaceDN w:val="0"/>
              <w:adjustRightInd w:val="0"/>
              <w:spacing w:after="0" w:line="360" w:lineRule="auto"/>
              <w:ind w:left="0" w:firstLine="0"/>
              <w:jc w:val="center"/>
              <w:rPr>
                <w:rFonts w:eastAsia="Calibri" w:cs="Arial"/>
                <w:color w:val="auto"/>
                <w:sz w:val="20"/>
                <w:szCs w:val="20"/>
              </w:rPr>
            </w:pPr>
          </w:p>
        </w:tc>
        <w:tc>
          <w:tcPr>
            <w:tcW w:w="440" w:type="dxa"/>
          </w:tcPr>
          <w:p w14:paraId="632CA4E5" w14:textId="77777777" w:rsidR="009E2E3A" w:rsidRPr="004D4A14" w:rsidRDefault="009E2E3A" w:rsidP="004D4A14">
            <w:pPr>
              <w:autoSpaceDE w:val="0"/>
              <w:autoSpaceDN w:val="0"/>
              <w:adjustRightInd w:val="0"/>
              <w:spacing w:after="0" w:line="360" w:lineRule="auto"/>
              <w:ind w:left="0" w:firstLine="0"/>
              <w:jc w:val="center"/>
              <w:rPr>
                <w:rFonts w:eastAsia="Calibri" w:cs="Arial"/>
                <w:color w:val="auto"/>
                <w:sz w:val="20"/>
                <w:szCs w:val="20"/>
              </w:rPr>
            </w:pPr>
          </w:p>
        </w:tc>
        <w:tc>
          <w:tcPr>
            <w:tcW w:w="320" w:type="dxa"/>
          </w:tcPr>
          <w:p w14:paraId="42BEDA28" w14:textId="77777777" w:rsidR="009E2E3A" w:rsidRPr="004D4A14" w:rsidRDefault="009E2E3A" w:rsidP="004D4A14">
            <w:pPr>
              <w:autoSpaceDE w:val="0"/>
              <w:autoSpaceDN w:val="0"/>
              <w:adjustRightInd w:val="0"/>
              <w:spacing w:after="0" w:line="360" w:lineRule="auto"/>
              <w:ind w:left="0" w:firstLine="0"/>
              <w:jc w:val="right"/>
              <w:rPr>
                <w:rFonts w:eastAsia="Calibri" w:cs="Arial"/>
                <w:color w:val="auto"/>
                <w:sz w:val="20"/>
                <w:szCs w:val="20"/>
              </w:rPr>
            </w:pPr>
          </w:p>
        </w:tc>
        <w:tc>
          <w:tcPr>
            <w:tcW w:w="440" w:type="dxa"/>
          </w:tcPr>
          <w:p w14:paraId="2EC3F8C3" w14:textId="77777777" w:rsidR="009E2E3A" w:rsidRPr="004D4A14" w:rsidRDefault="009E2E3A" w:rsidP="004D4A14">
            <w:pPr>
              <w:autoSpaceDE w:val="0"/>
              <w:autoSpaceDN w:val="0"/>
              <w:adjustRightInd w:val="0"/>
              <w:spacing w:after="0" w:line="360" w:lineRule="auto"/>
              <w:ind w:left="0" w:firstLine="0"/>
              <w:jc w:val="right"/>
              <w:rPr>
                <w:rFonts w:eastAsia="Calibri" w:cs="Arial"/>
                <w:color w:val="auto"/>
                <w:sz w:val="20"/>
                <w:szCs w:val="20"/>
              </w:rPr>
            </w:pPr>
          </w:p>
        </w:tc>
      </w:tr>
    </w:tbl>
    <w:p w14:paraId="26A6A029" w14:textId="3C2FDCD2" w:rsidR="009E2E3A" w:rsidRPr="004D4A14" w:rsidRDefault="009E2E3A" w:rsidP="004D4A14">
      <w:pPr>
        <w:suppressAutoHyphens/>
        <w:autoSpaceDN w:val="0"/>
        <w:spacing w:after="200" w:line="360" w:lineRule="auto"/>
        <w:ind w:left="0" w:firstLine="0"/>
        <w:jc w:val="both"/>
        <w:textAlignment w:val="baseline"/>
        <w:rPr>
          <w:rFonts w:eastAsia="Calibri" w:cs="Times New Roman"/>
          <w:color w:val="auto"/>
          <w:sz w:val="20"/>
          <w:szCs w:val="20"/>
          <w:lang w:eastAsia="en-US"/>
        </w:rPr>
      </w:pPr>
      <w:r w:rsidRPr="004D4A14">
        <w:rPr>
          <w:rFonts w:eastAsia="Calibri" w:cs="Times New Roman"/>
          <w:color w:val="auto"/>
          <w:sz w:val="20"/>
          <w:szCs w:val="20"/>
          <w:lang w:eastAsia="en-US"/>
        </w:rPr>
        <w:t>Protokół podpisano bez uwag / z uwagami w dniu …………………………….. 202</w:t>
      </w:r>
      <w:r w:rsidR="004D4A14" w:rsidRPr="004D4A14">
        <w:rPr>
          <w:rFonts w:eastAsia="Calibri" w:cs="Times New Roman"/>
          <w:color w:val="auto"/>
          <w:sz w:val="20"/>
          <w:szCs w:val="20"/>
          <w:lang w:eastAsia="en-US"/>
        </w:rPr>
        <w:t>6</w:t>
      </w:r>
      <w:r w:rsidRPr="004D4A14">
        <w:rPr>
          <w:rFonts w:eastAsia="Calibri" w:cs="Times New Roman"/>
          <w:color w:val="auto"/>
          <w:sz w:val="20"/>
          <w:szCs w:val="20"/>
          <w:lang w:eastAsia="en-US"/>
        </w:rPr>
        <w:t xml:space="preserve"> roku</w:t>
      </w:r>
    </w:p>
    <w:p w14:paraId="615B07CE" w14:textId="77777777" w:rsidR="009E2E3A" w:rsidRPr="004D4A14" w:rsidRDefault="009E2E3A" w:rsidP="004D4A14">
      <w:pPr>
        <w:suppressAutoHyphens/>
        <w:autoSpaceDN w:val="0"/>
        <w:spacing w:after="200" w:line="360" w:lineRule="auto"/>
        <w:ind w:left="0" w:firstLine="0"/>
        <w:jc w:val="both"/>
        <w:textAlignment w:val="baseline"/>
        <w:rPr>
          <w:rFonts w:eastAsia="Calibri" w:cs="Times New Roman"/>
          <w:color w:val="auto"/>
          <w:sz w:val="20"/>
          <w:szCs w:val="20"/>
          <w:lang w:eastAsia="en-US"/>
        </w:rPr>
      </w:pPr>
    </w:p>
    <w:p w14:paraId="7C474B8A" w14:textId="77777777" w:rsidR="009E2E3A" w:rsidRPr="004D4A14" w:rsidRDefault="009E2E3A" w:rsidP="004D4A14">
      <w:pPr>
        <w:suppressAutoHyphens/>
        <w:autoSpaceDN w:val="0"/>
        <w:spacing w:after="200" w:line="360" w:lineRule="auto"/>
        <w:ind w:left="0" w:firstLine="0"/>
        <w:jc w:val="both"/>
        <w:textAlignment w:val="baseline"/>
        <w:rPr>
          <w:rFonts w:eastAsia="Calibri" w:cs="Times New Roman"/>
          <w:color w:val="auto"/>
          <w:sz w:val="20"/>
          <w:szCs w:val="20"/>
          <w:lang w:eastAsia="en-US"/>
        </w:rPr>
      </w:pPr>
      <w:r w:rsidRPr="004D4A14">
        <w:rPr>
          <w:rFonts w:eastAsia="Calibri" w:cs="Times New Roman"/>
          <w:color w:val="auto"/>
          <w:sz w:val="20"/>
          <w:szCs w:val="20"/>
          <w:lang w:eastAsia="en-US"/>
        </w:rPr>
        <w:t>DOSTAWCA:</w:t>
      </w:r>
      <w:r w:rsidRPr="004D4A14">
        <w:rPr>
          <w:rFonts w:eastAsia="Calibri" w:cs="Times New Roman"/>
          <w:color w:val="auto"/>
          <w:sz w:val="20"/>
          <w:szCs w:val="20"/>
          <w:lang w:eastAsia="en-US"/>
        </w:rPr>
        <w:tab/>
      </w:r>
      <w:r w:rsidRPr="004D4A14">
        <w:rPr>
          <w:rFonts w:eastAsia="Calibri" w:cs="Times New Roman"/>
          <w:color w:val="auto"/>
          <w:sz w:val="20"/>
          <w:szCs w:val="20"/>
          <w:lang w:eastAsia="en-US"/>
        </w:rPr>
        <w:tab/>
      </w:r>
      <w:r w:rsidRPr="004D4A14">
        <w:rPr>
          <w:rFonts w:eastAsia="Calibri" w:cs="Times New Roman"/>
          <w:color w:val="auto"/>
          <w:sz w:val="20"/>
          <w:szCs w:val="20"/>
          <w:lang w:eastAsia="en-US"/>
        </w:rPr>
        <w:tab/>
      </w:r>
      <w:r w:rsidRPr="004D4A14">
        <w:rPr>
          <w:rFonts w:eastAsia="Calibri" w:cs="Times New Roman"/>
          <w:color w:val="auto"/>
          <w:sz w:val="20"/>
          <w:szCs w:val="20"/>
          <w:lang w:eastAsia="en-US"/>
        </w:rPr>
        <w:tab/>
      </w:r>
      <w:r w:rsidRPr="004D4A14">
        <w:rPr>
          <w:rFonts w:eastAsia="Calibri" w:cs="Times New Roman"/>
          <w:color w:val="auto"/>
          <w:sz w:val="20"/>
          <w:szCs w:val="20"/>
          <w:lang w:eastAsia="en-US"/>
        </w:rPr>
        <w:tab/>
      </w:r>
      <w:r w:rsidRPr="004D4A14">
        <w:rPr>
          <w:rFonts w:eastAsia="Calibri" w:cs="Times New Roman"/>
          <w:color w:val="auto"/>
          <w:sz w:val="20"/>
          <w:szCs w:val="20"/>
          <w:lang w:eastAsia="en-US"/>
        </w:rPr>
        <w:tab/>
        <w:t>ZAMAWIAJĄCY:</w:t>
      </w:r>
    </w:p>
    <w:p w14:paraId="5629E7F0" w14:textId="77777777" w:rsidR="009E2E3A" w:rsidRPr="004D4A14" w:rsidRDefault="009E2E3A" w:rsidP="004D4A14">
      <w:pPr>
        <w:suppressAutoHyphens/>
        <w:autoSpaceDN w:val="0"/>
        <w:spacing w:after="200" w:line="360" w:lineRule="auto"/>
        <w:ind w:left="0" w:firstLine="0"/>
        <w:jc w:val="both"/>
        <w:textAlignment w:val="baseline"/>
        <w:rPr>
          <w:rFonts w:eastAsia="Calibri" w:cs="Times New Roman"/>
          <w:color w:val="auto"/>
          <w:sz w:val="20"/>
          <w:szCs w:val="20"/>
          <w:lang w:eastAsia="en-US"/>
        </w:rPr>
      </w:pPr>
    </w:p>
    <w:p w14:paraId="20B3D74D" w14:textId="77777777" w:rsidR="009E2E3A" w:rsidRPr="00E321E5" w:rsidRDefault="009E2E3A" w:rsidP="009E2E3A">
      <w:pPr>
        <w:spacing w:line="240" w:lineRule="auto"/>
        <w:ind w:left="0" w:firstLine="0"/>
        <w:rPr>
          <w:color w:val="FF0000"/>
        </w:rPr>
      </w:pPr>
    </w:p>
    <w:p w14:paraId="6BF58BED" w14:textId="2504DF51" w:rsidR="00641180" w:rsidRPr="009E2E3A" w:rsidRDefault="00641180" w:rsidP="009E2E3A"/>
    <w:sectPr w:rsidR="00641180" w:rsidRPr="009E2E3A" w:rsidSect="00595C4D">
      <w:headerReference w:type="default" r:id="rId8"/>
      <w:footerReference w:type="default" r:id="rId9"/>
      <w:headerReference w:type="first" r:id="rId10"/>
      <w:footerReference w:type="first" r:id="rId11"/>
      <w:pgSz w:w="11906" w:h="16838"/>
      <w:pgMar w:top="720" w:right="720" w:bottom="720" w:left="720" w:header="1984" w:footer="259" w:gutter="0"/>
      <w:pgNumType w:start="1"/>
      <w:cols w:space="708"/>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E37EF6" w14:textId="77777777" w:rsidR="00EA479D" w:rsidRDefault="00EA479D" w:rsidP="00442525">
      <w:pPr>
        <w:spacing w:after="0" w:line="240" w:lineRule="auto"/>
      </w:pPr>
      <w:r>
        <w:separator/>
      </w:r>
    </w:p>
  </w:endnote>
  <w:endnote w:type="continuationSeparator" w:id="0">
    <w:p w14:paraId="362BD4DA" w14:textId="77777777" w:rsidR="00EA479D" w:rsidRDefault="00EA479D" w:rsidP="004425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ndale Sans UI">
    <w:altName w:val="Arial Unicode MS"/>
    <w:charset w:val="EE"/>
    <w:family w:val="auto"/>
    <w:pitch w:val="variable"/>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2573869"/>
      <w:docPartObj>
        <w:docPartGallery w:val="Page Numbers (Bottom of Page)"/>
        <w:docPartUnique/>
      </w:docPartObj>
    </w:sdtPr>
    <w:sdtEndPr/>
    <w:sdtContent>
      <w:p w14:paraId="6C2792B0" w14:textId="5C3EEB27" w:rsidR="007C5327" w:rsidRDefault="007C5327">
        <w:pPr>
          <w:pStyle w:val="Stopka"/>
          <w:jc w:val="center"/>
        </w:pPr>
        <w:r>
          <w:fldChar w:fldCharType="begin"/>
        </w:r>
        <w:r>
          <w:instrText>PAGE   \* MERGEFORMAT</w:instrText>
        </w:r>
        <w:r>
          <w:fldChar w:fldCharType="separate"/>
        </w:r>
        <w:r w:rsidR="001768C9">
          <w:rPr>
            <w:noProof/>
          </w:rPr>
          <w:t>5</w:t>
        </w:r>
        <w:r>
          <w:fldChar w:fldCharType="end"/>
        </w:r>
      </w:p>
    </w:sdtContent>
  </w:sdt>
  <w:p w14:paraId="6D9E4770" w14:textId="6058529E" w:rsidR="007C5327" w:rsidRDefault="00F96402">
    <w:pPr>
      <w:pStyle w:val="Stopka"/>
    </w:pPr>
    <w:r>
      <w:rPr>
        <w:rFonts w:cs="Open Sans"/>
        <w:noProof/>
        <w:color w:val="1F4E79" w:themeColor="accent5" w:themeShade="80"/>
        <w:sz w:val="24"/>
        <w:szCs w:val="24"/>
        <w:shd w:val="clear" w:color="auto" w:fill="FFFFFF"/>
      </w:rPr>
      <w:drawing>
        <wp:inline distT="0" distB="0" distL="0" distR="0" wp14:anchorId="6B1BA76C" wp14:editId="21233FEE">
          <wp:extent cx="6644640" cy="891540"/>
          <wp:effectExtent l="0" t="0" r="3810" b="3810"/>
          <wp:docPr id="5" name="Obraz 5" descr="FEDDS-czarnobialy-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EDDS-czarnobialy-pozio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4640" cy="89154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EE511" w14:textId="3860BB92" w:rsidR="00AD7FB7" w:rsidRDefault="0097157A">
    <w:pPr>
      <w:pStyle w:val="Stopka"/>
    </w:pPr>
    <w:r>
      <w:rPr>
        <w:rFonts w:cs="Open Sans"/>
        <w:noProof/>
        <w:color w:val="1F4E79" w:themeColor="accent5" w:themeShade="80"/>
        <w:sz w:val="24"/>
        <w:szCs w:val="24"/>
        <w:shd w:val="clear" w:color="auto" w:fill="FFFFFF"/>
      </w:rPr>
      <w:drawing>
        <wp:inline distT="0" distB="0" distL="0" distR="0" wp14:anchorId="28EA6175" wp14:editId="0B899689">
          <wp:extent cx="6642100" cy="889000"/>
          <wp:effectExtent l="0" t="0" r="6350" b="6350"/>
          <wp:docPr id="2" name="Obraz 2" descr="FEDDS-czarnobialy-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DDS-czarnobialy-pozio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0" cy="889000"/>
                  </a:xfrm>
                  <a:prstGeom prst="rect">
                    <a:avLst/>
                  </a:prstGeom>
                  <a:noFill/>
                  <a:ln>
                    <a:noFill/>
                  </a:ln>
                </pic:spPr>
              </pic:pic>
            </a:graphicData>
          </a:graphic>
        </wp:inline>
      </w:drawing>
    </w:r>
  </w:p>
  <w:tbl>
    <w:tblPr>
      <w:tblW w:w="13183" w:type="dxa"/>
      <w:tblLook w:val="04A0" w:firstRow="1" w:lastRow="0" w:firstColumn="1" w:lastColumn="0" w:noHBand="0" w:noVBand="1"/>
    </w:tblPr>
    <w:tblGrid>
      <w:gridCol w:w="3402"/>
      <w:gridCol w:w="2551"/>
      <w:gridCol w:w="2552"/>
      <w:gridCol w:w="4678"/>
    </w:tblGrid>
    <w:tr w:rsidR="005C196F" w:rsidRPr="00923013" w14:paraId="034DC1AC" w14:textId="77777777" w:rsidTr="00E84E96">
      <w:tc>
        <w:tcPr>
          <w:tcW w:w="3402" w:type="dxa"/>
          <w:tcMar>
            <w:left w:w="0" w:type="dxa"/>
          </w:tcMar>
        </w:tcPr>
        <w:p w14:paraId="3528A110" w14:textId="77777777" w:rsidR="005C196F" w:rsidRDefault="005C196F" w:rsidP="00183DC8">
          <w:pPr>
            <w:pStyle w:val="Stopka"/>
            <w:spacing w:line="276" w:lineRule="auto"/>
            <w:ind w:left="0" w:firstLine="0"/>
            <w:rPr>
              <w:color w:val="0D0D0D" w:themeColor="text1" w:themeTint="F2"/>
            </w:rPr>
          </w:pPr>
        </w:p>
        <w:p w14:paraId="72B7B322" w14:textId="45983063" w:rsidR="005C196F" w:rsidRPr="00923013" w:rsidRDefault="00E84E96" w:rsidP="00183DC8">
          <w:pPr>
            <w:pStyle w:val="Stopka"/>
            <w:spacing w:line="276" w:lineRule="auto"/>
            <w:ind w:left="0" w:firstLine="0"/>
            <w:jc w:val="both"/>
            <w:rPr>
              <w:color w:val="0D0D0D" w:themeColor="text1" w:themeTint="F2"/>
            </w:rPr>
          </w:pPr>
          <w:r>
            <w:rPr>
              <w:color w:val="0D0D0D" w:themeColor="text1" w:themeTint="F2"/>
            </w:rPr>
            <w:t>„FUNDACJA EDUKACJI EUROPEJSKIEJ”</w:t>
          </w:r>
        </w:p>
        <w:p w14:paraId="0C6014C5" w14:textId="77777777" w:rsidR="005C196F" w:rsidRPr="00923013" w:rsidRDefault="005C196F" w:rsidP="00183DC8">
          <w:pPr>
            <w:spacing w:after="0" w:line="276" w:lineRule="auto"/>
            <w:ind w:left="0" w:firstLine="0"/>
            <w:jc w:val="both"/>
            <w:rPr>
              <w:color w:val="0D0D0D" w:themeColor="text1" w:themeTint="F2"/>
            </w:rPr>
          </w:pPr>
          <w:r w:rsidRPr="00923013">
            <w:rPr>
              <w:color w:val="0D0D0D" w:themeColor="text1" w:themeTint="F2"/>
            </w:rPr>
            <w:t>ul. Romana Dmowskiego 2/4</w:t>
          </w:r>
        </w:p>
      </w:tc>
      <w:tc>
        <w:tcPr>
          <w:tcW w:w="2551" w:type="dxa"/>
        </w:tcPr>
        <w:p w14:paraId="5D096EF4" w14:textId="77777777" w:rsidR="005C196F" w:rsidRDefault="005C196F" w:rsidP="00183DC8">
          <w:pPr>
            <w:pStyle w:val="Stopka"/>
            <w:spacing w:line="276" w:lineRule="auto"/>
            <w:ind w:left="0" w:firstLine="0"/>
            <w:rPr>
              <w:color w:val="0D0D0D" w:themeColor="text1" w:themeTint="F2"/>
            </w:rPr>
          </w:pPr>
        </w:p>
        <w:p w14:paraId="4DF278FB" w14:textId="77777777" w:rsidR="005C196F" w:rsidRPr="00923013" w:rsidRDefault="005C196F" w:rsidP="00183DC8">
          <w:pPr>
            <w:pStyle w:val="Stopka"/>
            <w:spacing w:line="276" w:lineRule="auto"/>
            <w:ind w:left="0" w:firstLine="0"/>
            <w:rPr>
              <w:color w:val="0D0D0D" w:themeColor="text1" w:themeTint="F2"/>
            </w:rPr>
          </w:pPr>
          <w:r w:rsidRPr="00923013">
            <w:rPr>
              <w:color w:val="0D0D0D" w:themeColor="text1" w:themeTint="F2"/>
            </w:rPr>
            <w:t>58</w:t>
          </w:r>
          <w:r>
            <w:rPr>
              <w:color w:val="0D0D0D" w:themeColor="text1" w:themeTint="F2"/>
            </w:rPr>
            <w:t xml:space="preserve"> </w:t>
          </w:r>
          <w:r w:rsidRPr="00923013">
            <w:rPr>
              <w:color w:val="0D0D0D" w:themeColor="text1" w:themeTint="F2"/>
            </w:rPr>
            <w:t>-</w:t>
          </w:r>
          <w:r>
            <w:rPr>
              <w:color w:val="0D0D0D" w:themeColor="text1" w:themeTint="F2"/>
            </w:rPr>
            <w:t xml:space="preserve"> </w:t>
          </w:r>
          <w:r w:rsidRPr="00923013">
            <w:rPr>
              <w:color w:val="0D0D0D" w:themeColor="text1" w:themeTint="F2"/>
            </w:rPr>
            <w:t xml:space="preserve">300 Wałbrzych </w:t>
          </w:r>
        </w:p>
        <w:p w14:paraId="6A181610" w14:textId="77777777" w:rsidR="005C196F" w:rsidRPr="00923013" w:rsidRDefault="005C196F" w:rsidP="00183DC8">
          <w:pPr>
            <w:pStyle w:val="Stopka"/>
            <w:spacing w:line="276" w:lineRule="auto"/>
            <w:ind w:left="0" w:firstLine="0"/>
            <w:rPr>
              <w:color w:val="0D0D0D" w:themeColor="text1" w:themeTint="F2"/>
            </w:rPr>
          </w:pPr>
          <w:r w:rsidRPr="00923013">
            <w:rPr>
              <w:color w:val="0D0D0D" w:themeColor="text1" w:themeTint="F2"/>
            </w:rPr>
            <w:t>REGON 891423578</w:t>
          </w:r>
        </w:p>
      </w:tc>
      <w:tc>
        <w:tcPr>
          <w:tcW w:w="2552" w:type="dxa"/>
          <w:tcBorders>
            <w:top w:val="nil"/>
          </w:tcBorders>
        </w:tcPr>
        <w:p w14:paraId="39135EB2" w14:textId="3C655C37" w:rsidR="005C196F" w:rsidRDefault="005C196F" w:rsidP="00183DC8">
          <w:pPr>
            <w:spacing w:after="0" w:line="276" w:lineRule="auto"/>
            <w:ind w:left="0" w:firstLine="0"/>
            <w:rPr>
              <w:color w:val="0D0D0D" w:themeColor="text1" w:themeTint="F2"/>
            </w:rPr>
          </w:pPr>
        </w:p>
        <w:p w14:paraId="3724A84F" w14:textId="77777777" w:rsidR="005C196F" w:rsidRPr="00923013" w:rsidRDefault="005C196F" w:rsidP="00183DC8">
          <w:pPr>
            <w:spacing w:after="0" w:line="276" w:lineRule="auto"/>
            <w:ind w:left="0" w:firstLine="0"/>
            <w:rPr>
              <w:color w:val="0D0D0D" w:themeColor="text1" w:themeTint="F2"/>
            </w:rPr>
          </w:pPr>
          <w:r w:rsidRPr="00923013">
            <w:rPr>
              <w:color w:val="0D0D0D" w:themeColor="text1" w:themeTint="F2"/>
            </w:rPr>
            <w:t>KRS 0000117278</w:t>
          </w:r>
        </w:p>
        <w:p w14:paraId="1459A9C8" w14:textId="77777777" w:rsidR="005C196F" w:rsidRPr="00923013" w:rsidRDefault="005C196F" w:rsidP="00183DC8">
          <w:pPr>
            <w:spacing w:after="0" w:line="276" w:lineRule="auto"/>
            <w:ind w:left="0" w:firstLine="0"/>
            <w:rPr>
              <w:color w:val="0D0D0D" w:themeColor="text1" w:themeTint="F2"/>
            </w:rPr>
          </w:pPr>
          <w:r w:rsidRPr="00923013">
            <w:rPr>
              <w:color w:val="0D0D0D" w:themeColor="text1" w:themeTint="F2"/>
            </w:rPr>
            <w:t>NIP 886 26 65</w:t>
          </w:r>
          <w:r>
            <w:rPr>
              <w:color w:val="0D0D0D" w:themeColor="text1" w:themeTint="F2"/>
            </w:rPr>
            <w:t> </w:t>
          </w:r>
          <w:r w:rsidRPr="00923013">
            <w:rPr>
              <w:color w:val="0D0D0D" w:themeColor="text1" w:themeTint="F2"/>
            </w:rPr>
            <w:t>090</w:t>
          </w:r>
        </w:p>
      </w:tc>
      <w:tc>
        <w:tcPr>
          <w:tcW w:w="4678" w:type="dxa"/>
          <w:tcBorders>
            <w:top w:val="nil"/>
          </w:tcBorders>
        </w:tcPr>
        <w:p w14:paraId="4ED31148" w14:textId="77777777" w:rsidR="005C196F" w:rsidRDefault="005C196F" w:rsidP="00183DC8">
          <w:pPr>
            <w:spacing w:after="0" w:line="276" w:lineRule="auto"/>
            <w:ind w:left="0" w:firstLine="0"/>
            <w:rPr>
              <w:color w:val="0D0D0D" w:themeColor="text1" w:themeTint="F2"/>
            </w:rPr>
          </w:pPr>
        </w:p>
        <w:p w14:paraId="124AD6C5" w14:textId="77777777" w:rsidR="005C196F" w:rsidRPr="00CF0017" w:rsidRDefault="005C196F" w:rsidP="00183DC8">
          <w:pPr>
            <w:spacing w:after="0" w:line="276" w:lineRule="auto"/>
            <w:ind w:left="0" w:firstLine="0"/>
            <w:rPr>
              <w:color w:val="000000" w:themeColor="text1"/>
            </w:rPr>
          </w:pPr>
          <w:hyperlink r:id="rId2" w:history="1">
            <w:r w:rsidRPr="00CF0017">
              <w:rPr>
                <w:rStyle w:val="Hipercze"/>
                <w:color w:val="000000" w:themeColor="text1"/>
                <w:u w:val="none"/>
              </w:rPr>
              <w:t>sekretariat@fee.org.pl</w:t>
            </w:r>
          </w:hyperlink>
        </w:p>
        <w:p w14:paraId="5C1DEE59" w14:textId="77777777" w:rsidR="005C196F" w:rsidRPr="00923013" w:rsidRDefault="005C196F" w:rsidP="00183DC8">
          <w:pPr>
            <w:spacing w:after="0" w:line="276" w:lineRule="auto"/>
            <w:ind w:left="0" w:firstLine="0"/>
            <w:rPr>
              <w:color w:val="0D0D0D" w:themeColor="text1" w:themeTint="F2"/>
            </w:rPr>
          </w:pPr>
          <w:r w:rsidRPr="00923013">
            <w:rPr>
              <w:color w:val="0D0D0D" w:themeColor="text1" w:themeTint="F2"/>
            </w:rPr>
            <w:t>www.fee.org.pl</w:t>
          </w:r>
        </w:p>
      </w:tc>
    </w:tr>
  </w:tbl>
  <w:p w14:paraId="1B61C086" w14:textId="52261D91" w:rsidR="00AD7FB7" w:rsidRPr="00923013" w:rsidRDefault="00AD7FB7">
    <w:pPr>
      <w:pStyle w:val="Stopka"/>
      <w:rPr>
        <w:color w:val="0D0D0D" w:themeColor="text1" w:themeTint="F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B13038" w14:textId="77777777" w:rsidR="00EA479D" w:rsidRDefault="00EA479D" w:rsidP="00442525">
      <w:pPr>
        <w:spacing w:after="0" w:line="240" w:lineRule="auto"/>
      </w:pPr>
      <w:r>
        <w:separator/>
      </w:r>
    </w:p>
  </w:footnote>
  <w:footnote w:type="continuationSeparator" w:id="0">
    <w:p w14:paraId="63EA3A1E" w14:textId="77777777" w:rsidR="00EA479D" w:rsidRDefault="00EA479D" w:rsidP="004425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01AC6" w14:textId="57D1C7BE" w:rsidR="00442525" w:rsidRDefault="00E84E96" w:rsidP="005B77FD">
    <w:pPr>
      <w:pStyle w:val="Nagwek"/>
      <w:ind w:left="0" w:firstLine="0"/>
    </w:pPr>
    <w:r>
      <w:rPr>
        <w:noProof/>
      </w:rPr>
      <w:drawing>
        <wp:anchor distT="0" distB="0" distL="114300" distR="114300" simplePos="0" relativeHeight="251703296" behindDoc="0" locked="0" layoutInCell="1" allowOverlap="1" wp14:anchorId="560F4FFA" wp14:editId="247C1FAF">
          <wp:simplePos x="0" y="0"/>
          <wp:positionH relativeFrom="margin">
            <wp:posOffset>5844540</wp:posOffset>
          </wp:positionH>
          <wp:positionV relativeFrom="paragraph">
            <wp:posOffset>-878840</wp:posOffset>
          </wp:positionV>
          <wp:extent cx="601980" cy="439707"/>
          <wp:effectExtent l="0" t="0" r="7620" b="0"/>
          <wp:wrapNone/>
          <wp:docPr id="1166492750" name="Obraz 1166492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pic:cNvPicPr/>
                </pic:nvPicPr>
                <pic:blipFill>
                  <a:blip r:embed="rId1">
                    <a:alphaModFix/>
                    <a:extLst>
                      <a:ext uri="{28A0092B-C50C-407E-A947-70E740481C1C}">
                        <a14:useLocalDpi xmlns:a14="http://schemas.microsoft.com/office/drawing/2010/main" val="0"/>
                      </a:ext>
                    </a:extLst>
                  </a:blip>
                  <a:stretch>
                    <a:fillRect/>
                  </a:stretch>
                </pic:blipFill>
                <pic:spPr>
                  <a:xfrm>
                    <a:off x="0" y="0"/>
                    <a:ext cx="607397" cy="443664"/>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01248" behindDoc="0" locked="0" layoutInCell="1" allowOverlap="1" wp14:anchorId="55B41B79" wp14:editId="798EE3F8">
          <wp:simplePos x="0" y="0"/>
          <wp:positionH relativeFrom="column">
            <wp:posOffset>2156460</wp:posOffset>
          </wp:positionH>
          <wp:positionV relativeFrom="paragraph">
            <wp:posOffset>-1023620</wp:posOffset>
          </wp:positionV>
          <wp:extent cx="1546860" cy="556392"/>
          <wp:effectExtent l="0" t="0" r="0" b="0"/>
          <wp:wrapNone/>
          <wp:docPr id="2068214456" name="Obraz 2068214456" descr="wiz 2 93 cz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z 2 93 cz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69362" cy="564486"/>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sz w:val="24"/>
      </w:rPr>
      <w:drawing>
        <wp:anchor distT="0" distB="0" distL="114300" distR="114300" simplePos="0" relativeHeight="251699200" behindDoc="0" locked="0" layoutInCell="1" allowOverlap="1" wp14:anchorId="632FBD77" wp14:editId="39846482">
          <wp:simplePos x="0" y="0"/>
          <wp:positionH relativeFrom="margin">
            <wp:posOffset>-213360</wp:posOffset>
          </wp:positionH>
          <wp:positionV relativeFrom="paragraph">
            <wp:posOffset>-1137920</wp:posOffset>
          </wp:positionV>
          <wp:extent cx="861060" cy="715855"/>
          <wp:effectExtent l="0" t="0" r="0" b="8255"/>
          <wp:wrapNone/>
          <wp:docPr id="859627695" name="Obraz 859627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3">
                    <a:alphaModFix/>
                    <a:extLst>
                      <a:ext uri="{28A0092B-C50C-407E-A947-70E740481C1C}">
                        <a14:useLocalDpi xmlns:a14="http://schemas.microsoft.com/office/drawing/2010/main" val="0"/>
                      </a:ext>
                    </a:extLst>
                  </a:blip>
                  <a:stretch>
                    <a:fillRect/>
                  </a:stretch>
                </pic:blipFill>
                <pic:spPr>
                  <a:xfrm>
                    <a:off x="0" y="0"/>
                    <a:ext cx="870061" cy="723338"/>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FFC7B" w14:textId="1C17CC1E" w:rsidR="00AD7FB7" w:rsidRDefault="000653ED">
    <w:pPr>
      <w:pStyle w:val="Nagwek"/>
    </w:pPr>
    <w:r>
      <w:rPr>
        <w:noProof/>
      </w:rPr>
      <w:drawing>
        <wp:anchor distT="0" distB="0" distL="114300" distR="114300" simplePos="0" relativeHeight="251694080" behindDoc="0" locked="0" layoutInCell="1" allowOverlap="1" wp14:anchorId="771616B6" wp14:editId="015F7C99">
          <wp:simplePos x="0" y="0"/>
          <wp:positionH relativeFrom="margin">
            <wp:posOffset>5836921</wp:posOffset>
          </wp:positionH>
          <wp:positionV relativeFrom="paragraph">
            <wp:posOffset>-993140</wp:posOffset>
          </wp:positionV>
          <wp:extent cx="601980" cy="439707"/>
          <wp:effectExtent l="0" t="0" r="762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pic:cNvPicPr/>
                </pic:nvPicPr>
                <pic:blipFill>
                  <a:blip r:embed="rId1">
                    <a:alphaModFix/>
                    <a:extLst>
                      <a:ext uri="{28A0092B-C50C-407E-A947-70E740481C1C}">
                        <a14:useLocalDpi xmlns:a14="http://schemas.microsoft.com/office/drawing/2010/main" val="0"/>
                      </a:ext>
                    </a:extLst>
                  </a:blip>
                  <a:stretch>
                    <a:fillRect/>
                  </a:stretch>
                </pic:blipFill>
                <pic:spPr>
                  <a:xfrm>
                    <a:off x="0" y="0"/>
                    <a:ext cx="607397" cy="443664"/>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96128" behindDoc="0" locked="0" layoutInCell="1" allowOverlap="1" wp14:anchorId="4EA37727" wp14:editId="7D691CA7">
          <wp:simplePos x="0" y="0"/>
          <wp:positionH relativeFrom="column">
            <wp:posOffset>2148840</wp:posOffset>
          </wp:positionH>
          <wp:positionV relativeFrom="paragraph">
            <wp:posOffset>-1122679</wp:posOffset>
          </wp:positionV>
          <wp:extent cx="1546860" cy="556392"/>
          <wp:effectExtent l="0" t="0" r="0" b="0"/>
          <wp:wrapNone/>
          <wp:docPr id="4" name="Obraz 4" descr="wiz 2 93 cz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z 2 93 cz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69362" cy="564486"/>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sz w:val="24"/>
      </w:rPr>
      <w:drawing>
        <wp:anchor distT="0" distB="0" distL="114300" distR="114300" simplePos="0" relativeHeight="251692032" behindDoc="0" locked="0" layoutInCell="1" allowOverlap="1" wp14:anchorId="6575559F" wp14:editId="5300AF31">
          <wp:simplePos x="0" y="0"/>
          <wp:positionH relativeFrom="margin">
            <wp:posOffset>-259080</wp:posOffset>
          </wp:positionH>
          <wp:positionV relativeFrom="paragraph">
            <wp:posOffset>-1206500</wp:posOffset>
          </wp:positionV>
          <wp:extent cx="861060" cy="715855"/>
          <wp:effectExtent l="0" t="0" r="0" b="8255"/>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3">
                    <a:alphaModFix/>
                    <a:extLst>
                      <a:ext uri="{28A0092B-C50C-407E-A947-70E740481C1C}">
                        <a14:useLocalDpi xmlns:a14="http://schemas.microsoft.com/office/drawing/2010/main" val="0"/>
                      </a:ext>
                    </a:extLst>
                  </a:blip>
                  <a:stretch>
                    <a:fillRect/>
                  </a:stretch>
                </pic:blipFill>
                <pic:spPr>
                  <a:xfrm>
                    <a:off x="0" y="0"/>
                    <a:ext cx="870061" cy="723338"/>
                  </a:xfrm>
                  <a:prstGeom prst="rect">
                    <a:avLst/>
                  </a:prstGeom>
                </pic:spPr>
              </pic:pic>
            </a:graphicData>
          </a:graphic>
          <wp14:sizeRelH relativeFrom="margin">
            <wp14:pctWidth>0</wp14:pctWidth>
          </wp14:sizeRelH>
          <wp14:sizeRelV relativeFrom="margin">
            <wp14:pctHeight>0</wp14:pctHeight>
          </wp14:sizeRelV>
        </wp:anchor>
      </w:drawing>
    </w:r>
    <w:r w:rsidR="00AE0127">
      <w:rPr>
        <w:noProof/>
      </w:rPr>
      <mc:AlternateContent>
        <mc:Choice Requires="wps">
          <w:drawing>
            <wp:anchor distT="45720" distB="45720" distL="114300" distR="114300" simplePos="0" relativeHeight="251684864" behindDoc="0" locked="0" layoutInCell="1" allowOverlap="1" wp14:anchorId="34F06316" wp14:editId="058803A4">
              <wp:simplePos x="0" y="0"/>
              <wp:positionH relativeFrom="margin">
                <wp:align>center</wp:align>
              </wp:positionH>
              <wp:positionV relativeFrom="paragraph">
                <wp:posOffset>-803171</wp:posOffset>
              </wp:positionV>
              <wp:extent cx="3321685" cy="427990"/>
              <wp:effectExtent l="0" t="0" r="0" b="0"/>
              <wp:wrapThrough wrapText="bothSides">
                <wp:wrapPolygon edited="0">
                  <wp:start x="3797" y="0"/>
                  <wp:lineTo x="3797" y="19736"/>
                  <wp:lineTo x="17719" y="19736"/>
                  <wp:lineTo x="17719" y="0"/>
                  <wp:lineTo x="3797" y="0"/>
                </wp:wrapPolygon>
              </wp:wrapThrough>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1685" cy="427990"/>
                      </a:xfrm>
                      <a:prstGeom prst="rect">
                        <a:avLst/>
                      </a:prstGeom>
                      <a:noFill/>
                      <a:ln w="9525">
                        <a:noFill/>
                        <a:miter lim="800000"/>
                        <a:headEnd/>
                        <a:tailEnd/>
                      </a:ln>
                    </wps:spPr>
                    <wps:txbx>
                      <w:txbxContent>
                        <w:p w14:paraId="120F6661" w14:textId="12ECE9EF" w:rsidR="00AE0127" w:rsidRDefault="00AE0127" w:rsidP="00AE0127">
                          <w:pPr>
                            <w:jc w:val="center"/>
                          </w:pPr>
                        </w:p>
                      </w:txbxContent>
                    </wps:txbx>
                    <wps:bodyPr rot="0" vert="horz" wrap="non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34F06316" id="_x0000_t202" coordsize="21600,21600" o:spt="202" path="m,l,21600r21600,l21600,xe">
              <v:stroke joinstyle="miter"/>
              <v:path gradientshapeok="t" o:connecttype="rect"/>
            </v:shapetype>
            <v:shape id="Pole tekstowe 2" o:spid="_x0000_s1026" type="#_x0000_t202" style="position:absolute;left:0;text-align:left;margin-left:0;margin-top:-63.25pt;width:261.55pt;height:33.7pt;z-index:251684864;visibility:visible;mso-wrap-style:non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" filled="f" stroked="f">
              <v:textbox style="mso-fit-shape-to-text:t">
                <w:txbxContent>
                  <w:p w14:paraId="120F6661" w14:textId="12ECE9EF" w:rsidR="00AE0127" w:rsidRDefault="00AE0127" w:rsidP="00AE0127">
                    <w:pPr>
                      <w:jc w:val="center"/>
                    </w:pPr>
                  </w:p>
                </w:txbxContent>
              </v:textbox>
              <w10:wrap type="through"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1" w15:restartNumberingAfterBreak="0">
    <w:nsid w:val="00000004"/>
    <w:multiLevelType w:val="multilevel"/>
    <w:tmpl w:val="00000004"/>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2" w15:restartNumberingAfterBreak="0">
    <w:nsid w:val="00000005"/>
    <w:multiLevelType w:val="multilevel"/>
    <w:tmpl w:val="00000005"/>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3" w15:restartNumberingAfterBreak="0">
    <w:nsid w:val="02290BED"/>
    <w:multiLevelType w:val="hybridMultilevel"/>
    <w:tmpl w:val="EAEE3828"/>
    <w:lvl w:ilvl="0" w:tplc="C938F560">
      <w:start w:val="1"/>
      <w:numFmt w:val="decimal"/>
      <w:lvlText w:val="%1."/>
      <w:lvlJc w:val="left"/>
      <w:pPr>
        <w:ind w:left="780" w:hanging="360"/>
      </w:pPr>
      <w:rPr>
        <w:rFonts w:ascii="Century Gothic" w:eastAsia="Times New Roman" w:hAnsi="Century Gothic" w:cs="Times New Roman"/>
      </w:r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4" w15:restartNumberingAfterBreak="0">
    <w:nsid w:val="04962348"/>
    <w:multiLevelType w:val="hybridMultilevel"/>
    <w:tmpl w:val="A830B456"/>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 w15:restartNumberingAfterBreak="0">
    <w:nsid w:val="1AE743F6"/>
    <w:multiLevelType w:val="hybridMultilevel"/>
    <w:tmpl w:val="BFCA57D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D7F4488"/>
    <w:multiLevelType w:val="hybridMultilevel"/>
    <w:tmpl w:val="90F20EC8"/>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 w15:restartNumberingAfterBreak="0">
    <w:nsid w:val="1E8475E1"/>
    <w:multiLevelType w:val="hybridMultilevel"/>
    <w:tmpl w:val="3E5EFF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FE24C35"/>
    <w:multiLevelType w:val="hybridMultilevel"/>
    <w:tmpl w:val="83A616CE"/>
    <w:lvl w:ilvl="0" w:tplc="0415000F">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9" w15:restartNumberingAfterBreak="0">
    <w:nsid w:val="204C4ADE"/>
    <w:multiLevelType w:val="hybridMultilevel"/>
    <w:tmpl w:val="B178E96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0A76F99"/>
    <w:multiLevelType w:val="hybridMultilevel"/>
    <w:tmpl w:val="93B2AB32"/>
    <w:lvl w:ilvl="0" w:tplc="0415000F">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201476D"/>
    <w:multiLevelType w:val="hybridMultilevel"/>
    <w:tmpl w:val="DB62C32E"/>
    <w:lvl w:ilvl="0" w:tplc="27428B34">
      <w:start w:val="1"/>
      <w:numFmt w:val="lowerLetter"/>
      <w:lvlText w:val="%1)"/>
      <w:lvlJc w:val="left"/>
      <w:pPr>
        <w:ind w:left="1067" w:hanging="360"/>
      </w:pPr>
    </w:lvl>
    <w:lvl w:ilvl="1" w:tplc="04150019">
      <w:start w:val="1"/>
      <w:numFmt w:val="lowerLetter"/>
      <w:lvlText w:val="%2."/>
      <w:lvlJc w:val="left"/>
      <w:pPr>
        <w:ind w:left="1787" w:hanging="360"/>
      </w:pPr>
    </w:lvl>
    <w:lvl w:ilvl="2" w:tplc="0415001B">
      <w:start w:val="1"/>
      <w:numFmt w:val="lowerRoman"/>
      <w:lvlText w:val="%3."/>
      <w:lvlJc w:val="right"/>
      <w:pPr>
        <w:ind w:left="2507" w:hanging="180"/>
      </w:pPr>
    </w:lvl>
    <w:lvl w:ilvl="3" w:tplc="0415000F">
      <w:start w:val="1"/>
      <w:numFmt w:val="decimal"/>
      <w:lvlText w:val="%4."/>
      <w:lvlJc w:val="left"/>
      <w:pPr>
        <w:ind w:left="3227" w:hanging="360"/>
      </w:pPr>
    </w:lvl>
    <w:lvl w:ilvl="4" w:tplc="04150019">
      <w:start w:val="1"/>
      <w:numFmt w:val="lowerLetter"/>
      <w:lvlText w:val="%5."/>
      <w:lvlJc w:val="left"/>
      <w:pPr>
        <w:ind w:left="3947" w:hanging="360"/>
      </w:pPr>
    </w:lvl>
    <w:lvl w:ilvl="5" w:tplc="0415001B">
      <w:start w:val="1"/>
      <w:numFmt w:val="lowerRoman"/>
      <w:lvlText w:val="%6."/>
      <w:lvlJc w:val="right"/>
      <w:pPr>
        <w:ind w:left="4667" w:hanging="180"/>
      </w:pPr>
    </w:lvl>
    <w:lvl w:ilvl="6" w:tplc="0415000F">
      <w:start w:val="1"/>
      <w:numFmt w:val="decimal"/>
      <w:lvlText w:val="%7."/>
      <w:lvlJc w:val="left"/>
      <w:pPr>
        <w:ind w:left="5387" w:hanging="360"/>
      </w:pPr>
    </w:lvl>
    <w:lvl w:ilvl="7" w:tplc="04150019">
      <w:start w:val="1"/>
      <w:numFmt w:val="lowerLetter"/>
      <w:lvlText w:val="%8."/>
      <w:lvlJc w:val="left"/>
      <w:pPr>
        <w:ind w:left="6107" w:hanging="360"/>
      </w:pPr>
    </w:lvl>
    <w:lvl w:ilvl="8" w:tplc="0415001B">
      <w:start w:val="1"/>
      <w:numFmt w:val="lowerRoman"/>
      <w:lvlText w:val="%9."/>
      <w:lvlJc w:val="right"/>
      <w:pPr>
        <w:ind w:left="6827" w:hanging="180"/>
      </w:pPr>
    </w:lvl>
  </w:abstractNum>
  <w:abstractNum w:abstractNumId="12" w15:restartNumberingAfterBreak="0">
    <w:nsid w:val="26455D17"/>
    <w:multiLevelType w:val="hybridMultilevel"/>
    <w:tmpl w:val="BCB4BA38"/>
    <w:lvl w:ilvl="0" w:tplc="111A6E42">
      <w:start w:val="1"/>
      <w:numFmt w:val="decimal"/>
      <w:lvlText w:val="%1."/>
      <w:lvlJc w:val="left"/>
      <w:pPr>
        <w:ind w:left="720" w:hanging="360"/>
      </w:pPr>
      <w:rPr>
        <w:rFonts w:ascii="Century Gothic" w:eastAsia="Calibri" w:hAnsi="Century Gothic"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D6A7959"/>
    <w:multiLevelType w:val="hybridMultilevel"/>
    <w:tmpl w:val="950685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11">
      <w:start w:val="1"/>
      <w:numFmt w:val="decimal"/>
      <w:lvlText w:val="%7)"/>
      <w:lvlJc w:val="left"/>
      <w:pPr>
        <w:ind w:left="72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8A964BB"/>
    <w:multiLevelType w:val="hybridMultilevel"/>
    <w:tmpl w:val="621C50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3182148"/>
    <w:multiLevelType w:val="hybridMultilevel"/>
    <w:tmpl w:val="F470F8D2"/>
    <w:lvl w:ilvl="0" w:tplc="04150001">
      <w:start w:val="1"/>
      <w:numFmt w:val="bullet"/>
      <w:lvlText w:val=""/>
      <w:lvlJc w:val="left"/>
      <w:pPr>
        <w:ind w:left="828" w:hanging="360"/>
      </w:pPr>
      <w:rPr>
        <w:rFonts w:ascii="Symbol" w:hAnsi="Symbol" w:hint="default"/>
      </w:rPr>
    </w:lvl>
    <w:lvl w:ilvl="1" w:tplc="04150003">
      <w:start w:val="1"/>
      <w:numFmt w:val="bullet"/>
      <w:lvlText w:val="o"/>
      <w:lvlJc w:val="left"/>
      <w:pPr>
        <w:ind w:left="1548" w:hanging="360"/>
      </w:pPr>
      <w:rPr>
        <w:rFonts w:ascii="Courier New" w:hAnsi="Courier New" w:cs="Courier New" w:hint="default"/>
      </w:rPr>
    </w:lvl>
    <w:lvl w:ilvl="2" w:tplc="04150005">
      <w:start w:val="1"/>
      <w:numFmt w:val="bullet"/>
      <w:lvlText w:val=""/>
      <w:lvlJc w:val="left"/>
      <w:pPr>
        <w:ind w:left="2268" w:hanging="360"/>
      </w:pPr>
      <w:rPr>
        <w:rFonts w:ascii="Wingdings" w:hAnsi="Wingdings" w:hint="default"/>
      </w:rPr>
    </w:lvl>
    <w:lvl w:ilvl="3" w:tplc="04150001">
      <w:start w:val="1"/>
      <w:numFmt w:val="bullet"/>
      <w:lvlText w:val=""/>
      <w:lvlJc w:val="left"/>
      <w:pPr>
        <w:ind w:left="2988" w:hanging="360"/>
      </w:pPr>
      <w:rPr>
        <w:rFonts w:ascii="Symbol" w:hAnsi="Symbol" w:hint="default"/>
      </w:rPr>
    </w:lvl>
    <w:lvl w:ilvl="4" w:tplc="04150003">
      <w:start w:val="1"/>
      <w:numFmt w:val="bullet"/>
      <w:lvlText w:val="o"/>
      <w:lvlJc w:val="left"/>
      <w:pPr>
        <w:ind w:left="3708" w:hanging="360"/>
      </w:pPr>
      <w:rPr>
        <w:rFonts w:ascii="Courier New" w:hAnsi="Courier New" w:cs="Courier New" w:hint="default"/>
      </w:rPr>
    </w:lvl>
    <w:lvl w:ilvl="5" w:tplc="04150005">
      <w:start w:val="1"/>
      <w:numFmt w:val="bullet"/>
      <w:lvlText w:val=""/>
      <w:lvlJc w:val="left"/>
      <w:pPr>
        <w:ind w:left="4428" w:hanging="360"/>
      </w:pPr>
      <w:rPr>
        <w:rFonts w:ascii="Wingdings" w:hAnsi="Wingdings" w:hint="default"/>
      </w:rPr>
    </w:lvl>
    <w:lvl w:ilvl="6" w:tplc="04150001">
      <w:start w:val="1"/>
      <w:numFmt w:val="bullet"/>
      <w:lvlText w:val=""/>
      <w:lvlJc w:val="left"/>
      <w:pPr>
        <w:ind w:left="5148" w:hanging="360"/>
      </w:pPr>
      <w:rPr>
        <w:rFonts w:ascii="Symbol" w:hAnsi="Symbol" w:hint="default"/>
      </w:rPr>
    </w:lvl>
    <w:lvl w:ilvl="7" w:tplc="04150003">
      <w:start w:val="1"/>
      <w:numFmt w:val="bullet"/>
      <w:lvlText w:val="o"/>
      <w:lvlJc w:val="left"/>
      <w:pPr>
        <w:ind w:left="5868" w:hanging="360"/>
      </w:pPr>
      <w:rPr>
        <w:rFonts w:ascii="Courier New" w:hAnsi="Courier New" w:cs="Courier New" w:hint="default"/>
      </w:rPr>
    </w:lvl>
    <w:lvl w:ilvl="8" w:tplc="04150005">
      <w:start w:val="1"/>
      <w:numFmt w:val="bullet"/>
      <w:lvlText w:val=""/>
      <w:lvlJc w:val="left"/>
      <w:pPr>
        <w:ind w:left="6588" w:hanging="360"/>
      </w:pPr>
      <w:rPr>
        <w:rFonts w:ascii="Wingdings" w:hAnsi="Wingdings" w:hint="default"/>
      </w:rPr>
    </w:lvl>
  </w:abstractNum>
  <w:abstractNum w:abstractNumId="16" w15:restartNumberingAfterBreak="0">
    <w:nsid w:val="44232C19"/>
    <w:multiLevelType w:val="hybridMultilevel"/>
    <w:tmpl w:val="EF0A1AC2"/>
    <w:lvl w:ilvl="0" w:tplc="C95EBE86">
      <w:start w:val="1"/>
      <w:numFmt w:val="decimal"/>
      <w:lvlText w:val="%1."/>
      <w:lvlJc w:val="left"/>
      <w:pPr>
        <w:ind w:left="1080" w:hanging="360"/>
      </w:pPr>
      <w:rPr>
        <w:rFonts w:ascii="Century Gothic" w:eastAsia="Times New Roman" w:hAnsi="Century Gothic" w:cs="Times New Roman"/>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45EE704F"/>
    <w:multiLevelType w:val="hybridMultilevel"/>
    <w:tmpl w:val="BE2657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B152A19"/>
    <w:multiLevelType w:val="hybridMultilevel"/>
    <w:tmpl w:val="BFCA57D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4B9B40B2"/>
    <w:multiLevelType w:val="hybridMultilevel"/>
    <w:tmpl w:val="477E209E"/>
    <w:lvl w:ilvl="0" w:tplc="0415000B">
      <w:start w:val="1"/>
      <w:numFmt w:val="bullet"/>
      <w:lvlText w:val=""/>
      <w:lvlJc w:val="left"/>
      <w:pPr>
        <w:ind w:left="1800" w:hanging="360"/>
      </w:pPr>
      <w:rPr>
        <w:rFonts w:ascii="Wingdings" w:hAnsi="Wingdings"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4150001">
      <w:start w:val="1"/>
      <w:numFmt w:val="bullet"/>
      <w:lvlText w:val=""/>
      <w:lvlJc w:val="left"/>
      <w:pPr>
        <w:ind w:left="3960" w:hanging="360"/>
      </w:pPr>
      <w:rPr>
        <w:rFonts w:ascii="Symbol" w:hAnsi="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hint="default"/>
      </w:rPr>
    </w:lvl>
    <w:lvl w:ilvl="6" w:tplc="04150001">
      <w:start w:val="1"/>
      <w:numFmt w:val="bullet"/>
      <w:lvlText w:val=""/>
      <w:lvlJc w:val="left"/>
      <w:pPr>
        <w:ind w:left="6120" w:hanging="360"/>
      </w:pPr>
      <w:rPr>
        <w:rFonts w:ascii="Symbol" w:hAnsi="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hint="default"/>
      </w:rPr>
    </w:lvl>
  </w:abstractNum>
  <w:abstractNum w:abstractNumId="20" w15:restartNumberingAfterBreak="0">
    <w:nsid w:val="4DB67934"/>
    <w:multiLevelType w:val="hybridMultilevel"/>
    <w:tmpl w:val="0E28650A"/>
    <w:lvl w:ilvl="0" w:tplc="0415000F">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21" w15:restartNumberingAfterBreak="0">
    <w:nsid w:val="51D2346C"/>
    <w:multiLevelType w:val="hybridMultilevel"/>
    <w:tmpl w:val="7C86A92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3B62978"/>
    <w:multiLevelType w:val="hybridMultilevel"/>
    <w:tmpl w:val="C88089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AA40BD9"/>
    <w:multiLevelType w:val="hybridMultilevel"/>
    <w:tmpl w:val="4BC8B1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B5B0D14"/>
    <w:multiLevelType w:val="multilevel"/>
    <w:tmpl w:val="1ACC677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4D6256A"/>
    <w:multiLevelType w:val="hybridMultilevel"/>
    <w:tmpl w:val="55843C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DD26078"/>
    <w:multiLevelType w:val="hybridMultilevel"/>
    <w:tmpl w:val="0DEEE09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745062A2"/>
    <w:multiLevelType w:val="hybridMultilevel"/>
    <w:tmpl w:val="DECCD6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7EAD77AD"/>
    <w:multiLevelType w:val="hybridMultilevel"/>
    <w:tmpl w:val="DD301A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3807806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921536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1731049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642372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648661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515255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0211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3109899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342485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219536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672860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2349168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871839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94342447">
    <w:abstractNumId w:val="19"/>
  </w:num>
  <w:num w:numId="15" w16cid:durableId="673604421">
    <w:abstractNumId w:val="0"/>
  </w:num>
  <w:num w:numId="16" w16cid:durableId="2055614170">
    <w:abstractNumId w:val="1"/>
  </w:num>
  <w:num w:numId="17" w16cid:durableId="289554882">
    <w:abstractNumId w:val="2"/>
  </w:num>
  <w:num w:numId="18" w16cid:durableId="3099466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7741666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72298798">
    <w:abstractNumId w:val="1"/>
  </w:num>
  <w:num w:numId="21" w16cid:durableId="770053112">
    <w:abstractNumId w:val="2"/>
  </w:num>
  <w:num w:numId="22" w16cid:durableId="150970977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097469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386161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99556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810730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3501497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48920182">
    <w:abstractNumId w:val="15"/>
  </w:num>
  <w:num w:numId="29" w16cid:durableId="1885690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588027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22040073">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D9D"/>
    <w:rsid w:val="00006445"/>
    <w:rsid w:val="000175B4"/>
    <w:rsid w:val="00026706"/>
    <w:rsid w:val="00035437"/>
    <w:rsid w:val="00050D9D"/>
    <w:rsid w:val="00054C7D"/>
    <w:rsid w:val="000653ED"/>
    <w:rsid w:val="000748D0"/>
    <w:rsid w:val="00080D1C"/>
    <w:rsid w:val="000A65A4"/>
    <w:rsid w:val="000B5E1E"/>
    <w:rsid w:val="000C48FC"/>
    <w:rsid w:val="000D1650"/>
    <w:rsid w:val="000F0D7E"/>
    <w:rsid w:val="001106FD"/>
    <w:rsid w:val="00140F36"/>
    <w:rsid w:val="001719E8"/>
    <w:rsid w:val="001768C9"/>
    <w:rsid w:val="0019253C"/>
    <w:rsid w:val="00196EAA"/>
    <w:rsid w:val="001A54D2"/>
    <w:rsid w:val="001B30C8"/>
    <w:rsid w:val="00216489"/>
    <w:rsid w:val="002205FD"/>
    <w:rsid w:val="00237850"/>
    <w:rsid w:val="00243C5F"/>
    <w:rsid w:val="0026066E"/>
    <w:rsid w:val="00270698"/>
    <w:rsid w:val="00275D79"/>
    <w:rsid w:val="002E3590"/>
    <w:rsid w:val="0030086D"/>
    <w:rsid w:val="0030628F"/>
    <w:rsid w:val="00331FD8"/>
    <w:rsid w:val="0035363B"/>
    <w:rsid w:val="00381EF2"/>
    <w:rsid w:val="00383B71"/>
    <w:rsid w:val="00392331"/>
    <w:rsid w:val="003A55B8"/>
    <w:rsid w:val="003D50DC"/>
    <w:rsid w:val="003E50EB"/>
    <w:rsid w:val="003F3C1A"/>
    <w:rsid w:val="004052DC"/>
    <w:rsid w:val="0042390C"/>
    <w:rsid w:val="004261CD"/>
    <w:rsid w:val="00442525"/>
    <w:rsid w:val="00447EB5"/>
    <w:rsid w:val="004527C9"/>
    <w:rsid w:val="004552E2"/>
    <w:rsid w:val="004800CD"/>
    <w:rsid w:val="004D4A14"/>
    <w:rsid w:val="004F4930"/>
    <w:rsid w:val="005010FC"/>
    <w:rsid w:val="00527720"/>
    <w:rsid w:val="00534477"/>
    <w:rsid w:val="005561A1"/>
    <w:rsid w:val="00557233"/>
    <w:rsid w:val="005613FF"/>
    <w:rsid w:val="0056797A"/>
    <w:rsid w:val="005906B7"/>
    <w:rsid w:val="00594F2B"/>
    <w:rsid w:val="00595C4D"/>
    <w:rsid w:val="005B77FD"/>
    <w:rsid w:val="005C196F"/>
    <w:rsid w:val="005C6C55"/>
    <w:rsid w:val="005D0AB5"/>
    <w:rsid w:val="005E17EE"/>
    <w:rsid w:val="005E446F"/>
    <w:rsid w:val="005F3386"/>
    <w:rsid w:val="006019BE"/>
    <w:rsid w:val="00607FEE"/>
    <w:rsid w:val="00620EDF"/>
    <w:rsid w:val="00641180"/>
    <w:rsid w:val="00647077"/>
    <w:rsid w:val="006741FC"/>
    <w:rsid w:val="00674563"/>
    <w:rsid w:val="006869A1"/>
    <w:rsid w:val="0069168D"/>
    <w:rsid w:val="006E6731"/>
    <w:rsid w:val="0074462B"/>
    <w:rsid w:val="007472A5"/>
    <w:rsid w:val="007658F7"/>
    <w:rsid w:val="00765CD3"/>
    <w:rsid w:val="0077394A"/>
    <w:rsid w:val="00780EBA"/>
    <w:rsid w:val="0079146B"/>
    <w:rsid w:val="00791C45"/>
    <w:rsid w:val="00795BF3"/>
    <w:rsid w:val="007B0BAF"/>
    <w:rsid w:val="007B2C0A"/>
    <w:rsid w:val="007B65BE"/>
    <w:rsid w:val="007C5327"/>
    <w:rsid w:val="007F2D86"/>
    <w:rsid w:val="00806191"/>
    <w:rsid w:val="00815CBA"/>
    <w:rsid w:val="008441AC"/>
    <w:rsid w:val="00882EF0"/>
    <w:rsid w:val="00894AE8"/>
    <w:rsid w:val="008B5F5E"/>
    <w:rsid w:val="008D0805"/>
    <w:rsid w:val="008E072F"/>
    <w:rsid w:val="008E2F1E"/>
    <w:rsid w:val="008E4DFB"/>
    <w:rsid w:val="008F5DBC"/>
    <w:rsid w:val="0090446E"/>
    <w:rsid w:val="00923013"/>
    <w:rsid w:val="009379BA"/>
    <w:rsid w:val="00942E02"/>
    <w:rsid w:val="0097157A"/>
    <w:rsid w:val="0098794E"/>
    <w:rsid w:val="009A2890"/>
    <w:rsid w:val="009A6E03"/>
    <w:rsid w:val="009C23DA"/>
    <w:rsid w:val="009D45F0"/>
    <w:rsid w:val="009E2E3A"/>
    <w:rsid w:val="009E519A"/>
    <w:rsid w:val="009F681E"/>
    <w:rsid w:val="00A002A9"/>
    <w:rsid w:val="00A4669E"/>
    <w:rsid w:val="00A6744B"/>
    <w:rsid w:val="00AB39BC"/>
    <w:rsid w:val="00AC2D44"/>
    <w:rsid w:val="00AD3780"/>
    <w:rsid w:val="00AD7796"/>
    <w:rsid w:val="00AD7FB7"/>
    <w:rsid w:val="00AE0127"/>
    <w:rsid w:val="00B16BB1"/>
    <w:rsid w:val="00B20829"/>
    <w:rsid w:val="00B31733"/>
    <w:rsid w:val="00B447CA"/>
    <w:rsid w:val="00B469D8"/>
    <w:rsid w:val="00B62B7F"/>
    <w:rsid w:val="00B81DCB"/>
    <w:rsid w:val="00BB7673"/>
    <w:rsid w:val="00BC73A2"/>
    <w:rsid w:val="00BF4F61"/>
    <w:rsid w:val="00C001C4"/>
    <w:rsid w:val="00C21B59"/>
    <w:rsid w:val="00C504B9"/>
    <w:rsid w:val="00C70B95"/>
    <w:rsid w:val="00C73430"/>
    <w:rsid w:val="00C873E2"/>
    <w:rsid w:val="00CA2705"/>
    <w:rsid w:val="00CB239E"/>
    <w:rsid w:val="00CC51BE"/>
    <w:rsid w:val="00CF0017"/>
    <w:rsid w:val="00CF3142"/>
    <w:rsid w:val="00CF6B24"/>
    <w:rsid w:val="00D06336"/>
    <w:rsid w:val="00D11852"/>
    <w:rsid w:val="00D12AA1"/>
    <w:rsid w:val="00D15689"/>
    <w:rsid w:val="00D254B5"/>
    <w:rsid w:val="00D46662"/>
    <w:rsid w:val="00D708E9"/>
    <w:rsid w:val="00D80390"/>
    <w:rsid w:val="00D97986"/>
    <w:rsid w:val="00DA2DBA"/>
    <w:rsid w:val="00DA3D4A"/>
    <w:rsid w:val="00DB6CED"/>
    <w:rsid w:val="00DB7AD2"/>
    <w:rsid w:val="00DD778A"/>
    <w:rsid w:val="00DE325F"/>
    <w:rsid w:val="00DF2421"/>
    <w:rsid w:val="00E33D30"/>
    <w:rsid w:val="00E47558"/>
    <w:rsid w:val="00E746E2"/>
    <w:rsid w:val="00E84E96"/>
    <w:rsid w:val="00EA479D"/>
    <w:rsid w:val="00EB7F04"/>
    <w:rsid w:val="00EC23F7"/>
    <w:rsid w:val="00EF1E5B"/>
    <w:rsid w:val="00EF5AA1"/>
    <w:rsid w:val="00EF7CC6"/>
    <w:rsid w:val="00F05622"/>
    <w:rsid w:val="00F31B0C"/>
    <w:rsid w:val="00F33E67"/>
    <w:rsid w:val="00F42B82"/>
    <w:rsid w:val="00F42F59"/>
    <w:rsid w:val="00F82907"/>
    <w:rsid w:val="00F85176"/>
    <w:rsid w:val="00F96402"/>
    <w:rsid w:val="00FA66D3"/>
    <w:rsid w:val="00FB48C6"/>
    <w:rsid w:val="00FC1428"/>
    <w:rsid w:val="00FD22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6F0B92"/>
  <w15:docId w15:val="{FB66541E-1654-4B55-98DA-B5161CB60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7" w:line="249" w:lineRule="auto"/>
      <w:ind w:left="118" w:hanging="10"/>
    </w:pPr>
    <w:rPr>
      <w:rFonts w:ascii="Century Gothic" w:eastAsia="Century Gothic" w:hAnsi="Century Gothic" w:cs="Century Gothic"/>
      <w:color w:val="000000"/>
      <w:sz w:val="18"/>
    </w:rPr>
  </w:style>
  <w:style w:type="paragraph" w:styleId="Nagwek2">
    <w:name w:val="heading 2"/>
    <w:basedOn w:val="Normalny"/>
    <w:link w:val="Nagwek2Znak"/>
    <w:uiPriority w:val="9"/>
    <w:qFormat/>
    <w:rsid w:val="00AD7FB7"/>
    <w:pPr>
      <w:spacing w:before="100" w:beforeAutospacing="1" w:after="100" w:afterAutospacing="1" w:line="240" w:lineRule="auto"/>
      <w:ind w:left="0" w:firstLine="0"/>
      <w:outlineLvl w:val="1"/>
    </w:pPr>
    <w:rPr>
      <w:rFonts w:ascii="Times New Roman" w:eastAsia="Times New Roman" w:hAnsi="Times New Roman" w:cs="Times New Roman"/>
      <w:b/>
      <w:bCs/>
      <w:color w:val="auto"/>
      <w:sz w:val="36"/>
      <w:szCs w:val="36"/>
    </w:rPr>
  </w:style>
  <w:style w:type="paragraph" w:styleId="Nagwek3">
    <w:name w:val="heading 3"/>
    <w:basedOn w:val="Normalny"/>
    <w:next w:val="Normalny"/>
    <w:link w:val="Nagwek3Znak"/>
    <w:uiPriority w:val="9"/>
    <w:semiHidden/>
    <w:unhideWhenUsed/>
    <w:qFormat/>
    <w:rsid w:val="00795BF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795BF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4252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42525"/>
    <w:rPr>
      <w:rFonts w:ascii="Century Gothic" w:eastAsia="Century Gothic" w:hAnsi="Century Gothic" w:cs="Century Gothic"/>
      <w:color w:val="000000"/>
      <w:sz w:val="18"/>
    </w:rPr>
  </w:style>
  <w:style w:type="paragraph" w:styleId="Stopka">
    <w:name w:val="footer"/>
    <w:basedOn w:val="Normalny"/>
    <w:link w:val="StopkaZnak"/>
    <w:uiPriority w:val="99"/>
    <w:unhideWhenUsed/>
    <w:rsid w:val="0044252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42525"/>
    <w:rPr>
      <w:rFonts w:ascii="Century Gothic" w:eastAsia="Century Gothic" w:hAnsi="Century Gothic" w:cs="Century Gothic"/>
      <w:color w:val="000000"/>
      <w:sz w:val="18"/>
    </w:rPr>
  </w:style>
  <w:style w:type="character" w:styleId="Hipercze">
    <w:name w:val="Hyperlink"/>
    <w:basedOn w:val="Domylnaczcionkaakapitu"/>
    <w:uiPriority w:val="99"/>
    <w:unhideWhenUsed/>
    <w:rsid w:val="00442525"/>
    <w:rPr>
      <w:color w:val="0563C1" w:themeColor="hyperlink"/>
      <w:u w:val="single"/>
    </w:rPr>
  </w:style>
  <w:style w:type="character" w:customStyle="1" w:styleId="Nierozpoznanawzmianka1">
    <w:name w:val="Nierozpoznana wzmianka1"/>
    <w:basedOn w:val="Domylnaczcionkaakapitu"/>
    <w:uiPriority w:val="99"/>
    <w:semiHidden/>
    <w:unhideWhenUsed/>
    <w:rsid w:val="00442525"/>
    <w:rPr>
      <w:color w:val="605E5C"/>
      <w:shd w:val="clear" w:color="auto" w:fill="E1DFDD"/>
    </w:rPr>
  </w:style>
  <w:style w:type="character" w:styleId="Pogrubienie">
    <w:name w:val="Strong"/>
    <w:basedOn w:val="Domylnaczcionkaakapitu"/>
    <w:uiPriority w:val="22"/>
    <w:qFormat/>
    <w:rsid w:val="001106FD"/>
    <w:rPr>
      <w:b/>
      <w:bCs/>
    </w:rPr>
  </w:style>
  <w:style w:type="character" w:customStyle="1" w:styleId="Nagwek2Znak">
    <w:name w:val="Nagłówek 2 Znak"/>
    <w:basedOn w:val="Domylnaczcionkaakapitu"/>
    <w:link w:val="Nagwek2"/>
    <w:uiPriority w:val="9"/>
    <w:rsid w:val="00AD7FB7"/>
    <w:rPr>
      <w:rFonts w:ascii="Times New Roman" w:eastAsia="Times New Roman" w:hAnsi="Times New Roman" w:cs="Times New Roman"/>
      <w:b/>
      <w:bCs/>
      <w:sz w:val="36"/>
      <w:szCs w:val="36"/>
    </w:rPr>
  </w:style>
  <w:style w:type="paragraph" w:styleId="NormalnyWeb">
    <w:name w:val="Normal (Web)"/>
    <w:basedOn w:val="Normalny"/>
    <w:uiPriority w:val="99"/>
    <w:unhideWhenUsed/>
    <w:rsid w:val="00AD7FB7"/>
    <w:pPr>
      <w:spacing w:before="100" w:beforeAutospacing="1" w:after="100" w:afterAutospacing="1" w:line="240" w:lineRule="auto"/>
      <w:ind w:left="0" w:firstLine="0"/>
    </w:pPr>
    <w:rPr>
      <w:rFonts w:ascii="Times New Roman" w:eastAsia="Times New Roman" w:hAnsi="Times New Roman" w:cs="Times New Roman"/>
      <w:color w:val="auto"/>
      <w:sz w:val="24"/>
      <w:szCs w:val="24"/>
    </w:rPr>
  </w:style>
  <w:style w:type="character" w:customStyle="1" w:styleId="Nagwek3Znak">
    <w:name w:val="Nagłówek 3 Znak"/>
    <w:basedOn w:val="Domylnaczcionkaakapitu"/>
    <w:link w:val="Nagwek3"/>
    <w:uiPriority w:val="9"/>
    <w:semiHidden/>
    <w:rsid w:val="00795BF3"/>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semiHidden/>
    <w:rsid w:val="00795BF3"/>
    <w:rPr>
      <w:rFonts w:asciiTheme="majorHAnsi" w:eastAsiaTheme="majorEastAsia" w:hAnsiTheme="majorHAnsi" w:cstheme="majorBidi"/>
      <w:i/>
      <w:iCs/>
      <w:color w:val="2F5496" w:themeColor="accent1" w:themeShade="BF"/>
      <w:sz w:val="18"/>
    </w:rPr>
  </w:style>
  <w:style w:type="paragraph" w:styleId="Bezodstpw">
    <w:name w:val="No Spacing"/>
    <w:uiPriority w:val="1"/>
    <w:qFormat/>
    <w:rsid w:val="00795BF3"/>
    <w:pPr>
      <w:spacing w:after="0" w:line="240" w:lineRule="auto"/>
    </w:pPr>
  </w:style>
  <w:style w:type="paragraph" w:styleId="Tekstdymka">
    <w:name w:val="Balloon Text"/>
    <w:basedOn w:val="Normalny"/>
    <w:link w:val="TekstdymkaZnak"/>
    <w:uiPriority w:val="99"/>
    <w:semiHidden/>
    <w:unhideWhenUsed/>
    <w:rsid w:val="007472A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472A5"/>
    <w:rPr>
      <w:rFonts w:ascii="Tahoma" w:eastAsia="Century Gothic" w:hAnsi="Tahoma" w:cs="Tahoma"/>
      <w:color w:val="000000"/>
      <w:sz w:val="16"/>
      <w:szCs w:val="16"/>
    </w:rPr>
  </w:style>
  <w:style w:type="paragraph" w:styleId="Akapitzlist">
    <w:name w:val="List Paragraph"/>
    <w:basedOn w:val="Normalny"/>
    <w:uiPriority w:val="34"/>
    <w:qFormat/>
    <w:rsid w:val="00F33E67"/>
    <w:pPr>
      <w:spacing w:after="0" w:line="240" w:lineRule="auto"/>
      <w:ind w:left="720" w:firstLine="0"/>
      <w:contextualSpacing/>
    </w:pPr>
    <w:rPr>
      <w:rFonts w:ascii="Times New Roman" w:eastAsia="Times New Roman" w:hAnsi="Times New Roman" w:cs="Times New Roman"/>
      <w:color w:val="auto"/>
      <w:sz w:val="20"/>
      <w:szCs w:val="20"/>
    </w:rPr>
  </w:style>
  <w:style w:type="character" w:customStyle="1" w:styleId="Teksttreci2">
    <w:name w:val="Tekst treści (2)_"/>
    <w:basedOn w:val="Domylnaczcionkaakapitu"/>
    <w:link w:val="Teksttreci20"/>
    <w:uiPriority w:val="99"/>
    <w:locked/>
    <w:rsid w:val="0097157A"/>
    <w:rPr>
      <w:rFonts w:ascii="Times New Roman" w:hAnsi="Times New Roman" w:cs="Times New Roman"/>
      <w:b/>
      <w:bCs/>
      <w:sz w:val="21"/>
      <w:szCs w:val="21"/>
      <w:shd w:val="clear" w:color="auto" w:fill="FFFFFF"/>
    </w:rPr>
  </w:style>
  <w:style w:type="character" w:customStyle="1" w:styleId="Teksttreci">
    <w:name w:val="Tekst treści_"/>
    <w:basedOn w:val="Domylnaczcionkaakapitu"/>
    <w:link w:val="Teksttreci1"/>
    <w:uiPriority w:val="99"/>
    <w:locked/>
    <w:rsid w:val="0097157A"/>
    <w:rPr>
      <w:rFonts w:ascii="Times New Roman" w:hAnsi="Times New Roman" w:cs="Times New Roman"/>
      <w:sz w:val="21"/>
      <w:szCs w:val="21"/>
      <w:shd w:val="clear" w:color="auto" w:fill="FFFFFF"/>
    </w:rPr>
  </w:style>
  <w:style w:type="character" w:customStyle="1" w:styleId="Teksttreci3">
    <w:name w:val="Tekst treści3"/>
    <w:basedOn w:val="Teksttreci"/>
    <w:uiPriority w:val="99"/>
    <w:rsid w:val="0097157A"/>
    <w:rPr>
      <w:rFonts w:ascii="Times New Roman" w:hAnsi="Times New Roman" w:cs="Times New Roman"/>
      <w:sz w:val="21"/>
      <w:szCs w:val="21"/>
      <w:shd w:val="clear" w:color="auto" w:fill="FFFFFF"/>
    </w:rPr>
  </w:style>
  <w:style w:type="character" w:customStyle="1" w:styleId="TeksttreciGeorgia">
    <w:name w:val="Tekst treści + Georgia"/>
    <w:aliases w:val="9,5 pt"/>
    <w:basedOn w:val="Teksttreci"/>
    <w:uiPriority w:val="99"/>
    <w:rsid w:val="0097157A"/>
    <w:rPr>
      <w:rFonts w:ascii="Georgia" w:hAnsi="Georgia" w:cs="Georgia"/>
      <w:noProof/>
      <w:sz w:val="19"/>
      <w:szCs w:val="19"/>
      <w:shd w:val="clear" w:color="auto" w:fill="FFFFFF"/>
    </w:rPr>
  </w:style>
  <w:style w:type="paragraph" w:customStyle="1" w:styleId="Teksttreci20">
    <w:name w:val="Tekst treści (2)"/>
    <w:basedOn w:val="Normalny"/>
    <w:link w:val="Teksttreci2"/>
    <w:uiPriority w:val="99"/>
    <w:rsid w:val="0097157A"/>
    <w:pPr>
      <w:widowControl w:val="0"/>
      <w:shd w:val="clear" w:color="auto" w:fill="FFFFFF"/>
      <w:spacing w:after="120" w:line="278" w:lineRule="exact"/>
      <w:ind w:left="0" w:hanging="500"/>
      <w:jc w:val="center"/>
    </w:pPr>
    <w:rPr>
      <w:rFonts w:ascii="Times New Roman" w:eastAsiaTheme="minorEastAsia" w:hAnsi="Times New Roman" w:cs="Times New Roman"/>
      <w:b/>
      <w:bCs/>
      <w:color w:val="auto"/>
      <w:sz w:val="21"/>
      <w:szCs w:val="21"/>
    </w:rPr>
  </w:style>
  <w:style w:type="paragraph" w:customStyle="1" w:styleId="Teksttreci1">
    <w:name w:val="Tekst treści1"/>
    <w:basedOn w:val="Normalny"/>
    <w:link w:val="Teksttreci"/>
    <w:uiPriority w:val="99"/>
    <w:rsid w:val="0097157A"/>
    <w:pPr>
      <w:widowControl w:val="0"/>
      <w:shd w:val="clear" w:color="auto" w:fill="FFFFFF"/>
      <w:spacing w:before="240" w:after="120" w:line="250" w:lineRule="exact"/>
      <w:ind w:left="0" w:hanging="560"/>
      <w:jc w:val="center"/>
    </w:pPr>
    <w:rPr>
      <w:rFonts w:ascii="Times New Roman" w:eastAsiaTheme="minorEastAsia" w:hAnsi="Times New Roman" w:cs="Times New Roman"/>
      <w:color w:val="auto"/>
      <w:sz w:val="21"/>
      <w:szCs w:val="21"/>
    </w:rPr>
  </w:style>
  <w:style w:type="character" w:customStyle="1" w:styleId="p7lf0n-3">
    <w:name w:val="p7lf0n-3"/>
    <w:rsid w:val="00140F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0697363">
      <w:bodyDiv w:val="1"/>
      <w:marLeft w:val="0"/>
      <w:marRight w:val="0"/>
      <w:marTop w:val="0"/>
      <w:marBottom w:val="0"/>
      <w:divBdr>
        <w:top w:val="none" w:sz="0" w:space="0" w:color="auto"/>
        <w:left w:val="none" w:sz="0" w:space="0" w:color="auto"/>
        <w:bottom w:val="none" w:sz="0" w:space="0" w:color="auto"/>
        <w:right w:val="none" w:sz="0" w:space="0" w:color="auto"/>
      </w:divBdr>
      <w:divsChild>
        <w:div w:id="122776550">
          <w:marLeft w:val="432"/>
          <w:marRight w:val="216"/>
          <w:marTop w:val="0"/>
          <w:marBottom w:val="0"/>
          <w:divBdr>
            <w:top w:val="none" w:sz="0" w:space="0" w:color="auto"/>
            <w:left w:val="none" w:sz="0" w:space="0" w:color="auto"/>
            <w:bottom w:val="none" w:sz="0" w:space="0" w:color="auto"/>
            <w:right w:val="none" w:sz="0" w:space="0" w:color="auto"/>
          </w:divBdr>
        </w:div>
        <w:div w:id="41296134">
          <w:marLeft w:val="216"/>
          <w:marRight w:val="432"/>
          <w:marTop w:val="0"/>
          <w:marBottom w:val="0"/>
          <w:divBdr>
            <w:top w:val="none" w:sz="0" w:space="0" w:color="auto"/>
            <w:left w:val="none" w:sz="0" w:space="0" w:color="auto"/>
            <w:bottom w:val="none" w:sz="0" w:space="0" w:color="auto"/>
            <w:right w:val="none" w:sz="0" w:space="0" w:color="auto"/>
          </w:divBdr>
        </w:div>
        <w:div w:id="56444888">
          <w:marLeft w:val="432"/>
          <w:marRight w:val="216"/>
          <w:marTop w:val="0"/>
          <w:marBottom w:val="0"/>
          <w:divBdr>
            <w:top w:val="none" w:sz="0" w:space="0" w:color="auto"/>
            <w:left w:val="none" w:sz="0" w:space="0" w:color="auto"/>
            <w:bottom w:val="none" w:sz="0" w:space="0" w:color="auto"/>
            <w:right w:val="none" w:sz="0" w:space="0" w:color="auto"/>
          </w:divBdr>
        </w:div>
      </w:divsChild>
    </w:div>
    <w:div w:id="1057507075">
      <w:bodyDiv w:val="1"/>
      <w:marLeft w:val="0"/>
      <w:marRight w:val="0"/>
      <w:marTop w:val="0"/>
      <w:marBottom w:val="0"/>
      <w:divBdr>
        <w:top w:val="none" w:sz="0" w:space="0" w:color="auto"/>
        <w:left w:val="none" w:sz="0" w:space="0" w:color="auto"/>
        <w:bottom w:val="none" w:sz="0" w:space="0" w:color="auto"/>
        <w:right w:val="none" w:sz="0" w:space="0" w:color="auto"/>
      </w:divBdr>
    </w:div>
    <w:div w:id="1334261593">
      <w:bodyDiv w:val="1"/>
      <w:marLeft w:val="0"/>
      <w:marRight w:val="0"/>
      <w:marTop w:val="0"/>
      <w:marBottom w:val="0"/>
      <w:divBdr>
        <w:top w:val="none" w:sz="0" w:space="0" w:color="auto"/>
        <w:left w:val="none" w:sz="0" w:space="0" w:color="auto"/>
        <w:bottom w:val="none" w:sz="0" w:space="0" w:color="auto"/>
        <w:right w:val="none" w:sz="0" w:space="0" w:color="auto"/>
      </w:divBdr>
      <w:divsChild>
        <w:div w:id="87276443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hyperlink" Target="mailto:sekretariat@fee.org.pl" TargetMode="External"/><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FF2C8-9355-4B8F-B7EF-2512B877A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1930</Words>
  <Characters>11584</Characters>
  <Application>Microsoft Office Word</Application>
  <DocSecurity>0</DocSecurity>
  <Lines>96</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GBIS</dc:creator>
  <cp:keywords/>
  <cp:lastModifiedBy>Bozenka Sawicka</cp:lastModifiedBy>
  <cp:revision>3</cp:revision>
  <cp:lastPrinted>2026-01-15T12:59:00Z</cp:lastPrinted>
  <dcterms:created xsi:type="dcterms:W3CDTF">2026-01-29T04:59:00Z</dcterms:created>
  <dcterms:modified xsi:type="dcterms:W3CDTF">2026-01-29T05:57:00Z</dcterms:modified>
</cp:coreProperties>
</file>