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CB8E66" w14:textId="77777777" w:rsidR="00832E12" w:rsidRDefault="00832E12">
      <w:pPr>
        <w:spacing w:after="0" w:line="240" w:lineRule="auto"/>
        <w:jc w:val="right"/>
        <w:rPr>
          <w:rFonts w:asciiTheme="majorHAnsi" w:hAnsiTheme="majorHAnsi" w:cs="Calibri"/>
          <w:sz w:val="20"/>
          <w:szCs w:val="20"/>
          <w:lang w:eastAsia="pl-PL"/>
        </w:rPr>
      </w:pPr>
    </w:p>
    <w:p w14:paraId="713ED6FB" w14:textId="77777777" w:rsidR="00832E12" w:rsidRDefault="001C35FA">
      <w:pPr>
        <w:pStyle w:val="Akapitzlist"/>
        <w:tabs>
          <w:tab w:val="left" w:pos="720"/>
        </w:tabs>
        <w:jc w:val="right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t>Załącznik nr 1  do zapytania ofertowego</w:t>
      </w:r>
    </w:p>
    <w:p w14:paraId="77B09BAD" w14:textId="77777777" w:rsidR="00832E12" w:rsidRDefault="00832E12">
      <w:pPr>
        <w:pStyle w:val="Akapitzlist"/>
        <w:tabs>
          <w:tab w:val="left" w:pos="720"/>
        </w:tabs>
        <w:jc w:val="right"/>
        <w:rPr>
          <w:rFonts w:asciiTheme="majorHAnsi" w:hAnsiTheme="majorHAnsi" w:cs="Calibri"/>
          <w:sz w:val="20"/>
          <w:szCs w:val="20"/>
        </w:rPr>
      </w:pPr>
    </w:p>
    <w:p w14:paraId="4D5142DE" w14:textId="77777777" w:rsidR="00832E12" w:rsidRDefault="001C35FA">
      <w:pPr>
        <w:keepNext/>
        <w:keepLines/>
        <w:suppressAutoHyphens w:val="0"/>
        <w:spacing w:after="0" w:line="240" w:lineRule="auto"/>
        <w:jc w:val="center"/>
        <w:outlineLvl w:val="0"/>
        <w:rPr>
          <w:rFonts w:asciiTheme="majorHAnsi" w:eastAsia="MS Gothic" w:hAnsiTheme="majorHAnsi" w:cs="Calibri"/>
          <w:b/>
          <w:bCs/>
          <w:color w:val="000000"/>
          <w:kern w:val="0"/>
          <w:sz w:val="20"/>
          <w:szCs w:val="20"/>
          <w:lang w:eastAsia="en-US"/>
        </w:rPr>
      </w:pPr>
      <w:bookmarkStart w:id="0" w:name="_Toc476310491"/>
      <w:r>
        <w:rPr>
          <w:rFonts w:asciiTheme="majorHAnsi" w:eastAsia="MS Gothic" w:hAnsiTheme="majorHAnsi" w:cs="Calibri"/>
          <w:b/>
          <w:bCs/>
          <w:color w:val="000000"/>
          <w:kern w:val="0"/>
          <w:sz w:val="20"/>
          <w:szCs w:val="20"/>
          <w:lang w:eastAsia="en-US"/>
        </w:rPr>
        <w:t>Formularz oferty</w:t>
      </w:r>
      <w:bookmarkEnd w:id="0"/>
    </w:p>
    <w:p w14:paraId="417F24C7" w14:textId="77777777" w:rsidR="00832E12" w:rsidRDefault="001C35FA">
      <w:pPr>
        <w:tabs>
          <w:tab w:val="left" w:pos="5340"/>
        </w:tabs>
        <w:suppressAutoHyphens w:val="0"/>
        <w:spacing w:after="0" w:line="240" w:lineRule="auto"/>
        <w:rPr>
          <w:rFonts w:asciiTheme="majorHAnsi" w:eastAsia="Calibri" w:hAnsiTheme="majorHAnsi" w:cs="Calibri"/>
          <w:color w:val="000000"/>
          <w:kern w:val="0"/>
          <w:sz w:val="20"/>
          <w:szCs w:val="20"/>
          <w:lang w:eastAsia="en-US"/>
        </w:rPr>
      </w:pPr>
      <w:r>
        <w:rPr>
          <w:rFonts w:asciiTheme="majorHAnsi" w:eastAsia="Calibri" w:hAnsiTheme="majorHAnsi" w:cs="Calibri"/>
          <w:color w:val="000000"/>
          <w:kern w:val="0"/>
          <w:sz w:val="20"/>
          <w:szCs w:val="20"/>
          <w:lang w:eastAsia="en-US"/>
        </w:rPr>
        <w:tab/>
      </w:r>
    </w:p>
    <w:p w14:paraId="10B4BF4C" w14:textId="77777777" w:rsidR="00832E12" w:rsidRDefault="001C35FA">
      <w:pPr>
        <w:suppressAutoHyphens w:val="0"/>
        <w:spacing w:after="0" w:line="240" w:lineRule="auto"/>
        <w:rPr>
          <w:rFonts w:asciiTheme="majorHAnsi" w:eastAsia="Calibri" w:hAnsiTheme="majorHAnsi" w:cs="Calibri"/>
          <w:color w:val="000000"/>
          <w:kern w:val="0"/>
          <w:sz w:val="20"/>
          <w:szCs w:val="20"/>
          <w:lang w:eastAsia="en-US"/>
        </w:rPr>
      </w:pPr>
      <w:r>
        <w:rPr>
          <w:rFonts w:asciiTheme="majorHAnsi" w:eastAsia="Calibri" w:hAnsiTheme="majorHAnsi" w:cs="Calibri"/>
          <w:color w:val="000000"/>
          <w:kern w:val="0"/>
          <w:sz w:val="20"/>
          <w:szCs w:val="20"/>
          <w:lang w:eastAsia="en-US"/>
        </w:rPr>
        <w:t>______________________</w:t>
      </w:r>
    </w:p>
    <w:p w14:paraId="011B9045" w14:textId="77777777" w:rsidR="00832E12" w:rsidRDefault="001C35FA">
      <w:pPr>
        <w:suppressAutoHyphens w:val="0"/>
        <w:spacing w:after="0" w:line="240" w:lineRule="auto"/>
        <w:rPr>
          <w:rFonts w:asciiTheme="majorHAnsi" w:eastAsia="Calibri" w:hAnsiTheme="majorHAnsi" w:cs="Calibri"/>
          <w:color w:val="000000"/>
          <w:kern w:val="0"/>
          <w:sz w:val="20"/>
          <w:szCs w:val="20"/>
          <w:lang w:eastAsia="en-US"/>
        </w:rPr>
      </w:pPr>
      <w:r>
        <w:rPr>
          <w:rFonts w:asciiTheme="majorHAnsi" w:eastAsia="Calibri" w:hAnsiTheme="majorHAnsi" w:cs="Calibri"/>
          <w:color w:val="000000"/>
          <w:kern w:val="0"/>
          <w:sz w:val="20"/>
          <w:szCs w:val="20"/>
          <w:lang w:eastAsia="en-US"/>
        </w:rPr>
        <w:t>(Wskazanie Wykonawcy: nazwa, adres, adres e-mail, nr telefonu, NIP)</w:t>
      </w:r>
    </w:p>
    <w:p w14:paraId="197A4963" w14:textId="77777777" w:rsidR="00832E12" w:rsidRDefault="00832E12">
      <w:pPr>
        <w:suppressAutoHyphens w:val="0"/>
        <w:spacing w:after="0" w:line="240" w:lineRule="auto"/>
        <w:rPr>
          <w:rFonts w:asciiTheme="majorHAnsi" w:eastAsia="Calibri" w:hAnsiTheme="majorHAnsi" w:cs="Calibri"/>
          <w:color w:val="000000"/>
          <w:kern w:val="0"/>
          <w:sz w:val="20"/>
          <w:szCs w:val="20"/>
          <w:lang w:eastAsia="en-US"/>
        </w:rPr>
      </w:pPr>
    </w:p>
    <w:p w14:paraId="035E15CA" w14:textId="77777777" w:rsidR="00832E12" w:rsidRDefault="00832E12">
      <w:pPr>
        <w:suppressAutoHyphens w:val="0"/>
        <w:spacing w:after="0" w:line="240" w:lineRule="auto"/>
        <w:rPr>
          <w:rFonts w:asciiTheme="majorHAnsi" w:eastAsia="Calibri" w:hAnsiTheme="majorHAnsi" w:cs="Calibri"/>
          <w:b/>
          <w:bCs/>
          <w:color w:val="000000"/>
          <w:kern w:val="0"/>
          <w:sz w:val="20"/>
          <w:szCs w:val="20"/>
          <w:lang w:eastAsia="en-US"/>
        </w:rPr>
      </w:pPr>
    </w:p>
    <w:p w14:paraId="4B76958D" w14:textId="77777777" w:rsidR="00832E12" w:rsidRDefault="00832E12">
      <w:pPr>
        <w:suppressAutoHyphens w:val="0"/>
        <w:spacing w:after="0" w:line="240" w:lineRule="auto"/>
        <w:ind w:left="2832" w:firstLine="708"/>
        <w:rPr>
          <w:rFonts w:asciiTheme="majorHAnsi" w:eastAsia="Calibri" w:hAnsiTheme="majorHAnsi" w:cs="Calibri"/>
          <w:b/>
          <w:bCs/>
          <w:color w:val="000000"/>
          <w:kern w:val="0"/>
          <w:sz w:val="20"/>
          <w:szCs w:val="20"/>
          <w:lang w:eastAsia="en-US"/>
        </w:rPr>
      </w:pPr>
    </w:p>
    <w:p w14:paraId="1F541608" w14:textId="77777777" w:rsidR="00832E12" w:rsidRDefault="001C35FA">
      <w:pPr>
        <w:spacing w:after="0" w:line="240" w:lineRule="auto"/>
        <w:jc w:val="both"/>
        <w:rPr>
          <w:rFonts w:asciiTheme="majorHAnsi" w:hAnsiTheme="majorHAnsi" w:cs="Calibri"/>
          <w:i/>
          <w:iCs/>
          <w:sz w:val="20"/>
          <w:szCs w:val="20"/>
        </w:rPr>
      </w:pPr>
      <w:r>
        <w:rPr>
          <w:rFonts w:asciiTheme="majorHAnsi" w:hAnsiTheme="majorHAnsi" w:cs="Calibri"/>
          <w:color w:val="000000"/>
          <w:sz w:val="20"/>
          <w:szCs w:val="20"/>
        </w:rPr>
        <w:t xml:space="preserve">W nawiązaniu do ogłoszenia dotyczącego zapytania ofertowego na </w:t>
      </w:r>
      <w:r>
        <w:rPr>
          <w:rFonts w:asciiTheme="majorHAnsi" w:hAnsiTheme="majorHAnsi" w:cs="Calibri"/>
          <w:sz w:val="20"/>
          <w:szCs w:val="20"/>
        </w:rPr>
        <w:t>remontu i adaptacji lokalu mieszkalnego w Sokołowsku przy ul. Szkolnej na potrzeby prowadzenia mieszkania ze wsparciem dla osób będących uczestnikami projektu nr FEDS.09.01-IP.02-0024/25</w:t>
      </w:r>
      <w:r>
        <w:rPr>
          <w:rFonts w:asciiTheme="majorHAnsi" w:hAnsiTheme="majorHAnsi" w:cs="Calibri"/>
          <w:i/>
          <w:iCs/>
          <w:sz w:val="20"/>
          <w:szCs w:val="20"/>
        </w:rPr>
        <w:t xml:space="preserve"> ,</w:t>
      </w:r>
      <w:r>
        <w:rPr>
          <w:rFonts w:asciiTheme="majorHAnsi" w:hAnsiTheme="majorHAnsi" w:cs="Calibri"/>
          <w:color w:val="000000"/>
          <w:sz w:val="20"/>
          <w:szCs w:val="20"/>
        </w:rPr>
        <w:t>oferujemy realizację Przedmiotu Zamówienia za  cenę:</w:t>
      </w:r>
    </w:p>
    <w:p w14:paraId="77DDFDEE" w14:textId="77777777" w:rsidR="00832E12" w:rsidRDefault="00832E12">
      <w:pPr>
        <w:suppressAutoHyphens w:val="0"/>
        <w:spacing w:after="0" w:line="240" w:lineRule="auto"/>
        <w:rPr>
          <w:rFonts w:asciiTheme="majorHAnsi" w:eastAsia="Calibri" w:hAnsiTheme="majorHAnsi" w:cs="Calibri"/>
          <w:color w:val="000000"/>
          <w:kern w:val="0"/>
          <w:sz w:val="20"/>
          <w:szCs w:val="20"/>
          <w:lang w:eastAsia="en-US"/>
        </w:rPr>
      </w:pPr>
    </w:p>
    <w:p w14:paraId="1A63892D" w14:textId="77777777" w:rsidR="00832E12" w:rsidRDefault="001C35FA">
      <w:pPr>
        <w:spacing w:after="0" w:line="240" w:lineRule="auto"/>
        <w:jc w:val="both"/>
        <w:rPr>
          <w:rFonts w:asciiTheme="majorHAnsi" w:eastAsia="Calibri" w:hAnsiTheme="majorHAnsi" w:cs="Arial"/>
          <w:kern w:val="0"/>
          <w:sz w:val="20"/>
          <w:szCs w:val="20"/>
          <w:lang w:eastAsia="en-US"/>
        </w:rPr>
      </w:pPr>
      <w:r>
        <w:rPr>
          <w:rFonts w:asciiTheme="majorHAnsi" w:eastAsia="Calibri" w:hAnsiTheme="majorHAnsi" w:cs="Arial"/>
          <w:kern w:val="0"/>
          <w:sz w:val="20"/>
          <w:szCs w:val="20"/>
          <w:lang w:eastAsia="en-US"/>
        </w:rPr>
        <w:t>Cena netto: ................................................................................................................. zł</w:t>
      </w:r>
    </w:p>
    <w:p w14:paraId="7792449B" w14:textId="77777777" w:rsidR="00832E12" w:rsidRDefault="00832E12">
      <w:pPr>
        <w:spacing w:after="0" w:line="240" w:lineRule="auto"/>
        <w:jc w:val="both"/>
        <w:rPr>
          <w:rFonts w:asciiTheme="majorHAnsi" w:eastAsia="Calibri" w:hAnsiTheme="majorHAnsi" w:cs="Arial"/>
          <w:kern w:val="0"/>
          <w:sz w:val="20"/>
          <w:szCs w:val="20"/>
          <w:lang w:eastAsia="en-US"/>
        </w:rPr>
      </w:pPr>
    </w:p>
    <w:p w14:paraId="415EF687" w14:textId="77777777" w:rsidR="00832E12" w:rsidRDefault="001C35FA">
      <w:pPr>
        <w:spacing w:after="0" w:line="240" w:lineRule="auto"/>
        <w:jc w:val="both"/>
        <w:rPr>
          <w:rFonts w:asciiTheme="majorHAnsi" w:eastAsia="Calibri" w:hAnsiTheme="majorHAnsi" w:cs="Arial"/>
          <w:kern w:val="0"/>
          <w:sz w:val="20"/>
          <w:szCs w:val="20"/>
          <w:lang w:eastAsia="en-US"/>
        </w:rPr>
      </w:pPr>
      <w:r>
        <w:rPr>
          <w:rFonts w:asciiTheme="majorHAnsi" w:eastAsia="Calibri" w:hAnsiTheme="majorHAnsi" w:cs="Arial"/>
          <w:kern w:val="0"/>
          <w:sz w:val="20"/>
          <w:szCs w:val="20"/>
          <w:lang w:eastAsia="en-US"/>
        </w:rPr>
        <w:t>Słownie: ......................................................................................................................</w:t>
      </w:r>
    </w:p>
    <w:p w14:paraId="73247B92" w14:textId="77777777" w:rsidR="00832E12" w:rsidRDefault="00832E12">
      <w:pPr>
        <w:spacing w:after="0" w:line="240" w:lineRule="auto"/>
        <w:jc w:val="both"/>
        <w:rPr>
          <w:rFonts w:asciiTheme="majorHAnsi" w:eastAsia="Calibri" w:hAnsiTheme="majorHAnsi" w:cs="Arial"/>
          <w:kern w:val="0"/>
          <w:sz w:val="20"/>
          <w:szCs w:val="20"/>
          <w:lang w:eastAsia="en-US"/>
        </w:rPr>
      </w:pPr>
    </w:p>
    <w:p w14:paraId="59A58AC5" w14:textId="77777777" w:rsidR="00832E12" w:rsidRDefault="001C35FA">
      <w:pPr>
        <w:spacing w:after="0" w:line="240" w:lineRule="auto"/>
        <w:jc w:val="both"/>
        <w:rPr>
          <w:rFonts w:asciiTheme="majorHAnsi" w:eastAsia="Calibri" w:hAnsiTheme="majorHAnsi" w:cs="Arial"/>
          <w:kern w:val="0"/>
          <w:sz w:val="20"/>
          <w:szCs w:val="20"/>
          <w:lang w:eastAsia="en-US"/>
        </w:rPr>
      </w:pPr>
      <w:r>
        <w:rPr>
          <w:rFonts w:asciiTheme="majorHAnsi" w:eastAsia="Calibri" w:hAnsiTheme="majorHAnsi" w:cs="Arial"/>
          <w:kern w:val="0"/>
          <w:sz w:val="20"/>
          <w:szCs w:val="20"/>
          <w:lang w:eastAsia="en-US"/>
        </w:rPr>
        <w:t>Wartość podatku VAT:  ......................................................................................... zł</w:t>
      </w:r>
    </w:p>
    <w:p w14:paraId="3EC995C9" w14:textId="77777777" w:rsidR="00832E12" w:rsidRDefault="00832E12">
      <w:pPr>
        <w:spacing w:after="0" w:line="240" w:lineRule="auto"/>
        <w:jc w:val="both"/>
        <w:rPr>
          <w:rFonts w:asciiTheme="majorHAnsi" w:eastAsia="Calibri" w:hAnsiTheme="majorHAnsi" w:cs="Arial"/>
          <w:kern w:val="0"/>
          <w:sz w:val="20"/>
          <w:szCs w:val="20"/>
          <w:lang w:eastAsia="en-US"/>
        </w:rPr>
      </w:pPr>
    </w:p>
    <w:p w14:paraId="56842147" w14:textId="77777777" w:rsidR="00832E12" w:rsidRDefault="001C35FA">
      <w:pPr>
        <w:spacing w:after="0" w:line="240" w:lineRule="auto"/>
        <w:jc w:val="both"/>
        <w:rPr>
          <w:rFonts w:asciiTheme="majorHAnsi" w:eastAsia="Calibri" w:hAnsiTheme="majorHAnsi" w:cs="Arial"/>
          <w:kern w:val="0"/>
          <w:sz w:val="20"/>
          <w:szCs w:val="20"/>
          <w:lang w:eastAsia="en-US"/>
        </w:rPr>
      </w:pPr>
      <w:r>
        <w:rPr>
          <w:rFonts w:asciiTheme="majorHAnsi" w:eastAsia="Calibri" w:hAnsiTheme="majorHAnsi" w:cs="Arial"/>
          <w:kern w:val="0"/>
          <w:sz w:val="20"/>
          <w:szCs w:val="20"/>
          <w:lang w:eastAsia="en-US"/>
        </w:rPr>
        <w:t>Słownie: .....................................................................................................................</w:t>
      </w:r>
    </w:p>
    <w:p w14:paraId="25FD71CB" w14:textId="77777777" w:rsidR="00832E12" w:rsidRDefault="00832E12">
      <w:pPr>
        <w:spacing w:after="0" w:line="240" w:lineRule="auto"/>
        <w:jc w:val="both"/>
        <w:rPr>
          <w:rFonts w:asciiTheme="majorHAnsi" w:eastAsia="Calibri" w:hAnsiTheme="majorHAnsi" w:cs="Arial"/>
          <w:kern w:val="0"/>
          <w:sz w:val="20"/>
          <w:szCs w:val="20"/>
          <w:lang w:eastAsia="en-US"/>
        </w:rPr>
      </w:pPr>
    </w:p>
    <w:p w14:paraId="070339CA" w14:textId="77777777" w:rsidR="00832E12" w:rsidRDefault="001C35FA">
      <w:pPr>
        <w:spacing w:after="0" w:line="240" w:lineRule="auto"/>
        <w:jc w:val="both"/>
        <w:rPr>
          <w:rFonts w:asciiTheme="majorHAnsi" w:eastAsia="Calibri" w:hAnsiTheme="majorHAnsi" w:cs="Arial"/>
          <w:b/>
          <w:bCs/>
          <w:kern w:val="0"/>
          <w:sz w:val="20"/>
          <w:szCs w:val="20"/>
          <w:lang w:eastAsia="en-US"/>
        </w:rPr>
      </w:pPr>
      <w:r>
        <w:rPr>
          <w:rFonts w:asciiTheme="majorHAnsi" w:eastAsia="Calibri" w:hAnsiTheme="majorHAnsi" w:cs="Arial"/>
          <w:b/>
          <w:bCs/>
          <w:kern w:val="0"/>
          <w:sz w:val="20"/>
          <w:szCs w:val="20"/>
          <w:lang w:eastAsia="en-US"/>
        </w:rPr>
        <w:t>Cena ofertowa brutto: .............................................................................. zł</w:t>
      </w:r>
    </w:p>
    <w:p w14:paraId="21CCA0F9" w14:textId="77777777" w:rsidR="00832E12" w:rsidRDefault="00832E12">
      <w:pPr>
        <w:spacing w:after="0" w:line="240" w:lineRule="auto"/>
        <w:jc w:val="both"/>
        <w:rPr>
          <w:rFonts w:asciiTheme="majorHAnsi" w:eastAsia="Calibri" w:hAnsiTheme="majorHAnsi" w:cs="Arial"/>
          <w:b/>
          <w:bCs/>
          <w:kern w:val="0"/>
          <w:sz w:val="20"/>
          <w:szCs w:val="20"/>
          <w:lang w:eastAsia="en-US"/>
        </w:rPr>
      </w:pPr>
    </w:p>
    <w:p w14:paraId="424838D7" w14:textId="77777777" w:rsidR="00832E12" w:rsidRDefault="001C35FA">
      <w:pPr>
        <w:spacing w:after="0" w:line="240" w:lineRule="auto"/>
        <w:jc w:val="both"/>
        <w:rPr>
          <w:rFonts w:asciiTheme="majorHAnsi" w:eastAsia="Calibri" w:hAnsiTheme="majorHAnsi" w:cs="Arial"/>
          <w:b/>
          <w:bCs/>
          <w:kern w:val="0"/>
          <w:sz w:val="20"/>
          <w:szCs w:val="20"/>
          <w:lang w:eastAsia="en-US"/>
        </w:rPr>
      </w:pPr>
      <w:r>
        <w:rPr>
          <w:rFonts w:asciiTheme="majorHAnsi" w:eastAsia="Calibri" w:hAnsiTheme="majorHAnsi" w:cs="Arial"/>
          <w:b/>
          <w:bCs/>
          <w:kern w:val="0"/>
          <w:sz w:val="20"/>
          <w:szCs w:val="20"/>
          <w:lang w:eastAsia="en-US"/>
        </w:rPr>
        <w:t>Słownie: .............................................................................................................</w:t>
      </w:r>
    </w:p>
    <w:p w14:paraId="67B95569" w14:textId="77777777" w:rsidR="00832E12" w:rsidRDefault="00832E12">
      <w:pPr>
        <w:tabs>
          <w:tab w:val="left" w:pos="0"/>
        </w:tabs>
        <w:suppressAutoHyphens w:val="0"/>
        <w:spacing w:after="0" w:line="240" w:lineRule="auto"/>
        <w:ind w:left="426"/>
        <w:contextualSpacing/>
        <w:jc w:val="both"/>
        <w:rPr>
          <w:rFonts w:asciiTheme="majorHAnsi" w:eastAsia="Calibri" w:hAnsiTheme="majorHAnsi" w:cs="Arial"/>
          <w:kern w:val="0"/>
          <w:sz w:val="20"/>
          <w:szCs w:val="20"/>
          <w:lang w:eastAsia="en-US"/>
        </w:rPr>
      </w:pPr>
    </w:p>
    <w:p w14:paraId="341BD78E" w14:textId="031C9096" w:rsidR="004F2EB9" w:rsidRPr="004F2EB9" w:rsidRDefault="004F2EB9" w:rsidP="004F2EB9">
      <w:pPr>
        <w:tabs>
          <w:tab w:val="left" w:pos="0"/>
        </w:tabs>
        <w:suppressAutoHyphens w:val="0"/>
        <w:spacing w:after="0" w:line="240" w:lineRule="auto"/>
        <w:contextualSpacing/>
        <w:jc w:val="both"/>
        <w:rPr>
          <w:rFonts w:asciiTheme="majorHAnsi" w:eastAsia="Calibri" w:hAnsiTheme="majorHAnsi" w:cs="Arial"/>
          <w:b/>
          <w:bCs/>
          <w:kern w:val="0"/>
          <w:sz w:val="20"/>
          <w:szCs w:val="20"/>
          <w:lang w:eastAsia="en-US"/>
        </w:rPr>
      </w:pPr>
      <w:r w:rsidRPr="004F2EB9">
        <w:rPr>
          <w:rFonts w:asciiTheme="majorHAnsi" w:eastAsia="Calibri" w:hAnsiTheme="majorHAnsi" w:cs="Arial"/>
          <w:b/>
          <w:bCs/>
          <w:kern w:val="0"/>
          <w:sz w:val="20"/>
          <w:szCs w:val="20"/>
          <w:lang w:eastAsia="en-US"/>
        </w:rPr>
        <w:t>Oferuję co najmniej ……………-miesięczny okres gwarancji</w:t>
      </w:r>
      <w:r w:rsidR="002D3C86">
        <w:rPr>
          <w:rFonts w:asciiTheme="majorHAnsi" w:eastAsia="Calibri" w:hAnsiTheme="majorHAnsi" w:cs="Arial"/>
          <w:b/>
          <w:bCs/>
          <w:kern w:val="0"/>
          <w:sz w:val="20"/>
          <w:szCs w:val="20"/>
          <w:lang w:eastAsia="en-US"/>
        </w:rPr>
        <w:t xml:space="preserve"> i rękojmi</w:t>
      </w:r>
      <w:r w:rsidRPr="004F2EB9">
        <w:rPr>
          <w:rFonts w:asciiTheme="majorHAnsi" w:eastAsia="Calibri" w:hAnsiTheme="majorHAnsi" w:cs="Arial"/>
          <w:b/>
          <w:bCs/>
          <w:kern w:val="0"/>
          <w:sz w:val="20"/>
          <w:szCs w:val="20"/>
          <w:lang w:eastAsia="en-US"/>
        </w:rPr>
        <w:t>.</w:t>
      </w:r>
    </w:p>
    <w:p w14:paraId="306A2FD4" w14:textId="77777777" w:rsidR="004F2EB9" w:rsidRDefault="004F2EB9" w:rsidP="004F2EB9">
      <w:pPr>
        <w:tabs>
          <w:tab w:val="left" w:pos="0"/>
        </w:tabs>
        <w:suppressAutoHyphens w:val="0"/>
        <w:spacing w:after="0" w:line="240" w:lineRule="auto"/>
        <w:contextualSpacing/>
        <w:jc w:val="both"/>
        <w:rPr>
          <w:rFonts w:asciiTheme="majorHAnsi" w:eastAsia="Calibri" w:hAnsiTheme="majorHAnsi" w:cs="Arial"/>
          <w:b/>
          <w:bCs/>
          <w:kern w:val="0"/>
          <w:sz w:val="20"/>
          <w:szCs w:val="20"/>
          <w:lang w:eastAsia="en-US"/>
        </w:rPr>
      </w:pPr>
    </w:p>
    <w:p w14:paraId="2B2940EC" w14:textId="2CD560BA" w:rsidR="004F2EB9" w:rsidRPr="004F2EB9" w:rsidRDefault="004F2EB9" w:rsidP="004F2EB9">
      <w:pPr>
        <w:tabs>
          <w:tab w:val="left" w:pos="0"/>
        </w:tabs>
        <w:suppressAutoHyphens w:val="0"/>
        <w:spacing w:after="0" w:line="240" w:lineRule="auto"/>
        <w:contextualSpacing/>
        <w:jc w:val="both"/>
        <w:rPr>
          <w:rFonts w:asciiTheme="majorHAnsi" w:eastAsia="Calibri" w:hAnsiTheme="majorHAnsi" w:cs="Arial"/>
          <w:b/>
          <w:bCs/>
          <w:kern w:val="0"/>
          <w:sz w:val="20"/>
          <w:szCs w:val="20"/>
          <w:lang w:eastAsia="en-US"/>
        </w:rPr>
      </w:pPr>
      <w:r w:rsidRPr="004F2EB9">
        <w:rPr>
          <w:rFonts w:asciiTheme="majorHAnsi" w:eastAsia="Calibri" w:hAnsiTheme="majorHAnsi" w:cs="Arial"/>
          <w:b/>
          <w:bCs/>
          <w:kern w:val="0"/>
          <w:sz w:val="20"/>
          <w:szCs w:val="20"/>
          <w:lang w:eastAsia="en-US"/>
        </w:rPr>
        <w:t>UWAGA: Zaoferowanie przez Wykonawcę okresu gwarancji</w:t>
      </w:r>
      <w:r w:rsidR="002D3C86">
        <w:rPr>
          <w:rFonts w:asciiTheme="majorHAnsi" w:eastAsia="Calibri" w:hAnsiTheme="majorHAnsi" w:cs="Arial"/>
          <w:b/>
          <w:bCs/>
          <w:kern w:val="0"/>
          <w:sz w:val="20"/>
          <w:szCs w:val="20"/>
          <w:lang w:eastAsia="en-US"/>
        </w:rPr>
        <w:t xml:space="preserve"> </w:t>
      </w:r>
      <w:r w:rsidR="002D3C86" w:rsidRPr="002D3C86">
        <w:rPr>
          <w:rFonts w:asciiTheme="majorHAnsi" w:eastAsia="Calibri" w:hAnsiTheme="majorHAnsi" w:cs="Arial"/>
          <w:b/>
          <w:bCs/>
          <w:kern w:val="0"/>
          <w:sz w:val="20"/>
          <w:szCs w:val="20"/>
          <w:lang w:eastAsia="en-US"/>
        </w:rPr>
        <w:t>i rękojmi</w:t>
      </w:r>
      <w:r w:rsidRPr="004F2EB9">
        <w:rPr>
          <w:rFonts w:asciiTheme="majorHAnsi" w:eastAsia="Calibri" w:hAnsiTheme="majorHAnsi" w:cs="Arial"/>
          <w:b/>
          <w:bCs/>
          <w:kern w:val="0"/>
          <w:sz w:val="20"/>
          <w:szCs w:val="20"/>
          <w:lang w:eastAsia="en-US"/>
        </w:rPr>
        <w:t xml:space="preserve"> krótszego niż 24 miesiące spowoduje odrzucenie oferty jako niezgodnej ze Specyfikacją Warunków Zamówienia.</w:t>
      </w:r>
    </w:p>
    <w:p w14:paraId="68AC6B82" w14:textId="489D9F2C" w:rsidR="004F2EB9" w:rsidRPr="004F2EB9" w:rsidRDefault="004F2EB9" w:rsidP="004F2EB9">
      <w:pPr>
        <w:tabs>
          <w:tab w:val="left" w:pos="0"/>
        </w:tabs>
        <w:suppressAutoHyphens w:val="0"/>
        <w:spacing w:after="0" w:line="240" w:lineRule="auto"/>
        <w:contextualSpacing/>
        <w:jc w:val="both"/>
        <w:rPr>
          <w:rFonts w:asciiTheme="majorHAnsi" w:eastAsia="Calibri" w:hAnsiTheme="majorHAnsi" w:cs="Arial"/>
          <w:b/>
          <w:bCs/>
          <w:kern w:val="0"/>
          <w:sz w:val="20"/>
          <w:szCs w:val="20"/>
          <w:lang w:eastAsia="en-US"/>
        </w:rPr>
      </w:pPr>
      <w:r w:rsidRPr="004F2EB9">
        <w:rPr>
          <w:rFonts w:asciiTheme="majorHAnsi" w:eastAsia="Calibri" w:hAnsiTheme="majorHAnsi" w:cs="Arial"/>
          <w:b/>
          <w:bCs/>
          <w:kern w:val="0"/>
          <w:sz w:val="20"/>
          <w:szCs w:val="20"/>
          <w:lang w:eastAsia="en-US"/>
        </w:rPr>
        <w:t>W przypadku nie podania żadnych informacji dotyczących okresu gwarancji</w:t>
      </w:r>
      <w:r w:rsidR="002D3C86">
        <w:rPr>
          <w:rFonts w:asciiTheme="majorHAnsi" w:eastAsia="Calibri" w:hAnsiTheme="majorHAnsi" w:cs="Arial"/>
          <w:b/>
          <w:bCs/>
          <w:kern w:val="0"/>
          <w:sz w:val="20"/>
          <w:szCs w:val="20"/>
          <w:lang w:eastAsia="en-US"/>
        </w:rPr>
        <w:t xml:space="preserve"> </w:t>
      </w:r>
      <w:r w:rsidR="002D3C86" w:rsidRPr="002D3C86">
        <w:rPr>
          <w:rFonts w:asciiTheme="majorHAnsi" w:eastAsia="Calibri" w:hAnsiTheme="majorHAnsi" w:cs="Arial"/>
          <w:b/>
          <w:bCs/>
          <w:kern w:val="0"/>
          <w:sz w:val="20"/>
          <w:szCs w:val="20"/>
          <w:lang w:eastAsia="en-US"/>
        </w:rPr>
        <w:t>i rękojmi</w:t>
      </w:r>
      <w:r w:rsidRPr="004F2EB9">
        <w:rPr>
          <w:rFonts w:asciiTheme="majorHAnsi" w:eastAsia="Calibri" w:hAnsiTheme="majorHAnsi" w:cs="Arial"/>
          <w:b/>
          <w:bCs/>
          <w:kern w:val="0"/>
          <w:sz w:val="20"/>
          <w:szCs w:val="20"/>
          <w:lang w:eastAsia="en-US"/>
        </w:rPr>
        <w:t xml:space="preserve"> Zamawiający założy, że Wykonawca oferuje minimalny wymagany okres gwarancji</w:t>
      </w:r>
      <w:r w:rsidR="002D3C86">
        <w:rPr>
          <w:rFonts w:asciiTheme="majorHAnsi" w:eastAsia="Calibri" w:hAnsiTheme="majorHAnsi" w:cs="Arial"/>
          <w:b/>
          <w:bCs/>
          <w:kern w:val="0"/>
          <w:sz w:val="20"/>
          <w:szCs w:val="20"/>
          <w:lang w:eastAsia="en-US"/>
        </w:rPr>
        <w:t xml:space="preserve"> </w:t>
      </w:r>
      <w:r w:rsidR="002D3C86" w:rsidRPr="002D3C86">
        <w:rPr>
          <w:rFonts w:asciiTheme="majorHAnsi" w:eastAsia="Calibri" w:hAnsiTheme="majorHAnsi" w:cs="Arial"/>
          <w:b/>
          <w:bCs/>
          <w:kern w:val="0"/>
          <w:sz w:val="20"/>
          <w:szCs w:val="20"/>
          <w:lang w:eastAsia="en-US"/>
        </w:rPr>
        <w:t>i rękojmi</w:t>
      </w:r>
      <w:r w:rsidRPr="004F2EB9">
        <w:rPr>
          <w:rFonts w:asciiTheme="majorHAnsi" w:eastAsia="Calibri" w:hAnsiTheme="majorHAnsi" w:cs="Arial"/>
          <w:b/>
          <w:bCs/>
          <w:kern w:val="0"/>
          <w:sz w:val="20"/>
          <w:szCs w:val="20"/>
          <w:lang w:eastAsia="en-US"/>
        </w:rPr>
        <w:t>.</w:t>
      </w:r>
    </w:p>
    <w:p w14:paraId="73A7DF24" w14:textId="77777777" w:rsidR="004F2EB9" w:rsidRDefault="004F2EB9">
      <w:pPr>
        <w:tabs>
          <w:tab w:val="left" w:pos="0"/>
        </w:tabs>
        <w:suppressAutoHyphens w:val="0"/>
        <w:spacing w:after="0" w:line="240" w:lineRule="auto"/>
        <w:ind w:left="426"/>
        <w:contextualSpacing/>
        <w:jc w:val="both"/>
        <w:rPr>
          <w:rFonts w:asciiTheme="majorHAnsi" w:eastAsia="Calibri" w:hAnsiTheme="majorHAnsi" w:cs="Arial"/>
          <w:kern w:val="0"/>
          <w:sz w:val="20"/>
          <w:szCs w:val="20"/>
          <w:lang w:eastAsia="en-US"/>
        </w:rPr>
      </w:pPr>
    </w:p>
    <w:p w14:paraId="4C0E9E05" w14:textId="77777777" w:rsidR="00832E12" w:rsidRDefault="001C35FA">
      <w:pPr>
        <w:numPr>
          <w:ilvl w:val="0"/>
          <w:numId w:val="16"/>
        </w:numPr>
        <w:suppressAutoHyphens w:val="0"/>
        <w:spacing w:after="0" w:line="240" w:lineRule="auto"/>
        <w:ind w:left="426" w:hanging="437"/>
        <w:contextualSpacing/>
        <w:jc w:val="both"/>
        <w:rPr>
          <w:rFonts w:asciiTheme="majorHAnsi" w:eastAsia="Calibri" w:hAnsiTheme="majorHAnsi" w:cs="Arial"/>
          <w:kern w:val="0"/>
          <w:sz w:val="20"/>
          <w:szCs w:val="20"/>
          <w:lang w:eastAsia="en-US"/>
        </w:rPr>
      </w:pPr>
      <w:r>
        <w:rPr>
          <w:rFonts w:asciiTheme="majorHAnsi" w:eastAsia="Calibri" w:hAnsiTheme="majorHAnsi" w:cs="Arial"/>
          <w:kern w:val="0"/>
          <w:sz w:val="20"/>
          <w:szCs w:val="20"/>
          <w:lang w:eastAsia="en-US"/>
        </w:rPr>
        <w:t>Oświadczamy, że akceptujemy wszystkie warunki dotyczące przedmiotu zamówienia oraz jego realizacji opisane w zapytaniu ofertowym</w:t>
      </w:r>
    </w:p>
    <w:p w14:paraId="67D10FD6" w14:textId="77777777" w:rsidR="00832E12" w:rsidRDefault="001C35FA">
      <w:pPr>
        <w:widowControl w:val="0"/>
        <w:numPr>
          <w:ilvl w:val="0"/>
          <w:numId w:val="16"/>
        </w:numPr>
        <w:tabs>
          <w:tab w:val="clear" w:pos="0"/>
        </w:tabs>
        <w:suppressAutoHyphens w:val="0"/>
        <w:autoSpaceDE w:val="0"/>
        <w:autoSpaceDN w:val="0"/>
        <w:spacing w:after="0" w:line="240" w:lineRule="auto"/>
        <w:ind w:left="426" w:right="119" w:hanging="437"/>
        <w:jc w:val="both"/>
        <w:rPr>
          <w:rFonts w:asciiTheme="majorHAnsi" w:eastAsia="Calibri" w:hAnsiTheme="majorHAnsi" w:cs="Calibri"/>
          <w:kern w:val="0"/>
          <w:sz w:val="20"/>
          <w:szCs w:val="20"/>
          <w:lang w:eastAsia="en-US"/>
        </w:rPr>
      </w:pPr>
      <w:r>
        <w:rPr>
          <w:rFonts w:asciiTheme="majorHAnsi" w:eastAsia="Calibri" w:hAnsiTheme="majorHAnsi" w:cs="Calibri"/>
          <w:kern w:val="0"/>
          <w:sz w:val="20"/>
          <w:szCs w:val="20"/>
          <w:lang w:eastAsia="en-US"/>
        </w:rPr>
        <w:t>Oświadczamy, że nie zalegamy z opłacaniem składek do US, ZUS albo KRUS , PFRON – na potwierdzenie składamy wraz z ofertą stosowne dokumenty</w:t>
      </w:r>
    </w:p>
    <w:p w14:paraId="5A5985C4" w14:textId="77777777" w:rsidR="00832E12" w:rsidRDefault="001C35FA">
      <w:pPr>
        <w:widowControl w:val="0"/>
        <w:numPr>
          <w:ilvl w:val="0"/>
          <w:numId w:val="16"/>
        </w:numPr>
        <w:tabs>
          <w:tab w:val="clear" w:pos="0"/>
        </w:tabs>
        <w:suppressAutoHyphens w:val="0"/>
        <w:autoSpaceDE w:val="0"/>
        <w:autoSpaceDN w:val="0"/>
        <w:spacing w:after="0" w:line="240" w:lineRule="auto"/>
        <w:ind w:left="426" w:right="119" w:hanging="437"/>
        <w:jc w:val="both"/>
        <w:rPr>
          <w:rFonts w:asciiTheme="majorHAnsi" w:eastAsia="Calibri" w:hAnsiTheme="majorHAnsi" w:cs="Calibri"/>
          <w:kern w:val="0"/>
          <w:sz w:val="20"/>
          <w:szCs w:val="20"/>
          <w:lang w:eastAsia="en-US"/>
        </w:rPr>
      </w:pPr>
      <w:r>
        <w:rPr>
          <w:rFonts w:asciiTheme="majorHAnsi" w:eastAsia="Calibri" w:hAnsiTheme="majorHAnsi" w:cs="Calibri"/>
          <w:kern w:val="0"/>
          <w:sz w:val="20"/>
          <w:szCs w:val="20"/>
          <w:lang w:eastAsia="en-US"/>
        </w:rPr>
        <w:t>Oświadczamy, że nie otwarto wobec nas  likwidacji ani w zatwierdzonym przez sąd układzie w postępowaniu restrukturyzacyjnym nie jest przewidziane zaspokojenie wierzycieli przez likwidację naszego majątku ani sąd nie zarządził likwidacji naszego  majątku w trybie art. 332 ust. 1 ustawy z dnia 15 maja 2015 r. - Prawo restrukturyzacyjne (tekst. Jedn. Dz. U. z 2024r., poz. 1428) ani nie ogłoszono naszej upadłości,</w:t>
      </w:r>
    </w:p>
    <w:p w14:paraId="376DA82A" w14:textId="77777777" w:rsidR="00832E12" w:rsidRDefault="001C35FA">
      <w:pPr>
        <w:widowControl w:val="0"/>
        <w:numPr>
          <w:ilvl w:val="0"/>
          <w:numId w:val="16"/>
        </w:numPr>
        <w:tabs>
          <w:tab w:val="clear" w:pos="0"/>
        </w:tabs>
        <w:suppressAutoHyphens w:val="0"/>
        <w:autoSpaceDE w:val="0"/>
        <w:autoSpaceDN w:val="0"/>
        <w:spacing w:after="0" w:line="240" w:lineRule="auto"/>
        <w:ind w:left="426" w:right="119" w:hanging="437"/>
        <w:jc w:val="both"/>
        <w:rPr>
          <w:rFonts w:asciiTheme="majorHAnsi" w:eastAsia="Calibri" w:hAnsiTheme="majorHAnsi" w:cs="Calibri"/>
          <w:kern w:val="0"/>
          <w:sz w:val="20"/>
          <w:szCs w:val="20"/>
          <w:lang w:eastAsia="en-US"/>
        </w:rPr>
      </w:pPr>
      <w:r>
        <w:rPr>
          <w:rFonts w:asciiTheme="majorHAnsi" w:eastAsia="Calibri" w:hAnsiTheme="majorHAnsi" w:cs="Calibri"/>
          <w:kern w:val="0"/>
          <w:sz w:val="20"/>
          <w:szCs w:val="20"/>
          <w:lang w:eastAsia="en-US"/>
        </w:rPr>
        <w:t>Oświadczamy, że nie naruszyliśmy w sposób zawiniony obowiązków zawodowych</w:t>
      </w:r>
    </w:p>
    <w:p w14:paraId="04D925AF" w14:textId="77777777" w:rsidR="00832E12" w:rsidRDefault="001C35FA">
      <w:pPr>
        <w:widowControl w:val="0"/>
        <w:numPr>
          <w:ilvl w:val="0"/>
          <w:numId w:val="16"/>
        </w:numPr>
        <w:tabs>
          <w:tab w:val="clear" w:pos="0"/>
        </w:tabs>
        <w:suppressAutoHyphens w:val="0"/>
        <w:autoSpaceDE w:val="0"/>
        <w:autoSpaceDN w:val="0"/>
        <w:spacing w:after="0" w:line="240" w:lineRule="auto"/>
        <w:ind w:left="426" w:right="119" w:hanging="437"/>
        <w:jc w:val="both"/>
        <w:rPr>
          <w:rFonts w:asciiTheme="majorHAnsi" w:eastAsia="Calibri" w:hAnsiTheme="majorHAnsi" w:cs="Calibri"/>
          <w:kern w:val="0"/>
          <w:sz w:val="20"/>
          <w:szCs w:val="20"/>
          <w:lang w:eastAsia="en-US"/>
        </w:rPr>
      </w:pPr>
      <w:r>
        <w:rPr>
          <w:rFonts w:asciiTheme="majorHAnsi" w:eastAsia="Calibri" w:hAnsiTheme="majorHAnsi" w:cs="Calibri"/>
          <w:kern w:val="0"/>
          <w:sz w:val="20"/>
          <w:szCs w:val="20"/>
          <w:lang w:eastAsia="en-US"/>
        </w:rPr>
        <w:t>Oświadczamy, że nie jesteśmy osobami fizycznymi prawomocnie skazanymi za wykroczenie przeciwko prawom pracownika lub wykroczenie przeciwko środowisku, jeżeli za jego popełnienie wymierzono karę aresztu, ograniczenia wolności lub karę grzywny .</w:t>
      </w:r>
    </w:p>
    <w:p w14:paraId="1987568F" w14:textId="77777777" w:rsidR="00832E12" w:rsidRDefault="001C35FA">
      <w:pPr>
        <w:widowControl w:val="0"/>
        <w:numPr>
          <w:ilvl w:val="0"/>
          <w:numId w:val="16"/>
        </w:numPr>
        <w:tabs>
          <w:tab w:val="clear" w:pos="0"/>
        </w:tabs>
        <w:suppressAutoHyphens w:val="0"/>
        <w:autoSpaceDE w:val="0"/>
        <w:autoSpaceDN w:val="0"/>
        <w:spacing w:after="0" w:line="240" w:lineRule="auto"/>
        <w:ind w:left="426" w:right="119" w:hanging="437"/>
        <w:jc w:val="both"/>
        <w:rPr>
          <w:rFonts w:asciiTheme="majorHAnsi" w:eastAsia="Calibri" w:hAnsiTheme="majorHAnsi" w:cs="Calibri"/>
          <w:kern w:val="0"/>
          <w:sz w:val="20"/>
          <w:szCs w:val="20"/>
          <w:lang w:eastAsia="en-US"/>
        </w:rPr>
      </w:pPr>
      <w:r>
        <w:rPr>
          <w:rFonts w:asciiTheme="majorHAnsi" w:eastAsia="Calibri" w:hAnsiTheme="majorHAnsi" w:cs="Calibri"/>
          <w:kern w:val="0"/>
          <w:sz w:val="20"/>
          <w:szCs w:val="20"/>
          <w:lang w:eastAsia="en-US"/>
        </w:rPr>
        <w:t>Oświadczamy, że nie wydano wobec nas ostatecznej decyzji administracyjnej o naruszeniu obowiązków wynikających z przepisów prawa pracy, prawa ochrony środowiska lub przepisów o zabezpieczeniu społecznym,  jeżeli wymierzono tą decyzją karę pieniężną</w:t>
      </w:r>
    </w:p>
    <w:p w14:paraId="78107753" w14:textId="77777777" w:rsidR="00832E12" w:rsidRDefault="001C35FA">
      <w:pPr>
        <w:widowControl w:val="0"/>
        <w:numPr>
          <w:ilvl w:val="0"/>
          <w:numId w:val="16"/>
        </w:numPr>
        <w:tabs>
          <w:tab w:val="clear" w:pos="0"/>
        </w:tabs>
        <w:suppressAutoHyphens w:val="0"/>
        <w:autoSpaceDE w:val="0"/>
        <w:autoSpaceDN w:val="0"/>
        <w:spacing w:after="0" w:line="240" w:lineRule="auto"/>
        <w:ind w:left="426" w:right="119" w:hanging="437"/>
        <w:jc w:val="both"/>
        <w:rPr>
          <w:rFonts w:asciiTheme="majorHAnsi" w:eastAsia="Calibri" w:hAnsiTheme="majorHAnsi" w:cs="Calibri"/>
          <w:kern w:val="0"/>
          <w:sz w:val="20"/>
          <w:szCs w:val="20"/>
          <w:lang w:eastAsia="en-US"/>
        </w:rPr>
      </w:pPr>
      <w:r>
        <w:rPr>
          <w:rFonts w:asciiTheme="majorHAnsi" w:eastAsia="Calibri" w:hAnsiTheme="majorHAnsi" w:cs="Calibri"/>
          <w:kern w:val="0"/>
          <w:sz w:val="20"/>
          <w:szCs w:val="20"/>
          <w:lang w:eastAsia="en-US"/>
        </w:rPr>
        <w:t xml:space="preserve">Oświadczamy, że w ramach prowadzonej działalności nie dyskryminujemy jakiekolwiek osoby ze względu na wiek, płeć, rasę, pochodzenie etniczne, wyznawaną religię, światopogląd, niepełnosprawność, posiadany majątek, poglądy polityczne czy orientację seksualną  </w:t>
      </w:r>
    </w:p>
    <w:p w14:paraId="2ABEA104" w14:textId="77777777" w:rsidR="00832E12" w:rsidRDefault="001C35FA">
      <w:pPr>
        <w:widowControl w:val="0"/>
        <w:numPr>
          <w:ilvl w:val="0"/>
          <w:numId w:val="16"/>
        </w:numPr>
        <w:tabs>
          <w:tab w:val="clear" w:pos="0"/>
        </w:tabs>
        <w:suppressAutoHyphens w:val="0"/>
        <w:autoSpaceDE w:val="0"/>
        <w:autoSpaceDN w:val="0"/>
        <w:spacing w:after="0" w:line="240" w:lineRule="auto"/>
        <w:ind w:left="426" w:right="119" w:hanging="437"/>
        <w:jc w:val="both"/>
        <w:rPr>
          <w:rFonts w:asciiTheme="majorHAnsi" w:eastAsia="Calibri" w:hAnsiTheme="majorHAnsi" w:cs="Calibri"/>
          <w:kern w:val="0"/>
          <w:sz w:val="20"/>
          <w:szCs w:val="20"/>
          <w:lang w:eastAsia="en-US"/>
        </w:rPr>
      </w:pPr>
      <w:r>
        <w:rPr>
          <w:rFonts w:asciiTheme="majorHAnsi" w:eastAsia="Calibri" w:hAnsiTheme="majorHAnsi" w:cs="Calibri"/>
          <w:kern w:val="0"/>
          <w:sz w:val="20"/>
          <w:szCs w:val="20"/>
          <w:lang w:eastAsia="en-US"/>
        </w:rPr>
        <w:t>Oświadczamy, że nie należymy do tej samej grupy kapitałowej w rozumieniu ustawy z dnia 16 lutego 2007 r. o ochronie konkurencji i konsumentów (tekst jedn. Dz. U. z 2024 r. poz. 594) co jakikolwiek inny wykonawca składający ofertę w niniejszym postępowaniu.</w:t>
      </w:r>
    </w:p>
    <w:p w14:paraId="6E33E5A6" w14:textId="77777777" w:rsidR="00832E12" w:rsidRDefault="001C35FA">
      <w:pPr>
        <w:widowControl w:val="0"/>
        <w:numPr>
          <w:ilvl w:val="0"/>
          <w:numId w:val="16"/>
        </w:numPr>
        <w:tabs>
          <w:tab w:val="clear" w:pos="0"/>
        </w:tabs>
        <w:suppressAutoHyphens w:val="0"/>
        <w:autoSpaceDE w:val="0"/>
        <w:autoSpaceDN w:val="0"/>
        <w:spacing w:after="0" w:line="240" w:lineRule="auto"/>
        <w:ind w:left="426" w:right="119" w:hanging="437"/>
        <w:jc w:val="both"/>
        <w:rPr>
          <w:rFonts w:asciiTheme="majorHAnsi" w:eastAsia="Calibri" w:hAnsiTheme="majorHAnsi" w:cs="Calibri"/>
          <w:kern w:val="0"/>
          <w:sz w:val="20"/>
          <w:szCs w:val="20"/>
          <w:lang w:eastAsia="en-US"/>
        </w:rPr>
      </w:pPr>
      <w:r>
        <w:rPr>
          <w:rFonts w:asciiTheme="majorHAnsi" w:eastAsia="Calibri" w:hAnsiTheme="majorHAnsi" w:cs="Calibri"/>
          <w:kern w:val="0"/>
          <w:sz w:val="20"/>
          <w:szCs w:val="20"/>
          <w:lang w:eastAsia="en-US"/>
        </w:rPr>
        <w:t>Oświadczamy, że nie jesteśmy powiązani osobowo lub kapitałowo z Zamawiającym</w:t>
      </w:r>
    </w:p>
    <w:p w14:paraId="57FE1148" w14:textId="77777777" w:rsidR="00832E12" w:rsidRDefault="001C35FA">
      <w:pPr>
        <w:widowControl w:val="0"/>
        <w:tabs>
          <w:tab w:val="left" w:pos="0"/>
        </w:tabs>
        <w:suppressAutoHyphens w:val="0"/>
        <w:autoSpaceDE w:val="0"/>
        <w:autoSpaceDN w:val="0"/>
        <w:spacing w:after="0" w:line="240" w:lineRule="auto"/>
        <w:ind w:left="426" w:right="119"/>
        <w:jc w:val="both"/>
        <w:rPr>
          <w:rFonts w:asciiTheme="majorHAnsi" w:eastAsia="Calibri" w:hAnsiTheme="majorHAnsi" w:cs="Calibri"/>
          <w:kern w:val="0"/>
          <w:sz w:val="20"/>
          <w:szCs w:val="20"/>
          <w:lang w:eastAsia="en-US"/>
        </w:rPr>
      </w:pPr>
      <w:r>
        <w:rPr>
          <w:rFonts w:asciiTheme="majorHAnsi" w:eastAsia="Calibri" w:hAnsiTheme="majorHAnsi" w:cs="Calibri"/>
          <w:kern w:val="0"/>
          <w:sz w:val="20"/>
          <w:szCs w:val="20"/>
          <w:lang w:eastAsia="en-US"/>
        </w:rPr>
        <w:lastRenderedPageBreak/>
        <w:t xml:space="preserve">Oświadczamy, że posiadamy wiedzę, że przez powiązania kapitałowe lub osobowe rozumie się wzajemne powiązania między Zamawiającym (lub osobami upoważnionymi do zaciągania zobowiązań w imieniu Zamawiającego lub osobami wykonującymi w imieniu beneficjenta czynności związane z przeprowadzeniem procedury wyboru wykonawcy) a wykonawcą, polegające w szczególności na: </w:t>
      </w:r>
    </w:p>
    <w:p w14:paraId="48E9DA49" w14:textId="77777777" w:rsidR="00832E12" w:rsidRDefault="001C35FA">
      <w:pPr>
        <w:widowControl w:val="0"/>
        <w:tabs>
          <w:tab w:val="left" w:pos="0"/>
        </w:tabs>
        <w:suppressAutoHyphens w:val="0"/>
        <w:autoSpaceDE w:val="0"/>
        <w:autoSpaceDN w:val="0"/>
        <w:spacing w:after="0" w:line="240" w:lineRule="auto"/>
        <w:ind w:left="426" w:right="119"/>
        <w:jc w:val="both"/>
        <w:rPr>
          <w:rFonts w:asciiTheme="majorHAnsi" w:eastAsia="Calibri" w:hAnsiTheme="majorHAnsi" w:cs="Calibri"/>
          <w:kern w:val="0"/>
          <w:sz w:val="20"/>
          <w:szCs w:val="20"/>
          <w:lang w:eastAsia="en-US"/>
        </w:rPr>
      </w:pPr>
      <w:r>
        <w:rPr>
          <w:rFonts w:asciiTheme="majorHAnsi" w:eastAsia="Calibri" w:hAnsiTheme="majorHAnsi" w:cs="Calibri"/>
          <w:kern w:val="0"/>
          <w:sz w:val="20"/>
          <w:szCs w:val="20"/>
          <w:lang w:eastAsia="en-US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4E680846" w14:textId="77777777" w:rsidR="00832E12" w:rsidRDefault="001C35FA">
      <w:pPr>
        <w:widowControl w:val="0"/>
        <w:tabs>
          <w:tab w:val="left" w:pos="0"/>
        </w:tabs>
        <w:suppressAutoHyphens w:val="0"/>
        <w:autoSpaceDE w:val="0"/>
        <w:autoSpaceDN w:val="0"/>
        <w:spacing w:after="0" w:line="240" w:lineRule="auto"/>
        <w:ind w:left="426" w:right="119"/>
        <w:jc w:val="both"/>
        <w:rPr>
          <w:rFonts w:asciiTheme="majorHAnsi" w:eastAsia="Calibri" w:hAnsiTheme="majorHAnsi" w:cs="Calibri"/>
          <w:kern w:val="0"/>
          <w:sz w:val="20"/>
          <w:szCs w:val="20"/>
          <w:lang w:eastAsia="en-US"/>
        </w:rPr>
      </w:pPr>
      <w:r>
        <w:rPr>
          <w:rFonts w:asciiTheme="majorHAnsi" w:eastAsia="Calibri" w:hAnsiTheme="majorHAnsi" w:cs="Calibri"/>
          <w:kern w:val="0"/>
          <w:sz w:val="20"/>
          <w:szCs w:val="20"/>
          <w:lang w:eastAsia="en-US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8123289" w14:textId="77777777" w:rsidR="00832E12" w:rsidRDefault="001C35FA">
      <w:pPr>
        <w:widowControl w:val="0"/>
        <w:tabs>
          <w:tab w:val="left" w:pos="0"/>
        </w:tabs>
        <w:suppressAutoHyphens w:val="0"/>
        <w:autoSpaceDE w:val="0"/>
        <w:autoSpaceDN w:val="0"/>
        <w:spacing w:after="0" w:line="240" w:lineRule="auto"/>
        <w:ind w:left="426" w:right="119"/>
        <w:jc w:val="both"/>
        <w:rPr>
          <w:rFonts w:asciiTheme="majorHAnsi" w:eastAsia="Calibri" w:hAnsiTheme="majorHAnsi" w:cs="Calibri"/>
          <w:kern w:val="0"/>
          <w:sz w:val="20"/>
          <w:szCs w:val="20"/>
          <w:lang w:eastAsia="en-US"/>
        </w:rPr>
      </w:pPr>
      <w:r>
        <w:rPr>
          <w:rFonts w:asciiTheme="majorHAnsi" w:eastAsia="Calibri" w:hAnsiTheme="majorHAnsi" w:cs="Calibri"/>
          <w:kern w:val="0"/>
          <w:sz w:val="20"/>
          <w:szCs w:val="20"/>
          <w:lang w:eastAsia="en-US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3D2961B9" w14:textId="77777777" w:rsidR="00832E12" w:rsidRDefault="001C35FA">
      <w:pPr>
        <w:widowControl w:val="0"/>
        <w:numPr>
          <w:ilvl w:val="0"/>
          <w:numId w:val="16"/>
        </w:numPr>
        <w:suppressAutoHyphens w:val="0"/>
        <w:autoSpaceDE w:val="0"/>
        <w:autoSpaceDN w:val="0"/>
        <w:spacing w:after="0" w:line="240" w:lineRule="auto"/>
        <w:ind w:left="426" w:right="119" w:hanging="437"/>
        <w:jc w:val="both"/>
        <w:rPr>
          <w:rFonts w:asciiTheme="majorHAnsi" w:eastAsia="Calibri" w:hAnsiTheme="majorHAnsi" w:cs="Calibri"/>
          <w:kern w:val="0"/>
          <w:sz w:val="20"/>
          <w:szCs w:val="20"/>
          <w:lang w:eastAsia="en-US"/>
        </w:rPr>
      </w:pPr>
      <w:r>
        <w:rPr>
          <w:rFonts w:asciiTheme="majorHAnsi" w:eastAsia="Calibri" w:hAnsiTheme="majorHAnsi" w:cs="Calibri"/>
          <w:kern w:val="0"/>
          <w:sz w:val="20"/>
          <w:szCs w:val="20"/>
          <w:lang w:eastAsia="en-US"/>
        </w:rPr>
        <w:t>Oświadczamy, że nie podlegamy kryteriom wykluczającym zgodnie z poniższymi aktami prawnymi:</w:t>
      </w:r>
    </w:p>
    <w:p w14:paraId="7796D9A2" w14:textId="77777777" w:rsidR="00832E12" w:rsidRDefault="001C35FA">
      <w:pPr>
        <w:widowControl w:val="0"/>
        <w:numPr>
          <w:ilvl w:val="0"/>
          <w:numId w:val="17"/>
        </w:numPr>
        <w:tabs>
          <w:tab w:val="clear" w:pos="425"/>
          <w:tab w:val="left" w:pos="800"/>
        </w:tabs>
        <w:suppressAutoHyphens w:val="0"/>
        <w:autoSpaceDE w:val="0"/>
        <w:autoSpaceDN w:val="0"/>
        <w:spacing w:after="0" w:line="240" w:lineRule="auto"/>
        <w:ind w:left="785" w:right="119" w:hanging="385"/>
        <w:jc w:val="both"/>
        <w:rPr>
          <w:rFonts w:asciiTheme="majorHAnsi" w:eastAsia="Calibri" w:hAnsiTheme="majorHAnsi" w:cs="Calibri"/>
          <w:kern w:val="0"/>
          <w:sz w:val="20"/>
          <w:szCs w:val="20"/>
          <w:lang w:eastAsia="en-US"/>
        </w:rPr>
      </w:pPr>
      <w:r>
        <w:rPr>
          <w:rFonts w:asciiTheme="majorHAnsi" w:eastAsia="Calibri" w:hAnsiTheme="majorHAnsi" w:cs="Calibri"/>
          <w:kern w:val="0"/>
          <w:sz w:val="20"/>
          <w:szCs w:val="20"/>
          <w:lang w:eastAsia="en-US"/>
        </w:rPr>
        <w:t>Ustawy z dnia 13 kwietnia 2022 r. o szczególnych rozwiązaniach w zakresie przeciwdziałania wspieraniu agresji na Ukrainę oraz służących ochronie bezpieczeństwa narodowego (Dz. U. z 2022 poz. 835);</w:t>
      </w:r>
    </w:p>
    <w:p w14:paraId="71281D7A" w14:textId="77777777" w:rsidR="00832E12" w:rsidRDefault="001C35FA">
      <w:pPr>
        <w:widowControl w:val="0"/>
        <w:numPr>
          <w:ilvl w:val="0"/>
          <w:numId w:val="17"/>
        </w:numPr>
        <w:tabs>
          <w:tab w:val="clear" w:pos="425"/>
          <w:tab w:val="left" w:pos="800"/>
        </w:tabs>
        <w:suppressAutoHyphens w:val="0"/>
        <w:autoSpaceDE w:val="0"/>
        <w:autoSpaceDN w:val="0"/>
        <w:spacing w:after="0" w:line="240" w:lineRule="auto"/>
        <w:ind w:left="785" w:right="119" w:hanging="385"/>
        <w:jc w:val="both"/>
        <w:rPr>
          <w:rFonts w:asciiTheme="majorHAnsi" w:eastAsia="Calibri" w:hAnsiTheme="majorHAnsi" w:cs="Calibri"/>
          <w:kern w:val="0"/>
          <w:sz w:val="20"/>
          <w:szCs w:val="20"/>
          <w:lang w:eastAsia="en-US"/>
        </w:rPr>
      </w:pPr>
      <w:r>
        <w:rPr>
          <w:rFonts w:asciiTheme="majorHAnsi" w:eastAsia="Calibri" w:hAnsiTheme="majorHAnsi" w:cs="Calibri"/>
          <w:kern w:val="0"/>
          <w:sz w:val="20"/>
          <w:szCs w:val="20"/>
          <w:lang w:eastAsia="en-US"/>
        </w:rPr>
        <w:t xml:space="preserve">Rozporządzenia Rady (WE) nr 765/2006 z dnia 18 maja 2006 r. w zakresie środków ograniczających w związku z sytuacją na Białorusi i udziałem Białorusi w agresji Rosji wobec Ukrainy </w:t>
      </w:r>
    </w:p>
    <w:p w14:paraId="2AFFB474" w14:textId="77777777" w:rsidR="00832E12" w:rsidRDefault="001C35FA">
      <w:pPr>
        <w:widowControl w:val="0"/>
        <w:numPr>
          <w:ilvl w:val="0"/>
          <w:numId w:val="17"/>
        </w:numPr>
        <w:tabs>
          <w:tab w:val="clear" w:pos="425"/>
          <w:tab w:val="left" w:pos="800"/>
        </w:tabs>
        <w:suppressAutoHyphens w:val="0"/>
        <w:autoSpaceDE w:val="0"/>
        <w:autoSpaceDN w:val="0"/>
        <w:spacing w:after="0" w:line="240" w:lineRule="auto"/>
        <w:ind w:left="785" w:right="119" w:hanging="385"/>
        <w:jc w:val="both"/>
        <w:rPr>
          <w:rFonts w:asciiTheme="majorHAnsi" w:eastAsia="Calibri" w:hAnsiTheme="majorHAnsi" w:cs="Calibri"/>
          <w:kern w:val="0"/>
          <w:sz w:val="20"/>
          <w:szCs w:val="20"/>
          <w:lang w:eastAsia="en-US"/>
        </w:rPr>
      </w:pPr>
      <w:r>
        <w:rPr>
          <w:rFonts w:asciiTheme="majorHAnsi" w:eastAsia="Calibri" w:hAnsiTheme="majorHAnsi" w:cs="Calibri"/>
          <w:kern w:val="0"/>
          <w:sz w:val="20"/>
          <w:szCs w:val="20"/>
          <w:lang w:eastAsia="en-US"/>
        </w:rPr>
        <w:t>Rozporządzenia Rady (UE) nr 269/2014 z dnia 17 marca 2014 r. w sprawie środków ograniczających w odniesieniu do działań podważających integralność terytorialną, suwerenność i niezależność Ukrainy lub im zagrażających;</w:t>
      </w:r>
    </w:p>
    <w:p w14:paraId="2EBA859B" w14:textId="77777777" w:rsidR="00832E12" w:rsidRDefault="001C35FA">
      <w:pPr>
        <w:widowControl w:val="0"/>
        <w:numPr>
          <w:ilvl w:val="0"/>
          <w:numId w:val="17"/>
        </w:numPr>
        <w:tabs>
          <w:tab w:val="clear" w:pos="425"/>
          <w:tab w:val="left" w:pos="800"/>
        </w:tabs>
        <w:suppressAutoHyphens w:val="0"/>
        <w:autoSpaceDE w:val="0"/>
        <w:autoSpaceDN w:val="0"/>
        <w:spacing w:after="0" w:line="240" w:lineRule="auto"/>
        <w:ind w:left="785" w:right="119" w:hanging="385"/>
        <w:jc w:val="both"/>
        <w:rPr>
          <w:rFonts w:asciiTheme="majorHAnsi" w:eastAsia="Calibri" w:hAnsiTheme="majorHAnsi" w:cs="Calibri"/>
          <w:kern w:val="0"/>
          <w:sz w:val="20"/>
          <w:szCs w:val="20"/>
          <w:lang w:eastAsia="en-US"/>
        </w:rPr>
      </w:pPr>
      <w:r>
        <w:rPr>
          <w:rFonts w:asciiTheme="majorHAnsi" w:eastAsia="Calibri" w:hAnsiTheme="majorHAnsi" w:cs="Calibri"/>
          <w:kern w:val="0"/>
          <w:sz w:val="20"/>
          <w:szCs w:val="20"/>
          <w:lang w:eastAsia="en-US"/>
        </w:rPr>
        <w:t>Rozporządzenia Rady (UE) nr 833/2014 z dnia 31 lipca 2014 r. dotyczącego środków ograniczających w związku z działaniami Rosji destabilizującymi sytuację na Ukrainie;</w:t>
      </w:r>
    </w:p>
    <w:p w14:paraId="44A45F61" w14:textId="77777777" w:rsidR="00832E12" w:rsidRDefault="001C35FA">
      <w:pPr>
        <w:widowControl w:val="0"/>
        <w:numPr>
          <w:ilvl w:val="0"/>
          <w:numId w:val="17"/>
        </w:numPr>
        <w:tabs>
          <w:tab w:val="clear" w:pos="425"/>
          <w:tab w:val="left" w:pos="800"/>
        </w:tabs>
        <w:suppressAutoHyphens w:val="0"/>
        <w:autoSpaceDE w:val="0"/>
        <w:autoSpaceDN w:val="0"/>
        <w:spacing w:after="0" w:line="240" w:lineRule="auto"/>
        <w:ind w:left="785" w:right="119" w:hanging="385"/>
        <w:jc w:val="both"/>
        <w:rPr>
          <w:rFonts w:asciiTheme="majorHAnsi" w:eastAsia="Calibri" w:hAnsiTheme="majorHAnsi" w:cs="Calibri"/>
          <w:kern w:val="0"/>
          <w:sz w:val="20"/>
          <w:szCs w:val="20"/>
          <w:lang w:eastAsia="en-US"/>
        </w:rPr>
      </w:pPr>
      <w:r>
        <w:rPr>
          <w:rFonts w:asciiTheme="majorHAnsi" w:eastAsia="Calibri" w:hAnsiTheme="majorHAnsi" w:cs="Calibri"/>
          <w:kern w:val="0"/>
          <w:sz w:val="20"/>
          <w:szCs w:val="20"/>
          <w:lang w:eastAsia="en-US"/>
        </w:rPr>
        <w:t>Komunikatu Komisji (UE) nr 2022/C 131 I/01 „Tymczasowe kryzysowe ramy środków pomocy państwa w celu wsparcia gospodarki po agresji Rosji wobec Ukrainy”.</w:t>
      </w:r>
    </w:p>
    <w:p w14:paraId="70EBDE6F" w14:textId="77777777" w:rsidR="00832E12" w:rsidRDefault="001C35FA">
      <w:pPr>
        <w:numPr>
          <w:ilvl w:val="0"/>
          <w:numId w:val="16"/>
        </w:numPr>
        <w:suppressAutoHyphens w:val="0"/>
        <w:spacing w:after="0" w:line="240" w:lineRule="auto"/>
        <w:ind w:left="426" w:hanging="437"/>
        <w:contextualSpacing/>
        <w:jc w:val="both"/>
        <w:rPr>
          <w:rFonts w:asciiTheme="majorHAnsi" w:eastAsia="Calibri" w:hAnsiTheme="majorHAnsi" w:cs="Arial"/>
          <w:kern w:val="0"/>
          <w:sz w:val="20"/>
          <w:szCs w:val="20"/>
          <w:lang w:eastAsia="en-US"/>
        </w:rPr>
      </w:pPr>
      <w:r>
        <w:rPr>
          <w:rFonts w:asciiTheme="majorHAnsi" w:eastAsia="Calibri" w:hAnsiTheme="majorHAnsi" w:cs="Calibri"/>
          <w:kern w:val="0"/>
          <w:sz w:val="20"/>
          <w:szCs w:val="20"/>
          <w:lang w:eastAsia="en-US"/>
        </w:rPr>
        <w:t xml:space="preserve">Oświadczamy, że nie jesteśmy wpisani na listy osób i podmiotów objętych jakimikolwiek sankcjami. </w:t>
      </w:r>
    </w:p>
    <w:p w14:paraId="23C12C21" w14:textId="77777777" w:rsidR="00832E12" w:rsidRDefault="001C35FA">
      <w:pPr>
        <w:numPr>
          <w:ilvl w:val="0"/>
          <w:numId w:val="16"/>
        </w:numPr>
        <w:suppressAutoHyphens w:val="0"/>
        <w:spacing w:after="0" w:line="240" w:lineRule="auto"/>
        <w:ind w:left="426" w:hanging="437"/>
        <w:contextualSpacing/>
        <w:jc w:val="both"/>
        <w:rPr>
          <w:rFonts w:asciiTheme="majorHAnsi" w:eastAsia="Calibri" w:hAnsiTheme="majorHAnsi" w:cs="Arial"/>
          <w:kern w:val="0"/>
          <w:sz w:val="20"/>
          <w:szCs w:val="20"/>
          <w:lang w:eastAsia="en-US"/>
        </w:rPr>
      </w:pPr>
      <w:r>
        <w:rPr>
          <w:rFonts w:asciiTheme="majorHAnsi" w:eastAsia="Calibri" w:hAnsiTheme="majorHAnsi" w:cs="Calibri"/>
          <w:kern w:val="0"/>
          <w:sz w:val="20"/>
          <w:szCs w:val="20"/>
          <w:lang w:eastAsia="en-US"/>
        </w:rPr>
        <w:t>Oświadczamy, że nie jesteśmy rosyjskimi wykonawcami i nie korzystamy oraz nie będziemy korzystać prze realizacji niniejszego zlecenia z rosyjskich podwykonawców lub dostawców.</w:t>
      </w:r>
    </w:p>
    <w:p w14:paraId="44C6C5BB" w14:textId="77777777" w:rsidR="00832E12" w:rsidRDefault="001C35FA">
      <w:pPr>
        <w:numPr>
          <w:ilvl w:val="0"/>
          <w:numId w:val="16"/>
        </w:numPr>
        <w:suppressAutoHyphens w:val="0"/>
        <w:spacing w:after="0" w:line="240" w:lineRule="auto"/>
        <w:ind w:left="426" w:hanging="437"/>
        <w:contextualSpacing/>
        <w:jc w:val="both"/>
        <w:rPr>
          <w:rFonts w:asciiTheme="majorHAnsi" w:eastAsia="Calibri" w:hAnsiTheme="majorHAnsi" w:cs="Arial"/>
          <w:kern w:val="0"/>
          <w:sz w:val="20"/>
          <w:szCs w:val="20"/>
          <w:lang w:eastAsia="en-US"/>
        </w:rPr>
      </w:pPr>
      <w:r>
        <w:rPr>
          <w:rFonts w:asciiTheme="majorHAnsi" w:eastAsia="Calibri" w:hAnsiTheme="majorHAnsi" w:cs="Arial"/>
          <w:kern w:val="0"/>
          <w:sz w:val="20"/>
          <w:szCs w:val="20"/>
          <w:lang w:eastAsia="en-US"/>
        </w:rPr>
        <w:t xml:space="preserve">Oświadczamy, że posiadamy niezbędną wiedzę i doświadczenie, kompetencje i uprawnienia oraz potencjał techniczny, a także dysponujemy zasobami, w tym osobami niezbędnymi do wykonania </w:t>
      </w:r>
      <w:bookmarkStart w:id="1" w:name="_Hlk169088292"/>
      <w:r>
        <w:rPr>
          <w:rFonts w:asciiTheme="majorHAnsi" w:eastAsia="Calibri" w:hAnsiTheme="majorHAnsi" w:cs="Arial"/>
          <w:kern w:val="0"/>
          <w:sz w:val="20"/>
          <w:szCs w:val="20"/>
          <w:lang w:eastAsia="en-US"/>
        </w:rPr>
        <w:t>Przedmiotu Zamówienia</w:t>
      </w:r>
      <w:bookmarkEnd w:id="1"/>
      <w:r>
        <w:rPr>
          <w:rFonts w:asciiTheme="majorHAnsi" w:eastAsia="Calibri" w:hAnsiTheme="majorHAnsi" w:cs="Arial"/>
          <w:kern w:val="0"/>
          <w:sz w:val="20"/>
          <w:szCs w:val="20"/>
          <w:lang w:eastAsia="en-US"/>
        </w:rPr>
        <w:t>.</w:t>
      </w:r>
    </w:p>
    <w:p w14:paraId="189C6550" w14:textId="77777777" w:rsidR="00832E12" w:rsidRDefault="001C35FA">
      <w:pPr>
        <w:numPr>
          <w:ilvl w:val="0"/>
          <w:numId w:val="16"/>
        </w:numPr>
        <w:suppressAutoHyphens w:val="0"/>
        <w:spacing w:after="0" w:line="240" w:lineRule="auto"/>
        <w:ind w:left="426" w:hanging="437"/>
        <w:contextualSpacing/>
        <w:jc w:val="both"/>
        <w:rPr>
          <w:rFonts w:asciiTheme="majorHAnsi" w:eastAsia="Calibri" w:hAnsiTheme="majorHAnsi" w:cs="Arial"/>
          <w:kern w:val="0"/>
          <w:sz w:val="20"/>
          <w:szCs w:val="20"/>
          <w:lang w:eastAsia="en-US"/>
        </w:rPr>
      </w:pPr>
      <w:r>
        <w:rPr>
          <w:rFonts w:asciiTheme="majorHAnsi" w:eastAsia="Calibri" w:hAnsiTheme="majorHAnsi" w:cs="Arial"/>
          <w:kern w:val="0"/>
          <w:sz w:val="20"/>
          <w:szCs w:val="20"/>
          <w:lang w:eastAsia="en-US"/>
        </w:rPr>
        <w:t>Oświadczamy, że znajdujemy się w sytuacji ekonomicznej i finansowej zapewniającej wykonanie Przedmiotu Zamówienia.</w:t>
      </w:r>
    </w:p>
    <w:p w14:paraId="42E76163" w14:textId="77777777" w:rsidR="00832E12" w:rsidRDefault="001C35FA">
      <w:pPr>
        <w:numPr>
          <w:ilvl w:val="0"/>
          <w:numId w:val="16"/>
        </w:numPr>
        <w:suppressAutoHyphens w:val="0"/>
        <w:spacing w:after="0" w:line="240" w:lineRule="auto"/>
        <w:ind w:left="426" w:hanging="437"/>
        <w:contextualSpacing/>
        <w:jc w:val="both"/>
        <w:rPr>
          <w:rFonts w:asciiTheme="majorHAnsi" w:eastAsia="Calibri" w:hAnsiTheme="majorHAnsi" w:cs="Arial"/>
          <w:kern w:val="0"/>
          <w:sz w:val="20"/>
          <w:szCs w:val="20"/>
          <w:lang w:eastAsia="en-US"/>
        </w:rPr>
      </w:pPr>
      <w:r>
        <w:rPr>
          <w:rFonts w:asciiTheme="majorHAnsi" w:eastAsia="Calibri" w:hAnsiTheme="majorHAnsi" w:cs="Arial"/>
          <w:kern w:val="0"/>
          <w:sz w:val="20"/>
          <w:szCs w:val="20"/>
          <w:lang w:eastAsia="en-US"/>
        </w:rPr>
        <w:t>Oświadczamy, że uważamy się za związanych niniejszą ofertą przez okres 30 dni</w:t>
      </w:r>
    </w:p>
    <w:p w14:paraId="418FFD10" w14:textId="77777777" w:rsidR="00832E12" w:rsidRDefault="001C35FA">
      <w:pPr>
        <w:numPr>
          <w:ilvl w:val="0"/>
          <w:numId w:val="16"/>
        </w:numPr>
        <w:suppressAutoHyphens w:val="0"/>
        <w:spacing w:after="0" w:line="240" w:lineRule="auto"/>
        <w:ind w:left="426" w:hanging="437"/>
        <w:contextualSpacing/>
        <w:jc w:val="both"/>
        <w:rPr>
          <w:rFonts w:asciiTheme="majorHAnsi" w:eastAsia="Calibri" w:hAnsiTheme="majorHAnsi" w:cs="Arial"/>
          <w:kern w:val="0"/>
          <w:sz w:val="20"/>
          <w:szCs w:val="20"/>
          <w:lang w:eastAsia="en-US"/>
        </w:rPr>
      </w:pPr>
      <w:r>
        <w:rPr>
          <w:rFonts w:asciiTheme="majorHAnsi" w:eastAsia="Calibri" w:hAnsiTheme="majorHAnsi" w:cs="Arial"/>
          <w:kern w:val="0"/>
          <w:sz w:val="20"/>
          <w:szCs w:val="20"/>
          <w:lang w:eastAsia="en-US"/>
        </w:rPr>
        <w:t>Oświadczamy, że zapoznaliśmy się z istotnymi postanowieniami umowy oraz zostały one przez nas zaakceptowane i zobowiązujemy się w przypadku wyboru naszej oferty do zawarcia umowy na warunkach tam wskazanych, w miejscu i terminie wyznaczonym przez Zamawiającego.</w:t>
      </w:r>
    </w:p>
    <w:p w14:paraId="4BEC3072" w14:textId="77777777" w:rsidR="00832E12" w:rsidRDefault="001C35FA">
      <w:pPr>
        <w:numPr>
          <w:ilvl w:val="0"/>
          <w:numId w:val="16"/>
        </w:numPr>
        <w:suppressAutoHyphens w:val="0"/>
        <w:spacing w:after="0" w:line="240" w:lineRule="auto"/>
        <w:ind w:left="426" w:hanging="437"/>
        <w:contextualSpacing/>
        <w:jc w:val="both"/>
        <w:rPr>
          <w:rFonts w:asciiTheme="majorHAnsi" w:eastAsia="Calibri" w:hAnsiTheme="majorHAnsi" w:cs="Arial"/>
          <w:kern w:val="0"/>
          <w:sz w:val="20"/>
          <w:szCs w:val="20"/>
          <w:lang w:eastAsia="en-US"/>
        </w:rPr>
      </w:pPr>
      <w:r>
        <w:rPr>
          <w:rFonts w:asciiTheme="majorHAnsi" w:eastAsia="Calibri" w:hAnsiTheme="majorHAnsi" w:cs="Arial"/>
          <w:kern w:val="0"/>
          <w:sz w:val="20"/>
          <w:szCs w:val="20"/>
          <w:lang w:eastAsia="en-US"/>
        </w:rPr>
        <w:t xml:space="preserve">Oświadczamy, że wypełniliśmy obowiązki informacyjne przewidziane w art. 13 lub art. 14 RODO wobec osób fizycznych, od których pozyskaliśmy </w:t>
      </w:r>
      <w:proofErr w:type="spellStart"/>
      <w:r>
        <w:rPr>
          <w:rFonts w:asciiTheme="majorHAnsi" w:eastAsia="Calibri" w:hAnsiTheme="majorHAnsi" w:cs="Arial"/>
          <w:kern w:val="0"/>
          <w:sz w:val="20"/>
          <w:szCs w:val="20"/>
          <w:lang w:eastAsia="en-US"/>
        </w:rPr>
        <w:t>bezpośreednio</w:t>
      </w:r>
      <w:proofErr w:type="spellEnd"/>
      <w:r>
        <w:rPr>
          <w:rFonts w:asciiTheme="majorHAnsi" w:eastAsia="Calibri" w:hAnsiTheme="majorHAnsi" w:cs="Arial"/>
          <w:kern w:val="0"/>
          <w:sz w:val="20"/>
          <w:szCs w:val="20"/>
          <w:lang w:eastAsia="en-US"/>
        </w:rPr>
        <w:t xml:space="preserve"> lub pośrednio dane osobowe</w:t>
      </w:r>
    </w:p>
    <w:p w14:paraId="3F0B52E4" w14:textId="77777777" w:rsidR="00832E12" w:rsidRDefault="001C35FA">
      <w:pPr>
        <w:numPr>
          <w:ilvl w:val="0"/>
          <w:numId w:val="16"/>
        </w:numPr>
        <w:suppressAutoHyphens w:val="0"/>
        <w:spacing w:after="0" w:line="240" w:lineRule="auto"/>
        <w:ind w:left="426" w:hanging="437"/>
        <w:contextualSpacing/>
        <w:jc w:val="both"/>
        <w:rPr>
          <w:rFonts w:asciiTheme="majorHAnsi" w:eastAsia="Calibri" w:hAnsiTheme="majorHAnsi" w:cs="Arial"/>
          <w:kern w:val="0"/>
          <w:sz w:val="20"/>
          <w:szCs w:val="20"/>
          <w:lang w:eastAsia="en-US"/>
        </w:rPr>
      </w:pPr>
      <w:r>
        <w:rPr>
          <w:rFonts w:asciiTheme="majorHAnsi" w:eastAsia="Calibri" w:hAnsiTheme="majorHAnsi" w:cs="Arial"/>
          <w:kern w:val="0"/>
          <w:sz w:val="20"/>
          <w:szCs w:val="20"/>
          <w:lang w:eastAsia="en-US"/>
        </w:rPr>
        <w:t>Oświadczamy, iż składając niniejszą ofertę akceptujemy warunki opisane w ogłoszeniu o zapytaniu ofertowym  i zobowiązujmy się do ich wykonania. W celu ubiegania się o udzielenie przedmiotowego zapytania ofertowego.</w:t>
      </w:r>
    </w:p>
    <w:p w14:paraId="3077C7A0" w14:textId="77777777" w:rsidR="00832E12" w:rsidRDefault="001C35FA">
      <w:pPr>
        <w:numPr>
          <w:ilvl w:val="0"/>
          <w:numId w:val="16"/>
        </w:numPr>
        <w:suppressAutoHyphens w:val="0"/>
        <w:spacing w:after="0" w:line="240" w:lineRule="auto"/>
        <w:ind w:left="426" w:hanging="437"/>
        <w:contextualSpacing/>
        <w:jc w:val="both"/>
        <w:rPr>
          <w:rFonts w:asciiTheme="majorHAnsi" w:eastAsia="Calibri" w:hAnsiTheme="majorHAnsi" w:cs="Arial"/>
          <w:kern w:val="0"/>
          <w:sz w:val="20"/>
          <w:szCs w:val="20"/>
          <w:lang w:eastAsia="en-US"/>
        </w:rPr>
      </w:pPr>
      <w:proofErr w:type="spellStart"/>
      <w:r>
        <w:rPr>
          <w:rFonts w:asciiTheme="majorHAnsi" w:eastAsia="Calibri" w:hAnsiTheme="majorHAnsi" w:cs="Arial"/>
          <w:kern w:val="0"/>
          <w:sz w:val="20"/>
          <w:szCs w:val="20"/>
          <w:lang w:eastAsia="en-US"/>
        </w:rPr>
        <w:t>Ośwaidczamy</w:t>
      </w:r>
      <w:proofErr w:type="spellEnd"/>
      <w:r>
        <w:rPr>
          <w:rFonts w:asciiTheme="majorHAnsi" w:eastAsia="Calibri" w:hAnsiTheme="majorHAnsi" w:cs="Arial"/>
          <w:kern w:val="0"/>
          <w:sz w:val="20"/>
          <w:szCs w:val="20"/>
          <w:lang w:eastAsia="en-US"/>
        </w:rPr>
        <w:t>, że następujące części zamówienia powierzymy następującym podwykonawcom:</w:t>
      </w:r>
    </w:p>
    <w:p w14:paraId="7E3213F2" w14:textId="77777777" w:rsidR="00832E12" w:rsidRDefault="001C35FA">
      <w:pPr>
        <w:suppressAutoHyphens w:val="0"/>
        <w:spacing w:after="0" w:line="240" w:lineRule="auto"/>
        <w:ind w:left="400"/>
        <w:contextualSpacing/>
        <w:jc w:val="both"/>
        <w:rPr>
          <w:rFonts w:asciiTheme="majorHAnsi" w:eastAsia="Calibri" w:hAnsiTheme="majorHAnsi" w:cs="Arial"/>
          <w:kern w:val="0"/>
          <w:sz w:val="20"/>
          <w:szCs w:val="20"/>
          <w:lang w:eastAsia="en-US"/>
        </w:rPr>
      </w:pPr>
      <w:r>
        <w:rPr>
          <w:rFonts w:asciiTheme="majorHAnsi" w:eastAsia="Calibri" w:hAnsiTheme="majorHAnsi" w:cs="Arial"/>
          <w:kern w:val="0"/>
          <w:sz w:val="20"/>
          <w:szCs w:val="20"/>
          <w:lang w:eastAsia="en-US"/>
        </w:rPr>
        <w:t>Część ..................................................................... wykona podwykonawca ...............................................................................</w:t>
      </w:r>
    </w:p>
    <w:p w14:paraId="62342E69" w14:textId="77777777" w:rsidR="00832E12" w:rsidRDefault="001C35FA">
      <w:pPr>
        <w:suppressAutoHyphens w:val="0"/>
        <w:spacing w:after="0" w:line="240" w:lineRule="auto"/>
        <w:ind w:left="400"/>
        <w:contextualSpacing/>
        <w:jc w:val="both"/>
        <w:rPr>
          <w:rFonts w:asciiTheme="majorHAnsi" w:eastAsia="Calibri" w:hAnsiTheme="majorHAnsi" w:cs="Arial"/>
          <w:kern w:val="0"/>
          <w:sz w:val="20"/>
          <w:szCs w:val="20"/>
          <w:lang w:eastAsia="en-US"/>
        </w:rPr>
      </w:pPr>
      <w:r>
        <w:rPr>
          <w:rFonts w:asciiTheme="majorHAnsi" w:eastAsia="Calibri" w:hAnsiTheme="majorHAnsi" w:cs="Arial"/>
          <w:kern w:val="0"/>
          <w:sz w:val="20"/>
          <w:szCs w:val="20"/>
          <w:lang w:eastAsia="en-US"/>
        </w:rPr>
        <w:t>Część ..................................................................... wykona podwykonawca ...............................................................................</w:t>
      </w:r>
    </w:p>
    <w:p w14:paraId="06E569F5" w14:textId="77777777" w:rsidR="00832E12" w:rsidRDefault="001C35FA">
      <w:pPr>
        <w:numPr>
          <w:ilvl w:val="0"/>
          <w:numId w:val="16"/>
        </w:numPr>
        <w:suppressAutoHyphens w:val="0"/>
        <w:spacing w:after="0" w:line="240" w:lineRule="auto"/>
        <w:ind w:left="426" w:hanging="437"/>
        <w:contextualSpacing/>
        <w:jc w:val="both"/>
        <w:rPr>
          <w:rFonts w:asciiTheme="majorHAnsi" w:eastAsia="Calibri" w:hAnsiTheme="majorHAnsi" w:cs="Arial"/>
          <w:kern w:val="0"/>
          <w:sz w:val="20"/>
          <w:szCs w:val="20"/>
          <w:lang w:eastAsia="en-US"/>
        </w:rPr>
      </w:pPr>
      <w:r>
        <w:rPr>
          <w:rFonts w:asciiTheme="majorHAnsi" w:eastAsia="Calibri" w:hAnsiTheme="majorHAnsi" w:cs="Calibri"/>
          <w:kern w:val="0"/>
          <w:sz w:val="20"/>
          <w:szCs w:val="20"/>
          <w:lang w:eastAsia="en-US"/>
        </w:rPr>
        <w:t xml:space="preserve">Oświadczamy, że wszystkie podane powyżej informacje i oświadczenia </w:t>
      </w:r>
      <w:proofErr w:type="spellStart"/>
      <w:r>
        <w:rPr>
          <w:rFonts w:asciiTheme="majorHAnsi" w:eastAsia="Calibri" w:hAnsiTheme="majorHAnsi" w:cs="Calibri"/>
          <w:kern w:val="0"/>
          <w:sz w:val="20"/>
          <w:szCs w:val="20"/>
          <w:lang w:eastAsia="en-US"/>
        </w:rPr>
        <w:t>sa</w:t>
      </w:r>
      <w:proofErr w:type="spellEnd"/>
      <w:r>
        <w:rPr>
          <w:rFonts w:asciiTheme="majorHAnsi" w:eastAsia="Calibri" w:hAnsiTheme="majorHAnsi" w:cs="Calibri"/>
          <w:kern w:val="0"/>
          <w:sz w:val="20"/>
          <w:szCs w:val="20"/>
          <w:lang w:eastAsia="en-US"/>
        </w:rPr>
        <w:t xml:space="preserve"> są prawdziwe, kompletne, rzetelne oraz zostały przekazane zgodnie z naszą najlepszą wiedzą i przy zachowaniu należytej staranności</w:t>
      </w:r>
    </w:p>
    <w:p w14:paraId="2A1EA07D" w14:textId="77777777" w:rsidR="00832E12" w:rsidRDefault="001C35FA">
      <w:pPr>
        <w:numPr>
          <w:ilvl w:val="0"/>
          <w:numId w:val="16"/>
        </w:numPr>
        <w:suppressAutoHyphens w:val="0"/>
        <w:spacing w:after="0" w:line="240" w:lineRule="auto"/>
        <w:ind w:left="426" w:hanging="437"/>
        <w:contextualSpacing/>
        <w:jc w:val="both"/>
        <w:rPr>
          <w:rFonts w:asciiTheme="majorHAnsi" w:eastAsia="Calibri" w:hAnsiTheme="majorHAnsi" w:cs="Arial"/>
          <w:kern w:val="0"/>
          <w:sz w:val="20"/>
          <w:szCs w:val="20"/>
          <w:lang w:eastAsia="en-US"/>
        </w:rPr>
      </w:pPr>
      <w:r>
        <w:rPr>
          <w:rFonts w:asciiTheme="majorHAnsi" w:eastAsia="Calibri" w:hAnsiTheme="majorHAnsi" w:cs="Arial"/>
          <w:kern w:val="0"/>
          <w:sz w:val="20"/>
          <w:szCs w:val="20"/>
          <w:lang w:eastAsia="en-US"/>
        </w:rPr>
        <w:t>Załącznikami do niniejszej oferty są dokumenty i oświadczenia wymienione w zapytaniu ofertowym</w:t>
      </w:r>
    </w:p>
    <w:p w14:paraId="73FFB5FF" w14:textId="77777777" w:rsidR="00832E12" w:rsidRDefault="00832E12">
      <w:pPr>
        <w:suppressAutoHyphens w:val="0"/>
        <w:spacing w:after="0" w:line="240" w:lineRule="auto"/>
        <w:rPr>
          <w:rFonts w:asciiTheme="majorHAnsi" w:eastAsia="Calibri" w:hAnsiTheme="majorHAnsi" w:cs="Arial"/>
          <w:kern w:val="0"/>
          <w:sz w:val="20"/>
          <w:szCs w:val="20"/>
          <w:lang w:eastAsia="en-US"/>
        </w:rPr>
      </w:pPr>
    </w:p>
    <w:p w14:paraId="7BEA3F07" w14:textId="77777777" w:rsidR="00832E12" w:rsidRDefault="001C35FA">
      <w:pPr>
        <w:suppressAutoHyphens w:val="0"/>
        <w:spacing w:after="0" w:line="240" w:lineRule="auto"/>
        <w:rPr>
          <w:rFonts w:asciiTheme="majorHAnsi" w:eastAsia="Calibri" w:hAnsiTheme="majorHAnsi" w:cs="Arial"/>
          <w:kern w:val="0"/>
          <w:sz w:val="20"/>
          <w:szCs w:val="20"/>
          <w:lang w:eastAsia="en-US"/>
        </w:rPr>
      </w:pPr>
      <w:r>
        <w:rPr>
          <w:rFonts w:asciiTheme="majorHAnsi" w:eastAsia="Calibri" w:hAnsiTheme="majorHAnsi" w:cs="Arial"/>
          <w:kern w:val="0"/>
          <w:sz w:val="20"/>
          <w:szCs w:val="20"/>
          <w:lang w:eastAsia="en-US"/>
        </w:rPr>
        <w:t>_______________</w:t>
      </w:r>
      <w:r>
        <w:rPr>
          <w:rFonts w:asciiTheme="majorHAnsi" w:eastAsia="Calibri" w:hAnsiTheme="majorHAnsi" w:cs="Arial"/>
          <w:kern w:val="0"/>
          <w:sz w:val="20"/>
          <w:szCs w:val="20"/>
          <w:lang w:eastAsia="en-US"/>
        </w:rPr>
        <w:tab/>
      </w:r>
      <w:r>
        <w:rPr>
          <w:rFonts w:asciiTheme="majorHAnsi" w:eastAsia="Calibri" w:hAnsiTheme="majorHAnsi" w:cs="Arial"/>
          <w:kern w:val="0"/>
          <w:sz w:val="20"/>
          <w:szCs w:val="20"/>
          <w:lang w:eastAsia="en-US"/>
        </w:rPr>
        <w:tab/>
        <w:t xml:space="preserve">                                                                  _________________________________________</w:t>
      </w:r>
    </w:p>
    <w:p w14:paraId="6480E7E0" w14:textId="77777777" w:rsidR="00832E12" w:rsidRDefault="001C35FA">
      <w:pPr>
        <w:suppressAutoHyphens w:val="0"/>
        <w:spacing w:after="0" w:line="240" w:lineRule="auto"/>
        <w:rPr>
          <w:rFonts w:asciiTheme="majorHAnsi" w:eastAsia="Calibri" w:hAnsiTheme="majorHAnsi" w:cs="Arial"/>
          <w:kern w:val="0"/>
          <w:sz w:val="20"/>
          <w:szCs w:val="20"/>
          <w:lang w:eastAsia="en-US"/>
        </w:rPr>
      </w:pPr>
      <w:r>
        <w:rPr>
          <w:rFonts w:asciiTheme="majorHAnsi" w:eastAsia="Calibri" w:hAnsiTheme="majorHAnsi" w:cs="Arial"/>
          <w:kern w:val="0"/>
          <w:sz w:val="20"/>
          <w:szCs w:val="20"/>
          <w:lang w:eastAsia="en-US"/>
        </w:rPr>
        <w:t xml:space="preserve">Miejscowość, data </w:t>
      </w:r>
      <w:r>
        <w:rPr>
          <w:rFonts w:asciiTheme="majorHAnsi" w:eastAsia="Calibri" w:hAnsiTheme="majorHAnsi" w:cs="Arial"/>
          <w:kern w:val="0"/>
          <w:sz w:val="20"/>
          <w:szCs w:val="20"/>
          <w:lang w:eastAsia="en-US"/>
        </w:rPr>
        <w:tab/>
      </w:r>
      <w:r>
        <w:rPr>
          <w:rFonts w:asciiTheme="majorHAnsi" w:eastAsia="Calibri" w:hAnsiTheme="majorHAnsi" w:cs="Arial"/>
          <w:kern w:val="0"/>
          <w:sz w:val="20"/>
          <w:szCs w:val="20"/>
          <w:lang w:eastAsia="en-US"/>
        </w:rPr>
        <w:tab/>
      </w:r>
      <w:r>
        <w:rPr>
          <w:rFonts w:asciiTheme="majorHAnsi" w:eastAsia="Calibri" w:hAnsiTheme="majorHAnsi" w:cs="Arial"/>
          <w:kern w:val="0"/>
          <w:sz w:val="20"/>
          <w:szCs w:val="20"/>
          <w:lang w:eastAsia="en-US"/>
        </w:rPr>
        <w:tab/>
        <w:t xml:space="preserve">                            Podpis upoważnionego przedstawiciela Wykonawcy</w:t>
      </w:r>
    </w:p>
    <w:p w14:paraId="404C71CA" w14:textId="77777777" w:rsidR="00832E12" w:rsidRDefault="00832E12">
      <w:pPr>
        <w:pStyle w:val="Akapitzlist"/>
        <w:tabs>
          <w:tab w:val="left" w:pos="720"/>
        </w:tabs>
        <w:wordWrap w:val="0"/>
        <w:jc w:val="right"/>
        <w:rPr>
          <w:rFonts w:asciiTheme="majorHAnsi" w:hAnsiTheme="majorHAnsi" w:cs="Calibri"/>
          <w:sz w:val="20"/>
          <w:szCs w:val="20"/>
        </w:rPr>
      </w:pPr>
    </w:p>
    <w:p w14:paraId="4FB61E0F" w14:textId="77777777" w:rsidR="00832E12" w:rsidRDefault="00832E12">
      <w:pPr>
        <w:pStyle w:val="Akapitzlist"/>
        <w:tabs>
          <w:tab w:val="left" w:pos="720"/>
        </w:tabs>
        <w:wordWrap w:val="0"/>
        <w:jc w:val="right"/>
        <w:rPr>
          <w:rFonts w:asciiTheme="majorHAnsi" w:hAnsiTheme="majorHAnsi" w:cs="Calibri"/>
          <w:sz w:val="20"/>
          <w:szCs w:val="20"/>
        </w:rPr>
      </w:pPr>
    </w:p>
    <w:p w14:paraId="18AC10D3" w14:textId="77777777" w:rsidR="00832E12" w:rsidRDefault="001C35FA">
      <w:pPr>
        <w:pStyle w:val="Akapitzlist"/>
        <w:tabs>
          <w:tab w:val="left" w:pos="720"/>
        </w:tabs>
        <w:wordWrap w:val="0"/>
        <w:jc w:val="right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t>Załącznik nr 2 do zapytania ofertowego</w:t>
      </w:r>
    </w:p>
    <w:p w14:paraId="1C0E2D4B" w14:textId="77777777" w:rsidR="00832E12" w:rsidRDefault="001C35FA">
      <w:pPr>
        <w:pStyle w:val="Akapitzlist"/>
        <w:tabs>
          <w:tab w:val="left" w:pos="720"/>
        </w:tabs>
        <w:jc w:val="both"/>
        <w:rPr>
          <w:rFonts w:asciiTheme="majorHAnsi" w:hAnsiTheme="majorHAnsi" w:cs="Calibri"/>
          <w:b/>
          <w:sz w:val="20"/>
          <w:szCs w:val="20"/>
        </w:rPr>
      </w:pPr>
      <w:r>
        <w:rPr>
          <w:rFonts w:asciiTheme="majorHAnsi" w:hAnsiTheme="majorHAnsi" w:cs="Calibri"/>
          <w:b/>
          <w:sz w:val="20"/>
          <w:szCs w:val="20"/>
        </w:rPr>
        <w:t xml:space="preserve">                   </w:t>
      </w:r>
    </w:p>
    <w:p w14:paraId="05BB5C76" w14:textId="77777777" w:rsidR="00832E12" w:rsidRDefault="001C35FA">
      <w:pPr>
        <w:pStyle w:val="Akapitzlist"/>
        <w:ind w:left="0"/>
        <w:jc w:val="center"/>
        <w:rPr>
          <w:rFonts w:asciiTheme="majorHAnsi" w:hAnsiTheme="majorHAnsi" w:cs="Calibri"/>
          <w:b/>
          <w:sz w:val="20"/>
          <w:szCs w:val="20"/>
        </w:rPr>
      </w:pPr>
      <w:r>
        <w:rPr>
          <w:rFonts w:asciiTheme="majorHAnsi" w:hAnsiTheme="majorHAnsi" w:cs="Calibri"/>
          <w:b/>
          <w:sz w:val="20"/>
          <w:szCs w:val="20"/>
        </w:rPr>
        <w:t>Wykaz robót</w:t>
      </w:r>
    </w:p>
    <w:p w14:paraId="7FD6CC9E" w14:textId="77777777" w:rsidR="00832E12" w:rsidRDefault="00832E12">
      <w:pPr>
        <w:pStyle w:val="Akapitzlist"/>
        <w:tabs>
          <w:tab w:val="left" w:pos="720"/>
        </w:tabs>
        <w:jc w:val="both"/>
        <w:rPr>
          <w:rFonts w:asciiTheme="majorHAnsi" w:hAnsiTheme="majorHAnsi" w:cs="Calibri"/>
          <w:b/>
          <w:sz w:val="20"/>
          <w:szCs w:val="20"/>
        </w:rPr>
      </w:pPr>
    </w:p>
    <w:p w14:paraId="6E74BA9D" w14:textId="77777777" w:rsidR="00832E12" w:rsidRDefault="00832E12">
      <w:pPr>
        <w:pStyle w:val="Akapitzlist"/>
        <w:tabs>
          <w:tab w:val="left" w:pos="720"/>
        </w:tabs>
        <w:jc w:val="both"/>
        <w:rPr>
          <w:rFonts w:asciiTheme="majorHAnsi" w:hAnsiTheme="majorHAnsi" w:cs="Calibri"/>
          <w:sz w:val="20"/>
          <w:szCs w:val="20"/>
        </w:rPr>
      </w:pPr>
    </w:p>
    <w:tbl>
      <w:tblPr>
        <w:tblW w:w="9214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1559"/>
        <w:gridCol w:w="1276"/>
        <w:gridCol w:w="1559"/>
        <w:gridCol w:w="2977"/>
      </w:tblGrid>
      <w:tr w:rsidR="00832E12" w14:paraId="7E3C92EE" w14:textId="77777777">
        <w:trPr>
          <w:cantSplit/>
          <w:trHeight w:val="585"/>
        </w:trPr>
        <w:tc>
          <w:tcPr>
            <w:tcW w:w="184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F280490" w14:textId="77777777" w:rsidR="00832E12" w:rsidRDefault="001C35FA">
            <w:pPr>
              <w:pStyle w:val="Akapitzlist"/>
              <w:ind w:left="0"/>
              <w:jc w:val="both"/>
              <w:rPr>
                <w:rFonts w:asciiTheme="majorHAnsi" w:hAnsiTheme="majorHAnsi" w:cs="Calibri"/>
                <w:b/>
                <w:sz w:val="20"/>
                <w:szCs w:val="20"/>
              </w:rPr>
            </w:pPr>
            <w:r>
              <w:rPr>
                <w:rFonts w:asciiTheme="majorHAnsi" w:hAnsiTheme="majorHAnsi" w:cs="Calibri"/>
                <w:b/>
                <w:sz w:val="20"/>
                <w:szCs w:val="20"/>
              </w:rPr>
              <w:t>Rodzaj robót (charakterystyka zamówienia)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43AE9B" w14:textId="77777777" w:rsidR="00832E12" w:rsidRDefault="001C35FA">
            <w:pPr>
              <w:pStyle w:val="Akapitzlist"/>
              <w:ind w:left="0"/>
              <w:jc w:val="both"/>
              <w:rPr>
                <w:rFonts w:asciiTheme="majorHAnsi" w:hAnsiTheme="majorHAnsi" w:cs="Calibri"/>
                <w:b/>
                <w:sz w:val="20"/>
                <w:szCs w:val="20"/>
              </w:rPr>
            </w:pPr>
            <w:r>
              <w:rPr>
                <w:rFonts w:asciiTheme="majorHAnsi" w:hAnsiTheme="majorHAnsi" w:cs="Calibri"/>
                <w:b/>
                <w:sz w:val="20"/>
                <w:szCs w:val="20"/>
              </w:rPr>
              <w:t>Wartość brutto w zł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8E1CD0" w14:textId="77777777" w:rsidR="00832E12" w:rsidRDefault="001C35FA">
            <w:pPr>
              <w:pStyle w:val="Akapitzlist"/>
              <w:tabs>
                <w:tab w:val="left" w:pos="720"/>
              </w:tabs>
              <w:jc w:val="both"/>
              <w:rPr>
                <w:rFonts w:asciiTheme="majorHAnsi" w:hAnsiTheme="majorHAnsi" w:cs="Calibri"/>
                <w:b/>
                <w:sz w:val="20"/>
                <w:szCs w:val="20"/>
              </w:rPr>
            </w:pPr>
            <w:r>
              <w:rPr>
                <w:rFonts w:asciiTheme="majorHAnsi" w:hAnsiTheme="majorHAnsi" w:cs="Calibri"/>
                <w:b/>
                <w:sz w:val="20"/>
                <w:szCs w:val="20"/>
              </w:rPr>
              <w:t>Data realizacji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453B7" w14:textId="77777777" w:rsidR="00832E12" w:rsidRDefault="001C35FA">
            <w:pPr>
              <w:pStyle w:val="Akapitzlist"/>
              <w:ind w:left="0"/>
              <w:jc w:val="both"/>
              <w:rPr>
                <w:rFonts w:asciiTheme="majorHAnsi" w:hAnsiTheme="majorHAnsi" w:cs="Calibri"/>
                <w:b/>
                <w:sz w:val="20"/>
                <w:szCs w:val="20"/>
              </w:rPr>
            </w:pPr>
            <w:r>
              <w:rPr>
                <w:rFonts w:asciiTheme="majorHAnsi" w:hAnsiTheme="majorHAnsi" w:cs="Calibri"/>
                <w:b/>
                <w:sz w:val="20"/>
                <w:szCs w:val="20"/>
              </w:rPr>
              <w:t>Nazwa Zamawiającego  (nazwa, adres,)</w:t>
            </w:r>
          </w:p>
        </w:tc>
      </w:tr>
      <w:tr w:rsidR="00832E12" w14:paraId="23C6B52A" w14:textId="77777777">
        <w:trPr>
          <w:cantSplit/>
          <w:trHeight w:val="630"/>
        </w:trPr>
        <w:tc>
          <w:tcPr>
            <w:tcW w:w="1843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DDB39D" w14:textId="77777777" w:rsidR="00832E12" w:rsidRDefault="00832E12">
            <w:pPr>
              <w:pStyle w:val="Akapitzlist"/>
              <w:tabs>
                <w:tab w:val="left" w:pos="720"/>
              </w:tabs>
              <w:jc w:val="both"/>
              <w:rPr>
                <w:rFonts w:asciiTheme="majorHAnsi" w:hAnsiTheme="majorHAnsi" w:cs="Calibri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407150" w14:textId="77777777" w:rsidR="00832E12" w:rsidRDefault="00832E12">
            <w:pPr>
              <w:pStyle w:val="Akapitzlist"/>
              <w:tabs>
                <w:tab w:val="left" w:pos="720"/>
              </w:tabs>
              <w:jc w:val="both"/>
              <w:rPr>
                <w:rFonts w:asciiTheme="majorHAnsi" w:hAnsiTheme="majorHAnsi" w:cs="Calibri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B47FDD3" w14:textId="77777777" w:rsidR="00832E12" w:rsidRDefault="001C35FA">
            <w:pPr>
              <w:pStyle w:val="Akapitzlist"/>
              <w:ind w:left="137"/>
              <w:jc w:val="both"/>
              <w:rPr>
                <w:rFonts w:asciiTheme="majorHAnsi" w:hAnsiTheme="majorHAnsi" w:cs="Calibri"/>
                <w:b/>
                <w:sz w:val="20"/>
                <w:szCs w:val="20"/>
              </w:rPr>
            </w:pPr>
            <w:r>
              <w:rPr>
                <w:rFonts w:asciiTheme="majorHAnsi" w:hAnsiTheme="majorHAnsi" w:cs="Calibri"/>
                <w:b/>
                <w:sz w:val="20"/>
                <w:szCs w:val="20"/>
              </w:rPr>
              <w:t>Rozpoczęcie (data)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E179EA" w14:textId="77777777" w:rsidR="00832E12" w:rsidRDefault="001C35FA">
            <w:pPr>
              <w:pStyle w:val="Akapitzlist"/>
              <w:ind w:left="-13"/>
              <w:jc w:val="both"/>
              <w:rPr>
                <w:rFonts w:asciiTheme="majorHAnsi" w:hAnsiTheme="majorHAnsi" w:cs="Calibri"/>
                <w:b/>
                <w:sz w:val="20"/>
                <w:szCs w:val="20"/>
              </w:rPr>
            </w:pPr>
            <w:r>
              <w:rPr>
                <w:rFonts w:asciiTheme="majorHAnsi" w:hAnsiTheme="majorHAnsi" w:cs="Calibri"/>
                <w:b/>
                <w:sz w:val="20"/>
                <w:szCs w:val="20"/>
              </w:rPr>
              <w:t xml:space="preserve">Zakończenie </w:t>
            </w:r>
          </w:p>
          <w:p w14:paraId="2C0F0649" w14:textId="77777777" w:rsidR="00832E12" w:rsidRDefault="001C35FA">
            <w:pPr>
              <w:pStyle w:val="Akapitzlist"/>
              <w:tabs>
                <w:tab w:val="left" w:pos="720"/>
              </w:tabs>
              <w:jc w:val="both"/>
              <w:rPr>
                <w:rFonts w:asciiTheme="majorHAnsi" w:hAnsiTheme="majorHAnsi" w:cs="Calibri"/>
                <w:b/>
                <w:sz w:val="20"/>
                <w:szCs w:val="20"/>
              </w:rPr>
            </w:pPr>
            <w:r>
              <w:rPr>
                <w:rFonts w:asciiTheme="majorHAnsi" w:hAnsiTheme="majorHAnsi" w:cs="Calibri"/>
                <w:b/>
                <w:sz w:val="20"/>
                <w:szCs w:val="20"/>
              </w:rPr>
              <w:t>(data)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0F729" w14:textId="77777777" w:rsidR="00832E12" w:rsidRDefault="00832E12">
            <w:pPr>
              <w:pStyle w:val="Akapitzlist"/>
              <w:tabs>
                <w:tab w:val="left" w:pos="720"/>
              </w:tabs>
              <w:jc w:val="both"/>
              <w:rPr>
                <w:rFonts w:asciiTheme="majorHAnsi" w:hAnsiTheme="majorHAnsi" w:cs="Calibri"/>
                <w:b/>
                <w:sz w:val="20"/>
                <w:szCs w:val="20"/>
              </w:rPr>
            </w:pPr>
          </w:p>
        </w:tc>
      </w:tr>
      <w:tr w:rsidR="00832E12" w14:paraId="1BDE2243" w14:textId="77777777">
        <w:trPr>
          <w:cantSplit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20DADC" w14:textId="77777777" w:rsidR="00832E12" w:rsidRDefault="00832E12">
            <w:pPr>
              <w:pStyle w:val="Akapitzlist"/>
              <w:tabs>
                <w:tab w:val="left" w:pos="720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78F228" w14:textId="77777777" w:rsidR="00832E12" w:rsidRDefault="00832E12">
            <w:pPr>
              <w:pStyle w:val="Akapitzlist"/>
              <w:tabs>
                <w:tab w:val="left" w:pos="720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EE9FE7" w14:textId="77777777" w:rsidR="00832E12" w:rsidRDefault="00832E12">
            <w:pPr>
              <w:pStyle w:val="Akapitzlist"/>
              <w:tabs>
                <w:tab w:val="left" w:pos="720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B7943AC" w14:textId="77777777" w:rsidR="00832E12" w:rsidRDefault="00832E12">
            <w:pPr>
              <w:pStyle w:val="Akapitzlist"/>
              <w:tabs>
                <w:tab w:val="left" w:pos="720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606C3" w14:textId="77777777" w:rsidR="00832E12" w:rsidRDefault="00832E12">
            <w:pPr>
              <w:pStyle w:val="Akapitzlist"/>
              <w:tabs>
                <w:tab w:val="left" w:pos="720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</w:p>
        </w:tc>
      </w:tr>
      <w:tr w:rsidR="00832E12" w14:paraId="0891FA88" w14:textId="77777777">
        <w:trPr>
          <w:cantSplit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D51964" w14:textId="77777777" w:rsidR="00832E12" w:rsidRDefault="00832E12">
            <w:pPr>
              <w:pStyle w:val="Akapitzlist"/>
              <w:tabs>
                <w:tab w:val="left" w:pos="720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3BDBE3" w14:textId="77777777" w:rsidR="00832E12" w:rsidRDefault="00832E12">
            <w:pPr>
              <w:pStyle w:val="Akapitzlist"/>
              <w:tabs>
                <w:tab w:val="left" w:pos="720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6F3CAD" w14:textId="77777777" w:rsidR="00832E12" w:rsidRDefault="00832E12">
            <w:pPr>
              <w:pStyle w:val="Akapitzlist"/>
              <w:tabs>
                <w:tab w:val="left" w:pos="720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778EF2" w14:textId="77777777" w:rsidR="00832E12" w:rsidRDefault="00832E12">
            <w:pPr>
              <w:pStyle w:val="Akapitzlist"/>
              <w:tabs>
                <w:tab w:val="left" w:pos="720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38214" w14:textId="77777777" w:rsidR="00832E12" w:rsidRDefault="00832E12">
            <w:pPr>
              <w:pStyle w:val="Akapitzlist"/>
              <w:tabs>
                <w:tab w:val="left" w:pos="720"/>
              </w:tabs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</w:p>
        </w:tc>
      </w:tr>
    </w:tbl>
    <w:p w14:paraId="6344EEE6" w14:textId="77777777" w:rsidR="00832E12" w:rsidRDefault="00832E12">
      <w:pPr>
        <w:pStyle w:val="Akapitzlist"/>
        <w:tabs>
          <w:tab w:val="left" w:pos="720"/>
        </w:tabs>
        <w:rPr>
          <w:rFonts w:asciiTheme="majorHAnsi" w:hAnsiTheme="majorHAnsi" w:cs="Calibri"/>
          <w:bCs/>
          <w:sz w:val="20"/>
          <w:szCs w:val="20"/>
        </w:rPr>
      </w:pPr>
    </w:p>
    <w:p w14:paraId="668DCFEF" w14:textId="77777777" w:rsidR="00832E12" w:rsidRDefault="001C35FA">
      <w:pPr>
        <w:pStyle w:val="Akapitzlist"/>
        <w:tabs>
          <w:tab w:val="left" w:pos="720"/>
        </w:tabs>
        <w:rPr>
          <w:rFonts w:asciiTheme="majorHAnsi" w:hAnsiTheme="majorHAnsi" w:cs="Calibri"/>
          <w:bCs/>
          <w:sz w:val="20"/>
          <w:szCs w:val="20"/>
        </w:rPr>
      </w:pPr>
      <w:r>
        <w:rPr>
          <w:rFonts w:asciiTheme="majorHAnsi" w:hAnsiTheme="majorHAnsi" w:cs="Calibri"/>
          <w:bCs/>
          <w:sz w:val="20"/>
          <w:szCs w:val="20"/>
        </w:rPr>
        <w:t>* Istnieje możliwość zwiększenia liczby wierszy.</w:t>
      </w:r>
    </w:p>
    <w:p w14:paraId="696EF09E" w14:textId="77777777" w:rsidR="00832E12" w:rsidRDefault="00832E12">
      <w:pPr>
        <w:pStyle w:val="Akapitzlist"/>
        <w:tabs>
          <w:tab w:val="left" w:pos="720"/>
        </w:tabs>
        <w:rPr>
          <w:rFonts w:asciiTheme="majorHAnsi" w:hAnsiTheme="majorHAnsi" w:cs="Calibri"/>
          <w:b/>
          <w:bCs/>
          <w:sz w:val="20"/>
          <w:szCs w:val="20"/>
        </w:rPr>
      </w:pPr>
    </w:p>
    <w:p w14:paraId="6011D3B5" w14:textId="77777777" w:rsidR="00832E12" w:rsidRDefault="001C35FA">
      <w:pPr>
        <w:pStyle w:val="Akapitzlist"/>
        <w:tabs>
          <w:tab w:val="left" w:pos="720"/>
        </w:tabs>
        <w:rPr>
          <w:rFonts w:asciiTheme="majorHAnsi" w:hAnsiTheme="majorHAnsi" w:cs="Calibri"/>
          <w:b/>
          <w:bCs/>
          <w:sz w:val="20"/>
          <w:szCs w:val="20"/>
        </w:rPr>
      </w:pPr>
      <w:r>
        <w:rPr>
          <w:rFonts w:asciiTheme="majorHAnsi" w:hAnsiTheme="majorHAnsi" w:cs="Calibri"/>
          <w:b/>
          <w:bCs/>
          <w:sz w:val="20"/>
          <w:szCs w:val="20"/>
        </w:rPr>
        <w:t xml:space="preserve">Do powyższego wykazu dołączamy następujące dowody potwierdzające, że wykazane </w:t>
      </w:r>
      <w:proofErr w:type="spellStart"/>
      <w:r>
        <w:rPr>
          <w:rFonts w:asciiTheme="majorHAnsi" w:hAnsiTheme="majorHAnsi" w:cs="Calibri"/>
          <w:b/>
          <w:bCs/>
          <w:sz w:val="20"/>
          <w:szCs w:val="20"/>
        </w:rPr>
        <w:t>robotyzostały</w:t>
      </w:r>
      <w:proofErr w:type="spellEnd"/>
      <w:r>
        <w:rPr>
          <w:rFonts w:asciiTheme="majorHAnsi" w:hAnsiTheme="majorHAnsi" w:cs="Calibri"/>
          <w:b/>
          <w:bCs/>
          <w:sz w:val="20"/>
          <w:szCs w:val="20"/>
        </w:rPr>
        <w:t xml:space="preserve"> zrealizowane lub są realizowane prawidłowo*:</w:t>
      </w:r>
    </w:p>
    <w:p w14:paraId="26F3BFB1" w14:textId="77777777" w:rsidR="00832E12" w:rsidRDefault="001C35FA">
      <w:pPr>
        <w:pStyle w:val="Akapitzlist"/>
        <w:numPr>
          <w:ilvl w:val="0"/>
          <w:numId w:val="18"/>
        </w:numPr>
        <w:tabs>
          <w:tab w:val="left" w:pos="720"/>
        </w:tabs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t>...............................................................................</w:t>
      </w:r>
    </w:p>
    <w:p w14:paraId="700DA338" w14:textId="77777777" w:rsidR="00832E12" w:rsidRDefault="001C35FA">
      <w:pPr>
        <w:pStyle w:val="Akapitzlist"/>
        <w:numPr>
          <w:ilvl w:val="0"/>
          <w:numId w:val="18"/>
        </w:numPr>
        <w:tabs>
          <w:tab w:val="left" w:pos="720"/>
        </w:tabs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t>...............................................................................</w:t>
      </w:r>
    </w:p>
    <w:p w14:paraId="563B84D7" w14:textId="77777777" w:rsidR="00832E12" w:rsidRDefault="001C35FA">
      <w:pPr>
        <w:pStyle w:val="Akapitzlist"/>
        <w:numPr>
          <w:ilvl w:val="0"/>
          <w:numId w:val="18"/>
        </w:numPr>
        <w:tabs>
          <w:tab w:val="left" w:pos="720"/>
        </w:tabs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t>...............................................................................</w:t>
      </w:r>
    </w:p>
    <w:p w14:paraId="446422B8" w14:textId="77777777" w:rsidR="00832E12" w:rsidRDefault="001C35FA">
      <w:pPr>
        <w:pStyle w:val="Akapitzlist"/>
        <w:tabs>
          <w:tab w:val="left" w:pos="360"/>
          <w:tab w:val="left" w:pos="720"/>
        </w:tabs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t>* dowodami potwierdzającymi, że usługi zostały zrealizowane lub są realizowane prawidłowo są np.: referencje, protokoły odbioru lub inne równoważne dokumenty w formie skanów potwierdzonych za zgodność z oryginałem.</w:t>
      </w:r>
    </w:p>
    <w:p w14:paraId="5094B4ED" w14:textId="77777777" w:rsidR="00832E12" w:rsidRDefault="00832E12">
      <w:pPr>
        <w:pStyle w:val="Akapitzlist"/>
        <w:tabs>
          <w:tab w:val="left" w:pos="720"/>
        </w:tabs>
        <w:jc w:val="both"/>
        <w:rPr>
          <w:rFonts w:asciiTheme="majorHAnsi" w:hAnsiTheme="majorHAnsi" w:cs="Calibri"/>
          <w:sz w:val="20"/>
          <w:szCs w:val="20"/>
        </w:rPr>
      </w:pPr>
    </w:p>
    <w:p w14:paraId="73EDB7E5" w14:textId="77777777" w:rsidR="00832E12" w:rsidRDefault="00832E12">
      <w:pPr>
        <w:pStyle w:val="Akapitzlist"/>
        <w:tabs>
          <w:tab w:val="left" w:pos="720"/>
        </w:tabs>
        <w:jc w:val="both"/>
        <w:rPr>
          <w:rFonts w:asciiTheme="majorHAnsi" w:hAnsiTheme="majorHAnsi" w:cs="Calibri"/>
          <w:sz w:val="20"/>
          <w:szCs w:val="20"/>
        </w:rPr>
      </w:pPr>
    </w:p>
    <w:p w14:paraId="01B4B731" w14:textId="77777777" w:rsidR="00832E12" w:rsidRDefault="00832E12">
      <w:pPr>
        <w:pStyle w:val="Akapitzlist"/>
        <w:tabs>
          <w:tab w:val="left" w:pos="720"/>
        </w:tabs>
        <w:jc w:val="both"/>
        <w:rPr>
          <w:rFonts w:asciiTheme="majorHAnsi" w:hAnsiTheme="majorHAnsi" w:cs="Calibri"/>
          <w:sz w:val="20"/>
          <w:szCs w:val="20"/>
        </w:rPr>
      </w:pPr>
    </w:p>
    <w:p w14:paraId="0CE494F7" w14:textId="77777777" w:rsidR="00832E12" w:rsidRDefault="00832E12">
      <w:pPr>
        <w:pStyle w:val="Akapitzlist"/>
        <w:tabs>
          <w:tab w:val="left" w:pos="720"/>
        </w:tabs>
        <w:jc w:val="both"/>
        <w:rPr>
          <w:rFonts w:asciiTheme="majorHAnsi" w:hAnsiTheme="majorHAnsi" w:cs="Calibri"/>
          <w:sz w:val="20"/>
          <w:szCs w:val="20"/>
        </w:rPr>
      </w:pPr>
    </w:p>
    <w:p w14:paraId="38338A1F" w14:textId="77777777" w:rsidR="00832E12" w:rsidRDefault="00832E12">
      <w:pPr>
        <w:pStyle w:val="Akapitzlist"/>
        <w:tabs>
          <w:tab w:val="left" w:pos="720"/>
        </w:tabs>
        <w:jc w:val="both"/>
        <w:rPr>
          <w:rFonts w:asciiTheme="majorHAnsi" w:hAnsiTheme="majorHAnsi" w:cs="Calibri"/>
          <w:sz w:val="20"/>
          <w:szCs w:val="20"/>
        </w:rPr>
      </w:pPr>
    </w:p>
    <w:p w14:paraId="2C468F2F" w14:textId="77777777" w:rsidR="00832E12" w:rsidRDefault="00832E12">
      <w:pPr>
        <w:pStyle w:val="Akapitzlist"/>
        <w:tabs>
          <w:tab w:val="left" w:pos="720"/>
        </w:tabs>
        <w:jc w:val="both"/>
        <w:rPr>
          <w:rFonts w:asciiTheme="majorHAnsi" w:hAnsiTheme="majorHAnsi" w:cs="Calibri"/>
          <w:sz w:val="20"/>
          <w:szCs w:val="20"/>
        </w:rPr>
      </w:pPr>
    </w:p>
    <w:p w14:paraId="29EFD704" w14:textId="77777777" w:rsidR="00832E12" w:rsidRDefault="00832E12">
      <w:pPr>
        <w:pStyle w:val="Akapitzlist"/>
        <w:tabs>
          <w:tab w:val="left" w:pos="720"/>
        </w:tabs>
        <w:jc w:val="both"/>
        <w:rPr>
          <w:rFonts w:asciiTheme="majorHAnsi" w:hAnsiTheme="majorHAnsi" w:cs="Calibri"/>
          <w:sz w:val="20"/>
          <w:szCs w:val="20"/>
        </w:rPr>
      </w:pPr>
    </w:p>
    <w:p w14:paraId="71187F3B" w14:textId="77777777" w:rsidR="00832E12" w:rsidRDefault="00832E12">
      <w:pPr>
        <w:pStyle w:val="Akapitzlist"/>
        <w:tabs>
          <w:tab w:val="left" w:pos="720"/>
        </w:tabs>
        <w:jc w:val="both"/>
        <w:rPr>
          <w:rFonts w:asciiTheme="majorHAnsi" w:hAnsiTheme="majorHAnsi" w:cs="Calibri"/>
          <w:sz w:val="20"/>
          <w:szCs w:val="20"/>
        </w:rPr>
      </w:pPr>
    </w:p>
    <w:p w14:paraId="53D5DEE9" w14:textId="77777777" w:rsidR="00832E12" w:rsidRDefault="00832E12">
      <w:pPr>
        <w:pStyle w:val="Akapitzlist"/>
        <w:tabs>
          <w:tab w:val="left" w:pos="720"/>
        </w:tabs>
        <w:jc w:val="both"/>
        <w:rPr>
          <w:rFonts w:asciiTheme="majorHAnsi" w:hAnsiTheme="majorHAnsi" w:cs="Calibri"/>
          <w:sz w:val="20"/>
          <w:szCs w:val="20"/>
        </w:rPr>
      </w:pPr>
    </w:p>
    <w:p w14:paraId="4ED580D0" w14:textId="77777777" w:rsidR="00832E12" w:rsidRDefault="00832E12">
      <w:pPr>
        <w:pStyle w:val="Akapitzlist"/>
        <w:tabs>
          <w:tab w:val="left" w:pos="720"/>
        </w:tabs>
        <w:jc w:val="both"/>
        <w:rPr>
          <w:rFonts w:asciiTheme="majorHAnsi" w:hAnsiTheme="majorHAnsi" w:cs="Calibri"/>
          <w:sz w:val="20"/>
          <w:szCs w:val="20"/>
        </w:rPr>
      </w:pPr>
    </w:p>
    <w:p w14:paraId="6FBB822D" w14:textId="77777777" w:rsidR="00832E12" w:rsidRDefault="00832E12">
      <w:pPr>
        <w:pStyle w:val="Akapitzlist"/>
        <w:tabs>
          <w:tab w:val="left" w:pos="720"/>
        </w:tabs>
        <w:jc w:val="both"/>
        <w:rPr>
          <w:rFonts w:asciiTheme="majorHAnsi" w:hAnsiTheme="majorHAnsi" w:cs="Calibri"/>
          <w:sz w:val="20"/>
          <w:szCs w:val="20"/>
        </w:rPr>
      </w:pPr>
    </w:p>
    <w:p w14:paraId="077DF7A8" w14:textId="77777777" w:rsidR="00832E12" w:rsidRDefault="00832E12">
      <w:pPr>
        <w:pStyle w:val="Akapitzlist"/>
        <w:tabs>
          <w:tab w:val="left" w:pos="720"/>
        </w:tabs>
        <w:jc w:val="both"/>
        <w:rPr>
          <w:rFonts w:asciiTheme="majorHAnsi" w:hAnsiTheme="majorHAnsi" w:cs="Calibri"/>
          <w:sz w:val="20"/>
          <w:szCs w:val="20"/>
        </w:rPr>
      </w:pPr>
    </w:p>
    <w:p w14:paraId="06928C86" w14:textId="77777777" w:rsidR="00832E12" w:rsidRDefault="00832E12">
      <w:pPr>
        <w:pStyle w:val="Akapitzlist"/>
        <w:tabs>
          <w:tab w:val="left" w:pos="720"/>
        </w:tabs>
        <w:jc w:val="both"/>
        <w:rPr>
          <w:rFonts w:asciiTheme="majorHAnsi" w:hAnsiTheme="majorHAnsi" w:cs="Calibri"/>
          <w:sz w:val="20"/>
          <w:szCs w:val="20"/>
        </w:rPr>
      </w:pPr>
    </w:p>
    <w:p w14:paraId="3F25B5C4" w14:textId="77777777" w:rsidR="00832E12" w:rsidRDefault="00832E12">
      <w:pPr>
        <w:pStyle w:val="Akapitzlist"/>
        <w:tabs>
          <w:tab w:val="left" w:pos="720"/>
        </w:tabs>
        <w:jc w:val="both"/>
        <w:rPr>
          <w:rFonts w:asciiTheme="majorHAnsi" w:hAnsiTheme="majorHAnsi" w:cs="Calibri"/>
          <w:sz w:val="20"/>
          <w:szCs w:val="20"/>
        </w:rPr>
      </w:pPr>
    </w:p>
    <w:p w14:paraId="24BAE5D0" w14:textId="77777777" w:rsidR="00832E12" w:rsidRDefault="00832E12">
      <w:pPr>
        <w:pStyle w:val="Akapitzlist"/>
        <w:tabs>
          <w:tab w:val="left" w:pos="720"/>
        </w:tabs>
        <w:jc w:val="both"/>
        <w:rPr>
          <w:rFonts w:asciiTheme="majorHAnsi" w:hAnsiTheme="majorHAnsi" w:cs="Calibri"/>
          <w:sz w:val="20"/>
          <w:szCs w:val="20"/>
        </w:rPr>
      </w:pPr>
    </w:p>
    <w:p w14:paraId="310F2C96" w14:textId="77777777" w:rsidR="00832E12" w:rsidRDefault="00832E12">
      <w:pPr>
        <w:pStyle w:val="Akapitzlist"/>
        <w:tabs>
          <w:tab w:val="left" w:pos="720"/>
        </w:tabs>
        <w:jc w:val="both"/>
        <w:rPr>
          <w:rFonts w:asciiTheme="majorHAnsi" w:hAnsiTheme="majorHAnsi" w:cs="Calibri"/>
          <w:sz w:val="20"/>
          <w:szCs w:val="20"/>
        </w:rPr>
      </w:pPr>
    </w:p>
    <w:p w14:paraId="2E2E5008" w14:textId="77777777" w:rsidR="00832E12" w:rsidRDefault="00832E12">
      <w:pPr>
        <w:pStyle w:val="Akapitzlist"/>
        <w:tabs>
          <w:tab w:val="left" w:pos="720"/>
        </w:tabs>
        <w:jc w:val="both"/>
        <w:rPr>
          <w:rFonts w:asciiTheme="majorHAnsi" w:hAnsiTheme="majorHAnsi" w:cs="Calibri"/>
          <w:sz w:val="20"/>
          <w:szCs w:val="20"/>
        </w:rPr>
      </w:pPr>
    </w:p>
    <w:p w14:paraId="41C11F11" w14:textId="77777777" w:rsidR="00832E12" w:rsidRDefault="00832E12">
      <w:pPr>
        <w:pStyle w:val="Akapitzlist"/>
        <w:tabs>
          <w:tab w:val="left" w:pos="720"/>
        </w:tabs>
        <w:jc w:val="both"/>
        <w:rPr>
          <w:rFonts w:asciiTheme="majorHAnsi" w:hAnsiTheme="majorHAnsi" w:cs="Calibri"/>
          <w:sz w:val="20"/>
          <w:szCs w:val="20"/>
        </w:rPr>
      </w:pPr>
    </w:p>
    <w:p w14:paraId="28D1B90D" w14:textId="77777777" w:rsidR="00832E12" w:rsidRDefault="00832E12">
      <w:pPr>
        <w:pStyle w:val="Akapitzlist"/>
        <w:tabs>
          <w:tab w:val="left" w:pos="720"/>
        </w:tabs>
        <w:jc w:val="both"/>
        <w:rPr>
          <w:rFonts w:asciiTheme="majorHAnsi" w:hAnsiTheme="majorHAnsi" w:cs="Calibri"/>
          <w:sz w:val="20"/>
          <w:szCs w:val="20"/>
        </w:rPr>
      </w:pPr>
    </w:p>
    <w:p w14:paraId="10B4F474" w14:textId="77777777" w:rsidR="00832E12" w:rsidRDefault="00832E12">
      <w:pPr>
        <w:pStyle w:val="Akapitzlist"/>
        <w:tabs>
          <w:tab w:val="left" w:pos="720"/>
        </w:tabs>
        <w:jc w:val="both"/>
        <w:rPr>
          <w:rFonts w:asciiTheme="majorHAnsi" w:hAnsiTheme="majorHAnsi" w:cs="Calibri"/>
          <w:sz w:val="20"/>
          <w:szCs w:val="20"/>
        </w:rPr>
      </w:pPr>
    </w:p>
    <w:p w14:paraId="0912B99F" w14:textId="77777777" w:rsidR="00832E12" w:rsidRDefault="00832E12">
      <w:pPr>
        <w:pStyle w:val="Akapitzlist"/>
        <w:tabs>
          <w:tab w:val="left" w:pos="720"/>
        </w:tabs>
        <w:jc w:val="both"/>
        <w:rPr>
          <w:rFonts w:asciiTheme="majorHAnsi" w:hAnsiTheme="majorHAnsi" w:cs="Calibri"/>
          <w:sz w:val="20"/>
          <w:szCs w:val="20"/>
        </w:rPr>
      </w:pPr>
    </w:p>
    <w:p w14:paraId="2E67B412" w14:textId="77777777" w:rsidR="00832E12" w:rsidRDefault="001C35FA">
      <w:pPr>
        <w:pStyle w:val="Akapitzlist"/>
        <w:ind w:left="0"/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t>_______________</w:t>
      </w:r>
      <w:r>
        <w:rPr>
          <w:rFonts w:asciiTheme="majorHAnsi" w:hAnsiTheme="majorHAnsi" w:cs="Calibri"/>
          <w:sz w:val="20"/>
          <w:szCs w:val="20"/>
        </w:rPr>
        <w:tab/>
      </w:r>
      <w:r>
        <w:rPr>
          <w:rFonts w:asciiTheme="majorHAnsi" w:hAnsiTheme="majorHAnsi" w:cs="Calibri"/>
          <w:sz w:val="20"/>
          <w:szCs w:val="20"/>
        </w:rPr>
        <w:tab/>
        <w:t xml:space="preserve">                                                                 _________________________________________</w:t>
      </w:r>
    </w:p>
    <w:p w14:paraId="5B73EFED" w14:textId="77777777" w:rsidR="00832E12" w:rsidRDefault="001C35FA">
      <w:pPr>
        <w:pStyle w:val="Akapitzlist"/>
        <w:ind w:left="0"/>
        <w:rPr>
          <w:rFonts w:asciiTheme="majorHAnsi" w:hAnsiTheme="majorHAnsi" w:cs="Calibri"/>
          <w:b/>
          <w:bCs/>
          <w:sz w:val="20"/>
          <w:szCs w:val="20"/>
        </w:rPr>
      </w:pPr>
      <w:r>
        <w:rPr>
          <w:rFonts w:asciiTheme="majorHAnsi" w:hAnsiTheme="majorHAnsi" w:cs="Calibri"/>
          <w:sz w:val="20"/>
          <w:szCs w:val="20"/>
        </w:rPr>
        <w:t xml:space="preserve">Miejscowość, data </w:t>
      </w:r>
      <w:r>
        <w:rPr>
          <w:rFonts w:asciiTheme="majorHAnsi" w:hAnsiTheme="majorHAnsi" w:cs="Calibri"/>
          <w:sz w:val="20"/>
          <w:szCs w:val="20"/>
        </w:rPr>
        <w:tab/>
      </w:r>
      <w:r>
        <w:rPr>
          <w:rFonts w:asciiTheme="majorHAnsi" w:hAnsiTheme="majorHAnsi" w:cs="Calibri"/>
          <w:sz w:val="20"/>
          <w:szCs w:val="20"/>
        </w:rPr>
        <w:tab/>
      </w:r>
      <w:r>
        <w:rPr>
          <w:rFonts w:asciiTheme="majorHAnsi" w:hAnsiTheme="majorHAnsi" w:cs="Calibri"/>
          <w:sz w:val="20"/>
          <w:szCs w:val="20"/>
        </w:rPr>
        <w:tab/>
        <w:t xml:space="preserve">                           Podpis upoważnionego przedstawiciela Wykonawcy</w:t>
      </w:r>
    </w:p>
    <w:p w14:paraId="09C84BB1" w14:textId="77777777" w:rsidR="00832E12" w:rsidRDefault="00832E12">
      <w:pPr>
        <w:pStyle w:val="Akapitzlist"/>
        <w:tabs>
          <w:tab w:val="left" w:pos="0"/>
        </w:tabs>
        <w:ind w:left="0"/>
        <w:jc w:val="center"/>
        <w:rPr>
          <w:rFonts w:asciiTheme="majorHAnsi" w:hAnsiTheme="majorHAnsi" w:cs="Calibri"/>
          <w:b/>
          <w:bCs/>
          <w:sz w:val="20"/>
          <w:szCs w:val="20"/>
        </w:rPr>
      </w:pPr>
    </w:p>
    <w:p w14:paraId="640C6AB0" w14:textId="77777777" w:rsidR="00832E12" w:rsidRDefault="00832E12">
      <w:pPr>
        <w:pStyle w:val="Akapitzlist"/>
        <w:tabs>
          <w:tab w:val="left" w:pos="0"/>
        </w:tabs>
        <w:ind w:left="0"/>
        <w:jc w:val="center"/>
        <w:rPr>
          <w:rFonts w:asciiTheme="majorHAnsi" w:hAnsiTheme="majorHAnsi" w:cs="Calibri"/>
          <w:b/>
          <w:bCs/>
          <w:sz w:val="20"/>
          <w:szCs w:val="20"/>
        </w:rPr>
      </w:pPr>
    </w:p>
    <w:p w14:paraId="4B65D447" w14:textId="77777777" w:rsidR="00832E12" w:rsidRDefault="00832E12">
      <w:pPr>
        <w:pStyle w:val="Akapitzlist"/>
        <w:tabs>
          <w:tab w:val="left" w:pos="0"/>
        </w:tabs>
        <w:ind w:left="0"/>
        <w:jc w:val="center"/>
        <w:rPr>
          <w:rFonts w:asciiTheme="majorHAnsi" w:hAnsiTheme="majorHAnsi" w:cs="Calibri"/>
          <w:b/>
          <w:bCs/>
          <w:sz w:val="20"/>
          <w:szCs w:val="20"/>
        </w:rPr>
      </w:pPr>
    </w:p>
    <w:p w14:paraId="1C8D88AE" w14:textId="77777777" w:rsidR="00832E12" w:rsidRDefault="00832E12">
      <w:pPr>
        <w:pStyle w:val="Akapitzlist"/>
        <w:tabs>
          <w:tab w:val="left" w:pos="0"/>
        </w:tabs>
        <w:ind w:left="0"/>
        <w:jc w:val="center"/>
        <w:rPr>
          <w:rFonts w:asciiTheme="majorHAnsi" w:hAnsiTheme="majorHAnsi" w:cs="Calibri"/>
          <w:b/>
          <w:bCs/>
          <w:sz w:val="20"/>
          <w:szCs w:val="20"/>
        </w:rPr>
      </w:pPr>
    </w:p>
    <w:p w14:paraId="7CC1295D" w14:textId="77777777" w:rsidR="00832E12" w:rsidRDefault="00832E12">
      <w:pPr>
        <w:pStyle w:val="Akapitzlist"/>
        <w:tabs>
          <w:tab w:val="left" w:pos="0"/>
        </w:tabs>
        <w:ind w:left="0"/>
        <w:jc w:val="center"/>
        <w:rPr>
          <w:rFonts w:asciiTheme="majorHAnsi" w:hAnsiTheme="majorHAnsi" w:cs="Calibri"/>
          <w:b/>
          <w:bCs/>
          <w:sz w:val="20"/>
          <w:szCs w:val="20"/>
        </w:rPr>
      </w:pPr>
    </w:p>
    <w:p w14:paraId="7AF0C874" w14:textId="77777777" w:rsidR="00832E12" w:rsidRDefault="00832E12">
      <w:pPr>
        <w:tabs>
          <w:tab w:val="center" w:pos="2268"/>
          <w:tab w:val="center" w:pos="6804"/>
        </w:tabs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</w:p>
    <w:sectPr w:rsidR="00832E12">
      <w:headerReference w:type="default" r:id="rId7"/>
      <w:footerReference w:type="default" r:id="rId8"/>
      <w:footerReference w:type="first" r:id="rId9"/>
      <w:pgSz w:w="11906" w:h="16838"/>
      <w:pgMar w:top="1417" w:right="1417" w:bottom="1417" w:left="1276" w:header="0" w:footer="708" w:gutter="0"/>
      <w:cols w:space="708"/>
      <w:formProt w:val="0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D31E4" w14:textId="77777777" w:rsidR="00976E69" w:rsidRDefault="00976E69">
      <w:pPr>
        <w:spacing w:line="240" w:lineRule="auto"/>
      </w:pPr>
      <w:r>
        <w:separator/>
      </w:r>
    </w:p>
  </w:endnote>
  <w:endnote w:type="continuationSeparator" w:id="0">
    <w:p w14:paraId="6C065157" w14:textId="77777777" w:rsidR="00976E69" w:rsidRDefault="00976E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13">
    <w:altName w:val="Cambria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egoe Print"/>
    <w:charset w:val="EE"/>
    <w:family w:val="roman"/>
    <w:pitch w:val="default"/>
  </w:font>
  <w:font w:name="Geneva">
    <w:altName w:val="Arial"/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ont286">
    <w:altName w:val="Cambria"/>
    <w:charset w:val="EE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font242">
    <w:altName w:val="Times New Roman"/>
    <w:charset w:val="EE"/>
    <w:family w:val="auto"/>
    <w:pitch w:val="default"/>
  </w:font>
  <w:font w:name="font262">
    <w:altName w:val="Times New Roman"/>
    <w:charset w:val="EE"/>
    <w:family w:val="auto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04213732"/>
    </w:sdtPr>
    <w:sdtEndPr/>
    <w:sdtContent>
      <w:p w14:paraId="05FADE4D" w14:textId="77777777" w:rsidR="00832E12" w:rsidRDefault="001C35FA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12</w:t>
        </w:r>
        <w:r>
          <w:fldChar w:fldCharType="end"/>
        </w:r>
      </w:p>
    </w:sdtContent>
  </w:sdt>
  <w:p w14:paraId="042EEF4B" w14:textId="77777777" w:rsidR="00832E12" w:rsidRDefault="00832E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363E4" w14:textId="77777777" w:rsidR="00832E12" w:rsidRDefault="001C35FA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13</w:t>
    </w:r>
    <w:r>
      <w:fldChar w:fldCharType="end"/>
    </w:r>
  </w:p>
  <w:p w14:paraId="71AC04E1" w14:textId="77777777" w:rsidR="00832E12" w:rsidRDefault="00832E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CDAFE" w14:textId="77777777" w:rsidR="00976E69" w:rsidRDefault="00976E69">
      <w:pPr>
        <w:spacing w:after="0"/>
      </w:pPr>
      <w:r>
        <w:separator/>
      </w:r>
    </w:p>
  </w:footnote>
  <w:footnote w:type="continuationSeparator" w:id="0">
    <w:p w14:paraId="5DBEB296" w14:textId="77777777" w:rsidR="00976E69" w:rsidRDefault="00976E6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220AA" w14:textId="77777777" w:rsidR="00832E12" w:rsidRDefault="00832E12">
    <w:pPr>
      <w:pStyle w:val="Nagwek"/>
    </w:pPr>
  </w:p>
  <w:p w14:paraId="1FDC019C" w14:textId="77777777" w:rsidR="00832E12" w:rsidRDefault="001C35FA">
    <w:pPr>
      <w:pStyle w:val="Tekstpodstawowy"/>
    </w:pPr>
    <w:r>
      <w:rPr>
        <w:noProof/>
      </w:rPr>
      <w:drawing>
        <wp:inline distT="0" distB="0" distL="0" distR="0" wp14:anchorId="72C526D3" wp14:editId="106F5674">
          <wp:extent cx="5627370" cy="786765"/>
          <wp:effectExtent l="0" t="0" r="0" b="0"/>
          <wp:docPr id="18464705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6470516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627370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0762991"/>
    <w:multiLevelType w:val="multilevel"/>
    <w:tmpl w:val="F0762991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612"/>
      </w:pPr>
      <w:rPr>
        <w:rFonts w:ascii="Calibri" w:eastAsia="Calibri" w:hAnsi="Calibri" w:hint="default"/>
      </w:rPr>
    </w:lvl>
    <w:lvl w:ilvl="1">
      <w:start w:val="1"/>
      <w:numFmt w:val="lowerLetter"/>
      <w:lvlText w:val="%2."/>
      <w:lvlJc w:val="left"/>
      <w:pPr>
        <w:tabs>
          <w:tab w:val="left" w:pos="425"/>
        </w:tabs>
        <w:ind w:left="425" w:firstLine="334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left" w:pos="425"/>
        </w:tabs>
        <w:ind w:left="425" w:firstLine="128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425"/>
        </w:tabs>
        <w:ind w:left="425" w:firstLine="224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425"/>
        </w:tabs>
        <w:ind w:left="425" w:firstLine="3198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left" w:pos="425"/>
        </w:tabs>
        <w:ind w:left="425" w:firstLine="415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425"/>
        </w:tabs>
        <w:ind w:left="425" w:firstLine="510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425"/>
        </w:tabs>
        <w:ind w:left="425" w:firstLine="6062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425"/>
        </w:tabs>
        <w:ind w:left="425" w:firstLine="7017"/>
      </w:pPr>
      <w:rPr>
        <w:rFonts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left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3" w15:restartNumberingAfterBreak="0">
    <w:nsid w:val="00000007"/>
    <w:multiLevelType w:val="multilevel"/>
    <w:tmpl w:val="00000007"/>
    <w:lvl w:ilvl="0">
      <w:start w:val="4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4" w15:restartNumberingAfterBreak="0">
    <w:nsid w:val="00170A13"/>
    <w:multiLevelType w:val="singleLevel"/>
    <w:tmpl w:val="00170A13"/>
    <w:lvl w:ilvl="0">
      <w:start w:val="1"/>
      <w:numFmt w:val="decimal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5" w15:restartNumberingAfterBreak="0">
    <w:nsid w:val="03B44C97"/>
    <w:multiLevelType w:val="multilevel"/>
    <w:tmpl w:val="03B44C97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left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left" w:pos="6120"/>
        </w:tabs>
        <w:ind w:left="6120" w:hanging="360"/>
      </w:pPr>
    </w:lvl>
  </w:abstractNum>
  <w:abstractNum w:abstractNumId="6" w15:restartNumberingAfterBreak="0">
    <w:nsid w:val="08A95AD3"/>
    <w:multiLevelType w:val="multilevel"/>
    <w:tmpl w:val="08A95AD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353708"/>
    <w:multiLevelType w:val="singleLevel"/>
    <w:tmpl w:val="0F353708"/>
    <w:lvl w:ilvl="0">
      <w:start w:val="1"/>
      <w:numFmt w:val="decimal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8" w15:restartNumberingAfterBreak="0">
    <w:nsid w:val="1B361AC9"/>
    <w:multiLevelType w:val="multilevel"/>
    <w:tmpl w:val="1B361AC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2A25E6"/>
    <w:multiLevelType w:val="multilevel"/>
    <w:tmpl w:val="202A25E6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4FF0D5F"/>
    <w:multiLevelType w:val="multilevel"/>
    <w:tmpl w:val="24FF0D5F"/>
    <w:lvl w:ilvl="0">
      <w:start w:val="1"/>
      <w:numFmt w:val="decimal"/>
      <w:lvlText w:val="%1."/>
      <w:lvlJc w:val="left"/>
      <w:pPr>
        <w:tabs>
          <w:tab w:val="left" w:pos="432"/>
        </w:tabs>
        <w:ind w:left="641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11" w15:restartNumberingAfterBreak="0">
    <w:nsid w:val="272E41E3"/>
    <w:multiLevelType w:val="multilevel"/>
    <w:tmpl w:val="272E41E3"/>
    <w:lvl w:ilvl="0">
      <w:start w:val="1"/>
      <w:numFmt w:val="decimal"/>
      <w:lvlText w:val="%1."/>
      <w:lvlJc w:val="left"/>
      <w:pPr>
        <w:tabs>
          <w:tab w:val="left" w:pos="0"/>
        </w:tabs>
        <w:ind w:left="1080" w:hanging="720"/>
      </w:pPr>
    </w:lvl>
    <w:lvl w:ilvl="1">
      <w:start w:val="1"/>
      <w:numFmt w:val="decimal"/>
      <w:lvlText w:val="%2."/>
      <w:lvlJc w:val="right"/>
      <w:pPr>
        <w:tabs>
          <w:tab w:val="left" w:pos="0"/>
        </w:tabs>
        <w:ind w:left="1440" w:hanging="360"/>
      </w:pPr>
      <w:rPr>
        <w:b/>
      </w:rPr>
    </w:lvl>
    <w:lvl w:ilvl="2">
      <w:start w:val="1"/>
      <w:numFmt w:val="lowerRoman"/>
      <w:lvlText w:val="%2.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left" w:pos="0"/>
        </w:tabs>
        <w:ind w:left="6480" w:hanging="180"/>
      </w:pPr>
    </w:lvl>
  </w:abstractNum>
  <w:abstractNum w:abstractNumId="12" w15:restartNumberingAfterBreak="0">
    <w:nsid w:val="2B0D5122"/>
    <w:multiLevelType w:val="multilevel"/>
    <w:tmpl w:val="2B0D5122"/>
    <w:lvl w:ilvl="0">
      <w:start w:val="1"/>
      <w:numFmt w:val="decimal"/>
      <w:lvlText w:val="%1."/>
      <w:lvlJc w:val="left"/>
      <w:pPr>
        <w:tabs>
          <w:tab w:val="left" w:pos="66"/>
        </w:tabs>
        <w:ind w:left="1146" w:hanging="720"/>
      </w:pPr>
    </w:lvl>
    <w:lvl w:ilvl="1">
      <w:start w:val="1"/>
      <w:numFmt w:val="lowerLetter"/>
      <w:lvlText w:val="%2."/>
      <w:lvlJc w:val="left"/>
      <w:pPr>
        <w:tabs>
          <w:tab w:val="left" w:pos="66"/>
        </w:tabs>
        <w:ind w:left="1506" w:hanging="360"/>
      </w:pPr>
    </w:lvl>
    <w:lvl w:ilvl="2">
      <w:start w:val="1"/>
      <w:numFmt w:val="lowerRoman"/>
      <w:lvlText w:val="%2.%3."/>
      <w:lvlJc w:val="right"/>
      <w:pPr>
        <w:tabs>
          <w:tab w:val="left" w:pos="66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left" w:pos="66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left" w:pos="66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left" w:pos="66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left" w:pos="66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left" w:pos="66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left" w:pos="66"/>
        </w:tabs>
        <w:ind w:left="6546" w:hanging="180"/>
      </w:pPr>
    </w:lvl>
  </w:abstractNum>
  <w:abstractNum w:abstractNumId="13" w15:restartNumberingAfterBreak="0">
    <w:nsid w:val="2B5C175A"/>
    <w:multiLevelType w:val="multilevel"/>
    <w:tmpl w:val="2B5C175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180"/>
      </w:p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9E0D13"/>
    <w:multiLevelType w:val="multilevel"/>
    <w:tmpl w:val="2E9E0D13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15" w15:restartNumberingAfterBreak="0">
    <w:nsid w:val="2FB74A78"/>
    <w:multiLevelType w:val="multilevel"/>
    <w:tmpl w:val="2FB74A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0245E2"/>
    <w:multiLevelType w:val="multilevel"/>
    <w:tmpl w:val="310245E2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1FD67B0"/>
    <w:multiLevelType w:val="multilevel"/>
    <w:tmpl w:val="31FD67B0"/>
    <w:lvl w:ilvl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  <w:rPr>
        <w:rFonts w:asciiTheme="minorHAnsi" w:hAnsiTheme="minorHAnsi"/>
        <w:sz w:val="20"/>
      </w:rPr>
    </w:lvl>
    <w:lvl w:ilvl="1">
      <w:start w:val="1"/>
      <w:numFmt w:val="decimal"/>
      <w:isLgl/>
      <w:lvlText w:val="%1.%2"/>
      <w:lvlJc w:val="left"/>
      <w:pPr>
        <w:tabs>
          <w:tab w:val="left" w:pos="0"/>
        </w:tabs>
        <w:ind w:left="420" w:hanging="420"/>
      </w:pPr>
    </w:lvl>
    <w:lvl w:ilvl="2">
      <w:start w:val="1"/>
      <w:numFmt w:val="decimal"/>
      <w:isLgl/>
      <w:lvlText w:val="%1.%2.%3"/>
      <w:lvlJc w:val="left"/>
      <w:pPr>
        <w:tabs>
          <w:tab w:val="left" w:pos="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left" w:pos="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left" w:pos="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left" w:pos="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left" w:pos="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left" w:pos="0"/>
        </w:tabs>
        <w:ind w:left="1440" w:hanging="1440"/>
      </w:pPr>
    </w:lvl>
  </w:abstractNum>
  <w:abstractNum w:abstractNumId="18" w15:restartNumberingAfterBreak="0">
    <w:nsid w:val="32FE028A"/>
    <w:multiLevelType w:val="multilevel"/>
    <w:tmpl w:val="32FE028A"/>
    <w:lvl w:ilvl="0">
      <w:start w:val="1"/>
      <w:numFmt w:val="decimal"/>
      <w:lvlText w:val="%1."/>
      <w:lvlJc w:val="left"/>
      <w:pPr>
        <w:tabs>
          <w:tab w:val="left" w:pos="66"/>
        </w:tabs>
        <w:ind w:left="1146" w:hanging="720"/>
      </w:pPr>
    </w:lvl>
    <w:lvl w:ilvl="1">
      <w:start w:val="1"/>
      <w:numFmt w:val="lowerLetter"/>
      <w:lvlText w:val="%2."/>
      <w:lvlJc w:val="left"/>
      <w:pPr>
        <w:tabs>
          <w:tab w:val="left" w:pos="66"/>
        </w:tabs>
        <w:ind w:left="1506" w:hanging="360"/>
      </w:pPr>
    </w:lvl>
    <w:lvl w:ilvl="2">
      <w:start w:val="1"/>
      <w:numFmt w:val="lowerRoman"/>
      <w:lvlText w:val="%2.%3."/>
      <w:lvlJc w:val="right"/>
      <w:pPr>
        <w:tabs>
          <w:tab w:val="left" w:pos="66"/>
        </w:tabs>
        <w:ind w:left="2226" w:hanging="180"/>
      </w:pPr>
    </w:lvl>
    <w:lvl w:ilvl="3">
      <w:start w:val="1"/>
      <w:numFmt w:val="decimal"/>
      <w:lvlText w:val="%2.%3.%4."/>
      <w:lvlJc w:val="left"/>
      <w:pPr>
        <w:tabs>
          <w:tab w:val="left" w:pos="66"/>
        </w:tabs>
        <w:ind w:left="2946" w:hanging="360"/>
      </w:pPr>
    </w:lvl>
    <w:lvl w:ilvl="4">
      <w:start w:val="1"/>
      <w:numFmt w:val="lowerLetter"/>
      <w:lvlText w:val="%2.%3.%4.%5."/>
      <w:lvlJc w:val="left"/>
      <w:pPr>
        <w:tabs>
          <w:tab w:val="left" w:pos="66"/>
        </w:tabs>
        <w:ind w:left="3666" w:hanging="360"/>
      </w:pPr>
    </w:lvl>
    <w:lvl w:ilvl="5">
      <w:start w:val="1"/>
      <w:numFmt w:val="lowerRoman"/>
      <w:lvlText w:val="%2.%3.%4.%5.%6."/>
      <w:lvlJc w:val="right"/>
      <w:pPr>
        <w:tabs>
          <w:tab w:val="left" w:pos="66"/>
        </w:tabs>
        <w:ind w:left="4386" w:hanging="180"/>
      </w:pPr>
    </w:lvl>
    <w:lvl w:ilvl="6">
      <w:start w:val="1"/>
      <w:numFmt w:val="decimal"/>
      <w:lvlText w:val="%2.%3.%4.%5.%6.%7."/>
      <w:lvlJc w:val="left"/>
      <w:pPr>
        <w:tabs>
          <w:tab w:val="left" w:pos="66"/>
        </w:tabs>
        <w:ind w:left="5106" w:hanging="360"/>
      </w:pPr>
    </w:lvl>
    <w:lvl w:ilvl="7">
      <w:start w:val="1"/>
      <w:numFmt w:val="lowerLetter"/>
      <w:lvlText w:val="%2.%3.%4.%5.%6.%7.%8."/>
      <w:lvlJc w:val="left"/>
      <w:pPr>
        <w:tabs>
          <w:tab w:val="left" w:pos="66"/>
        </w:tabs>
        <w:ind w:left="5826" w:hanging="360"/>
      </w:pPr>
    </w:lvl>
    <w:lvl w:ilvl="8">
      <w:start w:val="1"/>
      <w:numFmt w:val="lowerRoman"/>
      <w:lvlText w:val="%2.%3.%4.%5.%6.%7.%8.%9."/>
      <w:lvlJc w:val="right"/>
      <w:pPr>
        <w:tabs>
          <w:tab w:val="left" w:pos="66"/>
        </w:tabs>
        <w:ind w:left="6546" w:hanging="180"/>
      </w:pPr>
    </w:lvl>
  </w:abstractNum>
  <w:abstractNum w:abstractNumId="19" w15:restartNumberingAfterBreak="0">
    <w:nsid w:val="336A1E9C"/>
    <w:multiLevelType w:val="multilevel"/>
    <w:tmpl w:val="336A1E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7737FE"/>
    <w:multiLevelType w:val="multilevel"/>
    <w:tmpl w:val="367737F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FA7328"/>
    <w:multiLevelType w:val="multilevel"/>
    <w:tmpl w:val="39FA7328"/>
    <w:lvl w:ilvl="0">
      <w:start w:val="1"/>
      <w:numFmt w:val="upperRoman"/>
      <w:lvlText w:val="%1."/>
      <w:lvlJc w:val="left"/>
      <w:pPr>
        <w:tabs>
          <w:tab w:val="left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22" w15:restartNumberingAfterBreak="0">
    <w:nsid w:val="3AB03FF6"/>
    <w:multiLevelType w:val="multilevel"/>
    <w:tmpl w:val="3AB03FF6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23" w15:restartNumberingAfterBreak="0">
    <w:nsid w:val="42102AD8"/>
    <w:multiLevelType w:val="multilevel"/>
    <w:tmpl w:val="42102AD8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24" w15:restartNumberingAfterBreak="0">
    <w:nsid w:val="426D91FA"/>
    <w:multiLevelType w:val="singleLevel"/>
    <w:tmpl w:val="426D91FA"/>
    <w:lvl w:ilvl="0">
      <w:start w:val="1"/>
      <w:numFmt w:val="decimal"/>
      <w:suff w:val="space"/>
      <w:lvlText w:val="%1."/>
      <w:lvlJc w:val="left"/>
    </w:lvl>
  </w:abstractNum>
  <w:abstractNum w:abstractNumId="25" w15:restartNumberingAfterBreak="0">
    <w:nsid w:val="4DD07399"/>
    <w:multiLevelType w:val="multilevel"/>
    <w:tmpl w:val="4DD07399"/>
    <w:lvl w:ilvl="0">
      <w:start w:val="1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26" w15:restartNumberingAfterBreak="0">
    <w:nsid w:val="624F2D32"/>
    <w:multiLevelType w:val="multilevel"/>
    <w:tmpl w:val="624F2D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04349D"/>
    <w:multiLevelType w:val="multilevel"/>
    <w:tmpl w:val="6404349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F93B2E"/>
    <w:multiLevelType w:val="multilevel"/>
    <w:tmpl w:val="66F93B2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FE4D1F"/>
    <w:multiLevelType w:val="multilevel"/>
    <w:tmpl w:val="67FE4D1F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EB7317"/>
    <w:multiLevelType w:val="multilevel"/>
    <w:tmpl w:val="6BEB7317"/>
    <w:lvl w:ilvl="0">
      <w:start w:val="1"/>
      <w:numFmt w:val="decimal"/>
      <w:lvlText w:val="%1)"/>
      <w:lvlJc w:val="left"/>
      <w:pPr>
        <w:ind w:left="32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960" w:hanging="360"/>
      </w:pPr>
    </w:lvl>
    <w:lvl w:ilvl="2">
      <w:start w:val="1"/>
      <w:numFmt w:val="lowerRoman"/>
      <w:lvlText w:val="%3."/>
      <w:lvlJc w:val="right"/>
      <w:pPr>
        <w:ind w:left="4680" w:hanging="180"/>
      </w:pPr>
    </w:lvl>
    <w:lvl w:ilvl="3">
      <w:start w:val="1"/>
      <w:numFmt w:val="decimal"/>
      <w:lvlText w:val="%4."/>
      <w:lvlJc w:val="left"/>
      <w:pPr>
        <w:ind w:left="5400" w:hanging="360"/>
      </w:pPr>
    </w:lvl>
    <w:lvl w:ilvl="4">
      <w:start w:val="1"/>
      <w:numFmt w:val="lowerLetter"/>
      <w:lvlText w:val="%5."/>
      <w:lvlJc w:val="left"/>
      <w:pPr>
        <w:ind w:left="6120" w:hanging="360"/>
      </w:pPr>
    </w:lvl>
    <w:lvl w:ilvl="5">
      <w:start w:val="1"/>
      <w:numFmt w:val="lowerRoman"/>
      <w:lvlText w:val="%6."/>
      <w:lvlJc w:val="right"/>
      <w:pPr>
        <w:ind w:left="6840" w:hanging="180"/>
      </w:pPr>
    </w:lvl>
    <w:lvl w:ilvl="6">
      <w:start w:val="1"/>
      <w:numFmt w:val="decimal"/>
      <w:lvlText w:val="%7."/>
      <w:lvlJc w:val="left"/>
      <w:pPr>
        <w:ind w:left="7560" w:hanging="360"/>
      </w:pPr>
    </w:lvl>
    <w:lvl w:ilvl="7">
      <w:start w:val="1"/>
      <w:numFmt w:val="lowerLetter"/>
      <w:lvlText w:val="%8."/>
      <w:lvlJc w:val="left"/>
      <w:pPr>
        <w:ind w:left="8280" w:hanging="360"/>
      </w:pPr>
    </w:lvl>
    <w:lvl w:ilvl="8">
      <w:start w:val="1"/>
      <w:numFmt w:val="lowerRoman"/>
      <w:lvlText w:val="%9."/>
      <w:lvlJc w:val="right"/>
      <w:pPr>
        <w:ind w:left="9000" w:hanging="180"/>
      </w:pPr>
    </w:lvl>
  </w:abstractNum>
  <w:abstractNum w:abstractNumId="31" w15:restartNumberingAfterBreak="0">
    <w:nsid w:val="72456033"/>
    <w:multiLevelType w:val="singleLevel"/>
    <w:tmpl w:val="72456033"/>
    <w:lvl w:ilvl="0">
      <w:start w:val="1"/>
      <w:numFmt w:val="decimal"/>
      <w:suff w:val="space"/>
      <w:lvlText w:val="%1."/>
      <w:lvlJc w:val="left"/>
    </w:lvl>
  </w:abstractNum>
  <w:abstractNum w:abstractNumId="32" w15:restartNumberingAfterBreak="0">
    <w:nsid w:val="72791530"/>
    <w:multiLevelType w:val="singleLevel"/>
    <w:tmpl w:val="72791530"/>
    <w:lvl w:ilvl="0">
      <w:start w:val="1"/>
      <w:numFmt w:val="decimal"/>
      <w:suff w:val="space"/>
      <w:lvlText w:val="%1."/>
      <w:lvlJc w:val="left"/>
    </w:lvl>
  </w:abstractNum>
  <w:abstractNum w:abstractNumId="33" w15:restartNumberingAfterBreak="0">
    <w:nsid w:val="7786114E"/>
    <w:multiLevelType w:val="multilevel"/>
    <w:tmpl w:val="7786114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4" w15:restartNumberingAfterBreak="0">
    <w:nsid w:val="789E0C4D"/>
    <w:multiLevelType w:val="multilevel"/>
    <w:tmpl w:val="789E0C4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75663181">
    <w:abstractNumId w:val="1"/>
  </w:num>
  <w:num w:numId="2" w16cid:durableId="19011887">
    <w:abstractNumId w:val="21"/>
  </w:num>
  <w:num w:numId="3" w16cid:durableId="1188180828">
    <w:abstractNumId w:val="24"/>
  </w:num>
  <w:num w:numId="4" w16cid:durableId="345523164">
    <w:abstractNumId w:val="4"/>
  </w:num>
  <w:num w:numId="5" w16cid:durableId="1443838147">
    <w:abstractNumId w:val="7"/>
  </w:num>
  <w:num w:numId="6" w16cid:durableId="1036854814">
    <w:abstractNumId w:val="20"/>
  </w:num>
  <w:num w:numId="7" w16cid:durableId="1762557334">
    <w:abstractNumId w:val="29"/>
  </w:num>
  <w:num w:numId="8" w16cid:durableId="669017768">
    <w:abstractNumId w:val="17"/>
  </w:num>
  <w:num w:numId="9" w16cid:durableId="1518230531">
    <w:abstractNumId w:val="2"/>
  </w:num>
  <w:num w:numId="10" w16cid:durableId="644698063">
    <w:abstractNumId w:val="3"/>
  </w:num>
  <w:num w:numId="11" w16cid:durableId="800417947">
    <w:abstractNumId w:val="11"/>
  </w:num>
  <w:num w:numId="12" w16cid:durableId="999625746">
    <w:abstractNumId w:val="18"/>
  </w:num>
  <w:num w:numId="13" w16cid:durableId="916210001">
    <w:abstractNumId w:val="12"/>
  </w:num>
  <w:num w:numId="14" w16cid:durableId="317733174">
    <w:abstractNumId w:val="32"/>
  </w:num>
  <w:num w:numId="15" w16cid:durableId="588348157">
    <w:abstractNumId w:val="33"/>
  </w:num>
  <w:num w:numId="16" w16cid:durableId="49677417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61083041">
    <w:abstractNumId w:val="0"/>
  </w:num>
  <w:num w:numId="18" w16cid:durableId="14206428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10453453">
    <w:abstractNumId w:val="25"/>
  </w:num>
  <w:num w:numId="20" w16cid:durableId="772938131">
    <w:abstractNumId w:val="23"/>
  </w:num>
  <w:num w:numId="21" w16cid:durableId="858934575">
    <w:abstractNumId w:val="14"/>
  </w:num>
  <w:num w:numId="22" w16cid:durableId="393433968">
    <w:abstractNumId w:val="6"/>
  </w:num>
  <w:num w:numId="23" w16cid:durableId="1030254944">
    <w:abstractNumId w:val="28"/>
  </w:num>
  <w:num w:numId="24" w16cid:durableId="851797027">
    <w:abstractNumId w:val="26"/>
  </w:num>
  <w:num w:numId="25" w16cid:durableId="818764953">
    <w:abstractNumId w:val="13"/>
  </w:num>
  <w:num w:numId="26" w16cid:durableId="1265379782">
    <w:abstractNumId w:val="8"/>
  </w:num>
  <w:num w:numId="27" w16cid:durableId="35618417">
    <w:abstractNumId w:val="9"/>
  </w:num>
  <w:num w:numId="28" w16cid:durableId="1132751846">
    <w:abstractNumId w:val="16"/>
  </w:num>
  <w:num w:numId="29" w16cid:durableId="1226527093">
    <w:abstractNumId w:val="34"/>
  </w:num>
  <w:num w:numId="30" w16cid:durableId="1833524616">
    <w:abstractNumId w:val="15"/>
  </w:num>
  <w:num w:numId="31" w16cid:durableId="1450733403">
    <w:abstractNumId w:val="31"/>
  </w:num>
  <w:num w:numId="32" w16cid:durableId="2097897741">
    <w:abstractNumId w:val="10"/>
  </w:num>
  <w:num w:numId="33" w16cid:durableId="1020090145">
    <w:abstractNumId w:val="27"/>
  </w:num>
  <w:num w:numId="34" w16cid:durableId="23363334">
    <w:abstractNumId w:val="30"/>
  </w:num>
  <w:num w:numId="35" w16cid:durableId="149922869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715"/>
    <w:rsid w:val="00000156"/>
    <w:rsid w:val="00016DF0"/>
    <w:rsid w:val="00017B35"/>
    <w:rsid w:val="00041B8D"/>
    <w:rsid w:val="000738E8"/>
    <w:rsid w:val="00084DE9"/>
    <w:rsid w:val="000C4ABA"/>
    <w:rsid w:val="000C6501"/>
    <w:rsid w:val="000E1D9E"/>
    <w:rsid w:val="000E236C"/>
    <w:rsid w:val="000F1A47"/>
    <w:rsid w:val="0010108B"/>
    <w:rsid w:val="00101391"/>
    <w:rsid w:val="00133CF5"/>
    <w:rsid w:val="001527F9"/>
    <w:rsid w:val="001567EF"/>
    <w:rsid w:val="00161067"/>
    <w:rsid w:val="00162E01"/>
    <w:rsid w:val="001742BB"/>
    <w:rsid w:val="00180708"/>
    <w:rsid w:val="001942C4"/>
    <w:rsid w:val="001C07B3"/>
    <w:rsid w:val="001C35FA"/>
    <w:rsid w:val="001D01D6"/>
    <w:rsid w:val="001E2AE1"/>
    <w:rsid w:val="00202EA2"/>
    <w:rsid w:val="00215B68"/>
    <w:rsid w:val="002535BA"/>
    <w:rsid w:val="00254DB6"/>
    <w:rsid w:val="002610CB"/>
    <w:rsid w:val="00263FA7"/>
    <w:rsid w:val="00266564"/>
    <w:rsid w:val="00274A79"/>
    <w:rsid w:val="00277384"/>
    <w:rsid w:val="00283673"/>
    <w:rsid w:val="002939A3"/>
    <w:rsid w:val="00293ED8"/>
    <w:rsid w:val="002B14A1"/>
    <w:rsid w:val="002B61DB"/>
    <w:rsid w:val="002C1F36"/>
    <w:rsid w:val="002C3DC1"/>
    <w:rsid w:val="002C5409"/>
    <w:rsid w:val="002D3C86"/>
    <w:rsid w:val="002E1077"/>
    <w:rsid w:val="00302B9F"/>
    <w:rsid w:val="003243F1"/>
    <w:rsid w:val="00336C32"/>
    <w:rsid w:val="00340B5B"/>
    <w:rsid w:val="00345A09"/>
    <w:rsid w:val="003551D2"/>
    <w:rsid w:val="0036616F"/>
    <w:rsid w:val="0038358D"/>
    <w:rsid w:val="00386B56"/>
    <w:rsid w:val="00390521"/>
    <w:rsid w:val="003D4D4E"/>
    <w:rsid w:val="003E225B"/>
    <w:rsid w:val="003E7717"/>
    <w:rsid w:val="00401589"/>
    <w:rsid w:val="00414620"/>
    <w:rsid w:val="00432DF4"/>
    <w:rsid w:val="004367C9"/>
    <w:rsid w:val="00440C41"/>
    <w:rsid w:val="00447E75"/>
    <w:rsid w:val="00447EFF"/>
    <w:rsid w:val="0045082C"/>
    <w:rsid w:val="00463F53"/>
    <w:rsid w:val="004657C0"/>
    <w:rsid w:val="00465CEF"/>
    <w:rsid w:val="00472768"/>
    <w:rsid w:val="004744CC"/>
    <w:rsid w:val="00485E02"/>
    <w:rsid w:val="00493248"/>
    <w:rsid w:val="00497BFD"/>
    <w:rsid w:val="004A489A"/>
    <w:rsid w:val="004C05CF"/>
    <w:rsid w:val="004D3F64"/>
    <w:rsid w:val="004E1BE1"/>
    <w:rsid w:val="004F2EB9"/>
    <w:rsid w:val="004F54D2"/>
    <w:rsid w:val="0050639E"/>
    <w:rsid w:val="005139C9"/>
    <w:rsid w:val="00513E6B"/>
    <w:rsid w:val="005151F1"/>
    <w:rsid w:val="0052603E"/>
    <w:rsid w:val="00526796"/>
    <w:rsid w:val="00544F81"/>
    <w:rsid w:val="00560309"/>
    <w:rsid w:val="00564E52"/>
    <w:rsid w:val="00596EAC"/>
    <w:rsid w:val="005A3889"/>
    <w:rsid w:val="005A6873"/>
    <w:rsid w:val="005A742F"/>
    <w:rsid w:val="005B6DE8"/>
    <w:rsid w:val="005C1354"/>
    <w:rsid w:val="005C7AB7"/>
    <w:rsid w:val="005D7137"/>
    <w:rsid w:val="00630ECC"/>
    <w:rsid w:val="0063729C"/>
    <w:rsid w:val="00640C6B"/>
    <w:rsid w:val="006413EC"/>
    <w:rsid w:val="0064491A"/>
    <w:rsid w:val="00647CA8"/>
    <w:rsid w:val="0066512F"/>
    <w:rsid w:val="0067207E"/>
    <w:rsid w:val="0067493F"/>
    <w:rsid w:val="006828A6"/>
    <w:rsid w:val="00683B62"/>
    <w:rsid w:val="00697F7A"/>
    <w:rsid w:val="006C060B"/>
    <w:rsid w:val="006E61EA"/>
    <w:rsid w:val="00703EF1"/>
    <w:rsid w:val="00716CB9"/>
    <w:rsid w:val="00722109"/>
    <w:rsid w:val="00732C7B"/>
    <w:rsid w:val="00736ECF"/>
    <w:rsid w:val="00752AB2"/>
    <w:rsid w:val="00775867"/>
    <w:rsid w:val="00776EA1"/>
    <w:rsid w:val="00780E27"/>
    <w:rsid w:val="0078338E"/>
    <w:rsid w:val="00793FD3"/>
    <w:rsid w:val="007A2F24"/>
    <w:rsid w:val="007A3886"/>
    <w:rsid w:val="007B4501"/>
    <w:rsid w:val="007B501C"/>
    <w:rsid w:val="007C621A"/>
    <w:rsid w:val="007D3FCF"/>
    <w:rsid w:val="007E757D"/>
    <w:rsid w:val="007F1430"/>
    <w:rsid w:val="007F65DB"/>
    <w:rsid w:val="007F7E5F"/>
    <w:rsid w:val="00813D61"/>
    <w:rsid w:val="00832E12"/>
    <w:rsid w:val="00867E3E"/>
    <w:rsid w:val="00875666"/>
    <w:rsid w:val="00877E83"/>
    <w:rsid w:val="0089156A"/>
    <w:rsid w:val="00892F3A"/>
    <w:rsid w:val="00893F87"/>
    <w:rsid w:val="008B1E37"/>
    <w:rsid w:val="008C3D75"/>
    <w:rsid w:val="008C3E56"/>
    <w:rsid w:val="008C6BF2"/>
    <w:rsid w:val="008E20BA"/>
    <w:rsid w:val="008F01A3"/>
    <w:rsid w:val="00901373"/>
    <w:rsid w:val="00937905"/>
    <w:rsid w:val="009403F1"/>
    <w:rsid w:val="00944783"/>
    <w:rsid w:val="0095271D"/>
    <w:rsid w:val="00972409"/>
    <w:rsid w:val="00976E69"/>
    <w:rsid w:val="00997FCF"/>
    <w:rsid w:val="009A1A78"/>
    <w:rsid w:val="009A1CFC"/>
    <w:rsid w:val="009A322A"/>
    <w:rsid w:val="009A407B"/>
    <w:rsid w:val="009B68ED"/>
    <w:rsid w:val="009C54F1"/>
    <w:rsid w:val="009E691B"/>
    <w:rsid w:val="00A014F0"/>
    <w:rsid w:val="00A4050D"/>
    <w:rsid w:val="00A57171"/>
    <w:rsid w:val="00A601F6"/>
    <w:rsid w:val="00A615B8"/>
    <w:rsid w:val="00A61715"/>
    <w:rsid w:val="00A72480"/>
    <w:rsid w:val="00A7469F"/>
    <w:rsid w:val="00A8055C"/>
    <w:rsid w:val="00A8325D"/>
    <w:rsid w:val="00A97493"/>
    <w:rsid w:val="00AB4C7C"/>
    <w:rsid w:val="00AC15BC"/>
    <w:rsid w:val="00AD727F"/>
    <w:rsid w:val="00AE2851"/>
    <w:rsid w:val="00B044EF"/>
    <w:rsid w:val="00B045B8"/>
    <w:rsid w:val="00B11A38"/>
    <w:rsid w:val="00B302A7"/>
    <w:rsid w:val="00B31BC5"/>
    <w:rsid w:val="00B33369"/>
    <w:rsid w:val="00B37BC9"/>
    <w:rsid w:val="00B5457E"/>
    <w:rsid w:val="00B64C49"/>
    <w:rsid w:val="00B6549C"/>
    <w:rsid w:val="00B9232F"/>
    <w:rsid w:val="00BA6923"/>
    <w:rsid w:val="00BB209F"/>
    <w:rsid w:val="00BB3209"/>
    <w:rsid w:val="00C13F32"/>
    <w:rsid w:val="00C30C2B"/>
    <w:rsid w:val="00C5137B"/>
    <w:rsid w:val="00C63662"/>
    <w:rsid w:val="00C70F6A"/>
    <w:rsid w:val="00CB33D1"/>
    <w:rsid w:val="00CB5B4F"/>
    <w:rsid w:val="00CC230D"/>
    <w:rsid w:val="00CC2A23"/>
    <w:rsid w:val="00CE7885"/>
    <w:rsid w:val="00CF420F"/>
    <w:rsid w:val="00D02ECD"/>
    <w:rsid w:val="00D04E5C"/>
    <w:rsid w:val="00D16855"/>
    <w:rsid w:val="00D237CD"/>
    <w:rsid w:val="00D371B6"/>
    <w:rsid w:val="00D57F5A"/>
    <w:rsid w:val="00D70E1E"/>
    <w:rsid w:val="00D87A6D"/>
    <w:rsid w:val="00D9077E"/>
    <w:rsid w:val="00DA4E9D"/>
    <w:rsid w:val="00DA4EC6"/>
    <w:rsid w:val="00DB10FA"/>
    <w:rsid w:val="00DB23E5"/>
    <w:rsid w:val="00DB3C0D"/>
    <w:rsid w:val="00DC7D6E"/>
    <w:rsid w:val="00DF2F8C"/>
    <w:rsid w:val="00E544B9"/>
    <w:rsid w:val="00E56A30"/>
    <w:rsid w:val="00E61CA5"/>
    <w:rsid w:val="00E62D2E"/>
    <w:rsid w:val="00E733B0"/>
    <w:rsid w:val="00E87863"/>
    <w:rsid w:val="00EE639D"/>
    <w:rsid w:val="00EF1D31"/>
    <w:rsid w:val="00EF2EA3"/>
    <w:rsid w:val="00EF3882"/>
    <w:rsid w:val="00EF4DE4"/>
    <w:rsid w:val="00F00DC8"/>
    <w:rsid w:val="00F708AF"/>
    <w:rsid w:val="00F70C03"/>
    <w:rsid w:val="00F7485C"/>
    <w:rsid w:val="00FA0DDE"/>
    <w:rsid w:val="00FA573B"/>
    <w:rsid w:val="00FA6314"/>
    <w:rsid w:val="00FB0B6E"/>
    <w:rsid w:val="00FB1B84"/>
    <w:rsid w:val="00FB6B28"/>
    <w:rsid w:val="00FC4206"/>
    <w:rsid w:val="00FC615F"/>
    <w:rsid w:val="00FD1E70"/>
    <w:rsid w:val="00FE78CC"/>
    <w:rsid w:val="00FF21FE"/>
    <w:rsid w:val="00FF565F"/>
    <w:rsid w:val="00FF663C"/>
    <w:rsid w:val="00FF7177"/>
    <w:rsid w:val="07C24F25"/>
    <w:rsid w:val="14A26068"/>
    <w:rsid w:val="1BE64FE1"/>
    <w:rsid w:val="2F5B2F2D"/>
    <w:rsid w:val="30CF28F6"/>
    <w:rsid w:val="310F6278"/>
    <w:rsid w:val="38502B2C"/>
    <w:rsid w:val="3A076141"/>
    <w:rsid w:val="42D74EAF"/>
    <w:rsid w:val="42F27D13"/>
    <w:rsid w:val="43A61E95"/>
    <w:rsid w:val="47BE5FD8"/>
    <w:rsid w:val="4C437865"/>
    <w:rsid w:val="507F5127"/>
    <w:rsid w:val="58E77BB1"/>
    <w:rsid w:val="6459260A"/>
    <w:rsid w:val="6C2B65DF"/>
    <w:rsid w:val="6E297F0F"/>
    <w:rsid w:val="701A519D"/>
    <w:rsid w:val="76ED7B2A"/>
    <w:rsid w:val="7C281F07"/>
    <w:rsid w:val="7F5C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60684"/>
  <w15:docId w15:val="{63897570-776E-4E03-8DBF-33F1C8927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iPriority="0" w:qFormat="1"/>
    <w:lsdException w:name="footer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 w:cs="font313"/>
      <w:kern w:val="2"/>
      <w:sz w:val="22"/>
      <w:szCs w:val="22"/>
      <w:lang w:eastAsia="ar-SA"/>
    </w:rPr>
  </w:style>
  <w:style w:type="paragraph" w:styleId="Nagwek1">
    <w:name w:val="heading 1"/>
    <w:basedOn w:val="Normalny1"/>
    <w:next w:val="Tekstpodstawowy"/>
    <w:qFormat/>
    <w:pPr>
      <w:keepNext/>
      <w:numPr>
        <w:numId w:val="1"/>
      </w:numPr>
      <w:spacing w:before="100" w:after="100" w:line="100" w:lineRule="atLeast"/>
      <w:outlineLvl w:val="0"/>
    </w:pPr>
    <w:rPr>
      <w:b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qFormat/>
    <w:pPr>
      <w:suppressAutoHyphens/>
      <w:spacing w:line="276" w:lineRule="auto"/>
    </w:pPr>
    <w:rPr>
      <w:rFonts w:ascii="Arial" w:eastAsia="Arial" w:hAnsi="Arial" w:cs="Arial"/>
      <w:kern w:val="1"/>
      <w:sz w:val="22"/>
      <w:szCs w:val="22"/>
      <w:lang w:eastAsia="hi-IN" w:bidi="hi-IN"/>
    </w:rPr>
  </w:style>
  <w:style w:type="paragraph" w:styleId="Tekstpodstawowy">
    <w:name w:val="Body Text"/>
    <w:basedOn w:val="Normalny"/>
    <w:qFormat/>
    <w:pPr>
      <w:spacing w:after="120"/>
    </w:p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character" w:styleId="Odwoaniedokomentarza">
    <w:name w:val="annotation reference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color w:val="000080"/>
      <w:u w:val="single"/>
    </w:rPr>
  </w:style>
  <w:style w:type="paragraph" w:styleId="Lista">
    <w:name w:val="List"/>
    <w:basedOn w:val="Tekstpodstawowy"/>
    <w:qFormat/>
    <w:rPr>
      <w:rFonts w:cs="Mangal"/>
    </w:rPr>
  </w:style>
  <w:style w:type="paragraph" w:styleId="NormalnyWeb">
    <w:name w:val="Normal (Web)"/>
    <w:uiPriority w:val="99"/>
    <w:semiHidden/>
    <w:unhideWhenUsed/>
    <w:qFormat/>
    <w:pPr>
      <w:spacing w:beforeAutospacing="1" w:afterAutospacing="1"/>
    </w:pPr>
    <w:rPr>
      <w:sz w:val="24"/>
      <w:szCs w:val="24"/>
      <w:lang w:val="en-US" w:eastAsia="zh-CN"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  <w:rPr>
      <w:rFonts w:ascii="Symbol" w:hAnsi="Symbol" w:cs="Symbol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Symbol" w:hAnsi="Symbol" w:cs="Symbol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  <w:rPr>
      <w:rFonts w:ascii="Symbol" w:hAnsi="Symbol" w:cs="Symbo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6z0">
    <w:name w:val="WW8Num26z0"/>
    <w:qFormat/>
    <w:rPr>
      <w:rFonts w:ascii="Symbol" w:hAnsi="Symbol" w:cs="Symbol"/>
    </w:rPr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6z2">
    <w:name w:val="WW8Num26z2"/>
    <w:qFormat/>
    <w:rPr>
      <w:rFonts w:ascii="Wingdings" w:hAnsi="Wingdings" w:cs="Wingdings"/>
    </w:rPr>
  </w:style>
  <w:style w:type="character" w:customStyle="1" w:styleId="WW8Num27z0">
    <w:name w:val="WW8Num27z0"/>
    <w:qFormat/>
    <w:rPr>
      <w:rFonts w:ascii="Symbol" w:hAnsi="Symbol" w:cs="Symbol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8z0">
    <w:name w:val="WW8Num28z0"/>
    <w:qFormat/>
    <w:rPr>
      <w:rFonts w:ascii="Symbol" w:hAnsi="Symbol" w:cs="Symbol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Symbol" w:hAnsi="Symbol" w:cs="Symbol"/>
    </w:rPr>
  </w:style>
  <w:style w:type="character" w:customStyle="1" w:styleId="WW8Num32z1">
    <w:name w:val="WW8Num32z1"/>
    <w:qFormat/>
    <w:rPr>
      <w:rFonts w:ascii="Courier New" w:hAnsi="Courier New" w:cs="Courier New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33z0">
    <w:name w:val="WW8Num33z0"/>
    <w:qFormat/>
    <w:rPr>
      <w:rFonts w:ascii="Symbol" w:hAnsi="Symbol" w:cs="Symbol"/>
    </w:rPr>
  </w:style>
  <w:style w:type="character" w:customStyle="1" w:styleId="WW8Num33z1">
    <w:name w:val="WW8Num33z1"/>
    <w:qFormat/>
    <w:rPr>
      <w:rFonts w:ascii="Courier New" w:hAnsi="Courier New" w:cs="Courier New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4z0">
    <w:name w:val="WW8Num34z0"/>
    <w:qFormat/>
    <w:rPr>
      <w:rFonts w:ascii="Symbol" w:hAnsi="Symbol" w:cs="Symbol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 w:cs="Wingdings"/>
    </w:rPr>
  </w:style>
  <w:style w:type="character" w:customStyle="1" w:styleId="WW8Num35z0">
    <w:name w:val="WW8Num35z0"/>
    <w:qFormat/>
    <w:rPr>
      <w:rFonts w:ascii="Symbol" w:hAnsi="Symbol" w:cs="Symbol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5z2">
    <w:name w:val="WW8Num35z2"/>
    <w:qFormat/>
    <w:rPr>
      <w:rFonts w:ascii="Wingdings" w:hAnsi="Wingdings" w:cs="Wingdings"/>
    </w:rPr>
  </w:style>
  <w:style w:type="character" w:customStyle="1" w:styleId="WW8Num37z0">
    <w:name w:val="WW8Num37z0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9z0">
    <w:name w:val="WW8Num39z0"/>
    <w:qFormat/>
    <w:rPr>
      <w:rFonts w:ascii="Symbol" w:hAnsi="Symbol" w:cs="Symbol"/>
    </w:rPr>
  </w:style>
  <w:style w:type="character" w:customStyle="1" w:styleId="WW8Num39z1">
    <w:name w:val="WW8Num39z1"/>
    <w:qFormat/>
    <w:rPr>
      <w:rFonts w:ascii="Courier New" w:hAnsi="Courier New" w:cs="Courier New"/>
    </w:rPr>
  </w:style>
  <w:style w:type="character" w:customStyle="1" w:styleId="WW8Num39z2">
    <w:name w:val="WW8Num39z2"/>
    <w:qFormat/>
    <w:rPr>
      <w:rFonts w:ascii="Wingdings" w:hAnsi="Wingdings" w:cs="Wingdings"/>
    </w:rPr>
  </w:style>
  <w:style w:type="character" w:customStyle="1" w:styleId="WW8Num41z0">
    <w:name w:val="WW8Num41z0"/>
    <w:qFormat/>
    <w:rPr>
      <w:rFonts w:ascii="Symbol" w:hAnsi="Symbol" w:cs="Symbol"/>
    </w:rPr>
  </w:style>
  <w:style w:type="character" w:customStyle="1" w:styleId="WW8Num41z1">
    <w:name w:val="WW8Num41z1"/>
    <w:qFormat/>
    <w:rPr>
      <w:rFonts w:ascii="Courier New" w:hAnsi="Courier New" w:cs="Courier New"/>
    </w:rPr>
  </w:style>
  <w:style w:type="character" w:customStyle="1" w:styleId="WW8Num41z2">
    <w:name w:val="WW8Num41z2"/>
    <w:qFormat/>
    <w:rPr>
      <w:rFonts w:ascii="Wingdings" w:hAnsi="Wingdings" w:cs="Wingdings"/>
    </w:rPr>
  </w:style>
  <w:style w:type="character" w:customStyle="1" w:styleId="WW8Num44z0">
    <w:name w:val="WW8Num44z0"/>
    <w:qFormat/>
    <w:rPr>
      <w:rFonts w:ascii="Wingdings" w:hAnsi="Wingdings" w:cs="Wingdings"/>
    </w:rPr>
  </w:style>
  <w:style w:type="character" w:customStyle="1" w:styleId="WW8Num44z1">
    <w:name w:val="WW8Num44z1"/>
    <w:qFormat/>
    <w:rPr>
      <w:rFonts w:ascii="Courier New" w:hAnsi="Courier New" w:cs="Courier New"/>
    </w:rPr>
  </w:style>
  <w:style w:type="character" w:customStyle="1" w:styleId="WW8Num44z3">
    <w:name w:val="WW8Num44z3"/>
    <w:qFormat/>
    <w:rPr>
      <w:rFonts w:ascii="Symbol" w:hAnsi="Symbol" w:cs="Symbol"/>
    </w:rPr>
  </w:style>
  <w:style w:type="character" w:customStyle="1" w:styleId="WW8Num45z0">
    <w:name w:val="WW8Num45z0"/>
    <w:qFormat/>
    <w:rPr>
      <w:rFonts w:ascii="Calibri" w:hAnsi="Calibri" w:cs="Arial"/>
    </w:rPr>
  </w:style>
  <w:style w:type="character" w:customStyle="1" w:styleId="WW8Num49z0">
    <w:name w:val="WW8Num49z0"/>
    <w:qFormat/>
    <w:rPr>
      <w:rFonts w:ascii="Symbol" w:hAnsi="Symbol" w:cs="Symbol"/>
    </w:rPr>
  </w:style>
  <w:style w:type="character" w:customStyle="1" w:styleId="WW8Num49z1">
    <w:name w:val="WW8Num49z1"/>
    <w:qFormat/>
    <w:rPr>
      <w:rFonts w:ascii="Courier New" w:hAnsi="Courier New" w:cs="Courier New"/>
    </w:rPr>
  </w:style>
  <w:style w:type="character" w:customStyle="1" w:styleId="WW8Num49z2">
    <w:name w:val="WW8Num49z2"/>
    <w:qFormat/>
    <w:rPr>
      <w:rFonts w:ascii="Wingdings" w:hAnsi="Wingdings" w:cs="Wingdings"/>
    </w:rPr>
  </w:style>
  <w:style w:type="character" w:customStyle="1" w:styleId="Domylnaczcionkaakapitu1">
    <w:name w:val="Domyślna czcionka akapitu1"/>
    <w:qFormat/>
  </w:style>
  <w:style w:type="character" w:customStyle="1" w:styleId="Domylnaczcionkaakapitu2">
    <w:name w:val="Domyślna czcionka akapitu2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TekstdymkaZnak">
    <w:name w:val="Tekst dymka Znak"/>
    <w:qFormat/>
    <w:rPr>
      <w:rFonts w:ascii="Tahoma" w:eastAsia="SimSun" w:hAnsi="Tahoma" w:cs="Tahoma"/>
      <w:kern w:val="2"/>
      <w:sz w:val="16"/>
      <w:szCs w:val="16"/>
    </w:rPr>
  </w:style>
  <w:style w:type="character" w:customStyle="1" w:styleId="NagwekZnak">
    <w:name w:val="Nagłówek Znak"/>
    <w:qFormat/>
    <w:rPr>
      <w:rFonts w:ascii="Calibri" w:eastAsia="SimSun" w:hAnsi="Calibri" w:cs="font313"/>
      <w:kern w:val="2"/>
      <w:sz w:val="22"/>
      <w:szCs w:val="22"/>
    </w:rPr>
  </w:style>
  <w:style w:type="character" w:customStyle="1" w:styleId="StopkaZnak">
    <w:name w:val="Stopka Znak"/>
    <w:link w:val="Stopka"/>
    <w:uiPriority w:val="99"/>
    <w:qFormat/>
  </w:style>
  <w:style w:type="character" w:customStyle="1" w:styleId="Kolorowalistaakcent1Znak">
    <w:name w:val="Kolorowa lista — akcent 1 Znak"/>
    <w:link w:val="Kolorowalistaakcent11"/>
    <w:uiPriority w:val="34"/>
    <w:qFormat/>
    <w:locked/>
    <w:rPr>
      <w:kern w:val="2"/>
      <w:sz w:val="24"/>
      <w:szCs w:val="24"/>
      <w:lang w:eastAsia="ar-SA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pPr>
      <w:suppressAutoHyphens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">
    <w:name w:val="Tekst treści_"/>
    <w:link w:val="Teksttreci0"/>
    <w:qFormat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pPr>
      <w:widowControl w:val="0"/>
      <w:shd w:val="clear" w:color="auto" w:fill="FFFFFF"/>
      <w:suppressAutoHyphens w:val="0"/>
      <w:spacing w:after="120" w:line="240" w:lineRule="auto"/>
    </w:pPr>
    <w:rPr>
      <w:rFonts w:ascii="Arial" w:eastAsia="Arial" w:hAnsi="Arial" w:cs="Times New Roman"/>
      <w:kern w:val="0"/>
      <w:sz w:val="20"/>
      <w:szCs w:val="20"/>
    </w:rPr>
  </w:style>
  <w:style w:type="character" w:customStyle="1" w:styleId="Nagwek3">
    <w:name w:val="Nagłówek #3_"/>
    <w:link w:val="Nagwek30"/>
    <w:qFormat/>
    <w:rPr>
      <w:rFonts w:ascii="Arial" w:eastAsia="Arial" w:hAnsi="Arial" w:cs="Arial"/>
      <w:b/>
      <w:bCs/>
      <w:i/>
      <w:iCs/>
      <w:sz w:val="22"/>
      <w:szCs w:val="22"/>
      <w:shd w:val="clear" w:color="auto" w:fill="FFFFFF"/>
    </w:rPr>
  </w:style>
  <w:style w:type="paragraph" w:customStyle="1" w:styleId="Nagwek30">
    <w:name w:val="Nagłówek #3"/>
    <w:basedOn w:val="Normalny"/>
    <w:link w:val="Nagwek3"/>
    <w:qFormat/>
    <w:pPr>
      <w:widowControl w:val="0"/>
      <w:shd w:val="clear" w:color="auto" w:fill="FFFFFF"/>
      <w:suppressAutoHyphens w:val="0"/>
      <w:spacing w:after="330" w:line="240" w:lineRule="auto"/>
      <w:outlineLvl w:val="2"/>
    </w:pPr>
    <w:rPr>
      <w:rFonts w:ascii="Arial" w:eastAsia="Arial" w:hAnsi="Arial" w:cs="Times New Roman"/>
      <w:b/>
      <w:bCs/>
      <w:i/>
      <w:iCs/>
      <w:kern w:val="0"/>
    </w:rPr>
  </w:style>
  <w:style w:type="character" w:customStyle="1" w:styleId="Nagwek4">
    <w:name w:val="Nagłówek #4_"/>
    <w:link w:val="Nagwek40"/>
    <w:qFormat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40">
    <w:name w:val="Nagłówek #4"/>
    <w:basedOn w:val="Normalny"/>
    <w:link w:val="Nagwek4"/>
    <w:qFormat/>
    <w:pPr>
      <w:widowControl w:val="0"/>
      <w:shd w:val="clear" w:color="auto" w:fill="FFFFFF"/>
      <w:suppressAutoHyphens w:val="0"/>
      <w:spacing w:after="220" w:line="360" w:lineRule="auto"/>
      <w:jc w:val="both"/>
      <w:outlineLvl w:val="3"/>
    </w:pPr>
    <w:rPr>
      <w:rFonts w:ascii="Arial" w:eastAsia="Arial" w:hAnsi="Arial" w:cs="Times New Roman"/>
      <w:kern w:val="0"/>
    </w:rPr>
  </w:style>
  <w:style w:type="character" w:customStyle="1" w:styleId="Teksttreci3">
    <w:name w:val="Tekst treści (3)_"/>
    <w:link w:val="Teksttreci30"/>
    <w:qFormat/>
    <w:rPr>
      <w:rFonts w:ascii="Calibri" w:eastAsia="Calibri" w:hAnsi="Calibri" w:cs="Calibri"/>
      <w:sz w:val="22"/>
      <w:szCs w:val="22"/>
      <w:shd w:val="clear" w:color="auto" w:fill="FFFFFF"/>
    </w:rPr>
  </w:style>
  <w:style w:type="paragraph" w:customStyle="1" w:styleId="Teksttreci30">
    <w:name w:val="Tekst treści (3)"/>
    <w:basedOn w:val="Normalny"/>
    <w:link w:val="Teksttreci3"/>
    <w:qFormat/>
    <w:pPr>
      <w:widowControl w:val="0"/>
      <w:shd w:val="clear" w:color="auto" w:fill="FFFFFF"/>
      <w:suppressAutoHyphens w:val="0"/>
      <w:spacing w:after="0" w:line="240" w:lineRule="auto"/>
    </w:pPr>
    <w:rPr>
      <w:rFonts w:eastAsia="Calibri" w:cs="Times New Roman"/>
      <w:kern w:val="0"/>
    </w:rPr>
  </w:style>
  <w:style w:type="character" w:customStyle="1" w:styleId="MapadokumentuZnak">
    <w:name w:val="Mapa dokumentu Znak"/>
    <w:link w:val="Mapadokumentu1"/>
    <w:uiPriority w:val="99"/>
    <w:semiHidden/>
    <w:qFormat/>
    <w:rPr>
      <w:rFonts w:eastAsia="SimSun"/>
      <w:kern w:val="2"/>
      <w:sz w:val="24"/>
      <w:szCs w:val="24"/>
      <w:lang w:eastAsia="ar-SA"/>
    </w:rPr>
  </w:style>
  <w:style w:type="paragraph" w:customStyle="1" w:styleId="Mapadokumentu1">
    <w:name w:val="Mapa dokumentu1"/>
    <w:basedOn w:val="Normalny"/>
    <w:link w:val="MapadokumentuZnak"/>
    <w:uiPriority w:val="99"/>
    <w:semiHidden/>
    <w:unhideWhenUsed/>
    <w:qFormat/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qFormat/>
    <w:locked/>
    <w:rPr>
      <w:rFonts w:ascii="Geneva" w:hAnsi="Geneva"/>
      <w:sz w:val="26"/>
      <w:szCs w:val="26"/>
    </w:rPr>
  </w:style>
  <w:style w:type="paragraph" w:styleId="Akapitzlist">
    <w:name w:val="List Paragraph"/>
    <w:basedOn w:val="Normalny"/>
    <w:link w:val="AkapitzlistZnak"/>
    <w:uiPriority w:val="34"/>
    <w:qFormat/>
    <w:pPr>
      <w:suppressAutoHyphens w:val="0"/>
      <w:spacing w:after="0" w:line="240" w:lineRule="auto"/>
      <w:ind w:left="720"/>
      <w:contextualSpacing/>
    </w:pPr>
    <w:rPr>
      <w:rFonts w:ascii="Geneva" w:eastAsia="Times New Roman" w:hAnsi="Geneva" w:cs="Times New Roman"/>
      <w:kern w:val="0"/>
      <w:sz w:val="26"/>
      <w:szCs w:val="26"/>
    </w:rPr>
  </w:style>
  <w:style w:type="character" w:customStyle="1" w:styleId="TekstkomentarzaZnak">
    <w:name w:val="Tekst komentarza Znak"/>
    <w:link w:val="Tekstkomentarza"/>
    <w:uiPriority w:val="99"/>
    <w:qFormat/>
    <w:rPr>
      <w:rFonts w:ascii="Calibri" w:eastAsia="SimSun" w:hAnsi="Calibri" w:cs="font313"/>
      <w:kern w:val="2"/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qFormat/>
    <w:rPr>
      <w:rFonts w:ascii="Calibri" w:eastAsia="SimSun" w:hAnsi="Calibri" w:cs="font313"/>
      <w:b/>
      <w:bCs/>
      <w:kern w:val="2"/>
      <w:lang w:eastAsia="ar-SA"/>
    </w:rPr>
  </w:style>
  <w:style w:type="character" w:customStyle="1" w:styleId="Nagwek10">
    <w:name w:val="Nagłówek #1_"/>
    <w:link w:val="Nagwek11"/>
    <w:qFormat/>
    <w:locked/>
    <w:rPr>
      <w:rFonts w:ascii="Cambria" w:eastAsia="Cambria" w:hAnsi="Cambria" w:cs="Cambria"/>
      <w:b/>
      <w:bCs/>
      <w:shd w:val="clear" w:color="auto" w:fill="FFFFFF"/>
    </w:rPr>
  </w:style>
  <w:style w:type="paragraph" w:customStyle="1" w:styleId="Nagwek11">
    <w:name w:val="Nagłówek #1"/>
    <w:basedOn w:val="Normalny"/>
    <w:link w:val="Nagwek10"/>
    <w:qFormat/>
    <w:pPr>
      <w:widowControl w:val="0"/>
      <w:shd w:val="clear" w:color="auto" w:fill="FFFFFF"/>
      <w:suppressAutoHyphens w:val="0"/>
      <w:spacing w:after="140"/>
      <w:ind w:left="900" w:hanging="360"/>
      <w:outlineLvl w:val="0"/>
    </w:pPr>
    <w:rPr>
      <w:rFonts w:ascii="Cambria" w:eastAsia="Cambria" w:hAnsi="Cambria" w:cs="Times New Roman"/>
      <w:b/>
      <w:bCs/>
      <w:kern w:val="0"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2">
    <w:name w:val="Nagłówek2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2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kapitzlist1">
    <w:name w:val="Akapit z listą1"/>
    <w:basedOn w:val="Normalny"/>
    <w:qFormat/>
    <w:pPr>
      <w:ind w:left="720"/>
    </w:pPr>
    <w:rPr>
      <w:rFonts w:cs="font286"/>
    </w:rPr>
  </w:style>
  <w:style w:type="paragraph" w:customStyle="1" w:styleId="Bezodstpw1">
    <w:name w:val="Bez odstępów1"/>
    <w:qFormat/>
    <w:pPr>
      <w:suppressAutoHyphens/>
      <w:spacing w:line="100" w:lineRule="atLeast"/>
    </w:pPr>
    <w:rPr>
      <w:rFonts w:ascii="Calibri" w:hAnsi="Calibri" w:cs="font313"/>
      <w:kern w:val="2"/>
      <w:sz w:val="22"/>
      <w:szCs w:val="22"/>
      <w:lang w:eastAsia="ar-SA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customStyle="1" w:styleId="Default">
    <w:name w:val="Default"/>
    <w:qFormat/>
    <w:pPr>
      <w:suppressAutoHyphens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customStyle="1" w:styleId="redniasiatka21">
    <w:name w:val="Średnia siatka 21"/>
    <w:uiPriority w:val="1"/>
    <w:qFormat/>
    <w:pPr>
      <w:suppressAutoHyphens/>
    </w:pPr>
    <w:rPr>
      <w:rFonts w:ascii="Calibri" w:eastAsia="Times New Roman" w:hAnsi="Calibri"/>
      <w:sz w:val="22"/>
      <w:szCs w:val="22"/>
    </w:rPr>
  </w:style>
  <w:style w:type="paragraph" w:customStyle="1" w:styleId="Akapitzlist2">
    <w:name w:val="Akapit z listą2"/>
    <w:basedOn w:val="Normalny"/>
    <w:qFormat/>
    <w:pPr>
      <w:spacing w:after="0" w:line="240" w:lineRule="auto"/>
      <w:ind w:left="720"/>
    </w:pPr>
    <w:rPr>
      <w:rFonts w:ascii="Geneva" w:eastAsia="Times New Roman" w:hAnsi="Geneva" w:cs="Times New Roman"/>
      <w:color w:val="000000"/>
      <w:kern w:val="0"/>
      <w:sz w:val="24"/>
      <w:szCs w:val="24"/>
    </w:rPr>
  </w:style>
  <w:style w:type="paragraph" w:customStyle="1" w:styleId="Akapitzlist3">
    <w:name w:val="Akapit z listą3"/>
    <w:basedOn w:val="Normalny"/>
    <w:qFormat/>
    <w:pPr>
      <w:spacing w:after="0" w:line="240" w:lineRule="auto"/>
      <w:ind w:left="720"/>
    </w:pPr>
    <w:rPr>
      <w:rFonts w:eastAsia="Times New Roman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pPr>
      <w:widowControl w:val="0"/>
      <w:suppressAutoHyphens w:val="0"/>
      <w:spacing w:after="0" w:line="240" w:lineRule="auto"/>
    </w:pPr>
    <w:rPr>
      <w:rFonts w:ascii="Georgia" w:eastAsia="Georgia" w:hAnsi="Georgia" w:cs="Georgia"/>
      <w:kern w:val="0"/>
      <w:lang w:eastAsia="en-US"/>
    </w:rPr>
  </w:style>
  <w:style w:type="paragraph" w:customStyle="1" w:styleId="Standard">
    <w:name w:val="Standard"/>
    <w:qFormat/>
    <w:pPr>
      <w:widowControl w:val="0"/>
      <w:suppressAutoHyphens/>
    </w:pPr>
    <w:rPr>
      <w:rFonts w:eastAsia="Times New Roman"/>
      <w:sz w:val="24"/>
      <w:szCs w:val="24"/>
      <w:lang w:bidi="pl-PL"/>
    </w:rPr>
  </w:style>
  <w:style w:type="paragraph" w:customStyle="1" w:styleId="Akapitzlist4">
    <w:name w:val="Akapit z listą4"/>
    <w:basedOn w:val="Normalny"/>
    <w:qFormat/>
    <w:pPr>
      <w:ind w:left="720"/>
    </w:pPr>
    <w:rPr>
      <w:rFonts w:cs="font242"/>
    </w:rPr>
  </w:style>
  <w:style w:type="paragraph" w:customStyle="1" w:styleId="Akapitzlist6">
    <w:name w:val="Akapit z listą6"/>
    <w:basedOn w:val="Normalny"/>
    <w:qFormat/>
    <w:pPr>
      <w:ind w:left="720"/>
    </w:pPr>
    <w:rPr>
      <w:rFonts w:cs="font262"/>
    </w:rPr>
  </w:style>
  <w:style w:type="paragraph" w:customStyle="1" w:styleId="m3455255023997073025text">
    <w:name w:val="m_3455255023997073025text"/>
    <w:basedOn w:val="Normalny"/>
    <w:qFormat/>
    <w:pPr>
      <w:suppressAutoHyphens w:val="0"/>
      <w:spacing w:beforeAutospacing="1" w:afterAutospacing="1" w:line="240" w:lineRule="auto"/>
    </w:pPr>
    <w:rPr>
      <w:rFonts w:ascii="Times New Roman" w:eastAsiaTheme="minorHAnsi" w:hAnsi="Times New Roman" w:cs="Times New Roman"/>
      <w:kern w:val="0"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rFonts w:ascii="Calibri" w:eastAsia="SimSun" w:hAnsi="Calibri" w:cs="font313"/>
      <w:kern w:val="2"/>
      <w:lang w:eastAsia="ar-SA"/>
    </w:rPr>
  </w:style>
  <w:style w:type="character" w:customStyle="1" w:styleId="st1">
    <w:name w:val="st1"/>
    <w:qFormat/>
  </w:style>
  <w:style w:type="character" w:customStyle="1" w:styleId="Nierozpoznanawzmianka1">
    <w:name w:val="Nierozpoznana wzmianka1"/>
    <w:basedOn w:val="Domylnaczcionkaakapitu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1300</Words>
  <Characters>7803</Characters>
  <Application>Microsoft Office Word</Application>
  <DocSecurity>0</DocSecurity>
  <Lines>65</Lines>
  <Paragraphs>18</Paragraphs>
  <ScaleCrop>false</ScaleCrop>
  <Company>ATC</Company>
  <LinksUpToDate>false</LinksUpToDate>
  <CharactersWithSpaces>9085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</dc:creator>
  <cp:lastModifiedBy>Rafał Błaga</cp:lastModifiedBy>
  <cp:revision>3</cp:revision>
  <cp:lastPrinted>2026-01-21T09:37:00Z</cp:lastPrinted>
  <dcterms:created xsi:type="dcterms:W3CDTF">2026-01-21T09:38:00Z</dcterms:created>
  <dcterms:modified xsi:type="dcterms:W3CDTF">2026-01-21T09:40:00Z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KSOProductBuildVer">
    <vt:lpwstr>1045-12.2.0.23196</vt:lpwstr>
  </property>
  <property fmtid="{D5CDD505-2E9C-101B-9397-08002B2CF9AE}" pid="7" name="ICV">
    <vt:lpwstr>A2C4EE4EC24949C19CAB1E15D3AAE501_13</vt:lpwstr>
  </property>
</Properties>
</file>