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263DFD" w14:textId="77777777" w:rsidR="00A446A3" w:rsidRPr="002137F8" w:rsidRDefault="00A446A3" w:rsidP="00A446A3">
      <w:pPr>
        <w:pageBreakBefore/>
        <w:jc w:val="right"/>
        <w:rPr>
          <w:rFonts w:ascii="Calibri" w:hAnsi="Calibri" w:cs="Calibri"/>
          <w:sz w:val="22"/>
          <w:szCs w:val="22"/>
        </w:rPr>
      </w:pPr>
      <w:r w:rsidRPr="002137F8">
        <w:rPr>
          <w:rFonts w:ascii="Calibri" w:hAnsi="Calibri" w:cs="Calibri"/>
          <w:sz w:val="22"/>
          <w:szCs w:val="22"/>
        </w:rPr>
        <w:t>Załącznik nr 1</w:t>
      </w:r>
    </w:p>
    <w:p w14:paraId="2E94FC2D" w14:textId="77777777" w:rsidR="00795449" w:rsidRDefault="00795449" w:rsidP="00A446A3">
      <w:pPr>
        <w:jc w:val="center"/>
        <w:rPr>
          <w:rFonts w:ascii="Calibri" w:hAnsi="Calibri" w:cs="Calibri"/>
          <w:b/>
          <w:sz w:val="22"/>
          <w:szCs w:val="22"/>
        </w:rPr>
      </w:pPr>
    </w:p>
    <w:p w14:paraId="5924F4C4" w14:textId="222CDFDE" w:rsidR="00A446A3" w:rsidRPr="002137F8" w:rsidRDefault="00A446A3" w:rsidP="00A446A3">
      <w:pPr>
        <w:jc w:val="center"/>
        <w:rPr>
          <w:rFonts w:ascii="Calibri" w:hAnsi="Calibri" w:cs="Calibri"/>
          <w:b/>
          <w:sz w:val="22"/>
          <w:szCs w:val="22"/>
        </w:rPr>
      </w:pPr>
      <w:r w:rsidRPr="002137F8">
        <w:rPr>
          <w:rFonts w:ascii="Calibri" w:hAnsi="Calibri" w:cs="Calibri"/>
          <w:b/>
          <w:sz w:val="22"/>
          <w:szCs w:val="22"/>
        </w:rPr>
        <w:t>FORMULARZ OFERTY</w:t>
      </w:r>
      <w:r w:rsidR="006D2ABA" w:rsidRPr="002137F8">
        <w:rPr>
          <w:rFonts w:ascii="Calibri" w:hAnsi="Calibri" w:cs="Calibri"/>
          <w:b/>
          <w:sz w:val="22"/>
          <w:szCs w:val="22"/>
        </w:rPr>
        <w:t xml:space="preserve"> </w:t>
      </w:r>
    </w:p>
    <w:p w14:paraId="79CEE595" w14:textId="77777777" w:rsidR="00A446A3" w:rsidRPr="002137F8" w:rsidRDefault="00A446A3" w:rsidP="00A446A3">
      <w:pPr>
        <w:rPr>
          <w:rFonts w:ascii="Calibri" w:hAnsi="Calibri" w:cs="Calibri"/>
          <w:sz w:val="22"/>
          <w:szCs w:val="22"/>
        </w:rPr>
      </w:pPr>
    </w:p>
    <w:p w14:paraId="114A71EE" w14:textId="415E2461" w:rsidR="00A446A3" w:rsidRPr="002137F8" w:rsidRDefault="00A446A3" w:rsidP="00A446A3">
      <w:pPr>
        <w:rPr>
          <w:rFonts w:ascii="Calibri" w:hAnsi="Calibri" w:cs="Calibri"/>
          <w:sz w:val="22"/>
          <w:szCs w:val="22"/>
        </w:rPr>
      </w:pPr>
      <w:r w:rsidRPr="002137F8">
        <w:rPr>
          <w:rFonts w:ascii="Calibri" w:hAnsi="Calibri" w:cs="Calibri"/>
          <w:sz w:val="22"/>
          <w:szCs w:val="22"/>
        </w:rPr>
        <w:t xml:space="preserve">..............................................                                </w:t>
      </w:r>
      <w:r w:rsidRPr="002137F8">
        <w:rPr>
          <w:rFonts w:ascii="Calibri" w:hAnsi="Calibri" w:cs="Calibri"/>
          <w:sz w:val="22"/>
          <w:szCs w:val="22"/>
        </w:rPr>
        <w:tab/>
      </w:r>
      <w:r w:rsidRPr="002137F8">
        <w:rPr>
          <w:rFonts w:ascii="Calibri" w:hAnsi="Calibri" w:cs="Calibri"/>
          <w:sz w:val="22"/>
          <w:szCs w:val="22"/>
        </w:rPr>
        <w:tab/>
        <w:t xml:space="preserve"> .........................................., dnia ............</w:t>
      </w:r>
    </w:p>
    <w:p w14:paraId="7001610B" w14:textId="5C4B50F5" w:rsidR="00A446A3" w:rsidRPr="002137F8" w:rsidRDefault="00A446A3" w:rsidP="00A446A3">
      <w:pPr>
        <w:rPr>
          <w:rFonts w:ascii="Calibri" w:hAnsi="Calibri" w:cs="Calibri"/>
          <w:i/>
          <w:sz w:val="22"/>
          <w:szCs w:val="22"/>
        </w:rPr>
      </w:pPr>
      <w:r w:rsidRPr="002137F8">
        <w:rPr>
          <w:rFonts w:ascii="Calibri" w:hAnsi="Calibri" w:cs="Calibri"/>
          <w:i/>
          <w:sz w:val="22"/>
          <w:szCs w:val="22"/>
        </w:rPr>
        <w:t xml:space="preserve"> / pieczątka </w:t>
      </w:r>
      <w:r w:rsidR="006C3817" w:rsidRPr="002137F8">
        <w:rPr>
          <w:rFonts w:ascii="Calibri" w:hAnsi="Calibri" w:cs="Calibri"/>
          <w:i/>
          <w:sz w:val="22"/>
          <w:szCs w:val="22"/>
        </w:rPr>
        <w:t>nagłówkowa Wykonawcy</w:t>
      </w:r>
      <w:r w:rsidRPr="002137F8">
        <w:rPr>
          <w:rFonts w:ascii="Calibri" w:hAnsi="Calibri" w:cs="Calibri"/>
          <w:i/>
          <w:sz w:val="22"/>
          <w:szCs w:val="22"/>
        </w:rPr>
        <w:t xml:space="preserve">/                                            </w:t>
      </w:r>
      <w:r w:rsidRPr="002137F8">
        <w:rPr>
          <w:rFonts w:ascii="Calibri" w:hAnsi="Calibri" w:cs="Calibri"/>
          <w:i/>
          <w:sz w:val="22"/>
          <w:szCs w:val="22"/>
        </w:rPr>
        <w:tab/>
      </w:r>
      <w:r w:rsidRPr="002137F8">
        <w:rPr>
          <w:rFonts w:ascii="Calibri" w:hAnsi="Calibri" w:cs="Calibri"/>
          <w:i/>
          <w:sz w:val="22"/>
          <w:szCs w:val="22"/>
        </w:rPr>
        <w:tab/>
        <w:t xml:space="preserve"> / miejscowość/</w:t>
      </w:r>
    </w:p>
    <w:p w14:paraId="7FF4DBED" w14:textId="77777777" w:rsidR="00C35E63" w:rsidRPr="002137F8" w:rsidRDefault="00C35E63" w:rsidP="00BF4070">
      <w:pPr>
        <w:pStyle w:val="Tekstpodstawowywcity"/>
        <w:jc w:val="center"/>
        <w:rPr>
          <w:rFonts w:ascii="Calibri" w:hAnsi="Calibri" w:cs="Calibri"/>
          <w:b/>
          <w:sz w:val="22"/>
          <w:szCs w:val="22"/>
        </w:rPr>
      </w:pPr>
    </w:p>
    <w:p w14:paraId="6FA619E4" w14:textId="77777777" w:rsidR="00C35E63" w:rsidRPr="002137F8" w:rsidRDefault="00C35E63" w:rsidP="00BF4070">
      <w:pPr>
        <w:pStyle w:val="Tekstpodstawowywcity"/>
        <w:jc w:val="center"/>
        <w:rPr>
          <w:rFonts w:ascii="Calibri" w:hAnsi="Calibri" w:cs="Calibri"/>
          <w:b/>
          <w:sz w:val="22"/>
          <w:szCs w:val="22"/>
        </w:rPr>
      </w:pPr>
    </w:p>
    <w:p w14:paraId="523C3757" w14:textId="1E309BFD" w:rsidR="00BF4070" w:rsidRPr="002137F8" w:rsidRDefault="00A446A3" w:rsidP="00BF4070">
      <w:pPr>
        <w:pStyle w:val="Tekstpodstawowywcity"/>
        <w:jc w:val="center"/>
        <w:rPr>
          <w:rFonts w:ascii="Calibri" w:hAnsi="Calibri" w:cs="Calibri"/>
          <w:b/>
          <w:sz w:val="22"/>
          <w:szCs w:val="22"/>
        </w:rPr>
      </w:pPr>
      <w:r w:rsidRPr="002137F8">
        <w:rPr>
          <w:rFonts w:ascii="Calibri" w:hAnsi="Calibri" w:cs="Calibri"/>
          <w:b/>
          <w:sz w:val="22"/>
          <w:szCs w:val="22"/>
        </w:rPr>
        <w:t xml:space="preserve">dla </w:t>
      </w:r>
      <w:r w:rsidR="002137F8" w:rsidRPr="002137F8">
        <w:rPr>
          <w:rFonts w:ascii="Calibri" w:hAnsi="Calibri" w:cs="Calibri"/>
          <w:b/>
          <w:bCs/>
          <w:sz w:val="22"/>
          <w:szCs w:val="22"/>
        </w:rPr>
        <w:t>BEATA CHLEBIŃSKA-GUŻEL</w:t>
      </w:r>
    </w:p>
    <w:p w14:paraId="6B23D3A7" w14:textId="6E503FF6" w:rsidR="007F2CD1" w:rsidRPr="002137F8" w:rsidRDefault="00BF4070" w:rsidP="00362208">
      <w:pPr>
        <w:pStyle w:val="Tekstpodstawowywcity"/>
        <w:jc w:val="center"/>
        <w:rPr>
          <w:rFonts w:ascii="Calibri" w:hAnsi="Calibri" w:cs="Calibri"/>
          <w:b/>
          <w:bCs/>
          <w:sz w:val="22"/>
          <w:szCs w:val="22"/>
        </w:rPr>
      </w:pPr>
      <w:r w:rsidRPr="002137F8">
        <w:rPr>
          <w:rFonts w:ascii="Calibri" w:hAnsi="Calibri" w:cs="Calibri"/>
          <w:b/>
          <w:bCs/>
          <w:sz w:val="22"/>
          <w:szCs w:val="22"/>
        </w:rPr>
        <w:t>z siedzibą przy</w:t>
      </w:r>
      <w:r w:rsidR="00C52172" w:rsidRPr="002137F8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2E66CE" w:rsidRPr="002137F8">
        <w:rPr>
          <w:rFonts w:ascii="Calibri" w:hAnsi="Calibri" w:cs="Calibri"/>
          <w:b/>
          <w:bCs/>
          <w:sz w:val="22"/>
          <w:szCs w:val="22"/>
        </w:rPr>
        <w:t xml:space="preserve">ul. </w:t>
      </w:r>
      <w:r w:rsidR="00AB5417">
        <w:rPr>
          <w:rFonts w:ascii="Calibri" w:hAnsi="Calibri" w:cs="Calibri"/>
          <w:b/>
          <w:bCs/>
          <w:sz w:val="22"/>
          <w:szCs w:val="22"/>
        </w:rPr>
        <w:t>Krzemowej 2, 80-041 Gdańsk</w:t>
      </w:r>
    </w:p>
    <w:p w14:paraId="587B9FB5" w14:textId="0B5268A1" w:rsidR="00A446A3" w:rsidRPr="002137F8" w:rsidRDefault="00BF4070" w:rsidP="00362208">
      <w:pPr>
        <w:pStyle w:val="Tekstpodstawowywcity"/>
        <w:jc w:val="center"/>
        <w:rPr>
          <w:rFonts w:ascii="Calibri" w:hAnsi="Calibri" w:cs="Calibri"/>
          <w:bCs/>
          <w:sz w:val="22"/>
          <w:szCs w:val="22"/>
        </w:rPr>
      </w:pPr>
      <w:r w:rsidRPr="002137F8">
        <w:rPr>
          <w:rFonts w:ascii="Calibri" w:hAnsi="Calibri" w:cs="Calibri"/>
          <w:bCs/>
          <w:sz w:val="22"/>
          <w:szCs w:val="22"/>
        </w:rPr>
        <w:t>w</w:t>
      </w:r>
      <w:r w:rsidR="00A446A3" w:rsidRPr="002137F8">
        <w:rPr>
          <w:rFonts w:ascii="Calibri" w:hAnsi="Calibri" w:cs="Calibri"/>
          <w:bCs/>
          <w:sz w:val="22"/>
          <w:szCs w:val="22"/>
        </w:rPr>
        <w:t xml:space="preserve"> odpowiedzi na zapytanie ofertowe nr </w:t>
      </w:r>
      <w:r w:rsidR="00ED79FE">
        <w:rPr>
          <w:rFonts w:ascii="Calibri" w:hAnsi="Calibri" w:cs="Calibri"/>
          <w:bCs/>
          <w:sz w:val="22"/>
          <w:szCs w:val="22"/>
        </w:rPr>
        <w:t>02/2026</w:t>
      </w:r>
      <w:r w:rsidRPr="002137F8">
        <w:rPr>
          <w:rFonts w:ascii="Calibri" w:hAnsi="Calibri" w:cs="Calibri"/>
          <w:bCs/>
          <w:sz w:val="22"/>
          <w:szCs w:val="22"/>
        </w:rPr>
        <w:t xml:space="preserve"> z dnia </w:t>
      </w:r>
      <w:r w:rsidR="000C7A2E">
        <w:rPr>
          <w:rFonts w:ascii="Calibri" w:hAnsi="Calibri" w:cs="Calibri"/>
          <w:bCs/>
          <w:sz w:val="22"/>
          <w:szCs w:val="22"/>
        </w:rPr>
        <w:t>22 stycznia 2026</w:t>
      </w:r>
      <w:r w:rsidR="001C5CFC" w:rsidRPr="002137F8">
        <w:rPr>
          <w:rFonts w:ascii="Calibri" w:hAnsi="Calibri" w:cs="Calibri"/>
          <w:bCs/>
          <w:sz w:val="22"/>
          <w:szCs w:val="22"/>
        </w:rPr>
        <w:t xml:space="preserve"> </w:t>
      </w:r>
      <w:r w:rsidR="005E0166" w:rsidRPr="002137F8">
        <w:rPr>
          <w:rFonts w:ascii="Calibri" w:hAnsi="Calibri" w:cs="Calibri"/>
          <w:bCs/>
          <w:sz w:val="22"/>
          <w:szCs w:val="22"/>
        </w:rPr>
        <w:t>r</w:t>
      </w:r>
      <w:r w:rsidR="007F2CD1" w:rsidRPr="002137F8">
        <w:rPr>
          <w:rFonts w:ascii="Calibri" w:hAnsi="Calibri" w:cs="Calibri"/>
          <w:bCs/>
          <w:sz w:val="22"/>
          <w:szCs w:val="22"/>
        </w:rPr>
        <w:t>oku</w:t>
      </w:r>
      <w:r w:rsidRPr="002137F8">
        <w:rPr>
          <w:rFonts w:ascii="Calibri" w:hAnsi="Calibri" w:cs="Calibri"/>
          <w:bCs/>
          <w:sz w:val="22"/>
          <w:szCs w:val="22"/>
        </w:rPr>
        <w:t>.</w:t>
      </w:r>
    </w:p>
    <w:p w14:paraId="19AACE47" w14:textId="77777777" w:rsidR="00A446A3" w:rsidRPr="002137F8" w:rsidRDefault="00A446A3" w:rsidP="00A446A3">
      <w:pPr>
        <w:rPr>
          <w:rFonts w:ascii="Calibri" w:hAnsi="Calibri" w:cs="Calibri"/>
          <w:b/>
          <w:sz w:val="22"/>
          <w:szCs w:val="22"/>
        </w:rPr>
      </w:pPr>
      <w:r w:rsidRPr="002137F8">
        <w:rPr>
          <w:rFonts w:ascii="Calibri" w:hAnsi="Calibri" w:cs="Calibri"/>
          <w:sz w:val="22"/>
          <w:szCs w:val="22"/>
        </w:rPr>
        <w:t>.............................................................................................................................................................</w:t>
      </w:r>
    </w:p>
    <w:p w14:paraId="48B8465F" w14:textId="77777777" w:rsidR="00A446A3" w:rsidRPr="002137F8" w:rsidRDefault="000A1C11" w:rsidP="00A446A3">
      <w:pPr>
        <w:jc w:val="center"/>
        <w:rPr>
          <w:rFonts w:ascii="Calibri" w:hAnsi="Calibri" w:cs="Calibri"/>
          <w:b/>
          <w:sz w:val="22"/>
          <w:szCs w:val="22"/>
        </w:rPr>
      </w:pPr>
      <w:r w:rsidRPr="002137F8">
        <w:rPr>
          <w:rFonts w:ascii="Calibri" w:hAnsi="Calibri" w:cs="Calibri"/>
          <w:b/>
          <w:sz w:val="22"/>
          <w:szCs w:val="22"/>
        </w:rPr>
        <w:t>/nazwa i adres Wykonawcy</w:t>
      </w:r>
      <w:r w:rsidR="00A446A3" w:rsidRPr="002137F8">
        <w:rPr>
          <w:rFonts w:ascii="Calibri" w:hAnsi="Calibri" w:cs="Calibri"/>
          <w:b/>
          <w:sz w:val="22"/>
          <w:szCs w:val="22"/>
        </w:rPr>
        <w:t>/</w:t>
      </w:r>
    </w:p>
    <w:p w14:paraId="6070766A" w14:textId="77777777" w:rsidR="00A446A3" w:rsidRPr="002137F8" w:rsidRDefault="00A446A3" w:rsidP="00A446A3">
      <w:pPr>
        <w:rPr>
          <w:rFonts w:ascii="Calibri" w:hAnsi="Calibri" w:cs="Calibri"/>
          <w:b/>
          <w:sz w:val="22"/>
          <w:szCs w:val="22"/>
        </w:rPr>
      </w:pPr>
      <w:r w:rsidRPr="002137F8">
        <w:rPr>
          <w:rFonts w:ascii="Calibri" w:hAnsi="Calibri" w:cs="Calibri"/>
          <w:b/>
          <w:sz w:val="22"/>
          <w:szCs w:val="22"/>
        </w:rPr>
        <w:t>numer telefonu</w:t>
      </w:r>
      <w:r w:rsidRPr="002137F8">
        <w:rPr>
          <w:rFonts w:ascii="Calibri" w:hAnsi="Calibri" w:cs="Calibri"/>
          <w:sz w:val="22"/>
          <w:szCs w:val="22"/>
        </w:rPr>
        <w:t>....................................................</w:t>
      </w:r>
      <w:r w:rsidRPr="002137F8">
        <w:rPr>
          <w:rFonts w:ascii="Calibri" w:hAnsi="Calibri" w:cs="Calibri"/>
          <w:b/>
          <w:sz w:val="22"/>
          <w:szCs w:val="22"/>
        </w:rPr>
        <w:t xml:space="preserve"> numer faksu</w:t>
      </w:r>
      <w:r w:rsidRPr="002137F8">
        <w:rPr>
          <w:rFonts w:ascii="Calibri" w:hAnsi="Calibri" w:cs="Calibri"/>
          <w:sz w:val="22"/>
          <w:szCs w:val="22"/>
        </w:rPr>
        <w:t>........................................................</w:t>
      </w:r>
    </w:p>
    <w:p w14:paraId="557B9A6C" w14:textId="77777777" w:rsidR="00A446A3" w:rsidRPr="002137F8" w:rsidRDefault="00A446A3" w:rsidP="00A446A3">
      <w:pPr>
        <w:rPr>
          <w:rFonts w:ascii="Calibri" w:hAnsi="Calibri" w:cs="Calibri"/>
          <w:b/>
          <w:sz w:val="22"/>
          <w:szCs w:val="22"/>
        </w:rPr>
      </w:pPr>
      <w:r w:rsidRPr="002137F8">
        <w:rPr>
          <w:rFonts w:ascii="Calibri" w:hAnsi="Calibri" w:cs="Calibri"/>
          <w:b/>
          <w:sz w:val="22"/>
          <w:szCs w:val="22"/>
        </w:rPr>
        <w:t xml:space="preserve">                                                 </w:t>
      </w:r>
    </w:p>
    <w:p w14:paraId="01DFF9E1" w14:textId="77777777" w:rsidR="00A446A3" w:rsidRPr="002137F8" w:rsidRDefault="00A446A3" w:rsidP="00A446A3">
      <w:pPr>
        <w:rPr>
          <w:rFonts w:ascii="Calibri" w:hAnsi="Calibri" w:cs="Calibri"/>
          <w:sz w:val="22"/>
          <w:szCs w:val="22"/>
        </w:rPr>
      </w:pPr>
      <w:r w:rsidRPr="002137F8">
        <w:rPr>
          <w:rFonts w:ascii="Calibri" w:hAnsi="Calibri" w:cs="Calibri"/>
          <w:b/>
          <w:sz w:val="22"/>
          <w:szCs w:val="22"/>
        </w:rPr>
        <w:t>adres internetowy</w:t>
      </w:r>
      <w:r w:rsidRPr="002137F8">
        <w:rPr>
          <w:rFonts w:ascii="Calibri" w:hAnsi="Calibri" w:cs="Calibri"/>
          <w:sz w:val="22"/>
          <w:szCs w:val="22"/>
        </w:rPr>
        <w:t>................................................</w:t>
      </w:r>
      <w:r w:rsidRPr="002137F8">
        <w:rPr>
          <w:rFonts w:ascii="Calibri" w:hAnsi="Calibri" w:cs="Calibri"/>
          <w:b/>
          <w:sz w:val="22"/>
          <w:szCs w:val="22"/>
        </w:rPr>
        <w:t xml:space="preserve">e-mail </w:t>
      </w:r>
      <w:r w:rsidRPr="002137F8">
        <w:rPr>
          <w:rFonts w:ascii="Calibri" w:hAnsi="Calibri" w:cs="Calibri"/>
          <w:sz w:val="22"/>
          <w:szCs w:val="22"/>
        </w:rPr>
        <w:t>..................................................................</w:t>
      </w:r>
    </w:p>
    <w:p w14:paraId="0881DBA6" w14:textId="77777777" w:rsidR="00A446A3" w:rsidRPr="002137F8" w:rsidRDefault="00A446A3" w:rsidP="00A446A3">
      <w:pPr>
        <w:rPr>
          <w:rFonts w:ascii="Calibri" w:hAnsi="Calibri" w:cs="Calibri"/>
          <w:sz w:val="22"/>
          <w:szCs w:val="22"/>
        </w:rPr>
      </w:pPr>
    </w:p>
    <w:p w14:paraId="78D4178A" w14:textId="578D507B" w:rsidR="00A446A3" w:rsidRPr="002137F8" w:rsidRDefault="006C3817" w:rsidP="00A446A3">
      <w:pPr>
        <w:rPr>
          <w:rFonts w:ascii="Calibri" w:hAnsi="Calibri" w:cs="Calibri"/>
          <w:sz w:val="22"/>
          <w:szCs w:val="22"/>
        </w:rPr>
      </w:pPr>
      <w:r w:rsidRPr="002137F8">
        <w:rPr>
          <w:rFonts w:ascii="Calibri" w:hAnsi="Calibri" w:cs="Calibri"/>
          <w:b/>
          <w:sz w:val="22"/>
          <w:szCs w:val="22"/>
        </w:rPr>
        <w:t>REGON</w:t>
      </w:r>
      <w:r w:rsidRPr="002137F8">
        <w:rPr>
          <w:rFonts w:ascii="Calibri" w:hAnsi="Calibri" w:cs="Calibri"/>
          <w:sz w:val="22"/>
          <w:szCs w:val="22"/>
        </w:rPr>
        <w:t>: ................................................................</w:t>
      </w:r>
      <w:r w:rsidR="00A446A3" w:rsidRPr="002137F8">
        <w:rPr>
          <w:rFonts w:ascii="Calibri" w:hAnsi="Calibri" w:cs="Calibri"/>
          <w:b/>
          <w:sz w:val="22"/>
          <w:szCs w:val="22"/>
        </w:rPr>
        <w:t>NIP</w:t>
      </w:r>
      <w:r w:rsidR="00A446A3" w:rsidRPr="002137F8">
        <w:rPr>
          <w:rFonts w:ascii="Calibri" w:hAnsi="Calibri" w:cs="Calibri"/>
          <w:sz w:val="22"/>
          <w:szCs w:val="22"/>
        </w:rPr>
        <w:t>......................................................................</w:t>
      </w:r>
    </w:p>
    <w:p w14:paraId="7B980EB8" w14:textId="77777777" w:rsidR="00A446A3" w:rsidRPr="002137F8" w:rsidRDefault="00A446A3" w:rsidP="00A446A3">
      <w:pPr>
        <w:rPr>
          <w:rFonts w:ascii="Calibri" w:hAnsi="Calibri" w:cs="Calibri"/>
          <w:sz w:val="22"/>
          <w:szCs w:val="22"/>
        </w:rPr>
      </w:pPr>
    </w:p>
    <w:p w14:paraId="137994AB" w14:textId="17B2C033" w:rsidR="00FA2A99" w:rsidRPr="002137F8" w:rsidRDefault="00A446A3" w:rsidP="006C07DC">
      <w:pPr>
        <w:pStyle w:val="Tekstpodstawowywcity"/>
        <w:numPr>
          <w:ilvl w:val="0"/>
          <w:numId w:val="1"/>
        </w:numPr>
        <w:spacing w:after="0"/>
        <w:jc w:val="both"/>
        <w:rPr>
          <w:rFonts w:ascii="Calibri" w:hAnsi="Calibri" w:cs="Calibri"/>
          <w:sz w:val="22"/>
          <w:szCs w:val="22"/>
        </w:rPr>
      </w:pPr>
      <w:r w:rsidRPr="002137F8">
        <w:rPr>
          <w:rFonts w:ascii="Calibri" w:hAnsi="Calibri" w:cs="Calibri"/>
          <w:sz w:val="22"/>
          <w:szCs w:val="22"/>
        </w:rPr>
        <w:t xml:space="preserve">oświadczamy, że </w:t>
      </w:r>
      <w:r w:rsidR="002E66CE" w:rsidRPr="002137F8">
        <w:rPr>
          <w:rFonts w:ascii="Calibri" w:hAnsi="Calibri" w:cs="Calibri"/>
          <w:sz w:val="22"/>
          <w:szCs w:val="22"/>
        </w:rPr>
        <w:t xml:space="preserve">składamy ofertę na realizację </w:t>
      </w:r>
      <w:r w:rsidRPr="002137F8">
        <w:rPr>
          <w:rFonts w:ascii="Calibri" w:hAnsi="Calibri" w:cs="Calibri"/>
          <w:sz w:val="22"/>
          <w:szCs w:val="22"/>
        </w:rPr>
        <w:t>zamówienia:</w:t>
      </w:r>
      <w:r w:rsidR="00362208" w:rsidRPr="002137F8">
        <w:rPr>
          <w:rFonts w:ascii="Calibri" w:hAnsi="Calibri" w:cs="Calibri"/>
          <w:sz w:val="22"/>
          <w:szCs w:val="22"/>
        </w:rPr>
        <w:t xml:space="preserve"> </w:t>
      </w:r>
      <w:r w:rsidR="002E66CE" w:rsidRPr="002137F8">
        <w:rPr>
          <w:rFonts w:ascii="Calibri" w:hAnsi="Calibri" w:cs="Calibri"/>
          <w:b/>
          <w:bCs/>
          <w:i/>
          <w:iCs/>
          <w:sz w:val="22"/>
          <w:szCs w:val="22"/>
        </w:rPr>
        <w:t>usługa</w:t>
      </w:r>
      <w:r w:rsidR="008125BB" w:rsidRPr="002137F8">
        <w:rPr>
          <w:rFonts w:ascii="Calibri" w:hAnsi="Calibri" w:cs="Calibri"/>
          <w:b/>
          <w:bCs/>
          <w:i/>
          <w:iCs/>
          <w:sz w:val="22"/>
          <w:szCs w:val="22"/>
        </w:rPr>
        <w:t xml:space="preserve"> wykonania prac adaptacyjno - remontowych pomieszczeń </w:t>
      </w:r>
      <w:r w:rsidR="005E0166" w:rsidRPr="002137F8">
        <w:rPr>
          <w:rFonts w:ascii="Calibri" w:hAnsi="Calibri" w:cs="Calibri"/>
          <w:b/>
          <w:bCs/>
          <w:i/>
          <w:iCs/>
          <w:sz w:val="22"/>
          <w:szCs w:val="22"/>
        </w:rPr>
        <w:t>w związku z zwiększeniem liczby miejsc edukacji przedszkolnej</w:t>
      </w:r>
      <w:r w:rsidR="006364A3" w:rsidRPr="002137F8">
        <w:rPr>
          <w:rFonts w:ascii="Calibri" w:hAnsi="Calibri" w:cs="Calibri"/>
          <w:b/>
          <w:bCs/>
          <w:i/>
          <w:iCs/>
          <w:sz w:val="22"/>
          <w:szCs w:val="22"/>
        </w:rPr>
        <w:t xml:space="preserve"> </w:t>
      </w:r>
      <w:r w:rsidR="00FA2A99" w:rsidRPr="002137F8">
        <w:rPr>
          <w:rFonts w:ascii="Calibri" w:hAnsi="Calibri" w:cs="Calibri"/>
          <w:sz w:val="22"/>
          <w:szCs w:val="22"/>
        </w:rPr>
        <w:t xml:space="preserve">w dla </w:t>
      </w:r>
      <w:r w:rsidR="002137F8" w:rsidRPr="002137F8">
        <w:rPr>
          <w:rFonts w:ascii="Calibri" w:hAnsi="Calibri" w:cs="Calibri"/>
          <w:sz w:val="22"/>
          <w:szCs w:val="22"/>
        </w:rPr>
        <w:t>Beata Chlebińska-Gużel</w:t>
      </w:r>
      <w:r w:rsidR="002E66CE" w:rsidRPr="002137F8">
        <w:rPr>
          <w:rFonts w:ascii="Calibri" w:hAnsi="Calibri" w:cs="Calibri"/>
          <w:sz w:val="22"/>
          <w:szCs w:val="22"/>
        </w:rPr>
        <w:t xml:space="preserve"> </w:t>
      </w:r>
      <w:r w:rsidR="00362208" w:rsidRPr="002137F8">
        <w:rPr>
          <w:rFonts w:ascii="Calibri" w:hAnsi="Calibri" w:cs="Calibri"/>
          <w:sz w:val="22"/>
          <w:szCs w:val="22"/>
        </w:rPr>
        <w:t>za następującą cenę:</w:t>
      </w:r>
    </w:p>
    <w:p w14:paraId="3A492649" w14:textId="77777777" w:rsidR="001F52FE" w:rsidRPr="002137F8" w:rsidRDefault="001F52FE" w:rsidP="001F52FE">
      <w:pPr>
        <w:pStyle w:val="Tekstpodstawowywcity"/>
        <w:spacing w:after="0"/>
        <w:ind w:left="720"/>
        <w:jc w:val="both"/>
        <w:rPr>
          <w:rFonts w:ascii="Calibri" w:hAnsi="Calibri" w:cs="Calibri"/>
          <w:sz w:val="22"/>
          <w:szCs w:val="22"/>
        </w:rPr>
      </w:pPr>
    </w:p>
    <w:tbl>
      <w:tblPr>
        <w:tblW w:w="8891" w:type="dxa"/>
        <w:tblInd w:w="289" w:type="dxa"/>
        <w:tblLayout w:type="fixed"/>
        <w:tblLook w:val="01E0" w:firstRow="1" w:lastRow="1" w:firstColumn="1" w:lastColumn="1" w:noHBand="0" w:noVBand="0"/>
      </w:tblPr>
      <w:tblGrid>
        <w:gridCol w:w="6056"/>
        <w:gridCol w:w="2835"/>
      </w:tblGrid>
      <w:tr w:rsidR="00F9243D" w:rsidRPr="002137F8" w14:paraId="3992A155" w14:textId="77777777" w:rsidTr="00F9243D">
        <w:trPr>
          <w:trHeight w:hRule="exact" w:val="759"/>
        </w:trPr>
        <w:tc>
          <w:tcPr>
            <w:tcW w:w="60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vAlign w:val="center"/>
          </w:tcPr>
          <w:p w14:paraId="234E80E8" w14:textId="77777777" w:rsidR="00F9243D" w:rsidRPr="002137F8" w:rsidRDefault="00F9243D" w:rsidP="00281BED">
            <w:pPr>
              <w:pStyle w:val="Tekstpodstawowywcity"/>
              <w:ind w:left="0"/>
              <w:jc w:val="center"/>
              <w:rPr>
                <w:rFonts w:ascii="Calibri" w:hAnsi="Calibri" w:cs="Calibri"/>
              </w:rPr>
            </w:pPr>
            <w:r w:rsidRPr="002137F8">
              <w:rPr>
                <w:rFonts w:ascii="Calibri" w:hAnsi="Calibri" w:cs="Calibri"/>
                <w:b/>
                <w:bCs/>
              </w:rPr>
              <w:t>Przedmiot zamówienia</w:t>
            </w:r>
          </w:p>
        </w:tc>
        <w:tc>
          <w:tcPr>
            <w:tcW w:w="2835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auto" w:fill="E5E5E5"/>
            <w:vAlign w:val="center"/>
          </w:tcPr>
          <w:p w14:paraId="15B41B93" w14:textId="77777777" w:rsidR="00F9243D" w:rsidRPr="002137F8" w:rsidRDefault="00F9243D" w:rsidP="00281BED">
            <w:pPr>
              <w:pStyle w:val="Tekstpodstawowywcity"/>
              <w:ind w:left="18"/>
              <w:jc w:val="center"/>
              <w:rPr>
                <w:rFonts w:ascii="Calibri" w:hAnsi="Calibri" w:cs="Calibri"/>
                <w:b/>
                <w:bCs/>
              </w:rPr>
            </w:pPr>
            <w:r w:rsidRPr="002137F8">
              <w:rPr>
                <w:rFonts w:ascii="Calibri" w:hAnsi="Calibri" w:cs="Calibri"/>
                <w:b/>
                <w:bCs/>
              </w:rPr>
              <w:t>Łączna wartość przedmiotu zamówienia (PLN brutto)</w:t>
            </w:r>
          </w:p>
        </w:tc>
      </w:tr>
      <w:tr w:rsidR="00F9243D" w:rsidRPr="002137F8" w14:paraId="2A82C476" w14:textId="77777777" w:rsidTr="002E66CE">
        <w:trPr>
          <w:trHeight w:hRule="exact" w:val="1029"/>
        </w:trPr>
        <w:tc>
          <w:tcPr>
            <w:tcW w:w="60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94405EE" w14:textId="428282D8" w:rsidR="00F9243D" w:rsidRPr="002137F8" w:rsidRDefault="00F9243D" w:rsidP="00F9243D">
            <w:pPr>
              <w:pStyle w:val="Tekstpodstawowywcity"/>
              <w:ind w:left="0"/>
              <w:jc w:val="both"/>
              <w:rPr>
                <w:rFonts w:ascii="Calibri" w:hAnsi="Calibri" w:cs="Calibri"/>
              </w:rPr>
            </w:pPr>
            <w:r w:rsidRPr="002137F8">
              <w:rPr>
                <w:rFonts w:ascii="Calibri" w:hAnsi="Calibri" w:cs="Calibri"/>
              </w:rPr>
              <w:t xml:space="preserve">Wykonania </w:t>
            </w:r>
            <w:r w:rsidR="00AB5417">
              <w:rPr>
                <w:rFonts w:ascii="Calibri" w:hAnsi="Calibri" w:cs="Calibri"/>
              </w:rPr>
              <w:t>usług</w:t>
            </w:r>
            <w:r w:rsidR="00AB5417" w:rsidRPr="00AB5417">
              <w:rPr>
                <w:rFonts w:ascii="Calibri" w:hAnsi="Calibri" w:cs="Calibri"/>
              </w:rPr>
              <w:t xml:space="preserve"> remontowo-wykończeniowe na potrzeby </w:t>
            </w:r>
            <w:r w:rsidR="00AB5417">
              <w:rPr>
                <w:rFonts w:ascii="Calibri" w:hAnsi="Calibri" w:cs="Calibri"/>
              </w:rPr>
              <w:t xml:space="preserve">uruchomienia </w:t>
            </w:r>
            <w:r w:rsidR="00AB5417" w:rsidRPr="00AB5417">
              <w:rPr>
                <w:rFonts w:ascii="Calibri" w:hAnsi="Calibri" w:cs="Calibri"/>
              </w:rPr>
              <w:t>bieżącej działalności przedszkola</w:t>
            </w:r>
            <w:r w:rsidRPr="002137F8">
              <w:rPr>
                <w:rFonts w:ascii="Calibri" w:hAnsi="Calibri" w:cs="Calibri"/>
              </w:rPr>
              <w:t>, zgodnie z szczegółowym wykazem przedstawionym w pkt. 2.</w:t>
            </w:r>
            <w:r w:rsidR="00AB5417">
              <w:rPr>
                <w:rFonts w:ascii="Calibri" w:hAnsi="Calibri" w:cs="Calibri"/>
              </w:rPr>
              <w:t>3</w:t>
            </w:r>
            <w:r w:rsidRPr="002137F8">
              <w:rPr>
                <w:rFonts w:ascii="Calibri" w:hAnsi="Calibri" w:cs="Calibri"/>
              </w:rPr>
              <w:t xml:space="preserve"> zapytanie ofertowe nr </w:t>
            </w:r>
            <w:r w:rsidR="00ED79FE">
              <w:rPr>
                <w:rFonts w:ascii="Calibri" w:hAnsi="Calibri" w:cs="Calibri"/>
              </w:rPr>
              <w:t>02/2026</w:t>
            </w:r>
            <w:r w:rsidRPr="002137F8">
              <w:rPr>
                <w:rFonts w:ascii="Calibri" w:hAnsi="Calibri" w:cs="Calibri"/>
              </w:rPr>
              <w:t xml:space="preserve"> z dnia </w:t>
            </w:r>
            <w:r w:rsidR="000C7A2E">
              <w:rPr>
                <w:rFonts w:ascii="Calibri" w:hAnsi="Calibri" w:cs="Calibri"/>
              </w:rPr>
              <w:t>22 stycznia 2026</w:t>
            </w:r>
          </w:p>
        </w:tc>
        <w:tc>
          <w:tcPr>
            <w:tcW w:w="2835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14:paraId="51A46350" w14:textId="77777777" w:rsidR="00F9243D" w:rsidRPr="002137F8" w:rsidRDefault="00F9243D" w:rsidP="00A963A4">
            <w:pPr>
              <w:pStyle w:val="Tekstpodstawowywcity"/>
              <w:ind w:left="720"/>
              <w:jc w:val="both"/>
              <w:rPr>
                <w:rFonts w:ascii="Calibri" w:hAnsi="Calibri" w:cs="Calibri"/>
              </w:rPr>
            </w:pPr>
          </w:p>
        </w:tc>
      </w:tr>
    </w:tbl>
    <w:p w14:paraId="75B7B8E2" w14:textId="77777777" w:rsidR="00362208" w:rsidRPr="002137F8" w:rsidRDefault="00362208" w:rsidP="00362208">
      <w:pPr>
        <w:pStyle w:val="Tekstpodstawowywcity"/>
        <w:spacing w:after="0"/>
        <w:ind w:left="720"/>
        <w:jc w:val="both"/>
        <w:rPr>
          <w:rFonts w:ascii="Calibri" w:hAnsi="Calibri" w:cs="Calibri"/>
          <w:sz w:val="22"/>
          <w:szCs w:val="22"/>
        </w:rPr>
      </w:pPr>
    </w:p>
    <w:p w14:paraId="243CA406" w14:textId="77777777" w:rsidR="00C35E63" w:rsidRPr="002137F8" w:rsidRDefault="009B73A3" w:rsidP="009B73A3">
      <w:pPr>
        <w:jc w:val="both"/>
        <w:rPr>
          <w:rFonts w:ascii="Calibri" w:hAnsi="Calibri" w:cs="Calibri"/>
          <w:sz w:val="22"/>
          <w:szCs w:val="22"/>
        </w:rPr>
      </w:pPr>
      <w:r w:rsidRPr="002137F8">
        <w:rPr>
          <w:rFonts w:ascii="Calibri" w:hAnsi="Calibri" w:cs="Calibri"/>
          <w:sz w:val="22"/>
          <w:szCs w:val="22"/>
        </w:rPr>
        <w:t>*</w:t>
      </w:r>
      <w:r w:rsidR="00C5703E" w:rsidRPr="002137F8">
        <w:rPr>
          <w:rFonts w:ascii="Calibri" w:hAnsi="Calibri" w:cs="Calibri"/>
          <w:sz w:val="22"/>
          <w:szCs w:val="22"/>
        </w:rPr>
        <w:t xml:space="preserve"> </w:t>
      </w:r>
      <w:r w:rsidR="006364A3" w:rsidRPr="002137F8">
        <w:rPr>
          <w:rFonts w:ascii="Calibri" w:hAnsi="Calibri" w:cs="Calibri"/>
          <w:sz w:val="22"/>
          <w:szCs w:val="22"/>
        </w:rPr>
        <w:t>Cena oferty musi obejmować wartość przedmiotu zamówienia oraz podatek VAT (o ile wynika z właściwych przepisów), a także uwzględniać ewentualne zmiany w stawce VAT – cena brutto jest stała. Cena zawiera wszelkie koszty związane z realizacją zamówienia</w:t>
      </w:r>
      <w:r w:rsidR="00C35E63" w:rsidRPr="002137F8">
        <w:rPr>
          <w:rFonts w:ascii="Calibri" w:hAnsi="Calibri" w:cs="Calibri"/>
          <w:sz w:val="22"/>
          <w:szCs w:val="22"/>
        </w:rPr>
        <w:t>.</w:t>
      </w:r>
    </w:p>
    <w:p w14:paraId="456D3FA3" w14:textId="77777777" w:rsidR="00C35E63" w:rsidRPr="002137F8" w:rsidRDefault="00C35E63" w:rsidP="009B73A3">
      <w:pPr>
        <w:rPr>
          <w:rFonts w:ascii="Calibri" w:hAnsi="Calibri" w:cs="Calibri"/>
          <w:b/>
          <w:i/>
          <w:sz w:val="22"/>
          <w:szCs w:val="22"/>
          <w:u w:val="single"/>
        </w:rPr>
      </w:pPr>
    </w:p>
    <w:p w14:paraId="0B2F38AB" w14:textId="77777777" w:rsidR="009B73A3" w:rsidRPr="002137F8" w:rsidRDefault="009B73A3" w:rsidP="009B73A3">
      <w:pPr>
        <w:rPr>
          <w:rFonts w:ascii="Calibri" w:hAnsi="Calibri" w:cs="Calibri"/>
          <w:b/>
          <w:i/>
          <w:sz w:val="22"/>
          <w:szCs w:val="22"/>
          <w:u w:val="single"/>
        </w:rPr>
      </w:pPr>
      <w:r w:rsidRPr="002137F8">
        <w:rPr>
          <w:rFonts w:ascii="Calibri" w:hAnsi="Calibri" w:cs="Calibri"/>
          <w:b/>
          <w:i/>
          <w:sz w:val="22"/>
          <w:szCs w:val="22"/>
          <w:u w:val="single"/>
        </w:rPr>
        <w:t>UWAGA! CENY – ZAOKRĄGLONE DO DWÓCH MIEJSC PO PRZECINKU</w:t>
      </w:r>
    </w:p>
    <w:p w14:paraId="2D9DB38A" w14:textId="77777777" w:rsidR="00D81AC4" w:rsidRPr="002137F8" w:rsidRDefault="00A446A3" w:rsidP="001056AA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rFonts w:ascii="Calibri" w:hAnsi="Calibri" w:cs="Calibri"/>
          <w:sz w:val="22"/>
          <w:szCs w:val="22"/>
        </w:rPr>
      </w:pPr>
      <w:r w:rsidRPr="002137F8">
        <w:rPr>
          <w:rFonts w:ascii="Calibri" w:hAnsi="Calibri" w:cs="Calibri"/>
          <w:sz w:val="22"/>
          <w:szCs w:val="22"/>
        </w:rPr>
        <w:t>oświadczamy, że</w:t>
      </w:r>
      <w:r w:rsidR="00D81AC4" w:rsidRPr="002137F8">
        <w:rPr>
          <w:rFonts w:ascii="Calibri" w:hAnsi="Calibri" w:cs="Calibri"/>
          <w:sz w:val="22"/>
          <w:szCs w:val="22"/>
        </w:rPr>
        <w:t>:</w:t>
      </w:r>
    </w:p>
    <w:p w14:paraId="15FD908C" w14:textId="77777777" w:rsidR="00D81AC4" w:rsidRPr="002137F8" w:rsidRDefault="00A446A3" w:rsidP="001056AA">
      <w:pPr>
        <w:numPr>
          <w:ilvl w:val="1"/>
          <w:numId w:val="1"/>
        </w:numPr>
        <w:jc w:val="both"/>
        <w:rPr>
          <w:rFonts w:ascii="Calibri" w:hAnsi="Calibri" w:cs="Calibri"/>
          <w:sz w:val="22"/>
          <w:szCs w:val="22"/>
        </w:rPr>
      </w:pPr>
      <w:r w:rsidRPr="002137F8">
        <w:rPr>
          <w:rFonts w:ascii="Calibri" w:hAnsi="Calibri" w:cs="Calibri"/>
          <w:sz w:val="22"/>
          <w:szCs w:val="22"/>
        </w:rPr>
        <w:t xml:space="preserve"> </w:t>
      </w:r>
      <w:r w:rsidR="00D81AC4" w:rsidRPr="002137F8">
        <w:rPr>
          <w:rFonts w:ascii="Calibri" w:hAnsi="Calibri" w:cs="Calibri"/>
          <w:sz w:val="22"/>
          <w:szCs w:val="22"/>
        </w:rPr>
        <w:t>zapoznaliśmy się z warunkami realizacji zamówienia i zdobyliśmy niezbędne informacje do przygotowania oferty i wyrażamy gotowość realizacji zamówieni</w:t>
      </w:r>
      <w:r w:rsidR="003C20E5" w:rsidRPr="002137F8">
        <w:rPr>
          <w:rFonts w:ascii="Calibri" w:hAnsi="Calibri" w:cs="Calibri"/>
          <w:sz w:val="22"/>
          <w:szCs w:val="22"/>
        </w:rPr>
        <w:t>a</w:t>
      </w:r>
      <w:r w:rsidR="006C07DC" w:rsidRPr="002137F8">
        <w:rPr>
          <w:rFonts w:ascii="Calibri" w:hAnsi="Calibri" w:cs="Calibri"/>
          <w:sz w:val="22"/>
          <w:szCs w:val="22"/>
        </w:rPr>
        <w:t>,</w:t>
      </w:r>
    </w:p>
    <w:p w14:paraId="3B9F156A" w14:textId="77777777" w:rsidR="00D81AC4" w:rsidRPr="002137F8" w:rsidRDefault="00D81AC4" w:rsidP="001056AA">
      <w:pPr>
        <w:numPr>
          <w:ilvl w:val="1"/>
          <w:numId w:val="1"/>
        </w:numPr>
        <w:jc w:val="both"/>
        <w:rPr>
          <w:rFonts w:ascii="Calibri" w:hAnsi="Calibri" w:cs="Calibri"/>
          <w:sz w:val="22"/>
          <w:szCs w:val="22"/>
        </w:rPr>
      </w:pPr>
      <w:r w:rsidRPr="002137F8">
        <w:rPr>
          <w:rFonts w:ascii="Calibri" w:hAnsi="Calibri" w:cs="Calibri"/>
          <w:sz w:val="22"/>
          <w:szCs w:val="22"/>
        </w:rPr>
        <w:t>zapoznaliśmy się z warunkami określonymi w Zapytaniu i przyjmujemy je bez zastrzeżeń, a w przypadku wyboru naszej oferty zobowiązujemy się do</w:t>
      </w:r>
      <w:r w:rsidR="00362208" w:rsidRPr="002137F8">
        <w:rPr>
          <w:rFonts w:ascii="Calibri" w:hAnsi="Calibri" w:cs="Calibri"/>
          <w:sz w:val="22"/>
          <w:szCs w:val="22"/>
        </w:rPr>
        <w:t xml:space="preserve"> podpisania umowy w miejscu i terminie wyznaczonym przez Zamawiającego</w:t>
      </w:r>
      <w:r w:rsidR="006C07DC" w:rsidRPr="002137F8">
        <w:rPr>
          <w:rFonts w:ascii="Calibri" w:hAnsi="Calibri" w:cs="Calibri"/>
          <w:sz w:val="22"/>
          <w:szCs w:val="22"/>
        </w:rPr>
        <w:t>;</w:t>
      </w:r>
    </w:p>
    <w:p w14:paraId="61055314" w14:textId="77777777" w:rsidR="00713332" w:rsidRPr="002137F8" w:rsidRDefault="00D81AC4" w:rsidP="001056AA">
      <w:pPr>
        <w:numPr>
          <w:ilvl w:val="1"/>
          <w:numId w:val="1"/>
        </w:numPr>
        <w:jc w:val="both"/>
        <w:rPr>
          <w:rFonts w:ascii="Calibri" w:hAnsi="Calibri" w:cs="Calibri"/>
          <w:sz w:val="22"/>
          <w:szCs w:val="22"/>
        </w:rPr>
      </w:pPr>
      <w:r w:rsidRPr="002137F8">
        <w:rPr>
          <w:rFonts w:ascii="Calibri" w:hAnsi="Calibri" w:cs="Calibri"/>
          <w:sz w:val="22"/>
          <w:szCs w:val="22"/>
        </w:rPr>
        <w:t>wszystkie załączniki stanowią integralną część oferty,</w:t>
      </w:r>
    </w:p>
    <w:p w14:paraId="245122B9" w14:textId="77777777" w:rsidR="00D81AC4" w:rsidRPr="002137F8" w:rsidRDefault="00D81AC4" w:rsidP="001056AA">
      <w:pPr>
        <w:numPr>
          <w:ilvl w:val="1"/>
          <w:numId w:val="1"/>
        </w:numPr>
        <w:jc w:val="both"/>
        <w:rPr>
          <w:rFonts w:ascii="Calibri" w:hAnsi="Calibri" w:cs="Calibri"/>
          <w:sz w:val="22"/>
          <w:szCs w:val="22"/>
        </w:rPr>
      </w:pPr>
      <w:r w:rsidRPr="002137F8">
        <w:rPr>
          <w:rFonts w:ascii="Calibri" w:hAnsi="Calibri" w:cs="Calibri"/>
          <w:sz w:val="22"/>
          <w:szCs w:val="22"/>
        </w:rPr>
        <w:t>jesteśmy związani ofertą przez 30 dni począwszy od upływu terminu składania ofert,</w:t>
      </w:r>
    </w:p>
    <w:p w14:paraId="57ADE1BB" w14:textId="2CE36269" w:rsidR="00C35E63" w:rsidRPr="002137F8" w:rsidRDefault="00F9243D" w:rsidP="00A849CC">
      <w:pPr>
        <w:numPr>
          <w:ilvl w:val="1"/>
          <w:numId w:val="1"/>
        </w:numPr>
        <w:jc w:val="both"/>
        <w:rPr>
          <w:rFonts w:ascii="Calibri" w:hAnsi="Calibri" w:cs="Calibri"/>
          <w:sz w:val="22"/>
          <w:szCs w:val="22"/>
        </w:rPr>
      </w:pPr>
      <w:r w:rsidRPr="002137F8">
        <w:rPr>
          <w:rFonts w:ascii="Calibri" w:hAnsi="Calibri" w:cs="Calibri"/>
          <w:sz w:val="22"/>
          <w:szCs w:val="22"/>
        </w:rPr>
        <w:br w:type="page"/>
      </w:r>
      <w:r w:rsidR="00362208" w:rsidRPr="002137F8">
        <w:rPr>
          <w:rFonts w:ascii="Calibri" w:hAnsi="Calibri" w:cs="Calibri"/>
          <w:sz w:val="22"/>
          <w:szCs w:val="22"/>
        </w:rPr>
        <w:lastRenderedPageBreak/>
        <w:t xml:space="preserve">W ramach oferty zapewniamy </w:t>
      </w:r>
      <w:r w:rsidR="00C35E63" w:rsidRPr="002137F8">
        <w:rPr>
          <w:rFonts w:ascii="Calibri" w:hAnsi="Calibri" w:cs="Calibri"/>
          <w:sz w:val="22"/>
          <w:szCs w:val="22"/>
        </w:rPr>
        <w:t xml:space="preserve">realizację poszczególnych </w:t>
      </w:r>
      <w:r w:rsidRPr="002137F8">
        <w:rPr>
          <w:rFonts w:ascii="Calibri" w:hAnsi="Calibri" w:cs="Calibri"/>
          <w:sz w:val="22"/>
          <w:szCs w:val="22"/>
        </w:rPr>
        <w:t>prac, opisanych w pkt. 2.</w:t>
      </w:r>
      <w:r w:rsidR="00AB5417">
        <w:rPr>
          <w:rFonts w:ascii="Calibri" w:hAnsi="Calibri" w:cs="Calibri"/>
          <w:sz w:val="22"/>
          <w:szCs w:val="22"/>
        </w:rPr>
        <w:t>3</w:t>
      </w:r>
      <w:r w:rsidRPr="002137F8">
        <w:rPr>
          <w:rFonts w:ascii="Calibri" w:hAnsi="Calibri" w:cs="Calibri"/>
          <w:sz w:val="22"/>
          <w:szCs w:val="22"/>
        </w:rPr>
        <w:t xml:space="preserve"> zapytania</w:t>
      </w:r>
      <w:r w:rsidR="00C35E63" w:rsidRPr="002137F8">
        <w:rPr>
          <w:rFonts w:ascii="Calibri" w:hAnsi="Calibri" w:cs="Calibri"/>
          <w:sz w:val="22"/>
          <w:szCs w:val="22"/>
        </w:rPr>
        <w:t xml:space="preserve"> oraz zapewnienia </w:t>
      </w:r>
      <w:r w:rsidR="004C5FAA" w:rsidRPr="002137F8">
        <w:rPr>
          <w:rFonts w:ascii="Calibri" w:hAnsi="Calibri" w:cs="Calibri"/>
          <w:sz w:val="22"/>
          <w:szCs w:val="22"/>
        </w:rPr>
        <w:t>okres</w:t>
      </w:r>
      <w:r w:rsidR="00C35E63" w:rsidRPr="002137F8">
        <w:rPr>
          <w:rFonts w:ascii="Calibri" w:hAnsi="Calibri" w:cs="Calibri"/>
          <w:sz w:val="22"/>
          <w:szCs w:val="22"/>
        </w:rPr>
        <w:t>u</w:t>
      </w:r>
      <w:r w:rsidR="004C5FAA" w:rsidRPr="002137F8">
        <w:rPr>
          <w:rFonts w:ascii="Calibri" w:hAnsi="Calibri" w:cs="Calibri"/>
          <w:sz w:val="22"/>
          <w:szCs w:val="22"/>
        </w:rPr>
        <w:t xml:space="preserve"> gwarancyjn</w:t>
      </w:r>
      <w:r w:rsidR="00C35E63" w:rsidRPr="002137F8">
        <w:rPr>
          <w:rFonts w:ascii="Calibri" w:hAnsi="Calibri" w:cs="Calibri"/>
          <w:sz w:val="22"/>
          <w:szCs w:val="22"/>
        </w:rPr>
        <w:t>ego</w:t>
      </w:r>
      <w:r w:rsidR="004C5FAA" w:rsidRPr="002137F8">
        <w:rPr>
          <w:rFonts w:ascii="Calibri" w:hAnsi="Calibri" w:cs="Calibri"/>
          <w:sz w:val="22"/>
          <w:szCs w:val="22"/>
        </w:rPr>
        <w:t xml:space="preserve"> </w:t>
      </w:r>
      <w:r w:rsidR="006C3817" w:rsidRPr="002137F8">
        <w:rPr>
          <w:rFonts w:ascii="Calibri" w:hAnsi="Calibri" w:cs="Calibri"/>
          <w:sz w:val="22"/>
          <w:szCs w:val="22"/>
        </w:rPr>
        <w:t>na zamówienie</w:t>
      </w:r>
      <w:r w:rsidR="00C35E63" w:rsidRPr="002137F8">
        <w:rPr>
          <w:rFonts w:ascii="Calibri" w:hAnsi="Calibri" w:cs="Calibri"/>
          <w:sz w:val="22"/>
          <w:szCs w:val="22"/>
        </w:rPr>
        <w:t>, zgodnie z poniższą specyfikacją:</w:t>
      </w:r>
    </w:p>
    <w:p w14:paraId="44B9AA8F" w14:textId="77777777" w:rsidR="00281BED" w:rsidRPr="002137F8" w:rsidRDefault="00281BED" w:rsidP="00281BED">
      <w:pPr>
        <w:pStyle w:val="Akapitzlist"/>
        <w:rPr>
          <w:rFonts w:ascii="Calibri" w:hAnsi="Calibri" w:cs="Calibri"/>
          <w:sz w:val="22"/>
          <w:szCs w:val="22"/>
        </w:rPr>
      </w:pPr>
    </w:p>
    <w:p w14:paraId="21D111CF" w14:textId="77777777" w:rsidR="00281BED" w:rsidRPr="002137F8" w:rsidRDefault="00281BED" w:rsidP="00281BED">
      <w:pPr>
        <w:jc w:val="both"/>
        <w:rPr>
          <w:rFonts w:ascii="Calibri" w:hAnsi="Calibri" w:cs="Calibri"/>
          <w:sz w:val="22"/>
          <w:szCs w:val="22"/>
        </w:rPr>
      </w:pPr>
    </w:p>
    <w:tbl>
      <w:tblPr>
        <w:tblW w:w="8930" w:type="dxa"/>
        <w:tblInd w:w="19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25"/>
        <w:gridCol w:w="3544"/>
        <w:gridCol w:w="2268"/>
        <w:gridCol w:w="2693"/>
      </w:tblGrid>
      <w:tr w:rsidR="00C35E63" w:rsidRPr="002137F8" w14:paraId="50CF6D80" w14:textId="77777777" w:rsidTr="00F9243D"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14:paraId="6CA4EE37" w14:textId="77777777" w:rsidR="00C35E63" w:rsidRPr="002137F8" w:rsidRDefault="00C35E63" w:rsidP="008E5DA3">
            <w:pPr>
              <w:pStyle w:val="Zawartotabeli"/>
              <w:rPr>
                <w:rFonts w:ascii="Calibri" w:hAnsi="Calibri" w:cs="Calibri"/>
                <w:b/>
                <w:bCs/>
                <w:sz w:val="22"/>
                <w:szCs w:val="18"/>
              </w:rPr>
            </w:pPr>
            <w:r w:rsidRPr="002137F8">
              <w:rPr>
                <w:rFonts w:ascii="Calibri" w:hAnsi="Calibri" w:cs="Calibri"/>
                <w:b/>
                <w:bCs/>
                <w:sz w:val="22"/>
                <w:szCs w:val="18"/>
              </w:rPr>
              <w:t>Lp.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0E53A0C8" w14:textId="77777777" w:rsidR="00C35E63" w:rsidRPr="002137F8" w:rsidRDefault="00C35E63" w:rsidP="008E5DA3">
            <w:pPr>
              <w:pStyle w:val="Zawartotabeli"/>
              <w:jc w:val="both"/>
              <w:rPr>
                <w:rFonts w:ascii="Calibri" w:hAnsi="Calibri" w:cs="Calibri"/>
                <w:b/>
                <w:bCs/>
                <w:sz w:val="22"/>
                <w:szCs w:val="18"/>
              </w:rPr>
            </w:pPr>
            <w:r w:rsidRPr="002137F8">
              <w:rPr>
                <w:rFonts w:ascii="Calibri" w:hAnsi="Calibri" w:cs="Calibri"/>
                <w:b/>
                <w:bCs/>
                <w:sz w:val="22"/>
                <w:szCs w:val="18"/>
              </w:rPr>
              <w:t xml:space="preserve">Przedmiot Zamówienia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BC23E" w14:textId="77777777" w:rsidR="00C35E63" w:rsidRPr="002137F8" w:rsidRDefault="00C35E63" w:rsidP="003C20E5">
            <w:pPr>
              <w:pStyle w:val="Zawartotabeli"/>
              <w:jc w:val="center"/>
              <w:rPr>
                <w:rFonts w:ascii="Calibri" w:hAnsi="Calibri" w:cs="Calibri"/>
                <w:b/>
                <w:bCs/>
                <w:sz w:val="22"/>
                <w:szCs w:val="18"/>
              </w:rPr>
            </w:pPr>
            <w:r w:rsidRPr="002137F8">
              <w:rPr>
                <w:rFonts w:ascii="Calibri" w:hAnsi="Calibri" w:cs="Calibri"/>
                <w:b/>
                <w:bCs/>
                <w:sz w:val="22"/>
                <w:szCs w:val="18"/>
              </w:rPr>
              <w:t>Termin realizacji zamówienia (w dniach kalendarzowych)</w:t>
            </w:r>
            <w:r w:rsidRPr="002137F8">
              <w:rPr>
                <w:rStyle w:val="Odwoanieprzypisudolnego"/>
                <w:rFonts w:ascii="Calibri" w:hAnsi="Calibri" w:cs="Calibri"/>
                <w:b/>
                <w:bCs/>
                <w:sz w:val="22"/>
                <w:szCs w:val="18"/>
              </w:rPr>
              <w:footnoteReference w:id="1"/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679719" w14:textId="77777777" w:rsidR="003408DC" w:rsidRPr="002137F8" w:rsidRDefault="00C35E63" w:rsidP="003C20E5">
            <w:pPr>
              <w:pStyle w:val="Zawartotabeli"/>
              <w:jc w:val="center"/>
              <w:rPr>
                <w:rFonts w:ascii="Calibri" w:hAnsi="Calibri" w:cs="Calibri"/>
                <w:b/>
                <w:bCs/>
                <w:sz w:val="22"/>
                <w:szCs w:val="18"/>
              </w:rPr>
            </w:pPr>
            <w:r w:rsidRPr="002137F8">
              <w:rPr>
                <w:rFonts w:ascii="Calibri" w:hAnsi="Calibri" w:cs="Calibri"/>
                <w:b/>
                <w:bCs/>
                <w:sz w:val="22"/>
                <w:szCs w:val="18"/>
              </w:rPr>
              <w:t>Okres gwarancyjny</w:t>
            </w:r>
          </w:p>
          <w:p w14:paraId="631C5400" w14:textId="77777777" w:rsidR="00C35E63" w:rsidRPr="002137F8" w:rsidRDefault="00C35E63" w:rsidP="003C20E5">
            <w:pPr>
              <w:pStyle w:val="Zawartotabeli"/>
              <w:jc w:val="center"/>
              <w:rPr>
                <w:rFonts w:ascii="Calibri" w:hAnsi="Calibri" w:cs="Calibri"/>
                <w:b/>
                <w:bCs/>
                <w:sz w:val="22"/>
                <w:szCs w:val="18"/>
              </w:rPr>
            </w:pPr>
            <w:r w:rsidRPr="002137F8">
              <w:rPr>
                <w:rFonts w:ascii="Calibri" w:hAnsi="Calibri" w:cs="Calibri"/>
                <w:b/>
                <w:bCs/>
                <w:sz w:val="22"/>
                <w:szCs w:val="18"/>
              </w:rPr>
              <w:t xml:space="preserve">(w </w:t>
            </w:r>
            <w:r w:rsidR="00281BED" w:rsidRPr="002137F8">
              <w:rPr>
                <w:rFonts w:ascii="Calibri" w:hAnsi="Calibri" w:cs="Calibri"/>
                <w:b/>
                <w:bCs/>
                <w:sz w:val="22"/>
                <w:szCs w:val="18"/>
              </w:rPr>
              <w:t>miesiącach</w:t>
            </w:r>
            <w:r w:rsidRPr="002137F8">
              <w:rPr>
                <w:rFonts w:ascii="Calibri" w:hAnsi="Calibri" w:cs="Calibri"/>
                <w:b/>
                <w:bCs/>
                <w:sz w:val="22"/>
                <w:szCs w:val="18"/>
              </w:rPr>
              <w:t xml:space="preserve">) </w:t>
            </w:r>
            <w:r w:rsidRPr="002137F8">
              <w:rPr>
                <w:rStyle w:val="Odwoanieprzypisudolnego"/>
                <w:rFonts w:ascii="Calibri" w:hAnsi="Calibri" w:cs="Calibri"/>
                <w:b/>
                <w:bCs/>
                <w:sz w:val="22"/>
                <w:szCs w:val="18"/>
              </w:rPr>
              <w:footnoteReference w:id="2"/>
            </w:r>
          </w:p>
        </w:tc>
      </w:tr>
      <w:tr w:rsidR="00281BED" w:rsidRPr="002137F8" w14:paraId="70DE587E" w14:textId="77777777" w:rsidTr="00F9243D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897C0" w14:textId="77777777" w:rsidR="00281BED" w:rsidRPr="002137F8" w:rsidRDefault="00281BED" w:rsidP="00281BED">
            <w:pPr>
              <w:pStyle w:val="Zawartotabeli"/>
              <w:numPr>
                <w:ilvl w:val="0"/>
                <w:numId w:val="24"/>
              </w:numPr>
              <w:rPr>
                <w:rFonts w:ascii="Calibri" w:hAnsi="Calibri" w:cs="Calibri"/>
                <w:sz w:val="22"/>
                <w:szCs w:val="18"/>
              </w:rPr>
            </w:pP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ED268D5" w14:textId="0795A7B1" w:rsidR="00281BED" w:rsidRPr="002137F8" w:rsidRDefault="00F9243D" w:rsidP="00281BED">
            <w:pPr>
              <w:pStyle w:val="Zawartotabeli"/>
              <w:rPr>
                <w:rFonts w:ascii="Calibri" w:hAnsi="Calibri" w:cs="Calibri"/>
                <w:sz w:val="22"/>
                <w:szCs w:val="22"/>
              </w:rPr>
            </w:pPr>
            <w:r w:rsidRPr="002137F8">
              <w:rPr>
                <w:rFonts w:ascii="Calibri" w:hAnsi="Calibri" w:cs="Calibri"/>
                <w:sz w:val="20"/>
                <w:szCs w:val="20"/>
              </w:rPr>
              <w:t xml:space="preserve">Wykonania prac adaptacyjno - remontowych pomieszczeń </w:t>
            </w:r>
            <w:r w:rsidR="00AB5417" w:rsidRPr="00AB5417">
              <w:rPr>
                <w:rFonts w:ascii="Calibri" w:hAnsi="Calibri" w:cs="Calibri"/>
                <w:sz w:val="20"/>
                <w:szCs w:val="20"/>
              </w:rPr>
              <w:t xml:space="preserve">na potrzeby </w:t>
            </w:r>
            <w:r w:rsidR="00AB5417">
              <w:rPr>
                <w:rFonts w:ascii="Calibri" w:hAnsi="Calibri" w:cs="Calibri"/>
                <w:sz w:val="20"/>
                <w:szCs w:val="20"/>
              </w:rPr>
              <w:t xml:space="preserve">uruchomienia </w:t>
            </w:r>
            <w:r w:rsidR="00AB5417" w:rsidRPr="00AB5417">
              <w:rPr>
                <w:rFonts w:ascii="Calibri" w:hAnsi="Calibri" w:cs="Calibri"/>
                <w:sz w:val="20"/>
                <w:szCs w:val="20"/>
              </w:rPr>
              <w:t>bieżącej działalności przedszkola</w:t>
            </w:r>
            <w:r w:rsidRPr="002137F8">
              <w:rPr>
                <w:rFonts w:ascii="Calibri" w:hAnsi="Calibri" w:cs="Calibri"/>
                <w:sz w:val="20"/>
                <w:szCs w:val="20"/>
              </w:rPr>
              <w:t>, zgodnie z szczegółowym wykazem przedstawionym w pkt. 2.</w:t>
            </w:r>
            <w:r w:rsidR="00AB5417">
              <w:rPr>
                <w:rFonts w:ascii="Calibri" w:hAnsi="Calibri" w:cs="Calibri"/>
                <w:sz w:val="20"/>
                <w:szCs w:val="20"/>
              </w:rPr>
              <w:t>3</w:t>
            </w:r>
            <w:r w:rsidRPr="002137F8">
              <w:rPr>
                <w:rFonts w:ascii="Calibri" w:hAnsi="Calibri" w:cs="Calibri"/>
                <w:sz w:val="20"/>
                <w:szCs w:val="20"/>
              </w:rPr>
              <w:t xml:space="preserve"> zapytanie ofertowe nr </w:t>
            </w:r>
            <w:r w:rsidR="00ED79FE">
              <w:rPr>
                <w:rFonts w:ascii="Calibri" w:hAnsi="Calibri" w:cs="Calibri"/>
                <w:sz w:val="20"/>
                <w:szCs w:val="20"/>
              </w:rPr>
              <w:t>02/2026</w:t>
            </w:r>
            <w:r w:rsidRPr="002137F8">
              <w:rPr>
                <w:rFonts w:ascii="Calibri" w:hAnsi="Calibri" w:cs="Calibri"/>
                <w:sz w:val="20"/>
                <w:szCs w:val="20"/>
              </w:rPr>
              <w:t xml:space="preserve"> z dnia </w:t>
            </w:r>
            <w:r w:rsidR="000C7A2E">
              <w:rPr>
                <w:rFonts w:ascii="Calibri" w:hAnsi="Calibri" w:cs="Calibri"/>
                <w:sz w:val="20"/>
                <w:szCs w:val="20"/>
              </w:rPr>
              <w:t>22 stycznia 2026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C832E" w14:textId="77777777" w:rsidR="00281BED" w:rsidRPr="002137F8" w:rsidRDefault="00281BED" w:rsidP="003C20E5">
            <w:pPr>
              <w:pStyle w:val="Zawartotabeli"/>
              <w:jc w:val="center"/>
              <w:rPr>
                <w:rFonts w:ascii="Calibri" w:hAnsi="Calibri" w:cs="Calibri"/>
                <w:sz w:val="22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14058" w14:textId="77777777" w:rsidR="00281BED" w:rsidRPr="002137F8" w:rsidRDefault="00281BED" w:rsidP="003C20E5">
            <w:pPr>
              <w:pStyle w:val="Zawartotabeli"/>
              <w:jc w:val="center"/>
              <w:rPr>
                <w:rFonts w:ascii="Calibri" w:hAnsi="Calibri" w:cs="Calibri"/>
                <w:sz w:val="22"/>
                <w:szCs w:val="18"/>
              </w:rPr>
            </w:pPr>
          </w:p>
        </w:tc>
      </w:tr>
    </w:tbl>
    <w:p w14:paraId="1CF5C287" w14:textId="77777777" w:rsidR="00C35E63" w:rsidRPr="002137F8" w:rsidRDefault="00C35E63" w:rsidP="00C35E63">
      <w:pPr>
        <w:pStyle w:val="Akapitzlist"/>
        <w:rPr>
          <w:rFonts w:ascii="Calibri" w:hAnsi="Calibri" w:cs="Calibri"/>
          <w:sz w:val="22"/>
          <w:szCs w:val="22"/>
        </w:rPr>
      </w:pPr>
    </w:p>
    <w:p w14:paraId="1B346620" w14:textId="77777777" w:rsidR="00D81AC4" w:rsidRPr="002137F8" w:rsidRDefault="00D81AC4" w:rsidP="001056AA">
      <w:pPr>
        <w:numPr>
          <w:ilvl w:val="1"/>
          <w:numId w:val="1"/>
        </w:numPr>
        <w:jc w:val="both"/>
        <w:rPr>
          <w:rFonts w:ascii="Calibri" w:hAnsi="Calibri" w:cs="Calibri"/>
          <w:sz w:val="22"/>
          <w:szCs w:val="22"/>
        </w:rPr>
      </w:pPr>
      <w:r w:rsidRPr="002137F8">
        <w:rPr>
          <w:rFonts w:ascii="Calibri" w:hAnsi="Calibri" w:cs="Calibri"/>
          <w:sz w:val="22"/>
          <w:szCs w:val="22"/>
        </w:rPr>
        <w:t>wszystkie informacje zamieszczone w ofercie są prawdziwe (za składanie nieprawdziwych informacji Wykonawca odpowiada na zasadach określonych w Kodeksie Karnym),</w:t>
      </w:r>
    </w:p>
    <w:p w14:paraId="443E8C20" w14:textId="77777777" w:rsidR="00713332" w:rsidRPr="002137F8" w:rsidRDefault="00713332" w:rsidP="00713332">
      <w:pPr>
        <w:ind w:left="1440"/>
        <w:jc w:val="both"/>
        <w:rPr>
          <w:rFonts w:ascii="Calibri" w:hAnsi="Calibri" w:cs="Calibri"/>
          <w:sz w:val="22"/>
          <w:szCs w:val="22"/>
        </w:rPr>
      </w:pPr>
    </w:p>
    <w:p w14:paraId="2E9291CD" w14:textId="77777777" w:rsidR="00A446A3" w:rsidRPr="002137F8" w:rsidRDefault="00A446A3" w:rsidP="002B46F1">
      <w:pPr>
        <w:numPr>
          <w:ilvl w:val="0"/>
          <w:numId w:val="9"/>
        </w:numPr>
        <w:ind w:left="360"/>
        <w:jc w:val="both"/>
        <w:rPr>
          <w:rFonts w:ascii="Calibri" w:hAnsi="Calibri" w:cs="Calibri"/>
          <w:b/>
          <w:sz w:val="22"/>
          <w:szCs w:val="22"/>
        </w:rPr>
      </w:pPr>
      <w:r w:rsidRPr="002137F8">
        <w:rPr>
          <w:rFonts w:ascii="Calibri" w:hAnsi="Calibri" w:cs="Calibri"/>
          <w:b/>
          <w:sz w:val="22"/>
          <w:szCs w:val="22"/>
        </w:rPr>
        <w:t xml:space="preserve">NUMER RACHUNKU BANKOWEGO WYKONAWCY: </w:t>
      </w:r>
    </w:p>
    <w:p w14:paraId="47F027B6" w14:textId="77777777" w:rsidR="00A446A3" w:rsidRPr="002137F8" w:rsidRDefault="00A446A3" w:rsidP="00A446A3">
      <w:pPr>
        <w:rPr>
          <w:rFonts w:ascii="Calibri" w:hAnsi="Calibri" w:cs="Calibri"/>
          <w:sz w:val="22"/>
          <w:szCs w:val="22"/>
        </w:rPr>
      </w:pPr>
      <w:r w:rsidRPr="002137F8">
        <w:rPr>
          <w:rFonts w:ascii="Calibri" w:hAnsi="Calibri" w:cs="Calibri"/>
          <w:sz w:val="22"/>
          <w:szCs w:val="22"/>
        </w:rPr>
        <w:t>....................................................................................................................................................................</w:t>
      </w:r>
    </w:p>
    <w:p w14:paraId="63303A78" w14:textId="77777777" w:rsidR="00A446A3" w:rsidRPr="002137F8" w:rsidRDefault="00A446A3" w:rsidP="002B46F1">
      <w:pPr>
        <w:numPr>
          <w:ilvl w:val="0"/>
          <w:numId w:val="9"/>
        </w:numPr>
        <w:ind w:left="360"/>
        <w:jc w:val="both"/>
        <w:rPr>
          <w:rFonts w:ascii="Calibri" w:hAnsi="Calibri" w:cs="Calibri"/>
          <w:b/>
          <w:sz w:val="22"/>
          <w:szCs w:val="22"/>
        </w:rPr>
      </w:pPr>
      <w:r w:rsidRPr="002137F8">
        <w:rPr>
          <w:rFonts w:ascii="Calibri" w:hAnsi="Calibri" w:cs="Calibri"/>
          <w:b/>
          <w:sz w:val="22"/>
          <w:szCs w:val="22"/>
        </w:rPr>
        <w:t xml:space="preserve">DANE OSOBY UPOWAŻNIONEJ DO KONTAKTU ZE STRONY WYKONAWCY:  </w:t>
      </w:r>
    </w:p>
    <w:p w14:paraId="4C400721" w14:textId="77777777" w:rsidR="00A446A3" w:rsidRPr="002137F8" w:rsidRDefault="00A446A3" w:rsidP="00A446A3">
      <w:pPr>
        <w:jc w:val="both"/>
        <w:rPr>
          <w:rFonts w:ascii="Calibri" w:hAnsi="Calibri" w:cs="Calibri"/>
          <w:b/>
          <w:sz w:val="22"/>
          <w:szCs w:val="22"/>
        </w:rPr>
      </w:pPr>
    </w:p>
    <w:p w14:paraId="4F5E484A" w14:textId="594B3286" w:rsidR="00A446A3" w:rsidRPr="002137F8" w:rsidRDefault="00A446A3" w:rsidP="00A446A3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2137F8">
        <w:rPr>
          <w:rFonts w:ascii="Calibri" w:hAnsi="Calibri" w:cs="Calibri"/>
          <w:sz w:val="22"/>
          <w:szCs w:val="22"/>
        </w:rPr>
        <w:t xml:space="preserve">a/ imię i </w:t>
      </w:r>
      <w:r w:rsidR="006C3817" w:rsidRPr="002137F8">
        <w:rPr>
          <w:rFonts w:ascii="Calibri" w:hAnsi="Calibri" w:cs="Calibri"/>
          <w:sz w:val="22"/>
          <w:szCs w:val="22"/>
        </w:rPr>
        <w:t>nazwisko: …</w:t>
      </w:r>
      <w:r w:rsidRPr="002137F8">
        <w:rPr>
          <w:rFonts w:ascii="Calibri" w:hAnsi="Calibri" w:cs="Calibri"/>
          <w:sz w:val="22"/>
          <w:szCs w:val="22"/>
        </w:rPr>
        <w:t xml:space="preserve">………………………………………b/ </w:t>
      </w:r>
      <w:r w:rsidR="006C3817" w:rsidRPr="002137F8">
        <w:rPr>
          <w:rFonts w:ascii="Calibri" w:hAnsi="Calibri" w:cs="Calibri"/>
          <w:sz w:val="22"/>
          <w:szCs w:val="22"/>
        </w:rPr>
        <w:t>stanowisko:</w:t>
      </w:r>
      <w:r w:rsidRPr="002137F8">
        <w:rPr>
          <w:rFonts w:ascii="Calibri" w:hAnsi="Calibri" w:cs="Calibri"/>
          <w:sz w:val="22"/>
          <w:szCs w:val="22"/>
        </w:rPr>
        <w:t xml:space="preserve"> ………………………………………</w:t>
      </w:r>
    </w:p>
    <w:p w14:paraId="6F082DC6" w14:textId="6684376B" w:rsidR="00A446A3" w:rsidRPr="002137F8" w:rsidRDefault="00A446A3" w:rsidP="00A446A3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2137F8">
        <w:rPr>
          <w:rFonts w:ascii="Calibri" w:hAnsi="Calibri" w:cs="Calibri"/>
          <w:sz w:val="22"/>
          <w:szCs w:val="22"/>
        </w:rPr>
        <w:t xml:space="preserve">c/ numer </w:t>
      </w:r>
      <w:r w:rsidR="006C3817" w:rsidRPr="002137F8">
        <w:rPr>
          <w:rFonts w:ascii="Calibri" w:hAnsi="Calibri" w:cs="Calibri"/>
          <w:sz w:val="22"/>
          <w:szCs w:val="22"/>
        </w:rPr>
        <w:t>telefonu:</w:t>
      </w:r>
      <w:r w:rsidRPr="002137F8">
        <w:rPr>
          <w:rFonts w:ascii="Calibri" w:hAnsi="Calibri" w:cs="Calibri"/>
          <w:sz w:val="22"/>
          <w:szCs w:val="22"/>
        </w:rPr>
        <w:t xml:space="preserve"> ………………............................... d/ numer </w:t>
      </w:r>
      <w:r w:rsidR="006C3817" w:rsidRPr="002137F8">
        <w:rPr>
          <w:rFonts w:ascii="Calibri" w:hAnsi="Calibri" w:cs="Calibri"/>
          <w:sz w:val="22"/>
          <w:szCs w:val="22"/>
        </w:rPr>
        <w:t>faksu:</w:t>
      </w:r>
      <w:r w:rsidRPr="002137F8">
        <w:rPr>
          <w:rFonts w:ascii="Calibri" w:hAnsi="Calibri" w:cs="Calibri"/>
          <w:sz w:val="22"/>
          <w:szCs w:val="22"/>
        </w:rPr>
        <w:t xml:space="preserve"> ………………………………………………</w:t>
      </w:r>
    </w:p>
    <w:p w14:paraId="27D0FE8A" w14:textId="77777777" w:rsidR="00A446A3" w:rsidRPr="002137F8" w:rsidRDefault="00A446A3" w:rsidP="00A446A3">
      <w:pPr>
        <w:ind w:left="1416"/>
        <w:rPr>
          <w:rFonts w:ascii="Calibri" w:hAnsi="Calibri" w:cs="Calibri"/>
          <w:sz w:val="22"/>
          <w:szCs w:val="22"/>
        </w:rPr>
      </w:pPr>
    </w:p>
    <w:p w14:paraId="17C1C67B" w14:textId="77777777" w:rsidR="00A446A3" w:rsidRPr="002137F8" w:rsidRDefault="00A446A3" w:rsidP="00A446A3">
      <w:pPr>
        <w:ind w:left="1416"/>
        <w:rPr>
          <w:rFonts w:ascii="Calibri" w:hAnsi="Calibri" w:cs="Calibri"/>
          <w:sz w:val="22"/>
          <w:szCs w:val="22"/>
        </w:rPr>
      </w:pPr>
    </w:p>
    <w:p w14:paraId="7FE8280F" w14:textId="77777777" w:rsidR="00A446A3" w:rsidRPr="002137F8" w:rsidRDefault="00A446A3" w:rsidP="00A446A3">
      <w:pPr>
        <w:ind w:left="1416"/>
        <w:jc w:val="center"/>
        <w:rPr>
          <w:rFonts w:ascii="Calibri" w:hAnsi="Calibri" w:cs="Calibri"/>
          <w:sz w:val="22"/>
          <w:szCs w:val="22"/>
        </w:rPr>
      </w:pPr>
      <w:r w:rsidRPr="002137F8">
        <w:rPr>
          <w:rFonts w:ascii="Calibri" w:hAnsi="Calibri" w:cs="Calibri"/>
          <w:sz w:val="22"/>
          <w:szCs w:val="22"/>
        </w:rPr>
        <w:t xml:space="preserve">           ......................</w:t>
      </w:r>
      <w:r w:rsidRPr="002137F8">
        <w:rPr>
          <w:rFonts w:ascii="Calibri" w:hAnsi="Calibri" w:cs="Calibri"/>
          <w:i/>
          <w:sz w:val="22"/>
          <w:szCs w:val="22"/>
        </w:rPr>
        <w:t xml:space="preserve"> </w:t>
      </w:r>
      <w:r w:rsidRPr="002137F8">
        <w:rPr>
          <w:rFonts w:ascii="Calibri" w:hAnsi="Calibri" w:cs="Calibri"/>
          <w:sz w:val="22"/>
          <w:szCs w:val="22"/>
        </w:rPr>
        <w:t>...............................................................................................</w:t>
      </w:r>
    </w:p>
    <w:p w14:paraId="0855BD51" w14:textId="77777777" w:rsidR="00A446A3" w:rsidRPr="002137F8" w:rsidRDefault="00A446A3" w:rsidP="00A446A3">
      <w:pPr>
        <w:jc w:val="both"/>
        <w:rPr>
          <w:rFonts w:ascii="Calibri" w:hAnsi="Calibri" w:cs="Calibri"/>
          <w:sz w:val="22"/>
          <w:szCs w:val="22"/>
        </w:rPr>
      </w:pPr>
      <w:r w:rsidRPr="002137F8">
        <w:rPr>
          <w:rFonts w:ascii="Calibri" w:hAnsi="Calibri" w:cs="Calibri"/>
          <w:sz w:val="22"/>
          <w:szCs w:val="22"/>
        </w:rPr>
        <w:t xml:space="preserve">                                           / pieczątka i podpis osoby upoważnionej do reprezentowania Wykonawcy/</w:t>
      </w:r>
    </w:p>
    <w:p w14:paraId="5C4C7543" w14:textId="77777777" w:rsidR="00A446A3" w:rsidRPr="002137F8" w:rsidRDefault="00A446A3" w:rsidP="00A446A3">
      <w:pPr>
        <w:jc w:val="both"/>
        <w:rPr>
          <w:rFonts w:ascii="Calibri" w:hAnsi="Calibri" w:cs="Calibri"/>
          <w:sz w:val="22"/>
          <w:szCs w:val="22"/>
        </w:rPr>
      </w:pPr>
    </w:p>
    <w:p w14:paraId="7C3B64F3" w14:textId="77777777" w:rsidR="00A446A3" w:rsidRPr="002137F8" w:rsidRDefault="00A446A3" w:rsidP="00A446A3">
      <w:pPr>
        <w:jc w:val="both"/>
        <w:rPr>
          <w:rFonts w:ascii="Calibri" w:hAnsi="Calibri" w:cs="Calibri"/>
          <w:i/>
          <w:sz w:val="22"/>
          <w:szCs w:val="22"/>
        </w:rPr>
      </w:pPr>
      <w:r w:rsidRPr="002137F8">
        <w:rPr>
          <w:rFonts w:ascii="Calibri" w:hAnsi="Calibri" w:cs="Calibri"/>
          <w:i/>
          <w:sz w:val="22"/>
          <w:szCs w:val="22"/>
        </w:rPr>
        <w:t>*niepotrzebne skreślić</w:t>
      </w:r>
    </w:p>
    <w:p w14:paraId="0D9CC7C6" w14:textId="77777777" w:rsidR="00713332" w:rsidRPr="002137F8" w:rsidRDefault="00713332" w:rsidP="00713332">
      <w:pPr>
        <w:pageBreakBefore/>
        <w:ind w:left="7080" w:firstLine="708"/>
        <w:jc w:val="both"/>
        <w:rPr>
          <w:rFonts w:ascii="Calibri" w:hAnsi="Calibri" w:cs="Calibri"/>
          <w:sz w:val="22"/>
          <w:szCs w:val="22"/>
        </w:rPr>
      </w:pPr>
      <w:r w:rsidRPr="002137F8">
        <w:rPr>
          <w:rFonts w:ascii="Calibri" w:hAnsi="Calibri" w:cs="Calibri"/>
          <w:sz w:val="22"/>
          <w:szCs w:val="22"/>
        </w:rPr>
        <w:lastRenderedPageBreak/>
        <w:t xml:space="preserve">Załącznik nr 2 </w:t>
      </w:r>
    </w:p>
    <w:p w14:paraId="52A8B665" w14:textId="77777777" w:rsidR="001F5A1D" w:rsidRPr="002137F8" w:rsidRDefault="001F5A1D" w:rsidP="00713332">
      <w:pPr>
        <w:ind w:firstLine="708"/>
        <w:jc w:val="center"/>
        <w:rPr>
          <w:rFonts w:ascii="Calibri" w:hAnsi="Calibri" w:cs="Calibri"/>
          <w:b/>
          <w:sz w:val="22"/>
          <w:szCs w:val="22"/>
        </w:rPr>
      </w:pPr>
    </w:p>
    <w:p w14:paraId="761BC3A1" w14:textId="77777777" w:rsidR="00795449" w:rsidRDefault="00795449" w:rsidP="00713332">
      <w:pPr>
        <w:ind w:firstLine="708"/>
        <w:jc w:val="center"/>
        <w:rPr>
          <w:rFonts w:ascii="Calibri" w:hAnsi="Calibri" w:cs="Calibri"/>
          <w:b/>
          <w:sz w:val="22"/>
          <w:szCs w:val="22"/>
        </w:rPr>
      </w:pPr>
    </w:p>
    <w:p w14:paraId="2D6A14C3" w14:textId="791D5A3D" w:rsidR="00713332" w:rsidRPr="002137F8" w:rsidRDefault="00713332" w:rsidP="00713332">
      <w:pPr>
        <w:ind w:firstLine="708"/>
        <w:jc w:val="center"/>
        <w:rPr>
          <w:rFonts w:ascii="Calibri" w:hAnsi="Calibri" w:cs="Calibri"/>
          <w:b/>
          <w:sz w:val="22"/>
          <w:szCs w:val="22"/>
        </w:rPr>
      </w:pPr>
      <w:r w:rsidRPr="002137F8">
        <w:rPr>
          <w:rFonts w:ascii="Calibri" w:hAnsi="Calibri" w:cs="Calibri"/>
          <w:b/>
          <w:sz w:val="22"/>
          <w:szCs w:val="22"/>
        </w:rPr>
        <w:t>OŚWIADCZENIE DOTYCZĄCE SPEŁNIANIA WARUNKÓW UDZIAŁU W POSTĘPOWANIU</w:t>
      </w:r>
    </w:p>
    <w:p w14:paraId="59AB4F09" w14:textId="77777777" w:rsidR="00713332" w:rsidRPr="002137F8" w:rsidRDefault="00713332" w:rsidP="00713332">
      <w:pPr>
        <w:widowControl w:val="0"/>
        <w:adjustRightInd w:val="0"/>
        <w:ind w:left="1416" w:firstLine="3261"/>
        <w:jc w:val="both"/>
        <w:textAlignment w:val="baseline"/>
        <w:rPr>
          <w:rFonts w:ascii="Calibri" w:hAnsi="Calibri" w:cs="Calibri"/>
          <w:sz w:val="22"/>
          <w:szCs w:val="22"/>
        </w:rPr>
      </w:pPr>
    </w:p>
    <w:p w14:paraId="1C03F014" w14:textId="77777777" w:rsidR="00713332" w:rsidRPr="002137F8" w:rsidRDefault="00713332" w:rsidP="00713332">
      <w:pPr>
        <w:widowControl w:val="0"/>
        <w:adjustRightInd w:val="0"/>
        <w:ind w:left="1416" w:firstLine="3261"/>
        <w:jc w:val="both"/>
        <w:textAlignment w:val="baseline"/>
        <w:rPr>
          <w:rFonts w:ascii="Calibri" w:hAnsi="Calibri" w:cs="Calibri"/>
          <w:sz w:val="22"/>
          <w:szCs w:val="22"/>
        </w:rPr>
      </w:pPr>
    </w:p>
    <w:p w14:paraId="5E1DE0A4" w14:textId="77777777" w:rsidR="00713332" w:rsidRPr="002137F8" w:rsidRDefault="00713332" w:rsidP="00713332">
      <w:pPr>
        <w:widowControl w:val="0"/>
        <w:adjustRightInd w:val="0"/>
        <w:ind w:left="4956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2137F8">
        <w:rPr>
          <w:rFonts w:ascii="Calibri" w:hAnsi="Calibri" w:cs="Calibri"/>
          <w:sz w:val="22"/>
          <w:szCs w:val="22"/>
        </w:rPr>
        <w:t>..................................., dnia ...........................</w:t>
      </w:r>
    </w:p>
    <w:p w14:paraId="3B3FE851" w14:textId="77777777" w:rsidR="00713332" w:rsidRPr="002137F8" w:rsidRDefault="00713332" w:rsidP="00713332">
      <w:pPr>
        <w:widowControl w:val="0"/>
        <w:adjustRightInd w:val="0"/>
        <w:ind w:firstLine="3261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2137F8">
        <w:rPr>
          <w:rFonts w:ascii="Calibri" w:hAnsi="Calibri" w:cs="Calibri"/>
          <w:sz w:val="22"/>
          <w:szCs w:val="22"/>
        </w:rPr>
        <w:tab/>
      </w:r>
      <w:r w:rsidRPr="002137F8">
        <w:rPr>
          <w:rFonts w:ascii="Calibri" w:hAnsi="Calibri" w:cs="Calibri"/>
          <w:sz w:val="22"/>
          <w:szCs w:val="22"/>
        </w:rPr>
        <w:tab/>
      </w:r>
      <w:r w:rsidRPr="002137F8">
        <w:rPr>
          <w:rFonts w:ascii="Calibri" w:hAnsi="Calibri" w:cs="Calibri"/>
          <w:sz w:val="22"/>
          <w:szCs w:val="22"/>
        </w:rPr>
        <w:tab/>
        <w:t xml:space="preserve">      </w:t>
      </w:r>
      <w:r w:rsidRPr="002137F8">
        <w:rPr>
          <w:rFonts w:ascii="Calibri" w:hAnsi="Calibri" w:cs="Calibri"/>
          <w:i/>
          <w:sz w:val="22"/>
          <w:szCs w:val="22"/>
        </w:rPr>
        <w:t>/ miejscowość/</w:t>
      </w:r>
    </w:p>
    <w:p w14:paraId="1DC0451E" w14:textId="2DC2473F" w:rsidR="00713332" w:rsidRPr="002137F8" w:rsidRDefault="00713332" w:rsidP="00713332">
      <w:pPr>
        <w:widowControl w:val="0"/>
        <w:adjustRightInd w:val="0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2137F8">
        <w:rPr>
          <w:rFonts w:ascii="Calibri" w:hAnsi="Calibri" w:cs="Calibri"/>
          <w:sz w:val="22"/>
          <w:szCs w:val="22"/>
        </w:rPr>
        <w:t xml:space="preserve">/ </w:t>
      </w:r>
      <w:r w:rsidR="006C3817" w:rsidRPr="002137F8">
        <w:rPr>
          <w:rFonts w:ascii="Calibri" w:hAnsi="Calibri" w:cs="Calibri"/>
          <w:sz w:val="22"/>
          <w:szCs w:val="22"/>
        </w:rPr>
        <w:t>pieczątka nagłówkowa</w:t>
      </w:r>
      <w:r w:rsidRPr="002137F8">
        <w:rPr>
          <w:rFonts w:ascii="Calibri" w:hAnsi="Calibri" w:cs="Calibri"/>
          <w:sz w:val="22"/>
          <w:szCs w:val="22"/>
        </w:rPr>
        <w:t xml:space="preserve"> Wykonawcy /</w:t>
      </w:r>
    </w:p>
    <w:p w14:paraId="742853A1" w14:textId="77777777" w:rsidR="00713332" w:rsidRPr="002137F8" w:rsidRDefault="00713332" w:rsidP="00713332">
      <w:pPr>
        <w:widowControl w:val="0"/>
        <w:adjustRightInd w:val="0"/>
        <w:jc w:val="both"/>
        <w:textAlignment w:val="baseline"/>
        <w:rPr>
          <w:rFonts w:ascii="Calibri" w:hAnsi="Calibri" w:cs="Calibri"/>
          <w:sz w:val="22"/>
          <w:szCs w:val="22"/>
        </w:rPr>
      </w:pPr>
    </w:p>
    <w:p w14:paraId="4A1D4F7C" w14:textId="77777777" w:rsidR="00713332" w:rsidRPr="002137F8" w:rsidRDefault="00713332" w:rsidP="00713332">
      <w:pPr>
        <w:widowControl w:val="0"/>
        <w:adjustRightInd w:val="0"/>
        <w:jc w:val="both"/>
        <w:textAlignment w:val="baseline"/>
        <w:rPr>
          <w:rFonts w:ascii="Calibri" w:hAnsi="Calibri" w:cs="Calibri"/>
          <w:sz w:val="22"/>
          <w:szCs w:val="22"/>
        </w:rPr>
      </w:pPr>
    </w:p>
    <w:p w14:paraId="617F1599" w14:textId="56F2FDB6" w:rsidR="00281BED" w:rsidRPr="002137F8" w:rsidRDefault="00713332" w:rsidP="00281BED">
      <w:pPr>
        <w:jc w:val="both"/>
        <w:rPr>
          <w:rFonts w:ascii="Calibri" w:hAnsi="Calibri" w:cs="Calibri"/>
          <w:bCs/>
          <w:kern w:val="1"/>
          <w:sz w:val="22"/>
          <w:szCs w:val="22"/>
          <w:lang w:bidi="pl-PL"/>
        </w:rPr>
      </w:pPr>
      <w:r w:rsidRPr="002137F8">
        <w:rPr>
          <w:rFonts w:ascii="Calibri" w:hAnsi="Calibri" w:cs="Calibri"/>
          <w:sz w:val="22"/>
          <w:szCs w:val="22"/>
        </w:rPr>
        <w:t xml:space="preserve">Oświadczam, że Wykonawca, którego reprezentuję spełnia warunki udziału w </w:t>
      </w:r>
      <w:r w:rsidRPr="002137F8">
        <w:rPr>
          <w:rFonts w:ascii="Calibri" w:hAnsi="Calibri" w:cs="Calibri"/>
          <w:bCs/>
          <w:sz w:val="22"/>
          <w:szCs w:val="22"/>
        </w:rPr>
        <w:t>zapytani</w:t>
      </w:r>
      <w:r w:rsidR="001F5A1D" w:rsidRPr="002137F8">
        <w:rPr>
          <w:rFonts w:ascii="Calibri" w:hAnsi="Calibri" w:cs="Calibri"/>
          <w:bCs/>
          <w:sz w:val="22"/>
          <w:szCs w:val="22"/>
        </w:rPr>
        <w:t>u</w:t>
      </w:r>
      <w:r w:rsidRPr="002137F8">
        <w:rPr>
          <w:rFonts w:ascii="Calibri" w:hAnsi="Calibri" w:cs="Calibri"/>
          <w:bCs/>
          <w:sz w:val="22"/>
          <w:szCs w:val="22"/>
        </w:rPr>
        <w:t xml:space="preserve"> ofertow</w:t>
      </w:r>
      <w:r w:rsidR="001F5A1D" w:rsidRPr="002137F8">
        <w:rPr>
          <w:rFonts w:ascii="Calibri" w:hAnsi="Calibri" w:cs="Calibri"/>
          <w:bCs/>
          <w:sz w:val="22"/>
          <w:szCs w:val="22"/>
        </w:rPr>
        <w:t>ym</w:t>
      </w:r>
      <w:r w:rsidRPr="002137F8">
        <w:rPr>
          <w:rFonts w:ascii="Calibri" w:hAnsi="Calibri" w:cs="Calibri"/>
          <w:bCs/>
          <w:sz w:val="22"/>
          <w:szCs w:val="22"/>
        </w:rPr>
        <w:t xml:space="preserve"> nr </w:t>
      </w:r>
      <w:bookmarkStart w:id="0" w:name="_Hlk16193673"/>
      <w:r w:rsidR="00ED79FE">
        <w:rPr>
          <w:rFonts w:ascii="Calibri" w:hAnsi="Calibri" w:cs="Calibri"/>
          <w:bCs/>
          <w:sz w:val="22"/>
          <w:szCs w:val="22"/>
        </w:rPr>
        <w:t>02/2026</w:t>
      </w:r>
      <w:r w:rsidRPr="002137F8">
        <w:rPr>
          <w:rFonts w:ascii="Calibri" w:hAnsi="Calibri" w:cs="Calibri"/>
          <w:bCs/>
          <w:sz w:val="22"/>
          <w:szCs w:val="22"/>
        </w:rPr>
        <w:t xml:space="preserve"> z dnia </w:t>
      </w:r>
      <w:r w:rsidR="000C7A2E">
        <w:rPr>
          <w:rFonts w:ascii="Calibri" w:hAnsi="Calibri" w:cs="Calibri"/>
          <w:bCs/>
          <w:sz w:val="22"/>
          <w:szCs w:val="22"/>
        </w:rPr>
        <w:t>22 stycznia 2026</w:t>
      </w:r>
      <w:r w:rsidR="002E66CE" w:rsidRPr="002137F8">
        <w:rPr>
          <w:rFonts w:ascii="Calibri" w:hAnsi="Calibri" w:cs="Calibri"/>
          <w:bCs/>
          <w:sz w:val="22"/>
          <w:szCs w:val="22"/>
        </w:rPr>
        <w:t xml:space="preserve"> </w:t>
      </w:r>
      <w:r w:rsidR="005E0166" w:rsidRPr="002137F8">
        <w:rPr>
          <w:rFonts w:ascii="Calibri" w:hAnsi="Calibri" w:cs="Calibri"/>
          <w:bCs/>
          <w:sz w:val="22"/>
          <w:szCs w:val="22"/>
        </w:rPr>
        <w:t>r</w:t>
      </w:r>
      <w:r w:rsidR="007F2CD1" w:rsidRPr="002137F8">
        <w:rPr>
          <w:rFonts w:ascii="Calibri" w:hAnsi="Calibri" w:cs="Calibri"/>
          <w:bCs/>
          <w:sz w:val="22"/>
          <w:szCs w:val="22"/>
        </w:rPr>
        <w:t>oku</w:t>
      </w:r>
      <w:r w:rsidR="001F5A1D" w:rsidRPr="002137F8">
        <w:rPr>
          <w:rFonts w:ascii="Calibri" w:hAnsi="Calibri" w:cs="Calibri"/>
          <w:bCs/>
          <w:sz w:val="22"/>
          <w:szCs w:val="22"/>
        </w:rPr>
        <w:t xml:space="preserve"> </w:t>
      </w:r>
      <w:r w:rsidR="006C07DC" w:rsidRPr="002137F8">
        <w:rPr>
          <w:rFonts w:ascii="Calibri" w:hAnsi="Calibri" w:cs="Calibri"/>
          <w:bCs/>
          <w:sz w:val="22"/>
          <w:szCs w:val="22"/>
        </w:rPr>
        <w:t xml:space="preserve">na </w:t>
      </w:r>
      <w:r w:rsidR="002137F8" w:rsidRPr="002137F8">
        <w:rPr>
          <w:rFonts w:ascii="Calibri" w:hAnsi="Calibri" w:cs="Calibri"/>
          <w:bCs/>
          <w:sz w:val="22"/>
          <w:szCs w:val="22"/>
        </w:rPr>
        <w:t>Usługi remontowo-wykończeniowe na potrzeby bieżącej działalności przedszkola</w:t>
      </w:r>
      <w:r w:rsidR="006C07DC" w:rsidRPr="002137F8">
        <w:rPr>
          <w:rFonts w:ascii="Calibri" w:hAnsi="Calibri" w:cs="Calibri"/>
          <w:bCs/>
          <w:sz w:val="22"/>
          <w:szCs w:val="22"/>
        </w:rPr>
        <w:t xml:space="preserve"> </w:t>
      </w:r>
      <w:r w:rsidR="001F5A1D" w:rsidRPr="002137F8">
        <w:rPr>
          <w:rFonts w:ascii="Calibri" w:hAnsi="Calibri" w:cs="Calibri"/>
          <w:bCs/>
          <w:sz w:val="22"/>
          <w:szCs w:val="22"/>
        </w:rPr>
        <w:t xml:space="preserve">dla </w:t>
      </w:r>
      <w:r w:rsidR="002137F8" w:rsidRPr="002137F8">
        <w:rPr>
          <w:rFonts w:ascii="Calibri" w:hAnsi="Calibri" w:cs="Calibri"/>
          <w:bCs/>
          <w:sz w:val="22"/>
          <w:szCs w:val="22"/>
        </w:rPr>
        <w:t>BEATA CHLEBIŃSKA-GUŻEL</w:t>
      </w:r>
      <w:r w:rsidR="003C20E5" w:rsidRPr="002137F8">
        <w:rPr>
          <w:rFonts w:ascii="Calibri" w:hAnsi="Calibri" w:cs="Calibri"/>
          <w:b/>
          <w:kern w:val="1"/>
          <w:sz w:val="22"/>
          <w:szCs w:val="22"/>
          <w:lang w:bidi="pl-PL"/>
        </w:rPr>
        <w:t xml:space="preserve"> </w:t>
      </w:r>
      <w:bookmarkEnd w:id="0"/>
      <w:r w:rsidR="00281BED" w:rsidRPr="002137F8">
        <w:rPr>
          <w:rFonts w:ascii="Calibri" w:hAnsi="Calibri" w:cs="Calibri"/>
          <w:bCs/>
          <w:kern w:val="1"/>
          <w:sz w:val="22"/>
          <w:szCs w:val="22"/>
          <w:lang w:bidi="pl-PL"/>
        </w:rPr>
        <w:t>w zakresie:</w:t>
      </w:r>
    </w:p>
    <w:p w14:paraId="4EE2BFF0" w14:textId="77777777" w:rsidR="00AB5417" w:rsidRPr="00AB5417" w:rsidRDefault="00AB5417" w:rsidP="00AB5417">
      <w:pPr>
        <w:pStyle w:val="Akapitzlist"/>
        <w:numPr>
          <w:ilvl w:val="0"/>
          <w:numId w:val="37"/>
        </w:numPr>
        <w:tabs>
          <w:tab w:val="left" w:pos="284"/>
        </w:tabs>
        <w:suppressAutoHyphens/>
        <w:contextualSpacing/>
        <w:jc w:val="both"/>
        <w:rPr>
          <w:rFonts w:ascii="Calibri" w:hAnsi="Calibri" w:cs="Calibri"/>
          <w:bCs/>
          <w:sz w:val="22"/>
          <w:szCs w:val="22"/>
          <w:lang w:eastAsia="zh-CN"/>
        </w:rPr>
      </w:pPr>
      <w:r w:rsidRPr="00AB5417">
        <w:rPr>
          <w:rFonts w:ascii="Calibri" w:hAnsi="Calibri" w:cs="Calibri"/>
          <w:bCs/>
          <w:sz w:val="22"/>
          <w:szCs w:val="22"/>
          <w:lang w:eastAsia="zh-CN"/>
        </w:rPr>
        <w:t>Posiadanie uprawnień do wykonywania działalności lub czynności, jeżeli przepisy prawa nakładają obowiązek posiadania takich uprawnień.</w:t>
      </w:r>
    </w:p>
    <w:p w14:paraId="6BEA3AB1" w14:textId="77777777" w:rsidR="00AB5417" w:rsidRPr="00AB5417" w:rsidRDefault="00AB5417" w:rsidP="00AB5417">
      <w:pPr>
        <w:pStyle w:val="Akapitzlist"/>
        <w:numPr>
          <w:ilvl w:val="0"/>
          <w:numId w:val="37"/>
        </w:numPr>
        <w:tabs>
          <w:tab w:val="left" w:pos="284"/>
        </w:tabs>
        <w:suppressAutoHyphens/>
        <w:contextualSpacing/>
        <w:jc w:val="both"/>
        <w:rPr>
          <w:rFonts w:ascii="Calibri" w:hAnsi="Calibri" w:cs="Calibri"/>
          <w:bCs/>
          <w:sz w:val="22"/>
          <w:szCs w:val="22"/>
          <w:lang w:eastAsia="zh-CN"/>
        </w:rPr>
      </w:pPr>
      <w:r w:rsidRPr="00AB5417">
        <w:rPr>
          <w:rFonts w:ascii="Calibri" w:hAnsi="Calibri" w:cs="Calibri"/>
          <w:bCs/>
          <w:sz w:val="22"/>
          <w:szCs w:val="22"/>
          <w:lang w:eastAsia="zh-CN"/>
        </w:rPr>
        <w:t>Posiadania wiedzy i doświadczenia zapewniającego wykonanie zamówienia.</w:t>
      </w:r>
    </w:p>
    <w:p w14:paraId="13DA96B5" w14:textId="77777777" w:rsidR="00AB5417" w:rsidRPr="00AB5417" w:rsidRDefault="00AB5417" w:rsidP="00AB5417">
      <w:pPr>
        <w:pStyle w:val="Akapitzlist"/>
        <w:numPr>
          <w:ilvl w:val="0"/>
          <w:numId w:val="37"/>
        </w:numPr>
        <w:tabs>
          <w:tab w:val="left" w:pos="284"/>
        </w:tabs>
        <w:suppressAutoHyphens/>
        <w:contextualSpacing/>
        <w:jc w:val="both"/>
        <w:rPr>
          <w:rFonts w:ascii="Calibri" w:hAnsi="Calibri" w:cs="Calibri"/>
          <w:bCs/>
          <w:sz w:val="22"/>
          <w:szCs w:val="22"/>
          <w:lang w:eastAsia="zh-CN"/>
        </w:rPr>
      </w:pPr>
      <w:r w:rsidRPr="00AB5417">
        <w:rPr>
          <w:rFonts w:ascii="Calibri" w:hAnsi="Calibri" w:cs="Calibri"/>
          <w:bCs/>
          <w:sz w:val="22"/>
          <w:szCs w:val="22"/>
          <w:lang w:eastAsia="zh-CN"/>
        </w:rPr>
        <w:t>Znajdowania się w sytuacji ekonomicznej lub finansowej, zapewniającej wykonanie zamówienia w postaci: posiadania środków finansowych lub zdolności do realizacji zapytania.</w:t>
      </w:r>
    </w:p>
    <w:p w14:paraId="43D461B7" w14:textId="77777777" w:rsidR="00AB5417" w:rsidRPr="00AB5417" w:rsidRDefault="00AB5417" w:rsidP="00AB5417">
      <w:pPr>
        <w:pStyle w:val="Akapitzlist"/>
        <w:numPr>
          <w:ilvl w:val="0"/>
          <w:numId w:val="37"/>
        </w:numPr>
        <w:tabs>
          <w:tab w:val="left" w:pos="284"/>
        </w:tabs>
        <w:suppressAutoHyphens/>
        <w:contextualSpacing/>
        <w:jc w:val="both"/>
        <w:rPr>
          <w:rFonts w:ascii="Calibri" w:hAnsi="Calibri" w:cs="Calibri"/>
          <w:bCs/>
          <w:sz w:val="22"/>
          <w:szCs w:val="22"/>
          <w:lang w:eastAsia="zh-CN"/>
        </w:rPr>
      </w:pPr>
      <w:r w:rsidRPr="00AB5417">
        <w:rPr>
          <w:rFonts w:ascii="Calibri" w:hAnsi="Calibri" w:cs="Calibri"/>
          <w:bCs/>
          <w:sz w:val="22"/>
          <w:szCs w:val="22"/>
          <w:lang w:eastAsia="zh-CN"/>
        </w:rPr>
        <w:t>Posiadania zdolności technicznej lub zawodowej, do realizacji zapytania.</w:t>
      </w:r>
    </w:p>
    <w:p w14:paraId="45B579A7" w14:textId="77777777" w:rsidR="00AB5417" w:rsidRPr="00AB5417" w:rsidRDefault="00AB5417" w:rsidP="00AB5417">
      <w:pPr>
        <w:pStyle w:val="Akapitzlist"/>
        <w:numPr>
          <w:ilvl w:val="0"/>
          <w:numId w:val="37"/>
        </w:numPr>
        <w:tabs>
          <w:tab w:val="left" w:pos="284"/>
        </w:tabs>
        <w:suppressAutoHyphens/>
        <w:contextualSpacing/>
        <w:jc w:val="both"/>
        <w:rPr>
          <w:rFonts w:ascii="Calibri" w:hAnsi="Calibri" w:cs="Calibri"/>
          <w:bCs/>
          <w:sz w:val="22"/>
          <w:szCs w:val="22"/>
          <w:lang w:eastAsia="zh-CN"/>
        </w:rPr>
      </w:pPr>
      <w:r w:rsidRPr="00AB5417">
        <w:rPr>
          <w:rFonts w:ascii="Calibri" w:hAnsi="Calibri" w:cs="Calibri"/>
          <w:bCs/>
          <w:sz w:val="22"/>
          <w:szCs w:val="22"/>
          <w:lang w:eastAsia="zh-CN"/>
        </w:rPr>
        <w:t>Wyrażenia zgody na przetwarzanie danych osobowych w zakresie niezbędnym do zrealizowania zamówienia.</w:t>
      </w:r>
    </w:p>
    <w:p w14:paraId="46B82B80" w14:textId="77777777" w:rsidR="007F2CD1" w:rsidRPr="002137F8" w:rsidRDefault="007F2CD1" w:rsidP="00E12736">
      <w:pPr>
        <w:pStyle w:val="Akapitzlist"/>
        <w:tabs>
          <w:tab w:val="left" w:pos="284"/>
        </w:tabs>
        <w:suppressAutoHyphens/>
        <w:ind w:left="1416"/>
        <w:contextualSpacing/>
        <w:jc w:val="both"/>
        <w:rPr>
          <w:rFonts w:ascii="Calibri" w:hAnsi="Calibri" w:cs="Calibri"/>
          <w:sz w:val="22"/>
          <w:szCs w:val="22"/>
        </w:rPr>
      </w:pPr>
    </w:p>
    <w:p w14:paraId="2269AE16" w14:textId="77777777" w:rsidR="00713332" w:rsidRPr="002137F8" w:rsidRDefault="00713332" w:rsidP="00A14B7D">
      <w:pPr>
        <w:pStyle w:val="Akapitzlist"/>
        <w:tabs>
          <w:tab w:val="left" w:pos="284"/>
        </w:tabs>
        <w:suppressAutoHyphens/>
        <w:ind w:left="1440"/>
        <w:contextualSpacing/>
        <w:jc w:val="both"/>
        <w:rPr>
          <w:rFonts w:ascii="Calibri" w:hAnsi="Calibri" w:cs="Calibri"/>
          <w:sz w:val="22"/>
          <w:szCs w:val="22"/>
        </w:rPr>
      </w:pPr>
    </w:p>
    <w:p w14:paraId="4B483AA3" w14:textId="77777777" w:rsidR="006C07DC" w:rsidRPr="002137F8" w:rsidRDefault="006C07DC" w:rsidP="00A14B7D">
      <w:pPr>
        <w:pStyle w:val="Akapitzlist"/>
        <w:tabs>
          <w:tab w:val="left" w:pos="284"/>
        </w:tabs>
        <w:suppressAutoHyphens/>
        <w:ind w:left="1440"/>
        <w:contextualSpacing/>
        <w:jc w:val="both"/>
        <w:rPr>
          <w:rFonts w:ascii="Calibri" w:hAnsi="Calibri" w:cs="Calibri"/>
          <w:sz w:val="22"/>
          <w:szCs w:val="22"/>
        </w:rPr>
      </w:pPr>
    </w:p>
    <w:p w14:paraId="2CFE6558" w14:textId="77777777" w:rsidR="00713332" w:rsidRPr="002137F8" w:rsidRDefault="00713332" w:rsidP="00713332">
      <w:pPr>
        <w:widowControl w:val="0"/>
        <w:adjustRightInd w:val="0"/>
        <w:ind w:left="2124"/>
        <w:jc w:val="center"/>
        <w:textAlignment w:val="baseline"/>
        <w:rPr>
          <w:rFonts w:ascii="Calibri" w:hAnsi="Calibri" w:cs="Calibri"/>
          <w:i/>
          <w:sz w:val="22"/>
          <w:szCs w:val="22"/>
        </w:rPr>
      </w:pPr>
    </w:p>
    <w:p w14:paraId="3682AA8D" w14:textId="77777777" w:rsidR="001F5A1D" w:rsidRPr="002137F8" w:rsidRDefault="001F5A1D" w:rsidP="00713332">
      <w:pPr>
        <w:widowControl w:val="0"/>
        <w:adjustRightInd w:val="0"/>
        <w:ind w:left="2124"/>
        <w:jc w:val="center"/>
        <w:textAlignment w:val="baseline"/>
        <w:rPr>
          <w:rFonts w:ascii="Calibri" w:hAnsi="Calibri" w:cs="Calibri"/>
          <w:i/>
          <w:sz w:val="22"/>
          <w:szCs w:val="22"/>
        </w:rPr>
      </w:pPr>
    </w:p>
    <w:p w14:paraId="4DD5A4EF" w14:textId="77777777" w:rsidR="00713332" w:rsidRPr="002137F8" w:rsidRDefault="00713332" w:rsidP="00713332">
      <w:pPr>
        <w:widowControl w:val="0"/>
        <w:adjustRightInd w:val="0"/>
        <w:ind w:left="2124"/>
        <w:jc w:val="center"/>
        <w:textAlignment w:val="baseline"/>
        <w:rPr>
          <w:rFonts w:ascii="Calibri" w:hAnsi="Calibri" w:cs="Calibri"/>
          <w:sz w:val="22"/>
          <w:szCs w:val="22"/>
        </w:rPr>
      </w:pPr>
      <w:r w:rsidRPr="002137F8">
        <w:rPr>
          <w:rFonts w:ascii="Calibri" w:hAnsi="Calibri" w:cs="Calibri"/>
          <w:sz w:val="22"/>
          <w:szCs w:val="22"/>
        </w:rPr>
        <w:t>........................................................................................................................</w:t>
      </w:r>
    </w:p>
    <w:p w14:paraId="18254A21" w14:textId="77777777" w:rsidR="00612F97" w:rsidRPr="002137F8" w:rsidRDefault="00713332" w:rsidP="00AB5417">
      <w:pPr>
        <w:widowControl w:val="0"/>
        <w:adjustRightInd w:val="0"/>
        <w:ind w:left="2124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2137F8">
        <w:rPr>
          <w:rFonts w:ascii="Calibri" w:hAnsi="Calibri" w:cs="Calibri"/>
          <w:sz w:val="22"/>
          <w:szCs w:val="22"/>
        </w:rPr>
        <w:t>/pieczątka i podpis osoby upoważnionej do reprezentowania Wykonawcy/</w:t>
      </w:r>
    </w:p>
    <w:p w14:paraId="69999DA4" w14:textId="77777777" w:rsidR="00612F97" w:rsidRPr="002137F8" w:rsidRDefault="00612F97" w:rsidP="00612F97">
      <w:pPr>
        <w:widowControl w:val="0"/>
        <w:adjustRightInd w:val="0"/>
        <w:jc w:val="right"/>
        <w:textAlignment w:val="baseline"/>
        <w:rPr>
          <w:rFonts w:ascii="Calibri" w:hAnsi="Calibri" w:cs="Calibri"/>
          <w:sz w:val="22"/>
          <w:szCs w:val="22"/>
        </w:rPr>
      </w:pPr>
      <w:r w:rsidRPr="002137F8">
        <w:rPr>
          <w:rFonts w:ascii="Calibri" w:hAnsi="Calibri" w:cs="Calibri"/>
          <w:sz w:val="22"/>
          <w:szCs w:val="22"/>
        </w:rPr>
        <w:br w:type="page"/>
      </w:r>
      <w:r w:rsidRPr="002137F8">
        <w:rPr>
          <w:rFonts w:ascii="Calibri" w:hAnsi="Calibri" w:cs="Calibri"/>
          <w:sz w:val="22"/>
          <w:szCs w:val="22"/>
        </w:rPr>
        <w:lastRenderedPageBreak/>
        <w:t>Załącznik nr 3</w:t>
      </w:r>
    </w:p>
    <w:p w14:paraId="261119F4" w14:textId="77777777" w:rsidR="00795449" w:rsidRDefault="00795449" w:rsidP="00612F97">
      <w:pPr>
        <w:tabs>
          <w:tab w:val="left" w:pos="7475"/>
        </w:tabs>
        <w:jc w:val="center"/>
        <w:rPr>
          <w:rFonts w:ascii="Calibri" w:hAnsi="Calibri" w:cs="Calibri"/>
          <w:b/>
          <w:sz w:val="22"/>
          <w:szCs w:val="22"/>
        </w:rPr>
      </w:pPr>
    </w:p>
    <w:p w14:paraId="45418B9F" w14:textId="2B563A8E" w:rsidR="00612F97" w:rsidRPr="002137F8" w:rsidRDefault="00612F97" w:rsidP="00612F97">
      <w:pPr>
        <w:tabs>
          <w:tab w:val="left" w:pos="7475"/>
        </w:tabs>
        <w:jc w:val="center"/>
        <w:rPr>
          <w:rFonts w:ascii="Calibri" w:hAnsi="Calibri" w:cs="Calibri"/>
          <w:b/>
          <w:sz w:val="22"/>
          <w:szCs w:val="22"/>
        </w:rPr>
      </w:pPr>
      <w:r w:rsidRPr="002137F8">
        <w:rPr>
          <w:rFonts w:ascii="Calibri" w:hAnsi="Calibri" w:cs="Calibri"/>
          <w:b/>
          <w:sz w:val="22"/>
          <w:szCs w:val="22"/>
        </w:rPr>
        <w:t>O Ś W I A D C Z E N I E</w:t>
      </w:r>
    </w:p>
    <w:p w14:paraId="7E9633F1" w14:textId="77777777" w:rsidR="00612F97" w:rsidRPr="002137F8" w:rsidRDefault="00612F97" w:rsidP="00612F97">
      <w:pPr>
        <w:tabs>
          <w:tab w:val="left" w:pos="7475"/>
        </w:tabs>
        <w:jc w:val="center"/>
        <w:rPr>
          <w:rFonts w:ascii="Calibri" w:hAnsi="Calibri" w:cs="Calibri"/>
          <w:b/>
          <w:sz w:val="22"/>
          <w:szCs w:val="22"/>
        </w:rPr>
      </w:pPr>
      <w:r w:rsidRPr="002137F8">
        <w:rPr>
          <w:rFonts w:ascii="Calibri" w:hAnsi="Calibri" w:cs="Calibri"/>
          <w:b/>
          <w:sz w:val="22"/>
          <w:szCs w:val="22"/>
        </w:rPr>
        <w:t>o braku powiązań kapitałowych i osobowych</w:t>
      </w:r>
    </w:p>
    <w:p w14:paraId="635394F1" w14:textId="77777777" w:rsidR="00612F97" w:rsidRPr="002137F8" w:rsidRDefault="00612F97" w:rsidP="00612F97">
      <w:pPr>
        <w:widowControl w:val="0"/>
        <w:adjustRightInd w:val="0"/>
        <w:ind w:left="1416" w:firstLine="3261"/>
        <w:jc w:val="both"/>
        <w:textAlignment w:val="baseline"/>
        <w:rPr>
          <w:rFonts w:ascii="Calibri" w:hAnsi="Calibri" w:cs="Calibri"/>
          <w:sz w:val="22"/>
          <w:szCs w:val="22"/>
        </w:rPr>
      </w:pPr>
    </w:p>
    <w:p w14:paraId="1885CD13" w14:textId="77777777" w:rsidR="00612F97" w:rsidRPr="002137F8" w:rsidRDefault="00612F97" w:rsidP="00612F97">
      <w:pPr>
        <w:widowControl w:val="0"/>
        <w:adjustRightInd w:val="0"/>
        <w:ind w:left="1416" w:firstLine="3261"/>
        <w:jc w:val="both"/>
        <w:textAlignment w:val="baseline"/>
        <w:rPr>
          <w:rFonts w:ascii="Calibri" w:hAnsi="Calibri" w:cs="Calibri"/>
          <w:sz w:val="22"/>
          <w:szCs w:val="22"/>
        </w:rPr>
      </w:pPr>
    </w:p>
    <w:p w14:paraId="60191E7A" w14:textId="77777777" w:rsidR="00612F97" w:rsidRPr="002137F8" w:rsidRDefault="00612F97" w:rsidP="00612F97">
      <w:pPr>
        <w:widowControl w:val="0"/>
        <w:adjustRightInd w:val="0"/>
        <w:ind w:left="4956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2137F8">
        <w:rPr>
          <w:rFonts w:ascii="Calibri" w:hAnsi="Calibri" w:cs="Calibri"/>
          <w:sz w:val="22"/>
          <w:szCs w:val="22"/>
        </w:rPr>
        <w:t>..................................., dnia ...........................</w:t>
      </w:r>
    </w:p>
    <w:p w14:paraId="3EB32096" w14:textId="77777777" w:rsidR="00612F97" w:rsidRPr="002137F8" w:rsidRDefault="00612F97" w:rsidP="00612F97">
      <w:pPr>
        <w:widowControl w:val="0"/>
        <w:adjustRightInd w:val="0"/>
        <w:ind w:firstLine="3261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2137F8">
        <w:rPr>
          <w:rFonts w:ascii="Calibri" w:hAnsi="Calibri" w:cs="Calibri"/>
          <w:sz w:val="22"/>
          <w:szCs w:val="22"/>
        </w:rPr>
        <w:tab/>
      </w:r>
      <w:r w:rsidRPr="002137F8">
        <w:rPr>
          <w:rFonts w:ascii="Calibri" w:hAnsi="Calibri" w:cs="Calibri"/>
          <w:sz w:val="22"/>
          <w:szCs w:val="22"/>
        </w:rPr>
        <w:tab/>
      </w:r>
      <w:r w:rsidRPr="002137F8">
        <w:rPr>
          <w:rFonts w:ascii="Calibri" w:hAnsi="Calibri" w:cs="Calibri"/>
          <w:sz w:val="22"/>
          <w:szCs w:val="22"/>
        </w:rPr>
        <w:tab/>
        <w:t xml:space="preserve">      </w:t>
      </w:r>
      <w:r w:rsidRPr="002137F8">
        <w:rPr>
          <w:rFonts w:ascii="Calibri" w:hAnsi="Calibri" w:cs="Calibri"/>
          <w:i/>
          <w:sz w:val="22"/>
          <w:szCs w:val="22"/>
        </w:rPr>
        <w:t>/ miejscowość/</w:t>
      </w:r>
    </w:p>
    <w:p w14:paraId="78F5F467" w14:textId="1401CB77" w:rsidR="00612F97" w:rsidRPr="002137F8" w:rsidRDefault="00612F97" w:rsidP="00612F97">
      <w:pPr>
        <w:widowControl w:val="0"/>
        <w:adjustRightInd w:val="0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2137F8">
        <w:rPr>
          <w:rFonts w:ascii="Calibri" w:hAnsi="Calibri" w:cs="Calibri"/>
          <w:sz w:val="22"/>
          <w:szCs w:val="22"/>
        </w:rPr>
        <w:t xml:space="preserve">/ </w:t>
      </w:r>
      <w:r w:rsidR="006C3817" w:rsidRPr="002137F8">
        <w:rPr>
          <w:rFonts w:ascii="Calibri" w:hAnsi="Calibri" w:cs="Calibri"/>
          <w:sz w:val="22"/>
          <w:szCs w:val="22"/>
        </w:rPr>
        <w:t>pieczątka nagłówkowa</w:t>
      </w:r>
      <w:r w:rsidRPr="002137F8">
        <w:rPr>
          <w:rFonts w:ascii="Calibri" w:hAnsi="Calibri" w:cs="Calibri"/>
          <w:sz w:val="22"/>
          <w:szCs w:val="22"/>
        </w:rPr>
        <w:t xml:space="preserve"> Wykonawcy /</w:t>
      </w:r>
    </w:p>
    <w:p w14:paraId="0EAE126D" w14:textId="77777777" w:rsidR="00612F97" w:rsidRPr="002137F8" w:rsidRDefault="00612F97" w:rsidP="00612F97">
      <w:pPr>
        <w:tabs>
          <w:tab w:val="left" w:pos="7475"/>
        </w:tabs>
        <w:jc w:val="center"/>
        <w:rPr>
          <w:rFonts w:ascii="Calibri" w:hAnsi="Calibri" w:cs="Calibri"/>
          <w:b/>
          <w:sz w:val="22"/>
          <w:szCs w:val="22"/>
        </w:rPr>
      </w:pPr>
    </w:p>
    <w:p w14:paraId="47058E94" w14:textId="77777777" w:rsidR="00612F97" w:rsidRPr="002137F8" w:rsidRDefault="00612F97" w:rsidP="00612F97">
      <w:pPr>
        <w:tabs>
          <w:tab w:val="left" w:pos="7475"/>
        </w:tabs>
        <w:jc w:val="center"/>
        <w:rPr>
          <w:rFonts w:ascii="Calibri" w:hAnsi="Calibri" w:cs="Calibri"/>
          <w:b/>
          <w:sz w:val="22"/>
          <w:szCs w:val="22"/>
        </w:rPr>
      </w:pPr>
    </w:p>
    <w:p w14:paraId="3B3B9956" w14:textId="0834994D" w:rsidR="00281BED" w:rsidRPr="002137F8" w:rsidRDefault="00612F97" w:rsidP="00281BED">
      <w:pPr>
        <w:jc w:val="both"/>
        <w:rPr>
          <w:rFonts w:ascii="Calibri" w:hAnsi="Calibri" w:cs="Calibri"/>
          <w:b/>
          <w:sz w:val="22"/>
          <w:szCs w:val="22"/>
          <w:u w:val="single"/>
        </w:rPr>
      </w:pPr>
      <w:r w:rsidRPr="002137F8">
        <w:rPr>
          <w:rFonts w:ascii="Calibri" w:hAnsi="Calibri" w:cs="Calibri"/>
          <w:sz w:val="22"/>
          <w:szCs w:val="22"/>
        </w:rPr>
        <w:t xml:space="preserve">Przystępując do udziału w postępowaniu o </w:t>
      </w:r>
      <w:r w:rsidR="008D66CE" w:rsidRPr="002137F8">
        <w:rPr>
          <w:rFonts w:ascii="Calibri" w:hAnsi="Calibri" w:cs="Calibri"/>
          <w:sz w:val="22"/>
          <w:szCs w:val="22"/>
        </w:rPr>
        <w:t xml:space="preserve">w </w:t>
      </w:r>
      <w:r w:rsidR="008D66CE" w:rsidRPr="002137F8">
        <w:rPr>
          <w:rFonts w:ascii="Calibri" w:hAnsi="Calibri" w:cs="Calibri"/>
          <w:bCs/>
          <w:sz w:val="22"/>
          <w:szCs w:val="22"/>
        </w:rPr>
        <w:t xml:space="preserve">zapytaniu ofertowym nr </w:t>
      </w:r>
      <w:r w:rsidR="00ED79FE">
        <w:rPr>
          <w:rFonts w:ascii="Calibri" w:hAnsi="Calibri" w:cs="Calibri"/>
          <w:bCs/>
          <w:sz w:val="22"/>
          <w:szCs w:val="22"/>
        </w:rPr>
        <w:t>02/2026</w:t>
      </w:r>
      <w:r w:rsidR="00E8132E" w:rsidRPr="002137F8">
        <w:rPr>
          <w:rFonts w:ascii="Calibri" w:hAnsi="Calibri" w:cs="Calibri"/>
          <w:bCs/>
          <w:sz w:val="22"/>
          <w:szCs w:val="22"/>
        </w:rPr>
        <w:t xml:space="preserve"> z dnia </w:t>
      </w:r>
      <w:r w:rsidR="000C7A2E">
        <w:rPr>
          <w:rFonts w:ascii="Calibri" w:hAnsi="Calibri" w:cs="Calibri"/>
          <w:bCs/>
          <w:sz w:val="22"/>
          <w:szCs w:val="22"/>
        </w:rPr>
        <w:t>22 stycznia 2026</w:t>
      </w:r>
      <w:r w:rsidR="002E66CE" w:rsidRPr="002137F8">
        <w:rPr>
          <w:rFonts w:ascii="Calibri" w:hAnsi="Calibri" w:cs="Calibri"/>
          <w:bCs/>
          <w:sz w:val="22"/>
          <w:szCs w:val="22"/>
        </w:rPr>
        <w:t xml:space="preserve"> roku</w:t>
      </w:r>
      <w:r w:rsidR="00E8132E" w:rsidRPr="002137F8">
        <w:rPr>
          <w:rFonts w:ascii="Calibri" w:hAnsi="Calibri" w:cs="Calibri"/>
          <w:bCs/>
          <w:sz w:val="22"/>
          <w:szCs w:val="22"/>
        </w:rPr>
        <w:t xml:space="preserve"> na </w:t>
      </w:r>
      <w:r w:rsidR="00AB5417">
        <w:rPr>
          <w:rFonts w:ascii="Calibri" w:hAnsi="Calibri" w:cs="Calibri"/>
          <w:bCs/>
          <w:sz w:val="22"/>
          <w:szCs w:val="22"/>
        </w:rPr>
        <w:t>u</w:t>
      </w:r>
      <w:r w:rsidR="002137F8" w:rsidRPr="002137F8">
        <w:rPr>
          <w:rFonts w:ascii="Calibri" w:hAnsi="Calibri" w:cs="Calibri"/>
          <w:bCs/>
          <w:sz w:val="22"/>
          <w:szCs w:val="22"/>
        </w:rPr>
        <w:t xml:space="preserve">sługi remontowo-wykończeniowe na potrzeby </w:t>
      </w:r>
      <w:r w:rsidR="00AB5417">
        <w:rPr>
          <w:rFonts w:ascii="Calibri" w:hAnsi="Calibri" w:cs="Calibri"/>
          <w:bCs/>
          <w:sz w:val="22"/>
          <w:szCs w:val="22"/>
        </w:rPr>
        <w:t xml:space="preserve">uruchomienia </w:t>
      </w:r>
      <w:r w:rsidR="002137F8" w:rsidRPr="002137F8">
        <w:rPr>
          <w:rFonts w:ascii="Calibri" w:hAnsi="Calibri" w:cs="Calibri"/>
          <w:bCs/>
          <w:sz w:val="22"/>
          <w:szCs w:val="22"/>
        </w:rPr>
        <w:t>bieżącej działalności przedszkola</w:t>
      </w:r>
      <w:r w:rsidR="003408DC" w:rsidRPr="002137F8">
        <w:rPr>
          <w:rFonts w:ascii="Calibri" w:hAnsi="Calibri" w:cs="Calibri"/>
          <w:bCs/>
          <w:sz w:val="22"/>
          <w:szCs w:val="22"/>
        </w:rPr>
        <w:t xml:space="preserve"> </w:t>
      </w:r>
      <w:r w:rsidR="002137F8" w:rsidRPr="002137F8">
        <w:rPr>
          <w:rFonts w:ascii="Calibri" w:hAnsi="Calibri" w:cs="Calibri"/>
          <w:bCs/>
          <w:sz w:val="22"/>
          <w:szCs w:val="22"/>
        </w:rPr>
        <w:t>BEATA CHLEBIŃSKA-GUŻEL</w:t>
      </w:r>
      <w:r w:rsidR="00E16FA1" w:rsidRPr="002137F8">
        <w:rPr>
          <w:rFonts w:ascii="Calibri" w:hAnsi="Calibri" w:cs="Calibri"/>
          <w:b/>
          <w:kern w:val="1"/>
          <w:sz w:val="22"/>
          <w:szCs w:val="22"/>
          <w:lang w:bidi="pl-PL"/>
        </w:rPr>
        <w:t xml:space="preserve"> </w:t>
      </w:r>
      <w:r w:rsidR="00281BED" w:rsidRPr="002137F8">
        <w:rPr>
          <w:rFonts w:ascii="Calibri" w:hAnsi="Calibri" w:cs="Calibri"/>
          <w:sz w:val="22"/>
          <w:szCs w:val="22"/>
        </w:rPr>
        <w:t>oświadczam, że Wykonawca, którego reprezentuję, nie jest podmiotem powiązanym z Zamawiającym osobowo lub kapitałowo, przy przyjęciu, iż przez powiązania kapitałowe lub osobowe rozumie się wzajemne powiązania pomiędzy Zamawiającym</w:t>
      </w:r>
      <w:r w:rsidR="00E16FA1" w:rsidRPr="002137F8">
        <w:rPr>
          <w:rFonts w:ascii="Calibri" w:hAnsi="Calibri" w:cs="Calibri"/>
          <w:sz w:val="22"/>
          <w:szCs w:val="22"/>
        </w:rPr>
        <w:t xml:space="preserve"> </w:t>
      </w:r>
      <w:r w:rsidR="00281BED" w:rsidRPr="002137F8">
        <w:rPr>
          <w:rFonts w:ascii="Calibri" w:hAnsi="Calibri" w:cs="Calibri"/>
          <w:sz w:val="22"/>
          <w:szCs w:val="22"/>
        </w:rPr>
        <w:t>lub osobami upoważnionymi do zaciągania w imieniu Zamawiającego zobowiązań, lub osobami wykonującymi w imieniu Zamawiającego czynności związane z przygotowaniem i przeprowadzeniem procedury wyboru wykonawcy a Wykonawcą, polegające w szczególności na:</w:t>
      </w:r>
    </w:p>
    <w:p w14:paraId="6EC1642C" w14:textId="77777777" w:rsidR="00AB5417" w:rsidRPr="00AB5417" w:rsidRDefault="00AB5417" w:rsidP="00AB5417">
      <w:pPr>
        <w:pStyle w:val="Akapitzlist"/>
        <w:numPr>
          <w:ilvl w:val="0"/>
          <w:numId w:val="38"/>
        </w:numPr>
        <w:tabs>
          <w:tab w:val="left" w:pos="7475"/>
        </w:tabs>
        <w:rPr>
          <w:rFonts w:ascii="Calibri" w:hAnsi="Calibri" w:cs="Calibri"/>
          <w:sz w:val="22"/>
          <w:szCs w:val="22"/>
        </w:rPr>
      </w:pPr>
      <w:r w:rsidRPr="00AB5417">
        <w:rPr>
          <w:rFonts w:ascii="Calibri" w:hAnsi="Calibri" w:cs="Calibri"/>
          <w:sz w:val="22"/>
          <w:szCs w:val="22"/>
        </w:rPr>
        <w:t>uczestniczeniu w spółce jako wspólnik spółki cywilnej lub spółki osobowej;</w:t>
      </w:r>
    </w:p>
    <w:p w14:paraId="0C2CE898" w14:textId="77777777" w:rsidR="00AB5417" w:rsidRPr="00AB5417" w:rsidRDefault="00AB5417" w:rsidP="00AB5417">
      <w:pPr>
        <w:pStyle w:val="Akapitzlist"/>
        <w:numPr>
          <w:ilvl w:val="0"/>
          <w:numId w:val="38"/>
        </w:numPr>
        <w:tabs>
          <w:tab w:val="left" w:pos="7475"/>
        </w:tabs>
        <w:rPr>
          <w:rFonts w:ascii="Calibri" w:hAnsi="Calibri" w:cs="Calibri"/>
          <w:sz w:val="22"/>
          <w:szCs w:val="22"/>
        </w:rPr>
      </w:pPr>
      <w:r w:rsidRPr="00AB5417">
        <w:rPr>
          <w:rFonts w:ascii="Calibri" w:hAnsi="Calibri" w:cs="Calibri"/>
          <w:sz w:val="22"/>
          <w:szCs w:val="22"/>
        </w:rPr>
        <w:t>posiadaniu co najmniej 10% udziałów lub akcji;</w:t>
      </w:r>
    </w:p>
    <w:p w14:paraId="31E3C565" w14:textId="77777777" w:rsidR="00AB5417" w:rsidRPr="00AB5417" w:rsidRDefault="00AB5417" w:rsidP="00AB5417">
      <w:pPr>
        <w:pStyle w:val="Akapitzlist"/>
        <w:numPr>
          <w:ilvl w:val="0"/>
          <w:numId w:val="38"/>
        </w:numPr>
        <w:tabs>
          <w:tab w:val="left" w:pos="7475"/>
        </w:tabs>
        <w:rPr>
          <w:rFonts w:ascii="Calibri" w:hAnsi="Calibri" w:cs="Calibri"/>
          <w:sz w:val="22"/>
          <w:szCs w:val="22"/>
        </w:rPr>
      </w:pPr>
      <w:r w:rsidRPr="00AB5417">
        <w:rPr>
          <w:rFonts w:ascii="Calibri" w:hAnsi="Calibri" w:cs="Calibri"/>
          <w:sz w:val="22"/>
          <w:szCs w:val="22"/>
        </w:rPr>
        <w:t>pełnieniu funkcji członka organu nadzorczego lub zarządzającego, prokurenta, pełnomocnika;</w:t>
      </w:r>
    </w:p>
    <w:p w14:paraId="0A1873AF" w14:textId="7A57E0B1" w:rsidR="00AB5417" w:rsidRPr="00AB5417" w:rsidRDefault="00AB5417" w:rsidP="00AB5417">
      <w:pPr>
        <w:pStyle w:val="Akapitzlist"/>
        <w:numPr>
          <w:ilvl w:val="0"/>
          <w:numId w:val="38"/>
        </w:numPr>
        <w:tabs>
          <w:tab w:val="left" w:pos="7475"/>
        </w:tabs>
        <w:rPr>
          <w:rFonts w:ascii="Calibri" w:hAnsi="Calibri" w:cs="Calibri"/>
          <w:sz w:val="22"/>
          <w:szCs w:val="22"/>
        </w:rPr>
      </w:pPr>
      <w:r w:rsidRPr="00AB5417">
        <w:rPr>
          <w:rFonts w:ascii="Calibri" w:hAnsi="Calibri" w:cs="Calibri"/>
          <w:sz w:val="22"/>
          <w:szCs w:val="22"/>
        </w:rPr>
        <w:t xml:space="preserve">pozostawaniu w związku małżeńskim, w stosunku pokrewieństwa lub powinowactwa w linii prostej, pokrewieństwa lub powinowactwa w linii bocznej do drugiego stopnia lub w stosunku </w:t>
      </w:r>
      <w:r w:rsidR="006C3817" w:rsidRPr="00AB5417">
        <w:rPr>
          <w:rFonts w:ascii="Calibri" w:hAnsi="Calibri" w:cs="Calibri"/>
          <w:sz w:val="22"/>
          <w:szCs w:val="22"/>
        </w:rPr>
        <w:t>przysposobienia,</w:t>
      </w:r>
      <w:r w:rsidRPr="00AB5417">
        <w:rPr>
          <w:rFonts w:ascii="Calibri" w:hAnsi="Calibri" w:cs="Calibri"/>
          <w:sz w:val="22"/>
          <w:szCs w:val="22"/>
        </w:rPr>
        <w:t xml:space="preserve"> opieki lub kurateli albo pozostawaniu we wspólnym pożyciu z wykonawcą, jego zastępcą prawnym lub członkami organów zarządzających lub organów nadzorczych wykonawców ubiegających się o udzielenie zamówienia;</w:t>
      </w:r>
    </w:p>
    <w:p w14:paraId="671AB8B2" w14:textId="77777777" w:rsidR="00AB5417" w:rsidRPr="00AB5417" w:rsidRDefault="00AB5417" w:rsidP="00AB5417">
      <w:pPr>
        <w:pStyle w:val="Akapitzlist"/>
        <w:numPr>
          <w:ilvl w:val="0"/>
          <w:numId w:val="38"/>
        </w:numPr>
        <w:tabs>
          <w:tab w:val="left" w:pos="7475"/>
        </w:tabs>
        <w:rPr>
          <w:rFonts w:ascii="Calibri" w:hAnsi="Calibri" w:cs="Calibri"/>
          <w:sz w:val="22"/>
          <w:szCs w:val="22"/>
        </w:rPr>
      </w:pPr>
      <w:r w:rsidRPr="00AB5417">
        <w:rPr>
          <w:rFonts w:ascii="Calibri" w:hAnsi="Calibri" w:cs="Calibri"/>
          <w:sz w:val="22"/>
          <w:szCs w:val="22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56E2ABB4" w14:textId="77777777" w:rsidR="00612F97" w:rsidRPr="002137F8" w:rsidRDefault="00612F97" w:rsidP="00612F97">
      <w:pPr>
        <w:tabs>
          <w:tab w:val="left" w:pos="7475"/>
        </w:tabs>
        <w:jc w:val="center"/>
        <w:rPr>
          <w:rFonts w:ascii="Calibri" w:hAnsi="Calibri" w:cs="Calibri"/>
          <w:b/>
          <w:sz w:val="22"/>
          <w:szCs w:val="22"/>
        </w:rPr>
      </w:pPr>
    </w:p>
    <w:p w14:paraId="50E20BD8" w14:textId="77777777" w:rsidR="00612F97" w:rsidRPr="002137F8" w:rsidRDefault="00612F97" w:rsidP="00612F97">
      <w:pPr>
        <w:tabs>
          <w:tab w:val="left" w:pos="7475"/>
        </w:tabs>
        <w:jc w:val="center"/>
        <w:rPr>
          <w:rFonts w:ascii="Calibri" w:hAnsi="Calibri" w:cs="Calibri"/>
          <w:b/>
          <w:sz w:val="22"/>
          <w:szCs w:val="22"/>
        </w:rPr>
      </w:pPr>
    </w:p>
    <w:p w14:paraId="0AED4ADE" w14:textId="77777777" w:rsidR="00612F97" w:rsidRPr="002137F8" w:rsidRDefault="00612F97" w:rsidP="00612F97">
      <w:pPr>
        <w:tabs>
          <w:tab w:val="left" w:pos="7475"/>
        </w:tabs>
        <w:jc w:val="center"/>
        <w:rPr>
          <w:rFonts w:ascii="Calibri" w:hAnsi="Calibri" w:cs="Calibri"/>
          <w:b/>
          <w:sz w:val="22"/>
          <w:szCs w:val="22"/>
        </w:rPr>
      </w:pPr>
    </w:p>
    <w:p w14:paraId="4C5DE19E" w14:textId="77777777" w:rsidR="008D66CE" w:rsidRPr="002137F8" w:rsidRDefault="008D66CE" w:rsidP="008D66CE">
      <w:pPr>
        <w:widowControl w:val="0"/>
        <w:adjustRightInd w:val="0"/>
        <w:ind w:left="2124"/>
        <w:jc w:val="center"/>
        <w:textAlignment w:val="baseline"/>
        <w:rPr>
          <w:rFonts w:ascii="Calibri" w:hAnsi="Calibri" w:cs="Calibri"/>
          <w:sz w:val="22"/>
          <w:szCs w:val="22"/>
        </w:rPr>
      </w:pPr>
      <w:r w:rsidRPr="002137F8">
        <w:rPr>
          <w:rFonts w:ascii="Calibri" w:hAnsi="Calibri" w:cs="Calibri"/>
          <w:sz w:val="22"/>
          <w:szCs w:val="22"/>
        </w:rPr>
        <w:t>........................................................................................................................</w:t>
      </w:r>
    </w:p>
    <w:p w14:paraId="48A5425D" w14:textId="77777777" w:rsidR="008D66CE" w:rsidRPr="002137F8" w:rsidRDefault="008D66CE" w:rsidP="008D66CE">
      <w:pPr>
        <w:widowControl w:val="0"/>
        <w:adjustRightInd w:val="0"/>
        <w:ind w:left="2124" w:firstLine="708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2137F8">
        <w:rPr>
          <w:rFonts w:ascii="Calibri" w:hAnsi="Calibri" w:cs="Calibri"/>
          <w:sz w:val="22"/>
          <w:szCs w:val="22"/>
        </w:rPr>
        <w:t>/pieczątka i podpis osoby upoważnionej do reprezentowania Wykonawcy/</w:t>
      </w:r>
    </w:p>
    <w:p w14:paraId="06EFCD12" w14:textId="77777777" w:rsidR="00612F97" w:rsidRPr="002137F8" w:rsidRDefault="00612F97" w:rsidP="00612F97">
      <w:pPr>
        <w:widowControl w:val="0"/>
        <w:adjustRightInd w:val="0"/>
        <w:jc w:val="right"/>
        <w:textAlignment w:val="baseline"/>
        <w:rPr>
          <w:rFonts w:ascii="Calibri" w:hAnsi="Calibri" w:cs="Calibri"/>
          <w:sz w:val="22"/>
          <w:szCs w:val="22"/>
        </w:rPr>
      </w:pPr>
      <w:r w:rsidRPr="002137F8">
        <w:rPr>
          <w:rFonts w:ascii="Calibri" w:hAnsi="Calibri" w:cs="Calibri"/>
          <w:sz w:val="22"/>
          <w:szCs w:val="22"/>
        </w:rPr>
        <w:br w:type="page"/>
      </w:r>
      <w:r w:rsidRPr="002137F8">
        <w:rPr>
          <w:rFonts w:ascii="Calibri" w:hAnsi="Calibri" w:cs="Calibri"/>
          <w:sz w:val="22"/>
          <w:szCs w:val="22"/>
        </w:rPr>
        <w:lastRenderedPageBreak/>
        <w:t>Załącznik nr 4</w:t>
      </w:r>
    </w:p>
    <w:p w14:paraId="7EDF5BE3" w14:textId="77777777" w:rsidR="00795449" w:rsidRDefault="00795449" w:rsidP="00612F97">
      <w:pPr>
        <w:ind w:firstLine="708"/>
        <w:jc w:val="center"/>
        <w:rPr>
          <w:rFonts w:ascii="Calibri" w:hAnsi="Calibri" w:cs="Calibri"/>
          <w:b/>
          <w:sz w:val="22"/>
          <w:szCs w:val="22"/>
        </w:rPr>
      </w:pPr>
    </w:p>
    <w:p w14:paraId="389AD281" w14:textId="2AC5BC8E" w:rsidR="00612F97" w:rsidRPr="002137F8" w:rsidRDefault="00612F97" w:rsidP="00612F97">
      <w:pPr>
        <w:ind w:firstLine="708"/>
        <w:jc w:val="center"/>
        <w:rPr>
          <w:rFonts w:ascii="Calibri" w:hAnsi="Calibri" w:cs="Calibri"/>
          <w:sz w:val="22"/>
          <w:szCs w:val="22"/>
        </w:rPr>
      </w:pPr>
      <w:r w:rsidRPr="002137F8">
        <w:rPr>
          <w:rFonts w:ascii="Calibri" w:hAnsi="Calibri" w:cs="Calibri"/>
          <w:b/>
          <w:sz w:val="22"/>
          <w:szCs w:val="22"/>
        </w:rPr>
        <w:t>OŚWIADCZENIE DOTYCZĄCE PRZESŁANEK WYKLUCZENIA Z POSTĘPOWANIA</w:t>
      </w:r>
    </w:p>
    <w:p w14:paraId="268A63B9" w14:textId="77777777" w:rsidR="00612F97" w:rsidRPr="002137F8" w:rsidRDefault="00612F97" w:rsidP="00612F97">
      <w:pPr>
        <w:widowControl w:val="0"/>
        <w:adjustRightInd w:val="0"/>
        <w:ind w:left="1416" w:firstLine="3261"/>
        <w:jc w:val="both"/>
        <w:textAlignment w:val="baseline"/>
        <w:rPr>
          <w:rFonts w:ascii="Calibri" w:hAnsi="Calibri" w:cs="Calibri"/>
          <w:sz w:val="22"/>
          <w:szCs w:val="22"/>
        </w:rPr>
      </w:pPr>
    </w:p>
    <w:p w14:paraId="26208747" w14:textId="77777777" w:rsidR="00612F97" w:rsidRPr="002137F8" w:rsidRDefault="00612F97" w:rsidP="00612F97">
      <w:pPr>
        <w:widowControl w:val="0"/>
        <w:adjustRightInd w:val="0"/>
        <w:ind w:left="4956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2137F8">
        <w:rPr>
          <w:rFonts w:ascii="Calibri" w:hAnsi="Calibri" w:cs="Calibri"/>
          <w:sz w:val="22"/>
          <w:szCs w:val="22"/>
        </w:rPr>
        <w:t>..................................., dnia ...........................</w:t>
      </w:r>
    </w:p>
    <w:p w14:paraId="48F264D1" w14:textId="77777777" w:rsidR="00612F97" w:rsidRPr="002137F8" w:rsidRDefault="00612F97" w:rsidP="00612F97">
      <w:pPr>
        <w:widowControl w:val="0"/>
        <w:adjustRightInd w:val="0"/>
        <w:ind w:firstLine="3261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2137F8">
        <w:rPr>
          <w:rFonts w:ascii="Calibri" w:hAnsi="Calibri" w:cs="Calibri"/>
          <w:sz w:val="22"/>
          <w:szCs w:val="22"/>
        </w:rPr>
        <w:tab/>
      </w:r>
      <w:r w:rsidRPr="002137F8">
        <w:rPr>
          <w:rFonts w:ascii="Calibri" w:hAnsi="Calibri" w:cs="Calibri"/>
          <w:sz w:val="22"/>
          <w:szCs w:val="22"/>
        </w:rPr>
        <w:tab/>
      </w:r>
      <w:r w:rsidRPr="002137F8">
        <w:rPr>
          <w:rFonts w:ascii="Calibri" w:hAnsi="Calibri" w:cs="Calibri"/>
          <w:sz w:val="22"/>
          <w:szCs w:val="22"/>
        </w:rPr>
        <w:tab/>
        <w:t xml:space="preserve">      </w:t>
      </w:r>
      <w:r w:rsidRPr="002137F8">
        <w:rPr>
          <w:rFonts w:ascii="Calibri" w:hAnsi="Calibri" w:cs="Calibri"/>
          <w:i/>
          <w:sz w:val="22"/>
          <w:szCs w:val="22"/>
        </w:rPr>
        <w:t>/ miejscowość/</w:t>
      </w:r>
    </w:p>
    <w:p w14:paraId="16127E58" w14:textId="630FB371" w:rsidR="00612F97" w:rsidRPr="002137F8" w:rsidRDefault="00612F97" w:rsidP="00612F97">
      <w:pPr>
        <w:widowControl w:val="0"/>
        <w:adjustRightInd w:val="0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2137F8">
        <w:rPr>
          <w:rFonts w:ascii="Calibri" w:hAnsi="Calibri" w:cs="Calibri"/>
          <w:sz w:val="22"/>
          <w:szCs w:val="22"/>
        </w:rPr>
        <w:t xml:space="preserve">/ </w:t>
      </w:r>
      <w:r w:rsidR="006C3817" w:rsidRPr="002137F8">
        <w:rPr>
          <w:rFonts w:ascii="Calibri" w:hAnsi="Calibri" w:cs="Calibri"/>
          <w:sz w:val="22"/>
          <w:szCs w:val="22"/>
        </w:rPr>
        <w:t>pieczątka nagłówkowa</w:t>
      </w:r>
      <w:r w:rsidRPr="002137F8">
        <w:rPr>
          <w:rFonts w:ascii="Calibri" w:hAnsi="Calibri" w:cs="Calibri"/>
          <w:sz w:val="22"/>
          <w:szCs w:val="22"/>
        </w:rPr>
        <w:t xml:space="preserve"> Wykonawcy /</w:t>
      </w:r>
    </w:p>
    <w:p w14:paraId="5E85B655" w14:textId="77777777" w:rsidR="00612F97" w:rsidRPr="002137F8" w:rsidRDefault="00612F97" w:rsidP="00612F97">
      <w:pPr>
        <w:widowControl w:val="0"/>
        <w:adjustRightInd w:val="0"/>
        <w:jc w:val="both"/>
        <w:textAlignment w:val="baseline"/>
        <w:rPr>
          <w:rFonts w:ascii="Calibri" w:hAnsi="Calibri" w:cs="Calibri"/>
          <w:sz w:val="22"/>
          <w:szCs w:val="22"/>
        </w:rPr>
      </w:pPr>
    </w:p>
    <w:p w14:paraId="4AB0B5D7" w14:textId="77777777" w:rsidR="00612F97" w:rsidRPr="002137F8" w:rsidRDefault="00612F97" w:rsidP="00612F97">
      <w:pPr>
        <w:widowControl w:val="0"/>
        <w:adjustRightInd w:val="0"/>
        <w:jc w:val="both"/>
        <w:textAlignment w:val="baseline"/>
        <w:rPr>
          <w:rFonts w:ascii="Calibri" w:hAnsi="Calibri" w:cs="Calibri"/>
          <w:sz w:val="22"/>
          <w:szCs w:val="22"/>
        </w:rPr>
      </w:pPr>
    </w:p>
    <w:p w14:paraId="216DF53D" w14:textId="77330EDB" w:rsidR="00795449" w:rsidRDefault="00612F97" w:rsidP="00795449">
      <w:pPr>
        <w:widowControl w:val="0"/>
        <w:adjustRightInd w:val="0"/>
        <w:jc w:val="both"/>
        <w:textAlignment w:val="baseline"/>
        <w:rPr>
          <w:rFonts w:ascii="Calibri" w:hAnsi="Calibri" w:cs="Calibri"/>
          <w:bCs/>
          <w:sz w:val="22"/>
          <w:szCs w:val="22"/>
        </w:rPr>
      </w:pPr>
      <w:r w:rsidRPr="002137F8">
        <w:rPr>
          <w:rFonts w:ascii="Calibri" w:hAnsi="Calibri" w:cs="Calibri"/>
          <w:bCs/>
          <w:sz w:val="22"/>
          <w:szCs w:val="22"/>
        </w:rPr>
        <w:t xml:space="preserve">Oświadczam, że Wykonawca, którego reprezentuję spełnia warunki udziału w zapytaniu ofertowym nr </w:t>
      </w:r>
      <w:bookmarkStart w:id="1" w:name="_Hlk60128900"/>
      <w:r w:rsidR="00ED79FE">
        <w:rPr>
          <w:rFonts w:ascii="Calibri" w:hAnsi="Calibri" w:cs="Calibri"/>
          <w:bCs/>
          <w:sz w:val="22"/>
          <w:szCs w:val="22"/>
        </w:rPr>
        <w:t>02/2026</w:t>
      </w:r>
      <w:r w:rsidR="00E8132E" w:rsidRPr="002137F8">
        <w:rPr>
          <w:rFonts w:ascii="Calibri" w:hAnsi="Calibri" w:cs="Calibri"/>
          <w:bCs/>
          <w:sz w:val="22"/>
          <w:szCs w:val="22"/>
        </w:rPr>
        <w:t xml:space="preserve"> z dnia </w:t>
      </w:r>
      <w:r w:rsidR="000C7A2E">
        <w:rPr>
          <w:rFonts w:ascii="Calibri" w:hAnsi="Calibri" w:cs="Calibri"/>
          <w:bCs/>
          <w:sz w:val="22"/>
          <w:szCs w:val="22"/>
        </w:rPr>
        <w:t>22 stycznia 2026</w:t>
      </w:r>
      <w:r w:rsidR="002E66CE" w:rsidRPr="002137F8">
        <w:rPr>
          <w:rFonts w:ascii="Calibri" w:hAnsi="Calibri" w:cs="Calibri"/>
          <w:bCs/>
          <w:sz w:val="22"/>
          <w:szCs w:val="22"/>
        </w:rPr>
        <w:t xml:space="preserve"> r</w:t>
      </w:r>
      <w:r w:rsidR="00E8132E" w:rsidRPr="002137F8">
        <w:rPr>
          <w:rFonts w:ascii="Calibri" w:hAnsi="Calibri" w:cs="Calibri"/>
          <w:bCs/>
          <w:sz w:val="22"/>
          <w:szCs w:val="22"/>
        </w:rPr>
        <w:t xml:space="preserve">oku na </w:t>
      </w:r>
      <w:r w:rsidR="00AB5417">
        <w:rPr>
          <w:rFonts w:ascii="Calibri" w:hAnsi="Calibri" w:cs="Calibri"/>
          <w:bCs/>
          <w:sz w:val="22"/>
          <w:szCs w:val="22"/>
        </w:rPr>
        <w:t>u</w:t>
      </w:r>
      <w:r w:rsidR="002137F8" w:rsidRPr="002137F8">
        <w:rPr>
          <w:rFonts w:ascii="Calibri" w:hAnsi="Calibri" w:cs="Calibri"/>
          <w:bCs/>
          <w:sz w:val="22"/>
          <w:szCs w:val="22"/>
        </w:rPr>
        <w:t xml:space="preserve">sługi remontowo-wykończeniowe na potrzeby </w:t>
      </w:r>
      <w:r w:rsidR="00AB5417">
        <w:rPr>
          <w:rFonts w:ascii="Calibri" w:hAnsi="Calibri" w:cs="Calibri"/>
          <w:bCs/>
          <w:sz w:val="22"/>
          <w:szCs w:val="22"/>
        </w:rPr>
        <w:t xml:space="preserve">uruchomienia </w:t>
      </w:r>
      <w:r w:rsidR="002137F8" w:rsidRPr="002137F8">
        <w:rPr>
          <w:rFonts w:ascii="Calibri" w:hAnsi="Calibri" w:cs="Calibri"/>
          <w:bCs/>
          <w:sz w:val="22"/>
          <w:szCs w:val="22"/>
        </w:rPr>
        <w:t>bieżącej działalności przedszkola</w:t>
      </w:r>
      <w:r w:rsidR="003408DC" w:rsidRPr="002137F8">
        <w:rPr>
          <w:rFonts w:ascii="Calibri" w:hAnsi="Calibri" w:cs="Calibri"/>
          <w:bCs/>
          <w:sz w:val="22"/>
          <w:szCs w:val="22"/>
        </w:rPr>
        <w:t xml:space="preserve"> </w:t>
      </w:r>
      <w:r w:rsidR="00E8132E" w:rsidRPr="002137F8">
        <w:rPr>
          <w:rFonts w:ascii="Calibri" w:hAnsi="Calibri" w:cs="Calibri"/>
          <w:bCs/>
          <w:sz w:val="22"/>
          <w:szCs w:val="22"/>
        </w:rPr>
        <w:t xml:space="preserve">w ramach projektu nr </w:t>
      </w:r>
      <w:r w:rsidR="005E0166" w:rsidRPr="002137F8">
        <w:rPr>
          <w:rFonts w:ascii="Calibri" w:hAnsi="Calibri" w:cs="Calibri"/>
          <w:bCs/>
          <w:sz w:val="22"/>
          <w:szCs w:val="22"/>
        </w:rPr>
        <w:t>RPPM.03.01.00-22-0089/20</w:t>
      </w:r>
      <w:r w:rsidR="00E16FA1" w:rsidRPr="002137F8">
        <w:rPr>
          <w:rFonts w:ascii="Calibri" w:hAnsi="Calibri" w:cs="Calibri"/>
          <w:bCs/>
          <w:sz w:val="22"/>
          <w:szCs w:val="22"/>
        </w:rPr>
        <w:t xml:space="preserve"> </w:t>
      </w:r>
      <w:r w:rsidR="00E8132E" w:rsidRPr="002137F8">
        <w:rPr>
          <w:rFonts w:ascii="Calibri" w:hAnsi="Calibri" w:cs="Calibri"/>
          <w:bCs/>
          <w:sz w:val="22"/>
          <w:szCs w:val="22"/>
        </w:rPr>
        <w:t xml:space="preserve">dla </w:t>
      </w:r>
      <w:r w:rsidR="002137F8" w:rsidRPr="002137F8">
        <w:rPr>
          <w:rFonts w:ascii="Calibri" w:hAnsi="Calibri" w:cs="Calibri"/>
          <w:bCs/>
          <w:sz w:val="22"/>
          <w:szCs w:val="22"/>
        </w:rPr>
        <w:t>Beata Chlebińska-Gużel</w:t>
      </w:r>
      <w:bookmarkEnd w:id="1"/>
      <w:r w:rsidR="00B36746">
        <w:rPr>
          <w:rFonts w:ascii="Calibri" w:hAnsi="Calibri" w:cs="Calibri"/>
          <w:bCs/>
          <w:sz w:val="22"/>
          <w:szCs w:val="22"/>
        </w:rPr>
        <w:t xml:space="preserve"> </w:t>
      </w:r>
      <w:r w:rsidR="00795449" w:rsidRPr="00795449">
        <w:rPr>
          <w:rFonts w:ascii="Calibri" w:hAnsi="Calibri" w:cs="Calibri"/>
          <w:bCs/>
          <w:sz w:val="22"/>
          <w:szCs w:val="22"/>
        </w:rPr>
        <w:t>7</w:t>
      </w:r>
      <w:r w:rsidR="00795449">
        <w:rPr>
          <w:rFonts w:ascii="Calibri" w:hAnsi="Calibri" w:cs="Calibri"/>
          <w:bCs/>
          <w:sz w:val="22"/>
          <w:szCs w:val="22"/>
        </w:rPr>
        <w:t xml:space="preserve"> tj.</w:t>
      </w:r>
    </w:p>
    <w:p w14:paraId="76127832" w14:textId="77777777" w:rsidR="00795449" w:rsidRDefault="00795449" w:rsidP="00795449">
      <w:pPr>
        <w:pStyle w:val="Akapitzlist"/>
        <w:widowControl w:val="0"/>
        <w:numPr>
          <w:ilvl w:val="0"/>
          <w:numId w:val="42"/>
        </w:numPr>
        <w:adjustRightInd w:val="0"/>
        <w:jc w:val="both"/>
        <w:textAlignment w:val="baseline"/>
        <w:rPr>
          <w:rFonts w:ascii="Calibri" w:hAnsi="Calibri" w:cs="Calibri"/>
          <w:bCs/>
          <w:sz w:val="22"/>
          <w:szCs w:val="22"/>
        </w:rPr>
      </w:pPr>
      <w:r w:rsidRPr="00795449">
        <w:rPr>
          <w:rFonts w:ascii="Calibri" w:hAnsi="Calibri" w:cs="Calibri"/>
          <w:bCs/>
          <w:sz w:val="22"/>
          <w:szCs w:val="22"/>
        </w:rPr>
        <w:t xml:space="preserve">Wykonawca nie </w:t>
      </w:r>
      <w:r>
        <w:rPr>
          <w:rFonts w:ascii="Calibri" w:hAnsi="Calibri" w:cs="Calibri"/>
          <w:bCs/>
          <w:sz w:val="22"/>
          <w:szCs w:val="22"/>
        </w:rPr>
        <w:t xml:space="preserve">podlega </w:t>
      </w:r>
      <w:r w:rsidRPr="00795449">
        <w:rPr>
          <w:rFonts w:ascii="Calibri" w:hAnsi="Calibri" w:cs="Calibri"/>
          <w:bCs/>
          <w:sz w:val="22"/>
          <w:szCs w:val="22"/>
        </w:rPr>
        <w:t>wykluczeniu z postępowania na podstawie art. 108 ust 1 i 2 ustawy Prawo zamówień publicznych</w:t>
      </w:r>
      <w:r>
        <w:rPr>
          <w:rFonts w:ascii="Calibri" w:hAnsi="Calibri" w:cs="Calibri"/>
          <w:bCs/>
          <w:sz w:val="22"/>
          <w:szCs w:val="22"/>
        </w:rPr>
        <w:t xml:space="preserve"> tj. min:</w:t>
      </w:r>
    </w:p>
    <w:p w14:paraId="485E404F" w14:textId="370853E6" w:rsidR="00795449" w:rsidRDefault="00795449" w:rsidP="00795449">
      <w:pPr>
        <w:pStyle w:val="Akapitzlist"/>
        <w:widowControl w:val="0"/>
        <w:numPr>
          <w:ilvl w:val="1"/>
          <w:numId w:val="43"/>
        </w:numPr>
        <w:adjustRightInd w:val="0"/>
        <w:jc w:val="both"/>
        <w:textAlignment w:val="baseline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nie</w:t>
      </w:r>
      <w:r w:rsidRPr="00795449">
        <w:rPr>
          <w:rFonts w:ascii="Calibri" w:hAnsi="Calibri" w:cs="Calibri"/>
          <w:bCs/>
          <w:sz w:val="22"/>
          <w:szCs w:val="22"/>
        </w:rPr>
        <w:t xml:space="preserve"> zalega z uiszczeniem podatków, opłat lub składek na ubezpieczenia społeczne lub zdrowotne, z wyjątkiem </w:t>
      </w:r>
      <w:r w:rsidR="006C3817" w:rsidRPr="00795449">
        <w:rPr>
          <w:rFonts w:ascii="Calibri" w:hAnsi="Calibri" w:cs="Calibri"/>
          <w:bCs/>
          <w:sz w:val="22"/>
          <w:szCs w:val="22"/>
        </w:rPr>
        <w:t>przypadków,</w:t>
      </w:r>
      <w:r w:rsidRPr="00795449">
        <w:rPr>
          <w:rFonts w:ascii="Calibri" w:hAnsi="Calibri" w:cs="Calibri"/>
          <w:bCs/>
          <w:sz w:val="22"/>
          <w:szCs w:val="22"/>
        </w:rPr>
        <w:t xml:space="preserve"> gdy uzyskał on przewidziane prawem zwolnienie, odroczenie, rozłożenie na raty zaległych płatności lub wstrzymanie w celu wykonania decyzji właściwego organu</w:t>
      </w:r>
      <w:r>
        <w:rPr>
          <w:rFonts w:ascii="Calibri" w:hAnsi="Calibri" w:cs="Calibri"/>
          <w:bCs/>
          <w:sz w:val="22"/>
          <w:szCs w:val="22"/>
        </w:rPr>
        <w:t>;</w:t>
      </w:r>
    </w:p>
    <w:p w14:paraId="0BF0E6A1" w14:textId="3E6D87E3" w:rsidR="00795449" w:rsidRPr="00795449" w:rsidRDefault="00795449" w:rsidP="00795449">
      <w:pPr>
        <w:pStyle w:val="Akapitzlist"/>
        <w:widowControl w:val="0"/>
        <w:numPr>
          <w:ilvl w:val="1"/>
          <w:numId w:val="43"/>
        </w:numPr>
        <w:adjustRightInd w:val="0"/>
        <w:jc w:val="both"/>
        <w:textAlignment w:val="baseline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nie jest </w:t>
      </w:r>
      <w:r w:rsidRPr="00795449">
        <w:rPr>
          <w:rFonts w:ascii="Calibri" w:hAnsi="Calibri" w:cs="Calibri"/>
          <w:sz w:val="22"/>
          <w:szCs w:val="22"/>
        </w:rPr>
        <w:t>skazany prawomocnie za określone przestępstwa</w:t>
      </w:r>
      <w:r>
        <w:rPr>
          <w:rFonts w:ascii="Calibri" w:hAnsi="Calibri" w:cs="Calibri"/>
          <w:sz w:val="22"/>
          <w:szCs w:val="22"/>
        </w:rPr>
        <w:t>.</w:t>
      </w:r>
    </w:p>
    <w:p w14:paraId="783CE693" w14:textId="65C6712F" w:rsidR="00612F97" w:rsidRPr="00795449" w:rsidRDefault="00795449" w:rsidP="00795449">
      <w:pPr>
        <w:pStyle w:val="Akapitzlist"/>
        <w:widowControl w:val="0"/>
        <w:numPr>
          <w:ilvl w:val="0"/>
          <w:numId w:val="42"/>
        </w:numPr>
        <w:adjustRightInd w:val="0"/>
        <w:jc w:val="both"/>
        <w:textAlignment w:val="baseline"/>
        <w:rPr>
          <w:rFonts w:ascii="Calibri" w:hAnsi="Calibri" w:cs="Calibri"/>
          <w:bCs/>
          <w:sz w:val="22"/>
          <w:szCs w:val="22"/>
        </w:rPr>
      </w:pPr>
      <w:r w:rsidRPr="00795449">
        <w:rPr>
          <w:rFonts w:ascii="Calibri" w:hAnsi="Calibri" w:cs="Calibri"/>
          <w:bCs/>
          <w:sz w:val="22"/>
          <w:szCs w:val="22"/>
        </w:rPr>
        <w:t>Wykonawca nie podlega wykluczeniu z postępowania na podstawie art. 7 ustawy z dnia 13 kwietnia 2022 r. o szczególnych rozwiązaniach w zakresie przeciwdziałania wspieraniu agresji na Ukrainę oraz służących ochronie bezpieczeństwa narodowego.</w:t>
      </w:r>
    </w:p>
    <w:p w14:paraId="488C04BB" w14:textId="77777777" w:rsidR="00F66F34" w:rsidRDefault="00F66F34" w:rsidP="00F66F34">
      <w:pPr>
        <w:tabs>
          <w:tab w:val="left" w:pos="7475"/>
        </w:tabs>
        <w:ind w:left="87"/>
        <w:jc w:val="center"/>
        <w:rPr>
          <w:rFonts w:ascii="Calibri" w:hAnsi="Calibri" w:cs="Calibri"/>
          <w:sz w:val="22"/>
          <w:szCs w:val="22"/>
        </w:rPr>
      </w:pPr>
    </w:p>
    <w:p w14:paraId="14054F73" w14:textId="77777777" w:rsidR="00795449" w:rsidRPr="002137F8" w:rsidRDefault="00795449" w:rsidP="00F66F34">
      <w:pPr>
        <w:tabs>
          <w:tab w:val="left" w:pos="7475"/>
        </w:tabs>
        <w:ind w:left="87"/>
        <w:jc w:val="center"/>
        <w:rPr>
          <w:rFonts w:ascii="Calibri" w:hAnsi="Calibri" w:cs="Calibri"/>
          <w:b/>
          <w:sz w:val="22"/>
          <w:szCs w:val="22"/>
        </w:rPr>
      </w:pPr>
    </w:p>
    <w:p w14:paraId="3E9E689A" w14:textId="77777777" w:rsidR="00F66F34" w:rsidRPr="002137F8" w:rsidRDefault="00F66F34" w:rsidP="00F66F34">
      <w:pPr>
        <w:tabs>
          <w:tab w:val="left" w:pos="7475"/>
        </w:tabs>
        <w:ind w:left="87"/>
        <w:jc w:val="center"/>
        <w:rPr>
          <w:rFonts w:ascii="Calibri" w:hAnsi="Calibri" w:cs="Calibri"/>
          <w:b/>
          <w:sz w:val="22"/>
          <w:szCs w:val="22"/>
        </w:rPr>
      </w:pPr>
    </w:p>
    <w:p w14:paraId="5E1FC0A6" w14:textId="77777777" w:rsidR="00F66F34" w:rsidRPr="002137F8" w:rsidRDefault="00F66F34" w:rsidP="00F66F34">
      <w:pPr>
        <w:widowControl w:val="0"/>
        <w:adjustRightInd w:val="0"/>
        <w:ind w:left="87"/>
        <w:jc w:val="right"/>
        <w:textAlignment w:val="baseline"/>
        <w:rPr>
          <w:rFonts w:ascii="Calibri" w:hAnsi="Calibri" w:cs="Calibri"/>
          <w:sz w:val="22"/>
          <w:szCs w:val="22"/>
        </w:rPr>
      </w:pPr>
      <w:r w:rsidRPr="002137F8">
        <w:rPr>
          <w:rFonts w:ascii="Calibri" w:hAnsi="Calibri" w:cs="Calibri"/>
          <w:sz w:val="22"/>
          <w:szCs w:val="22"/>
        </w:rPr>
        <w:t>........................................................................................................................</w:t>
      </w:r>
    </w:p>
    <w:p w14:paraId="032E7EF1" w14:textId="77777777" w:rsidR="00E16FA1" w:rsidRPr="002137F8" w:rsidRDefault="00F66F34" w:rsidP="00F66F34">
      <w:pPr>
        <w:widowControl w:val="0"/>
        <w:adjustRightInd w:val="0"/>
        <w:ind w:left="87"/>
        <w:jc w:val="right"/>
        <w:textAlignment w:val="baseline"/>
        <w:rPr>
          <w:rFonts w:ascii="Calibri" w:hAnsi="Calibri" w:cs="Calibri"/>
          <w:sz w:val="22"/>
          <w:szCs w:val="22"/>
        </w:rPr>
      </w:pPr>
      <w:r w:rsidRPr="002137F8">
        <w:rPr>
          <w:rFonts w:ascii="Calibri" w:hAnsi="Calibri" w:cs="Calibri"/>
          <w:sz w:val="22"/>
          <w:szCs w:val="22"/>
        </w:rPr>
        <w:t>/pieczątka i podpis osoby upoważnionej do reprezentowania Wykonawcy/</w:t>
      </w:r>
    </w:p>
    <w:p w14:paraId="03E4B195" w14:textId="09B62280" w:rsidR="00AB5080" w:rsidRPr="002137F8" w:rsidRDefault="00303893" w:rsidP="00795449">
      <w:pPr>
        <w:widowControl w:val="0"/>
        <w:adjustRightInd w:val="0"/>
        <w:textAlignment w:val="baseline"/>
        <w:rPr>
          <w:rFonts w:ascii="Calibri" w:hAnsi="Calibri" w:cs="Calibri"/>
          <w:sz w:val="22"/>
          <w:szCs w:val="22"/>
        </w:rPr>
      </w:pPr>
      <w:r w:rsidRPr="002137F8">
        <w:rPr>
          <w:rFonts w:ascii="Calibri" w:hAnsi="Calibri" w:cs="Calibri"/>
          <w:sz w:val="22"/>
          <w:szCs w:val="22"/>
        </w:rPr>
        <w:t xml:space="preserve"> </w:t>
      </w:r>
    </w:p>
    <w:p w14:paraId="777D4D55" w14:textId="77777777" w:rsidR="003C6488" w:rsidRPr="002137F8" w:rsidRDefault="003C6488" w:rsidP="000A2B27">
      <w:pPr>
        <w:widowControl w:val="0"/>
        <w:adjustRightInd w:val="0"/>
        <w:ind w:left="87"/>
        <w:jc w:val="right"/>
        <w:textAlignment w:val="baseline"/>
        <w:rPr>
          <w:rFonts w:ascii="Calibri" w:hAnsi="Calibri" w:cs="Calibri"/>
          <w:sz w:val="22"/>
          <w:szCs w:val="22"/>
        </w:rPr>
      </w:pPr>
    </w:p>
    <w:sectPr w:rsidR="003C6488" w:rsidRPr="002137F8" w:rsidSect="0037404D">
      <w:headerReference w:type="default" r:id="rId8"/>
      <w:footerReference w:type="even" r:id="rId9"/>
      <w:footerReference w:type="default" r:id="rId10"/>
      <w:pgSz w:w="11906" w:h="16838"/>
      <w:pgMar w:top="851" w:right="1418" w:bottom="851" w:left="1418" w:header="680" w:footer="68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7D67AF" w14:textId="77777777" w:rsidR="00E074F0" w:rsidRDefault="00E074F0">
      <w:r>
        <w:separator/>
      </w:r>
    </w:p>
  </w:endnote>
  <w:endnote w:type="continuationSeparator" w:id="0">
    <w:p w14:paraId="0F3CB333" w14:textId="77777777" w:rsidR="00E074F0" w:rsidRDefault="00E07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DFD08C" w14:textId="77777777" w:rsidR="00CB7736" w:rsidRDefault="00CB7736" w:rsidP="00C7159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0508A63" w14:textId="77777777" w:rsidR="00CB7736" w:rsidRDefault="00CB7736" w:rsidP="00E7569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38932A" w14:textId="3944CE74" w:rsidR="00CB7736" w:rsidRDefault="00CB7736" w:rsidP="001F561F">
    <w:pPr>
      <w:pStyle w:val="Stopka"/>
      <w:pBdr>
        <w:top w:val="single" w:sz="4" w:space="1" w:color="auto"/>
      </w:pBdr>
      <w:spacing w:before="120"/>
      <w:jc w:val="center"/>
      <w:rPr>
        <w:i/>
        <w:sz w:val="13"/>
        <w:szCs w:val="13"/>
      </w:rPr>
    </w:pPr>
  </w:p>
  <w:p w14:paraId="417274DF" w14:textId="77777777" w:rsidR="00CB7736" w:rsidRPr="001F561F" w:rsidRDefault="00CB7736" w:rsidP="001F561F">
    <w:pPr>
      <w:pStyle w:val="Stopka"/>
      <w:rPr>
        <w:i/>
        <w:sz w:val="13"/>
        <w:szCs w:val="13"/>
      </w:rPr>
    </w:pPr>
    <w:r>
      <w:rPr>
        <w:i/>
        <w:sz w:val="13"/>
        <w:szCs w:val="13"/>
      </w:rPr>
      <w:tab/>
    </w:r>
    <w:r>
      <w:rPr>
        <w:i/>
        <w:sz w:val="13"/>
        <w:szCs w:val="13"/>
      </w:rPr>
      <w:tab/>
    </w:r>
    <w:r>
      <w:rPr>
        <w:i/>
        <w:sz w:val="13"/>
        <w:szCs w:val="13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B290A2" w14:textId="77777777" w:rsidR="00E074F0" w:rsidRDefault="00E074F0">
      <w:r>
        <w:separator/>
      </w:r>
    </w:p>
  </w:footnote>
  <w:footnote w:type="continuationSeparator" w:id="0">
    <w:p w14:paraId="07D2BD5F" w14:textId="77777777" w:rsidR="00E074F0" w:rsidRDefault="00E074F0">
      <w:r>
        <w:continuationSeparator/>
      </w:r>
    </w:p>
  </w:footnote>
  <w:footnote w:id="1">
    <w:p w14:paraId="3A15FC5F" w14:textId="64163859" w:rsidR="00CB7736" w:rsidRDefault="00CB773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35E63">
        <w:rPr>
          <w:rFonts w:ascii="Arial Narrow" w:hAnsi="Arial Narrow"/>
          <w:i/>
          <w:iCs/>
          <w:sz w:val="18"/>
          <w:szCs w:val="18"/>
        </w:rPr>
        <w:t>Liczony od dnia podpisania umowy.</w:t>
      </w:r>
      <w:r w:rsidR="003C20E5">
        <w:rPr>
          <w:rFonts w:ascii="Arial Narrow" w:hAnsi="Arial Narrow"/>
          <w:i/>
          <w:iCs/>
          <w:sz w:val="18"/>
          <w:szCs w:val="18"/>
        </w:rPr>
        <w:t xml:space="preserve"> Nie krótszy niż </w:t>
      </w:r>
      <w:r w:rsidR="00AB5417">
        <w:rPr>
          <w:rFonts w:ascii="Arial Narrow" w:hAnsi="Arial Narrow"/>
          <w:i/>
          <w:iCs/>
          <w:sz w:val="18"/>
          <w:szCs w:val="18"/>
        </w:rPr>
        <w:t>3</w:t>
      </w:r>
      <w:r w:rsidR="001C5CFC">
        <w:rPr>
          <w:rFonts w:ascii="Arial Narrow" w:hAnsi="Arial Narrow"/>
          <w:i/>
          <w:iCs/>
          <w:sz w:val="18"/>
          <w:szCs w:val="18"/>
        </w:rPr>
        <w:t>0 dni</w:t>
      </w:r>
      <w:r w:rsidR="003C20E5">
        <w:rPr>
          <w:rFonts w:ascii="Arial Narrow" w:hAnsi="Arial Narrow"/>
          <w:i/>
          <w:iCs/>
          <w:sz w:val="18"/>
          <w:szCs w:val="18"/>
        </w:rPr>
        <w:t xml:space="preserve"> kalendarzowych i nie dłuższych niż </w:t>
      </w:r>
      <w:r w:rsidR="00AB5417">
        <w:rPr>
          <w:rFonts w:ascii="Arial Narrow" w:hAnsi="Arial Narrow"/>
          <w:i/>
          <w:iCs/>
          <w:sz w:val="18"/>
          <w:szCs w:val="18"/>
        </w:rPr>
        <w:t>9</w:t>
      </w:r>
      <w:r w:rsidR="001C5CFC">
        <w:rPr>
          <w:rFonts w:ascii="Arial Narrow" w:hAnsi="Arial Narrow"/>
          <w:i/>
          <w:iCs/>
          <w:sz w:val="18"/>
          <w:szCs w:val="18"/>
        </w:rPr>
        <w:t>0</w:t>
      </w:r>
      <w:r w:rsidR="003C20E5">
        <w:rPr>
          <w:rFonts w:ascii="Arial Narrow" w:hAnsi="Arial Narrow"/>
          <w:i/>
          <w:iCs/>
          <w:sz w:val="18"/>
          <w:szCs w:val="18"/>
        </w:rPr>
        <w:t xml:space="preserve"> dni.</w:t>
      </w:r>
    </w:p>
  </w:footnote>
  <w:footnote w:id="2">
    <w:p w14:paraId="787F92B0" w14:textId="77777777" w:rsidR="00CB7736" w:rsidRDefault="00CB7736" w:rsidP="00C35E6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35E63">
        <w:rPr>
          <w:rFonts w:ascii="Arial Narrow" w:hAnsi="Arial Narrow"/>
          <w:i/>
          <w:iCs/>
          <w:sz w:val="18"/>
          <w:szCs w:val="18"/>
        </w:rPr>
        <w:t>Liczony od momentu odbioru końcowego przedmiotu zamówienia (potwierdzonego protokołem zdawczo-odbiorczym</w:t>
      </w:r>
      <w:r>
        <w:rPr>
          <w:rFonts w:ascii="Arial Narrow" w:hAnsi="Arial Narrow"/>
          <w:i/>
          <w:iCs/>
          <w:sz w:val="18"/>
          <w:szCs w:val="18"/>
        </w:rPr>
        <w:t>)</w:t>
      </w:r>
      <w:r w:rsidR="003C20E5">
        <w:rPr>
          <w:rFonts w:ascii="Arial Narrow" w:hAnsi="Arial Narrow"/>
          <w:i/>
          <w:iCs/>
          <w:sz w:val="18"/>
          <w:szCs w:val="18"/>
        </w:rPr>
        <w:t>. Minimalny okres gwarancji:12 m-</w:t>
      </w:r>
      <w:proofErr w:type="spellStart"/>
      <w:r w:rsidR="003C20E5">
        <w:rPr>
          <w:rFonts w:ascii="Arial Narrow" w:hAnsi="Arial Narrow"/>
          <w:i/>
          <w:iCs/>
          <w:sz w:val="18"/>
          <w:szCs w:val="18"/>
        </w:rPr>
        <w:t>cy</w:t>
      </w:r>
      <w:proofErr w:type="spellEnd"/>
      <w:r w:rsidR="003C20E5">
        <w:rPr>
          <w:rFonts w:ascii="Arial Narrow" w:hAnsi="Arial Narrow"/>
          <w:i/>
          <w:iCs/>
          <w:sz w:val="18"/>
          <w:szCs w:val="18"/>
        </w:rPr>
        <w:t>, maksymalny 60 m-</w:t>
      </w:r>
      <w:proofErr w:type="spellStart"/>
      <w:r w:rsidR="003C20E5">
        <w:rPr>
          <w:rFonts w:ascii="Arial Narrow" w:hAnsi="Arial Narrow"/>
          <w:i/>
          <w:iCs/>
          <w:sz w:val="18"/>
          <w:szCs w:val="18"/>
        </w:rPr>
        <w:t>cy</w:t>
      </w:r>
      <w:proofErr w:type="spellEnd"/>
      <w:r w:rsidR="003C20E5">
        <w:rPr>
          <w:rFonts w:ascii="Arial Narrow" w:hAnsi="Arial Narrow"/>
          <w:i/>
          <w:iCs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0F2633" w14:textId="1E39B2D8" w:rsidR="00CB7736" w:rsidRPr="003C5E52" w:rsidRDefault="003C5E52" w:rsidP="003C5E52">
    <w:pPr>
      <w:pStyle w:val="Nagwek"/>
    </w:pPr>
    <w:r>
      <w:rPr>
        <w:noProof/>
      </w:rPr>
      <w:drawing>
        <wp:inline distT="0" distB="0" distL="0" distR="0" wp14:anchorId="268ED92B" wp14:editId="60842667">
          <wp:extent cx="5759450" cy="669290"/>
          <wp:effectExtent l="0" t="0" r="0" b="0"/>
          <wp:docPr id="212386285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23862855" name="Obraz 212386285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692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9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0" w:firstLine="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0" w:firstLine="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0" w:firstLine="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0" w:firstLine="0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 Narrow" w:hAnsi="Arial Narrow" w:cs="Times New Roman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00000008"/>
    <w:name w:val="WW8Num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8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000000E"/>
    <w:multiLevelType w:val="singleLevel"/>
    <w:tmpl w:val="0000000E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13" w15:restartNumberingAfterBreak="0">
    <w:nsid w:val="0000000F"/>
    <w:multiLevelType w:val="multilevel"/>
    <w:tmpl w:val="0000000F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0000010"/>
    <w:multiLevelType w:val="multilevel"/>
    <w:tmpl w:val="00000010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00000016"/>
    <w:multiLevelType w:val="singleLevel"/>
    <w:tmpl w:val="00000016"/>
    <w:name w:val="WW8Num24"/>
    <w:lvl w:ilvl="0">
      <w:start w:val="1"/>
      <w:numFmt w:val="lowerLetter"/>
      <w:lvlText w:val="%1)"/>
      <w:lvlJc w:val="left"/>
      <w:pPr>
        <w:tabs>
          <w:tab w:val="num" w:pos="765"/>
        </w:tabs>
        <w:ind w:left="765" w:hanging="360"/>
      </w:pPr>
    </w:lvl>
  </w:abstractNum>
  <w:abstractNum w:abstractNumId="16" w15:restartNumberingAfterBreak="0">
    <w:nsid w:val="04042FA2"/>
    <w:multiLevelType w:val="hybridMultilevel"/>
    <w:tmpl w:val="7A5694B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05EA02D4"/>
    <w:multiLevelType w:val="hybridMultilevel"/>
    <w:tmpl w:val="60122508"/>
    <w:lvl w:ilvl="0" w:tplc="B5B8DB5E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7B27B02"/>
    <w:multiLevelType w:val="hybridMultilevel"/>
    <w:tmpl w:val="A69C6146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0CD16D30"/>
    <w:multiLevelType w:val="multilevel"/>
    <w:tmpl w:val="8BD051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0EB2010F"/>
    <w:multiLevelType w:val="hybridMultilevel"/>
    <w:tmpl w:val="50D099EC"/>
    <w:lvl w:ilvl="0" w:tplc="04150017">
      <w:start w:val="1"/>
      <w:numFmt w:val="lowerLetter"/>
      <w:lvlText w:val="%1)"/>
      <w:lvlJc w:val="left"/>
      <w:pPr>
        <w:tabs>
          <w:tab w:val="num" w:pos="1713"/>
        </w:tabs>
        <w:ind w:left="17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433"/>
        </w:tabs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153"/>
        </w:tabs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873"/>
        </w:tabs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593"/>
        </w:tabs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13"/>
        </w:tabs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33"/>
        </w:tabs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753"/>
        </w:tabs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473"/>
        </w:tabs>
        <w:ind w:left="7473" w:hanging="180"/>
      </w:pPr>
    </w:lvl>
  </w:abstractNum>
  <w:abstractNum w:abstractNumId="21" w15:restartNumberingAfterBreak="0">
    <w:nsid w:val="112F69A9"/>
    <w:multiLevelType w:val="hybridMultilevel"/>
    <w:tmpl w:val="98A8E1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2365325"/>
    <w:multiLevelType w:val="hybridMultilevel"/>
    <w:tmpl w:val="97344824"/>
    <w:lvl w:ilvl="0" w:tplc="B5B8DB5E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3DB6804"/>
    <w:multiLevelType w:val="hybridMultilevel"/>
    <w:tmpl w:val="6218C07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17FA11C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18977D37"/>
    <w:multiLevelType w:val="hybridMultilevel"/>
    <w:tmpl w:val="0A9AF8A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B397ABF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 w15:restartNumberingAfterBreak="0">
    <w:nsid w:val="1C010CA3"/>
    <w:multiLevelType w:val="hybridMultilevel"/>
    <w:tmpl w:val="D8E45E5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1D30774C"/>
    <w:multiLevelType w:val="hybridMultilevel"/>
    <w:tmpl w:val="E14CB8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1EEF683A"/>
    <w:multiLevelType w:val="hybridMultilevel"/>
    <w:tmpl w:val="73307AB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2A646A6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2B342ABB"/>
    <w:multiLevelType w:val="hybridMultilevel"/>
    <w:tmpl w:val="402647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00A234B"/>
    <w:multiLevelType w:val="hybridMultilevel"/>
    <w:tmpl w:val="7F12658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384F5DEF"/>
    <w:multiLevelType w:val="hybridMultilevel"/>
    <w:tmpl w:val="73307AB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386C3EA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38A95EE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3A1C10A2"/>
    <w:multiLevelType w:val="hybridMultilevel"/>
    <w:tmpl w:val="486CBD5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C653749"/>
    <w:multiLevelType w:val="multilevel"/>
    <w:tmpl w:val="3D72A6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8" w15:restartNumberingAfterBreak="0">
    <w:nsid w:val="3CEA2F8D"/>
    <w:multiLevelType w:val="hybridMultilevel"/>
    <w:tmpl w:val="AD2CFD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44E42B81"/>
    <w:multiLevelType w:val="hybridMultilevel"/>
    <w:tmpl w:val="7D6AE4C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1527" w:hanging="360"/>
      </w:pPr>
    </w:lvl>
    <w:lvl w:ilvl="2" w:tplc="0415001B">
      <w:start w:val="1"/>
      <w:numFmt w:val="lowerRoman"/>
      <w:lvlText w:val="%3."/>
      <w:lvlJc w:val="right"/>
      <w:pPr>
        <w:ind w:left="2247" w:hanging="180"/>
      </w:pPr>
    </w:lvl>
    <w:lvl w:ilvl="3" w:tplc="0415000F" w:tentative="1">
      <w:start w:val="1"/>
      <w:numFmt w:val="decimal"/>
      <w:lvlText w:val="%4."/>
      <w:lvlJc w:val="left"/>
      <w:pPr>
        <w:ind w:left="2967" w:hanging="360"/>
      </w:pPr>
    </w:lvl>
    <w:lvl w:ilvl="4" w:tplc="04150019" w:tentative="1">
      <w:start w:val="1"/>
      <w:numFmt w:val="lowerLetter"/>
      <w:lvlText w:val="%5."/>
      <w:lvlJc w:val="left"/>
      <w:pPr>
        <w:ind w:left="3687" w:hanging="360"/>
      </w:pPr>
    </w:lvl>
    <w:lvl w:ilvl="5" w:tplc="0415001B" w:tentative="1">
      <w:start w:val="1"/>
      <w:numFmt w:val="lowerRoman"/>
      <w:lvlText w:val="%6."/>
      <w:lvlJc w:val="right"/>
      <w:pPr>
        <w:ind w:left="4407" w:hanging="180"/>
      </w:pPr>
    </w:lvl>
    <w:lvl w:ilvl="6" w:tplc="0415000F" w:tentative="1">
      <w:start w:val="1"/>
      <w:numFmt w:val="decimal"/>
      <w:lvlText w:val="%7."/>
      <w:lvlJc w:val="left"/>
      <w:pPr>
        <w:ind w:left="5127" w:hanging="360"/>
      </w:pPr>
    </w:lvl>
    <w:lvl w:ilvl="7" w:tplc="04150019" w:tentative="1">
      <w:start w:val="1"/>
      <w:numFmt w:val="lowerLetter"/>
      <w:lvlText w:val="%8."/>
      <w:lvlJc w:val="left"/>
      <w:pPr>
        <w:ind w:left="5847" w:hanging="360"/>
      </w:pPr>
    </w:lvl>
    <w:lvl w:ilvl="8" w:tplc="0415001B" w:tentative="1">
      <w:start w:val="1"/>
      <w:numFmt w:val="lowerRoman"/>
      <w:lvlText w:val="%9."/>
      <w:lvlJc w:val="right"/>
      <w:pPr>
        <w:ind w:left="6567" w:hanging="180"/>
      </w:pPr>
    </w:lvl>
  </w:abstractNum>
  <w:abstractNum w:abstractNumId="40" w15:restartNumberingAfterBreak="0">
    <w:nsid w:val="48ED71D6"/>
    <w:multiLevelType w:val="multilevel"/>
    <w:tmpl w:val="8BD051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55E87DC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57686DD8"/>
    <w:multiLevelType w:val="hybridMultilevel"/>
    <w:tmpl w:val="AD2CFD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57F21DF0"/>
    <w:multiLevelType w:val="hybridMultilevel"/>
    <w:tmpl w:val="914E06C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8476F0D"/>
    <w:multiLevelType w:val="hybridMultilevel"/>
    <w:tmpl w:val="50D099EC"/>
    <w:lvl w:ilvl="0" w:tplc="04150017">
      <w:start w:val="1"/>
      <w:numFmt w:val="lowerLetter"/>
      <w:lvlText w:val="%1)"/>
      <w:lvlJc w:val="left"/>
      <w:pPr>
        <w:tabs>
          <w:tab w:val="num" w:pos="1713"/>
        </w:tabs>
        <w:ind w:left="17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433"/>
        </w:tabs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153"/>
        </w:tabs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873"/>
        </w:tabs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593"/>
        </w:tabs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13"/>
        </w:tabs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33"/>
        </w:tabs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753"/>
        </w:tabs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473"/>
        </w:tabs>
        <w:ind w:left="7473" w:hanging="180"/>
      </w:pPr>
    </w:lvl>
  </w:abstractNum>
  <w:abstractNum w:abstractNumId="45" w15:restartNumberingAfterBreak="0">
    <w:nsid w:val="5A8A37A9"/>
    <w:multiLevelType w:val="hybridMultilevel"/>
    <w:tmpl w:val="AD2CFD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5D9E30DD"/>
    <w:multiLevelType w:val="hybridMultilevel"/>
    <w:tmpl w:val="B94629A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668B4260"/>
    <w:multiLevelType w:val="hybridMultilevel"/>
    <w:tmpl w:val="2394440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B613AEF"/>
    <w:multiLevelType w:val="hybridMultilevel"/>
    <w:tmpl w:val="01ACA2F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684E1B2">
      <w:start w:val="1"/>
      <w:numFmt w:val="lowerLetter"/>
      <w:lvlText w:val="%3)"/>
      <w:lvlJc w:val="left"/>
      <w:pPr>
        <w:ind w:left="234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6D8848B4"/>
    <w:multiLevelType w:val="hybridMultilevel"/>
    <w:tmpl w:val="D044786A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0" w15:restartNumberingAfterBreak="0">
    <w:nsid w:val="6FD769BF"/>
    <w:multiLevelType w:val="hybridMultilevel"/>
    <w:tmpl w:val="337C92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03629D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2" w15:restartNumberingAfterBreak="0">
    <w:nsid w:val="70CF7653"/>
    <w:multiLevelType w:val="hybridMultilevel"/>
    <w:tmpl w:val="1A9AF2B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3" w15:restartNumberingAfterBreak="0">
    <w:nsid w:val="72CB2B90"/>
    <w:multiLevelType w:val="hybridMultilevel"/>
    <w:tmpl w:val="AD2CFD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72E63D25"/>
    <w:multiLevelType w:val="hybridMultilevel"/>
    <w:tmpl w:val="8344346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3182F1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6" w15:restartNumberingAfterBreak="0">
    <w:nsid w:val="75575E6E"/>
    <w:multiLevelType w:val="hybridMultilevel"/>
    <w:tmpl w:val="486CBD5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77833397"/>
    <w:multiLevelType w:val="hybridMultilevel"/>
    <w:tmpl w:val="AD2CFD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789D7F84"/>
    <w:multiLevelType w:val="hybridMultilevel"/>
    <w:tmpl w:val="960CBD3E"/>
    <w:lvl w:ilvl="0" w:tplc="FB1E469C">
      <w:start w:val="1"/>
      <w:numFmt w:val="bullet"/>
      <w:lvlText w:val="•"/>
      <w:lvlJc w:val="left"/>
      <w:pPr>
        <w:ind w:left="720" w:hanging="360"/>
      </w:pPr>
      <w:rPr>
        <w:rFonts w:ascii="Arial" w:eastAsia="Arial" w:hAnsi="Arial" w:hint="default"/>
        <w:w w:val="135"/>
        <w:sz w:val="21"/>
        <w:szCs w:val="21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7E5C7532"/>
    <w:multiLevelType w:val="hybridMultilevel"/>
    <w:tmpl w:val="9CD07CF0"/>
    <w:lvl w:ilvl="0" w:tplc="B5B8DB5E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7F566121"/>
    <w:multiLevelType w:val="hybridMultilevel"/>
    <w:tmpl w:val="3F32CE88"/>
    <w:lvl w:ilvl="0" w:tplc="B5B8DB5E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235893882">
    <w:abstractNumId w:val="56"/>
  </w:num>
  <w:num w:numId="2" w16cid:durableId="537204506">
    <w:abstractNumId w:val="20"/>
  </w:num>
  <w:num w:numId="3" w16cid:durableId="2045396843">
    <w:abstractNumId w:val="51"/>
  </w:num>
  <w:num w:numId="4" w16cid:durableId="637880796">
    <w:abstractNumId w:val="27"/>
  </w:num>
  <w:num w:numId="5" w16cid:durableId="1344630340">
    <w:abstractNumId w:val="52"/>
  </w:num>
  <w:num w:numId="6" w16cid:durableId="2094735760">
    <w:abstractNumId w:val="21"/>
  </w:num>
  <w:num w:numId="7" w16cid:durableId="1041247367">
    <w:abstractNumId w:val="34"/>
  </w:num>
  <w:num w:numId="8" w16cid:durableId="1656258366">
    <w:abstractNumId w:val="18"/>
  </w:num>
  <w:num w:numId="9" w16cid:durableId="810943541">
    <w:abstractNumId w:val="36"/>
  </w:num>
  <w:num w:numId="10" w16cid:durableId="147285147">
    <w:abstractNumId w:val="44"/>
  </w:num>
  <w:num w:numId="11" w16cid:durableId="1252011256">
    <w:abstractNumId w:val="39"/>
  </w:num>
  <w:num w:numId="12" w16cid:durableId="1730961414">
    <w:abstractNumId w:val="31"/>
  </w:num>
  <w:num w:numId="13" w16cid:durableId="258950473">
    <w:abstractNumId w:val="24"/>
  </w:num>
  <w:num w:numId="14" w16cid:durableId="1428186868">
    <w:abstractNumId w:val="47"/>
  </w:num>
  <w:num w:numId="15" w16cid:durableId="1528055967">
    <w:abstractNumId w:val="46"/>
  </w:num>
  <w:num w:numId="16" w16cid:durableId="1346326970">
    <w:abstractNumId w:val="23"/>
  </w:num>
  <w:num w:numId="17" w16cid:durableId="240137344">
    <w:abstractNumId w:val="16"/>
  </w:num>
  <w:num w:numId="18" w16cid:durableId="1547258803">
    <w:abstractNumId w:val="33"/>
  </w:num>
  <w:num w:numId="19" w16cid:durableId="1682273230">
    <w:abstractNumId w:val="60"/>
  </w:num>
  <w:num w:numId="20" w16cid:durableId="1953782964">
    <w:abstractNumId w:val="22"/>
  </w:num>
  <w:num w:numId="21" w16cid:durableId="777529275">
    <w:abstractNumId w:val="17"/>
  </w:num>
  <w:num w:numId="22" w16cid:durableId="2047169858">
    <w:abstractNumId w:val="59"/>
  </w:num>
  <w:num w:numId="23" w16cid:durableId="229926409">
    <w:abstractNumId w:val="55"/>
  </w:num>
  <w:num w:numId="24" w16cid:durableId="967587924">
    <w:abstractNumId w:val="30"/>
  </w:num>
  <w:num w:numId="25" w16cid:durableId="475103208">
    <w:abstractNumId w:val="48"/>
  </w:num>
  <w:num w:numId="26" w16cid:durableId="921522861">
    <w:abstractNumId w:val="41"/>
  </w:num>
  <w:num w:numId="27" w16cid:durableId="2077778597">
    <w:abstractNumId w:val="38"/>
  </w:num>
  <w:num w:numId="28" w16cid:durableId="766846531">
    <w:abstractNumId w:val="57"/>
  </w:num>
  <w:num w:numId="29" w16cid:durableId="385447260">
    <w:abstractNumId w:val="58"/>
  </w:num>
  <w:num w:numId="30" w16cid:durableId="673603855">
    <w:abstractNumId w:val="42"/>
  </w:num>
  <w:num w:numId="31" w16cid:durableId="1391728975">
    <w:abstractNumId w:val="37"/>
  </w:num>
  <w:num w:numId="32" w16cid:durableId="748160503">
    <w:abstractNumId w:val="53"/>
  </w:num>
  <w:num w:numId="33" w16cid:durableId="216548470">
    <w:abstractNumId w:val="45"/>
  </w:num>
  <w:num w:numId="34" w16cid:durableId="805511907">
    <w:abstractNumId w:val="32"/>
  </w:num>
  <w:num w:numId="35" w16cid:durableId="322784574">
    <w:abstractNumId w:val="29"/>
  </w:num>
  <w:num w:numId="36" w16cid:durableId="1095789634">
    <w:abstractNumId w:val="26"/>
  </w:num>
  <w:num w:numId="37" w16cid:durableId="1685085422">
    <w:abstractNumId w:val="49"/>
  </w:num>
  <w:num w:numId="38" w16cid:durableId="1958638275">
    <w:abstractNumId w:val="50"/>
  </w:num>
  <w:num w:numId="39" w16cid:durableId="596523032">
    <w:abstractNumId w:val="35"/>
  </w:num>
  <w:num w:numId="40" w16cid:durableId="1901943021">
    <w:abstractNumId w:val="43"/>
  </w:num>
  <w:num w:numId="41" w16cid:durableId="2054496551">
    <w:abstractNumId w:val="28"/>
  </w:num>
  <w:num w:numId="42" w16cid:durableId="241837448">
    <w:abstractNumId w:val="25"/>
  </w:num>
  <w:num w:numId="43" w16cid:durableId="2039967052">
    <w:abstractNumId w:val="54"/>
  </w:num>
  <w:num w:numId="44" w16cid:durableId="2137137078">
    <w:abstractNumId w:val="40"/>
  </w:num>
  <w:num w:numId="45" w16cid:durableId="744913612">
    <w:abstractNumId w:val="1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595B"/>
    <w:rsid w:val="00000195"/>
    <w:rsid w:val="0000134D"/>
    <w:rsid w:val="00001AB1"/>
    <w:rsid w:val="00002934"/>
    <w:rsid w:val="00002A80"/>
    <w:rsid w:val="00003394"/>
    <w:rsid w:val="00003652"/>
    <w:rsid w:val="00003963"/>
    <w:rsid w:val="0000484E"/>
    <w:rsid w:val="000049E5"/>
    <w:rsid w:val="000055D7"/>
    <w:rsid w:val="000062EA"/>
    <w:rsid w:val="0001000E"/>
    <w:rsid w:val="000100BA"/>
    <w:rsid w:val="000115DD"/>
    <w:rsid w:val="000118CF"/>
    <w:rsid w:val="00011DEB"/>
    <w:rsid w:val="00011FA3"/>
    <w:rsid w:val="0001203C"/>
    <w:rsid w:val="00012EB2"/>
    <w:rsid w:val="00013ACB"/>
    <w:rsid w:val="00013BFD"/>
    <w:rsid w:val="00014DC8"/>
    <w:rsid w:val="000156B0"/>
    <w:rsid w:val="0001661F"/>
    <w:rsid w:val="00016E7A"/>
    <w:rsid w:val="000173A4"/>
    <w:rsid w:val="0001776D"/>
    <w:rsid w:val="00017D0C"/>
    <w:rsid w:val="00020190"/>
    <w:rsid w:val="00020F5E"/>
    <w:rsid w:val="00021565"/>
    <w:rsid w:val="00022252"/>
    <w:rsid w:val="00022606"/>
    <w:rsid w:val="00022993"/>
    <w:rsid w:val="00023C02"/>
    <w:rsid w:val="00023F3D"/>
    <w:rsid w:val="00024138"/>
    <w:rsid w:val="000242DA"/>
    <w:rsid w:val="00024921"/>
    <w:rsid w:val="00024E00"/>
    <w:rsid w:val="00025416"/>
    <w:rsid w:val="00025763"/>
    <w:rsid w:val="00025DCA"/>
    <w:rsid w:val="00025E19"/>
    <w:rsid w:val="00026132"/>
    <w:rsid w:val="00026A14"/>
    <w:rsid w:val="0002730F"/>
    <w:rsid w:val="0002777C"/>
    <w:rsid w:val="0003006E"/>
    <w:rsid w:val="00030599"/>
    <w:rsid w:val="00031EDF"/>
    <w:rsid w:val="00032CCB"/>
    <w:rsid w:val="00032E0D"/>
    <w:rsid w:val="00033FBF"/>
    <w:rsid w:val="000345DD"/>
    <w:rsid w:val="0003477A"/>
    <w:rsid w:val="000347A1"/>
    <w:rsid w:val="00034FBF"/>
    <w:rsid w:val="00035372"/>
    <w:rsid w:val="000353D5"/>
    <w:rsid w:val="00035840"/>
    <w:rsid w:val="00035B4D"/>
    <w:rsid w:val="0003650F"/>
    <w:rsid w:val="00037638"/>
    <w:rsid w:val="00037C73"/>
    <w:rsid w:val="00037CA4"/>
    <w:rsid w:val="00037D10"/>
    <w:rsid w:val="00040AA5"/>
    <w:rsid w:val="00040B30"/>
    <w:rsid w:val="00040FC4"/>
    <w:rsid w:val="00040FF5"/>
    <w:rsid w:val="00041933"/>
    <w:rsid w:val="00041AC1"/>
    <w:rsid w:val="00042100"/>
    <w:rsid w:val="00042DAD"/>
    <w:rsid w:val="000435C9"/>
    <w:rsid w:val="00043F7E"/>
    <w:rsid w:val="00044DC9"/>
    <w:rsid w:val="000453E1"/>
    <w:rsid w:val="00045D53"/>
    <w:rsid w:val="000463BA"/>
    <w:rsid w:val="00046D0C"/>
    <w:rsid w:val="000470AF"/>
    <w:rsid w:val="00050D87"/>
    <w:rsid w:val="000516B7"/>
    <w:rsid w:val="00051EBA"/>
    <w:rsid w:val="00053346"/>
    <w:rsid w:val="000540FE"/>
    <w:rsid w:val="000542F3"/>
    <w:rsid w:val="00054329"/>
    <w:rsid w:val="00054400"/>
    <w:rsid w:val="0005484A"/>
    <w:rsid w:val="00054C75"/>
    <w:rsid w:val="00054F2F"/>
    <w:rsid w:val="00055141"/>
    <w:rsid w:val="000551D6"/>
    <w:rsid w:val="000553CB"/>
    <w:rsid w:val="00055502"/>
    <w:rsid w:val="000572C0"/>
    <w:rsid w:val="0005737C"/>
    <w:rsid w:val="00060C10"/>
    <w:rsid w:val="000619A1"/>
    <w:rsid w:val="0006210D"/>
    <w:rsid w:val="000624B0"/>
    <w:rsid w:val="00062546"/>
    <w:rsid w:val="0006273B"/>
    <w:rsid w:val="0006337E"/>
    <w:rsid w:val="00063848"/>
    <w:rsid w:val="00064148"/>
    <w:rsid w:val="000645A0"/>
    <w:rsid w:val="0006511C"/>
    <w:rsid w:val="000657AA"/>
    <w:rsid w:val="00065F2F"/>
    <w:rsid w:val="0006620D"/>
    <w:rsid w:val="00066920"/>
    <w:rsid w:val="00067DC8"/>
    <w:rsid w:val="00067EBC"/>
    <w:rsid w:val="00067FC4"/>
    <w:rsid w:val="000708B4"/>
    <w:rsid w:val="0007160B"/>
    <w:rsid w:val="00071B31"/>
    <w:rsid w:val="00071B6E"/>
    <w:rsid w:val="00072FD1"/>
    <w:rsid w:val="00075D43"/>
    <w:rsid w:val="00077D59"/>
    <w:rsid w:val="000808F8"/>
    <w:rsid w:val="00080A21"/>
    <w:rsid w:val="00081434"/>
    <w:rsid w:val="000822F6"/>
    <w:rsid w:val="00082406"/>
    <w:rsid w:val="000833D7"/>
    <w:rsid w:val="000838FB"/>
    <w:rsid w:val="00083DA7"/>
    <w:rsid w:val="00084978"/>
    <w:rsid w:val="000851D0"/>
    <w:rsid w:val="00085235"/>
    <w:rsid w:val="000858AF"/>
    <w:rsid w:val="000860E1"/>
    <w:rsid w:val="00086139"/>
    <w:rsid w:val="000875C8"/>
    <w:rsid w:val="00090AB3"/>
    <w:rsid w:val="0009191C"/>
    <w:rsid w:val="00092622"/>
    <w:rsid w:val="00093429"/>
    <w:rsid w:val="000944D6"/>
    <w:rsid w:val="00094F78"/>
    <w:rsid w:val="000955C3"/>
    <w:rsid w:val="000957D7"/>
    <w:rsid w:val="00096E87"/>
    <w:rsid w:val="00097446"/>
    <w:rsid w:val="000979C0"/>
    <w:rsid w:val="00097B82"/>
    <w:rsid w:val="00097BCA"/>
    <w:rsid w:val="000A100E"/>
    <w:rsid w:val="000A1641"/>
    <w:rsid w:val="000A1C11"/>
    <w:rsid w:val="000A228B"/>
    <w:rsid w:val="000A2579"/>
    <w:rsid w:val="000A2B22"/>
    <w:rsid w:val="000A2B27"/>
    <w:rsid w:val="000A341A"/>
    <w:rsid w:val="000A3DAB"/>
    <w:rsid w:val="000A42AB"/>
    <w:rsid w:val="000A4591"/>
    <w:rsid w:val="000A5078"/>
    <w:rsid w:val="000B0857"/>
    <w:rsid w:val="000B0E63"/>
    <w:rsid w:val="000B1FBE"/>
    <w:rsid w:val="000B3D0D"/>
    <w:rsid w:val="000B4DE7"/>
    <w:rsid w:val="000B4FDC"/>
    <w:rsid w:val="000B676A"/>
    <w:rsid w:val="000B6786"/>
    <w:rsid w:val="000B6820"/>
    <w:rsid w:val="000B7E32"/>
    <w:rsid w:val="000C083C"/>
    <w:rsid w:val="000C10AD"/>
    <w:rsid w:val="000C1686"/>
    <w:rsid w:val="000C2006"/>
    <w:rsid w:val="000C29CA"/>
    <w:rsid w:val="000C30F7"/>
    <w:rsid w:val="000C3B00"/>
    <w:rsid w:val="000C3DD5"/>
    <w:rsid w:val="000C3FBC"/>
    <w:rsid w:val="000C452B"/>
    <w:rsid w:val="000C46E4"/>
    <w:rsid w:val="000C4BF7"/>
    <w:rsid w:val="000C4EBE"/>
    <w:rsid w:val="000C546F"/>
    <w:rsid w:val="000C59A5"/>
    <w:rsid w:val="000C62A7"/>
    <w:rsid w:val="000C6CBC"/>
    <w:rsid w:val="000C7099"/>
    <w:rsid w:val="000C78E3"/>
    <w:rsid w:val="000C7A2E"/>
    <w:rsid w:val="000C7A36"/>
    <w:rsid w:val="000C7B56"/>
    <w:rsid w:val="000D0033"/>
    <w:rsid w:val="000D08F5"/>
    <w:rsid w:val="000D1479"/>
    <w:rsid w:val="000D15C4"/>
    <w:rsid w:val="000D23E5"/>
    <w:rsid w:val="000D26B1"/>
    <w:rsid w:val="000D2B0B"/>
    <w:rsid w:val="000D2CE0"/>
    <w:rsid w:val="000D3423"/>
    <w:rsid w:val="000D35BB"/>
    <w:rsid w:val="000D39E4"/>
    <w:rsid w:val="000D3C89"/>
    <w:rsid w:val="000D431A"/>
    <w:rsid w:val="000D4721"/>
    <w:rsid w:val="000D4CCC"/>
    <w:rsid w:val="000D5B58"/>
    <w:rsid w:val="000D5FF1"/>
    <w:rsid w:val="000D7B17"/>
    <w:rsid w:val="000E0389"/>
    <w:rsid w:val="000E04FF"/>
    <w:rsid w:val="000E0A13"/>
    <w:rsid w:val="000E0A32"/>
    <w:rsid w:val="000E0EAC"/>
    <w:rsid w:val="000E13EE"/>
    <w:rsid w:val="000E284C"/>
    <w:rsid w:val="000E2865"/>
    <w:rsid w:val="000E2D6D"/>
    <w:rsid w:val="000E2E28"/>
    <w:rsid w:val="000E41E9"/>
    <w:rsid w:val="000E4574"/>
    <w:rsid w:val="000E4BC8"/>
    <w:rsid w:val="000E5025"/>
    <w:rsid w:val="000E7DD4"/>
    <w:rsid w:val="000F027E"/>
    <w:rsid w:val="000F0738"/>
    <w:rsid w:val="000F0848"/>
    <w:rsid w:val="000F1724"/>
    <w:rsid w:val="000F1D33"/>
    <w:rsid w:val="000F2022"/>
    <w:rsid w:val="000F255D"/>
    <w:rsid w:val="000F2640"/>
    <w:rsid w:val="000F2DF1"/>
    <w:rsid w:val="000F2FD9"/>
    <w:rsid w:val="000F3045"/>
    <w:rsid w:val="000F345D"/>
    <w:rsid w:val="000F3463"/>
    <w:rsid w:val="000F350A"/>
    <w:rsid w:val="000F36D5"/>
    <w:rsid w:val="000F3AE6"/>
    <w:rsid w:val="000F3C86"/>
    <w:rsid w:val="000F3CCE"/>
    <w:rsid w:val="000F417D"/>
    <w:rsid w:val="000F48EB"/>
    <w:rsid w:val="000F4CAA"/>
    <w:rsid w:val="000F526F"/>
    <w:rsid w:val="000F5F82"/>
    <w:rsid w:val="000F7CCA"/>
    <w:rsid w:val="00100251"/>
    <w:rsid w:val="00100BA0"/>
    <w:rsid w:val="0010271E"/>
    <w:rsid w:val="0010381E"/>
    <w:rsid w:val="00103C04"/>
    <w:rsid w:val="00103F96"/>
    <w:rsid w:val="00104202"/>
    <w:rsid w:val="00104379"/>
    <w:rsid w:val="00105411"/>
    <w:rsid w:val="00105480"/>
    <w:rsid w:val="001056AA"/>
    <w:rsid w:val="00105A36"/>
    <w:rsid w:val="001064A1"/>
    <w:rsid w:val="00106AB7"/>
    <w:rsid w:val="001075C9"/>
    <w:rsid w:val="00110046"/>
    <w:rsid w:val="00110655"/>
    <w:rsid w:val="00110F6D"/>
    <w:rsid w:val="0011167D"/>
    <w:rsid w:val="001122F9"/>
    <w:rsid w:val="0011237A"/>
    <w:rsid w:val="001125FA"/>
    <w:rsid w:val="00112884"/>
    <w:rsid w:val="001133B5"/>
    <w:rsid w:val="00113BBE"/>
    <w:rsid w:val="0011454B"/>
    <w:rsid w:val="00114A42"/>
    <w:rsid w:val="001150A9"/>
    <w:rsid w:val="00115418"/>
    <w:rsid w:val="0011552B"/>
    <w:rsid w:val="00115782"/>
    <w:rsid w:val="001159ED"/>
    <w:rsid w:val="00115DCA"/>
    <w:rsid w:val="00115E8E"/>
    <w:rsid w:val="00116323"/>
    <w:rsid w:val="001166EA"/>
    <w:rsid w:val="00120E43"/>
    <w:rsid w:val="0012154E"/>
    <w:rsid w:val="0012298E"/>
    <w:rsid w:val="00123091"/>
    <w:rsid w:val="00123A1B"/>
    <w:rsid w:val="001246AF"/>
    <w:rsid w:val="00124885"/>
    <w:rsid w:val="00124B9A"/>
    <w:rsid w:val="00125222"/>
    <w:rsid w:val="00125471"/>
    <w:rsid w:val="00125942"/>
    <w:rsid w:val="001268E6"/>
    <w:rsid w:val="00126E7F"/>
    <w:rsid w:val="00127873"/>
    <w:rsid w:val="001301B1"/>
    <w:rsid w:val="00131675"/>
    <w:rsid w:val="00132612"/>
    <w:rsid w:val="00134046"/>
    <w:rsid w:val="00134B5F"/>
    <w:rsid w:val="001352FA"/>
    <w:rsid w:val="00136F2C"/>
    <w:rsid w:val="001373FD"/>
    <w:rsid w:val="001409B0"/>
    <w:rsid w:val="00140AB1"/>
    <w:rsid w:val="0014241F"/>
    <w:rsid w:val="001426AD"/>
    <w:rsid w:val="00142A67"/>
    <w:rsid w:val="00142AC4"/>
    <w:rsid w:val="001433A2"/>
    <w:rsid w:val="001433D4"/>
    <w:rsid w:val="0014342A"/>
    <w:rsid w:val="00145908"/>
    <w:rsid w:val="0014629A"/>
    <w:rsid w:val="00146372"/>
    <w:rsid w:val="00146CE9"/>
    <w:rsid w:val="00146D1B"/>
    <w:rsid w:val="00147199"/>
    <w:rsid w:val="00147973"/>
    <w:rsid w:val="00147CF9"/>
    <w:rsid w:val="00150115"/>
    <w:rsid w:val="00150243"/>
    <w:rsid w:val="0015161B"/>
    <w:rsid w:val="00151DDD"/>
    <w:rsid w:val="0015225D"/>
    <w:rsid w:val="001523FA"/>
    <w:rsid w:val="0015476B"/>
    <w:rsid w:val="00154963"/>
    <w:rsid w:val="001565C7"/>
    <w:rsid w:val="00157184"/>
    <w:rsid w:val="0015736C"/>
    <w:rsid w:val="00160248"/>
    <w:rsid w:val="00160409"/>
    <w:rsid w:val="00161B59"/>
    <w:rsid w:val="001621C5"/>
    <w:rsid w:val="00162614"/>
    <w:rsid w:val="001629F6"/>
    <w:rsid w:val="00163522"/>
    <w:rsid w:val="001638FF"/>
    <w:rsid w:val="00163BC8"/>
    <w:rsid w:val="00164693"/>
    <w:rsid w:val="00164700"/>
    <w:rsid w:val="00164A8B"/>
    <w:rsid w:val="00165542"/>
    <w:rsid w:val="00165B51"/>
    <w:rsid w:val="00165F14"/>
    <w:rsid w:val="00166FEC"/>
    <w:rsid w:val="0016745A"/>
    <w:rsid w:val="00170470"/>
    <w:rsid w:val="001706DD"/>
    <w:rsid w:val="00170848"/>
    <w:rsid w:val="00171B24"/>
    <w:rsid w:val="00171E2C"/>
    <w:rsid w:val="001728C7"/>
    <w:rsid w:val="00173669"/>
    <w:rsid w:val="00174200"/>
    <w:rsid w:val="0017495F"/>
    <w:rsid w:val="00174E25"/>
    <w:rsid w:val="001755A4"/>
    <w:rsid w:val="00175F6A"/>
    <w:rsid w:val="00176889"/>
    <w:rsid w:val="00176FD5"/>
    <w:rsid w:val="001779C1"/>
    <w:rsid w:val="00177D75"/>
    <w:rsid w:val="00180140"/>
    <w:rsid w:val="00180864"/>
    <w:rsid w:val="00181247"/>
    <w:rsid w:val="00181E2E"/>
    <w:rsid w:val="00182024"/>
    <w:rsid w:val="00182245"/>
    <w:rsid w:val="001834EF"/>
    <w:rsid w:val="001837C6"/>
    <w:rsid w:val="001852DE"/>
    <w:rsid w:val="001853EE"/>
    <w:rsid w:val="001854BF"/>
    <w:rsid w:val="00186AD5"/>
    <w:rsid w:val="001870D6"/>
    <w:rsid w:val="001878B8"/>
    <w:rsid w:val="00187E88"/>
    <w:rsid w:val="00187EDD"/>
    <w:rsid w:val="00190FE9"/>
    <w:rsid w:val="00191050"/>
    <w:rsid w:val="0019148E"/>
    <w:rsid w:val="00191692"/>
    <w:rsid w:val="001921FE"/>
    <w:rsid w:val="00192EE5"/>
    <w:rsid w:val="001941AD"/>
    <w:rsid w:val="00195447"/>
    <w:rsid w:val="00195995"/>
    <w:rsid w:val="00196737"/>
    <w:rsid w:val="001A03A4"/>
    <w:rsid w:val="001A043C"/>
    <w:rsid w:val="001A0605"/>
    <w:rsid w:val="001A088D"/>
    <w:rsid w:val="001A25D9"/>
    <w:rsid w:val="001A2A49"/>
    <w:rsid w:val="001A2D36"/>
    <w:rsid w:val="001A2E2A"/>
    <w:rsid w:val="001A3A0A"/>
    <w:rsid w:val="001A4190"/>
    <w:rsid w:val="001A49E6"/>
    <w:rsid w:val="001A4CFD"/>
    <w:rsid w:val="001A5432"/>
    <w:rsid w:val="001A5B2B"/>
    <w:rsid w:val="001A6A07"/>
    <w:rsid w:val="001A6AA8"/>
    <w:rsid w:val="001A6DB8"/>
    <w:rsid w:val="001A76E6"/>
    <w:rsid w:val="001B068B"/>
    <w:rsid w:val="001B0A6E"/>
    <w:rsid w:val="001B1500"/>
    <w:rsid w:val="001B23FB"/>
    <w:rsid w:val="001B358D"/>
    <w:rsid w:val="001B3C16"/>
    <w:rsid w:val="001B5C65"/>
    <w:rsid w:val="001B63E9"/>
    <w:rsid w:val="001B658A"/>
    <w:rsid w:val="001B6E2F"/>
    <w:rsid w:val="001B7291"/>
    <w:rsid w:val="001C0EBE"/>
    <w:rsid w:val="001C152B"/>
    <w:rsid w:val="001C2048"/>
    <w:rsid w:val="001C25DF"/>
    <w:rsid w:val="001C2844"/>
    <w:rsid w:val="001C2D6D"/>
    <w:rsid w:val="001C2F16"/>
    <w:rsid w:val="001C351F"/>
    <w:rsid w:val="001C4A2D"/>
    <w:rsid w:val="001C5C7D"/>
    <w:rsid w:val="001C5CFC"/>
    <w:rsid w:val="001C6277"/>
    <w:rsid w:val="001C66EF"/>
    <w:rsid w:val="001C74E6"/>
    <w:rsid w:val="001C7BEE"/>
    <w:rsid w:val="001D02CF"/>
    <w:rsid w:val="001D075F"/>
    <w:rsid w:val="001D108B"/>
    <w:rsid w:val="001D1FB7"/>
    <w:rsid w:val="001D2671"/>
    <w:rsid w:val="001D2A65"/>
    <w:rsid w:val="001D307D"/>
    <w:rsid w:val="001D3E5D"/>
    <w:rsid w:val="001D48D6"/>
    <w:rsid w:val="001D4FA3"/>
    <w:rsid w:val="001D65F4"/>
    <w:rsid w:val="001D6D97"/>
    <w:rsid w:val="001D6FFC"/>
    <w:rsid w:val="001D77ED"/>
    <w:rsid w:val="001D7929"/>
    <w:rsid w:val="001E3050"/>
    <w:rsid w:val="001E32F3"/>
    <w:rsid w:val="001E46B7"/>
    <w:rsid w:val="001E4831"/>
    <w:rsid w:val="001E4C4F"/>
    <w:rsid w:val="001E7061"/>
    <w:rsid w:val="001E74C1"/>
    <w:rsid w:val="001E77C8"/>
    <w:rsid w:val="001E7BCA"/>
    <w:rsid w:val="001E7BF2"/>
    <w:rsid w:val="001E7FCD"/>
    <w:rsid w:val="001F0039"/>
    <w:rsid w:val="001F004B"/>
    <w:rsid w:val="001F0538"/>
    <w:rsid w:val="001F16EB"/>
    <w:rsid w:val="001F1EF5"/>
    <w:rsid w:val="001F251B"/>
    <w:rsid w:val="001F2534"/>
    <w:rsid w:val="001F2FB5"/>
    <w:rsid w:val="001F333C"/>
    <w:rsid w:val="001F3793"/>
    <w:rsid w:val="001F3C93"/>
    <w:rsid w:val="001F3E17"/>
    <w:rsid w:val="001F4017"/>
    <w:rsid w:val="001F4404"/>
    <w:rsid w:val="001F4FEC"/>
    <w:rsid w:val="001F52FE"/>
    <w:rsid w:val="001F561F"/>
    <w:rsid w:val="001F58CA"/>
    <w:rsid w:val="001F5A1D"/>
    <w:rsid w:val="001F5B8E"/>
    <w:rsid w:val="001F6200"/>
    <w:rsid w:val="001F6573"/>
    <w:rsid w:val="0020095D"/>
    <w:rsid w:val="0020222D"/>
    <w:rsid w:val="002025FB"/>
    <w:rsid w:val="00202E7C"/>
    <w:rsid w:val="0020383B"/>
    <w:rsid w:val="00203A1A"/>
    <w:rsid w:val="002040CD"/>
    <w:rsid w:val="00204B16"/>
    <w:rsid w:val="00205128"/>
    <w:rsid w:val="002057CF"/>
    <w:rsid w:val="0020598B"/>
    <w:rsid w:val="00205C6B"/>
    <w:rsid w:val="002072B1"/>
    <w:rsid w:val="0020794B"/>
    <w:rsid w:val="0020796E"/>
    <w:rsid w:val="00207C1E"/>
    <w:rsid w:val="00210478"/>
    <w:rsid w:val="00210634"/>
    <w:rsid w:val="00210B21"/>
    <w:rsid w:val="0021127C"/>
    <w:rsid w:val="00211435"/>
    <w:rsid w:val="00211514"/>
    <w:rsid w:val="002117F4"/>
    <w:rsid w:val="0021281F"/>
    <w:rsid w:val="0021354A"/>
    <w:rsid w:val="002137F8"/>
    <w:rsid w:val="00214525"/>
    <w:rsid w:val="002158F9"/>
    <w:rsid w:val="00215F76"/>
    <w:rsid w:val="00216BA6"/>
    <w:rsid w:val="002179EA"/>
    <w:rsid w:val="002214C9"/>
    <w:rsid w:val="00221A70"/>
    <w:rsid w:val="002227FF"/>
    <w:rsid w:val="00222E5E"/>
    <w:rsid w:val="002234C5"/>
    <w:rsid w:val="00223EAB"/>
    <w:rsid w:val="002240F4"/>
    <w:rsid w:val="00224806"/>
    <w:rsid w:val="00224DF9"/>
    <w:rsid w:val="002254BE"/>
    <w:rsid w:val="00225E08"/>
    <w:rsid w:val="00226304"/>
    <w:rsid w:val="00226594"/>
    <w:rsid w:val="00226E53"/>
    <w:rsid w:val="00226F20"/>
    <w:rsid w:val="002273D1"/>
    <w:rsid w:val="00227F8F"/>
    <w:rsid w:val="00230385"/>
    <w:rsid w:val="00230511"/>
    <w:rsid w:val="00230E2F"/>
    <w:rsid w:val="00231868"/>
    <w:rsid w:val="00231D11"/>
    <w:rsid w:val="00231F2F"/>
    <w:rsid w:val="0023236A"/>
    <w:rsid w:val="00233645"/>
    <w:rsid w:val="00233A13"/>
    <w:rsid w:val="002343B2"/>
    <w:rsid w:val="00234617"/>
    <w:rsid w:val="0023470F"/>
    <w:rsid w:val="00235469"/>
    <w:rsid w:val="00236F92"/>
    <w:rsid w:val="002416F8"/>
    <w:rsid w:val="00243490"/>
    <w:rsid w:val="002437B5"/>
    <w:rsid w:val="00243F3E"/>
    <w:rsid w:val="0024456C"/>
    <w:rsid w:val="0024549A"/>
    <w:rsid w:val="00246114"/>
    <w:rsid w:val="00246BE1"/>
    <w:rsid w:val="00246D1C"/>
    <w:rsid w:val="00247454"/>
    <w:rsid w:val="0024789D"/>
    <w:rsid w:val="00247D09"/>
    <w:rsid w:val="002502D4"/>
    <w:rsid w:val="002506EC"/>
    <w:rsid w:val="00250CBF"/>
    <w:rsid w:val="00252453"/>
    <w:rsid w:val="002525D7"/>
    <w:rsid w:val="00252EB6"/>
    <w:rsid w:val="002540DD"/>
    <w:rsid w:val="002543A9"/>
    <w:rsid w:val="00254510"/>
    <w:rsid w:val="00254BDB"/>
    <w:rsid w:val="00255A9F"/>
    <w:rsid w:val="00255EA4"/>
    <w:rsid w:val="00256523"/>
    <w:rsid w:val="002574E9"/>
    <w:rsid w:val="00257BA7"/>
    <w:rsid w:val="00257D0B"/>
    <w:rsid w:val="002602F1"/>
    <w:rsid w:val="00260846"/>
    <w:rsid w:val="00261E2C"/>
    <w:rsid w:val="0026233E"/>
    <w:rsid w:val="00262362"/>
    <w:rsid w:val="002623DC"/>
    <w:rsid w:val="00262A98"/>
    <w:rsid w:val="0026337E"/>
    <w:rsid w:val="002634E3"/>
    <w:rsid w:val="002634EB"/>
    <w:rsid w:val="00263881"/>
    <w:rsid w:val="002644B4"/>
    <w:rsid w:val="00264900"/>
    <w:rsid w:val="00264A96"/>
    <w:rsid w:val="00264CC6"/>
    <w:rsid w:val="00264E08"/>
    <w:rsid w:val="0026570A"/>
    <w:rsid w:val="00265778"/>
    <w:rsid w:val="0026582F"/>
    <w:rsid w:val="00265888"/>
    <w:rsid w:val="00266985"/>
    <w:rsid w:val="00267A78"/>
    <w:rsid w:val="0027031B"/>
    <w:rsid w:val="002716BB"/>
    <w:rsid w:val="00271A95"/>
    <w:rsid w:val="00272894"/>
    <w:rsid w:val="00272AFA"/>
    <w:rsid w:val="00273094"/>
    <w:rsid w:val="0027357A"/>
    <w:rsid w:val="00273B97"/>
    <w:rsid w:val="002741A5"/>
    <w:rsid w:val="00274334"/>
    <w:rsid w:val="00274771"/>
    <w:rsid w:val="00274F59"/>
    <w:rsid w:val="00276298"/>
    <w:rsid w:val="002763D6"/>
    <w:rsid w:val="002767F0"/>
    <w:rsid w:val="0027746F"/>
    <w:rsid w:val="00277B5F"/>
    <w:rsid w:val="00277BDF"/>
    <w:rsid w:val="00281BED"/>
    <w:rsid w:val="00282005"/>
    <w:rsid w:val="00282224"/>
    <w:rsid w:val="00282860"/>
    <w:rsid w:val="00282E99"/>
    <w:rsid w:val="002830A8"/>
    <w:rsid w:val="00283224"/>
    <w:rsid w:val="00283F20"/>
    <w:rsid w:val="00285650"/>
    <w:rsid w:val="00285A91"/>
    <w:rsid w:val="00285DD3"/>
    <w:rsid w:val="00285E65"/>
    <w:rsid w:val="00286428"/>
    <w:rsid w:val="002865E5"/>
    <w:rsid w:val="00286A9F"/>
    <w:rsid w:val="002901C8"/>
    <w:rsid w:val="0029070A"/>
    <w:rsid w:val="00290A45"/>
    <w:rsid w:val="00290B2C"/>
    <w:rsid w:val="002914B1"/>
    <w:rsid w:val="002917BB"/>
    <w:rsid w:val="0029223F"/>
    <w:rsid w:val="00292B4C"/>
    <w:rsid w:val="00292CF3"/>
    <w:rsid w:val="0029417C"/>
    <w:rsid w:val="00294AC9"/>
    <w:rsid w:val="00294D87"/>
    <w:rsid w:val="0029501B"/>
    <w:rsid w:val="002951AA"/>
    <w:rsid w:val="00296883"/>
    <w:rsid w:val="00296F59"/>
    <w:rsid w:val="00296FBB"/>
    <w:rsid w:val="00297684"/>
    <w:rsid w:val="00297845"/>
    <w:rsid w:val="002A0E3A"/>
    <w:rsid w:val="002A13A7"/>
    <w:rsid w:val="002A13EE"/>
    <w:rsid w:val="002A1454"/>
    <w:rsid w:val="002A1622"/>
    <w:rsid w:val="002A1B42"/>
    <w:rsid w:val="002A21A8"/>
    <w:rsid w:val="002A2D57"/>
    <w:rsid w:val="002A3FD3"/>
    <w:rsid w:val="002A405D"/>
    <w:rsid w:val="002A41A0"/>
    <w:rsid w:val="002A47C5"/>
    <w:rsid w:val="002A4923"/>
    <w:rsid w:val="002A66F2"/>
    <w:rsid w:val="002A7F06"/>
    <w:rsid w:val="002B191B"/>
    <w:rsid w:val="002B24B5"/>
    <w:rsid w:val="002B2945"/>
    <w:rsid w:val="002B29D0"/>
    <w:rsid w:val="002B2AAB"/>
    <w:rsid w:val="002B351A"/>
    <w:rsid w:val="002B36AA"/>
    <w:rsid w:val="002B3916"/>
    <w:rsid w:val="002B422B"/>
    <w:rsid w:val="002B43A8"/>
    <w:rsid w:val="002B46F1"/>
    <w:rsid w:val="002B5112"/>
    <w:rsid w:val="002B54EB"/>
    <w:rsid w:val="002B68F2"/>
    <w:rsid w:val="002B6B4B"/>
    <w:rsid w:val="002B700E"/>
    <w:rsid w:val="002B7068"/>
    <w:rsid w:val="002C00C6"/>
    <w:rsid w:val="002C08D3"/>
    <w:rsid w:val="002C0E8C"/>
    <w:rsid w:val="002C25E5"/>
    <w:rsid w:val="002C37D8"/>
    <w:rsid w:val="002C3B25"/>
    <w:rsid w:val="002C4234"/>
    <w:rsid w:val="002C4469"/>
    <w:rsid w:val="002C4801"/>
    <w:rsid w:val="002C4F35"/>
    <w:rsid w:val="002C60FA"/>
    <w:rsid w:val="002C70E1"/>
    <w:rsid w:val="002C74B0"/>
    <w:rsid w:val="002D0BF8"/>
    <w:rsid w:val="002D2085"/>
    <w:rsid w:val="002D2FB6"/>
    <w:rsid w:val="002D329A"/>
    <w:rsid w:val="002D4BCC"/>
    <w:rsid w:val="002D5279"/>
    <w:rsid w:val="002D54C6"/>
    <w:rsid w:val="002D5B0C"/>
    <w:rsid w:val="002D5FE3"/>
    <w:rsid w:val="002D69DF"/>
    <w:rsid w:val="002D71BD"/>
    <w:rsid w:val="002D71D0"/>
    <w:rsid w:val="002D7AEE"/>
    <w:rsid w:val="002D7FBC"/>
    <w:rsid w:val="002E03DB"/>
    <w:rsid w:val="002E05DE"/>
    <w:rsid w:val="002E0922"/>
    <w:rsid w:val="002E0C4C"/>
    <w:rsid w:val="002E1FE8"/>
    <w:rsid w:val="002E219C"/>
    <w:rsid w:val="002E24E6"/>
    <w:rsid w:val="002E3178"/>
    <w:rsid w:val="002E3701"/>
    <w:rsid w:val="002E3762"/>
    <w:rsid w:val="002E43E4"/>
    <w:rsid w:val="002E47E6"/>
    <w:rsid w:val="002E4B0C"/>
    <w:rsid w:val="002E53C2"/>
    <w:rsid w:val="002E54F7"/>
    <w:rsid w:val="002E5D33"/>
    <w:rsid w:val="002E5DB2"/>
    <w:rsid w:val="002E66CE"/>
    <w:rsid w:val="002E67D7"/>
    <w:rsid w:val="002E773A"/>
    <w:rsid w:val="002E7EE9"/>
    <w:rsid w:val="002F0336"/>
    <w:rsid w:val="002F0347"/>
    <w:rsid w:val="002F06D6"/>
    <w:rsid w:val="002F0764"/>
    <w:rsid w:val="002F09A3"/>
    <w:rsid w:val="002F0A8F"/>
    <w:rsid w:val="002F112D"/>
    <w:rsid w:val="002F1AD8"/>
    <w:rsid w:val="002F1BC2"/>
    <w:rsid w:val="002F2B01"/>
    <w:rsid w:val="002F38D8"/>
    <w:rsid w:val="002F3E07"/>
    <w:rsid w:val="002F64E4"/>
    <w:rsid w:val="002F6F42"/>
    <w:rsid w:val="002F7336"/>
    <w:rsid w:val="00300A71"/>
    <w:rsid w:val="00300AAA"/>
    <w:rsid w:val="00301708"/>
    <w:rsid w:val="003024FF"/>
    <w:rsid w:val="00302D73"/>
    <w:rsid w:val="003034C2"/>
    <w:rsid w:val="0030372D"/>
    <w:rsid w:val="00303893"/>
    <w:rsid w:val="00303EE7"/>
    <w:rsid w:val="00305A69"/>
    <w:rsid w:val="003060C4"/>
    <w:rsid w:val="00306BA0"/>
    <w:rsid w:val="00306E80"/>
    <w:rsid w:val="0030799F"/>
    <w:rsid w:val="0031129C"/>
    <w:rsid w:val="003116AB"/>
    <w:rsid w:val="00312CAE"/>
    <w:rsid w:val="003137BF"/>
    <w:rsid w:val="003139FF"/>
    <w:rsid w:val="00314163"/>
    <w:rsid w:val="0031502A"/>
    <w:rsid w:val="00315160"/>
    <w:rsid w:val="0031539A"/>
    <w:rsid w:val="003168BA"/>
    <w:rsid w:val="00316990"/>
    <w:rsid w:val="00316B29"/>
    <w:rsid w:val="00317368"/>
    <w:rsid w:val="003173DC"/>
    <w:rsid w:val="003174D4"/>
    <w:rsid w:val="003176E5"/>
    <w:rsid w:val="0032035B"/>
    <w:rsid w:val="003204F2"/>
    <w:rsid w:val="003208EA"/>
    <w:rsid w:val="00320F90"/>
    <w:rsid w:val="003211B1"/>
    <w:rsid w:val="003218A4"/>
    <w:rsid w:val="003225A2"/>
    <w:rsid w:val="00322750"/>
    <w:rsid w:val="00323510"/>
    <w:rsid w:val="0032420F"/>
    <w:rsid w:val="00324D10"/>
    <w:rsid w:val="0032584A"/>
    <w:rsid w:val="00325BCE"/>
    <w:rsid w:val="00325CF5"/>
    <w:rsid w:val="00325D4B"/>
    <w:rsid w:val="00326276"/>
    <w:rsid w:val="0032658B"/>
    <w:rsid w:val="003266AF"/>
    <w:rsid w:val="00326DD8"/>
    <w:rsid w:val="003276F0"/>
    <w:rsid w:val="00327B0A"/>
    <w:rsid w:val="00331F91"/>
    <w:rsid w:val="00332A81"/>
    <w:rsid w:val="00333CA8"/>
    <w:rsid w:val="00333CAD"/>
    <w:rsid w:val="00333EA9"/>
    <w:rsid w:val="00333ECE"/>
    <w:rsid w:val="00333F6F"/>
    <w:rsid w:val="00334337"/>
    <w:rsid w:val="0033468C"/>
    <w:rsid w:val="003346F7"/>
    <w:rsid w:val="00334AFF"/>
    <w:rsid w:val="00334C4A"/>
    <w:rsid w:val="00334D90"/>
    <w:rsid w:val="00335379"/>
    <w:rsid w:val="003366F6"/>
    <w:rsid w:val="003370F9"/>
    <w:rsid w:val="003375B8"/>
    <w:rsid w:val="0033771A"/>
    <w:rsid w:val="00337A55"/>
    <w:rsid w:val="0034025A"/>
    <w:rsid w:val="003408DC"/>
    <w:rsid w:val="00340CF4"/>
    <w:rsid w:val="003417C4"/>
    <w:rsid w:val="00341988"/>
    <w:rsid w:val="00342C3A"/>
    <w:rsid w:val="00342DC2"/>
    <w:rsid w:val="00342F73"/>
    <w:rsid w:val="00344174"/>
    <w:rsid w:val="003447D9"/>
    <w:rsid w:val="00345182"/>
    <w:rsid w:val="0034552D"/>
    <w:rsid w:val="0034665C"/>
    <w:rsid w:val="00346932"/>
    <w:rsid w:val="00346FF3"/>
    <w:rsid w:val="00350CA7"/>
    <w:rsid w:val="00350ECA"/>
    <w:rsid w:val="0035258D"/>
    <w:rsid w:val="0035336D"/>
    <w:rsid w:val="003534B4"/>
    <w:rsid w:val="00353852"/>
    <w:rsid w:val="00354051"/>
    <w:rsid w:val="003543FC"/>
    <w:rsid w:val="003548B1"/>
    <w:rsid w:val="00354F70"/>
    <w:rsid w:val="0035519D"/>
    <w:rsid w:val="00355504"/>
    <w:rsid w:val="00355FA7"/>
    <w:rsid w:val="00356AB9"/>
    <w:rsid w:val="00357323"/>
    <w:rsid w:val="00357AAC"/>
    <w:rsid w:val="00361013"/>
    <w:rsid w:val="003617DE"/>
    <w:rsid w:val="00361C35"/>
    <w:rsid w:val="00361E5F"/>
    <w:rsid w:val="00361ED3"/>
    <w:rsid w:val="00362208"/>
    <w:rsid w:val="00362583"/>
    <w:rsid w:val="003627A7"/>
    <w:rsid w:val="00363415"/>
    <w:rsid w:val="0036569D"/>
    <w:rsid w:val="00365A92"/>
    <w:rsid w:val="00366A52"/>
    <w:rsid w:val="00366ACB"/>
    <w:rsid w:val="00366CA1"/>
    <w:rsid w:val="00367636"/>
    <w:rsid w:val="00367B44"/>
    <w:rsid w:val="00367E56"/>
    <w:rsid w:val="00370734"/>
    <w:rsid w:val="00371333"/>
    <w:rsid w:val="0037225D"/>
    <w:rsid w:val="003726F5"/>
    <w:rsid w:val="00373C4B"/>
    <w:rsid w:val="0037404D"/>
    <w:rsid w:val="003745C2"/>
    <w:rsid w:val="0037494B"/>
    <w:rsid w:val="003749EC"/>
    <w:rsid w:val="00374ED8"/>
    <w:rsid w:val="0037520D"/>
    <w:rsid w:val="0037550E"/>
    <w:rsid w:val="00375B74"/>
    <w:rsid w:val="003761F9"/>
    <w:rsid w:val="00376394"/>
    <w:rsid w:val="00376D0E"/>
    <w:rsid w:val="00376EBB"/>
    <w:rsid w:val="00376FB8"/>
    <w:rsid w:val="0037709B"/>
    <w:rsid w:val="00377371"/>
    <w:rsid w:val="003800C0"/>
    <w:rsid w:val="003800FF"/>
    <w:rsid w:val="00380197"/>
    <w:rsid w:val="00382EF6"/>
    <w:rsid w:val="003831FC"/>
    <w:rsid w:val="0038442B"/>
    <w:rsid w:val="00385DAD"/>
    <w:rsid w:val="003863F9"/>
    <w:rsid w:val="00386A98"/>
    <w:rsid w:val="00386E34"/>
    <w:rsid w:val="00386ECC"/>
    <w:rsid w:val="00390949"/>
    <w:rsid w:val="003912E2"/>
    <w:rsid w:val="00391392"/>
    <w:rsid w:val="00391CA2"/>
    <w:rsid w:val="0039205F"/>
    <w:rsid w:val="0039276B"/>
    <w:rsid w:val="00393112"/>
    <w:rsid w:val="00393C49"/>
    <w:rsid w:val="00394449"/>
    <w:rsid w:val="003944CE"/>
    <w:rsid w:val="00394713"/>
    <w:rsid w:val="00394AF0"/>
    <w:rsid w:val="00394EB0"/>
    <w:rsid w:val="00395098"/>
    <w:rsid w:val="00395A5D"/>
    <w:rsid w:val="00395CB2"/>
    <w:rsid w:val="003961D3"/>
    <w:rsid w:val="00396771"/>
    <w:rsid w:val="00397376"/>
    <w:rsid w:val="003976E2"/>
    <w:rsid w:val="003A1C53"/>
    <w:rsid w:val="003A1C97"/>
    <w:rsid w:val="003A2AB4"/>
    <w:rsid w:val="003A2B1D"/>
    <w:rsid w:val="003A2CB5"/>
    <w:rsid w:val="003A2F66"/>
    <w:rsid w:val="003A3690"/>
    <w:rsid w:val="003A4C35"/>
    <w:rsid w:val="003A4DA0"/>
    <w:rsid w:val="003A5D92"/>
    <w:rsid w:val="003A5DD4"/>
    <w:rsid w:val="003A6447"/>
    <w:rsid w:val="003A7345"/>
    <w:rsid w:val="003A745C"/>
    <w:rsid w:val="003B0389"/>
    <w:rsid w:val="003B072F"/>
    <w:rsid w:val="003B12AC"/>
    <w:rsid w:val="003B1404"/>
    <w:rsid w:val="003B17C6"/>
    <w:rsid w:val="003B1F3B"/>
    <w:rsid w:val="003B2926"/>
    <w:rsid w:val="003B3760"/>
    <w:rsid w:val="003B3B5D"/>
    <w:rsid w:val="003B3D69"/>
    <w:rsid w:val="003B40B1"/>
    <w:rsid w:val="003B5067"/>
    <w:rsid w:val="003B5832"/>
    <w:rsid w:val="003B6276"/>
    <w:rsid w:val="003B64F2"/>
    <w:rsid w:val="003B70C1"/>
    <w:rsid w:val="003C0815"/>
    <w:rsid w:val="003C1426"/>
    <w:rsid w:val="003C15AD"/>
    <w:rsid w:val="003C166D"/>
    <w:rsid w:val="003C20E5"/>
    <w:rsid w:val="003C23DF"/>
    <w:rsid w:val="003C2CDA"/>
    <w:rsid w:val="003C3283"/>
    <w:rsid w:val="003C369B"/>
    <w:rsid w:val="003C3835"/>
    <w:rsid w:val="003C484F"/>
    <w:rsid w:val="003C4901"/>
    <w:rsid w:val="003C4C69"/>
    <w:rsid w:val="003C5B2B"/>
    <w:rsid w:val="003C5E52"/>
    <w:rsid w:val="003C62E0"/>
    <w:rsid w:val="003C636F"/>
    <w:rsid w:val="003C6488"/>
    <w:rsid w:val="003D0C9D"/>
    <w:rsid w:val="003D14EF"/>
    <w:rsid w:val="003D1CE5"/>
    <w:rsid w:val="003D1D0E"/>
    <w:rsid w:val="003D1D29"/>
    <w:rsid w:val="003D1DC4"/>
    <w:rsid w:val="003D293B"/>
    <w:rsid w:val="003D2EDC"/>
    <w:rsid w:val="003D2EF1"/>
    <w:rsid w:val="003D30CC"/>
    <w:rsid w:val="003D3175"/>
    <w:rsid w:val="003D354C"/>
    <w:rsid w:val="003D3631"/>
    <w:rsid w:val="003D3793"/>
    <w:rsid w:val="003D37DE"/>
    <w:rsid w:val="003D3DEA"/>
    <w:rsid w:val="003D492A"/>
    <w:rsid w:val="003D5223"/>
    <w:rsid w:val="003D5286"/>
    <w:rsid w:val="003D5B16"/>
    <w:rsid w:val="003D7EDF"/>
    <w:rsid w:val="003E0A27"/>
    <w:rsid w:val="003E0BCC"/>
    <w:rsid w:val="003E18DD"/>
    <w:rsid w:val="003E2635"/>
    <w:rsid w:val="003E2EE9"/>
    <w:rsid w:val="003E2FA5"/>
    <w:rsid w:val="003E2FB0"/>
    <w:rsid w:val="003E47D6"/>
    <w:rsid w:val="003E4BF2"/>
    <w:rsid w:val="003E5478"/>
    <w:rsid w:val="003E5BF5"/>
    <w:rsid w:val="003E68C9"/>
    <w:rsid w:val="003E6C1F"/>
    <w:rsid w:val="003E6D9C"/>
    <w:rsid w:val="003E7022"/>
    <w:rsid w:val="003E7916"/>
    <w:rsid w:val="003F0444"/>
    <w:rsid w:val="003F08D4"/>
    <w:rsid w:val="003F0D73"/>
    <w:rsid w:val="003F211B"/>
    <w:rsid w:val="003F35AA"/>
    <w:rsid w:val="003F3702"/>
    <w:rsid w:val="003F371D"/>
    <w:rsid w:val="003F3BE7"/>
    <w:rsid w:val="003F3DCA"/>
    <w:rsid w:val="003F420F"/>
    <w:rsid w:val="003F42BF"/>
    <w:rsid w:val="003F5774"/>
    <w:rsid w:val="003F5AAE"/>
    <w:rsid w:val="00400277"/>
    <w:rsid w:val="004025CD"/>
    <w:rsid w:val="00402A59"/>
    <w:rsid w:val="00403008"/>
    <w:rsid w:val="004036D6"/>
    <w:rsid w:val="00404EC4"/>
    <w:rsid w:val="00406231"/>
    <w:rsid w:val="00406775"/>
    <w:rsid w:val="00407586"/>
    <w:rsid w:val="00410399"/>
    <w:rsid w:val="00410845"/>
    <w:rsid w:val="00410EC3"/>
    <w:rsid w:val="0041143C"/>
    <w:rsid w:val="0041167C"/>
    <w:rsid w:val="0041201F"/>
    <w:rsid w:val="00412048"/>
    <w:rsid w:val="00412690"/>
    <w:rsid w:val="004127A0"/>
    <w:rsid w:val="00412AF2"/>
    <w:rsid w:val="00413029"/>
    <w:rsid w:val="0041331A"/>
    <w:rsid w:val="004148F7"/>
    <w:rsid w:val="00414AD0"/>
    <w:rsid w:val="004155FE"/>
    <w:rsid w:val="00415DB0"/>
    <w:rsid w:val="00416959"/>
    <w:rsid w:val="004171FB"/>
    <w:rsid w:val="00417EA6"/>
    <w:rsid w:val="00420334"/>
    <w:rsid w:val="00420584"/>
    <w:rsid w:val="004219CE"/>
    <w:rsid w:val="00421EC6"/>
    <w:rsid w:val="00422172"/>
    <w:rsid w:val="00422281"/>
    <w:rsid w:val="004224EB"/>
    <w:rsid w:val="0042343D"/>
    <w:rsid w:val="00424C3F"/>
    <w:rsid w:val="00425AAB"/>
    <w:rsid w:val="004303A5"/>
    <w:rsid w:val="004305AB"/>
    <w:rsid w:val="00430836"/>
    <w:rsid w:val="0043106F"/>
    <w:rsid w:val="0043263B"/>
    <w:rsid w:val="0043592C"/>
    <w:rsid w:val="00435CAF"/>
    <w:rsid w:val="00435F51"/>
    <w:rsid w:val="004364EF"/>
    <w:rsid w:val="00436B9D"/>
    <w:rsid w:val="004373D0"/>
    <w:rsid w:val="00437940"/>
    <w:rsid w:val="00437EFE"/>
    <w:rsid w:val="00440A22"/>
    <w:rsid w:val="00441C28"/>
    <w:rsid w:val="00441CD3"/>
    <w:rsid w:val="00442516"/>
    <w:rsid w:val="004427AE"/>
    <w:rsid w:val="00442F68"/>
    <w:rsid w:val="0044392F"/>
    <w:rsid w:val="00443EB2"/>
    <w:rsid w:val="004440C0"/>
    <w:rsid w:val="004457A8"/>
    <w:rsid w:val="00445B40"/>
    <w:rsid w:val="004469EF"/>
    <w:rsid w:val="00446E09"/>
    <w:rsid w:val="00446FE3"/>
    <w:rsid w:val="004472AC"/>
    <w:rsid w:val="00450017"/>
    <w:rsid w:val="004500E2"/>
    <w:rsid w:val="004504EA"/>
    <w:rsid w:val="004506CA"/>
    <w:rsid w:val="004513A5"/>
    <w:rsid w:val="00451E58"/>
    <w:rsid w:val="004520CD"/>
    <w:rsid w:val="00453822"/>
    <w:rsid w:val="00454779"/>
    <w:rsid w:val="00454969"/>
    <w:rsid w:val="00454A1A"/>
    <w:rsid w:val="004560BA"/>
    <w:rsid w:val="004561D5"/>
    <w:rsid w:val="00456501"/>
    <w:rsid w:val="00456570"/>
    <w:rsid w:val="00457167"/>
    <w:rsid w:val="0045781B"/>
    <w:rsid w:val="00457BF0"/>
    <w:rsid w:val="004607AB"/>
    <w:rsid w:val="004607E3"/>
    <w:rsid w:val="0046097C"/>
    <w:rsid w:val="00460E03"/>
    <w:rsid w:val="00461101"/>
    <w:rsid w:val="00461866"/>
    <w:rsid w:val="00462608"/>
    <w:rsid w:val="0046273F"/>
    <w:rsid w:val="0046384C"/>
    <w:rsid w:val="004654E1"/>
    <w:rsid w:val="00465548"/>
    <w:rsid w:val="00465F52"/>
    <w:rsid w:val="00465FCB"/>
    <w:rsid w:val="00466251"/>
    <w:rsid w:val="00466654"/>
    <w:rsid w:val="00466A38"/>
    <w:rsid w:val="00466DB3"/>
    <w:rsid w:val="00466E2F"/>
    <w:rsid w:val="004677E6"/>
    <w:rsid w:val="0046799B"/>
    <w:rsid w:val="00467ACC"/>
    <w:rsid w:val="00467B9D"/>
    <w:rsid w:val="0047050D"/>
    <w:rsid w:val="00470E22"/>
    <w:rsid w:val="00470EA0"/>
    <w:rsid w:val="00471033"/>
    <w:rsid w:val="00472592"/>
    <w:rsid w:val="004725CC"/>
    <w:rsid w:val="0047285F"/>
    <w:rsid w:val="00472A5C"/>
    <w:rsid w:val="00472C7D"/>
    <w:rsid w:val="00472D62"/>
    <w:rsid w:val="004730F0"/>
    <w:rsid w:val="004736CA"/>
    <w:rsid w:val="004749B0"/>
    <w:rsid w:val="004761A7"/>
    <w:rsid w:val="00476328"/>
    <w:rsid w:val="004763CA"/>
    <w:rsid w:val="004763EF"/>
    <w:rsid w:val="00476DDF"/>
    <w:rsid w:val="00476DF2"/>
    <w:rsid w:val="00476FC6"/>
    <w:rsid w:val="00476FCA"/>
    <w:rsid w:val="00477821"/>
    <w:rsid w:val="004808AD"/>
    <w:rsid w:val="00480B9A"/>
    <w:rsid w:val="00481688"/>
    <w:rsid w:val="00481765"/>
    <w:rsid w:val="00481D08"/>
    <w:rsid w:val="00483270"/>
    <w:rsid w:val="004834A1"/>
    <w:rsid w:val="00483702"/>
    <w:rsid w:val="004839EF"/>
    <w:rsid w:val="00484C6D"/>
    <w:rsid w:val="004859EC"/>
    <w:rsid w:val="004864E6"/>
    <w:rsid w:val="00486533"/>
    <w:rsid w:val="00486773"/>
    <w:rsid w:val="004868CE"/>
    <w:rsid w:val="00486CD0"/>
    <w:rsid w:val="004875CD"/>
    <w:rsid w:val="0049002D"/>
    <w:rsid w:val="00490653"/>
    <w:rsid w:val="004906D2"/>
    <w:rsid w:val="00490896"/>
    <w:rsid w:val="004913DA"/>
    <w:rsid w:val="004916BA"/>
    <w:rsid w:val="004918D9"/>
    <w:rsid w:val="00492C3A"/>
    <w:rsid w:val="00492CD2"/>
    <w:rsid w:val="0049369C"/>
    <w:rsid w:val="00493990"/>
    <w:rsid w:val="00493DC0"/>
    <w:rsid w:val="00493EE7"/>
    <w:rsid w:val="0049475F"/>
    <w:rsid w:val="00494916"/>
    <w:rsid w:val="00494999"/>
    <w:rsid w:val="00494E51"/>
    <w:rsid w:val="004953D5"/>
    <w:rsid w:val="004958D0"/>
    <w:rsid w:val="004969A1"/>
    <w:rsid w:val="00497879"/>
    <w:rsid w:val="004979E2"/>
    <w:rsid w:val="00497AC5"/>
    <w:rsid w:val="004A0409"/>
    <w:rsid w:val="004A08C1"/>
    <w:rsid w:val="004A185F"/>
    <w:rsid w:val="004A1AD6"/>
    <w:rsid w:val="004A283C"/>
    <w:rsid w:val="004A2B91"/>
    <w:rsid w:val="004A2DB3"/>
    <w:rsid w:val="004A2E2F"/>
    <w:rsid w:val="004A3A0B"/>
    <w:rsid w:val="004A53CA"/>
    <w:rsid w:val="004A5407"/>
    <w:rsid w:val="004A55DD"/>
    <w:rsid w:val="004A6485"/>
    <w:rsid w:val="004A64FB"/>
    <w:rsid w:val="004A657D"/>
    <w:rsid w:val="004A6CD9"/>
    <w:rsid w:val="004B0365"/>
    <w:rsid w:val="004B0387"/>
    <w:rsid w:val="004B03FA"/>
    <w:rsid w:val="004B0BC3"/>
    <w:rsid w:val="004B0C03"/>
    <w:rsid w:val="004B1650"/>
    <w:rsid w:val="004B22A6"/>
    <w:rsid w:val="004B2348"/>
    <w:rsid w:val="004B2354"/>
    <w:rsid w:val="004B322E"/>
    <w:rsid w:val="004B3423"/>
    <w:rsid w:val="004B3B90"/>
    <w:rsid w:val="004B4AD8"/>
    <w:rsid w:val="004B5502"/>
    <w:rsid w:val="004B5E8B"/>
    <w:rsid w:val="004B70F5"/>
    <w:rsid w:val="004B7319"/>
    <w:rsid w:val="004C0049"/>
    <w:rsid w:val="004C1037"/>
    <w:rsid w:val="004C103D"/>
    <w:rsid w:val="004C175B"/>
    <w:rsid w:val="004C186A"/>
    <w:rsid w:val="004C2587"/>
    <w:rsid w:val="004C25B3"/>
    <w:rsid w:val="004C27A9"/>
    <w:rsid w:val="004C314C"/>
    <w:rsid w:val="004C39A8"/>
    <w:rsid w:val="004C4675"/>
    <w:rsid w:val="004C48F0"/>
    <w:rsid w:val="004C50DC"/>
    <w:rsid w:val="004C549E"/>
    <w:rsid w:val="004C54E6"/>
    <w:rsid w:val="004C5FAA"/>
    <w:rsid w:val="004C612C"/>
    <w:rsid w:val="004C6F6C"/>
    <w:rsid w:val="004C7301"/>
    <w:rsid w:val="004C74E7"/>
    <w:rsid w:val="004C7BA8"/>
    <w:rsid w:val="004D0DB4"/>
    <w:rsid w:val="004D1DCF"/>
    <w:rsid w:val="004D35E7"/>
    <w:rsid w:val="004D372F"/>
    <w:rsid w:val="004D3BA9"/>
    <w:rsid w:val="004D3E1A"/>
    <w:rsid w:val="004D3F22"/>
    <w:rsid w:val="004D40B7"/>
    <w:rsid w:val="004D4987"/>
    <w:rsid w:val="004D5966"/>
    <w:rsid w:val="004D69A6"/>
    <w:rsid w:val="004D6D38"/>
    <w:rsid w:val="004E01A2"/>
    <w:rsid w:val="004E0C4D"/>
    <w:rsid w:val="004E1CF8"/>
    <w:rsid w:val="004E3A7A"/>
    <w:rsid w:val="004E3C67"/>
    <w:rsid w:val="004E3FC2"/>
    <w:rsid w:val="004E482F"/>
    <w:rsid w:val="004E4B0B"/>
    <w:rsid w:val="004E652C"/>
    <w:rsid w:val="004E7451"/>
    <w:rsid w:val="004E7849"/>
    <w:rsid w:val="004E7FAA"/>
    <w:rsid w:val="004F1768"/>
    <w:rsid w:val="004F176F"/>
    <w:rsid w:val="004F18F7"/>
    <w:rsid w:val="004F22E9"/>
    <w:rsid w:val="004F2452"/>
    <w:rsid w:val="004F358E"/>
    <w:rsid w:val="004F3BAC"/>
    <w:rsid w:val="004F3F5A"/>
    <w:rsid w:val="004F5094"/>
    <w:rsid w:val="004F60A1"/>
    <w:rsid w:val="004F6198"/>
    <w:rsid w:val="004F63FE"/>
    <w:rsid w:val="004F6D48"/>
    <w:rsid w:val="004F6E31"/>
    <w:rsid w:val="004F70C5"/>
    <w:rsid w:val="00500168"/>
    <w:rsid w:val="005003B2"/>
    <w:rsid w:val="00500BDF"/>
    <w:rsid w:val="00501BBB"/>
    <w:rsid w:val="00501C7B"/>
    <w:rsid w:val="005026DE"/>
    <w:rsid w:val="005026F2"/>
    <w:rsid w:val="0050328A"/>
    <w:rsid w:val="005035E3"/>
    <w:rsid w:val="00504F58"/>
    <w:rsid w:val="0050522C"/>
    <w:rsid w:val="00505EB5"/>
    <w:rsid w:val="00505EF2"/>
    <w:rsid w:val="00506569"/>
    <w:rsid w:val="005065AA"/>
    <w:rsid w:val="005066E2"/>
    <w:rsid w:val="005073D6"/>
    <w:rsid w:val="0050761C"/>
    <w:rsid w:val="00507EAF"/>
    <w:rsid w:val="005105C0"/>
    <w:rsid w:val="0051116A"/>
    <w:rsid w:val="005113CE"/>
    <w:rsid w:val="00511A45"/>
    <w:rsid w:val="00511C79"/>
    <w:rsid w:val="0051276D"/>
    <w:rsid w:val="005129E3"/>
    <w:rsid w:val="0051419C"/>
    <w:rsid w:val="0051590F"/>
    <w:rsid w:val="00516041"/>
    <w:rsid w:val="005163A6"/>
    <w:rsid w:val="0051684F"/>
    <w:rsid w:val="00516BED"/>
    <w:rsid w:val="00516CF3"/>
    <w:rsid w:val="00516E20"/>
    <w:rsid w:val="00516FF1"/>
    <w:rsid w:val="00520A03"/>
    <w:rsid w:val="00520C3C"/>
    <w:rsid w:val="00521FDF"/>
    <w:rsid w:val="00522101"/>
    <w:rsid w:val="00522766"/>
    <w:rsid w:val="005227E8"/>
    <w:rsid w:val="0052285B"/>
    <w:rsid w:val="005228A2"/>
    <w:rsid w:val="00524D33"/>
    <w:rsid w:val="00524EAB"/>
    <w:rsid w:val="0052576A"/>
    <w:rsid w:val="00525A0B"/>
    <w:rsid w:val="00526A63"/>
    <w:rsid w:val="00527E54"/>
    <w:rsid w:val="00531390"/>
    <w:rsid w:val="00531C07"/>
    <w:rsid w:val="0053227C"/>
    <w:rsid w:val="005322FF"/>
    <w:rsid w:val="00532398"/>
    <w:rsid w:val="00532404"/>
    <w:rsid w:val="0053244F"/>
    <w:rsid w:val="0053253F"/>
    <w:rsid w:val="005326A5"/>
    <w:rsid w:val="005326D5"/>
    <w:rsid w:val="00532CAB"/>
    <w:rsid w:val="00533877"/>
    <w:rsid w:val="005339E2"/>
    <w:rsid w:val="00533BE6"/>
    <w:rsid w:val="00533FC7"/>
    <w:rsid w:val="00534C1F"/>
    <w:rsid w:val="0053565A"/>
    <w:rsid w:val="0053627E"/>
    <w:rsid w:val="00536EFD"/>
    <w:rsid w:val="00537314"/>
    <w:rsid w:val="00537B31"/>
    <w:rsid w:val="005400FA"/>
    <w:rsid w:val="005403D1"/>
    <w:rsid w:val="00540BB9"/>
    <w:rsid w:val="00541083"/>
    <w:rsid w:val="00541BA0"/>
    <w:rsid w:val="00541DB1"/>
    <w:rsid w:val="0054279C"/>
    <w:rsid w:val="00542AE6"/>
    <w:rsid w:val="00542F48"/>
    <w:rsid w:val="0054346C"/>
    <w:rsid w:val="00544087"/>
    <w:rsid w:val="0054473F"/>
    <w:rsid w:val="0054478E"/>
    <w:rsid w:val="0054570A"/>
    <w:rsid w:val="00545FDD"/>
    <w:rsid w:val="005472D3"/>
    <w:rsid w:val="005479B0"/>
    <w:rsid w:val="00547DDC"/>
    <w:rsid w:val="00550239"/>
    <w:rsid w:val="00550448"/>
    <w:rsid w:val="00550AF2"/>
    <w:rsid w:val="00550F55"/>
    <w:rsid w:val="005516EF"/>
    <w:rsid w:val="005522C9"/>
    <w:rsid w:val="00552AD0"/>
    <w:rsid w:val="00552D53"/>
    <w:rsid w:val="005534E4"/>
    <w:rsid w:val="0055384C"/>
    <w:rsid w:val="00554C1C"/>
    <w:rsid w:val="00554C4B"/>
    <w:rsid w:val="00555900"/>
    <w:rsid w:val="00557FCF"/>
    <w:rsid w:val="005602B4"/>
    <w:rsid w:val="00560E86"/>
    <w:rsid w:val="00560EBD"/>
    <w:rsid w:val="00561292"/>
    <w:rsid w:val="00561D42"/>
    <w:rsid w:val="005637F0"/>
    <w:rsid w:val="00563FA9"/>
    <w:rsid w:val="00564106"/>
    <w:rsid w:val="00564A7A"/>
    <w:rsid w:val="00566432"/>
    <w:rsid w:val="00566AAC"/>
    <w:rsid w:val="00567013"/>
    <w:rsid w:val="00567015"/>
    <w:rsid w:val="005675FA"/>
    <w:rsid w:val="00570CC5"/>
    <w:rsid w:val="00571547"/>
    <w:rsid w:val="00571AAE"/>
    <w:rsid w:val="00571C8C"/>
    <w:rsid w:val="0057201C"/>
    <w:rsid w:val="00572339"/>
    <w:rsid w:val="00573D63"/>
    <w:rsid w:val="00573FD7"/>
    <w:rsid w:val="00574955"/>
    <w:rsid w:val="00574DBC"/>
    <w:rsid w:val="00574E9C"/>
    <w:rsid w:val="00574EBC"/>
    <w:rsid w:val="005757F4"/>
    <w:rsid w:val="00575B57"/>
    <w:rsid w:val="00575B93"/>
    <w:rsid w:val="00575DBB"/>
    <w:rsid w:val="00575E2A"/>
    <w:rsid w:val="00575E80"/>
    <w:rsid w:val="005762BA"/>
    <w:rsid w:val="0057724A"/>
    <w:rsid w:val="005812A6"/>
    <w:rsid w:val="00581481"/>
    <w:rsid w:val="005816BC"/>
    <w:rsid w:val="0058232B"/>
    <w:rsid w:val="00582DDA"/>
    <w:rsid w:val="00583410"/>
    <w:rsid w:val="00583936"/>
    <w:rsid w:val="005840AA"/>
    <w:rsid w:val="00584286"/>
    <w:rsid w:val="00584E8F"/>
    <w:rsid w:val="00584FEA"/>
    <w:rsid w:val="00585695"/>
    <w:rsid w:val="005871D3"/>
    <w:rsid w:val="00587C31"/>
    <w:rsid w:val="0059011F"/>
    <w:rsid w:val="005906E9"/>
    <w:rsid w:val="00590BDA"/>
    <w:rsid w:val="00590CC9"/>
    <w:rsid w:val="00590D54"/>
    <w:rsid w:val="00591028"/>
    <w:rsid w:val="005912D5"/>
    <w:rsid w:val="00591BF6"/>
    <w:rsid w:val="00591C02"/>
    <w:rsid w:val="00591C3F"/>
    <w:rsid w:val="00591D39"/>
    <w:rsid w:val="00592258"/>
    <w:rsid w:val="00592563"/>
    <w:rsid w:val="00592CAE"/>
    <w:rsid w:val="00593349"/>
    <w:rsid w:val="00594714"/>
    <w:rsid w:val="00594E33"/>
    <w:rsid w:val="005951C4"/>
    <w:rsid w:val="0059561F"/>
    <w:rsid w:val="00596011"/>
    <w:rsid w:val="00597479"/>
    <w:rsid w:val="005A04D0"/>
    <w:rsid w:val="005A04DF"/>
    <w:rsid w:val="005A0662"/>
    <w:rsid w:val="005A08B2"/>
    <w:rsid w:val="005A1010"/>
    <w:rsid w:val="005A1534"/>
    <w:rsid w:val="005A15B2"/>
    <w:rsid w:val="005A28D4"/>
    <w:rsid w:val="005A2EAD"/>
    <w:rsid w:val="005A37F0"/>
    <w:rsid w:val="005A3F8F"/>
    <w:rsid w:val="005A447F"/>
    <w:rsid w:val="005A4567"/>
    <w:rsid w:val="005A4619"/>
    <w:rsid w:val="005A46BB"/>
    <w:rsid w:val="005A50CD"/>
    <w:rsid w:val="005A6200"/>
    <w:rsid w:val="005A676A"/>
    <w:rsid w:val="005A73B0"/>
    <w:rsid w:val="005A7CEF"/>
    <w:rsid w:val="005B088A"/>
    <w:rsid w:val="005B0AAA"/>
    <w:rsid w:val="005B1166"/>
    <w:rsid w:val="005B11CE"/>
    <w:rsid w:val="005B13B3"/>
    <w:rsid w:val="005B1AC7"/>
    <w:rsid w:val="005B1E60"/>
    <w:rsid w:val="005B274C"/>
    <w:rsid w:val="005B2C3A"/>
    <w:rsid w:val="005B2E9B"/>
    <w:rsid w:val="005B315A"/>
    <w:rsid w:val="005B3677"/>
    <w:rsid w:val="005B39B9"/>
    <w:rsid w:val="005B42DE"/>
    <w:rsid w:val="005B474A"/>
    <w:rsid w:val="005B49BF"/>
    <w:rsid w:val="005B4B2D"/>
    <w:rsid w:val="005B6602"/>
    <w:rsid w:val="005B6976"/>
    <w:rsid w:val="005B697A"/>
    <w:rsid w:val="005B6D68"/>
    <w:rsid w:val="005B7839"/>
    <w:rsid w:val="005C0212"/>
    <w:rsid w:val="005C02BC"/>
    <w:rsid w:val="005C12CA"/>
    <w:rsid w:val="005C1378"/>
    <w:rsid w:val="005C1A08"/>
    <w:rsid w:val="005C1DEF"/>
    <w:rsid w:val="005C2490"/>
    <w:rsid w:val="005C4088"/>
    <w:rsid w:val="005C4208"/>
    <w:rsid w:val="005C49F9"/>
    <w:rsid w:val="005C4B32"/>
    <w:rsid w:val="005C4C52"/>
    <w:rsid w:val="005C58F9"/>
    <w:rsid w:val="005C5D71"/>
    <w:rsid w:val="005C6BB0"/>
    <w:rsid w:val="005C6E4B"/>
    <w:rsid w:val="005C6FCE"/>
    <w:rsid w:val="005C7126"/>
    <w:rsid w:val="005C774C"/>
    <w:rsid w:val="005D0102"/>
    <w:rsid w:val="005D01B9"/>
    <w:rsid w:val="005D198C"/>
    <w:rsid w:val="005D1A48"/>
    <w:rsid w:val="005D20B8"/>
    <w:rsid w:val="005D3390"/>
    <w:rsid w:val="005D3C00"/>
    <w:rsid w:val="005D3EE7"/>
    <w:rsid w:val="005D4237"/>
    <w:rsid w:val="005D4849"/>
    <w:rsid w:val="005D58C8"/>
    <w:rsid w:val="005D5913"/>
    <w:rsid w:val="005D5DCF"/>
    <w:rsid w:val="005D6053"/>
    <w:rsid w:val="005D68B1"/>
    <w:rsid w:val="005D707B"/>
    <w:rsid w:val="005D73A9"/>
    <w:rsid w:val="005D779D"/>
    <w:rsid w:val="005E0166"/>
    <w:rsid w:val="005E01A2"/>
    <w:rsid w:val="005E18B9"/>
    <w:rsid w:val="005E30FD"/>
    <w:rsid w:val="005E365A"/>
    <w:rsid w:val="005E3B67"/>
    <w:rsid w:val="005E52AA"/>
    <w:rsid w:val="005E661D"/>
    <w:rsid w:val="005E701D"/>
    <w:rsid w:val="005F04F6"/>
    <w:rsid w:val="005F0B2B"/>
    <w:rsid w:val="005F0DA7"/>
    <w:rsid w:val="005F188D"/>
    <w:rsid w:val="005F1AA6"/>
    <w:rsid w:val="005F1C8E"/>
    <w:rsid w:val="005F2704"/>
    <w:rsid w:val="005F275C"/>
    <w:rsid w:val="005F2DBF"/>
    <w:rsid w:val="005F361C"/>
    <w:rsid w:val="005F41A2"/>
    <w:rsid w:val="005F4B9A"/>
    <w:rsid w:val="005F52FD"/>
    <w:rsid w:val="005F684B"/>
    <w:rsid w:val="005F71EA"/>
    <w:rsid w:val="005F7B2F"/>
    <w:rsid w:val="005F7D34"/>
    <w:rsid w:val="0060099A"/>
    <w:rsid w:val="006009FD"/>
    <w:rsid w:val="006018FB"/>
    <w:rsid w:val="0060192C"/>
    <w:rsid w:val="00601AB5"/>
    <w:rsid w:val="00601EB0"/>
    <w:rsid w:val="006021A8"/>
    <w:rsid w:val="00603F82"/>
    <w:rsid w:val="00604576"/>
    <w:rsid w:val="00605316"/>
    <w:rsid w:val="00605784"/>
    <w:rsid w:val="00605977"/>
    <w:rsid w:val="00606430"/>
    <w:rsid w:val="00606788"/>
    <w:rsid w:val="006069CA"/>
    <w:rsid w:val="00606C73"/>
    <w:rsid w:val="00607F95"/>
    <w:rsid w:val="006100B3"/>
    <w:rsid w:val="006102F6"/>
    <w:rsid w:val="0061052C"/>
    <w:rsid w:val="006106E2"/>
    <w:rsid w:val="00611252"/>
    <w:rsid w:val="006112AE"/>
    <w:rsid w:val="00611773"/>
    <w:rsid w:val="00611A92"/>
    <w:rsid w:val="00611FB8"/>
    <w:rsid w:val="00612E96"/>
    <w:rsid w:val="00612F97"/>
    <w:rsid w:val="00613D5B"/>
    <w:rsid w:val="006145B3"/>
    <w:rsid w:val="00614DC2"/>
    <w:rsid w:val="006151C2"/>
    <w:rsid w:val="00615312"/>
    <w:rsid w:val="00616067"/>
    <w:rsid w:val="00616596"/>
    <w:rsid w:val="00616B23"/>
    <w:rsid w:val="006177C4"/>
    <w:rsid w:val="006178B7"/>
    <w:rsid w:val="00617922"/>
    <w:rsid w:val="00617E2A"/>
    <w:rsid w:val="006207A9"/>
    <w:rsid w:val="00620ACD"/>
    <w:rsid w:val="00620E25"/>
    <w:rsid w:val="00621559"/>
    <w:rsid w:val="00621A8C"/>
    <w:rsid w:val="0062258F"/>
    <w:rsid w:val="006226F5"/>
    <w:rsid w:val="00622861"/>
    <w:rsid w:val="006228E6"/>
    <w:rsid w:val="0062343E"/>
    <w:rsid w:val="00623476"/>
    <w:rsid w:val="00624A69"/>
    <w:rsid w:val="006256FA"/>
    <w:rsid w:val="00625E23"/>
    <w:rsid w:val="00626758"/>
    <w:rsid w:val="00627E3E"/>
    <w:rsid w:val="00627ED3"/>
    <w:rsid w:val="00630836"/>
    <w:rsid w:val="006308AE"/>
    <w:rsid w:val="006310A9"/>
    <w:rsid w:val="006318D1"/>
    <w:rsid w:val="006323AD"/>
    <w:rsid w:val="00632DD7"/>
    <w:rsid w:val="0063360B"/>
    <w:rsid w:val="00633A92"/>
    <w:rsid w:val="006344FE"/>
    <w:rsid w:val="006364A3"/>
    <w:rsid w:val="006376C1"/>
    <w:rsid w:val="00637B8F"/>
    <w:rsid w:val="00640BEA"/>
    <w:rsid w:val="006419A1"/>
    <w:rsid w:val="00642D3E"/>
    <w:rsid w:val="00644EF7"/>
    <w:rsid w:val="00644FD4"/>
    <w:rsid w:val="006457CE"/>
    <w:rsid w:val="00645830"/>
    <w:rsid w:val="00645E97"/>
    <w:rsid w:val="00645F1B"/>
    <w:rsid w:val="00646583"/>
    <w:rsid w:val="00647045"/>
    <w:rsid w:val="006472A1"/>
    <w:rsid w:val="00647CD6"/>
    <w:rsid w:val="00647CEB"/>
    <w:rsid w:val="0065044F"/>
    <w:rsid w:val="00650AE4"/>
    <w:rsid w:val="00650B34"/>
    <w:rsid w:val="006533BF"/>
    <w:rsid w:val="0065345A"/>
    <w:rsid w:val="0065474B"/>
    <w:rsid w:val="0065518D"/>
    <w:rsid w:val="00655781"/>
    <w:rsid w:val="0065625F"/>
    <w:rsid w:val="006569A3"/>
    <w:rsid w:val="00656BC4"/>
    <w:rsid w:val="00657422"/>
    <w:rsid w:val="00657876"/>
    <w:rsid w:val="006600FA"/>
    <w:rsid w:val="0066079D"/>
    <w:rsid w:val="006611E4"/>
    <w:rsid w:val="006613F6"/>
    <w:rsid w:val="006618CB"/>
    <w:rsid w:val="00661C91"/>
    <w:rsid w:val="00661D4F"/>
    <w:rsid w:val="006627E3"/>
    <w:rsid w:val="0066361F"/>
    <w:rsid w:val="00663644"/>
    <w:rsid w:val="00663683"/>
    <w:rsid w:val="00663DCB"/>
    <w:rsid w:val="0066430F"/>
    <w:rsid w:val="006651E2"/>
    <w:rsid w:val="006667BF"/>
    <w:rsid w:val="00666960"/>
    <w:rsid w:val="006676BE"/>
    <w:rsid w:val="0066775C"/>
    <w:rsid w:val="00670FA3"/>
    <w:rsid w:val="0067157F"/>
    <w:rsid w:val="00671C05"/>
    <w:rsid w:val="006722A9"/>
    <w:rsid w:val="00672693"/>
    <w:rsid w:val="0067289E"/>
    <w:rsid w:val="00672AC8"/>
    <w:rsid w:val="00673982"/>
    <w:rsid w:val="006750B7"/>
    <w:rsid w:val="006750B8"/>
    <w:rsid w:val="00676500"/>
    <w:rsid w:val="006768AB"/>
    <w:rsid w:val="00676A70"/>
    <w:rsid w:val="006774A8"/>
    <w:rsid w:val="0067753D"/>
    <w:rsid w:val="00677A24"/>
    <w:rsid w:val="00677CD0"/>
    <w:rsid w:val="00677D80"/>
    <w:rsid w:val="00680E76"/>
    <w:rsid w:val="00681BD1"/>
    <w:rsid w:val="00681D05"/>
    <w:rsid w:val="00682602"/>
    <w:rsid w:val="00682C21"/>
    <w:rsid w:val="00682DC3"/>
    <w:rsid w:val="0068407E"/>
    <w:rsid w:val="00684315"/>
    <w:rsid w:val="00684F3F"/>
    <w:rsid w:val="00685AF5"/>
    <w:rsid w:val="00686BA7"/>
    <w:rsid w:val="00687C52"/>
    <w:rsid w:val="00691173"/>
    <w:rsid w:val="00691D47"/>
    <w:rsid w:val="006926C6"/>
    <w:rsid w:val="00692A5A"/>
    <w:rsid w:val="006934DF"/>
    <w:rsid w:val="00693A77"/>
    <w:rsid w:val="00694AE9"/>
    <w:rsid w:val="00694F22"/>
    <w:rsid w:val="00695C0B"/>
    <w:rsid w:val="00696282"/>
    <w:rsid w:val="00696E2A"/>
    <w:rsid w:val="00696FC9"/>
    <w:rsid w:val="00697274"/>
    <w:rsid w:val="00697450"/>
    <w:rsid w:val="00697D17"/>
    <w:rsid w:val="00697F47"/>
    <w:rsid w:val="006A0330"/>
    <w:rsid w:val="006A0BEC"/>
    <w:rsid w:val="006A20B1"/>
    <w:rsid w:val="006A2A4D"/>
    <w:rsid w:val="006A2AD2"/>
    <w:rsid w:val="006A4BC7"/>
    <w:rsid w:val="006A4C21"/>
    <w:rsid w:val="006A4E77"/>
    <w:rsid w:val="006A5872"/>
    <w:rsid w:val="006A5981"/>
    <w:rsid w:val="006A5E77"/>
    <w:rsid w:val="006A6421"/>
    <w:rsid w:val="006A657B"/>
    <w:rsid w:val="006A6965"/>
    <w:rsid w:val="006A6B91"/>
    <w:rsid w:val="006A704A"/>
    <w:rsid w:val="006A7FD9"/>
    <w:rsid w:val="006B0835"/>
    <w:rsid w:val="006B1286"/>
    <w:rsid w:val="006B17ED"/>
    <w:rsid w:val="006B1AEA"/>
    <w:rsid w:val="006B1B10"/>
    <w:rsid w:val="006B211B"/>
    <w:rsid w:val="006B231E"/>
    <w:rsid w:val="006B237A"/>
    <w:rsid w:val="006B3B07"/>
    <w:rsid w:val="006B4985"/>
    <w:rsid w:val="006B4B4F"/>
    <w:rsid w:val="006B60E6"/>
    <w:rsid w:val="006B71A8"/>
    <w:rsid w:val="006C07DC"/>
    <w:rsid w:val="006C0B3B"/>
    <w:rsid w:val="006C1C3D"/>
    <w:rsid w:val="006C1DE0"/>
    <w:rsid w:val="006C1ED4"/>
    <w:rsid w:val="006C2297"/>
    <w:rsid w:val="006C2400"/>
    <w:rsid w:val="006C2641"/>
    <w:rsid w:val="006C2B5D"/>
    <w:rsid w:val="006C2DAA"/>
    <w:rsid w:val="006C3099"/>
    <w:rsid w:val="006C35EA"/>
    <w:rsid w:val="006C37D6"/>
    <w:rsid w:val="006C3817"/>
    <w:rsid w:val="006C3835"/>
    <w:rsid w:val="006C3C41"/>
    <w:rsid w:val="006C3CC8"/>
    <w:rsid w:val="006C3DB3"/>
    <w:rsid w:val="006C5001"/>
    <w:rsid w:val="006C5459"/>
    <w:rsid w:val="006C5C23"/>
    <w:rsid w:val="006C625C"/>
    <w:rsid w:val="006C677A"/>
    <w:rsid w:val="006C6C72"/>
    <w:rsid w:val="006C6E9A"/>
    <w:rsid w:val="006C6FD1"/>
    <w:rsid w:val="006C7362"/>
    <w:rsid w:val="006C74C8"/>
    <w:rsid w:val="006D0420"/>
    <w:rsid w:val="006D1289"/>
    <w:rsid w:val="006D1B6D"/>
    <w:rsid w:val="006D221D"/>
    <w:rsid w:val="006D2ABA"/>
    <w:rsid w:val="006D3411"/>
    <w:rsid w:val="006D3514"/>
    <w:rsid w:val="006D3D2A"/>
    <w:rsid w:val="006D4CE9"/>
    <w:rsid w:val="006D4EA5"/>
    <w:rsid w:val="006D73BF"/>
    <w:rsid w:val="006D7A24"/>
    <w:rsid w:val="006D7ADB"/>
    <w:rsid w:val="006D7E8C"/>
    <w:rsid w:val="006E0A9C"/>
    <w:rsid w:val="006E0C05"/>
    <w:rsid w:val="006E128D"/>
    <w:rsid w:val="006E14FF"/>
    <w:rsid w:val="006E1A01"/>
    <w:rsid w:val="006E2352"/>
    <w:rsid w:val="006E2951"/>
    <w:rsid w:val="006E3DFA"/>
    <w:rsid w:val="006E4551"/>
    <w:rsid w:val="006E4764"/>
    <w:rsid w:val="006E5155"/>
    <w:rsid w:val="006E5410"/>
    <w:rsid w:val="006E5421"/>
    <w:rsid w:val="006E67E8"/>
    <w:rsid w:val="006E6823"/>
    <w:rsid w:val="006E7DD8"/>
    <w:rsid w:val="006F0070"/>
    <w:rsid w:val="006F0D8E"/>
    <w:rsid w:val="006F1800"/>
    <w:rsid w:val="006F21BA"/>
    <w:rsid w:val="006F384D"/>
    <w:rsid w:val="006F3F60"/>
    <w:rsid w:val="006F4E82"/>
    <w:rsid w:val="006F5180"/>
    <w:rsid w:val="006F5458"/>
    <w:rsid w:val="006F5F93"/>
    <w:rsid w:val="006F70BA"/>
    <w:rsid w:val="006F7A34"/>
    <w:rsid w:val="006F7B3E"/>
    <w:rsid w:val="006F7C69"/>
    <w:rsid w:val="007000AE"/>
    <w:rsid w:val="00701201"/>
    <w:rsid w:val="007013DC"/>
    <w:rsid w:val="00701457"/>
    <w:rsid w:val="0070197F"/>
    <w:rsid w:val="0070205C"/>
    <w:rsid w:val="0070332B"/>
    <w:rsid w:val="00703E40"/>
    <w:rsid w:val="00704D35"/>
    <w:rsid w:val="00706709"/>
    <w:rsid w:val="00707041"/>
    <w:rsid w:val="00707740"/>
    <w:rsid w:val="00707E75"/>
    <w:rsid w:val="00711B3A"/>
    <w:rsid w:val="00711CDD"/>
    <w:rsid w:val="00711CEF"/>
    <w:rsid w:val="00711FAD"/>
    <w:rsid w:val="00712031"/>
    <w:rsid w:val="007130FA"/>
    <w:rsid w:val="0071320F"/>
    <w:rsid w:val="00713332"/>
    <w:rsid w:val="007137A5"/>
    <w:rsid w:val="00713CDD"/>
    <w:rsid w:val="00713F1C"/>
    <w:rsid w:val="0071419C"/>
    <w:rsid w:val="007144DA"/>
    <w:rsid w:val="0071485E"/>
    <w:rsid w:val="00716025"/>
    <w:rsid w:val="00716185"/>
    <w:rsid w:val="0071687C"/>
    <w:rsid w:val="007178A4"/>
    <w:rsid w:val="00717E90"/>
    <w:rsid w:val="00720177"/>
    <w:rsid w:val="00720678"/>
    <w:rsid w:val="00720FED"/>
    <w:rsid w:val="007216F2"/>
    <w:rsid w:val="0072176E"/>
    <w:rsid w:val="00722870"/>
    <w:rsid w:val="00722A75"/>
    <w:rsid w:val="00722BDE"/>
    <w:rsid w:val="00723B4E"/>
    <w:rsid w:val="00723C1A"/>
    <w:rsid w:val="00723E26"/>
    <w:rsid w:val="00724542"/>
    <w:rsid w:val="00725C80"/>
    <w:rsid w:val="00725FCD"/>
    <w:rsid w:val="00727638"/>
    <w:rsid w:val="00727F1D"/>
    <w:rsid w:val="00730572"/>
    <w:rsid w:val="00730C58"/>
    <w:rsid w:val="0073149B"/>
    <w:rsid w:val="00731D43"/>
    <w:rsid w:val="00732260"/>
    <w:rsid w:val="00732AAF"/>
    <w:rsid w:val="00732DE8"/>
    <w:rsid w:val="00733316"/>
    <w:rsid w:val="00734036"/>
    <w:rsid w:val="0073444D"/>
    <w:rsid w:val="00734BC1"/>
    <w:rsid w:val="00735DE4"/>
    <w:rsid w:val="00735EDC"/>
    <w:rsid w:val="007360BB"/>
    <w:rsid w:val="00736211"/>
    <w:rsid w:val="0073622E"/>
    <w:rsid w:val="00736EBF"/>
    <w:rsid w:val="007370C7"/>
    <w:rsid w:val="00737BAA"/>
    <w:rsid w:val="00740A7E"/>
    <w:rsid w:val="00742301"/>
    <w:rsid w:val="007423BA"/>
    <w:rsid w:val="007433A7"/>
    <w:rsid w:val="007434E9"/>
    <w:rsid w:val="007437F8"/>
    <w:rsid w:val="00743EA7"/>
    <w:rsid w:val="0074445D"/>
    <w:rsid w:val="00744D60"/>
    <w:rsid w:val="00744DC1"/>
    <w:rsid w:val="0074548E"/>
    <w:rsid w:val="00745B00"/>
    <w:rsid w:val="00745B6A"/>
    <w:rsid w:val="00745D10"/>
    <w:rsid w:val="007469C8"/>
    <w:rsid w:val="0074762A"/>
    <w:rsid w:val="00750E36"/>
    <w:rsid w:val="00751098"/>
    <w:rsid w:val="007516FD"/>
    <w:rsid w:val="0075270F"/>
    <w:rsid w:val="0075400B"/>
    <w:rsid w:val="007543DC"/>
    <w:rsid w:val="007543FE"/>
    <w:rsid w:val="00754B87"/>
    <w:rsid w:val="00754F0B"/>
    <w:rsid w:val="007553B8"/>
    <w:rsid w:val="0075628C"/>
    <w:rsid w:val="007563F7"/>
    <w:rsid w:val="007568CD"/>
    <w:rsid w:val="00756BCE"/>
    <w:rsid w:val="00757001"/>
    <w:rsid w:val="00757E0F"/>
    <w:rsid w:val="00760E25"/>
    <w:rsid w:val="00760FBA"/>
    <w:rsid w:val="00761123"/>
    <w:rsid w:val="0076229C"/>
    <w:rsid w:val="00762E9F"/>
    <w:rsid w:val="0076301D"/>
    <w:rsid w:val="007632F6"/>
    <w:rsid w:val="007636E3"/>
    <w:rsid w:val="007638C7"/>
    <w:rsid w:val="0076471E"/>
    <w:rsid w:val="007660A1"/>
    <w:rsid w:val="0076620A"/>
    <w:rsid w:val="007668EB"/>
    <w:rsid w:val="00767ADB"/>
    <w:rsid w:val="0077065E"/>
    <w:rsid w:val="00770910"/>
    <w:rsid w:val="00770AB0"/>
    <w:rsid w:val="0077183F"/>
    <w:rsid w:val="00771A01"/>
    <w:rsid w:val="0077270A"/>
    <w:rsid w:val="007730D2"/>
    <w:rsid w:val="00773E28"/>
    <w:rsid w:val="00774B6D"/>
    <w:rsid w:val="00774E6C"/>
    <w:rsid w:val="007754CB"/>
    <w:rsid w:val="00775807"/>
    <w:rsid w:val="007759A4"/>
    <w:rsid w:val="00775DE9"/>
    <w:rsid w:val="00775FF3"/>
    <w:rsid w:val="00776172"/>
    <w:rsid w:val="007763E2"/>
    <w:rsid w:val="00776D38"/>
    <w:rsid w:val="00777428"/>
    <w:rsid w:val="0078013F"/>
    <w:rsid w:val="00781499"/>
    <w:rsid w:val="00781E19"/>
    <w:rsid w:val="0078258E"/>
    <w:rsid w:val="00782C45"/>
    <w:rsid w:val="0078330D"/>
    <w:rsid w:val="0078363A"/>
    <w:rsid w:val="007838DE"/>
    <w:rsid w:val="007852EC"/>
    <w:rsid w:val="007856EF"/>
    <w:rsid w:val="00785C03"/>
    <w:rsid w:val="00785D2A"/>
    <w:rsid w:val="00787B45"/>
    <w:rsid w:val="00790207"/>
    <w:rsid w:val="007903F8"/>
    <w:rsid w:val="00790F25"/>
    <w:rsid w:val="00791344"/>
    <w:rsid w:val="00791FA8"/>
    <w:rsid w:val="00791FBC"/>
    <w:rsid w:val="007922A1"/>
    <w:rsid w:val="00793948"/>
    <w:rsid w:val="00794092"/>
    <w:rsid w:val="00795449"/>
    <w:rsid w:val="00795677"/>
    <w:rsid w:val="00795701"/>
    <w:rsid w:val="00795B7D"/>
    <w:rsid w:val="00796C82"/>
    <w:rsid w:val="0079728A"/>
    <w:rsid w:val="00797444"/>
    <w:rsid w:val="007977C5"/>
    <w:rsid w:val="00797E81"/>
    <w:rsid w:val="007A108F"/>
    <w:rsid w:val="007A1EE7"/>
    <w:rsid w:val="007A4B58"/>
    <w:rsid w:val="007A4BEA"/>
    <w:rsid w:val="007A4C9D"/>
    <w:rsid w:val="007A5CC6"/>
    <w:rsid w:val="007A622E"/>
    <w:rsid w:val="007A6286"/>
    <w:rsid w:val="007A67CA"/>
    <w:rsid w:val="007A6D59"/>
    <w:rsid w:val="007A71A6"/>
    <w:rsid w:val="007A7225"/>
    <w:rsid w:val="007A7441"/>
    <w:rsid w:val="007A767B"/>
    <w:rsid w:val="007A7868"/>
    <w:rsid w:val="007A79C6"/>
    <w:rsid w:val="007A7A70"/>
    <w:rsid w:val="007B03EF"/>
    <w:rsid w:val="007B05A7"/>
    <w:rsid w:val="007B06CD"/>
    <w:rsid w:val="007B0A4F"/>
    <w:rsid w:val="007B0CEC"/>
    <w:rsid w:val="007B1488"/>
    <w:rsid w:val="007B1E99"/>
    <w:rsid w:val="007B26AB"/>
    <w:rsid w:val="007B283D"/>
    <w:rsid w:val="007B4426"/>
    <w:rsid w:val="007B52CF"/>
    <w:rsid w:val="007B5887"/>
    <w:rsid w:val="007B5CC3"/>
    <w:rsid w:val="007B7EC2"/>
    <w:rsid w:val="007C0485"/>
    <w:rsid w:val="007C0E3A"/>
    <w:rsid w:val="007C1104"/>
    <w:rsid w:val="007C13D1"/>
    <w:rsid w:val="007C315A"/>
    <w:rsid w:val="007C39C0"/>
    <w:rsid w:val="007C3B0E"/>
    <w:rsid w:val="007C3E11"/>
    <w:rsid w:val="007C4460"/>
    <w:rsid w:val="007C44A7"/>
    <w:rsid w:val="007C61FF"/>
    <w:rsid w:val="007C6712"/>
    <w:rsid w:val="007C7678"/>
    <w:rsid w:val="007D0E6C"/>
    <w:rsid w:val="007D1833"/>
    <w:rsid w:val="007D2B74"/>
    <w:rsid w:val="007D2D58"/>
    <w:rsid w:val="007D2EF1"/>
    <w:rsid w:val="007D4193"/>
    <w:rsid w:val="007D5309"/>
    <w:rsid w:val="007D5C91"/>
    <w:rsid w:val="007D61E2"/>
    <w:rsid w:val="007D6D10"/>
    <w:rsid w:val="007E0290"/>
    <w:rsid w:val="007E116F"/>
    <w:rsid w:val="007E1739"/>
    <w:rsid w:val="007E2ADC"/>
    <w:rsid w:val="007E3262"/>
    <w:rsid w:val="007E3CDE"/>
    <w:rsid w:val="007E53BB"/>
    <w:rsid w:val="007E55AA"/>
    <w:rsid w:val="007E55B3"/>
    <w:rsid w:val="007E57A1"/>
    <w:rsid w:val="007E590F"/>
    <w:rsid w:val="007E729D"/>
    <w:rsid w:val="007E7D1E"/>
    <w:rsid w:val="007F16F7"/>
    <w:rsid w:val="007F1E33"/>
    <w:rsid w:val="007F2378"/>
    <w:rsid w:val="007F2CD1"/>
    <w:rsid w:val="007F2F75"/>
    <w:rsid w:val="007F31AE"/>
    <w:rsid w:val="007F417F"/>
    <w:rsid w:val="007F69B9"/>
    <w:rsid w:val="007F7A10"/>
    <w:rsid w:val="00800D30"/>
    <w:rsid w:val="00802343"/>
    <w:rsid w:val="0080235A"/>
    <w:rsid w:val="00802879"/>
    <w:rsid w:val="00803215"/>
    <w:rsid w:val="0080425F"/>
    <w:rsid w:val="00805487"/>
    <w:rsid w:val="00806522"/>
    <w:rsid w:val="00806E9F"/>
    <w:rsid w:val="00807461"/>
    <w:rsid w:val="008100FC"/>
    <w:rsid w:val="00811576"/>
    <w:rsid w:val="00811AC0"/>
    <w:rsid w:val="008125BB"/>
    <w:rsid w:val="008139F6"/>
    <w:rsid w:val="00813C7F"/>
    <w:rsid w:val="00815065"/>
    <w:rsid w:val="0081663A"/>
    <w:rsid w:val="00817DA7"/>
    <w:rsid w:val="00820717"/>
    <w:rsid w:val="00820B20"/>
    <w:rsid w:val="00820C80"/>
    <w:rsid w:val="00820E38"/>
    <w:rsid w:val="008210AD"/>
    <w:rsid w:val="008239DF"/>
    <w:rsid w:val="00824A28"/>
    <w:rsid w:val="00824DDB"/>
    <w:rsid w:val="0082507A"/>
    <w:rsid w:val="00826569"/>
    <w:rsid w:val="0082718B"/>
    <w:rsid w:val="00827C4B"/>
    <w:rsid w:val="008305D6"/>
    <w:rsid w:val="008306AC"/>
    <w:rsid w:val="0083124B"/>
    <w:rsid w:val="00831BE7"/>
    <w:rsid w:val="008325F1"/>
    <w:rsid w:val="0083300B"/>
    <w:rsid w:val="0083313E"/>
    <w:rsid w:val="00833DC7"/>
    <w:rsid w:val="00834349"/>
    <w:rsid w:val="00834DBA"/>
    <w:rsid w:val="00835546"/>
    <w:rsid w:val="008357F3"/>
    <w:rsid w:val="00836B8F"/>
    <w:rsid w:val="00837AD8"/>
    <w:rsid w:val="00837F80"/>
    <w:rsid w:val="00840155"/>
    <w:rsid w:val="0084094F"/>
    <w:rsid w:val="00840EE7"/>
    <w:rsid w:val="00842912"/>
    <w:rsid w:val="00842CB9"/>
    <w:rsid w:val="00842FDB"/>
    <w:rsid w:val="00843848"/>
    <w:rsid w:val="00844E81"/>
    <w:rsid w:val="00845054"/>
    <w:rsid w:val="0084521C"/>
    <w:rsid w:val="008467EA"/>
    <w:rsid w:val="00846BF8"/>
    <w:rsid w:val="008473C7"/>
    <w:rsid w:val="00847485"/>
    <w:rsid w:val="008478E9"/>
    <w:rsid w:val="00847ED2"/>
    <w:rsid w:val="0085044E"/>
    <w:rsid w:val="008506C7"/>
    <w:rsid w:val="0085085B"/>
    <w:rsid w:val="008517C2"/>
    <w:rsid w:val="00852D38"/>
    <w:rsid w:val="00852D6A"/>
    <w:rsid w:val="0085303E"/>
    <w:rsid w:val="008531B3"/>
    <w:rsid w:val="008545DC"/>
    <w:rsid w:val="00854834"/>
    <w:rsid w:val="008560B9"/>
    <w:rsid w:val="00856314"/>
    <w:rsid w:val="00857794"/>
    <w:rsid w:val="00857962"/>
    <w:rsid w:val="00857A07"/>
    <w:rsid w:val="0086038F"/>
    <w:rsid w:val="008608A9"/>
    <w:rsid w:val="00860FF3"/>
    <w:rsid w:val="00861883"/>
    <w:rsid w:val="00862899"/>
    <w:rsid w:val="008628AB"/>
    <w:rsid w:val="00862EF1"/>
    <w:rsid w:val="00863D93"/>
    <w:rsid w:val="00863E95"/>
    <w:rsid w:val="00864BFF"/>
    <w:rsid w:val="00864DA4"/>
    <w:rsid w:val="00864F24"/>
    <w:rsid w:val="00865198"/>
    <w:rsid w:val="00865A70"/>
    <w:rsid w:val="00866D2C"/>
    <w:rsid w:val="00867CD1"/>
    <w:rsid w:val="008703A8"/>
    <w:rsid w:val="00871789"/>
    <w:rsid w:val="00872D96"/>
    <w:rsid w:val="00873573"/>
    <w:rsid w:val="00874293"/>
    <w:rsid w:val="00874679"/>
    <w:rsid w:val="00874D3E"/>
    <w:rsid w:val="008755A5"/>
    <w:rsid w:val="008757E9"/>
    <w:rsid w:val="00875F8F"/>
    <w:rsid w:val="008764B0"/>
    <w:rsid w:val="00876FC5"/>
    <w:rsid w:val="00880B6F"/>
    <w:rsid w:val="00880C54"/>
    <w:rsid w:val="008823EE"/>
    <w:rsid w:val="0088267C"/>
    <w:rsid w:val="00882996"/>
    <w:rsid w:val="00883057"/>
    <w:rsid w:val="0088351E"/>
    <w:rsid w:val="008843EA"/>
    <w:rsid w:val="00884A6B"/>
    <w:rsid w:val="00885018"/>
    <w:rsid w:val="00885CEA"/>
    <w:rsid w:val="00886B79"/>
    <w:rsid w:val="00890886"/>
    <w:rsid w:val="00890F51"/>
    <w:rsid w:val="00891A84"/>
    <w:rsid w:val="00891B4D"/>
    <w:rsid w:val="00891B83"/>
    <w:rsid w:val="00892BC2"/>
    <w:rsid w:val="0089395A"/>
    <w:rsid w:val="008945CB"/>
    <w:rsid w:val="0089475D"/>
    <w:rsid w:val="008950E7"/>
    <w:rsid w:val="00895972"/>
    <w:rsid w:val="00895BF2"/>
    <w:rsid w:val="008961CB"/>
    <w:rsid w:val="00897BEE"/>
    <w:rsid w:val="00897C78"/>
    <w:rsid w:val="008A0385"/>
    <w:rsid w:val="008A03E7"/>
    <w:rsid w:val="008A07DD"/>
    <w:rsid w:val="008A0F8E"/>
    <w:rsid w:val="008A0FD7"/>
    <w:rsid w:val="008A15C7"/>
    <w:rsid w:val="008A15CA"/>
    <w:rsid w:val="008A1A98"/>
    <w:rsid w:val="008A37D8"/>
    <w:rsid w:val="008A4D88"/>
    <w:rsid w:val="008A551F"/>
    <w:rsid w:val="008A56E9"/>
    <w:rsid w:val="008A5813"/>
    <w:rsid w:val="008A5E8A"/>
    <w:rsid w:val="008A7951"/>
    <w:rsid w:val="008A7FBA"/>
    <w:rsid w:val="008B21D3"/>
    <w:rsid w:val="008B3119"/>
    <w:rsid w:val="008B48D9"/>
    <w:rsid w:val="008B5D8C"/>
    <w:rsid w:val="008B66C9"/>
    <w:rsid w:val="008C1145"/>
    <w:rsid w:val="008C143B"/>
    <w:rsid w:val="008C194A"/>
    <w:rsid w:val="008C1A1E"/>
    <w:rsid w:val="008C1C13"/>
    <w:rsid w:val="008C1EB7"/>
    <w:rsid w:val="008C2002"/>
    <w:rsid w:val="008C2409"/>
    <w:rsid w:val="008C255A"/>
    <w:rsid w:val="008C3DEB"/>
    <w:rsid w:val="008C3FBE"/>
    <w:rsid w:val="008C455B"/>
    <w:rsid w:val="008C4994"/>
    <w:rsid w:val="008C57A9"/>
    <w:rsid w:val="008C6BB6"/>
    <w:rsid w:val="008C6F49"/>
    <w:rsid w:val="008C732C"/>
    <w:rsid w:val="008C7A0D"/>
    <w:rsid w:val="008C7F19"/>
    <w:rsid w:val="008D042F"/>
    <w:rsid w:val="008D04EF"/>
    <w:rsid w:val="008D04F4"/>
    <w:rsid w:val="008D0D41"/>
    <w:rsid w:val="008D0F31"/>
    <w:rsid w:val="008D0F77"/>
    <w:rsid w:val="008D105E"/>
    <w:rsid w:val="008D11ED"/>
    <w:rsid w:val="008D1892"/>
    <w:rsid w:val="008D1CE3"/>
    <w:rsid w:val="008D1D15"/>
    <w:rsid w:val="008D20C2"/>
    <w:rsid w:val="008D237C"/>
    <w:rsid w:val="008D2F44"/>
    <w:rsid w:val="008D30D2"/>
    <w:rsid w:val="008D31A0"/>
    <w:rsid w:val="008D485B"/>
    <w:rsid w:val="008D5348"/>
    <w:rsid w:val="008D5B50"/>
    <w:rsid w:val="008D5C17"/>
    <w:rsid w:val="008D5FC7"/>
    <w:rsid w:val="008D5FDC"/>
    <w:rsid w:val="008D655A"/>
    <w:rsid w:val="008D66CE"/>
    <w:rsid w:val="008D7034"/>
    <w:rsid w:val="008E046E"/>
    <w:rsid w:val="008E08E8"/>
    <w:rsid w:val="008E1232"/>
    <w:rsid w:val="008E12E3"/>
    <w:rsid w:val="008E18E5"/>
    <w:rsid w:val="008E1A38"/>
    <w:rsid w:val="008E1B77"/>
    <w:rsid w:val="008E23ED"/>
    <w:rsid w:val="008E28B8"/>
    <w:rsid w:val="008E3432"/>
    <w:rsid w:val="008E387F"/>
    <w:rsid w:val="008E3A50"/>
    <w:rsid w:val="008E3A78"/>
    <w:rsid w:val="008E3AAC"/>
    <w:rsid w:val="008E3B45"/>
    <w:rsid w:val="008E3DC1"/>
    <w:rsid w:val="008E47AB"/>
    <w:rsid w:val="008E5683"/>
    <w:rsid w:val="008E57BF"/>
    <w:rsid w:val="008E5B75"/>
    <w:rsid w:val="008E5DA3"/>
    <w:rsid w:val="008E6455"/>
    <w:rsid w:val="008E6A03"/>
    <w:rsid w:val="008E6D85"/>
    <w:rsid w:val="008E6E1A"/>
    <w:rsid w:val="008E73C5"/>
    <w:rsid w:val="008E73CC"/>
    <w:rsid w:val="008F1570"/>
    <w:rsid w:val="008F1D13"/>
    <w:rsid w:val="008F2881"/>
    <w:rsid w:val="008F28FE"/>
    <w:rsid w:val="008F2B69"/>
    <w:rsid w:val="008F2D92"/>
    <w:rsid w:val="008F362C"/>
    <w:rsid w:val="008F3693"/>
    <w:rsid w:val="008F3865"/>
    <w:rsid w:val="008F38B1"/>
    <w:rsid w:val="008F41A5"/>
    <w:rsid w:val="008F4238"/>
    <w:rsid w:val="008F4B57"/>
    <w:rsid w:val="008F6506"/>
    <w:rsid w:val="008F67A1"/>
    <w:rsid w:val="008F77CB"/>
    <w:rsid w:val="008F7E6C"/>
    <w:rsid w:val="00900A67"/>
    <w:rsid w:val="00900D85"/>
    <w:rsid w:val="00900E7D"/>
    <w:rsid w:val="00901114"/>
    <w:rsid w:val="009012A1"/>
    <w:rsid w:val="00901D14"/>
    <w:rsid w:val="0090279A"/>
    <w:rsid w:val="00902CAF"/>
    <w:rsid w:val="0090542F"/>
    <w:rsid w:val="00905491"/>
    <w:rsid w:val="00905E96"/>
    <w:rsid w:val="00905F87"/>
    <w:rsid w:val="0090634C"/>
    <w:rsid w:val="0090650F"/>
    <w:rsid w:val="009068F6"/>
    <w:rsid w:val="00906BAA"/>
    <w:rsid w:val="00907AC6"/>
    <w:rsid w:val="009103CA"/>
    <w:rsid w:val="00910BF2"/>
    <w:rsid w:val="00910C20"/>
    <w:rsid w:val="00910D69"/>
    <w:rsid w:val="009117CC"/>
    <w:rsid w:val="00911C4B"/>
    <w:rsid w:val="009125EE"/>
    <w:rsid w:val="00913A3F"/>
    <w:rsid w:val="0091471C"/>
    <w:rsid w:val="0091498C"/>
    <w:rsid w:val="00915032"/>
    <w:rsid w:val="00915B67"/>
    <w:rsid w:val="009161C3"/>
    <w:rsid w:val="0091786C"/>
    <w:rsid w:val="00917A79"/>
    <w:rsid w:val="00917C7B"/>
    <w:rsid w:val="00920FAC"/>
    <w:rsid w:val="009213A9"/>
    <w:rsid w:val="00921974"/>
    <w:rsid w:val="0092249F"/>
    <w:rsid w:val="00922B1B"/>
    <w:rsid w:val="009236CA"/>
    <w:rsid w:val="0092420A"/>
    <w:rsid w:val="00924CA2"/>
    <w:rsid w:val="00924E53"/>
    <w:rsid w:val="00924EEC"/>
    <w:rsid w:val="00924FCB"/>
    <w:rsid w:val="00925123"/>
    <w:rsid w:val="009252AD"/>
    <w:rsid w:val="009256AD"/>
    <w:rsid w:val="00926069"/>
    <w:rsid w:val="009263C4"/>
    <w:rsid w:val="009267DD"/>
    <w:rsid w:val="009268BC"/>
    <w:rsid w:val="009272D4"/>
    <w:rsid w:val="009309C5"/>
    <w:rsid w:val="00933590"/>
    <w:rsid w:val="00933734"/>
    <w:rsid w:val="00933EAA"/>
    <w:rsid w:val="00935117"/>
    <w:rsid w:val="0093538A"/>
    <w:rsid w:val="00936BF8"/>
    <w:rsid w:val="00937479"/>
    <w:rsid w:val="00940821"/>
    <w:rsid w:val="00940AB5"/>
    <w:rsid w:val="0094206F"/>
    <w:rsid w:val="009428BB"/>
    <w:rsid w:val="00942D55"/>
    <w:rsid w:val="00942EB5"/>
    <w:rsid w:val="009435C7"/>
    <w:rsid w:val="009436E9"/>
    <w:rsid w:val="00943B37"/>
    <w:rsid w:val="00943C7E"/>
    <w:rsid w:val="00943CB5"/>
    <w:rsid w:val="00944202"/>
    <w:rsid w:val="009442B6"/>
    <w:rsid w:val="0094496B"/>
    <w:rsid w:val="009450D3"/>
    <w:rsid w:val="009451BC"/>
    <w:rsid w:val="00945901"/>
    <w:rsid w:val="0094679E"/>
    <w:rsid w:val="00946B55"/>
    <w:rsid w:val="009509C1"/>
    <w:rsid w:val="00952829"/>
    <w:rsid w:val="009541A7"/>
    <w:rsid w:val="00954702"/>
    <w:rsid w:val="00954899"/>
    <w:rsid w:val="00954DDE"/>
    <w:rsid w:val="0095539A"/>
    <w:rsid w:val="009559AF"/>
    <w:rsid w:val="00955AE6"/>
    <w:rsid w:val="00956B5D"/>
    <w:rsid w:val="00956D9C"/>
    <w:rsid w:val="00957683"/>
    <w:rsid w:val="00957AFC"/>
    <w:rsid w:val="00957D79"/>
    <w:rsid w:val="00957E4E"/>
    <w:rsid w:val="009603F8"/>
    <w:rsid w:val="009617C6"/>
    <w:rsid w:val="0096189F"/>
    <w:rsid w:val="00961CDA"/>
    <w:rsid w:val="00961F82"/>
    <w:rsid w:val="0096215A"/>
    <w:rsid w:val="00962B52"/>
    <w:rsid w:val="00963407"/>
    <w:rsid w:val="00963C4B"/>
    <w:rsid w:val="00963E26"/>
    <w:rsid w:val="00963E48"/>
    <w:rsid w:val="0096427D"/>
    <w:rsid w:val="0096432F"/>
    <w:rsid w:val="00965C25"/>
    <w:rsid w:val="00965E9F"/>
    <w:rsid w:val="009660A1"/>
    <w:rsid w:val="009669A1"/>
    <w:rsid w:val="00966F89"/>
    <w:rsid w:val="009673F7"/>
    <w:rsid w:val="00967452"/>
    <w:rsid w:val="009676BB"/>
    <w:rsid w:val="00967DEE"/>
    <w:rsid w:val="009700DE"/>
    <w:rsid w:val="0097101F"/>
    <w:rsid w:val="00973275"/>
    <w:rsid w:val="009734F9"/>
    <w:rsid w:val="00973731"/>
    <w:rsid w:val="009738C8"/>
    <w:rsid w:val="009739A8"/>
    <w:rsid w:val="00974492"/>
    <w:rsid w:val="00974766"/>
    <w:rsid w:val="00974ADB"/>
    <w:rsid w:val="0097515B"/>
    <w:rsid w:val="00975261"/>
    <w:rsid w:val="00975630"/>
    <w:rsid w:val="00975681"/>
    <w:rsid w:val="009757CF"/>
    <w:rsid w:val="009768E2"/>
    <w:rsid w:val="00976C68"/>
    <w:rsid w:val="00977B35"/>
    <w:rsid w:val="00980F86"/>
    <w:rsid w:val="0098194D"/>
    <w:rsid w:val="009829F6"/>
    <w:rsid w:val="00982ED6"/>
    <w:rsid w:val="00983695"/>
    <w:rsid w:val="00983E2F"/>
    <w:rsid w:val="00983E9F"/>
    <w:rsid w:val="00984CEB"/>
    <w:rsid w:val="00984DD7"/>
    <w:rsid w:val="009855D7"/>
    <w:rsid w:val="00985BDF"/>
    <w:rsid w:val="009862B7"/>
    <w:rsid w:val="00986A74"/>
    <w:rsid w:val="00987138"/>
    <w:rsid w:val="00987DD3"/>
    <w:rsid w:val="00990305"/>
    <w:rsid w:val="009908B8"/>
    <w:rsid w:val="0099099C"/>
    <w:rsid w:val="00990F74"/>
    <w:rsid w:val="0099122C"/>
    <w:rsid w:val="009912E5"/>
    <w:rsid w:val="00991FAF"/>
    <w:rsid w:val="0099508C"/>
    <w:rsid w:val="00995B56"/>
    <w:rsid w:val="00995C95"/>
    <w:rsid w:val="00996636"/>
    <w:rsid w:val="0099702C"/>
    <w:rsid w:val="009972D8"/>
    <w:rsid w:val="00997C9A"/>
    <w:rsid w:val="00997CA8"/>
    <w:rsid w:val="00997DBA"/>
    <w:rsid w:val="00997E7D"/>
    <w:rsid w:val="009A01CC"/>
    <w:rsid w:val="009A045C"/>
    <w:rsid w:val="009A0728"/>
    <w:rsid w:val="009A0EA5"/>
    <w:rsid w:val="009A1027"/>
    <w:rsid w:val="009A10A2"/>
    <w:rsid w:val="009A1C71"/>
    <w:rsid w:val="009A1FF5"/>
    <w:rsid w:val="009A3B01"/>
    <w:rsid w:val="009A3DF9"/>
    <w:rsid w:val="009A5A6A"/>
    <w:rsid w:val="009A5D06"/>
    <w:rsid w:val="009A66E2"/>
    <w:rsid w:val="009A70CD"/>
    <w:rsid w:val="009A7184"/>
    <w:rsid w:val="009A7F8C"/>
    <w:rsid w:val="009B005A"/>
    <w:rsid w:val="009B0C40"/>
    <w:rsid w:val="009B152A"/>
    <w:rsid w:val="009B1743"/>
    <w:rsid w:val="009B17D5"/>
    <w:rsid w:val="009B1982"/>
    <w:rsid w:val="009B2859"/>
    <w:rsid w:val="009B34A4"/>
    <w:rsid w:val="009B4118"/>
    <w:rsid w:val="009B55D9"/>
    <w:rsid w:val="009B5674"/>
    <w:rsid w:val="009B584A"/>
    <w:rsid w:val="009B5DCD"/>
    <w:rsid w:val="009B73A3"/>
    <w:rsid w:val="009B76A6"/>
    <w:rsid w:val="009B79A8"/>
    <w:rsid w:val="009B7B9F"/>
    <w:rsid w:val="009C0216"/>
    <w:rsid w:val="009C037D"/>
    <w:rsid w:val="009C0537"/>
    <w:rsid w:val="009C073B"/>
    <w:rsid w:val="009C0C48"/>
    <w:rsid w:val="009C0D2A"/>
    <w:rsid w:val="009C121A"/>
    <w:rsid w:val="009C1AD6"/>
    <w:rsid w:val="009C2BA5"/>
    <w:rsid w:val="009C3937"/>
    <w:rsid w:val="009C3C85"/>
    <w:rsid w:val="009C4754"/>
    <w:rsid w:val="009C4D0E"/>
    <w:rsid w:val="009C5B68"/>
    <w:rsid w:val="009C603B"/>
    <w:rsid w:val="009C6323"/>
    <w:rsid w:val="009C65A5"/>
    <w:rsid w:val="009C6639"/>
    <w:rsid w:val="009C66C9"/>
    <w:rsid w:val="009C70A5"/>
    <w:rsid w:val="009C75AB"/>
    <w:rsid w:val="009C7FD7"/>
    <w:rsid w:val="009D0426"/>
    <w:rsid w:val="009D1D9B"/>
    <w:rsid w:val="009D1F02"/>
    <w:rsid w:val="009D24A5"/>
    <w:rsid w:val="009D28CC"/>
    <w:rsid w:val="009D37A9"/>
    <w:rsid w:val="009D43F0"/>
    <w:rsid w:val="009D4D16"/>
    <w:rsid w:val="009D5A77"/>
    <w:rsid w:val="009D6193"/>
    <w:rsid w:val="009D61F3"/>
    <w:rsid w:val="009D63F9"/>
    <w:rsid w:val="009D665A"/>
    <w:rsid w:val="009D6B06"/>
    <w:rsid w:val="009D6DD8"/>
    <w:rsid w:val="009E128C"/>
    <w:rsid w:val="009E233E"/>
    <w:rsid w:val="009E27D8"/>
    <w:rsid w:val="009E3994"/>
    <w:rsid w:val="009E48BA"/>
    <w:rsid w:val="009E4997"/>
    <w:rsid w:val="009E5009"/>
    <w:rsid w:val="009E50C2"/>
    <w:rsid w:val="009E5645"/>
    <w:rsid w:val="009E5B0C"/>
    <w:rsid w:val="009E621F"/>
    <w:rsid w:val="009E6C21"/>
    <w:rsid w:val="009E7061"/>
    <w:rsid w:val="009E78DB"/>
    <w:rsid w:val="009F024A"/>
    <w:rsid w:val="009F0638"/>
    <w:rsid w:val="009F1401"/>
    <w:rsid w:val="009F15F0"/>
    <w:rsid w:val="009F20E4"/>
    <w:rsid w:val="009F2456"/>
    <w:rsid w:val="009F3179"/>
    <w:rsid w:val="009F45E2"/>
    <w:rsid w:val="009F4A3C"/>
    <w:rsid w:val="009F5A5F"/>
    <w:rsid w:val="009F5DBB"/>
    <w:rsid w:val="009F5FF3"/>
    <w:rsid w:val="009F6FB3"/>
    <w:rsid w:val="009F737A"/>
    <w:rsid w:val="009F750B"/>
    <w:rsid w:val="00A00037"/>
    <w:rsid w:val="00A00BCF"/>
    <w:rsid w:val="00A00F84"/>
    <w:rsid w:val="00A01E99"/>
    <w:rsid w:val="00A025BD"/>
    <w:rsid w:val="00A025D7"/>
    <w:rsid w:val="00A04629"/>
    <w:rsid w:val="00A04910"/>
    <w:rsid w:val="00A05711"/>
    <w:rsid w:val="00A057E5"/>
    <w:rsid w:val="00A0615A"/>
    <w:rsid w:val="00A06390"/>
    <w:rsid w:val="00A07017"/>
    <w:rsid w:val="00A07F42"/>
    <w:rsid w:val="00A11465"/>
    <w:rsid w:val="00A11ABB"/>
    <w:rsid w:val="00A11BDA"/>
    <w:rsid w:val="00A11F44"/>
    <w:rsid w:val="00A12E68"/>
    <w:rsid w:val="00A13023"/>
    <w:rsid w:val="00A13DFB"/>
    <w:rsid w:val="00A1406B"/>
    <w:rsid w:val="00A1468D"/>
    <w:rsid w:val="00A14B7D"/>
    <w:rsid w:val="00A15322"/>
    <w:rsid w:val="00A153E3"/>
    <w:rsid w:val="00A1551F"/>
    <w:rsid w:val="00A15627"/>
    <w:rsid w:val="00A15721"/>
    <w:rsid w:val="00A15C8A"/>
    <w:rsid w:val="00A16E0A"/>
    <w:rsid w:val="00A17AEF"/>
    <w:rsid w:val="00A20043"/>
    <w:rsid w:val="00A20426"/>
    <w:rsid w:val="00A21FF9"/>
    <w:rsid w:val="00A223BB"/>
    <w:rsid w:val="00A22472"/>
    <w:rsid w:val="00A22A9A"/>
    <w:rsid w:val="00A23400"/>
    <w:rsid w:val="00A23E3D"/>
    <w:rsid w:val="00A23EE5"/>
    <w:rsid w:val="00A242F5"/>
    <w:rsid w:val="00A2526D"/>
    <w:rsid w:val="00A252E2"/>
    <w:rsid w:val="00A25B5C"/>
    <w:rsid w:val="00A261E5"/>
    <w:rsid w:val="00A262E6"/>
    <w:rsid w:val="00A27165"/>
    <w:rsid w:val="00A275BB"/>
    <w:rsid w:val="00A277C5"/>
    <w:rsid w:val="00A27C04"/>
    <w:rsid w:val="00A27FED"/>
    <w:rsid w:val="00A302FF"/>
    <w:rsid w:val="00A30B2F"/>
    <w:rsid w:val="00A30C59"/>
    <w:rsid w:val="00A31A84"/>
    <w:rsid w:val="00A3303B"/>
    <w:rsid w:val="00A345F4"/>
    <w:rsid w:val="00A3519A"/>
    <w:rsid w:val="00A35664"/>
    <w:rsid w:val="00A3641F"/>
    <w:rsid w:val="00A37042"/>
    <w:rsid w:val="00A40394"/>
    <w:rsid w:val="00A40E43"/>
    <w:rsid w:val="00A41A5A"/>
    <w:rsid w:val="00A41DF3"/>
    <w:rsid w:val="00A42584"/>
    <w:rsid w:val="00A42C54"/>
    <w:rsid w:val="00A43F68"/>
    <w:rsid w:val="00A444EE"/>
    <w:rsid w:val="00A446A3"/>
    <w:rsid w:val="00A44BD4"/>
    <w:rsid w:val="00A45024"/>
    <w:rsid w:val="00A450DA"/>
    <w:rsid w:val="00A45388"/>
    <w:rsid w:val="00A45BF0"/>
    <w:rsid w:val="00A45BF6"/>
    <w:rsid w:val="00A45C37"/>
    <w:rsid w:val="00A46236"/>
    <w:rsid w:val="00A46B63"/>
    <w:rsid w:val="00A46B88"/>
    <w:rsid w:val="00A472BE"/>
    <w:rsid w:val="00A47315"/>
    <w:rsid w:val="00A47605"/>
    <w:rsid w:val="00A502F3"/>
    <w:rsid w:val="00A50396"/>
    <w:rsid w:val="00A50804"/>
    <w:rsid w:val="00A508AC"/>
    <w:rsid w:val="00A518FB"/>
    <w:rsid w:val="00A51E64"/>
    <w:rsid w:val="00A536BE"/>
    <w:rsid w:val="00A53C90"/>
    <w:rsid w:val="00A550C2"/>
    <w:rsid w:val="00A551FD"/>
    <w:rsid w:val="00A552E2"/>
    <w:rsid w:val="00A5615F"/>
    <w:rsid w:val="00A561F2"/>
    <w:rsid w:val="00A56406"/>
    <w:rsid w:val="00A61C18"/>
    <w:rsid w:val="00A62033"/>
    <w:rsid w:val="00A62368"/>
    <w:rsid w:val="00A62527"/>
    <w:rsid w:val="00A63A38"/>
    <w:rsid w:val="00A651C8"/>
    <w:rsid w:val="00A6565E"/>
    <w:rsid w:val="00A659B2"/>
    <w:rsid w:val="00A65ABD"/>
    <w:rsid w:val="00A67674"/>
    <w:rsid w:val="00A67A66"/>
    <w:rsid w:val="00A70164"/>
    <w:rsid w:val="00A7087F"/>
    <w:rsid w:val="00A72B91"/>
    <w:rsid w:val="00A72E32"/>
    <w:rsid w:val="00A7404E"/>
    <w:rsid w:val="00A74663"/>
    <w:rsid w:val="00A74684"/>
    <w:rsid w:val="00A74FE3"/>
    <w:rsid w:val="00A75745"/>
    <w:rsid w:val="00A75DC3"/>
    <w:rsid w:val="00A76222"/>
    <w:rsid w:val="00A76B1C"/>
    <w:rsid w:val="00A7744F"/>
    <w:rsid w:val="00A80AA2"/>
    <w:rsid w:val="00A811C9"/>
    <w:rsid w:val="00A81988"/>
    <w:rsid w:val="00A830DC"/>
    <w:rsid w:val="00A83ACD"/>
    <w:rsid w:val="00A83BEE"/>
    <w:rsid w:val="00A84131"/>
    <w:rsid w:val="00A849CC"/>
    <w:rsid w:val="00A849D0"/>
    <w:rsid w:val="00A866D1"/>
    <w:rsid w:val="00A86FC1"/>
    <w:rsid w:val="00A87CAC"/>
    <w:rsid w:val="00A87D4B"/>
    <w:rsid w:val="00A90666"/>
    <w:rsid w:val="00A911A5"/>
    <w:rsid w:val="00A93A7F"/>
    <w:rsid w:val="00A93CCF"/>
    <w:rsid w:val="00A963A4"/>
    <w:rsid w:val="00A96CC7"/>
    <w:rsid w:val="00AA00DA"/>
    <w:rsid w:val="00AA0D24"/>
    <w:rsid w:val="00AA1299"/>
    <w:rsid w:val="00AA1DA5"/>
    <w:rsid w:val="00AA2A4E"/>
    <w:rsid w:val="00AA36C6"/>
    <w:rsid w:val="00AA58E3"/>
    <w:rsid w:val="00AA61E2"/>
    <w:rsid w:val="00AA6786"/>
    <w:rsid w:val="00AA6DB1"/>
    <w:rsid w:val="00AA715B"/>
    <w:rsid w:val="00AA7ED3"/>
    <w:rsid w:val="00AA7FCC"/>
    <w:rsid w:val="00AB0150"/>
    <w:rsid w:val="00AB0A4C"/>
    <w:rsid w:val="00AB0D4D"/>
    <w:rsid w:val="00AB1CB6"/>
    <w:rsid w:val="00AB1E54"/>
    <w:rsid w:val="00AB208A"/>
    <w:rsid w:val="00AB285A"/>
    <w:rsid w:val="00AB2EF3"/>
    <w:rsid w:val="00AB424D"/>
    <w:rsid w:val="00AB488C"/>
    <w:rsid w:val="00AB5080"/>
    <w:rsid w:val="00AB5417"/>
    <w:rsid w:val="00AB594B"/>
    <w:rsid w:val="00AB5969"/>
    <w:rsid w:val="00AB6186"/>
    <w:rsid w:val="00AB6808"/>
    <w:rsid w:val="00AB6CA0"/>
    <w:rsid w:val="00AB70F3"/>
    <w:rsid w:val="00AC0559"/>
    <w:rsid w:val="00AC11AE"/>
    <w:rsid w:val="00AC12BB"/>
    <w:rsid w:val="00AC1AB0"/>
    <w:rsid w:val="00AC2413"/>
    <w:rsid w:val="00AC36DF"/>
    <w:rsid w:val="00AC4698"/>
    <w:rsid w:val="00AC616A"/>
    <w:rsid w:val="00AC6E08"/>
    <w:rsid w:val="00AC721E"/>
    <w:rsid w:val="00AC729D"/>
    <w:rsid w:val="00AD02BB"/>
    <w:rsid w:val="00AD0939"/>
    <w:rsid w:val="00AD0D2F"/>
    <w:rsid w:val="00AD100E"/>
    <w:rsid w:val="00AD1594"/>
    <w:rsid w:val="00AD15A5"/>
    <w:rsid w:val="00AD1673"/>
    <w:rsid w:val="00AD2932"/>
    <w:rsid w:val="00AD2980"/>
    <w:rsid w:val="00AD3F79"/>
    <w:rsid w:val="00AD5782"/>
    <w:rsid w:val="00AD58B3"/>
    <w:rsid w:val="00AD5D39"/>
    <w:rsid w:val="00AD60DF"/>
    <w:rsid w:val="00AD6334"/>
    <w:rsid w:val="00AD6545"/>
    <w:rsid w:val="00AD69AE"/>
    <w:rsid w:val="00AD78E3"/>
    <w:rsid w:val="00AD7BF4"/>
    <w:rsid w:val="00AE07DB"/>
    <w:rsid w:val="00AE0851"/>
    <w:rsid w:val="00AE1108"/>
    <w:rsid w:val="00AE19C0"/>
    <w:rsid w:val="00AE1BD8"/>
    <w:rsid w:val="00AE1EE9"/>
    <w:rsid w:val="00AE1F54"/>
    <w:rsid w:val="00AE3297"/>
    <w:rsid w:val="00AE3608"/>
    <w:rsid w:val="00AE3727"/>
    <w:rsid w:val="00AE3866"/>
    <w:rsid w:val="00AE4455"/>
    <w:rsid w:val="00AE48FD"/>
    <w:rsid w:val="00AE49D0"/>
    <w:rsid w:val="00AE4EDF"/>
    <w:rsid w:val="00AE51E3"/>
    <w:rsid w:val="00AE581C"/>
    <w:rsid w:val="00AE5BA2"/>
    <w:rsid w:val="00AE5D86"/>
    <w:rsid w:val="00AE647B"/>
    <w:rsid w:val="00AE64B4"/>
    <w:rsid w:val="00AE6968"/>
    <w:rsid w:val="00AE6A13"/>
    <w:rsid w:val="00AE73A9"/>
    <w:rsid w:val="00AE79CF"/>
    <w:rsid w:val="00AF055A"/>
    <w:rsid w:val="00AF0793"/>
    <w:rsid w:val="00AF164C"/>
    <w:rsid w:val="00AF186C"/>
    <w:rsid w:val="00AF1B4E"/>
    <w:rsid w:val="00AF203C"/>
    <w:rsid w:val="00AF26B2"/>
    <w:rsid w:val="00AF304E"/>
    <w:rsid w:val="00AF4321"/>
    <w:rsid w:val="00AF6006"/>
    <w:rsid w:val="00AF6BEA"/>
    <w:rsid w:val="00AF6D60"/>
    <w:rsid w:val="00AF71EE"/>
    <w:rsid w:val="00AF780A"/>
    <w:rsid w:val="00AF7FE8"/>
    <w:rsid w:val="00B00006"/>
    <w:rsid w:val="00B001EA"/>
    <w:rsid w:val="00B01ACF"/>
    <w:rsid w:val="00B01E47"/>
    <w:rsid w:val="00B03156"/>
    <w:rsid w:val="00B0324F"/>
    <w:rsid w:val="00B0367B"/>
    <w:rsid w:val="00B0426D"/>
    <w:rsid w:val="00B05A14"/>
    <w:rsid w:val="00B05D01"/>
    <w:rsid w:val="00B05E12"/>
    <w:rsid w:val="00B062FD"/>
    <w:rsid w:val="00B066C5"/>
    <w:rsid w:val="00B067B5"/>
    <w:rsid w:val="00B06823"/>
    <w:rsid w:val="00B070F7"/>
    <w:rsid w:val="00B07F47"/>
    <w:rsid w:val="00B102FF"/>
    <w:rsid w:val="00B10CC8"/>
    <w:rsid w:val="00B112D8"/>
    <w:rsid w:val="00B1198F"/>
    <w:rsid w:val="00B12B2B"/>
    <w:rsid w:val="00B12BF8"/>
    <w:rsid w:val="00B1314B"/>
    <w:rsid w:val="00B137C5"/>
    <w:rsid w:val="00B148EB"/>
    <w:rsid w:val="00B14F06"/>
    <w:rsid w:val="00B159E1"/>
    <w:rsid w:val="00B15AA4"/>
    <w:rsid w:val="00B167B6"/>
    <w:rsid w:val="00B16CDF"/>
    <w:rsid w:val="00B20AB5"/>
    <w:rsid w:val="00B20D0F"/>
    <w:rsid w:val="00B215CC"/>
    <w:rsid w:val="00B2268B"/>
    <w:rsid w:val="00B230C4"/>
    <w:rsid w:val="00B23184"/>
    <w:rsid w:val="00B24212"/>
    <w:rsid w:val="00B248CD"/>
    <w:rsid w:val="00B24C5C"/>
    <w:rsid w:val="00B25600"/>
    <w:rsid w:val="00B2593E"/>
    <w:rsid w:val="00B26568"/>
    <w:rsid w:val="00B2681F"/>
    <w:rsid w:val="00B269F9"/>
    <w:rsid w:val="00B26B61"/>
    <w:rsid w:val="00B27594"/>
    <w:rsid w:val="00B27714"/>
    <w:rsid w:val="00B30329"/>
    <w:rsid w:val="00B30B3D"/>
    <w:rsid w:val="00B30C7A"/>
    <w:rsid w:val="00B31B0A"/>
    <w:rsid w:val="00B3322D"/>
    <w:rsid w:val="00B332F6"/>
    <w:rsid w:val="00B3351C"/>
    <w:rsid w:val="00B33979"/>
    <w:rsid w:val="00B33AD9"/>
    <w:rsid w:val="00B33F77"/>
    <w:rsid w:val="00B34567"/>
    <w:rsid w:val="00B348DD"/>
    <w:rsid w:val="00B34EAF"/>
    <w:rsid w:val="00B35300"/>
    <w:rsid w:val="00B35F27"/>
    <w:rsid w:val="00B35F87"/>
    <w:rsid w:val="00B36531"/>
    <w:rsid w:val="00B36746"/>
    <w:rsid w:val="00B367A0"/>
    <w:rsid w:val="00B36B20"/>
    <w:rsid w:val="00B37363"/>
    <w:rsid w:val="00B37DFE"/>
    <w:rsid w:val="00B403E3"/>
    <w:rsid w:val="00B41051"/>
    <w:rsid w:val="00B41263"/>
    <w:rsid w:val="00B41F3A"/>
    <w:rsid w:val="00B42235"/>
    <w:rsid w:val="00B430AB"/>
    <w:rsid w:val="00B4489F"/>
    <w:rsid w:val="00B44E45"/>
    <w:rsid w:val="00B451CC"/>
    <w:rsid w:val="00B45383"/>
    <w:rsid w:val="00B46421"/>
    <w:rsid w:val="00B46ADD"/>
    <w:rsid w:val="00B46C27"/>
    <w:rsid w:val="00B46DA7"/>
    <w:rsid w:val="00B46E0B"/>
    <w:rsid w:val="00B470C9"/>
    <w:rsid w:val="00B47577"/>
    <w:rsid w:val="00B476A0"/>
    <w:rsid w:val="00B476ED"/>
    <w:rsid w:val="00B508DA"/>
    <w:rsid w:val="00B51C8B"/>
    <w:rsid w:val="00B52AD8"/>
    <w:rsid w:val="00B530A1"/>
    <w:rsid w:val="00B533AA"/>
    <w:rsid w:val="00B54B75"/>
    <w:rsid w:val="00B5537C"/>
    <w:rsid w:val="00B554E0"/>
    <w:rsid w:val="00B5563C"/>
    <w:rsid w:val="00B55B0E"/>
    <w:rsid w:val="00B560BE"/>
    <w:rsid w:val="00B5620D"/>
    <w:rsid w:val="00B56E24"/>
    <w:rsid w:val="00B57340"/>
    <w:rsid w:val="00B60AFB"/>
    <w:rsid w:val="00B60DFC"/>
    <w:rsid w:val="00B60E36"/>
    <w:rsid w:val="00B6188E"/>
    <w:rsid w:val="00B62CD9"/>
    <w:rsid w:val="00B63A65"/>
    <w:rsid w:val="00B63AEA"/>
    <w:rsid w:val="00B640C6"/>
    <w:rsid w:val="00B64EF8"/>
    <w:rsid w:val="00B65143"/>
    <w:rsid w:val="00B66360"/>
    <w:rsid w:val="00B66C21"/>
    <w:rsid w:val="00B66F28"/>
    <w:rsid w:val="00B6712D"/>
    <w:rsid w:val="00B6715A"/>
    <w:rsid w:val="00B67509"/>
    <w:rsid w:val="00B708DB"/>
    <w:rsid w:val="00B70B6C"/>
    <w:rsid w:val="00B71F1E"/>
    <w:rsid w:val="00B72645"/>
    <w:rsid w:val="00B726D8"/>
    <w:rsid w:val="00B73704"/>
    <w:rsid w:val="00B73AF3"/>
    <w:rsid w:val="00B741E2"/>
    <w:rsid w:val="00B7570F"/>
    <w:rsid w:val="00B75958"/>
    <w:rsid w:val="00B77308"/>
    <w:rsid w:val="00B7779C"/>
    <w:rsid w:val="00B80AFF"/>
    <w:rsid w:val="00B80E66"/>
    <w:rsid w:val="00B80FC3"/>
    <w:rsid w:val="00B8271D"/>
    <w:rsid w:val="00B82AE2"/>
    <w:rsid w:val="00B841E1"/>
    <w:rsid w:val="00B855EB"/>
    <w:rsid w:val="00B85BC5"/>
    <w:rsid w:val="00B85E3D"/>
    <w:rsid w:val="00B873F9"/>
    <w:rsid w:val="00B87726"/>
    <w:rsid w:val="00B87737"/>
    <w:rsid w:val="00B879BA"/>
    <w:rsid w:val="00B87D23"/>
    <w:rsid w:val="00B904FC"/>
    <w:rsid w:val="00B9092E"/>
    <w:rsid w:val="00B91199"/>
    <w:rsid w:val="00B91F64"/>
    <w:rsid w:val="00B934E3"/>
    <w:rsid w:val="00B940C6"/>
    <w:rsid w:val="00B943EB"/>
    <w:rsid w:val="00B95880"/>
    <w:rsid w:val="00B95ED5"/>
    <w:rsid w:val="00B968E5"/>
    <w:rsid w:val="00B96B54"/>
    <w:rsid w:val="00B96CB4"/>
    <w:rsid w:val="00B9715F"/>
    <w:rsid w:val="00B97C66"/>
    <w:rsid w:val="00BA0273"/>
    <w:rsid w:val="00BA0397"/>
    <w:rsid w:val="00BA0458"/>
    <w:rsid w:val="00BA0CB6"/>
    <w:rsid w:val="00BA1221"/>
    <w:rsid w:val="00BA16C5"/>
    <w:rsid w:val="00BA24F7"/>
    <w:rsid w:val="00BA2EE4"/>
    <w:rsid w:val="00BA2F2E"/>
    <w:rsid w:val="00BA367B"/>
    <w:rsid w:val="00BA3D1F"/>
    <w:rsid w:val="00BA4389"/>
    <w:rsid w:val="00BA5830"/>
    <w:rsid w:val="00BA5ED6"/>
    <w:rsid w:val="00BA75D7"/>
    <w:rsid w:val="00BA799B"/>
    <w:rsid w:val="00BA7A7A"/>
    <w:rsid w:val="00BB01E6"/>
    <w:rsid w:val="00BB0228"/>
    <w:rsid w:val="00BB0C40"/>
    <w:rsid w:val="00BB1172"/>
    <w:rsid w:val="00BB1855"/>
    <w:rsid w:val="00BB2504"/>
    <w:rsid w:val="00BB2AE6"/>
    <w:rsid w:val="00BB3C71"/>
    <w:rsid w:val="00BB4991"/>
    <w:rsid w:val="00BB5091"/>
    <w:rsid w:val="00BB532F"/>
    <w:rsid w:val="00BB5668"/>
    <w:rsid w:val="00BB56BB"/>
    <w:rsid w:val="00BB5971"/>
    <w:rsid w:val="00BB5CAE"/>
    <w:rsid w:val="00BB5FA0"/>
    <w:rsid w:val="00BB5FFF"/>
    <w:rsid w:val="00BB60EA"/>
    <w:rsid w:val="00BB6193"/>
    <w:rsid w:val="00BB779A"/>
    <w:rsid w:val="00BB7E5C"/>
    <w:rsid w:val="00BC0005"/>
    <w:rsid w:val="00BC08B0"/>
    <w:rsid w:val="00BC117F"/>
    <w:rsid w:val="00BC19B3"/>
    <w:rsid w:val="00BC26F7"/>
    <w:rsid w:val="00BC2D79"/>
    <w:rsid w:val="00BC384A"/>
    <w:rsid w:val="00BC4A98"/>
    <w:rsid w:val="00BC5AC0"/>
    <w:rsid w:val="00BC65C2"/>
    <w:rsid w:val="00BC69E5"/>
    <w:rsid w:val="00BC6A07"/>
    <w:rsid w:val="00BC6F29"/>
    <w:rsid w:val="00BC7710"/>
    <w:rsid w:val="00BC79AB"/>
    <w:rsid w:val="00BD0D0F"/>
    <w:rsid w:val="00BD150B"/>
    <w:rsid w:val="00BD197F"/>
    <w:rsid w:val="00BD1A97"/>
    <w:rsid w:val="00BD1D2B"/>
    <w:rsid w:val="00BD1E24"/>
    <w:rsid w:val="00BD1FA6"/>
    <w:rsid w:val="00BD208E"/>
    <w:rsid w:val="00BD258E"/>
    <w:rsid w:val="00BD2FC4"/>
    <w:rsid w:val="00BD3305"/>
    <w:rsid w:val="00BD365A"/>
    <w:rsid w:val="00BD4065"/>
    <w:rsid w:val="00BD437E"/>
    <w:rsid w:val="00BD47C9"/>
    <w:rsid w:val="00BD5102"/>
    <w:rsid w:val="00BD51AB"/>
    <w:rsid w:val="00BD6082"/>
    <w:rsid w:val="00BD60CD"/>
    <w:rsid w:val="00BD7CF8"/>
    <w:rsid w:val="00BD7E4B"/>
    <w:rsid w:val="00BE103B"/>
    <w:rsid w:val="00BE10C3"/>
    <w:rsid w:val="00BE22DE"/>
    <w:rsid w:val="00BE287D"/>
    <w:rsid w:val="00BE3351"/>
    <w:rsid w:val="00BE33EF"/>
    <w:rsid w:val="00BE38F0"/>
    <w:rsid w:val="00BE3AA5"/>
    <w:rsid w:val="00BE3C90"/>
    <w:rsid w:val="00BE41CC"/>
    <w:rsid w:val="00BE4EBD"/>
    <w:rsid w:val="00BE5AC6"/>
    <w:rsid w:val="00BE63C5"/>
    <w:rsid w:val="00BE7B76"/>
    <w:rsid w:val="00BF1FBE"/>
    <w:rsid w:val="00BF2363"/>
    <w:rsid w:val="00BF2869"/>
    <w:rsid w:val="00BF288D"/>
    <w:rsid w:val="00BF28F2"/>
    <w:rsid w:val="00BF2A8F"/>
    <w:rsid w:val="00BF30B3"/>
    <w:rsid w:val="00BF36D6"/>
    <w:rsid w:val="00BF373C"/>
    <w:rsid w:val="00BF4070"/>
    <w:rsid w:val="00BF426A"/>
    <w:rsid w:val="00BF447A"/>
    <w:rsid w:val="00BF4930"/>
    <w:rsid w:val="00BF4B49"/>
    <w:rsid w:val="00BF586B"/>
    <w:rsid w:val="00BF60A5"/>
    <w:rsid w:val="00BF6DD7"/>
    <w:rsid w:val="00C00BDB"/>
    <w:rsid w:val="00C0135B"/>
    <w:rsid w:val="00C01ACF"/>
    <w:rsid w:val="00C0484E"/>
    <w:rsid w:val="00C04D69"/>
    <w:rsid w:val="00C0584D"/>
    <w:rsid w:val="00C05E8C"/>
    <w:rsid w:val="00C072AB"/>
    <w:rsid w:val="00C07E74"/>
    <w:rsid w:val="00C1025A"/>
    <w:rsid w:val="00C103FA"/>
    <w:rsid w:val="00C114B7"/>
    <w:rsid w:val="00C123B9"/>
    <w:rsid w:val="00C12532"/>
    <w:rsid w:val="00C12AE8"/>
    <w:rsid w:val="00C13077"/>
    <w:rsid w:val="00C13E9B"/>
    <w:rsid w:val="00C1433B"/>
    <w:rsid w:val="00C148B8"/>
    <w:rsid w:val="00C14F1E"/>
    <w:rsid w:val="00C15BE1"/>
    <w:rsid w:val="00C163F9"/>
    <w:rsid w:val="00C167F7"/>
    <w:rsid w:val="00C17722"/>
    <w:rsid w:val="00C17C0B"/>
    <w:rsid w:val="00C2090D"/>
    <w:rsid w:val="00C21905"/>
    <w:rsid w:val="00C21E36"/>
    <w:rsid w:val="00C21FA1"/>
    <w:rsid w:val="00C227B0"/>
    <w:rsid w:val="00C23665"/>
    <w:rsid w:val="00C23E3E"/>
    <w:rsid w:val="00C248B4"/>
    <w:rsid w:val="00C24ABC"/>
    <w:rsid w:val="00C24F68"/>
    <w:rsid w:val="00C2505F"/>
    <w:rsid w:val="00C2524D"/>
    <w:rsid w:val="00C25717"/>
    <w:rsid w:val="00C27331"/>
    <w:rsid w:val="00C27658"/>
    <w:rsid w:val="00C278A4"/>
    <w:rsid w:val="00C307E1"/>
    <w:rsid w:val="00C31053"/>
    <w:rsid w:val="00C315DC"/>
    <w:rsid w:val="00C31906"/>
    <w:rsid w:val="00C32036"/>
    <w:rsid w:val="00C32495"/>
    <w:rsid w:val="00C32EBC"/>
    <w:rsid w:val="00C3438B"/>
    <w:rsid w:val="00C343CF"/>
    <w:rsid w:val="00C344F6"/>
    <w:rsid w:val="00C35C01"/>
    <w:rsid w:val="00C35E63"/>
    <w:rsid w:val="00C35EBA"/>
    <w:rsid w:val="00C36FC1"/>
    <w:rsid w:val="00C401CA"/>
    <w:rsid w:val="00C40BD5"/>
    <w:rsid w:val="00C41D3A"/>
    <w:rsid w:val="00C41D6C"/>
    <w:rsid w:val="00C42DA6"/>
    <w:rsid w:val="00C43BAB"/>
    <w:rsid w:val="00C44C16"/>
    <w:rsid w:val="00C44DDB"/>
    <w:rsid w:val="00C4582E"/>
    <w:rsid w:val="00C462B1"/>
    <w:rsid w:val="00C46420"/>
    <w:rsid w:val="00C46AD9"/>
    <w:rsid w:val="00C46C7E"/>
    <w:rsid w:val="00C4709F"/>
    <w:rsid w:val="00C4714B"/>
    <w:rsid w:val="00C47572"/>
    <w:rsid w:val="00C47D16"/>
    <w:rsid w:val="00C47F6C"/>
    <w:rsid w:val="00C50109"/>
    <w:rsid w:val="00C501BB"/>
    <w:rsid w:val="00C501C0"/>
    <w:rsid w:val="00C503BD"/>
    <w:rsid w:val="00C504A1"/>
    <w:rsid w:val="00C50DB0"/>
    <w:rsid w:val="00C51F91"/>
    <w:rsid w:val="00C52172"/>
    <w:rsid w:val="00C52364"/>
    <w:rsid w:val="00C52B81"/>
    <w:rsid w:val="00C53216"/>
    <w:rsid w:val="00C53F87"/>
    <w:rsid w:val="00C5416A"/>
    <w:rsid w:val="00C54227"/>
    <w:rsid w:val="00C55BD7"/>
    <w:rsid w:val="00C56796"/>
    <w:rsid w:val="00C569C7"/>
    <w:rsid w:val="00C56BF3"/>
    <w:rsid w:val="00C56ECD"/>
    <w:rsid w:val="00C5703E"/>
    <w:rsid w:val="00C570A5"/>
    <w:rsid w:val="00C575DE"/>
    <w:rsid w:val="00C60210"/>
    <w:rsid w:val="00C60458"/>
    <w:rsid w:val="00C61C6A"/>
    <w:rsid w:val="00C62ED2"/>
    <w:rsid w:val="00C630FB"/>
    <w:rsid w:val="00C63241"/>
    <w:rsid w:val="00C6330B"/>
    <w:rsid w:val="00C648B7"/>
    <w:rsid w:val="00C64FC8"/>
    <w:rsid w:val="00C6549B"/>
    <w:rsid w:val="00C660CD"/>
    <w:rsid w:val="00C67576"/>
    <w:rsid w:val="00C676F3"/>
    <w:rsid w:val="00C67CC1"/>
    <w:rsid w:val="00C70759"/>
    <w:rsid w:val="00C70CE9"/>
    <w:rsid w:val="00C70D23"/>
    <w:rsid w:val="00C71106"/>
    <w:rsid w:val="00C7159E"/>
    <w:rsid w:val="00C716D3"/>
    <w:rsid w:val="00C718DB"/>
    <w:rsid w:val="00C72702"/>
    <w:rsid w:val="00C728D8"/>
    <w:rsid w:val="00C73069"/>
    <w:rsid w:val="00C73682"/>
    <w:rsid w:val="00C73F70"/>
    <w:rsid w:val="00C743FE"/>
    <w:rsid w:val="00C7459E"/>
    <w:rsid w:val="00C7467F"/>
    <w:rsid w:val="00C74755"/>
    <w:rsid w:val="00C749C5"/>
    <w:rsid w:val="00C74CBB"/>
    <w:rsid w:val="00C75B91"/>
    <w:rsid w:val="00C763A2"/>
    <w:rsid w:val="00C7647D"/>
    <w:rsid w:val="00C773F8"/>
    <w:rsid w:val="00C77E92"/>
    <w:rsid w:val="00C77EAF"/>
    <w:rsid w:val="00C80215"/>
    <w:rsid w:val="00C808F8"/>
    <w:rsid w:val="00C80CE5"/>
    <w:rsid w:val="00C80FD3"/>
    <w:rsid w:val="00C811FC"/>
    <w:rsid w:val="00C813A3"/>
    <w:rsid w:val="00C81536"/>
    <w:rsid w:val="00C81FC9"/>
    <w:rsid w:val="00C8241C"/>
    <w:rsid w:val="00C82F03"/>
    <w:rsid w:val="00C835A7"/>
    <w:rsid w:val="00C83E98"/>
    <w:rsid w:val="00C84F65"/>
    <w:rsid w:val="00C853DD"/>
    <w:rsid w:val="00C85DEA"/>
    <w:rsid w:val="00C8646A"/>
    <w:rsid w:val="00C864DB"/>
    <w:rsid w:val="00C8681D"/>
    <w:rsid w:val="00C86CEB"/>
    <w:rsid w:val="00C86DA6"/>
    <w:rsid w:val="00C86E10"/>
    <w:rsid w:val="00C87736"/>
    <w:rsid w:val="00C87D1D"/>
    <w:rsid w:val="00C87D68"/>
    <w:rsid w:val="00C87F36"/>
    <w:rsid w:val="00C907FC"/>
    <w:rsid w:val="00C90AC9"/>
    <w:rsid w:val="00C91031"/>
    <w:rsid w:val="00C92C9E"/>
    <w:rsid w:val="00C93E77"/>
    <w:rsid w:val="00C94A5E"/>
    <w:rsid w:val="00C94C85"/>
    <w:rsid w:val="00C94DBB"/>
    <w:rsid w:val="00C97380"/>
    <w:rsid w:val="00C9751A"/>
    <w:rsid w:val="00CA0200"/>
    <w:rsid w:val="00CA0B21"/>
    <w:rsid w:val="00CA1CA4"/>
    <w:rsid w:val="00CA1FE4"/>
    <w:rsid w:val="00CA215B"/>
    <w:rsid w:val="00CA3459"/>
    <w:rsid w:val="00CA39E7"/>
    <w:rsid w:val="00CA3B18"/>
    <w:rsid w:val="00CA4DD0"/>
    <w:rsid w:val="00CA4FBF"/>
    <w:rsid w:val="00CA5704"/>
    <w:rsid w:val="00CA6657"/>
    <w:rsid w:val="00CA7857"/>
    <w:rsid w:val="00CA7B80"/>
    <w:rsid w:val="00CB0626"/>
    <w:rsid w:val="00CB1798"/>
    <w:rsid w:val="00CB17A5"/>
    <w:rsid w:val="00CB19BB"/>
    <w:rsid w:val="00CB21FC"/>
    <w:rsid w:val="00CB2645"/>
    <w:rsid w:val="00CB282F"/>
    <w:rsid w:val="00CB2AC5"/>
    <w:rsid w:val="00CB2BF0"/>
    <w:rsid w:val="00CB3160"/>
    <w:rsid w:val="00CB352A"/>
    <w:rsid w:val="00CB36AC"/>
    <w:rsid w:val="00CB3739"/>
    <w:rsid w:val="00CB3B00"/>
    <w:rsid w:val="00CB3D64"/>
    <w:rsid w:val="00CB4722"/>
    <w:rsid w:val="00CB4B3A"/>
    <w:rsid w:val="00CB52E3"/>
    <w:rsid w:val="00CB532D"/>
    <w:rsid w:val="00CB56D8"/>
    <w:rsid w:val="00CB593D"/>
    <w:rsid w:val="00CB6230"/>
    <w:rsid w:val="00CB6E90"/>
    <w:rsid w:val="00CB7406"/>
    <w:rsid w:val="00CB76F8"/>
    <w:rsid w:val="00CB7736"/>
    <w:rsid w:val="00CB78FD"/>
    <w:rsid w:val="00CB7B3F"/>
    <w:rsid w:val="00CB7F82"/>
    <w:rsid w:val="00CC02B8"/>
    <w:rsid w:val="00CC1309"/>
    <w:rsid w:val="00CC1CA0"/>
    <w:rsid w:val="00CC1D27"/>
    <w:rsid w:val="00CC2013"/>
    <w:rsid w:val="00CC3892"/>
    <w:rsid w:val="00CC3DB8"/>
    <w:rsid w:val="00CC4412"/>
    <w:rsid w:val="00CC49D3"/>
    <w:rsid w:val="00CC51C8"/>
    <w:rsid w:val="00CC5878"/>
    <w:rsid w:val="00CC7358"/>
    <w:rsid w:val="00CC75C3"/>
    <w:rsid w:val="00CC75DD"/>
    <w:rsid w:val="00CC76C9"/>
    <w:rsid w:val="00CD021C"/>
    <w:rsid w:val="00CD04A2"/>
    <w:rsid w:val="00CD0622"/>
    <w:rsid w:val="00CD0FD9"/>
    <w:rsid w:val="00CD1FB2"/>
    <w:rsid w:val="00CD21A0"/>
    <w:rsid w:val="00CD292A"/>
    <w:rsid w:val="00CD3B4D"/>
    <w:rsid w:val="00CD45D7"/>
    <w:rsid w:val="00CD58D8"/>
    <w:rsid w:val="00CD6DDF"/>
    <w:rsid w:val="00CD75E9"/>
    <w:rsid w:val="00CD7C6E"/>
    <w:rsid w:val="00CE024D"/>
    <w:rsid w:val="00CE0B73"/>
    <w:rsid w:val="00CE35C1"/>
    <w:rsid w:val="00CE3D5A"/>
    <w:rsid w:val="00CE42B7"/>
    <w:rsid w:val="00CE4B09"/>
    <w:rsid w:val="00CE51BA"/>
    <w:rsid w:val="00CE5E1F"/>
    <w:rsid w:val="00CE6520"/>
    <w:rsid w:val="00CE66A9"/>
    <w:rsid w:val="00CE6CB1"/>
    <w:rsid w:val="00CE6EE8"/>
    <w:rsid w:val="00CE7089"/>
    <w:rsid w:val="00CE7CF8"/>
    <w:rsid w:val="00CF0640"/>
    <w:rsid w:val="00CF14E4"/>
    <w:rsid w:val="00CF2A60"/>
    <w:rsid w:val="00CF2E68"/>
    <w:rsid w:val="00CF30DE"/>
    <w:rsid w:val="00CF3398"/>
    <w:rsid w:val="00CF37D7"/>
    <w:rsid w:val="00CF3E29"/>
    <w:rsid w:val="00CF3F75"/>
    <w:rsid w:val="00CF4965"/>
    <w:rsid w:val="00CF4B53"/>
    <w:rsid w:val="00CF4CE2"/>
    <w:rsid w:val="00CF5258"/>
    <w:rsid w:val="00CF571A"/>
    <w:rsid w:val="00CF6B55"/>
    <w:rsid w:val="00CF6C1C"/>
    <w:rsid w:val="00CF6C20"/>
    <w:rsid w:val="00CF76E3"/>
    <w:rsid w:val="00D00761"/>
    <w:rsid w:val="00D00C60"/>
    <w:rsid w:val="00D00EBF"/>
    <w:rsid w:val="00D01D2F"/>
    <w:rsid w:val="00D01FE2"/>
    <w:rsid w:val="00D02174"/>
    <w:rsid w:val="00D0286C"/>
    <w:rsid w:val="00D02F15"/>
    <w:rsid w:val="00D03596"/>
    <w:rsid w:val="00D03A30"/>
    <w:rsid w:val="00D03E5D"/>
    <w:rsid w:val="00D04053"/>
    <w:rsid w:val="00D049F9"/>
    <w:rsid w:val="00D04DDB"/>
    <w:rsid w:val="00D05024"/>
    <w:rsid w:val="00D05A47"/>
    <w:rsid w:val="00D05F3C"/>
    <w:rsid w:val="00D07742"/>
    <w:rsid w:val="00D078C4"/>
    <w:rsid w:val="00D10170"/>
    <w:rsid w:val="00D10935"/>
    <w:rsid w:val="00D11193"/>
    <w:rsid w:val="00D11DC8"/>
    <w:rsid w:val="00D1243A"/>
    <w:rsid w:val="00D127BD"/>
    <w:rsid w:val="00D12CC2"/>
    <w:rsid w:val="00D1388B"/>
    <w:rsid w:val="00D14DAF"/>
    <w:rsid w:val="00D15518"/>
    <w:rsid w:val="00D158AC"/>
    <w:rsid w:val="00D15B79"/>
    <w:rsid w:val="00D16611"/>
    <w:rsid w:val="00D170AC"/>
    <w:rsid w:val="00D200AB"/>
    <w:rsid w:val="00D20960"/>
    <w:rsid w:val="00D217CE"/>
    <w:rsid w:val="00D21B53"/>
    <w:rsid w:val="00D22060"/>
    <w:rsid w:val="00D22B26"/>
    <w:rsid w:val="00D22B4A"/>
    <w:rsid w:val="00D234DA"/>
    <w:rsid w:val="00D243C4"/>
    <w:rsid w:val="00D24715"/>
    <w:rsid w:val="00D24E24"/>
    <w:rsid w:val="00D24FB0"/>
    <w:rsid w:val="00D25702"/>
    <w:rsid w:val="00D26025"/>
    <w:rsid w:val="00D26772"/>
    <w:rsid w:val="00D268FE"/>
    <w:rsid w:val="00D26F46"/>
    <w:rsid w:val="00D27DE5"/>
    <w:rsid w:val="00D30174"/>
    <w:rsid w:val="00D3075B"/>
    <w:rsid w:val="00D30A87"/>
    <w:rsid w:val="00D30D57"/>
    <w:rsid w:val="00D3142D"/>
    <w:rsid w:val="00D3229C"/>
    <w:rsid w:val="00D327C3"/>
    <w:rsid w:val="00D327E2"/>
    <w:rsid w:val="00D32BDE"/>
    <w:rsid w:val="00D32EB9"/>
    <w:rsid w:val="00D34DC9"/>
    <w:rsid w:val="00D35934"/>
    <w:rsid w:val="00D35EF0"/>
    <w:rsid w:val="00D36201"/>
    <w:rsid w:val="00D36843"/>
    <w:rsid w:val="00D36B7E"/>
    <w:rsid w:val="00D37008"/>
    <w:rsid w:val="00D37099"/>
    <w:rsid w:val="00D37AEB"/>
    <w:rsid w:val="00D37FE7"/>
    <w:rsid w:val="00D408B7"/>
    <w:rsid w:val="00D40AC7"/>
    <w:rsid w:val="00D42927"/>
    <w:rsid w:val="00D4367C"/>
    <w:rsid w:val="00D437CE"/>
    <w:rsid w:val="00D438ED"/>
    <w:rsid w:val="00D45096"/>
    <w:rsid w:val="00D451E4"/>
    <w:rsid w:val="00D4545E"/>
    <w:rsid w:val="00D455DE"/>
    <w:rsid w:val="00D45BF5"/>
    <w:rsid w:val="00D45F6F"/>
    <w:rsid w:val="00D460F9"/>
    <w:rsid w:val="00D46216"/>
    <w:rsid w:val="00D46225"/>
    <w:rsid w:val="00D4632B"/>
    <w:rsid w:val="00D46457"/>
    <w:rsid w:val="00D468B9"/>
    <w:rsid w:val="00D46A4F"/>
    <w:rsid w:val="00D47212"/>
    <w:rsid w:val="00D47949"/>
    <w:rsid w:val="00D47E50"/>
    <w:rsid w:val="00D5087F"/>
    <w:rsid w:val="00D50A0A"/>
    <w:rsid w:val="00D50E18"/>
    <w:rsid w:val="00D50FD4"/>
    <w:rsid w:val="00D51245"/>
    <w:rsid w:val="00D5233D"/>
    <w:rsid w:val="00D524C1"/>
    <w:rsid w:val="00D5270B"/>
    <w:rsid w:val="00D531FB"/>
    <w:rsid w:val="00D54BEB"/>
    <w:rsid w:val="00D55430"/>
    <w:rsid w:val="00D5581A"/>
    <w:rsid w:val="00D55ADD"/>
    <w:rsid w:val="00D55BC3"/>
    <w:rsid w:val="00D5669C"/>
    <w:rsid w:val="00D57455"/>
    <w:rsid w:val="00D577E0"/>
    <w:rsid w:val="00D60BB3"/>
    <w:rsid w:val="00D617EF"/>
    <w:rsid w:val="00D621A2"/>
    <w:rsid w:val="00D625F8"/>
    <w:rsid w:val="00D62931"/>
    <w:rsid w:val="00D6439F"/>
    <w:rsid w:val="00D6456A"/>
    <w:rsid w:val="00D64721"/>
    <w:rsid w:val="00D64764"/>
    <w:rsid w:val="00D6485E"/>
    <w:rsid w:val="00D65734"/>
    <w:rsid w:val="00D65BC5"/>
    <w:rsid w:val="00D65EDC"/>
    <w:rsid w:val="00D660C9"/>
    <w:rsid w:val="00D662F2"/>
    <w:rsid w:val="00D66613"/>
    <w:rsid w:val="00D67712"/>
    <w:rsid w:val="00D67718"/>
    <w:rsid w:val="00D67AED"/>
    <w:rsid w:val="00D70A04"/>
    <w:rsid w:val="00D71006"/>
    <w:rsid w:val="00D711C1"/>
    <w:rsid w:val="00D722DE"/>
    <w:rsid w:val="00D72E89"/>
    <w:rsid w:val="00D73D28"/>
    <w:rsid w:val="00D74137"/>
    <w:rsid w:val="00D74250"/>
    <w:rsid w:val="00D74395"/>
    <w:rsid w:val="00D74550"/>
    <w:rsid w:val="00D7497C"/>
    <w:rsid w:val="00D752C0"/>
    <w:rsid w:val="00D76F45"/>
    <w:rsid w:val="00D77096"/>
    <w:rsid w:val="00D80430"/>
    <w:rsid w:val="00D81501"/>
    <w:rsid w:val="00D81AC4"/>
    <w:rsid w:val="00D820E5"/>
    <w:rsid w:val="00D824DE"/>
    <w:rsid w:val="00D828C7"/>
    <w:rsid w:val="00D83458"/>
    <w:rsid w:val="00D83584"/>
    <w:rsid w:val="00D84FD7"/>
    <w:rsid w:val="00D8506C"/>
    <w:rsid w:val="00D85654"/>
    <w:rsid w:val="00D86755"/>
    <w:rsid w:val="00D86B04"/>
    <w:rsid w:val="00D87647"/>
    <w:rsid w:val="00D87792"/>
    <w:rsid w:val="00D879EE"/>
    <w:rsid w:val="00D87DB8"/>
    <w:rsid w:val="00D901F1"/>
    <w:rsid w:val="00D90F92"/>
    <w:rsid w:val="00D93EF1"/>
    <w:rsid w:val="00D944C3"/>
    <w:rsid w:val="00D946AB"/>
    <w:rsid w:val="00D959AD"/>
    <w:rsid w:val="00D95CF5"/>
    <w:rsid w:val="00D95DF4"/>
    <w:rsid w:val="00D96BAC"/>
    <w:rsid w:val="00D96BEC"/>
    <w:rsid w:val="00D9772E"/>
    <w:rsid w:val="00D978B7"/>
    <w:rsid w:val="00D979B5"/>
    <w:rsid w:val="00D97F8B"/>
    <w:rsid w:val="00DA15E9"/>
    <w:rsid w:val="00DA1B89"/>
    <w:rsid w:val="00DA1F10"/>
    <w:rsid w:val="00DA31F3"/>
    <w:rsid w:val="00DA34B4"/>
    <w:rsid w:val="00DA3986"/>
    <w:rsid w:val="00DA3D8D"/>
    <w:rsid w:val="00DA3DA8"/>
    <w:rsid w:val="00DA45F2"/>
    <w:rsid w:val="00DA4804"/>
    <w:rsid w:val="00DA4C1B"/>
    <w:rsid w:val="00DA51C5"/>
    <w:rsid w:val="00DA51E1"/>
    <w:rsid w:val="00DA5C1C"/>
    <w:rsid w:val="00DA6A8E"/>
    <w:rsid w:val="00DA7276"/>
    <w:rsid w:val="00DA78AD"/>
    <w:rsid w:val="00DB0EE5"/>
    <w:rsid w:val="00DB49B9"/>
    <w:rsid w:val="00DB519C"/>
    <w:rsid w:val="00DB5BA9"/>
    <w:rsid w:val="00DB673B"/>
    <w:rsid w:val="00DB7841"/>
    <w:rsid w:val="00DB7982"/>
    <w:rsid w:val="00DB7BE2"/>
    <w:rsid w:val="00DB7BFE"/>
    <w:rsid w:val="00DB7ECC"/>
    <w:rsid w:val="00DC0756"/>
    <w:rsid w:val="00DC0B12"/>
    <w:rsid w:val="00DC0CA2"/>
    <w:rsid w:val="00DC28DA"/>
    <w:rsid w:val="00DC3017"/>
    <w:rsid w:val="00DC3332"/>
    <w:rsid w:val="00DC391B"/>
    <w:rsid w:val="00DC39AE"/>
    <w:rsid w:val="00DC3B0C"/>
    <w:rsid w:val="00DC6347"/>
    <w:rsid w:val="00DC661C"/>
    <w:rsid w:val="00DC6755"/>
    <w:rsid w:val="00DC7706"/>
    <w:rsid w:val="00DC7839"/>
    <w:rsid w:val="00DC7AE1"/>
    <w:rsid w:val="00DD028F"/>
    <w:rsid w:val="00DD03A8"/>
    <w:rsid w:val="00DD051C"/>
    <w:rsid w:val="00DD154E"/>
    <w:rsid w:val="00DD1992"/>
    <w:rsid w:val="00DD19B3"/>
    <w:rsid w:val="00DD19F8"/>
    <w:rsid w:val="00DD1EC3"/>
    <w:rsid w:val="00DD2A28"/>
    <w:rsid w:val="00DD3029"/>
    <w:rsid w:val="00DD3314"/>
    <w:rsid w:val="00DD3F8C"/>
    <w:rsid w:val="00DD3FDD"/>
    <w:rsid w:val="00DD515B"/>
    <w:rsid w:val="00DD5897"/>
    <w:rsid w:val="00DD7344"/>
    <w:rsid w:val="00DD7984"/>
    <w:rsid w:val="00DD7D0C"/>
    <w:rsid w:val="00DD7DA7"/>
    <w:rsid w:val="00DE0143"/>
    <w:rsid w:val="00DE045E"/>
    <w:rsid w:val="00DE093A"/>
    <w:rsid w:val="00DE11D1"/>
    <w:rsid w:val="00DE1821"/>
    <w:rsid w:val="00DE1DFA"/>
    <w:rsid w:val="00DE203A"/>
    <w:rsid w:val="00DE259B"/>
    <w:rsid w:val="00DE2682"/>
    <w:rsid w:val="00DE2B92"/>
    <w:rsid w:val="00DE2DCB"/>
    <w:rsid w:val="00DE2EDB"/>
    <w:rsid w:val="00DE4BDE"/>
    <w:rsid w:val="00DE52FA"/>
    <w:rsid w:val="00DE558C"/>
    <w:rsid w:val="00DE5804"/>
    <w:rsid w:val="00DE5E2F"/>
    <w:rsid w:val="00DE610B"/>
    <w:rsid w:val="00DE621E"/>
    <w:rsid w:val="00DE63E1"/>
    <w:rsid w:val="00DE6DDC"/>
    <w:rsid w:val="00DE7878"/>
    <w:rsid w:val="00DE7C47"/>
    <w:rsid w:val="00DF0728"/>
    <w:rsid w:val="00DF07B7"/>
    <w:rsid w:val="00DF11DF"/>
    <w:rsid w:val="00DF11F6"/>
    <w:rsid w:val="00DF16F3"/>
    <w:rsid w:val="00DF1716"/>
    <w:rsid w:val="00DF193B"/>
    <w:rsid w:val="00DF2529"/>
    <w:rsid w:val="00DF2F76"/>
    <w:rsid w:val="00DF3634"/>
    <w:rsid w:val="00DF3C39"/>
    <w:rsid w:val="00DF3FF9"/>
    <w:rsid w:val="00DF4456"/>
    <w:rsid w:val="00DF5835"/>
    <w:rsid w:val="00DF5D47"/>
    <w:rsid w:val="00DF5EA0"/>
    <w:rsid w:val="00DF6B4E"/>
    <w:rsid w:val="00DF6ED4"/>
    <w:rsid w:val="00DF6FE7"/>
    <w:rsid w:val="00DF7494"/>
    <w:rsid w:val="00E00A5F"/>
    <w:rsid w:val="00E00EDE"/>
    <w:rsid w:val="00E01461"/>
    <w:rsid w:val="00E01992"/>
    <w:rsid w:val="00E019C8"/>
    <w:rsid w:val="00E03C9F"/>
    <w:rsid w:val="00E03F65"/>
    <w:rsid w:val="00E043EA"/>
    <w:rsid w:val="00E055AB"/>
    <w:rsid w:val="00E061A6"/>
    <w:rsid w:val="00E065BD"/>
    <w:rsid w:val="00E074F0"/>
    <w:rsid w:val="00E07736"/>
    <w:rsid w:val="00E07B53"/>
    <w:rsid w:val="00E07BDA"/>
    <w:rsid w:val="00E07F20"/>
    <w:rsid w:val="00E10021"/>
    <w:rsid w:val="00E10400"/>
    <w:rsid w:val="00E10703"/>
    <w:rsid w:val="00E11E9B"/>
    <w:rsid w:val="00E12501"/>
    <w:rsid w:val="00E12736"/>
    <w:rsid w:val="00E13E7A"/>
    <w:rsid w:val="00E147B3"/>
    <w:rsid w:val="00E148D2"/>
    <w:rsid w:val="00E1558B"/>
    <w:rsid w:val="00E16F30"/>
    <w:rsid w:val="00E16F40"/>
    <w:rsid w:val="00E16FA1"/>
    <w:rsid w:val="00E16FFE"/>
    <w:rsid w:val="00E2146D"/>
    <w:rsid w:val="00E215F9"/>
    <w:rsid w:val="00E222B1"/>
    <w:rsid w:val="00E22D71"/>
    <w:rsid w:val="00E23A4F"/>
    <w:rsid w:val="00E241B7"/>
    <w:rsid w:val="00E241E0"/>
    <w:rsid w:val="00E241E6"/>
    <w:rsid w:val="00E24A6F"/>
    <w:rsid w:val="00E24C14"/>
    <w:rsid w:val="00E255C1"/>
    <w:rsid w:val="00E25F9E"/>
    <w:rsid w:val="00E267E0"/>
    <w:rsid w:val="00E27746"/>
    <w:rsid w:val="00E2796D"/>
    <w:rsid w:val="00E27F0B"/>
    <w:rsid w:val="00E30183"/>
    <w:rsid w:val="00E301AB"/>
    <w:rsid w:val="00E3020E"/>
    <w:rsid w:val="00E303C6"/>
    <w:rsid w:val="00E306BF"/>
    <w:rsid w:val="00E32558"/>
    <w:rsid w:val="00E32891"/>
    <w:rsid w:val="00E32965"/>
    <w:rsid w:val="00E32C6D"/>
    <w:rsid w:val="00E331DF"/>
    <w:rsid w:val="00E337BE"/>
    <w:rsid w:val="00E346B9"/>
    <w:rsid w:val="00E34732"/>
    <w:rsid w:val="00E34C50"/>
    <w:rsid w:val="00E3572C"/>
    <w:rsid w:val="00E35F9F"/>
    <w:rsid w:val="00E36011"/>
    <w:rsid w:val="00E360A7"/>
    <w:rsid w:val="00E366E0"/>
    <w:rsid w:val="00E40CA0"/>
    <w:rsid w:val="00E4133E"/>
    <w:rsid w:val="00E41A32"/>
    <w:rsid w:val="00E41F1E"/>
    <w:rsid w:val="00E420B6"/>
    <w:rsid w:val="00E42DA3"/>
    <w:rsid w:val="00E43EE9"/>
    <w:rsid w:val="00E45407"/>
    <w:rsid w:val="00E4630B"/>
    <w:rsid w:val="00E46626"/>
    <w:rsid w:val="00E46ABB"/>
    <w:rsid w:val="00E4700B"/>
    <w:rsid w:val="00E500BB"/>
    <w:rsid w:val="00E50A85"/>
    <w:rsid w:val="00E50FC6"/>
    <w:rsid w:val="00E50FDE"/>
    <w:rsid w:val="00E514B3"/>
    <w:rsid w:val="00E517F0"/>
    <w:rsid w:val="00E52333"/>
    <w:rsid w:val="00E52998"/>
    <w:rsid w:val="00E53985"/>
    <w:rsid w:val="00E53FE8"/>
    <w:rsid w:val="00E54117"/>
    <w:rsid w:val="00E55030"/>
    <w:rsid w:val="00E56274"/>
    <w:rsid w:val="00E57B31"/>
    <w:rsid w:val="00E57B8D"/>
    <w:rsid w:val="00E6097A"/>
    <w:rsid w:val="00E61450"/>
    <w:rsid w:val="00E616A1"/>
    <w:rsid w:val="00E616CB"/>
    <w:rsid w:val="00E61BEC"/>
    <w:rsid w:val="00E61C3B"/>
    <w:rsid w:val="00E625A5"/>
    <w:rsid w:val="00E62FFA"/>
    <w:rsid w:val="00E63BA6"/>
    <w:rsid w:val="00E64BEC"/>
    <w:rsid w:val="00E65051"/>
    <w:rsid w:val="00E66CC5"/>
    <w:rsid w:val="00E6735A"/>
    <w:rsid w:val="00E67C1E"/>
    <w:rsid w:val="00E70515"/>
    <w:rsid w:val="00E71416"/>
    <w:rsid w:val="00E71D7F"/>
    <w:rsid w:val="00E72E93"/>
    <w:rsid w:val="00E72F9E"/>
    <w:rsid w:val="00E7389B"/>
    <w:rsid w:val="00E73F5B"/>
    <w:rsid w:val="00E7485A"/>
    <w:rsid w:val="00E74C45"/>
    <w:rsid w:val="00E75384"/>
    <w:rsid w:val="00E75692"/>
    <w:rsid w:val="00E756FD"/>
    <w:rsid w:val="00E75951"/>
    <w:rsid w:val="00E7631A"/>
    <w:rsid w:val="00E76391"/>
    <w:rsid w:val="00E76F26"/>
    <w:rsid w:val="00E77161"/>
    <w:rsid w:val="00E77238"/>
    <w:rsid w:val="00E802A7"/>
    <w:rsid w:val="00E80C0C"/>
    <w:rsid w:val="00E80C69"/>
    <w:rsid w:val="00E8132E"/>
    <w:rsid w:val="00E814DD"/>
    <w:rsid w:val="00E817DC"/>
    <w:rsid w:val="00E81A38"/>
    <w:rsid w:val="00E8213B"/>
    <w:rsid w:val="00E83204"/>
    <w:rsid w:val="00E83298"/>
    <w:rsid w:val="00E8356B"/>
    <w:rsid w:val="00E837F0"/>
    <w:rsid w:val="00E83E7C"/>
    <w:rsid w:val="00E859B3"/>
    <w:rsid w:val="00E85AF4"/>
    <w:rsid w:val="00E87DD8"/>
    <w:rsid w:val="00E900B1"/>
    <w:rsid w:val="00E90835"/>
    <w:rsid w:val="00E911CF"/>
    <w:rsid w:val="00E917C4"/>
    <w:rsid w:val="00E92C3E"/>
    <w:rsid w:val="00E92F8A"/>
    <w:rsid w:val="00E9347C"/>
    <w:rsid w:val="00E9549E"/>
    <w:rsid w:val="00E9554D"/>
    <w:rsid w:val="00E9581A"/>
    <w:rsid w:val="00E969A3"/>
    <w:rsid w:val="00E96F52"/>
    <w:rsid w:val="00E96F89"/>
    <w:rsid w:val="00E97646"/>
    <w:rsid w:val="00E97713"/>
    <w:rsid w:val="00E979F9"/>
    <w:rsid w:val="00E97C18"/>
    <w:rsid w:val="00EA0430"/>
    <w:rsid w:val="00EA06C8"/>
    <w:rsid w:val="00EA07CD"/>
    <w:rsid w:val="00EA0B0E"/>
    <w:rsid w:val="00EA2C23"/>
    <w:rsid w:val="00EA4C14"/>
    <w:rsid w:val="00EA514C"/>
    <w:rsid w:val="00EA532E"/>
    <w:rsid w:val="00EA53DE"/>
    <w:rsid w:val="00EA5549"/>
    <w:rsid w:val="00EA55FC"/>
    <w:rsid w:val="00EA592B"/>
    <w:rsid w:val="00EA65E4"/>
    <w:rsid w:val="00EA68ED"/>
    <w:rsid w:val="00EA6BE7"/>
    <w:rsid w:val="00EA7E41"/>
    <w:rsid w:val="00EB01F1"/>
    <w:rsid w:val="00EB0994"/>
    <w:rsid w:val="00EB0CB3"/>
    <w:rsid w:val="00EB1DE6"/>
    <w:rsid w:val="00EB22EC"/>
    <w:rsid w:val="00EB244E"/>
    <w:rsid w:val="00EB24B6"/>
    <w:rsid w:val="00EB3C68"/>
    <w:rsid w:val="00EB3FB7"/>
    <w:rsid w:val="00EB45A9"/>
    <w:rsid w:val="00EB49A3"/>
    <w:rsid w:val="00EB5F65"/>
    <w:rsid w:val="00EB65AC"/>
    <w:rsid w:val="00EB7892"/>
    <w:rsid w:val="00EB7C5B"/>
    <w:rsid w:val="00EC0980"/>
    <w:rsid w:val="00EC0A4F"/>
    <w:rsid w:val="00EC0CD7"/>
    <w:rsid w:val="00EC0D0A"/>
    <w:rsid w:val="00EC2473"/>
    <w:rsid w:val="00EC2B9C"/>
    <w:rsid w:val="00EC302A"/>
    <w:rsid w:val="00EC3487"/>
    <w:rsid w:val="00EC3DB3"/>
    <w:rsid w:val="00EC3DB5"/>
    <w:rsid w:val="00EC4828"/>
    <w:rsid w:val="00EC4F20"/>
    <w:rsid w:val="00EC50CE"/>
    <w:rsid w:val="00EC5FC2"/>
    <w:rsid w:val="00EC61B4"/>
    <w:rsid w:val="00EC6A3F"/>
    <w:rsid w:val="00EC6C0F"/>
    <w:rsid w:val="00EC6E83"/>
    <w:rsid w:val="00EC795C"/>
    <w:rsid w:val="00ED035D"/>
    <w:rsid w:val="00ED0362"/>
    <w:rsid w:val="00ED0451"/>
    <w:rsid w:val="00ED062C"/>
    <w:rsid w:val="00ED07F5"/>
    <w:rsid w:val="00ED0984"/>
    <w:rsid w:val="00ED0F5F"/>
    <w:rsid w:val="00ED1474"/>
    <w:rsid w:val="00ED161A"/>
    <w:rsid w:val="00ED1B7F"/>
    <w:rsid w:val="00ED1B99"/>
    <w:rsid w:val="00ED24BD"/>
    <w:rsid w:val="00ED2D6D"/>
    <w:rsid w:val="00ED324E"/>
    <w:rsid w:val="00ED32B3"/>
    <w:rsid w:val="00ED38C6"/>
    <w:rsid w:val="00ED3C07"/>
    <w:rsid w:val="00ED3E2E"/>
    <w:rsid w:val="00ED5AE8"/>
    <w:rsid w:val="00ED61BB"/>
    <w:rsid w:val="00ED7601"/>
    <w:rsid w:val="00ED7819"/>
    <w:rsid w:val="00ED7928"/>
    <w:rsid w:val="00ED79FE"/>
    <w:rsid w:val="00EE064C"/>
    <w:rsid w:val="00EE180C"/>
    <w:rsid w:val="00EE1FD3"/>
    <w:rsid w:val="00EE1FE8"/>
    <w:rsid w:val="00EE2391"/>
    <w:rsid w:val="00EE2717"/>
    <w:rsid w:val="00EE3BEA"/>
    <w:rsid w:val="00EE4B8C"/>
    <w:rsid w:val="00EE4BC7"/>
    <w:rsid w:val="00EE5434"/>
    <w:rsid w:val="00EE5C18"/>
    <w:rsid w:val="00EE60B5"/>
    <w:rsid w:val="00EE79A8"/>
    <w:rsid w:val="00EF00E6"/>
    <w:rsid w:val="00EF0591"/>
    <w:rsid w:val="00EF05EC"/>
    <w:rsid w:val="00EF070F"/>
    <w:rsid w:val="00EF08E9"/>
    <w:rsid w:val="00EF1357"/>
    <w:rsid w:val="00EF2C10"/>
    <w:rsid w:val="00EF33B2"/>
    <w:rsid w:val="00EF3EF7"/>
    <w:rsid w:val="00EF47EB"/>
    <w:rsid w:val="00EF4891"/>
    <w:rsid w:val="00EF51BC"/>
    <w:rsid w:val="00EF55D7"/>
    <w:rsid w:val="00EF58C7"/>
    <w:rsid w:val="00EF5935"/>
    <w:rsid w:val="00EF6862"/>
    <w:rsid w:val="00EF70CE"/>
    <w:rsid w:val="00EF7151"/>
    <w:rsid w:val="00EF7276"/>
    <w:rsid w:val="00EF7398"/>
    <w:rsid w:val="00EF7CC4"/>
    <w:rsid w:val="00EF7D17"/>
    <w:rsid w:val="00F0012B"/>
    <w:rsid w:val="00F00645"/>
    <w:rsid w:val="00F006FF"/>
    <w:rsid w:val="00F00AB4"/>
    <w:rsid w:val="00F00B37"/>
    <w:rsid w:val="00F015D3"/>
    <w:rsid w:val="00F01769"/>
    <w:rsid w:val="00F01932"/>
    <w:rsid w:val="00F01DB4"/>
    <w:rsid w:val="00F03306"/>
    <w:rsid w:val="00F033C4"/>
    <w:rsid w:val="00F0345D"/>
    <w:rsid w:val="00F03A9E"/>
    <w:rsid w:val="00F03E6D"/>
    <w:rsid w:val="00F04278"/>
    <w:rsid w:val="00F0488F"/>
    <w:rsid w:val="00F054BB"/>
    <w:rsid w:val="00F0625A"/>
    <w:rsid w:val="00F0689F"/>
    <w:rsid w:val="00F06ED5"/>
    <w:rsid w:val="00F07199"/>
    <w:rsid w:val="00F077B1"/>
    <w:rsid w:val="00F1078B"/>
    <w:rsid w:val="00F10E98"/>
    <w:rsid w:val="00F110EE"/>
    <w:rsid w:val="00F12470"/>
    <w:rsid w:val="00F12AA4"/>
    <w:rsid w:val="00F13024"/>
    <w:rsid w:val="00F136C8"/>
    <w:rsid w:val="00F13AE8"/>
    <w:rsid w:val="00F143AD"/>
    <w:rsid w:val="00F144F4"/>
    <w:rsid w:val="00F14FAB"/>
    <w:rsid w:val="00F15BE8"/>
    <w:rsid w:val="00F15F03"/>
    <w:rsid w:val="00F16013"/>
    <w:rsid w:val="00F16ECA"/>
    <w:rsid w:val="00F1792B"/>
    <w:rsid w:val="00F17F0A"/>
    <w:rsid w:val="00F2054B"/>
    <w:rsid w:val="00F20C32"/>
    <w:rsid w:val="00F20C4C"/>
    <w:rsid w:val="00F20CB5"/>
    <w:rsid w:val="00F20E92"/>
    <w:rsid w:val="00F217D1"/>
    <w:rsid w:val="00F21A20"/>
    <w:rsid w:val="00F21D20"/>
    <w:rsid w:val="00F22EB3"/>
    <w:rsid w:val="00F22F07"/>
    <w:rsid w:val="00F23128"/>
    <w:rsid w:val="00F2317D"/>
    <w:rsid w:val="00F240E6"/>
    <w:rsid w:val="00F242B2"/>
    <w:rsid w:val="00F24A43"/>
    <w:rsid w:val="00F24AF6"/>
    <w:rsid w:val="00F24DF2"/>
    <w:rsid w:val="00F24E22"/>
    <w:rsid w:val="00F2510C"/>
    <w:rsid w:val="00F25B45"/>
    <w:rsid w:val="00F25E0A"/>
    <w:rsid w:val="00F26335"/>
    <w:rsid w:val="00F2671C"/>
    <w:rsid w:val="00F27B57"/>
    <w:rsid w:val="00F30741"/>
    <w:rsid w:val="00F3180B"/>
    <w:rsid w:val="00F31827"/>
    <w:rsid w:val="00F3283B"/>
    <w:rsid w:val="00F32C85"/>
    <w:rsid w:val="00F33B25"/>
    <w:rsid w:val="00F34832"/>
    <w:rsid w:val="00F34919"/>
    <w:rsid w:val="00F3555A"/>
    <w:rsid w:val="00F35C8B"/>
    <w:rsid w:val="00F372F3"/>
    <w:rsid w:val="00F3793E"/>
    <w:rsid w:val="00F3794E"/>
    <w:rsid w:val="00F37F2D"/>
    <w:rsid w:val="00F43044"/>
    <w:rsid w:val="00F432D4"/>
    <w:rsid w:val="00F43742"/>
    <w:rsid w:val="00F43896"/>
    <w:rsid w:val="00F44044"/>
    <w:rsid w:val="00F44727"/>
    <w:rsid w:val="00F455AF"/>
    <w:rsid w:val="00F45ED8"/>
    <w:rsid w:val="00F4661C"/>
    <w:rsid w:val="00F46B8E"/>
    <w:rsid w:val="00F47BAA"/>
    <w:rsid w:val="00F504DC"/>
    <w:rsid w:val="00F504F8"/>
    <w:rsid w:val="00F5061D"/>
    <w:rsid w:val="00F50639"/>
    <w:rsid w:val="00F50D04"/>
    <w:rsid w:val="00F5242D"/>
    <w:rsid w:val="00F52990"/>
    <w:rsid w:val="00F52D31"/>
    <w:rsid w:val="00F5311E"/>
    <w:rsid w:val="00F53E5E"/>
    <w:rsid w:val="00F54413"/>
    <w:rsid w:val="00F54C80"/>
    <w:rsid w:val="00F559A2"/>
    <w:rsid w:val="00F57A33"/>
    <w:rsid w:val="00F60215"/>
    <w:rsid w:val="00F6169B"/>
    <w:rsid w:val="00F61F73"/>
    <w:rsid w:val="00F62771"/>
    <w:rsid w:val="00F63A33"/>
    <w:rsid w:val="00F63FD6"/>
    <w:rsid w:val="00F640AC"/>
    <w:rsid w:val="00F64B26"/>
    <w:rsid w:val="00F66001"/>
    <w:rsid w:val="00F6697A"/>
    <w:rsid w:val="00F66F34"/>
    <w:rsid w:val="00F67035"/>
    <w:rsid w:val="00F701EE"/>
    <w:rsid w:val="00F70473"/>
    <w:rsid w:val="00F70863"/>
    <w:rsid w:val="00F70F87"/>
    <w:rsid w:val="00F71C0B"/>
    <w:rsid w:val="00F71F84"/>
    <w:rsid w:val="00F734C7"/>
    <w:rsid w:val="00F735C8"/>
    <w:rsid w:val="00F7465A"/>
    <w:rsid w:val="00F747E7"/>
    <w:rsid w:val="00F74AE5"/>
    <w:rsid w:val="00F74FC0"/>
    <w:rsid w:val="00F75EA8"/>
    <w:rsid w:val="00F7638C"/>
    <w:rsid w:val="00F7770C"/>
    <w:rsid w:val="00F77EE2"/>
    <w:rsid w:val="00F77F73"/>
    <w:rsid w:val="00F8093C"/>
    <w:rsid w:val="00F80DCF"/>
    <w:rsid w:val="00F8188E"/>
    <w:rsid w:val="00F81DE2"/>
    <w:rsid w:val="00F82EA1"/>
    <w:rsid w:val="00F8302E"/>
    <w:rsid w:val="00F83A09"/>
    <w:rsid w:val="00F8583A"/>
    <w:rsid w:val="00F8595B"/>
    <w:rsid w:val="00F85AF0"/>
    <w:rsid w:val="00F86E1A"/>
    <w:rsid w:val="00F86FC5"/>
    <w:rsid w:val="00F90A37"/>
    <w:rsid w:val="00F90AD3"/>
    <w:rsid w:val="00F90B7E"/>
    <w:rsid w:val="00F91E03"/>
    <w:rsid w:val="00F923A8"/>
    <w:rsid w:val="00F9243D"/>
    <w:rsid w:val="00F925F3"/>
    <w:rsid w:val="00F93F57"/>
    <w:rsid w:val="00F94157"/>
    <w:rsid w:val="00F95F8D"/>
    <w:rsid w:val="00F96152"/>
    <w:rsid w:val="00F96535"/>
    <w:rsid w:val="00F9702F"/>
    <w:rsid w:val="00F97247"/>
    <w:rsid w:val="00F9762B"/>
    <w:rsid w:val="00F97872"/>
    <w:rsid w:val="00F97C96"/>
    <w:rsid w:val="00FA0BFD"/>
    <w:rsid w:val="00FA0EFB"/>
    <w:rsid w:val="00FA1462"/>
    <w:rsid w:val="00FA147D"/>
    <w:rsid w:val="00FA1A33"/>
    <w:rsid w:val="00FA1B23"/>
    <w:rsid w:val="00FA2835"/>
    <w:rsid w:val="00FA2A99"/>
    <w:rsid w:val="00FA2BE7"/>
    <w:rsid w:val="00FA33C9"/>
    <w:rsid w:val="00FA48A3"/>
    <w:rsid w:val="00FA527F"/>
    <w:rsid w:val="00FA54FF"/>
    <w:rsid w:val="00FA5913"/>
    <w:rsid w:val="00FA6CC3"/>
    <w:rsid w:val="00FA70ED"/>
    <w:rsid w:val="00FA7E5B"/>
    <w:rsid w:val="00FA7E76"/>
    <w:rsid w:val="00FB1803"/>
    <w:rsid w:val="00FB1AE7"/>
    <w:rsid w:val="00FB1E08"/>
    <w:rsid w:val="00FB2594"/>
    <w:rsid w:val="00FB2CBE"/>
    <w:rsid w:val="00FB2FB3"/>
    <w:rsid w:val="00FB324D"/>
    <w:rsid w:val="00FB3429"/>
    <w:rsid w:val="00FB34DD"/>
    <w:rsid w:val="00FB380B"/>
    <w:rsid w:val="00FB4A5C"/>
    <w:rsid w:val="00FB4B06"/>
    <w:rsid w:val="00FB599F"/>
    <w:rsid w:val="00FB5AB1"/>
    <w:rsid w:val="00FB5FF4"/>
    <w:rsid w:val="00FB6120"/>
    <w:rsid w:val="00FB6427"/>
    <w:rsid w:val="00FB6638"/>
    <w:rsid w:val="00FB6F0F"/>
    <w:rsid w:val="00FB6F28"/>
    <w:rsid w:val="00FB6FEC"/>
    <w:rsid w:val="00FB7072"/>
    <w:rsid w:val="00FB7CC0"/>
    <w:rsid w:val="00FB7DC1"/>
    <w:rsid w:val="00FC0337"/>
    <w:rsid w:val="00FC052E"/>
    <w:rsid w:val="00FC0AB8"/>
    <w:rsid w:val="00FC0CAD"/>
    <w:rsid w:val="00FC28BF"/>
    <w:rsid w:val="00FC37F9"/>
    <w:rsid w:val="00FC4755"/>
    <w:rsid w:val="00FD025D"/>
    <w:rsid w:val="00FD0419"/>
    <w:rsid w:val="00FD0598"/>
    <w:rsid w:val="00FD0B11"/>
    <w:rsid w:val="00FD0F13"/>
    <w:rsid w:val="00FD1352"/>
    <w:rsid w:val="00FD14A4"/>
    <w:rsid w:val="00FD27F5"/>
    <w:rsid w:val="00FD2E87"/>
    <w:rsid w:val="00FD3CCD"/>
    <w:rsid w:val="00FD436E"/>
    <w:rsid w:val="00FD4737"/>
    <w:rsid w:val="00FD4BD0"/>
    <w:rsid w:val="00FD58E9"/>
    <w:rsid w:val="00FD5997"/>
    <w:rsid w:val="00FD5C23"/>
    <w:rsid w:val="00FD62A0"/>
    <w:rsid w:val="00FD666F"/>
    <w:rsid w:val="00FD7286"/>
    <w:rsid w:val="00FD7D1F"/>
    <w:rsid w:val="00FD7EE9"/>
    <w:rsid w:val="00FD7EF0"/>
    <w:rsid w:val="00FD7F87"/>
    <w:rsid w:val="00FE1791"/>
    <w:rsid w:val="00FE2612"/>
    <w:rsid w:val="00FE3569"/>
    <w:rsid w:val="00FE3776"/>
    <w:rsid w:val="00FE4115"/>
    <w:rsid w:val="00FE475F"/>
    <w:rsid w:val="00FE4E0D"/>
    <w:rsid w:val="00FE4F88"/>
    <w:rsid w:val="00FE52D8"/>
    <w:rsid w:val="00FE539A"/>
    <w:rsid w:val="00FE59F9"/>
    <w:rsid w:val="00FE5A25"/>
    <w:rsid w:val="00FE6E19"/>
    <w:rsid w:val="00FE7B82"/>
    <w:rsid w:val="00FE7F5B"/>
    <w:rsid w:val="00FF2336"/>
    <w:rsid w:val="00FF2D72"/>
    <w:rsid w:val="00FF2FFF"/>
    <w:rsid w:val="00FF300D"/>
    <w:rsid w:val="00FF3468"/>
    <w:rsid w:val="00FF3F1A"/>
    <w:rsid w:val="00FF4E61"/>
    <w:rsid w:val="00FF59CF"/>
    <w:rsid w:val="00FF5FA4"/>
    <w:rsid w:val="00FF636A"/>
    <w:rsid w:val="00FF6D34"/>
    <w:rsid w:val="00FF7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5D2F36F"/>
  <w15:chartTrackingRefBased/>
  <w15:docId w15:val="{B623CDE3-B57F-49F0-B646-D5999A0944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Body Text" w:uiPriority="99"/>
    <w:lsdException w:name="Subtitle" w:qFormat="1"/>
    <w:lsdException w:name="Body Text 2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7779C"/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jc w:val="both"/>
      <w:outlineLvl w:val="0"/>
    </w:pPr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9"/>
    <w:qFormat/>
    <w:pPr>
      <w:keepNext/>
      <w:tabs>
        <w:tab w:val="left" w:pos="1701"/>
      </w:tabs>
      <w:spacing w:before="120" w:after="120" w:line="480" w:lineRule="auto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after="120"/>
      <w:jc w:val="both"/>
      <w:outlineLvl w:val="2"/>
    </w:pPr>
    <w:rPr>
      <w:b/>
      <w:bCs/>
      <w:sz w:val="28"/>
      <w:szCs w:val="28"/>
    </w:rPr>
  </w:style>
  <w:style w:type="paragraph" w:styleId="Nagwek4">
    <w:name w:val="heading 4"/>
    <w:basedOn w:val="Normalny"/>
    <w:next w:val="Normalny"/>
    <w:qFormat/>
    <w:rsid w:val="0075109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DF0728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DF0728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DF0728"/>
    <w:p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gwek8">
    <w:name w:val="heading 8"/>
    <w:basedOn w:val="Normalny"/>
    <w:next w:val="Normalny"/>
    <w:qFormat/>
    <w:rsid w:val="00751098"/>
    <w:pPr>
      <w:keepNext/>
      <w:outlineLvl w:val="7"/>
    </w:pPr>
    <w:rPr>
      <w:b/>
      <w:sz w:val="28"/>
      <w:szCs w:val="24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DF0728"/>
    <w:pPr>
      <w:spacing w:before="240" w:after="60"/>
      <w:outlineLvl w:val="8"/>
    </w:pPr>
    <w:rPr>
      <w:rFonts w:ascii="Calibri Light" w:hAnsi="Calibri Light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paragraph" w:styleId="Tekstdymka">
    <w:name w:val="Balloon Text"/>
    <w:basedOn w:val="Normalny"/>
    <w:link w:val="TekstdymkaZnak"/>
    <w:uiPriority w:val="99"/>
    <w:semiHidden/>
    <w:rsid w:val="00A7574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pPr>
      <w:jc w:val="both"/>
    </w:pPr>
  </w:style>
  <w:style w:type="character" w:customStyle="1" w:styleId="TekstpodstawowyZnak">
    <w:name w:val="Tekst podstawowy Znak"/>
    <w:link w:val="Tekstpodstawowy"/>
    <w:uiPriority w:val="99"/>
    <w:locked/>
    <w:rPr>
      <w:rFonts w:cs="Times New Roman"/>
      <w:sz w:val="20"/>
      <w:szCs w:val="20"/>
    </w:rPr>
  </w:style>
  <w:style w:type="paragraph" w:styleId="Tytu">
    <w:name w:val="Title"/>
    <w:basedOn w:val="Normalny"/>
    <w:link w:val="TytuZnak"/>
    <w:uiPriority w:val="99"/>
    <w:qFormat/>
    <w:pPr>
      <w:widowControl w:val="0"/>
      <w:tabs>
        <w:tab w:val="left" w:pos="-720"/>
      </w:tabs>
      <w:suppressAutoHyphens/>
      <w:jc w:val="center"/>
    </w:pPr>
    <w:rPr>
      <w:b/>
      <w:bCs/>
      <w:sz w:val="48"/>
      <w:szCs w:val="48"/>
      <w:lang w:val="en-US"/>
    </w:rPr>
  </w:style>
  <w:style w:type="character" w:customStyle="1" w:styleId="TytuZnak">
    <w:name w:val="Tytuł Znak"/>
    <w:link w:val="Tytu"/>
    <w:uiPriority w:val="10"/>
    <w:locked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Tekstpodstawowy2">
    <w:name w:val="Body Text 2"/>
    <w:basedOn w:val="Normalny"/>
    <w:link w:val="Tekstpodstawowy2Znak"/>
    <w:uiPriority w:val="99"/>
    <w:rPr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Pr>
      <w:rFonts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rsid w:val="00852D6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Pr>
      <w:rFonts w:cs="Times New Roman"/>
      <w:sz w:val="20"/>
      <w:szCs w:val="20"/>
    </w:rPr>
  </w:style>
  <w:style w:type="paragraph" w:styleId="Stopka">
    <w:name w:val="footer"/>
    <w:aliases w:val=" Znak"/>
    <w:basedOn w:val="Normalny"/>
    <w:link w:val="StopkaZnak"/>
    <w:uiPriority w:val="99"/>
    <w:rsid w:val="00852D6A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 Znak Znak"/>
    <w:link w:val="Stopka"/>
    <w:uiPriority w:val="99"/>
    <w:locked/>
    <w:rPr>
      <w:rFonts w:cs="Times New Roman"/>
      <w:sz w:val="20"/>
      <w:szCs w:val="20"/>
    </w:rPr>
  </w:style>
  <w:style w:type="paragraph" w:styleId="Tekstpodstawowywcity">
    <w:name w:val="Body Text Indent"/>
    <w:basedOn w:val="Normalny"/>
    <w:rsid w:val="00255A9F"/>
    <w:pPr>
      <w:spacing w:after="120"/>
      <w:ind w:left="283"/>
    </w:pPr>
  </w:style>
  <w:style w:type="character" w:customStyle="1" w:styleId="stylwiadomociemail15">
    <w:name w:val="stylwiadomociemail15"/>
    <w:rsid w:val="00255A9F"/>
    <w:rPr>
      <w:rFonts w:ascii="Arial" w:hAnsi="Arial" w:cs="Arial"/>
      <w:color w:val="000000"/>
      <w:sz w:val="20"/>
    </w:rPr>
  </w:style>
  <w:style w:type="paragraph" w:customStyle="1" w:styleId="Tekstpodstawowy22">
    <w:name w:val="Tekst podstawowy 22"/>
    <w:basedOn w:val="Normalny"/>
    <w:rsid w:val="00255A9F"/>
    <w:pPr>
      <w:suppressAutoHyphens/>
      <w:jc w:val="both"/>
    </w:pPr>
    <w:rPr>
      <w:sz w:val="22"/>
      <w:lang w:eastAsia="ar-SA"/>
    </w:rPr>
  </w:style>
  <w:style w:type="paragraph" w:customStyle="1" w:styleId="umowa">
    <w:name w:val="umowa"/>
    <w:basedOn w:val="Normalny"/>
    <w:rsid w:val="00255A9F"/>
    <w:pPr>
      <w:suppressAutoHyphens/>
      <w:jc w:val="both"/>
    </w:pPr>
    <w:rPr>
      <w:rFonts w:ascii="Arial Narrow" w:hAnsi="Arial Narrow"/>
      <w:sz w:val="22"/>
      <w:szCs w:val="24"/>
      <w:lang w:eastAsia="ar-SA"/>
    </w:rPr>
  </w:style>
  <w:style w:type="paragraph" w:customStyle="1" w:styleId="Tekstpodstawowy21">
    <w:name w:val="Tekst podstawowy 21"/>
    <w:basedOn w:val="Normalny"/>
    <w:rsid w:val="00255A9F"/>
    <w:pPr>
      <w:suppressAutoHyphens/>
      <w:jc w:val="right"/>
    </w:pPr>
    <w:rPr>
      <w:sz w:val="24"/>
      <w:lang w:eastAsia="ar-SA"/>
    </w:rPr>
  </w:style>
  <w:style w:type="paragraph" w:customStyle="1" w:styleId="Tekstpodstawowy31">
    <w:name w:val="Tekst podstawowy 31"/>
    <w:basedOn w:val="Normalny"/>
    <w:rsid w:val="00255A9F"/>
    <w:pPr>
      <w:suppressAutoHyphens/>
      <w:spacing w:after="120"/>
    </w:pPr>
    <w:rPr>
      <w:sz w:val="16"/>
      <w:szCs w:val="16"/>
      <w:lang w:eastAsia="ar-SA"/>
    </w:rPr>
  </w:style>
  <w:style w:type="paragraph" w:customStyle="1" w:styleId="Default">
    <w:name w:val="Default"/>
    <w:rsid w:val="00751098"/>
    <w:pPr>
      <w:widowControl w:val="0"/>
      <w:suppressAutoHyphens/>
      <w:autoSpaceDE w:val="0"/>
    </w:pPr>
    <w:rPr>
      <w:sz w:val="24"/>
      <w:szCs w:val="24"/>
      <w:lang w:eastAsia="ar-SA"/>
    </w:rPr>
  </w:style>
  <w:style w:type="paragraph" w:customStyle="1" w:styleId="Heading31">
    <w:name w:val="Heading 31"/>
    <w:basedOn w:val="Default"/>
    <w:next w:val="Default"/>
    <w:rsid w:val="00751098"/>
    <w:pPr>
      <w:keepNext/>
      <w:jc w:val="center"/>
    </w:pPr>
    <w:rPr>
      <w:b/>
      <w:bCs/>
      <w:sz w:val="22"/>
      <w:szCs w:val="22"/>
    </w:rPr>
  </w:style>
  <w:style w:type="table" w:styleId="Tabela-Siatka">
    <w:name w:val="Table Grid"/>
    <w:basedOn w:val="Standardowy"/>
    <w:rsid w:val="007510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rsid w:val="00751098"/>
    <w:pPr>
      <w:spacing w:after="120"/>
    </w:pPr>
    <w:rPr>
      <w:sz w:val="16"/>
      <w:szCs w:val="16"/>
    </w:rPr>
  </w:style>
  <w:style w:type="character" w:styleId="Hipercze">
    <w:name w:val="Hyperlink"/>
    <w:rsid w:val="00751098"/>
    <w:rPr>
      <w:color w:val="0000FF"/>
      <w:u w:val="single"/>
    </w:rPr>
  </w:style>
  <w:style w:type="paragraph" w:customStyle="1" w:styleId="WW-Tekstpodstawowy3">
    <w:name w:val="WW-Tekst podstawowy 3"/>
    <w:basedOn w:val="Normalny"/>
    <w:rsid w:val="00751098"/>
    <w:pPr>
      <w:suppressAutoHyphens/>
      <w:spacing w:line="360" w:lineRule="auto"/>
      <w:jc w:val="both"/>
    </w:pPr>
    <w:rPr>
      <w:sz w:val="24"/>
    </w:rPr>
  </w:style>
  <w:style w:type="paragraph" w:styleId="Tekstblokowy">
    <w:name w:val="Block Text"/>
    <w:basedOn w:val="Normalny"/>
    <w:rsid w:val="00751098"/>
    <w:pPr>
      <w:spacing w:before="39" w:after="39"/>
      <w:ind w:left="519" w:right="39" w:hanging="480"/>
    </w:pPr>
    <w:rPr>
      <w:sz w:val="24"/>
    </w:rPr>
  </w:style>
  <w:style w:type="character" w:customStyle="1" w:styleId="apple-style-span">
    <w:name w:val="apple-style-span"/>
    <w:basedOn w:val="Domylnaczcionkaakapitu"/>
    <w:rsid w:val="00BB7E5C"/>
  </w:style>
  <w:style w:type="character" w:customStyle="1" w:styleId="apple-converted-space">
    <w:name w:val="apple-converted-space"/>
    <w:basedOn w:val="Domylnaczcionkaakapitu"/>
    <w:rsid w:val="00BB7E5C"/>
  </w:style>
  <w:style w:type="paragraph" w:styleId="Akapitzlist">
    <w:name w:val="List Paragraph"/>
    <w:aliases w:val="Paragraf"/>
    <w:basedOn w:val="Normalny"/>
    <w:link w:val="AkapitzlistZnak"/>
    <w:qFormat/>
    <w:rsid w:val="00AF164C"/>
    <w:pPr>
      <w:ind w:left="708"/>
    </w:pPr>
  </w:style>
  <w:style w:type="character" w:styleId="Odwoaniedokomentarza">
    <w:name w:val="annotation reference"/>
    <w:semiHidden/>
    <w:rsid w:val="008C4994"/>
    <w:rPr>
      <w:sz w:val="16"/>
      <w:szCs w:val="16"/>
    </w:rPr>
  </w:style>
  <w:style w:type="paragraph" w:styleId="Tekstkomentarza">
    <w:name w:val="annotation text"/>
    <w:basedOn w:val="Normalny"/>
    <w:semiHidden/>
    <w:rsid w:val="008C4994"/>
  </w:style>
  <w:style w:type="paragraph" w:styleId="Tematkomentarza">
    <w:name w:val="annotation subject"/>
    <w:basedOn w:val="Tekstkomentarza"/>
    <w:next w:val="Tekstkomentarza"/>
    <w:semiHidden/>
    <w:rsid w:val="008C4994"/>
    <w:rPr>
      <w:b/>
      <w:bCs/>
    </w:rPr>
  </w:style>
  <w:style w:type="character" w:styleId="Numerstrony">
    <w:name w:val="page number"/>
    <w:basedOn w:val="Domylnaczcionkaakapitu"/>
    <w:rsid w:val="00E75692"/>
  </w:style>
  <w:style w:type="character" w:customStyle="1" w:styleId="ZnakZnak7">
    <w:name w:val="Znak Znak7"/>
    <w:semiHidden/>
    <w:locked/>
    <w:rsid w:val="00296883"/>
    <w:rPr>
      <w:b/>
      <w:bCs/>
      <w:lang w:val="pl-PL" w:eastAsia="pl-PL" w:bidi="ar-SA"/>
    </w:rPr>
  </w:style>
  <w:style w:type="character" w:customStyle="1" w:styleId="ZnakZnak4">
    <w:name w:val="Znak Znak4"/>
    <w:semiHidden/>
    <w:locked/>
    <w:rsid w:val="00296883"/>
    <w:rPr>
      <w:lang w:val="pl-PL" w:eastAsia="pl-PL" w:bidi="ar-SA"/>
    </w:rPr>
  </w:style>
  <w:style w:type="character" w:customStyle="1" w:styleId="ZnakZnak2">
    <w:name w:val="Znak Znak2"/>
    <w:semiHidden/>
    <w:locked/>
    <w:rsid w:val="00296883"/>
    <w:rPr>
      <w:sz w:val="24"/>
      <w:szCs w:val="24"/>
      <w:lang w:val="pl-PL" w:eastAsia="pl-PL" w:bidi="ar-SA"/>
    </w:rPr>
  </w:style>
  <w:style w:type="paragraph" w:customStyle="1" w:styleId="Nagwek31">
    <w:name w:val="Nagłówek 31"/>
    <w:basedOn w:val="Default"/>
    <w:next w:val="Default"/>
    <w:rsid w:val="00A446A3"/>
    <w:pPr>
      <w:keepNext/>
      <w:jc w:val="center"/>
    </w:pPr>
    <w:rPr>
      <w:b/>
      <w:bCs/>
      <w:sz w:val="22"/>
      <w:szCs w:val="22"/>
    </w:rPr>
  </w:style>
  <w:style w:type="paragraph" w:styleId="Indeks1">
    <w:name w:val="index 1"/>
    <w:basedOn w:val="Normalny"/>
    <w:next w:val="Normalny"/>
    <w:autoRedefine/>
    <w:semiHidden/>
    <w:rsid w:val="00A446A3"/>
    <w:pPr>
      <w:ind w:left="200" w:hanging="200"/>
    </w:pPr>
  </w:style>
  <w:style w:type="paragraph" w:styleId="Nagwekindeksu">
    <w:name w:val="index heading"/>
    <w:basedOn w:val="Normalny"/>
    <w:next w:val="Indeks1"/>
    <w:semiHidden/>
    <w:rsid w:val="00A446A3"/>
    <w:pPr>
      <w:suppressAutoHyphens/>
    </w:pPr>
  </w:style>
  <w:style w:type="paragraph" w:styleId="Tekstpodstawowywcity2">
    <w:name w:val="Body Text Indent 2"/>
    <w:basedOn w:val="Normalny"/>
    <w:rsid w:val="00A446A3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semiHidden/>
    <w:unhideWhenUsed/>
    <w:rsid w:val="00A446A3"/>
    <w:pPr>
      <w:spacing w:after="120"/>
      <w:ind w:left="283"/>
    </w:pPr>
    <w:rPr>
      <w:rFonts w:eastAsia="Calibri"/>
      <w:sz w:val="16"/>
      <w:szCs w:val="16"/>
      <w:lang w:eastAsia="en-US"/>
    </w:rPr>
  </w:style>
  <w:style w:type="paragraph" w:styleId="HTML-wstpniesformatowany">
    <w:name w:val="HTML Preformatted"/>
    <w:basedOn w:val="Normalny"/>
    <w:link w:val="HTML-wstpniesformatowanyZnak"/>
    <w:rsid w:val="00A446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</w:rPr>
  </w:style>
  <w:style w:type="paragraph" w:customStyle="1" w:styleId="msolistparagraph0">
    <w:name w:val="msolistparagraph"/>
    <w:basedOn w:val="Normalny"/>
    <w:rsid w:val="000F2022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qFormat/>
    <w:rsid w:val="006318D1"/>
    <w:rPr>
      <w:b/>
      <w:bCs/>
    </w:rPr>
  </w:style>
  <w:style w:type="paragraph" w:styleId="NormalnyWeb">
    <w:name w:val="Normal (Web)"/>
    <w:basedOn w:val="Normalny"/>
    <w:uiPriority w:val="99"/>
    <w:rsid w:val="001E7BF2"/>
    <w:pPr>
      <w:spacing w:before="100" w:beforeAutospacing="1" w:after="100" w:afterAutospacing="1"/>
    </w:pPr>
    <w:rPr>
      <w:sz w:val="24"/>
      <w:szCs w:val="24"/>
    </w:rPr>
  </w:style>
  <w:style w:type="character" w:customStyle="1" w:styleId="ZnakZnak3">
    <w:name w:val="Znak Znak3"/>
    <w:semiHidden/>
    <w:locked/>
    <w:rsid w:val="00582DDA"/>
    <w:rPr>
      <w:lang w:val="pl-PL" w:eastAsia="pl-PL" w:bidi="ar-SA"/>
    </w:rPr>
  </w:style>
  <w:style w:type="character" w:customStyle="1" w:styleId="AkapitzlistZnak">
    <w:name w:val="Akapit z listą Znak"/>
    <w:aliases w:val="Paragraf Znak"/>
    <w:link w:val="Akapitzlist"/>
    <w:qFormat/>
    <w:rsid w:val="00782C45"/>
  </w:style>
  <w:style w:type="character" w:customStyle="1" w:styleId="Nagwek5Znak">
    <w:name w:val="Nagłówek 5 Znak"/>
    <w:link w:val="Nagwek5"/>
    <w:semiHidden/>
    <w:rsid w:val="00DF0728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semiHidden/>
    <w:rsid w:val="00DF0728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Nagwek7Znak">
    <w:name w:val="Nagłówek 7 Znak"/>
    <w:link w:val="Nagwek7"/>
    <w:semiHidden/>
    <w:rsid w:val="00DF0728"/>
    <w:rPr>
      <w:rFonts w:ascii="Calibri" w:eastAsia="Times New Roman" w:hAnsi="Calibri" w:cs="Times New Roman"/>
      <w:sz w:val="24"/>
      <w:szCs w:val="24"/>
    </w:rPr>
  </w:style>
  <w:style w:type="character" w:customStyle="1" w:styleId="Nagwek9Znak">
    <w:name w:val="Nagłówek 9 Znak"/>
    <w:link w:val="Nagwek9"/>
    <w:semiHidden/>
    <w:rsid w:val="00DF0728"/>
    <w:rPr>
      <w:rFonts w:ascii="Calibri Light" w:eastAsia="Times New Roman" w:hAnsi="Calibri Light" w:cs="Times New Roman"/>
      <w:sz w:val="22"/>
      <w:szCs w:val="22"/>
    </w:rPr>
  </w:style>
  <w:style w:type="character" w:customStyle="1" w:styleId="WW8Num1z1">
    <w:name w:val="WW8Num1z1"/>
    <w:rsid w:val="003745C2"/>
  </w:style>
  <w:style w:type="character" w:customStyle="1" w:styleId="Tekstpodstawowy3Znak">
    <w:name w:val="Tekst podstawowy 3 Znak"/>
    <w:link w:val="Tekstpodstawowy3"/>
    <w:rsid w:val="00F1792B"/>
    <w:rPr>
      <w:sz w:val="16"/>
      <w:szCs w:val="16"/>
    </w:rPr>
  </w:style>
  <w:style w:type="character" w:customStyle="1" w:styleId="HTML-wstpniesformatowanyZnak">
    <w:name w:val="HTML - wstępnie sformatowany Znak"/>
    <w:link w:val="HTML-wstpniesformatowany"/>
    <w:rsid w:val="00F1792B"/>
    <w:rPr>
      <w:rFonts w:ascii="Courier New" w:hAnsi="Courier New" w:cs="Courier New"/>
      <w:color w:val="00000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F1792B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1792B"/>
  </w:style>
  <w:style w:type="character" w:styleId="Odwoanieprzypisudolnego">
    <w:name w:val="footnote reference"/>
    <w:uiPriority w:val="99"/>
    <w:unhideWhenUsed/>
    <w:rsid w:val="00F1792B"/>
    <w:rPr>
      <w:vertAlign w:val="superscript"/>
    </w:rPr>
  </w:style>
  <w:style w:type="paragraph" w:styleId="Tekstprzypisukocowego">
    <w:name w:val="endnote text"/>
    <w:basedOn w:val="Normalny"/>
    <w:link w:val="TekstprzypisukocowegoZnak"/>
    <w:rsid w:val="00C5703E"/>
  </w:style>
  <w:style w:type="character" w:customStyle="1" w:styleId="TekstprzypisukocowegoZnak">
    <w:name w:val="Tekst przypisu końcowego Znak"/>
    <w:basedOn w:val="Domylnaczcionkaakapitu"/>
    <w:link w:val="Tekstprzypisukocowego"/>
    <w:rsid w:val="00C5703E"/>
  </w:style>
  <w:style w:type="character" w:styleId="Odwoanieprzypisukocowego">
    <w:name w:val="endnote reference"/>
    <w:rsid w:val="00C5703E"/>
    <w:rPr>
      <w:vertAlign w:val="superscript"/>
    </w:rPr>
  </w:style>
  <w:style w:type="paragraph" w:customStyle="1" w:styleId="Zawartotabeli">
    <w:name w:val="Zawartość tabeli"/>
    <w:basedOn w:val="Normalny"/>
    <w:rsid w:val="00362208"/>
    <w:pPr>
      <w:widowControl w:val="0"/>
      <w:suppressLineNumbers/>
      <w:suppressAutoHyphens/>
    </w:pPr>
    <w:rPr>
      <w:rFonts w:eastAsia="SimSun" w:cs="Mangal"/>
      <w:kern w:val="2"/>
      <w:sz w:val="24"/>
      <w:szCs w:val="24"/>
      <w:lang w:eastAsia="zh-CN" w:bidi="hi-I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0217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39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1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29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81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8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02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83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37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90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36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44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1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05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56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7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0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896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833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2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6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06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439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2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0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403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894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3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9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7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6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83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60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1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24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20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1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98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48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231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399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34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34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12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18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242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7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22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6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25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699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8543BD-F963-4493-BD2E-2CA36AFFC5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1192</Words>
  <Characters>7157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Kucharska</dc:creator>
  <cp:keywords/>
  <dc:description/>
  <cp:lastModifiedBy>Dorota Kucharska</cp:lastModifiedBy>
  <cp:revision>2</cp:revision>
  <dcterms:created xsi:type="dcterms:W3CDTF">2026-01-27T20:59:00Z</dcterms:created>
  <dcterms:modified xsi:type="dcterms:W3CDTF">2026-01-27T20:59:00Z</dcterms:modified>
</cp:coreProperties>
</file>