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A31AB" w14:textId="14A768B3" w:rsidR="00DA32F0" w:rsidRPr="00FE47AA" w:rsidRDefault="00AC4E03" w:rsidP="0007745D">
      <w:pPr>
        <w:autoSpaceDE w:val="0"/>
        <w:autoSpaceDN w:val="0"/>
        <w:adjustRightInd w:val="0"/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Racibórz</w:t>
      </w:r>
      <w:r w:rsidR="00116795" w:rsidRPr="006044D9">
        <w:rPr>
          <w:rFonts w:ascii="Cambria" w:hAnsi="Cambria"/>
        </w:rPr>
        <w:t xml:space="preserve">, dnia </w:t>
      </w:r>
      <w:r>
        <w:rPr>
          <w:rFonts w:ascii="Cambria" w:hAnsi="Cambria"/>
        </w:rPr>
        <w:t>08.07</w:t>
      </w:r>
      <w:r w:rsidR="006044D9" w:rsidRPr="006044D9">
        <w:rPr>
          <w:rFonts w:ascii="Cambria" w:hAnsi="Cambria"/>
        </w:rPr>
        <w:t>.</w:t>
      </w:r>
      <w:r w:rsidR="00116795" w:rsidRPr="006044D9">
        <w:rPr>
          <w:rFonts w:ascii="Cambria" w:hAnsi="Cambria"/>
        </w:rPr>
        <w:t>20</w:t>
      </w:r>
      <w:r w:rsidR="00567F54">
        <w:rPr>
          <w:rFonts w:ascii="Cambria" w:hAnsi="Cambria"/>
        </w:rPr>
        <w:t>25</w:t>
      </w:r>
      <w:r w:rsidR="00116795" w:rsidRPr="006044D9">
        <w:rPr>
          <w:rFonts w:ascii="Cambria" w:hAnsi="Cambria"/>
        </w:rPr>
        <w:t xml:space="preserve"> r.</w:t>
      </w:r>
    </w:p>
    <w:p w14:paraId="2A71CBF1" w14:textId="77777777" w:rsidR="005C0A07" w:rsidRPr="00FE47AA" w:rsidRDefault="005C0A07" w:rsidP="0007745D">
      <w:pPr>
        <w:autoSpaceDE w:val="0"/>
        <w:autoSpaceDN w:val="0"/>
        <w:adjustRightInd w:val="0"/>
        <w:spacing w:line="276" w:lineRule="auto"/>
        <w:rPr>
          <w:rFonts w:ascii="Cambria" w:hAnsi="Cambria" w:cs="Cambria"/>
          <w:b/>
          <w:bCs/>
        </w:rPr>
      </w:pPr>
    </w:p>
    <w:p w14:paraId="4D45E947" w14:textId="25531153" w:rsidR="00DA32F0" w:rsidRPr="00FE47AA" w:rsidRDefault="00116795" w:rsidP="0007745D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E47AA">
        <w:rPr>
          <w:rFonts w:ascii="Cambria" w:hAnsi="Cambria" w:cs="Cambria"/>
          <w:b/>
          <w:bCs/>
        </w:rPr>
        <w:t xml:space="preserve">Znak sprawy: </w:t>
      </w:r>
      <w:r w:rsidR="00EA5B64">
        <w:rPr>
          <w:rFonts w:ascii="Cambria" w:hAnsi="Cambria"/>
          <w:b/>
          <w:bCs/>
          <w:color w:val="000000"/>
        </w:rPr>
        <w:t>ZO-UE/1/2025</w:t>
      </w:r>
    </w:p>
    <w:p w14:paraId="12632D27" w14:textId="524365F9" w:rsidR="00DA32F0" w:rsidRPr="00FE47AA" w:rsidRDefault="00DA32F0" w:rsidP="0007745D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208A757C" w14:textId="1F42B059" w:rsidR="00116795" w:rsidRPr="00FE47AA" w:rsidRDefault="00116795" w:rsidP="00952D6B">
      <w:pPr>
        <w:spacing w:line="276" w:lineRule="auto"/>
        <w:ind w:left="1416" w:hanging="1416"/>
        <w:jc w:val="both"/>
        <w:rPr>
          <w:rFonts w:ascii="Cambria" w:hAnsi="Cambria"/>
          <w:b/>
          <w:bCs/>
          <w:i/>
          <w:iCs/>
        </w:rPr>
      </w:pPr>
      <w:r w:rsidRPr="00FE47AA">
        <w:rPr>
          <w:rFonts w:ascii="Cambria" w:hAnsi="Cambria"/>
          <w:b/>
        </w:rPr>
        <w:t>Dotyczy:</w:t>
      </w:r>
      <w:r w:rsidRPr="00FE47AA">
        <w:rPr>
          <w:rFonts w:ascii="Cambria" w:hAnsi="Cambria"/>
        </w:rPr>
        <w:tab/>
        <w:t>postępowania pn.</w:t>
      </w:r>
      <w:r w:rsidRPr="00FE47AA">
        <w:rPr>
          <w:rFonts w:ascii="Cambria" w:hAnsi="Cambria"/>
          <w:i/>
          <w:iCs/>
        </w:rPr>
        <w:t xml:space="preserve">: </w:t>
      </w:r>
      <w:r w:rsidR="00AC4E03" w:rsidRPr="00AC4E03">
        <w:rPr>
          <w:rFonts w:ascii="Cambria" w:hAnsi="Cambria"/>
          <w:b/>
          <w:bCs/>
          <w:i/>
          <w:iCs/>
        </w:rPr>
        <w:t>Dostawa wyposażenia i pomocy dydaktycznych</w:t>
      </w:r>
    </w:p>
    <w:p w14:paraId="7EABD154" w14:textId="421ACCE1" w:rsidR="00116795" w:rsidRPr="00FE47AA" w:rsidRDefault="00116795" w:rsidP="0007745D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5AFCC327" w14:textId="77777777" w:rsidR="00AC4E03" w:rsidRDefault="00D9741A" w:rsidP="00D9741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b/>
        </w:rPr>
      </w:pPr>
      <w:r w:rsidRPr="00FE47AA">
        <w:rPr>
          <w:rFonts w:ascii="Cambria" w:hAnsi="Cambria"/>
          <w:b/>
        </w:rPr>
        <w:t>Zamawiający</w:t>
      </w:r>
      <w:r w:rsidRPr="00FE47AA">
        <w:rPr>
          <w:rFonts w:ascii="Cambria" w:hAnsi="Cambria"/>
        </w:rPr>
        <w:t xml:space="preserve"> </w:t>
      </w:r>
      <w:r w:rsidR="00AC4E03" w:rsidRPr="00AC4E03">
        <w:rPr>
          <w:rFonts w:ascii="Cambria" w:hAnsi="Cambria"/>
          <w:b/>
          <w:bCs/>
        </w:rPr>
        <w:t>inf</w:t>
      </w:r>
      <w:r w:rsidR="00AC4E03">
        <w:rPr>
          <w:rFonts w:ascii="Cambria" w:hAnsi="Cambria"/>
          <w:b/>
          <w:bCs/>
        </w:rPr>
        <w:t>or</w:t>
      </w:r>
      <w:r w:rsidR="00AC4E03" w:rsidRPr="00AC4E03">
        <w:rPr>
          <w:rFonts w:ascii="Cambria" w:hAnsi="Cambria"/>
          <w:b/>
          <w:bCs/>
        </w:rPr>
        <w:t>muj</w:t>
      </w:r>
      <w:r w:rsidR="00AC4E03">
        <w:rPr>
          <w:rFonts w:ascii="Cambria" w:hAnsi="Cambria"/>
          <w:b/>
        </w:rPr>
        <w:t>e, iż w związku z otrzymanymi w postępowaniu pytaniami i udzielonymi na nie odpowiedziami, które dostępne są na stronie prowadzonego postępowania w portalu</w:t>
      </w:r>
    </w:p>
    <w:p w14:paraId="4AED5A96" w14:textId="525CDD58" w:rsidR="00D9741A" w:rsidRDefault="00AC4E03" w:rsidP="00AC4E03">
      <w:pPr>
        <w:spacing w:line="276" w:lineRule="auto"/>
        <w:ind w:left="426"/>
        <w:jc w:val="center"/>
        <w:rPr>
          <w:rFonts w:ascii="Cambria" w:hAnsi="Cambria"/>
          <w:b/>
        </w:rPr>
      </w:pPr>
      <w:hyperlink r:id="rId7" w:history="1">
        <w:r w:rsidRPr="009E40D2">
          <w:rPr>
            <w:rStyle w:val="Hipercze"/>
            <w:rFonts w:ascii="Cambria" w:hAnsi="Cambria" w:cstheme="minorBidi"/>
            <w:b/>
          </w:rPr>
          <w:t>https://bazakonkurencyjnosci.funduszeeuropejskie.gov.pl</w:t>
        </w:r>
      </w:hyperlink>
      <w:r>
        <w:rPr>
          <w:rFonts w:ascii="Cambria" w:hAnsi="Cambria"/>
          <w:b/>
        </w:rPr>
        <w:t xml:space="preserve"> </w:t>
      </w:r>
    </w:p>
    <w:p w14:paraId="6FF97C91" w14:textId="51C35E1A" w:rsidR="00567F54" w:rsidRPr="00AC4E03" w:rsidRDefault="00AC4E03" w:rsidP="00AC4E03">
      <w:pPr>
        <w:spacing w:line="276" w:lineRule="auto"/>
        <w:ind w:left="426"/>
        <w:rPr>
          <w:rFonts w:ascii="Cambria" w:hAnsi="Cambria"/>
          <w:b/>
        </w:rPr>
      </w:pPr>
      <w:r>
        <w:rPr>
          <w:rFonts w:ascii="Cambria" w:hAnsi="Cambria"/>
          <w:b/>
        </w:rPr>
        <w:t>dokonuje zmiany terminu składania ofert.</w:t>
      </w:r>
    </w:p>
    <w:p w14:paraId="3BD6CE81" w14:textId="77777777" w:rsidR="00567F54" w:rsidRDefault="00567F54" w:rsidP="00E442D7">
      <w:pPr>
        <w:pStyle w:val="Akapitzlist"/>
        <w:tabs>
          <w:tab w:val="left" w:pos="6015"/>
        </w:tabs>
        <w:suppressAutoHyphens/>
        <w:spacing w:after="240" w:line="276" w:lineRule="auto"/>
        <w:ind w:left="851"/>
        <w:jc w:val="both"/>
        <w:rPr>
          <w:rFonts w:ascii="Cambria" w:hAnsi="Cambria"/>
          <w:b/>
          <w:bCs/>
          <w:color w:val="000000"/>
        </w:rPr>
      </w:pPr>
    </w:p>
    <w:p w14:paraId="10B2B489" w14:textId="2922960C" w:rsidR="006044D9" w:rsidRPr="00AC4E03" w:rsidRDefault="005118AF" w:rsidP="00AC4E0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eastAsia="Calibri" w:hAnsi="Cambria"/>
          <w:b/>
          <w:bCs/>
        </w:rPr>
      </w:pPr>
      <w:r w:rsidRPr="00BA1862">
        <w:rPr>
          <w:rFonts w:ascii="Cambria" w:eastAsia="Calibri" w:hAnsi="Cambria"/>
          <w:b/>
          <w:bCs/>
        </w:rPr>
        <w:t>Pytania i udzielone na nie odpowiedzi</w:t>
      </w:r>
      <w:r w:rsidR="007E680C" w:rsidRPr="00BA1862">
        <w:rPr>
          <w:rFonts w:ascii="Cambria" w:eastAsia="Calibri" w:hAnsi="Cambria"/>
          <w:b/>
          <w:bCs/>
        </w:rPr>
        <w:t xml:space="preserve"> stanowią </w:t>
      </w:r>
      <w:r w:rsidRPr="00BA1862">
        <w:rPr>
          <w:rFonts w:ascii="Cambria" w:eastAsia="Calibri" w:hAnsi="Cambria"/>
          <w:b/>
          <w:bCs/>
        </w:rPr>
        <w:t>wiążą w procesie składania i oceny ofert.</w:t>
      </w:r>
    </w:p>
    <w:p w14:paraId="553959A6" w14:textId="77777777" w:rsidR="00567F54" w:rsidRDefault="00567F54" w:rsidP="006044D9">
      <w:pPr>
        <w:pStyle w:val="Akapitzlist"/>
        <w:spacing w:line="276" w:lineRule="auto"/>
        <w:ind w:left="426"/>
        <w:jc w:val="both"/>
        <w:rPr>
          <w:rFonts w:ascii="Cambria" w:eastAsia="Calibri" w:hAnsi="Cambria"/>
          <w:b/>
          <w:bCs/>
        </w:rPr>
      </w:pPr>
    </w:p>
    <w:p w14:paraId="06C3D469" w14:textId="51047684" w:rsidR="005118AF" w:rsidRDefault="004708DC" w:rsidP="006044D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eastAsia="Calibri" w:hAnsi="Cambria"/>
          <w:b/>
          <w:bCs/>
        </w:rPr>
      </w:pPr>
      <w:r w:rsidRPr="006044D9">
        <w:rPr>
          <w:rFonts w:ascii="Cambria" w:eastAsia="Calibri" w:hAnsi="Cambria"/>
          <w:b/>
          <w:bCs/>
        </w:rPr>
        <w:t xml:space="preserve">Zamawiający dokonuje zmiany treści </w:t>
      </w:r>
      <w:r w:rsidR="00AC4E03">
        <w:rPr>
          <w:rFonts w:ascii="Cambria" w:eastAsia="Calibri" w:hAnsi="Cambria"/>
          <w:b/>
          <w:bCs/>
        </w:rPr>
        <w:t>Zapytania ofertowego</w:t>
      </w:r>
      <w:r w:rsidRPr="006044D9">
        <w:rPr>
          <w:rFonts w:ascii="Cambria" w:eastAsia="Calibri" w:hAnsi="Cambria"/>
          <w:b/>
          <w:bCs/>
        </w:rPr>
        <w:t>.</w:t>
      </w:r>
    </w:p>
    <w:p w14:paraId="1B82124E" w14:textId="77777777" w:rsidR="006044D9" w:rsidRPr="006044D9" w:rsidRDefault="006044D9" w:rsidP="006044D9">
      <w:pPr>
        <w:pStyle w:val="Akapitzlist"/>
        <w:rPr>
          <w:rFonts w:ascii="Cambria" w:eastAsia="Calibri" w:hAnsi="Cambria"/>
          <w:b/>
          <w:bCs/>
        </w:rPr>
      </w:pPr>
    </w:p>
    <w:p w14:paraId="4638142B" w14:textId="77777777" w:rsidR="006044D9" w:rsidRPr="00FF52FA" w:rsidRDefault="006044D9" w:rsidP="006044D9">
      <w:pPr>
        <w:widowControl w:val="0"/>
        <w:tabs>
          <w:tab w:val="left" w:pos="426"/>
        </w:tabs>
        <w:spacing w:line="276" w:lineRule="auto"/>
        <w:jc w:val="both"/>
        <w:outlineLvl w:val="3"/>
        <w:rPr>
          <w:rFonts w:ascii="Cambria" w:hAnsi="Cambria" w:cs="Arial"/>
          <w:b/>
          <w:bCs/>
          <w:i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3"/>
      </w:tblGrid>
      <w:tr w:rsidR="006044D9" w:rsidRPr="00FF52FA" w14:paraId="45BA94C2" w14:textId="77777777" w:rsidTr="009F03AF">
        <w:tc>
          <w:tcPr>
            <w:tcW w:w="8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A14A" w14:textId="11E2B85A" w:rsidR="006044D9" w:rsidRPr="00FF52FA" w:rsidRDefault="006044D9" w:rsidP="009F03AF">
            <w:pPr>
              <w:spacing w:line="276" w:lineRule="auto"/>
              <w:ind w:left="426" w:hanging="426"/>
              <w:rPr>
                <w:rFonts w:ascii="Cambria" w:eastAsia="Calibri" w:hAnsi="Cambria"/>
                <w:b/>
              </w:rPr>
            </w:pPr>
            <w:r w:rsidRPr="00FF52FA">
              <w:rPr>
                <w:rFonts w:ascii="Cambria" w:eastAsia="Calibri" w:hAnsi="Cambria"/>
                <w:b/>
              </w:rPr>
              <w:t>W pkt 1</w:t>
            </w:r>
            <w:r w:rsidR="00AC4E03">
              <w:rPr>
                <w:rFonts w:ascii="Cambria" w:eastAsia="Calibri" w:hAnsi="Cambria"/>
                <w:b/>
              </w:rPr>
              <w:t>0</w:t>
            </w:r>
            <w:r w:rsidRPr="00FF52FA">
              <w:rPr>
                <w:rFonts w:ascii="Cambria" w:eastAsia="Calibri" w:hAnsi="Cambria"/>
                <w:b/>
              </w:rPr>
              <w:t xml:space="preserve">.2. </w:t>
            </w:r>
            <w:r w:rsidRPr="00FF52FA">
              <w:rPr>
                <w:rFonts w:ascii="Cambria" w:eastAsia="Calibri" w:hAnsi="Cambria"/>
                <w:b/>
                <w:color w:val="FF0000"/>
                <w:u w:val="single"/>
              </w:rPr>
              <w:t>po zmianie jest</w:t>
            </w:r>
            <w:r w:rsidRPr="00FF52FA">
              <w:rPr>
                <w:rFonts w:ascii="Cambria" w:eastAsia="Calibri" w:hAnsi="Cambria"/>
                <w:u w:val="single"/>
              </w:rPr>
              <w:t>:</w:t>
            </w:r>
          </w:p>
        </w:tc>
      </w:tr>
    </w:tbl>
    <w:p w14:paraId="21E9C081" w14:textId="77777777" w:rsidR="006044D9" w:rsidRPr="00FF52FA" w:rsidRDefault="006044D9" w:rsidP="006044D9">
      <w:pPr>
        <w:widowControl w:val="0"/>
        <w:tabs>
          <w:tab w:val="left" w:pos="426"/>
        </w:tabs>
        <w:spacing w:line="276" w:lineRule="auto"/>
        <w:ind w:left="426" w:hanging="426"/>
        <w:jc w:val="both"/>
        <w:outlineLvl w:val="3"/>
        <w:rPr>
          <w:rFonts w:ascii="Cambria" w:hAnsi="Cambria"/>
          <w:b/>
          <w:i/>
        </w:rPr>
      </w:pPr>
      <w:r w:rsidRPr="00FF52FA">
        <w:rPr>
          <w:rFonts w:ascii="Cambria" w:hAnsi="Cambria"/>
          <w:b/>
          <w:i/>
        </w:rPr>
        <w:tab/>
      </w:r>
    </w:p>
    <w:p w14:paraId="01D585B6" w14:textId="2AAB8926" w:rsidR="00AC4E03" w:rsidRPr="00B967CB" w:rsidRDefault="00AC4E03" w:rsidP="00AC4E03">
      <w:pPr>
        <w:pStyle w:val="Akapitzlist"/>
        <w:numPr>
          <w:ilvl w:val="1"/>
          <w:numId w:val="7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134"/>
        <w:jc w:val="both"/>
        <w:rPr>
          <w:rFonts w:ascii="Cambria" w:eastAsia="Cambria" w:hAnsi="Cambria" w:cs="Cambria"/>
          <w:color w:val="000000" w:themeColor="text1"/>
        </w:rPr>
      </w:pPr>
      <w:r w:rsidRPr="00B967CB">
        <w:rPr>
          <w:rFonts w:ascii="Cambria" w:eastAsia="Cambria" w:hAnsi="Cambria" w:cs="Cambria"/>
          <w:color w:val="000000" w:themeColor="text1"/>
        </w:rPr>
        <w:t xml:space="preserve">W postępowaniu wezmą udział tylko te oferty, które zostaną złożone za pośrednictwem BK2021 </w:t>
      </w:r>
      <w:r w:rsidRPr="00AC4E03">
        <w:rPr>
          <w:rFonts w:ascii="Cambria" w:eastAsia="Cambria" w:hAnsi="Cambria" w:cs="Cambria"/>
          <w:b/>
          <w:color w:val="FF0000"/>
        </w:rPr>
        <w:t>do dnia 11.07.2025 r.</w:t>
      </w:r>
    </w:p>
    <w:p w14:paraId="3F899B12" w14:textId="77777777" w:rsidR="004708DC" w:rsidRDefault="004708DC" w:rsidP="004708DC">
      <w:pPr>
        <w:pStyle w:val="Akapitzlist"/>
        <w:rPr>
          <w:rFonts w:ascii="Cambria" w:eastAsia="Calibri" w:hAnsi="Cambria"/>
          <w:b/>
          <w:bCs/>
        </w:rPr>
      </w:pPr>
    </w:p>
    <w:p w14:paraId="10781318" w14:textId="77777777" w:rsidR="0012521C" w:rsidRDefault="0012521C" w:rsidP="004708DC">
      <w:pPr>
        <w:pStyle w:val="Akapitzlist"/>
        <w:rPr>
          <w:rFonts w:ascii="Cambria" w:eastAsia="Calibri" w:hAnsi="Cambria"/>
          <w:b/>
          <w:bCs/>
        </w:rPr>
      </w:pPr>
    </w:p>
    <w:p w14:paraId="1FB7D2C2" w14:textId="3A06BD71" w:rsidR="0012521C" w:rsidRDefault="00AC4E03" w:rsidP="00AC4E0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eastAsia="Calibri" w:hAnsi="Cambria"/>
          <w:b/>
          <w:bCs/>
          <w:color w:val="000000" w:themeColor="text1"/>
        </w:rPr>
      </w:pPr>
      <w:r>
        <w:rPr>
          <w:rFonts w:ascii="Cambria" w:eastAsia="Calibri" w:hAnsi="Cambria"/>
          <w:b/>
          <w:bCs/>
          <w:color w:val="000000" w:themeColor="text1"/>
        </w:rPr>
        <w:t>Zamawiający wraz z niniejszym pismem publikuje zaktualizowaną treść Załącznika nr 1.3.</w:t>
      </w:r>
      <w:r w:rsidR="00816D52">
        <w:rPr>
          <w:rFonts w:ascii="Cambria" w:eastAsia="Calibri" w:hAnsi="Cambria"/>
          <w:b/>
          <w:bCs/>
          <w:color w:val="000000" w:themeColor="text1"/>
        </w:rPr>
        <w:t xml:space="preserve"> i 1.6</w:t>
      </w:r>
    </w:p>
    <w:p w14:paraId="1C4D76CF" w14:textId="77777777" w:rsidR="00EA5B64" w:rsidRDefault="00EA5B64" w:rsidP="00EA5B64">
      <w:pPr>
        <w:pStyle w:val="Akapitzlist"/>
        <w:spacing w:line="276" w:lineRule="auto"/>
        <w:ind w:left="426"/>
        <w:jc w:val="both"/>
        <w:rPr>
          <w:rFonts w:ascii="Cambria" w:eastAsia="Calibri" w:hAnsi="Cambria"/>
          <w:b/>
          <w:bCs/>
          <w:color w:val="000000" w:themeColor="text1"/>
        </w:rPr>
      </w:pPr>
    </w:p>
    <w:p w14:paraId="54F9A75F" w14:textId="2FE890B4" w:rsidR="00EA5B64" w:rsidRPr="00AC4E03" w:rsidRDefault="00EA5B64" w:rsidP="00AC4E0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eastAsia="Calibri" w:hAnsi="Cambria"/>
          <w:b/>
          <w:bCs/>
          <w:color w:val="000000" w:themeColor="text1"/>
        </w:rPr>
      </w:pPr>
      <w:r>
        <w:rPr>
          <w:rFonts w:ascii="Cambria" w:eastAsia="Calibri" w:hAnsi="Cambria"/>
          <w:b/>
          <w:bCs/>
          <w:color w:val="000000" w:themeColor="text1"/>
        </w:rPr>
        <w:t xml:space="preserve">Jednocześnie Zamawiający informuje, że omyłkowo w treści dokumentów zamówienia wskazał, że zamówienie dofinansowane jest w ramach projektu </w:t>
      </w:r>
      <w:r w:rsidRPr="00B967CB">
        <w:rPr>
          <w:rFonts w:ascii="Cambria" w:hAnsi="Cambria"/>
          <w:b/>
        </w:rPr>
        <w:t>„Wzmacnianie jakości edukacji włączającej w Mieście Racibórz”</w:t>
      </w:r>
      <w:r>
        <w:rPr>
          <w:rFonts w:ascii="Cambria" w:hAnsi="Cambria"/>
          <w:b/>
        </w:rPr>
        <w:t xml:space="preserve"> na podstawie umowy </w:t>
      </w:r>
      <w:r w:rsidRPr="00B967CB">
        <w:rPr>
          <w:rFonts w:ascii="Cambria" w:hAnsi="Cambria"/>
          <w:b/>
        </w:rPr>
        <w:t>UDA-FESL.06.02-IZ.01-0338/23-00</w:t>
      </w:r>
      <w:r>
        <w:rPr>
          <w:rFonts w:ascii="Cambria" w:hAnsi="Cambria"/>
          <w:b/>
        </w:rPr>
        <w:t>. Zamówienie dofinansowane jest w ramach projektu „</w:t>
      </w:r>
      <w:r w:rsidRPr="00B967CB">
        <w:rPr>
          <w:rFonts w:ascii="Cambria" w:hAnsi="Cambria"/>
          <w:b/>
        </w:rPr>
        <w:t xml:space="preserve">Wzmacnianie jakości edukacji </w:t>
      </w:r>
      <w:r>
        <w:rPr>
          <w:rFonts w:ascii="Cambria" w:hAnsi="Cambria"/>
          <w:b/>
        </w:rPr>
        <w:t>przedszkolnej</w:t>
      </w:r>
      <w:r w:rsidRPr="00B967CB">
        <w:rPr>
          <w:rFonts w:ascii="Cambria" w:hAnsi="Cambria"/>
          <w:b/>
        </w:rPr>
        <w:t xml:space="preserve"> w Mieście Racibórz</w:t>
      </w:r>
      <w:r>
        <w:rPr>
          <w:rFonts w:ascii="Cambria" w:hAnsi="Cambria"/>
          <w:b/>
        </w:rPr>
        <w:t xml:space="preserve">” na podstawie umowy </w:t>
      </w:r>
      <w:r w:rsidRPr="00EA5B64">
        <w:rPr>
          <w:rFonts w:ascii="Cambria" w:hAnsi="Cambria"/>
          <w:b/>
        </w:rPr>
        <w:t>FESL.06.01-IZ.01-014E/23</w:t>
      </w:r>
      <w:r>
        <w:rPr>
          <w:rFonts w:ascii="Cambria" w:hAnsi="Cambria"/>
          <w:b/>
        </w:rPr>
        <w:t>.</w:t>
      </w:r>
    </w:p>
    <w:sectPr w:rsidR="00EA5B64" w:rsidRPr="00AC4E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B6803" w14:textId="77777777" w:rsidR="00F553BE" w:rsidRDefault="00F553BE" w:rsidP="00DA32F0">
      <w:r>
        <w:separator/>
      </w:r>
    </w:p>
  </w:endnote>
  <w:endnote w:type="continuationSeparator" w:id="0">
    <w:p w14:paraId="6213525A" w14:textId="77777777" w:rsidR="00F553BE" w:rsidRDefault="00F553BE" w:rsidP="00DA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SimSun">
    <w:altName w:val="???¦|||||?¦||||?¦||?¦|?§?e?¦||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A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F2648" w14:textId="77777777" w:rsidR="00F553BE" w:rsidRDefault="00F553BE" w:rsidP="00DA32F0">
      <w:r>
        <w:separator/>
      </w:r>
    </w:p>
  </w:footnote>
  <w:footnote w:type="continuationSeparator" w:id="0">
    <w:p w14:paraId="26801BA2" w14:textId="77777777" w:rsidR="00F553BE" w:rsidRDefault="00F553BE" w:rsidP="00DA3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E95E4" w14:textId="77777777" w:rsidR="00AC4E03" w:rsidRDefault="00AC4E03" w:rsidP="00AC4E03">
    <w:pPr>
      <w:pStyle w:val="Nagwek"/>
      <w:jc w:val="right"/>
    </w:pPr>
  </w:p>
  <w:p w14:paraId="38C93B2C" w14:textId="77777777" w:rsidR="00AC4E03" w:rsidRPr="00400D35" w:rsidRDefault="00AC4E03" w:rsidP="00AC4E03">
    <w:pPr>
      <w:pStyle w:val="Nagwek"/>
      <w:jc w:val="right"/>
    </w:pPr>
    <w:r w:rsidRPr="002A4A1D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1AEFDDAE" wp14:editId="7F1815C1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6E4E249" w14:textId="77777777" w:rsidR="00AC4E03" w:rsidRDefault="00AC4E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3A98623A"/>
    <w:lvl w:ilvl="0">
      <w:start w:val="15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4FB4BBE"/>
    <w:multiLevelType w:val="hybridMultilevel"/>
    <w:tmpl w:val="DB4A67A2"/>
    <w:lvl w:ilvl="0" w:tplc="0F0E01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CBE000A"/>
    <w:multiLevelType w:val="hybridMultilevel"/>
    <w:tmpl w:val="6F0ED5C0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E43D8A"/>
    <w:multiLevelType w:val="hybridMultilevel"/>
    <w:tmpl w:val="CF6E4284"/>
    <w:lvl w:ilvl="0" w:tplc="C24A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4E3"/>
    <w:multiLevelType w:val="hybridMultilevel"/>
    <w:tmpl w:val="71868F3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FFFFFFFF">
      <w:start w:val="1"/>
      <w:numFmt w:val="decimal"/>
      <w:lvlText w:val="%2)"/>
      <w:lvlJc w:val="left"/>
      <w:pPr>
        <w:ind w:left="2149" w:hanging="360"/>
      </w:pPr>
      <w:rPr>
        <w:rFonts w:cs="Verdana" w:hint="default"/>
      </w:rPr>
    </w:lvl>
    <w:lvl w:ilvl="2" w:tplc="FFFFFFFF">
      <w:start w:val="1"/>
      <w:numFmt w:val="lowerLetter"/>
      <w:lvlText w:val="%3)"/>
      <w:lvlJc w:val="left"/>
      <w:pPr>
        <w:ind w:left="1069" w:hanging="360"/>
      </w:pPr>
      <w:rPr>
        <w:rFonts w:ascii="Cambria" w:eastAsia="Times New Roman" w:hAnsi="Cambria" w:cs="Aria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19648AE"/>
    <w:multiLevelType w:val="hybridMultilevel"/>
    <w:tmpl w:val="A250856A"/>
    <w:lvl w:ilvl="0" w:tplc="D05E2B5E">
      <w:start w:val="1"/>
      <w:numFmt w:val="decimal"/>
      <w:lvlText w:val="%1."/>
      <w:lvlJc w:val="left"/>
      <w:pPr>
        <w:ind w:left="157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20C0C50"/>
    <w:multiLevelType w:val="hybridMultilevel"/>
    <w:tmpl w:val="6A247892"/>
    <w:lvl w:ilvl="0" w:tplc="E96C8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267B37"/>
    <w:multiLevelType w:val="multilevel"/>
    <w:tmpl w:val="9B4E688A"/>
    <w:lvl w:ilvl="0">
      <w:start w:val="1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1F157E"/>
    <w:multiLevelType w:val="multilevel"/>
    <w:tmpl w:val="7DF2116A"/>
    <w:lvl w:ilvl="0">
      <w:start w:val="19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9B2964"/>
    <w:multiLevelType w:val="multilevel"/>
    <w:tmpl w:val="991A25A4"/>
    <w:lvl w:ilvl="0">
      <w:start w:val="10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B94D65"/>
    <w:multiLevelType w:val="hybridMultilevel"/>
    <w:tmpl w:val="4166757C"/>
    <w:lvl w:ilvl="0" w:tplc="4C40A1D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8C29EC"/>
    <w:multiLevelType w:val="hybridMultilevel"/>
    <w:tmpl w:val="EB26C94C"/>
    <w:lvl w:ilvl="0" w:tplc="0E4CCC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D17770"/>
    <w:multiLevelType w:val="multilevel"/>
    <w:tmpl w:val="B2CA7EF2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4C40AA"/>
    <w:multiLevelType w:val="hybridMultilevel"/>
    <w:tmpl w:val="0398523C"/>
    <w:lvl w:ilvl="0" w:tplc="A5ECE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00C2167"/>
    <w:multiLevelType w:val="multilevel"/>
    <w:tmpl w:val="27F2F3D4"/>
    <w:lvl w:ilvl="0">
      <w:start w:val="1"/>
      <w:numFmt w:val="decimal"/>
      <w:lvlText w:val="%1)"/>
      <w:lvlJc w:val="left"/>
      <w:pPr>
        <w:tabs>
          <w:tab w:val="num" w:pos="72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04" w:hanging="180"/>
      </w:pPr>
    </w:lvl>
  </w:abstractNum>
  <w:abstractNum w:abstractNumId="15" w15:restartNumberingAfterBreak="0">
    <w:nsid w:val="20384223"/>
    <w:multiLevelType w:val="hybridMultilevel"/>
    <w:tmpl w:val="D30E68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D3EA58BE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784995"/>
    <w:multiLevelType w:val="hybridMultilevel"/>
    <w:tmpl w:val="FA12292E"/>
    <w:lvl w:ilvl="0" w:tplc="073832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0C860BC"/>
    <w:multiLevelType w:val="multilevel"/>
    <w:tmpl w:val="B6067CAA"/>
    <w:lvl w:ilvl="0">
      <w:start w:val="1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024C83"/>
    <w:multiLevelType w:val="hybridMultilevel"/>
    <w:tmpl w:val="F55C5A60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35C3C19"/>
    <w:multiLevelType w:val="hybridMultilevel"/>
    <w:tmpl w:val="3FA02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B33DFF"/>
    <w:multiLevelType w:val="multilevel"/>
    <w:tmpl w:val="640A39A0"/>
    <w:lvl w:ilvl="0">
      <w:start w:val="1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1" w15:restartNumberingAfterBreak="0">
    <w:nsid w:val="279B1346"/>
    <w:multiLevelType w:val="hybridMultilevel"/>
    <w:tmpl w:val="282EE918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28A62043"/>
    <w:multiLevelType w:val="multilevel"/>
    <w:tmpl w:val="B5B69F8C"/>
    <w:lvl w:ilvl="0">
      <w:start w:val="3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8DB1DA3"/>
    <w:multiLevelType w:val="hybridMultilevel"/>
    <w:tmpl w:val="373696E0"/>
    <w:lvl w:ilvl="0" w:tplc="FFFFFFFF">
      <w:start w:val="1"/>
      <w:numFmt w:val="lowerLetter"/>
      <w:lvlText w:val="%1)"/>
      <w:lvlJc w:val="left"/>
      <w:pPr>
        <w:ind w:left="7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AEB218E"/>
    <w:multiLevelType w:val="hybridMultilevel"/>
    <w:tmpl w:val="A0904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EE76E8"/>
    <w:multiLevelType w:val="hybridMultilevel"/>
    <w:tmpl w:val="911AF5D2"/>
    <w:lvl w:ilvl="0" w:tplc="5DD668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2D3A41B3"/>
    <w:multiLevelType w:val="hybridMultilevel"/>
    <w:tmpl w:val="624A351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2E1634C8"/>
    <w:multiLevelType w:val="multilevel"/>
    <w:tmpl w:val="89F29CA8"/>
    <w:lvl w:ilvl="0">
      <w:start w:val="1"/>
      <w:numFmt w:val="decimal"/>
      <w:lvlText w:val="%1)"/>
      <w:lvlJc w:val="left"/>
      <w:pPr>
        <w:tabs>
          <w:tab w:val="num" w:pos="0"/>
        </w:tabs>
        <w:ind w:left="2203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b w:val="0"/>
        <w:i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32FC3D9C"/>
    <w:multiLevelType w:val="multilevel"/>
    <w:tmpl w:val="879E40CA"/>
    <w:lvl w:ilvl="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0" w15:restartNumberingAfterBreak="0">
    <w:nsid w:val="33EE7EEB"/>
    <w:multiLevelType w:val="hybridMultilevel"/>
    <w:tmpl w:val="119E3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3A6008"/>
    <w:multiLevelType w:val="multilevel"/>
    <w:tmpl w:val="987A12BC"/>
    <w:lvl w:ilvl="0">
      <w:start w:val="15"/>
      <w:numFmt w:val="decimal"/>
      <w:lvlText w:val="%1."/>
      <w:lvlJc w:val="left"/>
      <w:pPr>
        <w:ind w:left="500" w:hanging="50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2" w15:restartNumberingAfterBreak="0">
    <w:nsid w:val="3A4237A3"/>
    <w:multiLevelType w:val="hybridMultilevel"/>
    <w:tmpl w:val="D5281C5E"/>
    <w:lvl w:ilvl="0" w:tplc="9C222D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18663E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3D20324"/>
    <w:multiLevelType w:val="hybridMultilevel"/>
    <w:tmpl w:val="48C4E55A"/>
    <w:lvl w:ilvl="0" w:tplc="66809316">
      <w:start w:val="1"/>
      <w:numFmt w:val="lowerLetter"/>
      <w:lvlText w:val="%1)"/>
      <w:lvlJc w:val="left"/>
      <w:pPr>
        <w:ind w:left="2149" w:hanging="360"/>
      </w:pPr>
      <w:rPr>
        <w:rFonts w:hint="default"/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5" w15:restartNumberingAfterBreak="0">
    <w:nsid w:val="4597729E"/>
    <w:multiLevelType w:val="multilevel"/>
    <w:tmpl w:val="AB623FA8"/>
    <w:lvl w:ilvl="0">
      <w:start w:val="6"/>
      <w:numFmt w:val="decimal"/>
      <w:lvlText w:val="%1"/>
      <w:lvlJc w:val="left"/>
      <w:pPr>
        <w:tabs>
          <w:tab w:val="num" w:pos="0"/>
        </w:tabs>
        <w:ind w:left="520" w:hanging="5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75" w:hanging="520"/>
      </w:p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43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4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8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40" w:hanging="1800"/>
      </w:pPr>
    </w:lvl>
  </w:abstractNum>
  <w:abstractNum w:abstractNumId="36" w15:restartNumberingAfterBreak="0">
    <w:nsid w:val="461B3421"/>
    <w:multiLevelType w:val="hybridMultilevel"/>
    <w:tmpl w:val="9FA89E08"/>
    <w:lvl w:ilvl="0" w:tplc="458C710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47401E3D"/>
    <w:multiLevelType w:val="hybridMultilevel"/>
    <w:tmpl w:val="0B3EA6F0"/>
    <w:lvl w:ilvl="0" w:tplc="FFFFFFFF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727" w:hanging="360"/>
      </w:pPr>
      <w:rPr>
        <w:rFonts w:ascii="Times New Roman" w:hAnsi="Times New Roman" w:cs="Times New Roman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7537F50"/>
    <w:multiLevelType w:val="hybridMultilevel"/>
    <w:tmpl w:val="79984E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804B69"/>
    <w:multiLevelType w:val="multilevel"/>
    <w:tmpl w:val="6BD4302C"/>
    <w:lvl w:ilvl="0">
      <w:start w:val="1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82E4BE3"/>
    <w:multiLevelType w:val="multilevel"/>
    <w:tmpl w:val="F098AF98"/>
    <w:lvl w:ilvl="0">
      <w:start w:val="1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4F442890"/>
    <w:multiLevelType w:val="hybridMultilevel"/>
    <w:tmpl w:val="557E3D04"/>
    <w:lvl w:ilvl="0" w:tplc="542EF8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F52615"/>
    <w:multiLevelType w:val="multilevel"/>
    <w:tmpl w:val="18921318"/>
    <w:lvl w:ilvl="0">
      <w:start w:val="1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0AF2288"/>
    <w:multiLevelType w:val="hybridMultilevel"/>
    <w:tmpl w:val="DF60EAE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542A123C"/>
    <w:multiLevelType w:val="hybridMultilevel"/>
    <w:tmpl w:val="E4926800"/>
    <w:lvl w:ilvl="0" w:tplc="FFFFFFFF">
      <w:start w:val="1"/>
      <w:numFmt w:val="lowerLetter"/>
      <w:lvlText w:val="%1)"/>
      <w:lvlJc w:val="left"/>
      <w:pPr>
        <w:ind w:left="63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091" w:hanging="360"/>
      </w:pPr>
    </w:lvl>
    <w:lvl w:ilvl="2" w:tplc="FFFFFFFF" w:tentative="1">
      <w:start w:val="1"/>
      <w:numFmt w:val="lowerRoman"/>
      <w:lvlText w:val="%3."/>
      <w:lvlJc w:val="right"/>
      <w:pPr>
        <w:ind w:left="7811" w:hanging="180"/>
      </w:pPr>
    </w:lvl>
    <w:lvl w:ilvl="3" w:tplc="FFFFFFFF" w:tentative="1">
      <w:start w:val="1"/>
      <w:numFmt w:val="decimal"/>
      <w:lvlText w:val="%4."/>
      <w:lvlJc w:val="left"/>
      <w:pPr>
        <w:ind w:left="8531" w:hanging="360"/>
      </w:pPr>
    </w:lvl>
    <w:lvl w:ilvl="4" w:tplc="FFFFFFFF" w:tentative="1">
      <w:start w:val="1"/>
      <w:numFmt w:val="lowerLetter"/>
      <w:lvlText w:val="%5."/>
      <w:lvlJc w:val="left"/>
      <w:pPr>
        <w:ind w:left="9251" w:hanging="360"/>
      </w:pPr>
    </w:lvl>
    <w:lvl w:ilvl="5" w:tplc="FFFFFFFF" w:tentative="1">
      <w:start w:val="1"/>
      <w:numFmt w:val="lowerRoman"/>
      <w:lvlText w:val="%6."/>
      <w:lvlJc w:val="right"/>
      <w:pPr>
        <w:ind w:left="9971" w:hanging="180"/>
      </w:pPr>
    </w:lvl>
    <w:lvl w:ilvl="6" w:tplc="FFFFFFFF" w:tentative="1">
      <w:start w:val="1"/>
      <w:numFmt w:val="decimal"/>
      <w:lvlText w:val="%7."/>
      <w:lvlJc w:val="left"/>
      <w:pPr>
        <w:ind w:left="10691" w:hanging="360"/>
      </w:pPr>
    </w:lvl>
    <w:lvl w:ilvl="7" w:tplc="FFFFFFFF" w:tentative="1">
      <w:start w:val="1"/>
      <w:numFmt w:val="lowerLetter"/>
      <w:lvlText w:val="%8."/>
      <w:lvlJc w:val="left"/>
      <w:pPr>
        <w:ind w:left="11411" w:hanging="360"/>
      </w:pPr>
    </w:lvl>
    <w:lvl w:ilvl="8" w:tplc="FFFFFFFF" w:tentative="1">
      <w:start w:val="1"/>
      <w:numFmt w:val="lowerRoman"/>
      <w:lvlText w:val="%9."/>
      <w:lvlJc w:val="right"/>
      <w:pPr>
        <w:ind w:left="12131" w:hanging="180"/>
      </w:pPr>
    </w:lvl>
  </w:abstractNum>
  <w:abstractNum w:abstractNumId="45" w15:restartNumberingAfterBreak="0">
    <w:nsid w:val="551542E4"/>
    <w:multiLevelType w:val="hybridMultilevel"/>
    <w:tmpl w:val="1FF43E2A"/>
    <w:lvl w:ilvl="0" w:tplc="19C04A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63323EE"/>
    <w:multiLevelType w:val="hybridMultilevel"/>
    <w:tmpl w:val="5B902A88"/>
    <w:lvl w:ilvl="0" w:tplc="AD866A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57B90A09"/>
    <w:multiLevelType w:val="hybridMultilevel"/>
    <w:tmpl w:val="44E0B6EC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57F7707C"/>
    <w:multiLevelType w:val="multilevel"/>
    <w:tmpl w:val="4E100B78"/>
    <w:lvl w:ilvl="0">
      <w:start w:val="1"/>
      <w:numFmt w:val="bullet"/>
      <w:lvlText w:val=""/>
      <w:lvlJc w:val="left"/>
      <w:pPr>
        <w:tabs>
          <w:tab w:val="num" w:pos="72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906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9776140"/>
    <w:multiLevelType w:val="multilevel"/>
    <w:tmpl w:val="442CC17C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B2677D3"/>
    <w:multiLevelType w:val="hybridMultilevel"/>
    <w:tmpl w:val="6E926C52"/>
    <w:lvl w:ilvl="0" w:tplc="F8D80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02639"/>
    <w:multiLevelType w:val="hybridMultilevel"/>
    <w:tmpl w:val="0DF24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A734C0"/>
    <w:multiLevelType w:val="multilevel"/>
    <w:tmpl w:val="76808DD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3" w15:restartNumberingAfterBreak="0">
    <w:nsid w:val="62854F88"/>
    <w:multiLevelType w:val="hybridMultilevel"/>
    <w:tmpl w:val="AE1269C0"/>
    <w:lvl w:ilvl="0" w:tplc="A5ECE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63602ED0"/>
    <w:multiLevelType w:val="hybridMultilevel"/>
    <w:tmpl w:val="A0D47EB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0B4D02"/>
    <w:multiLevelType w:val="hybridMultilevel"/>
    <w:tmpl w:val="F41EDC5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2D5803"/>
    <w:multiLevelType w:val="multilevel"/>
    <w:tmpl w:val="4C32A9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420"/>
      </w:pPr>
      <w:rPr>
        <w:b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66227959"/>
    <w:multiLevelType w:val="hybridMultilevel"/>
    <w:tmpl w:val="80B2BCDA"/>
    <w:lvl w:ilvl="0" w:tplc="C9AC6C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66A355C9"/>
    <w:multiLevelType w:val="multilevel"/>
    <w:tmpl w:val="90601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59" w15:restartNumberingAfterBreak="0">
    <w:nsid w:val="687D618D"/>
    <w:multiLevelType w:val="hybridMultilevel"/>
    <w:tmpl w:val="880E10D6"/>
    <w:lvl w:ilvl="0" w:tplc="D7C8CB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69B04520"/>
    <w:multiLevelType w:val="multilevel"/>
    <w:tmpl w:val="5DCAA1C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61" w15:restartNumberingAfterBreak="0">
    <w:nsid w:val="6B0858F2"/>
    <w:multiLevelType w:val="multilevel"/>
    <w:tmpl w:val="9F8A08F4"/>
    <w:lvl w:ilvl="0">
      <w:start w:val="1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C540F82"/>
    <w:multiLevelType w:val="hybridMultilevel"/>
    <w:tmpl w:val="6BD8A118"/>
    <w:lvl w:ilvl="0" w:tplc="0E146A28">
      <w:start w:val="1"/>
      <w:numFmt w:val="decimal"/>
      <w:lvlText w:val="%1)"/>
      <w:lvlJc w:val="left"/>
      <w:pPr>
        <w:ind w:left="2203" w:hanging="360"/>
      </w:pPr>
      <w:rPr>
        <w:rFonts w:cs="Times New Roman"/>
        <w:b/>
        <w:bCs w:val="0"/>
        <w:sz w:val="24"/>
        <w:szCs w:val="24"/>
      </w:rPr>
    </w:lvl>
    <w:lvl w:ilvl="1" w:tplc="8E840630">
      <w:start w:val="1"/>
      <w:numFmt w:val="decimal"/>
      <w:lvlText w:val="%2)"/>
      <w:lvlJc w:val="left"/>
      <w:pPr>
        <w:ind w:left="2149" w:hanging="360"/>
      </w:pPr>
      <w:rPr>
        <w:rFonts w:ascii="Montserrat" w:eastAsia="SimSun" w:hAnsi="Montserrat" w:cs="Arial"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3" w15:restartNumberingAfterBreak="0">
    <w:nsid w:val="6DA35BD4"/>
    <w:multiLevelType w:val="hybridMultilevel"/>
    <w:tmpl w:val="95380610"/>
    <w:lvl w:ilvl="0" w:tplc="7C5E9D92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0E3D97"/>
    <w:multiLevelType w:val="hybridMultilevel"/>
    <w:tmpl w:val="4178F7F8"/>
    <w:name w:val="WW8Num102"/>
    <w:lvl w:ilvl="0" w:tplc="AA5ABE60">
      <w:start w:val="1"/>
      <w:numFmt w:val="decimal"/>
      <w:lvlText w:val="%1)"/>
      <w:lvlJc w:val="left"/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1D42A5D"/>
    <w:multiLevelType w:val="multilevel"/>
    <w:tmpl w:val="F7C25DF4"/>
    <w:lvl w:ilvl="0">
      <w:start w:val="14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7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2834EB9"/>
    <w:multiLevelType w:val="hybridMultilevel"/>
    <w:tmpl w:val="A906D9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7DF715A"/>
    <w:multiLevelType w:val="hybridMultilevel"/>
    <w:tmpl w:val="E4926800"/>
    <w:lvl w:ilvl="0" w:tplc="DA3E07D8">
      <w:start w:val="1"/>
      <w:numFmt w:val="lowerLetter"/>
      <w:lvlText w:val="%1)"/>
      <w:lvlJc w:val="left"/>
      <w:pPr>
        <w:ind w:left="6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1" w:hanging="360"/>
      </w:pPr>
    </w:lvl>
    <w:lvl w:ilvl="2" w:tplc="0415001B" w:tentative="1">
      <w:start w:val="1"/>
      <w:numFmt w:val="lowerRoman"/>
      <w:lvlText w:val="%3."/>
      <w:lvlJc w:val="right"/>
      <w:pPr>
        <w:ind w:left="7811" w:hanging="180"/>
      </w:pPr>
    </w:lvl>
    <w:lvl w:ilvl="3" w:tplc="0415000F" w:tentative="1">
      <w:start w:val="1"/>
      <w:numFmt w:val="decimal"/>
      <w:lvlText w:val="%4."/>
      <w:lvlJc w:val="left"/>
      <w:pPr>
        <w:ind w:left="8531" w:hanging="360"/>
      </w:pPr>
    </w:lvl>
    <w:lvl w:ilvl="4" w:tplc="04150019" w:tentative="1">
      <w:start w:val="1"/>
      <w:numFmt w:val="lowerLetter"/>
      <w:lvlText w:val="%5."/>
      <w:lvlJc w:val="left"/>
      <w:pPr>
        <w:ind w:left="9251" w:hanging="360"/>
      </w:pPr>
    </w:lvl>
    <w:lvl w:ilvl="5" w:tplc="0415001B" w:tentative="1">
      <w:start w:val="1"/>
      <w:numFmt w:val="lowerRoman"/>
      <w:lvlText w:val="%6."/>
      <w:lvlJc w:val="right"/>
      <w:pPr>
        <w:ind w:left="9971" w:hanging="180"/>
      </w:pPr>
    </w:lvl>
    <w:lvl w:ilvl="6" w:tplc="0415000F" w:tentative="1">
      <w:start w:val="1"/>
      <w:numFmt w:val="decimal"/>
      <w:lvlText w:val="%7."/>
      <w:lvlJc w:val="left"/>
      <w:pPr>
        <w:ind w:left="10691" w:hanging="360"/>
      </w:pPr>
    </w:lvl>
    <w:lvl w:ilvl="7" w:tplc="04150019" w:tentative="1">
      <w:start w:val="1"/>
      <w:numFmt w:val="lowerLetter"/>
      <w:lvlText w:val="%8."/>
      <w:lvlJc w:val="left"/>
      <w:pPr>
        <w:ind w:left="11411" w:hanging="360"/>
      </w:pPr>
    </w:lvl>
    <w:lvl w:ilvl="8" w:tplc="0415001B" w:tentative="1">
      <w:start w:val="1"/>
      <w:numFmt w:val="lowerRoman"/>
      <w:lvlText w:val="%9."/>
      <w:lvlJc w:val="right"/>
      <w:pPr>
        <w:ind w:left="12131" w:hanging="180"/>
      </w:pPr>
    </w:lvl>
  </w:abstractNum>
  <w:abstractNum w:abstractNumId="68" w15:restartNumberingAfterBreak="0">
    <w:nsid w:val="77EC6A41"/>
    <w:multiLevelType w:val="hybridMultilevel"/>
    <w:tmpl w:val="7480D6D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717F5E"/>
    <w:multiLevelType w:val="hybridMultilevel"/>
    <w:tmpl w:val="28B03182"/>
    <w:lvl w:ilvl="0" w:tplc="EACC1B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7BDC082B"/>
    <w:multiLevelType w:val="multilevel"/>
    <w:tmpl w:val="2AF2EC0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D4A4DF2"/>
    <w:multiLevelType w:val="hybridMultilevel"/>
    <w:tmpl w:val="89E48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AF524D"/>
    <w:multiLevelType w:val="hybridMultilevel"/>
    <w:tmpl w:val="AD74AF70"/>
    <w:lvl w:ilvl="0" w:tplc="CB0E4BA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CB7326"/>
    <w:multiLevelType w:val="multilevel"/>
    <w:tmpl w:val="91E4532A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7FC45E55"/>
    <w:multiLevelType w:val="multilevel"/>
    <w:tmpl w:val="7DF2116A"/>
    <w:lvl w:ilvl="0">
      <w:start w:val="19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17077246">
    <w:abstractNumId w:val="32"/>
  </w:num>
  <w:num w:numId="2" w16cid:durableId="67853012">
    <w:abstractNumId w:val="7"/>
  </w:num>
  <w:num w:numId="3" w16cid:durableId="241916908">
    <w:abstractNumId w:val="17"/>
  </w:num>
  <w:num w:numId="4" w16cid:durableId="1481075714">
    <w:abstractNumId w:val="0"/>
  </w:num>
  <w:num w:numId="5" w16cid:durableId="1478112666">
    <w:abstractNumId w:val="31"/>
  </w:num>
  <w:num w:numId="6" w16cid:durableId="437919662">
    <w:abstractNumId w:val="58"/>
  </w:num>
  <w:num w:numId="7" w16cid:durableId="593898516">
    <w:abstractNumId w:val="14"/>
  </w:num>
  <w:num w:numId="8" w16cid:durableId="870341214">
    <w:abstractNumId w:val="48"/>
  </w:num>
  <w:num w:numId="9" w16cid:durableId="1197159949">
    <w:abstractNumId w:val="64"/>
  </w:num>
  <w:num w:numId="10" w16cid:durableId="1750040063">
    <w:abstractNumId w:val="29"/>
  </w:num>
  <w:num w:numId="11" w16cid:durableId="1242252381">
    <w:abstractNumId w:val="4"/>
  </w:num>
  <w:num w:numId="12" w16cid:durableId="1550805345">
    <w:abstractNumId w:val="39"/>
  </w:num>
  <w:num w:numId="13" w16cid:durableId="375937484">
    <w:abstractNumId w:val="28"/>
  </w:num>
  <w:num w:numId="14" w16cid:durableId="1052845285">
    <w:abstractNumId w:val="56"/>
  </w:num>
  <w:num w:numId="15" w16cid:durableId="662004020">
    <w:abstractNumId w:val="62"/>
  </w:num>
  <w:num w:numId="16" w16cid:durableId="2132168288">
    <w:abstractNumId w:val="42"/>
  </w:num>
  <w:num w:numId="17" w16cid:durableId="563024109">
    <w:abstractNumId w:val="34"/>
  </w:num>
  <w:num w:numId="18" w16cid:durableId="1244219835">
    <w:abstractNumId w:val="74"/>
  </w:num>
  <w:num w:numId="19" w16cid:durableId="315257990">
    <w:abstractNumId w:val="8"/>
  </w:num>
  <w:num w:numId="20" w16cid:durableId="1734429465">
    <w:abstractNumId w:val="51"/>
  </w:num>
  <w:num w:numId="21" w16cid:durableId="278878626">
    <w:abstractNumId w:val="59"/>
  </w:num>
  <w:num w:numId="22" w16cid:durableId="857353442">
    <w:abstractNumId w:val="50"/>
  </w:num>
  <w:num w:numId="23" w16cid:durableId="865677361">
    <w:abstractNumId w:val="16"/>
  </w:num>
  <w:num w:numId="24" w16cid:durableId="435176087">
    <w:abstractNumId w:val="71"/>
  </w:num>
  <w:num w:numId="25" w16cid:durableId="342364937">
    <w:abstractNumId w:val="2"/>
  </w:num>
  <w:num w:numId="26" w16cid:durableId="234974846">
    <w:abstractNumId w:val="5"/>
  </w:num>
  <w:num w:numId="27" w16cid:durableId="684140039">
    <w:abstractNumId w:val="46"/>
  </w:num>
  <w:num w:numId="28" w16cid:durableId="1748916142">
    <w:abstractNumId w:val="57"/>
  </w:num>
  <w:num w:numId="29" w16cid:durableId="348484772">
    <w:abstractNumId w:val="52"/>
  </w:num>
  <w:num w:numId="30" w16cid:durableId="710688916">
    <w:abstractNumId w:val="35"/>
  </w:num>
  <w:num w:numId="31" w16cid:durableId="18706554">
    <w:abstractNumId w:val="60"/>
  </w:num>
  <w:num w:numId="32" w16cid:durableId="353584">
    <w:abstractNumId w:val="1"/>
  </w:num>
  <w:num w:numId="33" w16cid:durableId="1228956603">
    <w:abstractNumId w:val="69"/>
  </w:num>
  <w:num w:numId="34" w16cid:durableId="418335185">
    <w:abstractNumId w:val="37"/>
  </w:num>
  <w:num w:numId="35" w16cid:durableId="2019115548">
    <w:abstractNumId w:val="18"/>
  </w:num>
  <w:num w:numId="36" w16cid:durableId="1166626577">
    <w:abstractNumId w:val="38"/>
  </w:num>
  <w:num w:numId="37" w16cid:durableId="733506825">
    <w:abstractNumId w:val="43"/>
  </w:num>
  <w:num w:numId="38" w16cid:durableId="1431319819">
    <w:abstractNumId w:val="21"/>
  </w:num>
  <w:num w:numId="39" w16cid:durableId="1548645672">
    <w:abstractNumId w:val="47"/>
  </w:num>
  <w:num w:numId="40" w16cid:durableId="304823016">
    <w:abstractNumId w:val="24"/>
  </w:num>
  <w:num w:numId="41" w16cid:durableId="730690416">
    <w:abstractNumId w:val="33"/>
  </w:num>
  <w:num w:numId="42" w16cid:durableId="136996835">
    <w:abstractNumId w:val="20"/>
  </w:num>
  <w:num w:numId="43" w16cid:durableId="1796672667">
    <w:abstractNumId w:val="65"/>
  </w:num>
  <w:num w:numId="44" w16cid:durableId="1846549187">
    <w:abstractNumId w:val="40"/>
  </w:num>
  <w:num w:numId="45" w16cid:durableId="1549956014">
    <w:abstractNumId w:val="27"/>
  </w:num>
  <w:num w:numId="46" w16cid:durableId="579489295">
    <w:abstractNumId w:val="67"/>
  </w:num>
  <w:num w:numId="47" w16cid:durableId="163934185">
    <w:abstractNumId w:val="13"/>
  </w:num>
  <w:num w:numId="48" w16cid:durableId="366222011">
    <w:abstractNumId w:val="36"/>
  </w:num>
  <w:num w:numId="49" w16cid:durableId="1106119529">
    <w:abstractNumId w:val="44"/>
  </w:num>
  <w:num w:numId="50" w16cid:durableId="835344720">
    <w:abstractNumId w:val="23"/>
  </w:num>
  <w:num w:numId="51" w16cid:durableId="1411925604">
    <w:abstractNumId w:val="26"/>
  </w:num>
  <w:num w:numId="52" w16cid:durableId="1078476619">
    <w:abstractNumId w:val="53"/>
  </w:num>
  <w:num w:numId="53" w16cid:durableId="1317345955">
    <w:abstractNumId w:val="45"/>
  </w:num>
  <w:num w:numId="54" w16cid:durableId="1884975321">
    <w:abstractNumId w:val="41"/>
  </w:num>
  <w:num w:numId="55" w16cid:durableId="225604811">
    <w:abstractNumId w:val="15"/>
  </w:num>
  <w:num w:numId="56" w16cid:durableId="1771394592">
    <w:abstractNumId w:val="30"/>
  </w:num>
  <w:num w:numId="57" w16cid:durableId="1137574193">
    <w:abstractNumId w:val="61"/>
  </w:num>
  <w:num w:numId="58" w16cid:durableId="285816864">
    <w:abstractNumId w:val="66"/>
  </w:num>
  <w:num w:numId="59" w16cid:durableId="894126720">
    <w:abstractNumId w:val="12"/>
  </w:num>
  <w:num w:numId="60" w16cid:durableId="337660345">
    <w:abstractNumId w:val="22"/>
  </w:num>
  <w:num w:numId="61" w16cid:durableId="801386883">
    <w:abstractNumId w:val="70"/>
  </w:num>
  <w:num w:numId="62" w16cid:durableId="337077995">
    <w:abstractNumId w:val="25"/>
  </w:num>
  <w:num w:numId="63" w16cid:durableId="638418678">
    <w:abstractNumId w:val="55"/>
  </w:num>
  <w:num w:numId="64" w16cid:durableId="21258862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11050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77160959">
    <w:abstractNumId w:val="3"/>
  </w:num>
  <w:num w:numId="67" w16cid:durableId="1590121248">
    <w:abstractNumId w:val="68"/>
  </w:num>
  <w:num w:numId="68" w16cid:durableId="826896323">
    <w:abstractNumId w:val="11"/>
  </w:num>
  <w:num w:numId="69" w16cid:durableId="1599102214">
    <w:abstractNumId w:val="6"/>
  </w:num>
  <w:num w:numId="70" w16cid:durableId="364259663">
    <w:abstractNumId w:val="54"/>
  </w:num>
  <w:num w:numId="71" w16cid:durableId="2090078029">
    <w:abstractNumId w:val="73"/>
  </w:num>
  <w:num w:numId="72" w16cid:durableId="618217723">
    <w:abstractNumId w:val="49"/>
  </w:num>
  <w:num w:numId="73" w16cid:durableId="1710061357">
    <w:abstractNumId w:val="72"/>
  </w:num>
  <w:num w:numId="74" w16cid:durableId="1018123107">
    <w:abstractNumId w:val="19"/>
  </w:num>
  <w:num w:numId="75" w16cid:durableId="653602553">
    <w:abstractNumId w:val="63"/>
  </w:num>
  <w:num w:numId="76" w16cid:durableId="118863553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216"/>
    <w:rsid w:val="00004982"/>
    <w:rsid w:val="000138D2"/>
    <w:rsid w:val="00023C32"/>
    <w:rsid w:val="00056894"/>
    <w:rsid w:val="00070E5E"/>
    <w:rsid w:val="0007745D"/>
    <w:rsid w:val="000A0370"/>
    <w:rsid w:val="000B78C0"/>
    <w:rsid w:val="000D533E"/>
    <w:rsid w:val="0011315D"/>
    <w:rsid w:val="00116795"/>
    <w:rsid w:val="0012521C"/>
    <w:rsid w:val="00131ED3"/>
    <w:rsid w:val="00133AC6"/>
    <w:rsid w:val="00162A49"/>
    <w:rsid w:val="001C0DAC"/>
    <w:rsid w:val="001C17B8"/>
    <w:rsid w:val="001C714E"/>
    <w:rsid w:val="001C71C7"/>
    <w:rsid w:val="001E4FA9"/>
    <w:rsid w:val="00241DF1"/>
    <w:rsid w:val="00283B1A"/>
    <w:rsid w:val="00292CDC"/>
    <w:rsid w:val="002A71A7"/>
    <w:rsid w:val="002B1D13"/>
    <w:rsid w:val="002C3EC2"/>
    <w:rsid w:val="002E06F9"/>
    <w:rsid w:val="00301516"/>
    <w:rsid w:val="00306F8F"/>
    <w:rsid w:val="00312A15"/>
    <w:rsid w:val="00315AF1"/>
    <w:rsid w:val="00344818"/>
    <w:rsid w:val="00350E43"/>
    <w:rsid w:val="00353F78"/>
    <w:rsid w:val="003B5AC3"/>
    <w:rsid w:val="003E7296"/>
    <w:rsid w:val="004008B3"/>
    <w:rsid w:val="00431272"/>
    <w:rsid w:val="00455992"/>
    <w:rsid w:val="004708DC"/>
    <w:rsid w:val="004A7D56"/>
    <w:rsid w:val="004C2804"/>
    <w:rsid w:val="004C2D04"/>
    <w:rsid w:val="004C493C"/>
    <w:rsid w:val="004E2E51"/>
    <w:rsid w:val="004F0EE3"/>
    <w:rsid w:val="005118AF"/>
    <w:rsid w:val="00542660"/>
    <w:rsid w:val="005502F5"/>
    <w:rsid w:val="00567F54"/>
    <w:rsid w:val="005C0A07"/>
    <w:rsid w:val="006044D9"/>
    <w:rsid w:val="00612F96"/>
    <w:rsid w:val="0062554A"/>
    <w:rsid w:val="00650A4B"/>
    <w:rsid w:val="00653A47"/>
    <w:rsid w:val="006664CE"/>
    <w:rsid w:val="00686F04"/>
    <w:rsid w:val="00697099"/>
    <w:rsid w:val="006C25D4"/>
    <w:rsid w:val="007644F5"/>
    <w:rsid w:val="00772EED"/>
    <w:rsid w:val="0077537B"/>
    <w:rsid w:val="00791240"/>
    <w:rsid w:val="007B6E3F"/>
    <w:rsid w:val="007E680C"/>
    <w:rsid w:val="008102AE"/>
    <w:rsid w:val="0081645C"/>
    <w:rsid w:val="00816D52"/>
    <w:rsid w:val="00835EEA"/>
    <w:rsid w:val="0084653D"/>
    <w:rsid w:val="00853EE6"/>
    <w:rsid w:val="00880140"/>
    <w:rsid w:val="008906AD"/>
    <w:rsid w:val="008B492C"/>
    <w:rsid w:val="00926513"/>
    <w:rsid w:val="00935ABC"/>
    <w:rsid w:val="00952D6B"/>
    <w:rsid w:val="00971574"/>
    <w:rsid w:val="009839AB"/>
    <w:rsid w:val="0098615E"/>
    <w:rsid w:val="0098760E"/>
    <w:rsid w:val="009A4235"/>
    <w:rsid w:val="009A6226"/>
    <w:rsid w:val="009B60FE"/>
    <w:rsid w:val="009C0242"/>
    <w:rsid w:val="009C7DD5"/>
    <w:rsid w:val="00A10B9C"/>
    <w:rsid w:val="00A27A03"/>
    <w:rsid w:val="00A4249D"/>
    <w:rsid w:val="00A56386"/>
    <w:rsid w:val="00A81859"/>
    <w:rsid w:val="00AA1FCD"/>
    <w:rsid w:val="00AA405A"/>
    <w:rsid w:val="00AC3396"/>
    <w:rsid w:val="00AC4E03"/>
    <w:rsid w:val="00AD0018"/>
    <w:rsid w:val="00AF4D42"/>
    <w:rsid w:val="00AF5F2F"/>
    <w:rsid w:val="00B048BB"/>
    <w:rsid w:val="00B70C8C"/>
    <w:rsid w:val="00B85FA0"/>
    <w:rsid w:val="00BA1862"/>
    <w:rsid w:val="00BC299B"/>
    <w:rsid w:val="00C03AFD"/>
    <w:rsid w:val="00C101A2"/>
    <w:rsid w:val="00C33AC9"/>
    <w:rsid w:val="00C56183"/>
    <w:rsid w:val="00CD69E8"/>
    <w:rsid w:val="00D30DD7"/>
    <w:rsid w:val="00D33409"/>
    <w:rsid w:val="00D5209C"/>
    <w:rsid w:val="00D56E4D"/>
    <w:rsid w:val="00D613AC"/>
    <w:rsid w:val="00D9741A"/>
    <w:rsid w:val="00DA32F0"/>
    <w:rsid w:val="00DC6BDD"/>
    <w:rsid w:val="00DD6744"/>
    <w:rsid w:val="00E02216"/>
    <w:rsid w:val="00E10683"/>
    <w:rsid w:val="00E116DA"/>
    <w:rsid w:val="00E442D7"/>
    <w:rsid w:val="00E64F8C"/>
    <w:rsid w:val="00E656D7"/>
    <w:rsid w:val="00E86052"/>
    <w:rsid w:val="00EA4CDC"/>
    <w:rsid w:val="00EA5B64"/>
    <w:rsid w:val="00EB1CB3"/>
    <w:rsid w:val="00EC20DE"/>
    <w:rsid w:val="00ED2666"/>
    <w:rsid w:val="00ED6AA4"/>
    <w:rsid w:val="00F154F3"/>
    <w:rsid w:val="00F36970"/>
    <w:rsid w:val="00F45F68"/>
    <w:rsid w:val="00F553BE"/>
    <w:rsid w:val="00F55521"/>
    <w:rsid w:val="00F76DF0"/>
    <w:rsid w:val="00FE1C69"/>
    <w:rsid w:val="00FE47AA"/>
    <w:rsid w:val="00FE6AE2"/>
    <w:rsid w:val="00FF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8EF77"/>
  <w15:chartTrackingRefBased/>
  <w15:docId w15:val="{D37D0C25-7B1D-1D46-B1BF-D3E59547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056894"/>
    <w:pPr>
      <w:keepNext/>
      <w:suppressAutoHyphens/>
      <w:spacing w:before="240" w:after="60"/>
      <w:outlineLvl w:val="0"/>
    </w:pPr>
    <w:rPr>
      <w:rFonts w:ascii="Arial" w:eastAsia="Calibri" w:hAnsi="Arial" w:cs="Times New Roman"/>
      <w:b/>
      <w:kern w:val="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E02216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34"/>
    <w:qFormat/>
    <w:locked/>
    <w:rsid w:val="00E02216"/>
    <w:rPr>
      <w:rFonts w:ascii="Calibri" w:eastAsia="SimSun" w:hAnsi="Calibri" w:cs="Times New Roman"/>
      <w:sz w:val="20"/>
      <w:szCs w:val="20"/>
      <w:lang w:eastAsia="zh-C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99"/>
    <w:qFormat/>
    <w:rsid w:val="00E02216"/>
    <w:pPr>
      <w:ind w:left="720"/>
      <w:contextualSpacing/>
    </w:pPr>
  </w:style>
  <w:style w:type="character" w:customStyle="1" w:styleId="alb">
    <w:name w:val="a_lb"/>
    <w:qFormat/>
    <w:rsid w:val="00E02216"/>
    <w:rPr>
      <w:rFonts w:cs="Times New Roman"/>
    </w:rPr>
  </w:style>
  <w:style w:type="table" w:styleId="Tabela-Siatka">
    <w:name w:val="Table Grid"/>
    <w:basedOn w:val="Standardowy"/>
    <w:uiPriority w:val="59"/>
    <w:rsid w:val="00E02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971574"/>
    <w:rPr>
      <w:rFonts w:ascii="Times New Roman" w:eastAsia="Calibri" w:hAnsi="Times New Roman" w:cs="Times New Roman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DA32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A32F0"/>
  </w:style>
  <w:style w:type="paragraph" w:styleId="Stopka">
    <w:name w:val="footer"/>
    <w:basedOn w:val="Normalny"/>
    <w:link w:val="StopkaZnak"/>
    <w:uiPriority w:val="99"/>
    <w:unhideWhenUsed/>
    <w:rsid w:val="00DA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F0"/>
  </w:style>
  <w:style w:type="paragraph" w:customStyle="1" w:styleId="Default">
    <w:name w:val="Default"/>
    <w:qFormat/>
    <w:rsid w:val="0011679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Hipercze">
    <w:name w:val="Hyperlink"/>
    <w:uiPriority w:val="99"/>
    <w:rsid w:val="00772EE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72EED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rsid w:val="000D533E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Akapitzlist2">
    <w:name w:val="Akapit z listą2"/>
    <w:basedOn w:val="Normalny"/>
    <w:rsid w:val="004C493C"/>
    <w:pPr>
      <w:widowControl w:val="0"/>
      <w:suppressAutoHyphens/>
      <w:spacing w:before="20" w:after="40" w:line="252" w:lineRule="auto"/>
      <w:ind w:left="720"/>
      <w:jc w:val="both"/>
    </w:pPr>
    <w:rPr>
      <w:rFonts w:ascii="Calibri" w:eastAsia="SimSun" w:hAnsi="Calibri" w:cs="Calibri"/>
      <w:kern w:val="1"/>
      <w:sz w:val="20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2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2AE"/>
    <w:rPr>
      <w:b/>
      <w:bCs/>
      <w:sz w:val="20"/>
      <w:szCs w:val="20"/>
    </w:rPr>
  </w:style>
  <w:style w:type="paragraph" w:styleId="Listanumerowana2">
    <w:name w:val="List Number 2"/>
    <w:basedOn w:val="Normalny"/>
    <w:qFormat/>
    <w:rsid w:val="00056894"/>
    <w:pPr>
      <w:tabs>
        <w:tab w:val="num" w:pos="0"/>
      </w:tabs>
      <w:suppressAutoHyphens/>
      <w:spacing w:line="288" w:lineRule="auto"/>
      <w:ind w:left="992" w:hanging="567"/>
      <w:jc w:val="both"/>
    </w:pPr>
    <w:rPr>
      <w:rFonts w:ascii="Times" w:eastAsia="Times New Roman" w:hAnsi="Times" w:cs="Times New Roman"/>
      <w:sz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056894"/>
    <w:rPr>
      <w:rFonts w:ascii="Arial" w:eastAsia="Calibri" w:hAnsi="Arial" w:cs="Times New Roman"/>
      <w:b/>
      <w:kern w:val="2"/>
      <w:sz w:val="32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C33AC9"/>
  </w:style>
  <w:style w:type="character" w:customStyle="1" w:styleId="Bodytext2">
    <w:name w:val="Body text (2)_"/>
    <w:link w:val="Bodytext21"/>
    <w:uiPriority w:val="99"/>
    <w:locked/>
    <w:rsid w:val="006044D9"/>
    <w:rPr>
      <w:rFonts w:cs="Times New Roman"/>
      <w:sz w:val="15"/>
      <w:szCs w:val="15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6044D9"/>
    <w:pPr>
      <w:shd w:val="clear" w:color="auto" w:fill="FFFFFF"/>
      <w:spacing w:after="180" w:line="240" w:lineRule="atLeast"/>
      <w:ind w:hanging="360"/>
    </w:pPr>
    <w:rPr>
      <w:rFonts w:cs="Times New Roman"/>
      <w:sz w:val="15"/>
      <w:szCs w:val="15"/>
    </w:rPr>
  </w:style>
  <w:style w:type="paragraph" w:customStyle="1" w:styleId="Standard">
    <w:name w:val="Standard"/>
    <w:rsid w:val="00650A4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val="en-US" w:eastAsia="zh-CN" w:bidi="hi-IN"/>
    </w:rPr>
  </w:style>
  <w:style w:type="paragraph" w:customStyle="1" w:styleId="xmsonormal">
    <w:name w:val="x_msonormal"/>
    <w:basedOn w:val="Normalny"/>
    <w:rsid w:val="00567F5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cp:keywords/>
  <dc:description/>
  <cp:lastModifiedBy>Konrad Cichoń</cp:lastModifiedBy>
  <cp:revision>4</cp:revision>
  <dcterms:created xsi:type="dcterms:W3CDTF">2025-07-08T19:26:00Z</dcterms:created>
  <dcterms:modified xsi:type="dcterms:W3CDTF">2025-07-08T20:07:00Z</dcterms:modified>
</cp:coreProperties>
</file>