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54928" w14:textId="77777777" w:rsidR="0034384F" w:rsidRPr="00632BB3" w:rsidRDefault="0034384F" w:rsidP="0034384F">
      <w:pPr>
        <w:suppressAutoHyphens/>
        <w:spacing w:after="0" w:line="240" w:lineRule="auto"/>
        <w:ind w:left="0" w:firstLine="0"/>
        <w:jc w:val="right"/>
        <w:rPr>
          <w:rFonts w:eastAsia="Times New Roman" w:cs="Times New Roman"/>
          <w:bCs/>
          <w:i/>
          <w:iCs/>
          <w:color w:val="000000" w:themeColor="text1"/>
          <w:sz w:val="20"/>
          <w:szCs w:val="20"/>
          <w:lang w:eastAsia="ar-SA"/>
        </w:rPr>
      </w:pPr>
      <w:r w:rsidRPr="00632BB3">
        <w:rPr>
          <w:rFonts w:eastAsia="Times New Roman" w:cs="Times New Roman"/>
          <w:bCs/>
          <w:i/>
          <w:iCs/>
          <w:color w:val="000000" w:themeColor="text1"/>
          <w:sz w:val="20"/>
          <w:szCs w:val="20"/>
          <w:lang w:eastAsia="ar-SA"/>
        </w:rPr>
        <w:t>ZAŁĄCZNIK nr 1 do SIWZ</w:t>
      </w:r>
    </w:p>
    <w:p w14:paraId="2354635E" w14:textId="5A4AC103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</w:pPr>
      <w:r w:rsidRPr="00632BB3">
        <w:rPr>
          <w:rFonts w:eastAsia="Times New Roman" w:cs="Times New Roman"/>
          <w:color w:val="000000" w:themeColor="text1"/>
          <w:sz w:val="20"/>
          <w:szCs w:val="20"/>
          <w:lang w:eastAsia="ar-SA"/>
        </w:rPr>
        <w:t>Znak sprawy:</w:t>
      </w:r>
      <w:r w:rsidRPr="00632BB3">
        <w:rPr>
          <w:rFonts w:eastAsia="Times New Roman" w:cs="Times New Roman"/>
          <w:b/>
          <w:color w:val="000000" w:themeColor="text1"/>
          <w:sz w:val="20"/>
          <w:szCs w:val="20"/>
          <w:lang w:eastAsia="ar-SA"/>
        </w:rPr>
        <w:t xml:space="preserve"> </w:t>
      </w:r>
      <w:r w:rsidRPr="00632BB3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ZO/</w:t>
      </w:r>
      <w:r w:rsidR="009240F1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2</w:t>
      </w:r>
      <w:r w:rsidRPr="00632BB3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/</w:t>
      </w:r>
      <w:proofErr w:type="spellStart"/>
      <w:r w:rsidR="00632BB3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SDiR</w:t>
      </w:r>
      <w:proofErr w:type="spellEnd"/>
      <w:r w:rsidR="00632BB3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/7.7/</w:t>
      </w:r>
      <w:r w:rsidRPr="00632BB3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I</w:t>
      </w:r>
      <w:r w:rsidR="00632BB3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V</w:t>
      </w:r>
      <w:r w:rsidRPr="00632BB3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/2025</w:t>
      </w:r>
    </w:p>
    <w:p w14:paraId="7774CCD6" w14:textId="77777777" w:rsidR="0034384F" w:rsidRPr="00632BB3" w:rsidRDefault="0034384F" w:rsidP="0034384F">
      <w:pPr>
        <w:tabs>
          <w:tab w:val="left" w:pos="3770"/>
        </w:tabs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632BB3">
        <w:rPr>
          <w:rFonts w:eastAsia="Times New Roman" w:cs="Times New Roman"/>
          <w:color w:val="000000" w:themeColor="text1"/>
          <w:sz w:val="20"/>
          <w:szCs w:val="20"/>
          <w:lang w:eastAsia="ar-SA"/>
        </w:rPr>
        <w:tab/>
      </w:r>
    </w:p>
    <w:p w14:paraId="56E316B7" w14:textId="77777777" w:rsidR="0034384F" w:rsidRPr="00632BB3" w:rsidRDefault="0034384F" w:rsidP="0034384F">
      <w:pPr>
        <w:suppressAutoHyphens/>
        <w:spacing w:after="0" w:line="240" w:lineRule="auto"/>
        <w:ind w:left="0" w:firstLine="0"/>
        <w:jc w:val="right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</w:p>
    <w:p w14:paraId="60EB56C0" w14:textId="77777777" w:rsidR="0034384F" w:rsidRPr="00632BB3" w:rsidRDefault="0034384F" w:rsidP="0034384F">
      <w:pPr>
        <w:suppressAutoHyphens/>
        <w:spacing w:after="0" w:line="240" w:lineRule="auto"/>
        <w:ind w:left="0" w:firstLine="0"/>
        <w:jc w:val="right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</w:p>
    <w:p w14:paraId="3F6BEFA6" w14:textId="77777777" w:rsidR="0034384F" w:rsidRPr="00632BB3" w:rsidRDefault="0034384F" w:rsidP="0034384F">
      <w:pPr>
        <w:suppressAutoHyphens/>
        <w:spacing w:after="0" w:line="240" w:lineRule="auto"/>
        <w:ind w:left="0" w:firstLine="0"/>
        <w:jc w:val="right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632BB3">
        <w:rPr>
          <w:rFonts w:eastAsia="Times New Roman" w:cs="Times New Roman"/>
          <w:color w:val="000000" w:themeColor="text1"/>
          <w:sz w:val="20"/>
          <w:szCs w:val="20"/>
          <w:lang w:eastAsia="ar-SA"/>
        </w:rPr>
        <w:t>...........................................................</w:t>
      </w:r>
    </w:p>
    <w:p w14:paraId="2AD57C5D" w14:textId="77777777" w:rsidR="0034384F" w:rsidRPr="00632BB3" w:rsidRDefault="0034384F" w:rsidP="0034384F">
      <w:pPr>
        <w:suppressAutoHyphens/>
        <w:spacing w:after="0" w:line="240" w:lineRule="auto"/>
        <w:ind w:left="0" w:firstLine="0"/>
        <w:jc w:val="center"/>
        <w:rPr>
          <w:rFonts w:eastAsia="Times New Roman" w:cs="Times New Roman"/>
          <w:i/>
          <w:color w:val="000000" w:themeColor="text1"/>
          <w:sz w:val="20"/>
          <w:szCs w:val="20"/>
          <w:lang w:eastAsia="ar-SA"/>
        </w:rPr>
      </w:pPr>
      <w:r w:rsidRPr="00632BB3">
        <w:rPr>
          <w:rFonts w:eastAsia="Times New Roman" w:cs="Times New Roman"/>
          <w:i/>
          <w:color w:val="000000" w:themeColor="text1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miejscowość, data</w:t>
      </w:r>
    </w:p>
    <w:p w14:paraId="5B10B315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632BB3">
        <w:rPr>
          <w:rFonts w:eastAsia="Times New Roman" w:cs="Times New Roman"/>
          <w:color w:val="000000" w:themeColor="text1"/>
          <w:sz w:val="20"/>
          <w:szCs w:val="20"/>
          <w:lang w:eastAsia="ar-SA"/>
        </w:rPr>
        <w:t>..........................................................</w:t>
      </w:r>
    </w:p>
    <w:p w14:paraId="2AB3086B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i/>
          <w:color w:val="000000" w:themeColor="text1"/>
          <w:sz w:val="20"/>
          <w:szCs w:val="20"/>
          <w:lang w:eastAsia="ar-SA"/>
        </w:rPr>
      </w:pPr>
      <w:r w:rsidRPr="00632BB3">
        <w:rPr>
          <w:rFonts w:eastAsia="Times New Roman" w:cs="Times New Roman"/>
          <w:color w:val="000000" w:themeColor="text1"/>
          <w:sz w:val="20"/>
          <w:szCs w:val="20"/>
          <w:lang w:eastAsia="ar-SA"/>
        </w:rPr>
        <w:t xml:space="preserve">              </w:t>
      </w:r>
      <w:r w:rsidRPr="00632BB3">
        <w:rPr>
          <w:rFonts w:eastAsia="Times New Roman" w:cs="Times New Roman"/>
          <w:i/>
          <w:color w:val="000000" w:themeColor="text1"/>
          <w:sz w:val="20"/>
          <w:szCs w:val="20"/>
          <w:lang w:eastAsia="ar-SA"/>
        </w:rPr>
        <w:t>pieczęć wykonawcy</w:t>
      </w:r>
    </w:p>
    <w:p w14:paraId="3156B7E8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632BB3">
        <w:rPr>
          <w:rFonts w:eastAsia="Times New Roman" w:cs="Times New Roman"/>
          <w:color w:val="000000" w:themeColor="text1"/>
          <w:sz w:val="20"/>
          <w:szCs w:val="20"/>
          <w:lang w:eastAsia="ar-SA"/>
        </w:rPr>
        <w:t xml:space="preserve">        </w:t>
      </w:r>
    </w:p>
    <w:p w14:paraId="66D9FA3F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</w:p>
    <w:p w14:paraId="53624137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632BB3">
        <w:rPr>
          <w:rFonts w:eastAsia="Times New Roman" w:cs="Times New Roman"/>
          <w:color w:val="000000" w:themeColor="text1"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p w14:paraId="7B6CBE42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b/>
          <w:color w:val="000000" w:themeColor="text1"/>
          <w:sz w:val="24"/>
          <w:szCs w:val="24"/>
          <w:lang w:eastAsia="ar-SA"/>
        </w:rPr>
      </w:pPr>
      <w:r w:rsidRPr="00632BB3">
        <w:rPr>
          <w:rFonts w:eastAsia="Times New Roman" w:cs="Times New Roman"/>
          <w:b/>
          <w:color w:val="000000" w:themeColor="text1"/>
          <w:sz w:val="24"/>
          <w:szCs w:val="24"/>
          <w:lang w:eastAsia="ar-SA"/>
        </w:rPr>
        <w:t>WYKONAWCA – pełna nazwa</w:t>
      </w:r>
    </w:p>
    <w:p w14:paraId="15CBDDAB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4"/>
          <w:szCs w:val="24"/>
          <w:lang w:eastAsia="ar-SA"/>
        </w:rPr>
      </w:pPr>
    </w:p>
    <w:p w14:paraId="4903ADFB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4"/>
          <w:szCs w:val="24"/>
          <w:lang w:eastAsia="ar-SA"/>
        </w:rPr>
      </w:pPr>
      <w:r w:rsidRPr="00632BB3">
        <w:rPr>
          <w:rFonts w:eastAsia="Times New Roman" w:cs="Times New Roman"/>
          <w:color w:val="000000" w:themeColor="text1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</w:t>
      </w:r>
    </w:p>
    <w:p w14:paraId="2D364D40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4"/>
          <w:szCs w:val="24"/>
          <w:lang w:eastAsia="ar-SA"/>
        </w:rPr>
      </w:pPr>
    </w:p>
    <w:p w14:paraId="173E6CA4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4"/>
          <w:szCs w:val="24"/>
          <w:lang w:eastAsia="ar-SA"/>
        </w:rPr>
      </w:pPr>
      <w:r w:rsidRPr="00632BB3">
        <w:rPr>
          <w:rFonts w:eastAsia="Times New Roman" w:cs="Times New Roman"/>
          <w:b/>
          <w:color w:val="000000" w:themeColor="text1"/>
          <w:sz w:val="24"/>
          <w:szCs w:val="24"/>
          <w:lang w:eastAsia="ar-SA"/>
        </w:rPr>
        <w:t>Adres wykonawcy</w:t>
      </w:r>
      <w:r w:rsidRPr="00632BB3">
        <w:rPr>
          <w:rFonts w:eastAsia="Times New Roman" w:cs="Times New Roman"/>
          <w:color w:val="000000" w:themeColor="text1"/>
          <w:sz w:val="24"/>
          <w:szCs w:val="24"/>
          <w:lang w:eastAsia="ar-SA"/>
        </w:rPr>
        <w:t xml:space="preserve"> </w:t>
      </w:r>
    </w:p>
    <w:p w14:paraId="50DA81A1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4"/>
          <w:szCs w:val="24"/>
          <w:lang w:eastAsia="ar-SA"/>
        </w:rPr>
      </w:pPr>
    </w:p>
    <w:p w14:paraId="69ABE436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4"/>
          <w:szCs w:val="24"/>
          <w:lang w:eastAsia="ar-SA"/>
        </w:rPr>
      </w:pPr>
      <w:r w:rsidRPr="00632BB3">
        <w:rPr>
          <w:rFonts w:eastAsia="Times New Roman" w:cs="Times New Roman"/>
          <w:color w:val="000000" w:themeColor="text1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</w:t>
      </w:r>
    </w:p>
    <w:p w14:paraId="025EECF3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b/>
          <w:color w:val="000000" w:themeColor="text1"/>
          <w:sz w:val="24"/>
          <w:szCs w:val="24"/>
          <w:lang w:eastAsia="ar-SA"/>
        </w:rPr>
      </w:pPr>
    </w:p>
    <w:p w14:paraId="0EB4C706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000000" w:themeColor="text1"/>
          <w:sz w:val="24"/>
          <w:szCs w:val="24"/>
          <w:lang w:eastAsia="ar-SA"/>
        </w:rPr>
      </w:pPr>
      <w:r w:rsidRPr="00632BB3">
        <w:rPr>
          <w:rFonts w:eastAsia="Times New Roman" w:cs="Times New Roman"/>
          <w:b/>
          <w:i/>
          <w:iCs/>
          <w:color w:val="000000" w:themeColor="text1"/>
          <w:sz w:val="24"/>
          <w:szCs w:val="24"/>
          <w:lang w:eastAsia="ar-SA"/>
        </w:rPr>
        <w:t>Województwo</w:t>
      </w:r>
      <w:r w:rsidRPr="00632BB3">
        <w:rPr>
          <w:rFonts w:eastAsia="Times New Roman" w:cs="Times New Roman"/>
          <w:i/>
          <w:iCs/>
          <w:color w:val="000000" w:themeColor="text1"/>
          <w:sz w:val="24"/>
          <w:szCs w:val="24"/>
          <w:lang w:eastAsia="ar-SA"/>
        </w:rPr>
        <w:t>: ...............................................................................................................................</w:t>
      </w:r>
    </w:p>
    <w:p w14:paraId="4843F31E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000000" w:themeColor="text1"/>
          <w:sz w:val="24"/>
          <w:szCs w:val="24"/>
          <w:lang w:eastAsia="ar-SA"/>
        </w:rPr>
      </w:pPr>
    </w:p>
    <w:p w14:paraId="71D2B0BE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000000" w:themeColor="text1"/>
          <w:sz w:val="24"/>
          <w:szCs w:val="24"/>
          <w:lang w:eastAsia="ar-SA"/>
        </w:rPr>
      </w:pPr>
      <w:r w:rsidRPr="00632BB3">
        <w:rPr>
          <w:rFonts w:eastAsia="Times New Roman" w:cs="Times New Roman"/>
          <w:b/>
          <w:i/>
          <w:iCs/>
          <w:color w:val="000000" w:themeColor="text1"/>
          <w:sz w:val="24"/>
          <w:szCs w:val="24"/>
          <w:lang w:eastAsia="ar-SA"/>
        </w:rPr>
        <w:t xml:space="preserve">Gmina: </w:t>
      </w:r>
      <w:r w:rsidRPr="00632BB3">
        <w:rPr>
          <w:rFonts w:eastAsia="Times New Roman" w:cs="Times New Roman"/>
          <w:i/>
          <w:iCs/>
          <w:color w:val="000000" w:themeColor="text1"/>
          <w:sz w:val="24"/>
          <w:szCs w:val="24"/>
          <w:lang w:eastAsia="ar-SA"/>
        </w:rPr>
        <w:t>………………………………………………………………………………………………….….</w:t>
      </w:r>
    </w:p>
    <w:p w14:paraId="3AD369FA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000000" w:themeColor="text1"/>
          <w:sz w:val="24"/>
          <w:szCs w:val="24"/>
          <w:lang w:eastAsia="ar-SA"/>
        </w:rPr>
      </w:pPr>
    </w:p>
    <w:p w14:paraId="5B956686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000000" w:themeColor="text1"/>
          <w:sz w:val="24"/>
          <w:szCs w:val="24"/>
          <w:lang w:eastAsia="ar-SA"/>
        </w:rPr>
      </w:pPr>
      <w:r w:rsidRPr="00632BB3">
        <w:rPr>
          <w:rFonts w:eastAsia="Times New Roman" w:cs="Times New Roman"/>
          <w:b/>
          <w:i/>
          <w:iCs/>
          <w:color w:val="000000" w:themeColor="text1"/>
          <w:sz w:val="24"/>
          <w:szCs w:val="24"/>
          <w:lang w:eastAsia="ar-SA"/>
        </w:rPr>
        <w:t>Powiat</w:t>
      </w:r>
      <w:r w:rsidRPr="00632BB3">
        <w:rPr>
          <w:rFonts w:eastAsia="Times New Roman" w:cs="Times New Roman"/>
          <w:i/>
          <w:iCs/>
          <w:color w:val="000000" w:themeColor="text1"/>
          <w:sz w:val="24"/>
          <w:szCs w:val="24"/>
          <w:lang w:eastAsia="ar-SA"/>
        </w:rPr>
        <w:t>: ……………………………………………………………………………………………………..</w:t>
      </w:r>
    </w:p>
    <w:p w14:paraId="0D8B0032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b/>
          <w:color w:val="000000" w:themeColor="text1"/>
          <w:sz w:val="24"/>
          <w:szCs w:val="24"/>
          <w:lang w:eastAsia="ar-SA"/>
        </w:rPr>
      </w:pPr>
    </w:p>
    <w:p w14:paraId="289325A7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4"/>
          <w:szCs w:val="24"/>
          <w:lang w:val="de-DE" w:eastAsia="ar-SA"/>
        </w:rPr>
      </w:pPr>
      <w:r w:rsidRPr="00632BB3">
        <w:rPr>
          <w:rFonts w:eastAsia="Times New Roman" w:cs="Times New Roman"/>
          <w:b/>
          <w:color w:val="000000" w:themeColor="text1"/>
          <w:sz w:val="24"/>
          <w:szCs w:val="24"/>
          <w:lang w:val="de-DE" w:eastAsia="ar-SA"/>
        </w:rPr>
        <w:t>Tel / fax</w:t>
      </w:r>
      <w:r w:rsidRPr="00632BB3">
        <w:rPr>
          <w:rFonts w:eastAsia="Times New Roman" w:cs="Times New Roman"/>
          <w:color w:val="000000" w:themeColor="text1"/>
          <w:sz w:val="24"/>
          <w:szCs w:val="24"/>
          <w:lang w:val="de-DE" w:eastAsia="ar-SA"/>
        </w:rPr>
        <w:t xml:space="preserve">: ....................................................................  </w:t>
      </w:r>
      <w:r w:rsidRPr="00632BB3">
        <w:rPr>
          <w:rFonts w:eastAsia="Times New Roman" w:cs="Times New Roman"/>
          <w:b/>
          <w:color w:val="000000" w:themeColor="text1"/>
          <w:sz w:val="24"/>
          <w:szCs w:val="24"/>
          <w:lang w:val="de-DE" w:eastAsia="ar-SA"/>
        </w:rPr>
        <w:t>/</w:t>
      </w:r>
      <w:r w:rsidRPr="00632BB3">
        <w:rPr>
          <w:rFonts w:eastAsia="Times New Roman" w:cs="Times New Roman"/>
          <w:color w:val="000000" w:themeColor="text1"/>
          <w:sz w:val="24"/>
          <w:szCs w:val="24"/>
          <w:lang w:val="de-DE" w:eastAsia="ar-SA"/>
        </w:rPr>
        <w:t xml:space="preserve"> ................................................................</w:t>
      </w:r>
    </w:p>
    <w:p w14:paraId="301846F2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4"/>
          <w:szCs w:val="24"/>
          <w:lang w:val="de-DE" w:eastAsia="ar-SA"/>
        </w:rPr>
      </w:pPr>
    </w:p>
    <w:p w14:paraId="2E666C22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4"/>
          <w:szCs w:val="24"/>
          <w:lang w:val="de-DE" w:eastAsia="ar-SA"/>
        </w:rPr>
      </w:pPr>
    </w:p>
    <w:p w14:paraId="2A4F335D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4"/>
          <w:szCs w:val="24"/>
          <w:lang w:val="de-DE" w:eastAsia="ar-SA"/>
        </w:rPr>
      </w:pPr>
      <w:proofErr w:type="spellStart"/>
      <w:r w:rsidRPr="00632BB3">
        <w:rPr>
          <w:rFonts w:eastAsia="Times New Roman" w:cs="Times New Roman"/>
          <w:b/>
          <w:color w:val="000000" w:themeColor="text1"/>
          <w:sz w:val="24"/>
          <w:szCs w:val="24"/>
          <w:lang w:val="de-DE" w:eastAsia="ar-SA"/>
        </w:rPr>
        <w:t>Regon</w:t>
      </w:r>
      <w:proofErr w:type="spellEnd"/>
      <w:r w:rsidRPr="00632BB3">
        <w:rPr>
          <w:rFonts w:eastAsia="Times New Roman" w:cs="Times New Roman"/>
          <w:b/>
          <w:color w:val="000000" w:themeColor="text1"/>
          <w:sz w:val="24"/>
          <w:szCs w:val="24"/>
          <w:lang w:val="de-DE" w:eastAsia="ar-SA"/>
        </w:rPr>
        <w:t xml:space="preserve">: </w:t>
      </w:r>
      <w:r w:rsidRPr="00632BB3">
        <w:rPr>
          <w:rFonts w:eastAsia="Times New Roman" w:cs="Times New Roman"/>
          <w:color w:val="000000" w:themeColor="text1"/>
          <w:sz w:val="24"/>
          <w:szCs w:val="24"/>
          <w:lang w:val="de-DE" w:eastAsia="ar-SA"/>
        </w:rPr>
        <w:t xml:space="preserve">........................................................      </w:t>
      </w:r>
      <w:r w:rsidRPr="00632BB3">
        <w:rPr>
          <w:rFonts w:eastAsia="Times New Roman" w:cs="Times New Roman"/>
          <w:b/>
          <w:color w:val="000000" w:themeColor="text1"/>
          <w:sz w:val="24"/>
          <w:szCs w:val="24"/>
          <w:lang w:val="de-DE" w:eastAsia="ar-SA"/>
        </w:rPr>
        <w:t xml:space="preserve"> NIP</w:t>
      </w:r>
      <w:r w:rsidRPr="00632BB3">
        <w:rPr>
          <w:rFonts w:eastAsia="Times New Roman" w:cs="Times New Roman"/>
          <w:color w:val="000000" w:themeColor="text1"/>
          <w:sz w:val="24"/>
          <w:szCs w:val="24"/>
          <w:lang w:val="de-DE" w:eastAsia="ar-SA"/>
        </w:rPr>
        <w:t>: .....................................................................</w:t>
      </w:r>
    </w:p>
    <w:p w14:paraId="3B72368D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4"/>
          <w:szCs w:val="24"/>
          <w:lang w:val="de-DE" w:eastAsia="ar-SA"/>
        </w:rPr>
      </w:pPr>
    </w:p>
    <w:p w14:paraId="27A388CE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4"/>
          <w:szCs w:val="24"/>
          <w:lang w:val="de-DE" w:eastAsia="ar-SA"/>
        </w:rPr>
      </w:pPr>
    </w:p>
    <w:p w14:paraId="47C4088C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4"/>
          <w:szCs w:val="24"/>
          <w:lang w:val="de-DE" w:eastAsia="ar-SA"/>
        </w:rPr>
      </w:pPr>
      <w:proofErr w:type="spellStart"/>
      <w:r w:rsidRPr="00632BB3">
        <w:rPr>
          <w:rFonts w:eastAsia="Times New Roman" w:cs="Times New Roman"/>
          <w:b/>
          <w:bCs/>
          <w:color w:val="000000" w:themeColor="text1"/>
          <w:sz w:val="24"/>
          <w:szCs w:val="24"/>
          <w:lang w:val="de-DE" w:eastAsia="ar-SA"/>
        </w:rPr>
        <w:t>Strona</w:t>
      </w:r>
      <w:proofErr w:type="spellEnd"/>
      <w:r w:rsidRPr="00632BB3">
        <w:rPr>
          <w:rFonts w:eastAsia="Times New Roman" w:cs="Times New Roman"/>
          <w:b/>
          <w:bCs/>
          <w:color w:val="000000" w:themeColor="text1"/>
          <w:sz w:val="24"/>
          <w:szCs w:val="24"/>
          <w:lang w:val="de-DE" w:eastAsia="ar-SA"/>
        </w:rPr>
        <w:t xml:space="preserve"> </w:t>
      </w:r>
      <w:proofErr w:type="spellStart"/>
      <w:r w:rsidRPr="00632BB3">
        <w:rPr>
          <w:rFonts w:eastAsia="Times New Roman" w:cs="Times New Roman"/>
          <w:b/>
          <w:bCs/>
          <w:color w:val="000000" w:themeColor="text1"/>
          <w:sz w:val="24"/>
          <w:szCs w:val="24"/>
          <w:lang w:val="de-DE" w:eastAsia="ar-SA"/>
        </w:rPr>
        <w:t>www</w:t>
      </w:r>
      <w:proofErr w:type="spellEnd"/>
      <w:r w:rsidRPr="00632BB3">
        <w:rPr>
          <w:rFonts w:eastAsia="Times New Roman" w:cs="Times New Roman"/>
          <w:b/>
          <w:bCs/>
          <w:color w:val="000000" w:themeColor="text1"/>
          <w:sz w:val="24"/>
          <w:szCs w:val="24"/>
          <w:lang w:val="de-DE" w:eastAsia="ar-SA"/>
        </w:rPr>
        <w:t>.</w:t>
      </w:r>
      <w:r w:rsidRPr="00632BB3">
        <w:rPr>
          <w:rFonts w:eastAsia="Times New Roman" w:cs="Times New Roman"/>
          <w:color w:val="000000" w:themeColor="text1"/>
          <w:sz w:val="24"/>
          <w:szCs w:val="24"/>
          <w:lang w:val="de-DE" w:eastAsia="ar-SA"/>
        </w:rPr>
        <w:t xml:space="preserve">.....................................................       </w:t>
      </w:r>
      <w:proofErr w:type="spellStart"/>
      <w:r w:rsidRPr="00632BB3">
        <w:rPr>
          <w:rFonts w:eastAsia="Times New Roman" w:cs="Times New Roman"/>
          <w:b/>
          <w:bCs/>
          <w:color w:val="000000" w:themeColor="text1"/>
          <w:sz w:val="24"/>
          <w:szCs w:val="24"/>
          <w:lang w:val="de-DE" w:eastAsia="ar-SA"/>
        </w:rPr>
        <w:t>e-mail</w:t>
      </w:r>
      <w:proofErr w:type="spellEnd"/>
      <w:r w:rsidRPr="00632BB3">
        <w:rPr>
          <w:rFonts w:eastAsia="Times New Roman" w:cs="Times New Roman"/>
          <w:b/>
          <w:bCs/>
          <w:color w:val="000000" w:themeColor="text1"/>
          <w:sz w:val="24"/>
          <w:szCs w:val="24"/>
          <w:lang w:val="de-DE" w:eastAsia="ar-SA"/>
        </w:rPr>
        <w:t>:</w:t>
      </w:r>
      <w:r w:rsidRPr="00632BB3">
        <w:rPr>
          <w:rFonts w:eastAsia="Times New Roman" w:cs="Times New Roman"/>
          <w:color w:val="000000" w:themeColor="text1"/>
          <w:sz w:val="24"/>
          <w:szCs w:val="24"/>
          <w:lang w:val="de-DE" w:eastAsia="ar-SA"/>
        </w:rPr>
        <w:t xml:space="preserve"> ..........................................................</w:t>
      </w:r>
    </w:p>
    <w:p w14:paraId="4688C82A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8"/>
          <w:szCs w:val="28"/>
          <w:lang w:val="de-DE" w:eastAsia="ar-SA"/>
        </w:rPr>
      </w:pPr>
    </w:p>
    <w:p w14:paraId="0873BCEB" w14:textId="77777777" w:rsidR="0034384F" w:rsidRPr="0034384F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FF0000"/>
          <w:sz w:val="28"/>
          <w:szCs w:val="28"/>
          <w:lang w:val="de-DE" w:eastAsia="ar-SA"/>
        </w:rPr>
      </w:pPr>
    </w:p>
    <w:p w14:paraId="5B2325B0" w14:textId="77777777" w:rsidR="0034384F" w:rsidRPr="0034384F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FF0000"/>
          <w:sz w:val="28"/>
          <w:szCs w:val="28"/>
          <w:lang w:val="de-DE" w:eastAsia="ar-SA"/>
        </w:rPr>
      </w:pPr>
    </w:p>
    <w:p w14:paraId="6E69B21E" w14:textId="77777777" w:rsidR="0034384F" w:rsidRPr="0034384F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FF0000"/>
          <w:sz w:val="28"/>
          <w:szCs w:val="28"/>
          <w:lang w:val="de-DE" w:eastAsia="ar-SA"/>
        </w:rPr>
      </w:pPr>
    </w:p>
    <w:p w14:paraId="67E3194A" w14:textId="77777777" w:rsidR="0034384F" w:rsidRPr="0034384F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FF0000"/>
          <w:sz w:val="28"/>
          <w:szCs w:val="28"/>
          <w:lang w:val="de-DE" w:eastAsia="ar-SA"/>
        </w:rPr>
      </w:pPr>
    </w:p>
    <w:p w14:paraId="0E4E1769" w14:textId="77777777" w:rsidR="0034384F" w:rsidRPr="0034384F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FF0000"/>
          <w:sz w:val="28"/>
          <w:szCs w:val="28"/>
          <w:lang w:val="de-DE" w:eastAsia="ar-SA"/>
        </w:rPr>
      </w:pPr>
    </w:p>
    <w:p w14:paraId="64E4BD5B" w14:textId="77777777" w:rsidR="0034384F" w:rsidRPr="0034384F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FF0000"/>
          <w:sz w:val="28"/>
          <w:szCs w:val="28"/>
          <w:lang w:val="de-DE" w:eastAsia="ar-SA"/>
        </w:rPr>
      </w:pPr>
    </w:p>
    <w:p w14:paraId="36413E53" w14:textId="77777777" w:rsidR="0034384F" w:rsidRPr="0034384F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FF0000"/>
          <w:sz w:val="28"/>
          <w:szCs w:val="28"/>
          <w:lang w:val="de-DE" w:eastAsia="ar-SA"/>
        </w:rPr>
      </w:pPr>
    </w:p>
    <w:p w14:paraId="0000D012" w14:textId="77777777" w:rsidR="0034384F" w:rsidRPr="00632BB3" w:rsidRDefault="0034384F" w:rsidP="0034384F">
      <w:pPr>
        <w:suppressAutoHyphens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i/>
          <w:iCs/>
          <w:color w:val="000000" w:themeColor="text1"/>
          <w:sz w:val="28"/>
          <w:szCs w:val="28"/>
          <w:u w:val="single"/>
          <w:lang w:eastAsia="ar-SA"/>
        </w:rPr>
      </w:pPr>
      <w:r w:rsidRPr="00632BB3">
        <w:rPr>
          <w:rFonts w:eastAsia="Times New Roman" w:cs="Times New Roman"/>
          <w:b/>
          <w:bCs/>
          <w:i/>
          <w:iCs/>
          <w:color w:val="000000" w:themeColor="text1"/>
          <w:sz w:val="28"/>
          <w:szCs w:val="28"/>
          <w:u w:val="single"/>
          <w:lang w:eastAsia="ar-SA"/>
        </w:rPr>
        <w:t>F O R M U L A R Z    O F E R T Y</w:t>
      </w:r>
    </w:p>
    <w:p w14:paraId="3A3AF4D1" w14:textId="77777777" w:rsidR="0034384F" w:rsidRPr="00632BB3" w:rsidRDefault="0034384F" w:rsidP="0034384F">
      <w:pPr>
        <w:suppressAutoHyphens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i/>
          <w:iCs/>
          <w:color w:val="000000" w:themeColor="text1"/>
          <w:sz w:val="28"/>
          <w:szCs w:val="28"/>
          <w:u w:val="single"/>
          <w:lang w:eastAsia="ar-SA"/>
        </w:rPr>
      </w:pPr>
    </w:p>
    <w:p w14:paraId="02CECB33" w14:textId="77777777" w:rsidR="0034384F" w:rsidRPr="00632BB3" w:rsidRDefault="0034384F" w:rsidP="0034384F">
      <w:pPr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8"/>
          <w:szCs w:val="28"/>
          <w:lang w:eastAsia="ar-SA"/>
        </w:rPr>
      </w:pPr>
    </w:p>
    <w:p w14:paraId="5256198D" w14:textId="5FF756AB" w:rsidR="0034384F" w:rsidRPr="00632BB3" w:rsidRDefault="0034384F" w:rsidP="00632BB3">
      <w:pPr>
        <w:suppressAutoHyphens/>
        <w:spacing w:after="0" w:line="240" w:lineRule="auto"/>
        <w:ind w:left="0" w:firstLine="0"/>
        <w:rPr>
          <w:rFonts w:eastAsia="Times New Roman" w:cs="Times New Roman"/>
          <w:b/>
          <w:color w:val="000000" w:themeColor="text1"/>
          <w:sz w:val="20"/>
          <w:szCs w:val="20"/>
          <w:lang w:eastAsia="ar-SA"/>
        </w:rPr>
      </w:pPr>
      <w:r w:rsidRPr="00632BB3">
        <w:rPr>
          <w:rFonts w:eastAsia="Times New Roman" w:cs="Times New Roman"/>
          <w:b/>
          <w:color w:val="000000" w:themeColor="text1"/>
          <w:sz w:val="28"/>
          <w:szCs w:val="28"/>
          <w:lang w:eastAsia="ar-SA"/>
        </w:rPr>
        <w:t>Do:</w:t>
      </w:r>
      <w:r w:rsidRPr="00632BB3">
        <w:rPr>
          <w:rFonts w:eastAsia="Times New Roman" w:cs="Times New Roman"/>
          <w:b/>
          <w:color w:val="000000" w:themeColor="text1"/>
          <w:sz w:val="28"/>
          <w:szCs w:val="28"/>
          <w:lang w:eastAsia="ar-SA"/>
        </w:rPr>
        <w:tab/>
      </w:r>
      <w:r w:rsidRPr="00632BB3">
        <w:rPr>
          <w:rFonts w:eastAsia="Times New Roman" w:cs="Times New Roman"/>
          <w:b/>
          <w:color w:val="000000" w:themeColor="text1"/>
          <w:sz w:val="28"/>
          <w:szCs w:val="28"/>
          <w:lang w:eastAsia="ar-SA"/>
        </w:rPr>
        <w:tab/>
      </w:r>
      <w:r w:rsidRPr="00632BB3">
        <w:rPr>
          <w:rFonts w:eastAsia="Times New Roman" w:cs="Times New Roman"/>
          <w:b/>
          <w:color w:val="000000" w:themeColor="text1"/>
          <w:sz w:val="28"/>
          <w:szCs w:val="28"/>
          <w:lang w:eastAsia="ar-SA"/>
        </w:rPr>
        <w:tab/>
      </w:r>
      <w:r w:rsidR="00632BB3" w:rsidRPr="00632BB3">
        <w:rPr>
          <w:rFonts w:eastAsia="Times New Roman" w:cs="Times New Roman"/>
          <w:b/>
          <w:color w:val="000000" w:themeColor="text1"/>
          <w:sz w:val="24"/>
          <w:szCs w:val="24"/>
          <w:lang w:eastAsia="ar-SA"/>
        </w:rPr>
        <w:t>Stowarzyszenie Dzieci i Rodzin Zasadniczej Szkoły Zawodowej Specjalnej w Wałbrzychu, ul. Adama Mickiewicza 24, 58-300 Wałbrzych</w:t>
      </w:r>
    </w:p>
    <w:p w14:paraId="4C1F0EA4" w14:textId="77777777" w:rsidR="0034384F" w:rsidRPr="00632BB3" w:rsidRDefault="0034384F" w:rsidP="0034384F">
      <w:pPr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</w:p>
    <w:p w14:paraId="5E8180F1" w14:textId="057DB7B9" w:rsidR="0034384F" w:rsidRPr="00632BB3" w:rsidRDefault="0034384F" w:rsidP="0034384F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color w:val="000000" w:themeColor="text1"/>
          <w:sz w:val="20"/>
          <w:szCs w:val="20"/>
        </w:rPr>
      </w:pPr>
      <w:r w:rsidRPr="00632BB3">
        <w:rPr>
          <w:rFonts w:eastAsia="Times New Roman" w:cs="Times New Roman"/>
          <w:color w:val="000000" w:themeColor="text1"/>
          <w:sz w:val="20"/>
          <w:szCs w:val="20"/>
        </w:rPr>
        <w:t xml:space="preserve">Odpowiadając na publiczne ogłoszenie o zamówieniu w trybie zapytania ofertowego na </w:t>
      </w:r>
      <w:r w:rsidR="001977CE" w:rsidRPr="001977CE">
        <w:rPr>
          <w:rFonts w:eastAsia="Times New Roman" w:cs="Times New Roman"/>
          <w:b/>
          <w:color w:val="000000" w:themeColor="text1"/>
          <w:sz w:val="20"/>
          <w:szCs w:val="20"/>
        </w:rPr>
        <w:t>zakup i dostaw</w:t>
      </w:r>
      <w:r w:rsidR="001977CE">
        <w:rPr>
          <w:rFonts w:eastAsia="Times New Roman" w:cs="Times New Roman"/>
          <w:b/>
          <w:color w:val="000000" w:themeColor="text1"/>
          <w:sz w:val="20"/>
          <w:szCs w:val="20"/>
        </w:rPr>
        <w:t>ę</w:t>
      </w:r>
      <w:r w:rsidR="001977CE" w:rsidRPr="001977CE">
        <w:rPr>
          <w:rFonts w:eastAsia="Times New Roman" w:cs="Times New Roman"/>
          <w:b/>
          <w:color w:val="000000" w:themeColor="text1"/>
          <w:sz w:val="20"/>
          <w:szCs w:val="20"/>
        </w:rPr>
        <w:t xml:space="preserve"> w formie leasingu operacyjnego z</w:t>
      </w:r>
      <w:r w:rsidR="009240F1">
        <w:rPr>
          <w:rFonts w:eastAsia="Times New Roman" w:cs="Times New Roman"/>
          <w:b/>
          <w:color w:val="000000" w:themeColor="text1"/>
          <w:sz w:val="20"/>
          <w:szCs w:val="20"/>
        </w:rPr>
        <w:t xml:space="preserve"> opcją wykupu samochodu typu WAN 3</w:t>
      </w:r>
      <w:r w:rsidR="001977CE" w:rsidRPr="001977CE">
        <w:rPr>
          <w:rFonts w:eastAsia="Times New Roman" w:cs="Times New Roman"/>
          <w:b/>
          <w:color w:val="000000" w:themeColor="text1"/>
          <w:sz w:val="20"/>
          <w:szCs w:val="20"/>
        </w:rPr>
        <w:t xml:space="preserve"> osobowego </w:t>
      </w:r>
      <w:r w:rsidR="009240F1">
        <w:rPr>
          <w:rFonts w:eastAsia="Times New Roman" w:cs="Times New Roman"/>
          <w:b/>
          <w:color w:val="000000" w:themeColor="text1"/>
          <w:sz w:val="20"/>
          <w:szCs w:val="20"/>
        </w:rPr>
        <w:t>do przewozu wyposażenia i transportu posiłków</w:t>
      </w:r>
    </w:p>
    <w:p w14:paraId="293C95D0" w14:textId="77777777" w:rsidR="0034384F" w:rsidRPr="00632BB3" w:rsidRDefault="0034384F" w:rsidP="0034384F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color w:val="000000" w:themeColor="text1"/>
          <w:sz w:val="20"/>
          <w:szCs w:val="20"/>
        </w:rPr>
      </w:pPr>
    </w:p>
    <w:p w14:paraId="186B18D8" w14:textId="77777777" w:rsidR="00632BB3" w:rsidRPr="00632BB3" w:rsidRDefault="0034384F" w:rsidP="00632BB3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bCs/>
          <w:color w:val="000000" w:themeColor="text1"/>
          <w:sz w:val="20"/>
          <w:szCs w:val="20"/>
        </w:rPr>
      </w:pPr>
      <w:r w:rsidRPr="00632BB3">
        <w:rPr>
          <w:rFonts w:eastAsia="Times New Roman" w:cs="Times New Roman"/>
          <w:b/>
          <w:bCs/>
          <w:color w:val="000000" w:themeColor="text1"/>
          <w:sz w:val="20"/>
          <w:szCs w:val="20"/>
        </w:rPr>
        <w:t xml:space="preserve">Tytuł projektu: </w:t>
      </w:r>
      <w:r w:rsidR="00632BB3" w:rsidRPr="00632BB3">
        <w:rPr>
          <w:rFonts w:eastAsia="Times New Roman" w:cs="Times New Roman"/>
          <w:b/>
          <w:bCs/>
          <w:color w:val="000000" w:themeColor="text1"/>
          <w:sz w:val="20"/>
          <w:szCs w:val="20"/>
        </w:rPr>
        <w:t xml:space="preserve">„ZOBACZ WE MNIE CZŁOWIEKA - Wałbrzyskie Centrum Integracji Osób z Niepełnosprawnościami - opieka mobilna i stacjonarna dla mieszkańców Wałbrzycha </w:t>
      </w:r>
    </w:p>
    <w:p w14:paraId="144C147F" w14:textId="5FA4C466" w:rsidR="0034384F" w:rsidRPr="00632BB3" w:rsidRDefault="00632BB3" w:rsidP="00632BB3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bCs/>
          <w:color w:val="000000" w:themeColor="text1"/>
          <w:sz w:val="20"/>
          <w:szCs w:val="20"/>
        </w:rPr>
      </w:pPr>
      <w:r w:rsidRPr="00632BB3">
        <w:rPr>
          <w:rFonts w:eastAsia="Times New Roman" w:cs="Times New Roman"/>
          <w:b/>
          <w:bCs/>
          <w:color w:val="000000" w:themeColor="text1"/>
          <w:sz w:val="20"/>
          <w:szCs w:val="20"/>
        </w:rPr>
        <w:t>i powiatu wałbrzyskiego.”, nr FEDS.07.07-IP.02-0060/23</w:t>
      </w:r>
    </w:p>
    <w:p w14:paraId="45BB0E00" w14:textId="77777777" w:rsidR="0034384F" w:rsidRPr="00632BB3" w:rsidRDefault="0034384F" w:rsidP="0034384F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000000" w:themeColor="text1"/>
          <w:sz w:val="20"/>
          <w:szCs w:val="20"/>
        </w:rPr>
      </w:pPr>
    </w:p>
    <w:p w14:paraId="3414E2E1" w14:textId="77777777" w:rsidR="0034384F" w:rsidRPr="00632BB3" w:rsidRDefault="0034384F" w:rsidP="0034384F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eastAsia="Times New Roman" w:cs="Times New Roman"/>
          <w:b/>
          <w:bCs/>
          <w:color w:val="000000" w:themeColor="text1"/>
          <w:sz w:val="20"/>
          <w:szCs w:val="20"/>
          <w:lang w:eastAsia="ar-SA"/>
        </w:rPr>
      </w:pPr>
      <w:r w:rsidRPr="00632BB3">
        <w:rPr>
          <w:rFonts w:eastAsia="Times New Roman" w:cs="Times New Roman"/>
          <w:color w:val="000000" w:themeColor="text1"/>
          <w:sz w:val="20"/>
          <w:szCs w:val="20"/>
          <w:lang w:eastAsia="ar-SA"/>
        </w:rPr>
        <w:t xml:space="preserve">Oferujemy wykonanie przedmiotu zamówienia zgodnie z Formularzem cenowym stanowiącym integralną część Specyfikacji Istotnych Warunków Zamówienia </w:t>
      </w:r>
      <w:r w:rsidRPr="00632BB3">
        <w:rPr>
          <w:rFonts w:eastAsia="Times New Roman" w:cs="Times New Roman"/>
          <w:b/>
          <w:bCs/>
          <w:i/>
          <w:iCs/>
          <w:color w:val="000000" w:themeColor="text1"/>
          <w:sz w:val="20"/>
          <w:szCs w:val="20"/>
          <w:lang w:eastAsia="ar-SA"/>
        </w:rPr>
        <w:t>w cenie</w:t>
      </w:r>
      <w:r w:rsidRPr="00632BB3">
        <w:rPr>
          <w:rFonts w:eastAsia="Times New Roman" w:cs="Times New Roman"/>
          <w:b/>
          <w:bCs/>
          <w:color w:val="000000" w:themeColor="text1"/>
          <w:sz w:val="20"/>
          <w:szCs w:val="20"/>
          <w:lang w:eastAsia="ar-SA"/>
        </w:rPr>
        <w:t>:</w:t>
      </w:r>
    </w:p>
    <w:p w14:paraId="20509327" w14:textId="77777777" w:rsidR="0034384F" w:rsidRPr="00632BB3" w:rsidRDefault="0034384F" w:rsidP="0034384F">
      <w:pPr>
        <w:suppressAutoHyphens/>
        <w:spacing w:after="0" w:line="276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</w:p>
    <w:p w14:paraId="4E2A0899" w14:textId="77777777" w:rsidR="0034384F" w:rsidRPr="00632BB3" w:rsidRDefault="0034384F" w:rsidP="0034384F">
      <w:pPr>
        <w:numPr>
          <w:ilvl w:val="1"/>
          <w:numId w:val="15"/>
        </w:numPr>
        <w:suppressAutoHyphens/>
        <w:spacing w:after="0" w:line="240" w:lineRule="auto"/>
        <w:jc w:val="both"/>
        <w:rPr>
          <w:bCs/>
          <w:color w:val="000000" w:themeColor="text1"/>
          <w:sz w:val="20"/>
          <w:szCs w:val="20"/>
          <w:lang w:eastAsia="ar-SA"/>
        </w:rPr>
      </w:pPr>
      <w:r w:rsidRPr="00632BB3">
        <w:rPr>
          <w:bCs/>
          <w:color w:val="000000" w:themeColor="text1"/>
          <w:sz w:val="20"/>
          <w:szCs w:val="20"/>
          <w:lang w:eastAsia="ar-SA"/>
        </w:rPr>
        <w:t>Cena łączna oferty</w:t>
      </w:r>
    </w:p>
    <w:p w14:paraId="3D98AFB9" w14:textId="77777777" w:rsidR="0034384F" w:rsidRPr="00632BB3" w:rsidRDefault="0034384F" w:rsidP="0034384F">
      <w:pPr>
        <w:suppressAutoHyphens/>
        <w:spacing w:after="0" w:line="240" w:lineRule="auto"/>
        <w:jc w:val="both"/>
        <w:rPr>
          <w:b/>
          <w:bCs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5"/>
        <w:gridCol w:w="6397"/>
      </w:tblGrid>
      <w:tr w:rsidR="00FB2547" w:rsidRPr="00FB2547" w14:paraId="36935759" w14:textId="77777777" w:rsidTr="009F0A27">
        <w:trPr>
          <w:trHeight w:val="660"/>
          <w:jc w:val="center"/>
        </w:trPr>
        <w:tc>
          <w:tcPr>
            <w:tcW w:w="28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3F3F3"/>
            <w:vAlign w:val="center"/>
            <w:hideMark/>
          </w:tcPr>
          <w:p w14:paraId="259A1364" w14:textId="16CA6C9C" w:rsidR="0034384F" w:rsidRPr="00FB2547" w:rsidRDefault="009F0A27" w:rsidP="009F0A27">
            <w:pPr>
              <w:keepNext/>
              <w:numPr>
                <w:ilvl w:val="0"/>
                <w:numId w:val="16"/>
              </w:numPr>
              <w:tabs>
                <w:tab w:val="clear" w:pos="432"/>
                <w:tab w:val="num" w:pos="0"/>
              </w:tabs>
              <w:suppressAutoHyphens/>
              <w:snapToGrid w:val="0"/>
              <w:spacing w:before="120" w:after="0" w:line="240" w:lineRule="auto"/>
              <w:ind w:left="-24" w:firstLine="24"/>
              <w:jc w:val="center"/>
              <w:outlineLvl w:val="0"/>
              <w:rPr>
                <w:b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ar-SA"/>
              </w:rPr>
              <w:t xml:space="preserve">ŁĄCZNA </w:t>
            </w:r>
            <w:r w:rsidR="0034384F" w:rsidRPr="00FB2547">
              <w:rPr>
                <w:b/>
                <w:color w:val="000000" w:themeColor="text1"/>
                <w:sz w:val="20"/>
                <w:szCs w:val="20"/>
                <w:lang w:eastAsia="ar-SA"/>
              </w:rPr>
              <w:t xml:space="preserve">CENA </w:t>
            </w:r>
            <w:r>
              <w:rPr>
                <w:b/>
                <w:color w:val="000000" w:themeColor="text1"/>
                <w:sz w:val="20"/>
                <w:szCs w:val="20"/>
                <w:lang w:eastAsia="ar-SA"/>
              </w:rPr>
              <w:t>BRUTTO O</w:t>
            </w:r>
            <w:r w:rsidR="0034384F" w:rsidRPr="00FB2547">
              <w:rPr>
                <w:b/>
                <w:color w:val="000000" w:themeColor="text1"/>
                <w:sz w:val="20"/>
                <w:szCs w:val="20"/>
                <w:lang w:eastAsia="ar-SA"/>
              </w:rPr>
              <w:t>FERTOWA</w:t>
            </w:r>
            <w:r>
              <w:rPr>
                <w:b/>
                <w:color w:val="000000" w:themeColor="text1"/>
                <w:sz w:val="20"/>
                <w:szCs w:val="20"/>
                <w:lang w:eastAsia="ar-SA"/>
              </w:rPr>
              <w:t>NEGO POJAZDU</w:t>
            </w:r>
          </w:p>
        </w:tc>
        <w:tc>
          <w:tcPr>
            <w:tcW w:w="639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22E6AC3C" w14:textId="77777777" w:rsidR="0034384F" w:rsidRPr="00FB2547" w:rsidRDefault="0034384F" w:rsidP="009F0A27">
            <w:pPr>
              <w:snapToGrid w:val="0"/>
              <w:spacing w:before="480" w:after="240" w:line="244" w:lineRule="auto"/>
              <w:rPr>
                <w:color w:val="000000" w:themeColor="text1"/>
                <w:sz w:val="20"/>
                <w:szCs w:val="20"/>
              </w:rPr>
            </w:pPr>
            <w:r w:rsidRPr="00FB2547">
              <w:rPr>
                <w:color w:val="000000" w:themeColor="text1"/>
                <w:sz w:val="20"/>
                <w:szCs w:val="20"/>
              </w:rPr>
              <w:t xml:space="preserve">    __________________________________zł</w:t>
            </w:r>
          </w:p>
          <w:p w14:paraId="066A4986" w14:textId="77777777" w:rsidR="0034384F" w:rsidRPr="00FB2547" w:rsidRDefault="0034384F" w:rsidP="009F0A27">
            <w:pPr>
              <w:spacing w:after="360" w:line="244" w:lineRule="auto"/>
              <w:rPr>
                <w:color w:val="000000" w:themeColor="text1"/>
                <w:sz w:val="20"/>
                <w:szCs w:val="20"/>
              </w:rPr>
            </w:pPr>
            <w:r w:rsidRPr="00FB2547">
              <w:rPr>
                <w:color w:val="000000" w:themeColor="text1"/>
                <w:sz w:val="20"/>
                <w:szCs w:val="20"/>
              </w:rPr>
              <w:t xml:space="preserve">  słownie: ____________________________________________złotych</w:t>
            </w:r>
          </w:p>
        </w:tc>
      </w:tr>
    </w:tbl>
    <w:p w14:paraId="252E76F9" w14:textId="77777777" w:rsidR="0034384F" w:rsidRDefault="0034384F" w:rsidP="0034384F">
      <w:pPr>
        <w:suppressAutoHyphens/>
        <w:spacing w:after="0" w:line="240" w:lineRule="auto"/>
        <w:jc w:val="both"/>
        <w:rPr>
          <w:b/>
          <w:bCs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5"/>
        <w:gridCol w:w="6397"/>
      </w:tblGrid>
      <w:tr w:rsidR="00DE4B08" w:rsidRPr="00FB2547" w14:paraId="0B61695F" w14:textId="77777777" w:rsidTr="00B90E68">
        <w:trPr>
          <w:trHeight w:val="660"/>
          <w:jc w:val="center"/>
        </w:trPr>
        <w:tc>
          <w:tcPr>
            <w:tcW w:w="28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3F3F3"/>
            <w:vAlign w:val="center"/>
            <w:hideMark/>
          </w:tcPr>
          <w:p w14:paraId="69EDAFAB" w14:textId="57D3F6A6" w:rsidR="00DE4B08" w:rsidRPr="00FB2547" w:rsidRDefault="00DE4B08" w:rsidP="00B90E68">
            <w:pPr>
              <w:keepNext/>
              <w:numPr>
                <w:ilvl w:val="0"/>
                <w:numId w:val="16"/>
              </w:numPr>
              <w:tabs>
                <w:tab w:val="clear" w:pos="432"/>
                <w:tab w:val="num" w:pos="0"/>
              </w:tabs>
              <w:suppressAutoHyphens/>
              <w:snapToGrid w:val="0"/>
              <w:spacing w:before="120" w:after="0" w:line="240" w:lineRule="auto"/>
              <w:ind w:left="-24" w:firstLine="24"/>
              <w:jc w:val="center"/>
              <w:outlineLvl w:val="0"/>
              <w:rPr>
                <w:b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ar-SA"/>
              </w:rPr>
              <w:t xml:space="preserve">ŁĄCZNA </w:t>
            </w:r>
            <w:r w:rsidRPr="00FB2547">
              <w:rPr>
                <w:b/>
                <w:color w:val="000000" w:themeColor="text1"/>
                <w:sz w:val="20"/>
                <w:szCs w:val="20"/>
                <w:lang w:eastAsia="ar-SA"/>
              </w:rPr>
              <w:t xml:space="preserve">CENA </w:t>
            </w:r>
            <w:r>
              <w:rPr>
                <w:b/>
                <w:color w:val="000000" w:themeColor="text1"/>
                <w:sz w:val="20"/>
                <w:szCs w:val="20"/>
                <w:lang w:eastAsia="ar-SA"/>
              </w:rPr>
              <w:t>NETTO O</w:t>
            </w:r>
            <w:r w:rsidRPr="00FB2547">
              <w:rPr>
                <w:b/>
                <w:color w:val="000000" w:themeColor="text1"/>
                <w:sz w:val="20"/>
                <w:szCs w:val="20"/>
                <w:lang w:eastAsia="ar-SA"/>
              </w:rPr>
              <w:t>FERTOWA</w:t>
            </w:r>
            <w:r>
              <w:rPr>
                <w:b/>
                <w:color w:val="000000" w:themeColor="text1"/>
                <w:sz w:val="20"/>
                <w:szCs w:val="20"/>
                <w:lang w:eastAsia="ar-SA"/>
              </w:rPr>
              <w:t>NEGO POJAZDU</w:t>
            </w:r>
          </w:p>
        </w:tc>
        <w:tc>
          <w:tcPr>
            <w:tcW w:w="639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5E792E4D" w14:textId="77777777" w:rsidR="00DE4B08" w:rsidRPr="00FB2547" w:rsidRDefault="00DE4B08" w:rsidP="00B90E68">
            <w:pPr>
              <w:snapToGrid w:val="0"/>
              <w:spacing w:before="480" w:after="240" w:line="244" w:lineRule="auto"/>
              <w:rPr>
                <w:color w:val="000000" w:themeColor="text1"/>
                <w:sz w:val="20"/>
                <w:szCs w:val="20"/>
              </w:rPr>
            </w:pPr>
            <w:r w:rsidRPr="00FB2547">
              <w:rPr>
                <w:color w:val="000000" w:themeColor="text1"/>
                <w:sz w:val="20"/>
                <w:szCs w:val="20"/>
              </w:rPr>
              <w:t xml:space="preserve">    __________________________________zł</w:t>
            </w:r>
          </w:p>
          <w:p w14:paraId="69F2317D" w14:textId="77777777" w:rsidR="00DE4B08" w:rsidRPr="00FB2547" w:rsidRDefault="00DE4B08" w:rsidP="00B90E68">
            <w:pPr>
              <w:spacing w:after="360" w:line="244" w:lineRule="auto"/>
              <w:rPr>
                <w:color w:val="000000" w:themeColor="text1"/>
                <w:sz w:val="20"/>
                <w:szCs w:val="20"/>
              </w:rPr>
            </w:pPr>
            <w:r w:rsidRPr="00FB2547">
              <w:rPr>
                <w:color w:val="000000" w:themeColor="text1"/>
                <w:sz w:val="20"/>
                <w:szCs w:val="20"/>
              </w:rPr>
              <w:t xml:space="preserve">  słownie: ____________________________________________złotych</w:t>
            </w:r>
          </w:p>
        </w:tc>
      </w:tr>
    </w:tbl>
    <w:p w14:paraId="3C0DA33E" w14:textId="77777777" w:rsidR="00E66F94" w:rsidRDefault="00E66F94" w:rsidP="00E66F94">
      <w:pPr>
        <w:pStyle w:val="Akapitzlist"/>
        <w:suppressAutoHyphens/>
        <w:spacing w:after="0" w:line="240" w:lineRule="auto"/>
        <w:ind w:left="1080" w:firstLine="0"/>
        <w:jc w:val="both"/>
        <w:rPr>
          <w:b/>
          <w:bCs/>
          <w:color w:val="000000" w:themeColor="text1"/>
          <w:sz w:val="20"/>
          <w:szCs w:val="20"/>
          <w:lang w:eastAsia="ar-SA"/>
        </w:rPr>
      </w:pPr>
    </w:p>
    <w:p w14:paraId="59DC0D0E" w14:textId="08670CF3" w:rsidR="00DE4B08" w:rsidRPr="00E66F94" w:rsidRDefault="00E66F94" w:rsidP="00E66F94">
      <w:pPr>
        <w:pStyle w:val="Akapitzlist"/>
        <w:numPr>
          <w:ilvl w:val="1"/>
          <w:numId w:val="15"/>
        </w:numPr>
        <w:suppressAutoHyphens/>
        <w:spacing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6F94">
        <w:rPr>
          <w:color w:val="000000" w:themeColor="text1"/>
          <w:sz w:val="20"/>
          <w:szCs w:val="20"/>
          <w:lang w:eastAsia="ar-SA"/>
        </w:rPr>
        <w:t>P</w:t>
      </w:r>
      <w:r>
        <w:rPr>
          <w:color w:val="000000" w:themeColor="text1"/>
          <w:sz w:val="20"/>
          <w:szCs w:val="20"/>
          <w:lang w:eastAsia="ar-SA"/>
        </w:rPr>
        <w:t>odział kwoty na parametry leasingu</w:t>
      </w:r>
    </w:p>
    <w:p w14:paraId="7634CEC3" w14:textId="77777777" w:rsidR="00E66F94" w:rsidRPr="00E66F94" w:rsidRDefault="00E66F94" w:rsidP="00E66F94">
      <w:pPr>
        <w:pStyle w:val="Akapitzlist"/>
        <w:suppressAutoHyphens/>
        <w:spacing w:after="0" w:line="240" w:lineRule="auto"/>
        <w:ind w:left="1080" w:firstLine="0"/>
        <w:jc w:val="both"/>
        <w:rPr>
          <w:b/>
          <w:bCs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5"/>
        <w:gridCol w:w="6397"/>
      </w:tblGrid>
      <w:tr w:rsidR="00DE4B08" w:rsidRPr="00FB2547" w14:paraId="6C3E2D3E" w14:textId="77777777" w:rsidTr="00B90E68">
        <w:trPr>
          <w:trHeight w:val="660"/>
          <w:jc w:val="center"/>
        </w:trPr>
        <w:tc>
          <w:tcPr>
            <w:tcW w:w="28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3F3F3"/>
            <w:vAlign w:val="center"/>
            <w:hideMark/>
          </w:tcPr>
          <w:p w14:paraId="68C711EA" w14:textId="243AB526" w:rsidR="00DE4B08" w:rsidRPr="00FB2547" w:rsidRDefault="0029509A" w:rsidP="00B90E68">
            <w:pPr>
              <w:keepNext/>
              <w:numPr>
                <w:ilvl w:val="0"/>
                <w:numId w:val="16"/>
              </w:numPr>
              <w:tabs>
                <w:tab w:val="clear" w:pos="432"/>
                <w:tab w:val="num" w:pos="0"/>
              </w:tabs>
              <w:suppressAutoHyphens/>
              <w:snapToGrid w:val="0"/>
              <w:spacing w:before="120" w:after="0" w:line="240" w:lineRule="auto"/>
              <w:ind w:left="-24" w:firstLine="24"/>
              <w:jc w:val="center"/>
              <w:outlineLvl w:val="0"/>
              <w:rPr>
                <w:b/>
                <w:color w:val="000000" w:themeColor="text1"/>
                <w:sz w:val="20"/>
                <w:szCs w:val="20"/>
                <w:lang w:eastAsia="ar-SA"/>
              </w:rPr>
            </w:pPr>
            <w:r w:rsidRPr="0029509A">
              <w:rPr>
                <w:b/>
                <w:color w:val="000000" w:themeColor="text1"/>
                <w:sz w:val="20"/>
                <w:szCs w:val="20"/>
                <w:lang w:eastAsia="ar-SA"/>
              </w:rPr>
              <w:t xml:space="preserve">KWOTA </w:t>
            </w:r>
            <w:r>
              <w:rPr>
                <w:b/>
                <w:color w:val="000000" w:themeColor="text1"/>
                <w:sz w:val="20"/>
                <w:szCs w:val="20"/>
                <w:lang w:eastAsia="ar-SA"/>
              </w:rPr>
              <w:t xml:space="preserve">PIERWSZEJ </w:t>
            </w:r>
            <w:r w:rsidRPr="0029509A">
              <w:rPr>
                <w:b/>
                <w:color w:val="000000" w:themeColor="text1"/>
                <w:sz w:val="20"/>
                <w:szCs w:val="20"/>
                <w:lang w:eastAsia="ar-SA"/>
              </w:rPr>
              <w:t>WPŁATY</w:t>
            </w:r>
          </w:p>
        </w:tc>
        <w:tc>
          <w:tcPr>
            <w:tcW w:w="639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2EC94838" w14:textId="4338C3AF" w:rsidR="009C1441" w:rsidRDefault="009C1441" w:rsidP="00B90E68">
            <w:pPr>
              <w:snapToGrid w:val="0"/>
              <w:spacing w:before="480" w:after="240" w:line="24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______________________%</w:t>
            </w:r>
            <w:r w:rsidR="00DE4B08" w:rsidRPr="00FB2547">
              <w:rPr>
                <w:color w:val="000000" w:themeColor="text1"/>
                <w:sz w:val="20"/>
                <w:szCs w:val="20"/>
              </w:rPr>
              <w:t xml:space="preserve">    </w:t>
            </w:r>
          </w:p>
          <w:p w14:paraId="3807258F" w14:textId="5C772B87" w:rsidR="00DE4B08" w:rsidRPr="00FB2547" w:rsidRDefault="009C1441" w:rsidP="00B90E68">
            <w:pPr>
              <w:snapToGrid w:val="0"/>
              <w:spacing w:before="480" w:after="240" w:line="24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Kwota </w:t>
            </w:r>
            <w:r w:rsidR="00DE4B08" w:rsidRPr="00FB2547">
              <w:rPr>
                <w:color w:val="000000" w:themeColor="text1"/>
                <w:sz w:val="20"/>
                <w:szCs w:val="20"/>
              </w:rPr>
              <w:t>__________________________________zł</w:t>
            </w:r>
          </w:p>
          <w:p w14:paraId="0538B9D7" w14:textId="77777777" w:rsidR="00DE4B08" w:rsidRPr="00FB2547" w:rsidRDefault="00DE4B08" w:rsidP="00B90E68">
            <w:pPr>
              <w:spacing w:after="360" w:line="244" w:lineRule="auto"/>
              <w:rPr>
                <w:color w:val="000000" w:themeColor="text1"/>
                <w:sz w:val="20"/>
                <w:szCs w:val="20"/>
              </w:rPr>
            </w:pPr>
            <w:r w:rsidRPr="00FB2547">
              <w:rPr>
                <w:color w:val="000000" w:themeColor="text1"/>
                <w:sz w:val="20"/>
                <w:szCs w:val="20"/>
              </w:rPr>
              <w:t xml:space="preserve">  słownie: ____________________________________________złotych</w:t>
            </w:r>
          </w:p>
        </w:tc>
      </w:tr>
    </w:tbl>
    <w:p w14:paraId="6D3A8582" w14:textId="77777777" w:rsidR="0034384F" w:rsidRDefault="0034384F" w:rsidP="0034384F">
      <w:pPr>
        <w:suppressAutoHyphens/>
        <w:spacing w:after="0" w:line="240" w:lineRule="auto"/>
        <w:jc w:val="both"/>
        <w:rPr>
          <w:b/>
          <w:bCs/>
          <w:color w:val="000000" w:themeColor="text1"/>
          <w:sz w:val="20"/>
          <w:szCs w:val="20"/>
          <w:lang w:eastAsia="ar-SA"/>
        </w:rPr>
      </w:pPr>
    </w:p>
    <w:p w14:paraId="7B11618D" w14:textId="77777777" w:rsidR="0029509A" w:rsidRDefault="0029509A" w:rsidP="0034384F">
      <w:pPr>
        <w:suppressAutoHyphens/>
        <w:spacing w:after="0" w:line="240" w:lineRule="auto"/>
        <w:jc w:val="both"/>
        <w:rPr>
          <w:b/>
          <w:bCs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5"/>
        <w:gridCol w:w="6397"/>
      </w:tblGrid>
      <w:tr w:rsidR="00DE4B08" w:rsidRPr="00FB2547" w14:paraId="5BFEC88D" w14:textId="77777777" w:rsidTr="00B90E68">
        <w:trPr>
          <w:trHeight w:val="660"/>
          <w:jc w:val="center"/>
        </w:trPr>
        <w:tc>
          <w:tcPr>
            <w:tcW w:w="28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3F3F3"/>
            <w:vAlign w:val="center"/>
            <w:hideMark/>
          </w:tcPr>
          <w:p w14:paraId="1E21053C" w14:textId="47169F82" w:rsidR="00DE4B08" w:rsidRPr="00FB2547" w:rsidRDefault="0029509A" w:rsidP="00B90E68">
            <w:pPr>
              <w:keepNext/>
              <w:numPr>
                <w:ilvl w:val="0"/>
                <w:numId w:val="16"/>
              </w:numPr>
              <w:tabs>
                <w:tab w:val="clear" w:pos="432"/>
                <w:tab w:val="num" w:pos="0"/>
              </w:tabs>
              <w:suppressAutoHyphens/>
              <w:snapToGrid w:val="0"/>
              <w:spacing w:before="120" w:after="0" w:line="240" w:lineRule="auto"/>
              <w:ind w:left="-24" w:firstLine="24"/>
              <w:jc w:val="center"/>
              <w:outlineLvl w:val="0"/>
              <w:rPr>
                <w:b/>
                <w:color w:val="000000" w:themeColor="text1"/>
                <w:sz w:val="20"/>
                <w:szCs w:val="20"/>
                <w:lang w:eastAsia="ar-SA"/>
              </w:rPr>
            </w:pPr>
            <w:bookmarkStart w:id="0" w:name="_Hlk195777633"/>
            <w:r>
              <w:rPr>
                <w:b/>
                <w:color w:val="000000" w:themeColor="text1"/>
                <w:sz w:val="20"/>
                <w:szCs w:val="20"/>
                <w:lang w:eastAsia="ar-SA"/>
              </w:rPr>
              <w:t>KWOTA BRUTTO LEASINGU NA 1 M-C</w:t>
            </w:r>
          </w:p>
        </w:tc>
        <w:tc>
          <w:tcPr>
            <w:tcW w:w="639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73D285F1" w14:textId="77777777" w:rsidR="00DE4B08" w:rsidRPr="00FB2547" w:rsidRDefault="00DE4B08" w:rsidP="00B90E68">
            <w:pPr>
              <w:snapToGrid w:val="0"/>
              <w:spacing w:before="480" w:after="240" w:line="244" w:lineRule="auto"/>
              <w:rPr>
                <w:color w:val="000000" w:themeColor="text1"/>
                <w:sz w:val="20"/>
                <w:szCs w:val="20"/>
              </w:rPr>
            </w:pPr>
            <w:r w:rsidRPr="00FB2547">
              <w:rPr>
                <w:color w:val="000000" w:themeColor="text1"/>
                <w:sz w:val="20"/>
                <w:szCs w:val="20"/>
              </w:rPr>
              <w:t xml:space="preserve">    __________________________________zł</w:t>
            </w:r>
          </w:p>
          <w:p w14:paraId="6E6962C3" w14:textId="77777777" w:rsidR="00DE4B08" w:rsidRPr="00FB2547" w:rsidRDefault="00DE4B08" w:rsidP="00B90E68">
            <w:pPr>
              <w:spacing w:after="360" w:line="244" w:lineRule="auto"/>
              <w:rPr>
                <w:color w:val="000000" w:themeColor="text1"/>
                <w:sz w:val="20"/>
                <w:szCs w:val="20"/>
              </w:rPr>
            </w:pPr>
            <w:r w:rsidRPr="00FB2547">
              <w:rPr>
                <w:color w:val="000000" w:themeColor="text1"/>
                <w:sz w:val="20"/>
                <w:szCs w:val="20"/>
              </w:rPr>
              <w:t xml:space="preserve">  słownie: ____________________________________________złotych</w:t>
            </w:r>
          </w:p>
        </w:tc>
      </w:tr>
      <w:bookmarkEnd w:id="0"/>
    </w:tbl>
    <w:p w14:paraId="3329E1C5" w14:textId="77777777" w:rsidR="00DE4B08" w:rsidRDefault="00DE4B08" w:rsidP="0034384F">
      <w:pPr>
        <w:suppressAutoHyphens/>
        <w:spacing w:after="0" w:line="240" w:lineRule="auto"/>
        <w:jc w:val="both"/>
        <w:rPr>
          <w:b/>
          <w:bCs/>
          <w:color w:val="000000" w:themeColor="text1"/>
          <w:sz w:val="20"/>
          <w:szCs w:val="20"/>
          <w:lang w:eastAsia="ar-SA"/>
        </w:rPr>
      </w:pPr>
    </w:p>
    <w:p w14:paraId="14A0FFAA" w14:textId="77777777" w:rsidR="0029509A" w:rsidRDefault="0029509A" w:rsidP="0034384F">
      <w:pPr>
        <w:suppressAutoHyphens/>
        <w:spacing w:after="0" w:line="240" w:lineRule="auto"/>
        <w:jc w:val="both"/>
        <w:rPr>
          <w:b/>
          <w:bCs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5"/>
        <w:gridCol w:w="6397"/>
      </w:tblGrid>
      <w:tr w:rsidR="0029509A" w:rsidRPr="00FB2547" w14:paraId="2FB10537" w14:textId="77777777" w:rsidTr="00B90E68">
        <w:trPr>
          <w:trHeight w:val="660"/>
          <w:jc w:val="center"/>
        </w:trPr>
        <w:tc>
          <w:tcPr>
            <w:tcW w:w="28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3F3F3"/>
            <w:vAlign w:val="center"/>
            <w:hideMark/>
          </w:tcPr>
          <w:p w14:paraId="30FD225E" w14:textId="77777777" w:rsidR="0029509A" w:rsidRDefault="00EE217D" w:rsidP="00B90E68">
            <w:pPr>
              <w:keepNext/>
              <w:numPr>
                <w:ilvl w:val="0"/>
                <w:numId w:val="16"/>
              </w:numPr>
              <w:tabs>
                <w:tab w:val="clear" w:pos="432"/>
                <w:tab w:val="num" w:pos="0"/>
              </w:tabs>
              <w:suppressAutoHyphens/>
              <w:snapToGrid w:val="0"/>
              <w:spacing w:before="120" w:after="0" w:line="240" w:lineRule="auto"/>
              <w:ind w:left="-24" w:firstLine="24"/>
              <w:jc w:val="center"/>
              <w:outlineLvl w:val="0"/>
              <w:rPr>
                <w:b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ar-SA"/>
              </w:rPr>
              <w:t>ODSETKI</w:t>
            </w:r>
          </w:p>
          <w:p w14:paraId="64D85E46" w14:textId="4BD8E42F" w:rsidR="00EE217D" w:rsidRPr="00FB2547" w:rsidRDefault="00EE217D" w:rsidP="00B90E68">
            <w:pPr>
              <w:keepNext/>
              <w:numPr>
                <w:ilvl w:val="0"/>
                <w:numId w:val="16"/>
              </w:numPr>
              <w:tabs>
                <w:tab w:val="clear" w:pos="432"/>
                <w:tab w:val="num" w:pos="0"/>
              </w:tabs>
              <w:suppressAutoHyphens/>
              <w:snapToGrid w:val="0"/>
              <w:spacing w:before="120" w:after="0" w:line="240" w:lineRule="auto"/>
              <w:ind w:left="-24" w:firstLine="24"/>
              <w:jc w:val="center"/>
              <w:outlineLvl w:val="0"/>
              <w:rPr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39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4A508FFE" w14:textId="0619DF1F" w:rsidR="00EE217D" w:rsidRPr="00EE217D" w:rsidRDefault="00EE217D" w:rsidP="00EE217D">
            <w:pPr>
              <w:snapToGrid w:val="0"/>
              <w:spacing w:before="480" w:after="240" w:line="24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_____________________________________</w:t>
            </w:r>
            <w:r w:rsidRPr="00EE217D">
              <w:rPr>
                <w:color w:val="000000" w:themeColor="text1"/>
                <w:sz w:val="20"/>
                <w:szCs w:val="20"/>
              </w:rPr>
              <w:t xml:space="preserve"> %. </w:t>
            </w:r>
          </w:p>
          <w:p w14:paraId="7936358B" w14:textId="1055E53E" w:rsidR="0029509A" w:rsidRPr="00FB2547" w:rsidRDefault="00EE217D" w:rsidP="00EE217D">
            <w:pPr>
              <w:spacing w:after="360" w:line="244" w:lineRule="auto"/>
              <w:rPr>
                <w:color w:val="000000" w:themeColor="text1"/>
                <w:sz w:val="20"/>
                <w:szCs w:val="20"/>
              </w:rPr>
            </w:pPr>
            <w:r w:rsidRPr="00EE217D">
              <w:rPr>
                <w:color w:val="000000" w:themeColor="text1"/>
                <w:sz w:val="20"/>
                <w:szCs w:val="20"/>
              </w:rPr>
              <w:t>(proszę wpisać procent odsetek w skali roku podczas trwania całej umowy)</w:t>
            </w:r>
          </w:p>
        </w:tc>
      </w:tr>
    </w:tbl>
    <w:p w14:paraId="7466E748" w14:textId="77777777" w:rsidR="0029509A" w:rsidRDefault="0029509A" w:rsidP="0034384F">
      <w:pPr>
        <w:suppressAutoHyphens/>
        <w:spacing w:after="0" w:line="240" w:lineRule="auto"/>
        <w:jc w:val="both"/>
        <w:rPr>
          <w:b/>
          <w:bCs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5"/>
        <w:gridCol w:w="6397"/>
      </w:tblGrid>
      <w:tr w:rsidR="00EE217D" w:rsidRPr="00FB2547" w14:paraId="02D4A8C3" w14:textId="77777777" w:rsidTr="00B90E68">
        <w:trPr>
          <w:trHeight w:val="660"/>
          <w:jc w:val="center"/>
        </w:trPr>
        <w:tc>
          <w:tcPr>
            <w:tcW w:w="28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3F3F3"/>
            <w:vAlign w:val="center"/>
            <w:hideMark/>
          </w:tcPr>
          <w:p w14:paraId="7E798D7B" w14:textId="5FF76ACD" w:rsidR="00EE217D" w:rsidRPr="00EE217D" w:rsidRDefault="00EE217D" w:rsidP="00EE217D">
            <w:pPr>
              <w:keepNext/>
              <w:numPr>
                <w:ilvl w:val="0"/>
                <w:numId w:val="16"/>
              </w:numPr>
              <w:tabs>
                <w:tab w:val="clear" w:pos="432"/>
                <w:tab w:val="num" w:pos="0"/>
              </w:tabs>
              <w:suppressAutoHyphens/>
              <w:snapToGrid w:val="0"/>
              <w:spacing w:before="120" w:after="0" w:line="240" w:lineRule="auto"/>
              <w:ind w:left="-24" w:firstLine="24"/>
              <w:jc w:val="center"/>
              <w:outlineLvl w:val="0"/>
              <w:rPr>
                <w:b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ar-SA"/>
              </w:rPr>
              <w:t xml:space="preserve">STAWKA WIBOR, wg. której Leasingodawca oblicza wysokość czynszu leasingowego </w:t>
            </w:r>
          </w:p>
        </w:tc>
        <w:tc>
          <w:tcPr>
            <w:tcW w:w="639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1835A80A" w14:textId="77777777" w:rsidR="00EE217D" w:rsidRPr="00EE217D" w:rsidRDefault="00EE217D" w:rsidP="00B90E68">
            <w:pPr>
              <w:snapToGrid w:val="0"/>
              <w:spacing w:before="480" w:after="240" w:line="24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_____________________________________</w:t>
            </w:r>
            <w:r w:rsidRPr="00EE217D">
              <w:rPr>
                <w:color w:val="000000" w:themeColor="text1"/>
                <w:sz w:val="20"/>
                <w:szCs w:val="20"/>
              </w:rPr>
              <w:t xml:space="preserve"> %. </w:t>
            </w:r>
          </w:p>
          <w:p w14:paraId="5D7C40F4" w14:textId="70F666D9" w:rsidR="00EE217D" w:rsidRPr="00FB2547" w:rsidRDefault="00EE217D" w:rsidP="00B90E68">
            <w:pPr>
              <w:spacing w:after="360" w:line="244" w:lineRule="auto"/>
              <w:rPr>
                <w:color w:val="000000" w:themeColor="text1"/>
                <w:sz w:val="20"/>
                <w:szCs w:val="20"/>
              </w:rPr>
            </w:pPr>
            <w:r w:rsidRPr="00EE217D">
              <w:rPr>
                <w:color w:val="000000" w:themeColor="text1"/>
                <w:sz w:val="20"/>
                <w:szCs w:val="20"/>
              </w:rPr>
              <w:t xml:space="preserve">(proszę wpisać procent </w:t>
            </w:r>
            <w:r>
              <w:rPr>
                <w:color w:val="000000" w:themeColor="text1"/>
                <w:sz w:val="20"/>
                <w:szCs w:val="20"/>
              </w:rPr>
              <w:t>stawki WIBOR</w:t>
            </w:r>
            <w:r w:rsidRPr="00EE217D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</w:tbl>
    <w:p w14:paraId="3081A2A3" w14:textId="77777777" w:rsidR="0029509A" w:rsidRDefault="0029509A" w:rsidP="0034384F">
      <w:pPr>
        <w:suppressAutoHyphens/>
        <w:spacing w:after="0" w:line="240" w:lineRule="auto"/>
        <w:jc w:val="both"/>
        <w:rPr>
          <w:b/>
          <w:bCs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5"/>
        <w:gridCol w:w="6397"/>
      </w:tblGrid>
      <w:tr w:rsidR="00E66F94" w:rsidRPr="00FB2547" w14:paraId="0FC1AE62" w14:textId="77777777" w:rsidTr="00B90E68">
        <w:trPr>
          <w:trHeight w:val="660"/>
          <w:jc w:val="center"/>
        </w:trPr>
        <w:tc>
          <w:tcPr>
            <w:tcW w:w="28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3F3F3"/>
            <w:vAlign w:val="center"/>
            <w:hideMark/>
          </w:tcPr>
          <w:p w14:paraId="7C82351C" w14:textId="27EB466E" w:rsidR="00E66F94" w:rsidRPr="00FB2547" w:rsidRDefault="00E66F94" w:rsidP="00B90E68">
            <w:pPr>
              <w:keepNext/>
              <w:numPr>
                <w:ilvl w:val="0"/>
                <w:numId w:val="16"/>
              </w:numPr>
              <w:tabs>
                <w:tab w:val="clear" w:pos="432"/>
                <w:tab w:val="num" w:pos="0"/>
              </w:tabs>
              <w:suppressAutoHyphens/>
              <w:snapToGrid w:val="0"/>
              <w:spacing w:before="120" w:after="0" w:line="240" w:lineRule="auto"/>
              <w:ind w:left="-24" w:firstLine="24"/>
              <w:jc w:val="center"/>
              <w:outlineLvl w:val="0"/>
              <w:rPr>
                <w:b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ar-SA"/>
              </w:rPr>
              <w:t>KWOTA WYKUPU</w:t>
            </w:r>
          </w:p>
        </w:tc>
        <w:tc>
          <w:tcPr>
            <w:tcW w:w="639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1724FC15" w14:textId="3A6E1BEE" w:rsidR="009C1441" w:rsidRDefault="009C1441" w:rsidP="009C1441">
            <w:pPr>
              <w:snapToGrid w:val="0"/>
              <w:spacing w:before="480" w:after="0" w:line="24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_____________________________%</w:t>
            </w:r>
            <w:r w:rsidR="00E66F94" w:rsidRPr="00FB2547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14:paraId="2A3C5CAC" w14:textId="0A84790F" w:rsidR="00E66F94" w:rsidRDefault="009C1441" w:rsidP="00B90E68">
            <w:pPr>
              <w:snapToGrid w:val="0"/>
              <w:spacing w:before="480" w:after="240" w:line="24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kwota </w:t>
            </w:r>
            <w:r w:rsidR="00E66F94" w:rsidRPr="00FB2547">
              <w:rPr>
                <w:color w:val="000000" w:themeColor="text1"/>
                <w:sz w:val="20"/>
                <w:szCs w:val="20"/>
              </w:rPr>
              <w:t>__________________________________zł</w:t>
            </w:r>
          </w:p>
          <w:p w14:paraId="2449B73E" w14:textId="77777777" w:rsidR="009C1441" w:rsidRPr="00FB2547" w:rsidRDefault="009C1441" w:rsidP="009C1441">
            <w:pPr>
              <w:snapToGrid w:val="0"/>
              <w:spacing w:after="240" w:line="244" w:lineRule="auto"/>
              <w:rPr>
                <w:color w:val="000000" w:themeColor="text1"/>
                <w:sz w:val="20"/>
                <w:szCs w:val="20"/>
              </w:rPr>
            </w:pPr>
          </w:p>
          <w:p w14:paraId="68BC02BB" w14:textId="038A8FB4" w:rsidR="00E66F94" w:rsidRPr="00FB2547" w:rsidRDefault="00E66F94" w:rsidP="009C1441">
            <w:pPr>
              <w:spacing w:after="360" w:line="244" w:lineRule="auto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FB2547">
              <w:rPr>
                <w:color w:val="000000" w:themeColor="text1"/>
                <w:sz w:val="20"/>
                <w:szCs w:val="20"/>
              </w:rPr>
              <w:t xml:space="preserve"> słownie: ____________________________________________złotych</w:t>
            </w:r>
          </w:p>
        </w:tc>
      </w:tr>
    </w:tbl>
    <w:p w14:paraId="59D932E4" w14:textId="77777777" w:rsidR="00E66F94" w:rsidRPr="00AF5CE7" w:rsidRDefault="00E66F94" w:rsidP="0034384F">
      <w:pPr>
        <w:suppressAutoHyphens/>
        <w:spacing w:after="0" w:line="240" w:lineRule="auto"/>
        <w:jc w:val="both"/>
        <w:rPr>
          <w:b/>
          <w:bCs/>
          <w:color w:val="000000" w:themeColor="text1"/>
          <w:sz w:val="20"/>
          <w:szCs w:val="20"/>
          <w:lang w:eastAsia="ar-SA"/>
        </w:rPr>
      </w:pPr>
    </w:p>
    <w:p w14:paraId="44779B29" w14:textId="0A082715" w:rsidR="00843761" w:rsidRPr="00AF5CE7" w:rsidRDefault="00843761" w:rsidP="0034384F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eastAsia="Times New Roman" w:cs="Times New Roman"/>
          <w:bCs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bCs/>
          <w:color w:val="000000" w:themeColor="text1"/>
          <w:sz w:val="20"/>
          <w:szCs w:val="20"/>
          <w:lang w:eastAsia="ar-SA"/>
        </w:rPr>
        <w:t>Jednocześnie oświadczamy, że jestem/</w:t>
      </w:r>
      <w:proofErr w:type="spellStart"/>
      <w:r w:rsidRPr="00AF5CE7">
        <w:rPr>
          <w:rFonts w:eastAsia="Times New Roman" w:cs="Times New Roman"/>
          <w:bCs/>
          <w:color w:val="000000" w:themeColor="text1"/>
          <w:sz w:val="20"/>
          <w:szCs w:val="20"/>
          <w:lang w:eastAsia="ar-SA"/>
        </w:rPr>
        <w:t>śmy</w:t>
      </w:r>
      <w:proofErr w:type="spellEnd"/>
      <w:r w:rsidRPr="00AF5CE7">
        <w:rPr>
          <w:rFonts w:eastAsia="Times New Roman" w:cs="Times New Roman"/>
          <w:bCs/>
          <w:color w:val="000000" w:themeColor="text1"/>
          <w:sz w:val="20"/>
          <w:szCs w:val="20"/>
          <w:lang w:eastAsia="ar-SA"/>
        </w:rPr>
        <w:t xml:space="preserve"> gotowa/</w:t>
      </w:r>
      <w:proofErr w:type="spellStart"/>
      <w:r w:rsidRPr="00AF5CE7">
        <w:rPr>
          <w:rFonts w:eastAsia="Times New Roman" w:cs="Times New Roman"/>
          <w:bCs/>
          <w:color w:val="000000" w:themeColor="text1"/>
          <w:sz w:val="20"/>
          <w:szCs w:val="20"/>
          <w:lang w:eastAsia="ar-SA"/>
        </w:rPr>
        <w:t>wi</w:t>
      </w:r>
      <w:proofErr w:type="spellEnd"/>
      <w:r w:rsidRPr="00AF5CE7">
        <w:rPr>
          <w:rFonts w:eastAsia="Times New Roman" w:cs="Times New Roman"/>
          <w:bCs/>
          <w:color w:val="000000" w:themeColor="text1"/>
          <w:sz w:val="20"/>
          <w:szCs w:val="20"/>
          <w:lang w:eastAsia="ar-SA"/>
        </w:rPr>
        <w:t xml:space="preserve"> zawrzeć umowę i zrealizować zamówienie na warunkach określonych w niniejszej ofercie, zgodnie z zapytaniem ofertowym i szczegółowym opisem </w:t>
      </w:r>
      <w:r w:rsidR="009240F1">
        <w:rPr>
          <w:rFonts w:eastAsia="Times New Roman" w:cs="Times New Roman"/>
          <w:bCs/>
          <w:color w:val="000000" w:themeColor="text1"/>
          <w:sz w:val="20"/>
          <w:szCs w:val="20"/>
          <w:lang w:eastAsia="ar-SA"/>
        </w:rPr>
        <w:t>przedmiotu zamówienia nr ZO/2</w:t>
      </w:r>
      <w:r w:rsidRPr="00AF5CE7">
        <w:rPr>
          <w:rFonts w:eastAsia="Times New Roman" w:cs="Times New Roman"/>
          <w:bCs/>
          <w:color w:val="000000" w:themeColor="text1"/>
          <w:sz w:val="20"/>
          <w:szCs w:val="20"/>
          <w:lang w:eastAsia="ar-SA"/>
        </w:rPr>
        <w:t>/</w:t>
      </w:r>
      <w:proofErr w:type="spellStart"/>
      <w:r w:rsidRPr="00AF5CE7">
        <w:rPr>
          <w:rFonts w:eastAsia="Times New Roman" w:cs="Times New Roman"/>
          <w:bCs/>
          <w:color w:val="000000" w:themeColor="text1"/>
          <w:sz w:val="20"/>
          <w:szCs w:val="20"/>
          <w:lang w:eastAsia="ar-SA"/>
        </w:rPr>
        <w:t>SDiR</w:t>
      </w:r>
      <w:proofErr w:type="spellEnd"/>
      <w:r w:rsidRPr="00AF5CE7">
        <w:rPr>
          <w:rFonts w:eastAsia="Times New Roman" w:cs="Times New Roman"/>
          <w:bCs/>
          <w:color w:val="000000" w:themeColor="text1"/>
          <w:sz w:val="20"/>
          <w:szCs w:val="20"/>
          <w:lang w:eastAsia="ar-SA"/>
        </w:rPr>
        <w:t>/7.7/IV/2025.</w:t>
      </w:r>
    </w:p>
    <w:p w14:paraId="33ED1644" w14:textId="1F6017A3" w:rsidR="0034384F" w:rsidRPr="00AF5CE7" w:rsidRDefault="0034384F" w:rsidP="0034384F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eastAsia="Times New Roman" w:cs="Times New Roman"/>
          <w:b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>Termin realizacji umowy: od dnia podpisania umowy maksymalnie do 3</w:t>
      </w:r>
      <w:r w:rsidR="009F0A27"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>1</w:t>
      </w: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 xml:space="preserve"> </w:t>
      </w:r>
      <w:r w:rsidR="009F0A27"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>sierpnia</w:t>
      </w: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 xml:space="preserve"> 2025 roku. </w:t>
      </w:r>
    </w:p>
    <w:p w14:paraId="297C00FA" w14:textId="77777777" w:rsidR="0034384F" w:rsidRPr="00AF5CE7" w:rsidRDefault="0034384F" w:rsidP="0034384F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eastAsia="Times New Roman" w:cs="Times New Roman"/>
          <w:b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>Oświadczamy, że w cenie oferty brutto zostały uwzględnione wszystkie koszty wykonania</w:t>
      </w:r>
      <w:r w:rsidRPr="00AF5CE7">
        <w:rPr>
          <w:rFonts w:eastAsia="Times New Roman" w:cs="Times New Roman"/>
          <w:b/>
          <w:color w:val="000000" w:themeColor="text1"/>
          <w:sz w:val="20"/>
          <w:szCs w:val="20"/>
          <w:lang w:eastAsia="ar-SA"/>
        </w:rPr>
        <w:t xml:space="preserve"> </w:t>
      </w: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 xml:space="preserve">zamówienia </w:t>
      </w: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br/>
        <w:t xml:space="preserve">i realizacji przyszłego świadczenia umownego. W ofercie nie została zastosowana cena dumpingowa </w:t>
      </w: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br/>
        <w:t xml:space="preserve">i oferta nie stanowi czynu nieuczciwej konkurencji, zgodnie z art. 89 ust. 1 pkt 3 PZP oraz ustawy </w:t>
      </w: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br/>
        <w:t xml:space="preserve">o zwalczaniu nieuczciwej konkurencji. </w:t>
      </w:r>
    </w:p>
    <w:p w14:paraId="0F731A0F" w14:textId="77777777" w:rsidR="0034384F" w:rsidRPr="00AF5CE7" w:rsidRDefault="0034384F" w:rsidP="0034384F">
      <w:pPr>
        <w:numPr>
          <w:ilvl w:val="0"/>
          <w:numId w:val="17"/>
        </w:numPr>
        <w:suppressAutoHyphens/>
        <w:spacing w:after="120" w:line="240" w:lineRule="auto"/>
        <w:ind w:left="357" w:hanging="357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>Oświadczamy, że zapoznaliśmy się ze Specyfikacją Istotnych Warunków Zamówienia i nie wnosimy do niej zastrzeżeń oraz przyjmujemy warunki w niej zawarte, a także, że otrzymaliśmy konieczne informacje potrzebne do przygotowania oferty. Jednocześnie zobowiązujemy się w przypadku wyboru naszej oferty do zawarcia umowy w miejscu i terminie wyznaczonym przez Zamawiającego.</w:t>
      </w:r>
    </w:p>
    <w:p w14:paraId="4DBB59D6" w14:textId="77777777" w:rsidR="0034384F" w:rsidRPr="00AF5CE7" w:rsidRDefault="0034384F" w:rsidP="0034384F">
      <w:pPr>
        <w:numPr>
          <w:ilvl w:val="0"/>
          <w:numId w:val="17"/>
        </w:numPr>
        <w:suppressAutoHyphens/>
        <w:spacing w:after="120" w:line="240" w:lineRule="auto"/>
        <w:ind w:left="357" w:hanging="357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>Oświadczamy, że uważamy się za związanych niniejszą ofertą przez czas wskazany w Specyfikacji Istotnych Warunków Zamówienia.</w:t>
      </w:r>
    </w:p>
    <w:p w14:paraId="27723CE9" w14:textId="77777777" w:rsidR="0034384F" w:rsidRPr="00AF5CE7" w:rsidRDefault="0034384F" w:rsidP="0034384F">
      <w:pPr>
        <w:numPr>
          <w:ilvl w:val="0"/>
          <w:numId w:val="17"/>
        </w:numPr>
        <w:suppressAutoHyphens/>
        <w:spacing w:after="120" w:line="240" w:lineRule="auto"/>
        <w:ind w:left="357" w:hanging="357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 xml:space="preserve">Oświadczamy, że oferowany przedmiot zamówienia, odpowiada warunkom jakościowym, zgodnym </w:t>
      </w: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br/>
        <w:t xml:space="preserve">z obowiązującymi atestami, Polskimi Normami lub równoważnymi oraz że posiadamy ważne zezwolenia </w:t>
      </w: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br/>
        <w:t>i decyzje wymagane przepisami prawa na dostarczanie oferowanego przedmiotu zamówienia.</w:t>
      </w:r>
    </w:p>
    <w:p w14:paraId="64978C23" w14:textId="77777777" w:rsidR="0034384F" w:rsidRPr="00AF5CE7" w:rsidRDefault="0034384F" w:rsidP="0034384F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24E7FE39" w14:textId="77777777" w:rsidR="0034384F" w:rsidRPr="00AF5CE7" w:rsidRDefault="0034384F" w:rsidP="0034384F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 xml:space="preserve">Oświadczamy, że wszystkie złożone przez nas dokumenty są zgodne z aktualnym stanem prawnym  </w:t>
      </w: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br/>
        <w:t>i faktycznym.</w:t>
      </w:r>
    </w:p>
    <w:p w14:paraId="73108C92" w14:textId="77777777" w:rsidR="0034384F" w:rsidRDefault="0034384F" w:rsidP="0034384F">
      <w:pPr>
        <w:suppressAutoHyphens/>
        <w:spacing w:after="120" w:line="240" w:lineRule="auto"/>
        <w:ind w:left="284" w:hanging="284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b/>
          <w:color w:val="000000" w:themeColor="text1"/>
          <w:sz w:val="20"/>
          <w:szCs w:val="20"/>
          <w:lang w:eastAsia="ar-SA"/>
        </w:rPr>
        <w:t>11</w:t>
      </w: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>. Jednocześnie stwierdzamy, że jesteśmy świadomi odpowiedzialności karnej związanej ze składaniem fałszywych oświadczeń.</w:t>
      </w:r>
    </w:p>
    <w:p w14:paraId="11D9FEB2" w14:textId="77777777" w:rsidR="00F55498" w:rsidRDefault="00F55498" w:rsidP="0034384F">
      <w:pPr>
        <w:suppressAutoHyphens/>
        <w:spacing w:after="120" w:line="240" w:lineRule="auto"/>
        <w:ind w:left="284" w:hanging="284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</w:p>
    <w:p w14:paraId="481D7B70" w14:textId="77777777" w:rsidR="00F55498" w:rsidRPr="00AF5CE7" w:rsidRDefault="00F55498" w:rsidP="0034384F">
      <w:pPr>
        <w:suppressAutoHyphens/>
        <w:spacing w:after="120" w:line="240" w:lineRule="auto"/>
        <w:ind w:left="284" w:hanging="284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</w:p>
    <w:p w14:paraId="5CEDC243" w14:textId="77777777" w:rsidR="0034384F" w:rsidRPr="00AF5CE7" w:rsidRDefault="0034384F" w:rsidP="0034384F">
      <w:pPr>
        <w:suppressAutoHyphens/>
        <w:spacing w:after="120" w:line="240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b/>
          <w:color w:val="000000" w:themeColor="text1"/>
          <w:sz w:val="20"/>
          <w:szCs w:val="20"/>
          <w:lang w:eastAsia="ar-SA"/>
        </w:rPr>
        <w:t>12</w:t>
      </w: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 xml:space="preserve">. Do kontaktów z naszą firmą w sprawie zamówienia upoważniamy: </w:t>
      </w:r>
    </w:p>
    <w:p w14:paraId="28425CAF" w14:textId="77777777" w:rsidR="0034384F" w:rsidRPr="00AF5CE7" w:rsidRDefault="0034384F" w:rsidP="0034384F">
      <w:pPr>
        <w:suppressAutoHyphens/>
        <w:spacing w:after="120" w:line="240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 xml:space="preserve">        ____________________________________________________________________</w:t>
      </w:r>
    </w:p>
    <w:p w14:paraId="14EA5EF9" w14:textId="77777777" w:rsidR="0034384F" w:rsidRPr="00AF5CE7" w:rsidRDefault="0034384F" w:rsidP="0034384F">
      <w:pPr>
        <w:suppressAutoHyphens/>
        <w:spacing w:after="0" w:line="240" w:lineRule="auto"/>
        <w:ind w:left="426" w:right="-2" w:firstLine="14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>telefon: ______________________________________</w:t>
      </w:r>
    </w:p>
    <w:p w14:paraId="7E4A2F2D" w14:textId="77777777" w:rsidR="0034384F" w:rsidRPr="00AF5CE7" w:rsidRDefault="0034384F" w:rsidP="0034384F">
      <w:pPr>
        <w:suppressAutoHyphens/>
        <w:spacing w:after="0" w:line="240" w:lineRule="auto"/>
        <w:ind w:left="426" w:right="-2" w:firstLine="14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br/>
        <w:t>mail: _________________________________________</w:t>
      </w:r>
    </w:p>
    <w:p w14:paraId="7F00BE71" w14:textId="77777777" w:rsidR="0034384F" w:rsidRPr="00AF5CE7" w:rsidRDefault="0034384F" w:rsidP="0034384F">
      <w:pPr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ab/>
      </w:r>
    </w:p>
    <w:p w14:paraId="5A96E0DF" w14:textId="77777777" w:rsidR="0034384F" w:rsidRPr="00AF5CE7" w:rsidRDefault="0034384F" w:rsidP="0034384F">
      <w:pPr>
        <w:suppressAutoHyphens/>
        <w:spacing w:after="120" w:line="240" w:lineRule="auto"/>
        <w:ind w:left="426" w:hanging="426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b/>
          <w:bCs/>
          <w:color w:val="000000" w:themeColor="text1"/>
          <w:sz w:val="20"/>
          <w:szCs w:val="20"/>
          <w:lang w:eastAsia="ar-SA"/>
        </w:rPr>
        <w:t xml:space="preserve">13. </w:t>
      </w: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>Oświadczamy, że wszystkie strony naszej oferty wraz ze wszystkimi załącznikami są ponumerowane i cała oferta składa się z ________ stron. UWAGA do formularza ofertowego należy dołączyć:</w:t>
      </w:r>
    </w:p>
    <w:p w14:paraId="693DB389" w14:textId="77777777" w:rsidR="0034384F" w:rsidRPr="00AF5CE7" w:rsidRDefault="0034384F" w:rsidP="0034384F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>zaparafowany wzór umowy (załącznik nr 6).</w:t>
      </w:r>
    </w:p>
    <w:p w14:paraId="7F1D7784" w14:textId="77777777" w:rsidR="0034384F" w:rsidRPr="00AF5CE7" w:rsidRDefault="0034384F" w:rsidP="0034384F">
      <w:pPr>
        <w:suppressAutoHyphens/>
        <w:spacing w:after="120" w:line="240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  <w:lang w:eastAsia="ar-SA"/>
        </w:rPr>
      </w:pPr>
      <w:r w:rsidRPr="00AF5CE7">
        <w:rPr>
          <w:rFonts w:eastAsia="Times New Roman" w:cs="Times New Roman"/>
          <w:b/>
          <w:bCs/>
          <w:color w:val="000000" w:themeColor="text1"/>
          <w:sz w:val="20"/>
          <w:szCs w:val="20"/>
          <w:lang w:eastAsia="ar-SA"/>
        </w:rPr>
        <w:t xml:space="preserve">14. </w:t>
      </w: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t>Informacje składające się na ofertę, zawarte na stronach ____________________________ stanowią</w:t>
      </w: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br/>
        <w:t xml:space="preserve">       tajemnicę przedsiębiorstwa w rozumieniu przepisów ustawy o zwalczaniu nieuczciwej</w:t>
      </w:r>
      <w:r w:rsidRPr="00AF5CE7">
        <w:rPr>
          <w:rFonts w:eastAsia="Times New Roman" w:cs="Times New Roman"/>
          <w:color w:val="000000" w:themeColor="text1"/>
          <w:sz w:val="20"/>
          <w:szCs w:val="20"/>
          <w:lang w:eastAsia="ar-SA"/>
        </w:rPr>
        <w:br/>
        <w:t xml:space="preserve">       konkurencji.</w:t>
      </w:r>
    </w:p>
    <w:p w14:paraId="64635EDE" w14:textId="77777777" w:rsidR="0034384F" w:rsidRPr="00AF5CE7" w:rsidRDefault="0034384F" w:rsidP="0034384F">
      <w:pPr>
        <w:spacing w:after="0" w:line="240" w:lineRule="auto"/>
        <w:ind w:left="0" w:firstLine="0"/>
        <w:jc w:val="center"/>
        <w:rPr>
          <w:rFonts w:eastAsia="Times New Roman" w:cs="Times New Roman"/>
          <w:b/>
          <w:color w:val="000000" w:themeColor="text1"/>
          <w:sz w:val="20"/>
          <w:szCs w:val="20"/>
        </w:rPr>
      </w:pPr>
    </w:p>
    <w:p w14:paraId="533B4E61" w14:textId="77777777" w:rsidR="0034384F" w:rsidRDefault="0034384F" w:rsidP="0034384F">
      <w:pPr>
        <w:spacing w:after="0" w:line="240" w:lineRule="auto"/>
        <w:ind w:left="0" w:firstLine="0"/>
        <w:jc w:val="center"/>
        <w:rPr>
          <w:rFonts w:eastAsia="Times New Roman" w:cs="Times New Roman"/>
          <w:b/>
          <w:color w:val="000000" w:themeColor="text1"/>
          <w:sz w:val="20"/>
          <w:szCs w:val="20"/>
        </w:rPr>
      </w:pPr>
    </w:p>
    <w:p w14:paraId="0A50D069" w14:textId="77777777" w:rsidR="00F55498" w:rsidRDefault="00F55498" w:rsidP="0034384F">
      <w:pPr>
        <w:spacing w:after="0" w:line="240" w:lineRule="auto"/>
        <w:ind w:left="0" w:firstLine="0"/>
        <w:jc w:val="center"/>
        <w:rPr>
          <w:rFonts w:eastAsia="Times New Roman" w:cs="Times New Roman"/>
          <w:b/>
          <w:color w:val="000000" w:themeColor="text1"/>
          <w:sz w:val="20"/>
          <w:szCs w:val="20"/>
        </w:rPr>
      </w:pPr>
    </w:p>
    <w:p w14:paraId="2046C4D1" w14:textId="77777777" w:rsidR="00F55498" w:rsidRPr="00AF5CE7" w:rsidRDefault="00F55498" w:rsidP="0034384F">
      <w:pPr>
        <w:spacing w:after="0" w:line="240" w:lineRule="auto"/>
        <w:ind w:left="0" w:firstLine="0"/>
        <w:jc w:val="center"/>
        <w:rPr>
          <w:rFonts w:eastAsia="Times New Roman" w:cs="Times New Roman"/>
          <w:b/>
          <w:color w:val="000000" w:themeColor="text1"/>
          <w:sz w:val="20"/>
          <w:szCs w:val="20"/>
        </w:rPr>
      </w:pPr>
    </w:p>
    <w:p w14:paraId="253AB003" w14:textId="77777777" w:rsidR="0034384F" w:rsidRPr="00AF5CE7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AF5CE7">
        <w:rPr>
          <w:rFonts w:eastAsia="Andale Sans UI" w:cs="Times New Roman"/>
          <w:color w:val="000000" w:themeColor="text1"/>
          <w:kern w:val="2"/>
          <w:sz w:val="20"/>
          <w:szCs w:val="20"/>
        </w:rPr>
        <w:t>.......................................................... dnia ....................................... roku</w:t>
      </w:r>
    </w:p>
    <w:p w14:paraId="577F3596" w14:textId="77777777" w:rsidR="0034384F" w:rsidRPr="00AF5CE7" w:rsidRDefault="0034384F" w:rsidP="0034384F">
      <w:pPr>
        <w:widowControl w:val="0"/>
        <w:suppressAutoHyphens/>
        <w:spacing w:after="0" w:line="240" w:lineRule="auto"/>
        <w:ind w:left="0" w:firstLine="708"/>
        <w:rPr>
          <w:rFonts w:eastAsia="Andale Sans UI" w:cs="Times New Roman"/>
          <w:i/>
          <w:color w:val="000000" w:themeColor="text1"/>
          <w:kern w:val="2"/>
          <w:sz w:val="20"/>
          <w:szCs w:val="20"/>
        </w:rPr>
      </w:pPr>
      <w:r w:rsidRPr="00AF5CE7">
        <w:rPr>
          <w:rFonts w:eastAsia="Andale Sans UI" w:cs="Times New Roman"/>
          <w:color w:val="000000" w:themeColor="text1"/>
          <w:kern w:val="2"/>
          <w:sz w:val="20"/>
          <w:szCs w:val="20"/>
        </w:rPr>
        <w:t>(</w:t>
      </w:r>
      <w:r w:rsidRPr="00AF5CE7">
        <w:rPr>
          <w:rFonts w:eastAsia="Andale Sans UI" w:cs="Times New Roman"/>
          <w:i/>
          <w:color w:val="000000" w:themeColor="text1"/>
          <w:kern w:val="2"/>
          <w:sz w:val="20"/>
          <w:szCs w:val="20"/>
        </w:rPr>
        <w:t>miejscowość)</w:t>
      </w:r>
    </w:p>
    <w:p w14:paraId="5D549074" w14:textId="441034A3" w:rsidR="0034384F" w:rsidRPr="00AF5CE7" w:rsidRDefault="0034384F" w:rsidP="0034384F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AF5CE7">
        <w:rPr>
          <w:rFonts w:eastAsia="Andale Sans UI" w:cs="Times New Roman"/>
          <w:color w:val="000000" w:themeColor="text1"/>
          <w:kern w:val="2"/>
          <w:sz w:val="20"/>
          <w:szCs w:val="20"/>
        </w:rPr>
        <w:t>   </w:t>
      </w:r>
      <w:r w:rsidRPr="00AF5CE7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 xml:space="preserve">                          </w:t>
      </w:r>
      <w:r w:rsidRPr="00AF5CE7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ab/>
      </w:r>
      <w:r w:rsidRPr="00AF5CE7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ab/>
      </w:r>
      <w:r w:rsidRPr="00AF5CE7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ab/>
      </w:r>
    </w:p>
    <w:p w14:paraId="1036A861" w14:textId="77777777" w:rsidR="0034384F" w:rsidRPr="00AF5CE7" w:rsidRDefault="0034384F" w:rsidP="0034384F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</w:p>
    <w:p w14:paraId="1BE65CD8" w14:textId="77777777" w:rsidR="0034384F" w:rsidRPr="00AF5CE7" w:rsidRDefault="0034384F" w:rsidP="0034384F">
      <w:pPr>
        <w:widowControl w:val="0"/>
        <w:suppressAutoHyphens/>
        <w:spacing w:after="0" w:line="240" w:lineRule="auto"/>
        <w:ind w:left="3540" w:firstLine="708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AF5CE7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>..............................................................................................</w:t>
      </w:r>
    </w:p>
    <w:p w14:paraId="6F848882" w14:textId="77777777" w:rsidR="0034384F" w:rsidRPr="00AF5CE7" w:rsidRDefault="0034384F" w:rsidP="0034384F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AF5CE7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>Podpis osoby (osób) upoważnionej do występowania w imieniu Wykonawcy</w:t>
      </w:r>
    </w:p>
    <w:p w14:paraId="4A75CC5A" w14:textId="77777777" w:rsidR="0034384F" w:rsidRPr="00AF5CE7" w:rsidRDefault="0034384F" w:rsidP="0034384F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AF5CE7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> (Pożądany czytelny podpis albo podpis i pieczątka z imieniem i nazwiskiem)</w:t>
      </w:r>
    </w:p>
    <w:p w14:paraId="579D7021" w14:textId="77777777" w:rsidR="0034384F" w:rsidRPr="00AF5CE7" w:rsidRDefault="0034384F" w:rsidP="0034384F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</w:p>
    <w:p w14:paraId="4DE381F9" w14:textId="77777777" w:rsidR="0034384F" w:rsidRPr="00AF5CE7" w:rsidRDefault="0034384F" w:rsidP="0034384F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</w:p>
    <w:p w14:paraId="54FF3762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3BCDB096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5241204B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13FBEAA1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2FFB8737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2B22A711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42CB74D6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56C723AA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6CA4A07A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4DC9D9E1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65C832FB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0096244D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37CF2AAC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4E981FC5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6921FF1F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754A4B47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5A9263AD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480F2A72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7FD39961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47757C3F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1EB15C1B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1B38A6BF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29DC0392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26D65C7E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0A214357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442085E8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46605762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563F8A1E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1B53EA70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54711BF2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3A206D5F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5E46B6D5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2830F6B3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197100DC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2941348E" w14:textId="77777777" w:rsidR="00F55498" w:rsidRDefault="00F55498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610C202C" w14:textId="488ACDDC" w:rsidR="0034384F" w:rsidRPr="00AF5CE7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AF5CE7">
        <w:rPr>
          <w:rFonts w:eastAsia="MS PMincho" w:cs="Tahoma"/>
          <w:i/>
          <w:color w:val="000000" w:themeColor="text1"/>
          <w:sz w:val="20"/>
          <w:szCs w:val="20"/>
          <w:lang w:eastAsia="ar-SA"/>
        </w:rPr>
        <w:t xml:space="preserve">Znak sprawy: </w:t>
      </w:r>
      <w:r w:rsidRPr="00AF5CE7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ZO/</w:t>
      </w:r>
      <w:r w:rsidR="009240F1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2</w:t>
      </w:r>
      <w:r w:rsidRPr="00AF5CE7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/</w:t>
      </w:r>
      <w:proofErr w:type="spellStart"/>
      <w:r w:rsidR="00632BB3" w:rsidRPr="00AF5CE7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SDiR</w:t>
      </w:r>
      <w:proofErr w:type="spellEnd"/>
      <w:r w:rsidR="00632BB3" w:rsidRPr="00AF5CE7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/7.7/IV</w:t>
      </w:r>
      <w:r w:rsidRPr="00AF5CE7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/2025</w:t>
      </w:r>
    </w:p>
    <w:p w14:paraId="293B2A2D" w14:textId="77777777" w:rsidR="0034384F" w:rsidRPr="00AF5CE7" w:rsidRDefault="0034384F" w:rsidP="0034384F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  <w:r w:rsidRPr="00AF5CE7">
        <w:rPr>
          <w:rFonts w:eastAsia="MS PMincho" w:cs="Tahoma"/>
          <w:i/>
          <w:color w:val="000000" w:themeColor="text1"/>
          <w:sz w:val="20"/>
          <w:szCs w:val="20"/>
          <w:lang w:eastAsia="ar-SA"/>
        </w:rPr>
        <w:t>ZAŁĄCZNIK NR 2 do SIWZ</w:t>
      </w:r>
    </w:p>
    <w:p w14:paraId="5DCDD34B" w14:textId="77777777" w:rsidR="0034384F" w:rsidRPr="00AF5CE7" w:rsidRDefault="0034384F" w:rsidP="0034384F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000000" w:themeColor="text1"/>
          <w:sz w:val="20"/>
          <w:szCs w:val="20"/>
          <w:lang w:eastAsia="ar-SA"/>
        </w:rPr>
      </w:pPr>
    </w:p>
    <w:p w14:paraId="3C2FC102" w14:textId="77777777" w:rsidR="0034384F" w:rsidRPr="00AF5CE7" w:rsidRDefault="0034384F" w:rsidP="0034384F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000000" w:themeColor="text1"/>
          <w:sz w:val="20"/>
          <w:szCs w:val="20"/>
          <w:lang w:eastAsia="ar-SA"/>
        </w:rPr>
      </w:pPr>
    </w:p>
    <w:p w14:paraId="0F0C3EA0" w14:textId="77777777" w:rsidR="0034384F" w:rsidRPr="00AF5CE7" w:rsidRDefault="0034384F" w:rsidP="0034384F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000000" w:themeColor="text1"/>
          <w:sz w:val="20"/>
          <w:szCs w:val="20"/>
          <w:lang w:eastAsia="ar-SA"/>
        </w:rPr>
      </w:pPr>
      <w:r w:rsidRPr="00AF5CE7">
        <w:rPr>
          <w:rFonts w:eastAsia="MS PMincho" w:cs="Tahoma"/>
          <w:bCs/>
          <w:color w:val="000000" w:themeColor="text1"/>
          <w:sz w:val="20"/>
          <w:szCs w:val="20"/>
          <w:lang w:eastAsia="ar-SA"/>
        </w:rPr>
        <w:t>………………………………………………</w:t>
      </w:r>
    </w:p>
    <w:p w14:paraId="63CB2BE2" w14:textId="77777777" w:rsidR="0034384F" w:rsidRPr="00AF5CE7" w:rsidRDefault="0034384F" w:rsidP="0034384F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  <w:r w:rsidRPr="00AF5CE7">
        <w:rPr>
          <w:rFonts w:eastAsia="MS PMincho" w:cs="Tahoma"/>
          <w:i/>
          <w:color w:val="000000" w:themeColor="text1"/>
          <w:sz w:val="20"/>
          <w:szCs w:val="20"/>
          <w:lang w:eastAsia="ar-SA"/>
        </w:rPr>
        <w:t>Pieczęć nagłówkowa wykonawcy</w:t>
      </w:r>
    </w:p>
    <w:p w14:paraId="045F59F1" w14:textId="77777777" w:rsidR="0034384F" w:rsidRPr="00AF5CE7" w:rsidRDefault="0034384F" w:rsidP="0034384F">
      <w:pPr>
        <w:keepNext/>
        <w:suppressAutoHyphens/>
        <w:spacing w:before="240" w:after="120" w:line="240" w:lineRule="auto"/>
        <w:ind w:left="0" w:firstLine="0"/>
        <w:outlineLvl w:val="3"/>
        <w:rPr>
          <w:rFonts w:eastAsia="MS PMincho" w:cs="Tahoma"/>
          <w:b/>
          <w:bCs/>
          <w:color w:val="000000" w:themeColor="text1"/>
          <w:sz w:val="20"/>
          <w:szCs w:val="20"/>
          <w:lang w:eastAsia="ar-SA"/>
        </w:rPr>
      </w:pPr>
      <w:r w:rsidRPr="00AF5CE7">
        <w:rPr>
          <w:rFonts w:eastAsia="MS PMincho" w:cs="Tahoma"/>
          <w:b/>
          <w:bCs/>
          <w:color w:val="000000" w:themeColor="text1"/>
          <w:sz w:val="20"/>
          <w:szCs w:val="20"/>
          <w:lang w:eastAsia="ar-SA"/>
        </w:rPr>
        <w:t> </w:t>
      </w:r>
    </w:p>
    <w:p w14:paraId="590A280C" w14:textId="77777777" w:rsidR="0034384F" w:rsidRPr="00AF5CE7" w:rsidRDefault="0034384F" w:rsidP="0034384F">
      <w:pPr>
        <w:keepNext/>
        <w:suppressAutoHyphens/>
        <w:spacing w:before="240" w:after="120" w:line="240" w:lineRule="auto"/>
        <w:ind w:left="0" w:firstLine="0"/>
        <w:jc w:val="center"/>
        <w:outlineLvl w:val="3"/>
        <w:rPr>
          <w:rFonts w:eastAsia="MS PMincho" w:cs="Tahoma"/>
          <w:b/>
          <w:bCs/>
          <w:color w:val="000000" w:themeColor="text1"/>
          <w:sz w:val="28"/>
          <w:szCs w:val="28"/>
          <w:lang w:eastAsia="ar-SA"/>
        </w:rPr>
      </w:pPr>
      <w:r w:rsidRPr="00AF5CE7">
        <w:rPr>
          <w:rFonts w:eastAsia="MS PMincho" w:cs="Tahoma"/>
          <w:b/>
          <w:bCs/>
          <w:color w:val="000000" w:themeColor="text1"/>
          <w:sz w:val="28"/>
          <w:szCs w:val="28"/>
          <w:lang w:eastAsia="ar-SA"/>
        </w:rPr>
        <w:t>O Ś W I A D C Z E N I E</w:t>
      </w:r>
    </w:p>
    <w:p w14:paraId="75AF48B8" w14:textId="77777777" w:rsidR="0034384F" w:rsidRPr="00AF5CE7" w:rsidRDefault="0034384F" w:rsidP="0034384F">
      <w:pPr>
        <w:widowControl w:val="0"/>
        <w:suppressAutoHyphens/>
        <w:spacing w:after="120" w:line="240" w:lineRule="auto"/>
        <w:ind w:left="0" w:firstLine="0"/>
        <w:jc w:val="center"/>
        <w:rPr>
          <w:rFonts w:eastAsia="Andale Sans UI" w:cs="Times New Roman"/>
          <w:color w:val="000000" w:themeColor="text1"/>
          <w:kern w:val="2"/>
          <w:sz w:val="28"/>
          <w:szCs w:val="28"/>
        </w:rPr>
      </w:pPr>
      <w:r w:rsidRPr="00AF5CE7">
        <w:rPr>
          <w:rFonts w:eastAsia="Andale Sans UI" w:cs="Times New Roman"/>
          <w:color w:val="000000" w:themeColor="text1"/>
          <w:kern w:val="2"/>
          <w:sz w:val="28"/>
          <w:szCs w:val="28"/>
        </w:rPr>
        <w:t>Składając ofertę w postępowaniu o udzielenie zamówienia publicznego na</w:t>
      </w:r>
    </w:p>
    <w:p w14:paraId="6085BE6B" w14:textId="77777777" w:rsidR="0034384F" w:rsidRPr="00AF5CE7" w:rsidRDefault="0034384F" w:rsidP="0034384F">
      <w:pPr>
        <w:widowControl w:val="0"/>
        <w:suppressAutoHyphens/>
        <w:spacing w:after="120" w:line="240" w:lineRule="auto"/>
        <w:ind w:left="0" w:firstLine="0"/>
        <w:jc w:val="center"/>
        <w:rPr>
          <w:rFonts w:eastAsia="Andale Sans UI" w:cs="Times New Roman"/>
          <w:color w:val="000000" w:themeColor="text1"/>
          <w:kern w:val="2"/>
          <w:sz w:val="28"/>
          <w:szCs w:val="28"/>
        </w:rPr>
      </w:pPr>
    </w:p>
    <w:p w14:paraId="3588847A" w14:textId="3458A68B" w:rsidR="00632BB3" w:rsidRDefault="005B0CC4" w:rsidP="009240F1">
      <w:pPr>
        <w:tabs>
          <w:tab w:val="left" w:pos="284"/>
        </w:tabs>
        <w:spacing w:after="0" w:line="240" w:lineRule="auto"/>
        <w:ind w:left="0" w:firstLine="0"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  <w:r>
        <w:rPr>
          <w:rFonts w:eastAsia="Times New Roman" w:cs="Times New Roman"/>
          <w:b/>
          <w:color w:val="000000" w:themeColor="text1"/>
          <w:sz w:val="28"/>
          <w:szCs w:val="28"/>
        </w:rPr>
        <w:t>Z</w:t>
      </w:r>
      <w:r w:rsidRPr="005B0CC4">
        <w:rPr>
          <w:rFonts w:eastAsia="Times New Roman" w:cs="Times New Roman"/>
          <w:b/>
          <w:color w:val="000000" w:themeColor="text1"/>
          <w:sz w:val="28"/>
          <w:szCs w:val="28"/>
        </w:rPr>
        <w:t>akup i dostawa w formie leasingu operacyjnego z</w:t>
      </w:r>
      <w:r w:rsidR="009240F1">
        <w:rPr>
          <w:rFonts w:eastAsia="Times New Roman" w:cs="Times New Roman"/>
          <w:b/>
          <w:color w:val="000000" w:themeColor="text1"/>
          <w:sz w:val="28"/>
          <w:szCs w:val="28"/>
        </w:rPr>
        <w:t xml:space="preserve"> opcją wykupu samochodu typu WAN 3</w:t>
      </w:r>
      <w:r w:rsidRPr="005B0CC4">
        <w:rPr>
          <w:rFonts w:eastAsia="Times New Roman" w:cs="Times New Roman"/>
          <w:b/>
          <w:color w:val="000000" w:themeColor="text1"/>
          <w:sz w:val="28"/>
          <w:szCs w:val="28"/>
        </w:rPr>
        <w:t xml:space="preserve"> osobowego </w:t>
      </w:r>
      <w:r w:rsidR="009240F1">
        <w:rPr>
          <w:rFonts w:eastAsia="Times New Roman" w:cs="Times New Roman"/>
          <w:b/>
          <w:color w:val="000000" w:themeColor="text1"/>
          <w:sz w:val="28"/>
          <w:szCs w:val="28"/>
        </w:rPr>
        <w:t>do przewozu wyposażenia i transportu posiłków</w:t>
      </w:r>
    </w:p>
    <w:p w14:paraId="1C926BA5" w14:textId="77777777" w:rsidR="005B0CC4" w:rsidRPr="00AF5CE7" w:rsidRDefault="005B0CC4" w:rsidP="0034384F">
      <w:p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b/>
          <w:color w:val="000000" w:themeColor="text1"/>
          <w:sz w:val="20"/>
          <w:szCs w:val="20"/>
        </w:rPr>
      </w:pPr>
    </w:p>
    <w:p w14:paraId="02395BF7" w14:textId="77777777" w:rsidR="0034384F" w:rsidRPr="00AF5CE7" w:rsidRDefault="0034384F" w:rsidP="0034384F">
      <w:p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AF5CE7">
        <w:rPr>
          <w:rFonts w:eastAsia="Times New Roman" w:cs="Times New Roman"/>
          <w:b/>
          <w:color w:val="000000" w:themeColor="text1"/>
          <w:sz w:val="20"/>
          <w:szCs w:val="20"/>
        </w:rPr>
        <w:t>Oświadczam, że nie posiadam powiązania osobowego lub kapitałowego z Zamawiającym</w:t>
      </w:r>
      <w:r w:rsidRPr="00AF5CE7">
        <w:rPr>
          <w:rFonts w:eastAsia="Times New Roman" w:cs="Times New Roman"/>
          <w:color w:val="000000" w:themeColor="text1"/>
          <w:sz w:val="20"/>
          <w:szCs w:val="20"/>
        </w:rPr>
        <w:t xml:space="preserve">. </w:t>
      </w:r>
    </w:p>
    <w:p w14:paraId="6D89B319" w14:textId="77777777" w:rsidR="0034384F" w:rsidRPr="00AF5CE7" w:rsidRDefault="0034384F" w:rsidP="0034384F">
      <w:p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</w:rPr>
        <w:t xml:space="preserve">Przez powiązanie osobiste lub kapitałowe rozumie się wzajemne powiązania między Zamawiającym lub osobami upoważnionymi do zaciągania zobowiązań w imieniu Zamawiającego lub osobami wykonującymi w imieniu Zamawiającego czynności związane z przygotowaniem procedury wyboru Wykonawcy, </w:t>
      </w:r>
      <w:r w:rsidRPr="00AF5CE7">
        <w:rPr>
          <w:rFonts w:eastAsia="Times New Roman" w:cs="Times New Roman"/>
          <w:color w:val="000000" w:themeColor="text1"/>
          <w:sz w:val="20"/>
          <w:szCs w:val="20"/>
        </w:rPr>
        <w:br/>
        <w:t>a Wykonawcą, polegające w szczególności na:</w:t>
      </w:r>
    </w:p>
    <w:p w14:paraId="56A8B1E8" w14:textId="77777777" w:rsidR="0034384F" w:rsidRPr="00AF5CE7" w:rsidRDefault="0034384F" w:rsidP="0034384F">
      <w:pPr>
        <w:numPr>
          <w:ilvl w:val="1"/>
          <w:numId w:val="19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</w:rPr>
        <w:t>Uczestniczeniu w spółce jako wspólnik spółki cywilnej lub spółki osobowej;</w:t>
      </w:r>
    </w:p>
    <w:p w14:paraId="20BDEA60" w14:textId="77777777" w:rsidR="0034384F" w:rsidRPr="00AF5CE7" w:rsidRDefault="0034384F" w:rsidP="0034384F">
      <w:pPr>
        <w:numPr>
          <w:ilvl w:val="1"/>
          <w:numId w:val="19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</w:rPr>
        <w:t>Posiadaniu co najmniej 10% udziałów lub akcji;</w:t>
      </w:r>
    </w:p>
    <w:p w14:paraId="30D5173A" w14:textId="77777777" w:rsidR="0034384F" w:rsidRPr="00AF5CE7" w:rsidRDefault="0034384F" w:rsidP="0034384F">
      <w:pPr>
        <w:numPr>
          <w:ilvl w:val="1"/>
          <w:numId w:val="19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</w:rPr>
        <w:t xml:space="preserve">Pełnieniu funkcji członka organu nadzorczego lub zarządzającego, prokurenta, pełnomocnika; </w:t>
      </w:r>
    </w:p>
    <w:p w14:paraId="79E8E84E" w14:textId="77777777" w:rsidR="0034384F" w:rsidRPr="00AF5CE7" w:rsidRDefault="0034384F" w:rsidP="0034384F">
      <w:pPr>
        <w:numPr>
          <w:ilvl w:val="1"/>
          <w:numId w:val="19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</w:rPr>
      </w:pPr>
      <w:r w:rsidRPr="00AF5CE7">
        <w:rPr>
          <w:rFonts w:eastAsia="Times New Roman" w:cs="Times New Roman"/>
          <w:color w:val="000000" w:themeColor="text1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w stosunku przysposobienia opieki lub kurateli; </w:t>
      </w:r>
    </w:p>
    <w:p w14:paraId="7724E92D" w14:textId="77777777" w:rsidR="0034384F" w:rsidRPr="00AF5CE7" w:rsidRDefault="0034384F" w:rsidP="0034384F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</w:p>
    <w:p w14:paraId="5E125277" w14:textId="77777777" w:rsidR="0034384F" w:rsidRPr="00AF5CE7" w:rsidRDefault="0034384F" w:rsidP="0034384F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AF5CE7">
        <w:rPr>
          <w:rFonts w:eastAsia="Andale Sans UI" w:cs="Times New Roman"/>
          <w:color w:val="000000" w:themeColor="text1"/>
          <w:kern w:val="2"/>
          <w:sz w:val="20"/>
          <w:szCs w:val="20"/>
        </w:rPr>
        <w:t> </w:t>
      </w:r>
    </w:p>
    <w:p w14:paraId="7FF28774" w14:textId="77777777" w:rsidR="0034384F" w:rsidRPr="00AF5CE7" w:rsidRDefault="0034384F" w:rsidP="0034384F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</w:p>
    <w:p w14:paraId="16436062" w14:textId="77777777" w:rsidR="0034384F" w:rsidRPr="00AF5CE7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AF5CE7">
        <w:rPr>
          <w:rFonts w:eastAsia="Andale Sans UI" w:cs="Times New Roman"/>
          <w:color w:val="000000" w:themeColor="text1"/>
          <w:kern w:val="2"/>
          <w:sz w:val="20"/>
          <w:szCs w:val="20"/>
        </w:rPr>
        <w:t>.......................................................... dnia ....................................... roku</w:t>
      </w:r>
    </w:p>
    <w:p w14:paraId="31D5512A" w14:textId="77777777" w:rsidR="0034384F" w:rsidRPr="00AF5CE7" w:rsidRDefault="0034384F" w:rsidP="0034384F">
      <w:pPr>
        <w:widowControl w:val="0"/>
        <w:suppressAutoHyphens/>
        <w:spacing w:after="0" w:line="240" w:lineRule="auto"/>
        <w:ind w:left="0" w:firstLine="708"/>
        <w:rPr>
          <w:rFonts w:eastAsia="Andale Sans UI" w:cs="Times New Roman"/>
          <w:i/>
          <w:color w:val="000000" w:themeColor="text1"/>
          <w:kern w:val="2"/>
          <w:sz w:val="20"/>
          <w:szCs w:val="20"/>
        </w:rPr>
      </w:pPr>
      <w:r w:rsidRPr="00AF5CE7">
        <w:rPr>
          <w:rFonts w:eastAsia="Andale Sans UI" w:cs="Times New Roman"/>
          <w:color w:val="000000" w:themeColor="text1"/>
          <w:kern w:val="2"/>
          <w:sz w:val="20"/>
          <w:szCs w:val="20"/>
        </w:rPr>
        <w:t>(</w:t>
      </w:r>
      <w:r w:rsidRPr="00AF5CE7">
        <w:rPr>
          <w:rFonts w:eastAsia="Andale Sans UI" w:cs="Times New Roman"/>
          <w:i/>
          <w:color w:val="000000" w:themeColor="text1"/>
          <w:kern w:val="2"/>
          <w:sz w:val="20"/>
          <w:szCs w:val="20"/>
        </w:rPr>
        <w:t>miejscowość)</w:t>
      </w:r>
    </w:p>
    <w:p w14:paraId="5F978F9F" w14:textId="77777777" w:rsidR="0034384F" w:rsidRPr="00AF5CE7" w:rsidRDefault="0034384F" w:rsidP="0034384F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AF5CE7">
        <w:rPr>
          <w:rFonts w:eastAsia="Andale Sans UI" w:cs="Times New Roman"/>
          <w:color w:val="000000" w:themeColor="text1"/>
          <w:kern w:val="2"/>
          <w:sz w:val="20"/>
          <w:szCs w:val="20"/>
        </w:rPr>
        <w:t> </w:t>
      </w:r>
    </w:p>
    <w:p w14:paraId="546DBF05" w14:textId="77777777" w:rsidR="0034384F" w:rsidRPr="00AF5CE7" w:rsidRDefault="0034384F" w:rsidP="0034384F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AF5CE7">
        <w:rPr>
          <w:rFonts w:eastAsia="Andale Sans UI" w:cs="Times New Roman"/>
          <w:color w:val="000000" w:themeColor="text1"/>
          <w:kern w:val="2"/>
          <w:sz w:val="20"/>
          <w:szCs w:val="20"/>
        </w:rPr>
        <w:t>  </w:t>
      </w:r>
    </w:p>
    <w:p w14:paraId="1146111D" w14:textId="77777777" w:rsidR="0034384F" w:rsidRPr="00AF5CE7" w:rsidRDefault="0034384F" w:rsidP="0034384F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</w:p>
    <w:p w14:paraId="480B4766" w14:textId="77777777" w:rsidR="0034384F" w:rsidRPr="00AF5CE7" w:rsidRDefault="0034384F" w:rsidP="0034384F">
      <w:pPr>
        <w:widowControl w:val="0"/>
        <w:suppressAutoHyphens/>
        <w:spacing w:after="120" w:line="240" w:lineRule="auto"/>
        <w:ind w:left="3530" w:firstLine="0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AF5CE7">
        <w:rPr>
          <w:rFonts w:eastAsia="Andale Sans UI" w:cs="Times New Roman"/>
          <w:color w:val="000000" w:themeColor="text1"/>
          <w:kern w:val="2"/>
          <w:sz w:val="20"/>
          <w:szCs w:val="20"/>
        </w:rPr>
        <w:t> </w:t>
      </w:r>
      <w:r w:rsidRPr="00AF5CE7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 xml:space="preserve">                          ..............................................................................................</w:t>
      </w:r>
    </w:p>
    <w:p w14:paraId="73BEE0EE" w14:textId="77777777" w:rsidR="0034384F" w:rsidRPr="00AF5CE7" w:rsidRDefault="0034384F" w:rsidP="0034384F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AF5CE7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>Podpis osoby (osób) upoważnionej do występowania w imieniu Wykonawcy</w:t>
      </w:r>
    </w:p>
    <w:p w14:paraId="7CC7F23C" w14:textId="77777777" w:rsidR="0034384F" w:rsidRPr="00AF5CE7" w:rsidRDefault="0034384F" w:rsidP="0034384F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AF5CE7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> (Pożądany czytelny podpis albo podpis i pieczątka z imieniem i nazwiskiem)</w:t>
      </w:r>
    </w:p>
    <w:p w14:paraId="1DA4D7AB" w14:textId="77777777" w:rsidR="0034384F" w:rsidRPr="00AF5CE7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57F275F0" w14:textId="77777777" w:rsidR="0034384F" w:rsidRPr="00AF5CE7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3D48A5B9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5681B42C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4FBC7A4E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5DC404D0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566262B1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1D2FF20A" w14:textId="77777777" w:rsidR="00AA2989" w:rsidRDefault="00AA2989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63811106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17663154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178D3E53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0BA36895" w14:textId="43420534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632BB3">
        <w:rPr>
          <w:rFonts w:eastAsia="MS PMincho" w:cs="Tahoma"/>
          <w:i/>
          <w:color w:val="000000" w:themeColor="text1"/>
          <w:sz w:val="20"/>
          <w:szCs w:val="20"/>
          <w:lang w:eastAsia="ar-SA"/>
        </w:rPr>
        <w:t xml:space="preserve">Znak sprawy: </w:t>
      </w:r>
      <w:r w:rsidR="009240F1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ZO/2</w:t>
      </w:r>
      <w:r w:rsidR="00632BB3" w:rsidRPr="00632BB3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/</w:t>
      </w:r>
      <w:proofErr w:type="spellStart"/>
      <w:r w:rsidR="00632BB3" w:rsidRPr="00632BB3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SDiR</w:t>
      </w:r>
      <w:proofErr w:type="spellEnd"/>
      <w:r w:rsidR="00632BB3" w:rsidRPr="00632BB3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/7.7/IV/2025</w:t>
      </w:r>
    </w:p>
    <w:p w14:paraId="16EFE14A" w14:textId="77777777" w:rsidR="0034384F" w:rsidRPr="00632BB3" w:rsidRDefault="0034384F" w:rsidP="0034384F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  <w:r w:rsidRPr="00632BB3">
        <w:rPr>
          <w:rFonts w:eastAsia="MS PMincho" w:cs="Tahoma"/>
          <w:i/>
          <w:color w:val="000000" w:themeColor="text1"/>
          <w:sz w:val="20"/>
          <w:szCs w:val="20"/>
          <w:lang w:eastAsia="ar-SA"/>
        </w:rPr>
        <w:t>ZAŁĄCZNIK NR 3 do SIWZ</w:t>
      </w:r>
    </w:p>
    <w:p w14:paraId="0BA2A077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</w:p>
    <w:p w14:paraId="3BCAB453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</w:p>
    <w:p w14:paraId="7BA356AE" w14:textId="77777777" w:rsidR="00632BB3" w:rsidRPr="00632BB3" w:rsidRDefault="00632BB3" w:rsidP="00632BB3">
      <w:pPr>
        <w:suppressAutoHyphens/>
        <w:spacing w:after="60" w:line="276" w:lineRule="auto"/>
        <w:ind w:left="0" w:firstLine="0"/>
        <w:jc w:val="both"/>
        <w:rPr>
          <w:rFonts w:eastAsia="Arial" w:cs="Calibri"/>
          <w:b/>
          <w:bCs/>
          <w:color w:val="000000" w:themeColor="text1"/>
          <w:sz w:val="20"/>
          <w:szCs w:val="20"/>
          <w:lang w:eastAsia="ar-SA"/>
        </w:rPr>
      </w:pPr>
      <w:r w:rsidRPr="00632BB3">
        <w:rPr>
          <w:rFonts w:eastAsia="Arial" w:cs="Calibri"/>
          <w:b/>
          <w:bCs/>
          <w:color w:val="000000" w:themeColor="text1"/>
          <w:sz w:val="20"/>
          <w:szCs w:val="20"/>
          <w:lang w:eastAsia="ar-SA"/>
        </w:rPr>
        <w:t>Klauzula informacyjna DWUP - Instytucji Pośredniczącej Funduszami Europejskimi dla Dolnego Śląska 2021-2027: (EFS+)</w:t>
      </w:r>
    </w:p>
    <w:p w14:paraId="44414473" w14:textId="77777777" w:rsidR="00632BB3" w:rsidRPr="00632BB3" w:rsidRDefault="00632BB3" w:rsidP="00632BB3">
      <w:pPr>
        <w:suppressAutoHyphens/>
        <w:spacing w:after="60" w:line="276" w:lineRule="auto"/>
        <w:ind w:left="0" w:firstLine="0"/>
        <w:jc w:val="both"/>
        <w:rPr>
          <w:rFonts w:eastAsia="Arial" w:cs="Calibri"/>
          <w:i/>
          <w:iCs/>
          <w:color w:val="000000" w:themeColor="text1"/>
          <w:sz w:val="20"/>
          <w:szCs w:val="20"/>
          <w:lang w:eastAsia="ar-SA"/>
        </w:rPr>
      </w:pPr>
      <w:r w:rsidRPr="00632BB3">
        <w:rPr>
          <w:rFonts w:eastAsia="Arial" w:cs="Calibri"/>
          <w:i/>
          <w:iCs/>
          <w:color w:val="000000" w:themeColor="text1"/>
          <w:sz w:val="20"/>
          <w:szCs w:val="20"/>
          <w:lang w:eastAsia="ar-SA"/>
        </w:rPr>
        <w:t>Uwaga: niniejsza klauzula informacyjna dotyczy wykonywania obowiązku informacyjnego w imieniu Instytucji Pośredniczącej DWUP. Beneficjent jako Administrator danych osobowych jest zobowiązany do wykonywania i udokumentowania, również we własnym imieniu obowiązku informacyjnego wobec osób, których dane pozyskuje.</w:t>
      </w:r>
    </w:p>
    <w:p w14:paraId="16EBD7B5" w14:textId="77777777" w:rsidR="00632BB3" w:rsidRPr="00632BB3" w:rsidRDefault="00632BB3" w:rsidP="00632BB3">
      <w:pPr>
        <w:suppressAutoHyphens/>
        <w:spacing w:after="60" w:line="276" w:lineRule="auto"/>
        <w:ind w:left="0" w:firstLine="0"/>
        <w:jc w:val="both"/>
        <w:rPr>
          <w:rFonts w:eastAsia="Arial" w:cs="Calibri"/>
          <w:i/>
          <w:iCs/>
          <w:color w:val="auto"/>
          <w:sz w:val="20"/>
          <w:szCs w:val="20"/>
          <w:lang w:eastAsia="ar-SA"/>
        </w:rPr>
      </w:pPr>
    </w:p>
    <w:p w14:paraId="70BEEBC1" w14:textId="77777777" w:rsidR="00632BB3" w:rsidRPr="00632BB3" w:rsidRDefault="00632BB3" w:rsidP="00632BB3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>W celu wykonania obowiązku nałożonego art. 13 i 14 RODO</w:t>
      </w:r>
      <w:r w:rsidRPr="00632BB3">
        <w:rPr>
          <w:rFonts w:eastAsia="Calibri" w:cs="Calibri"/>
          <w:color w:val="auto"/>
          <w:sz w:val="20"/>
          <w:szCs w:val="20"/>
          <w:vertAlign w:val="superscript"/>
          <w:lang w:eastAsia="ar-SA"/>
        </w:rPr>
        <w:footnoteReference w:id="1"/>
      </w:r>
      <w:r w:rsidRPr="00632BB3">
        <w:rPr>
          <w:rFonts w:eastAsia="Calibri" w:cs="Calibri"/>
          <w:color w:val="auto"/>
          <w:sz w:val="20"/>
          <w:szCs w:val="20"/>
          <w:lang w:eastAsia="ar-SA"/>
        </w:rPr>
        <w:t>, w związku z art. 88 ustawy o zasadach realizacji zadań finansowanych ze środków europejskich w perspektywie finansowej 2021-2027</w:t>
      </w:r>
      <w:r w:rsidRPr="00632BB3">
        <w:rPr>
          <w:rFonts w:eastAsia="Calibri" w:cs="Calibri"/>
          <w:color w:val="auto"/>
          <w:sz w:val="20"/>
          <w:szCs w:val="20"/>
          <w:vertAlign w:val="superscript"/>
          <w:lang w:eastAsia="ar-SA"/>
        </w:rPr>
        <w:footnoteReference w:id="2"/>
      </w:r>
      <w:r w:rsidRPr="00632BB3">
        <w:rPr>
          <w:rFonts w:eastAsia="Calibri" w:cs="Calibri"/>
          <w:color w:val="auto"/>
          <w:sz w:val="20"/>
          <w:szCs w:val="20"/>
          <w:lang w:eastAsia="ar-SA"/>
        </w:rPr>
        <w:t>, informujemy o zasadach przetwarzania Państwa danych osobowych:</w:t>
      </w:r>
    </w:p>
    <w:p w14:paraId="6767435F" w14:textId="77777777" w:rsidR="00632BB3" w:rsidRPr="00632BB3" w:rsidRDefault="00632BB3" w:rsidP="00632BB3">
      <w:pPr>
        <w:numPr>
          <w:ilvl w:val="0"/>
          <w:numId w:val="21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b/>
          <w:color w:val="auto"/>
          <w:sz w:val="20"/>
          <w:szCs w:val="20"/>
          <w:lang w:eastAsia="ar-SA"/>
        </w:rPr>
        <w:t>Administrator</w:t>
      </w:r>
    </w:p>
    <w:p w14:paraId="7F9081E1" w14:textId="77777777" w:rsidR="00632BB3" w:rsidRPr="00632BB3" w:rsidRDefault="00632BB3" w:rsidP="00632BB3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>Odrębnym administratorem Państwa danych jest:</w:t>
      </w:r>
    </w:p>
    <w:p w14:paraId="65D383EE" w14:textId="77777777" w:rsidR="00632BB3" w:rsidRPr="00632BB3" w:rsidRDefault="00632BB3" w:rsidP="00632BB3">
      <w:pPr>
        <w:numPr>
          <w:ilvl w:val="0"/>
          <w:numId w:val="29"/>
        </w:numPr>
        <w:suppressAutoHyphens/>
        <w:spacing w:after="240" w:line="276" w:lineRule="auto"/>
        <w:ind w:left="56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Times New Roman"/>
          <w:color w:val="auto"/>
          <w:sz w:val="20"/>
          <w:szCs w:val="20"/>
          <w:lang w:eastAsia="ar-SA"/>
        </w:rPr>
        <w:t>Dyrektor Dolnośląskiego Wojewódzkiego Urzędu Pracy, ul. Ogrodowa 5B, 58-306 Wałbrzych.</w:t>
      </w:r>
    </w:p>
    <w:p w14:paraId="7E793093" w14:textId="77777777" w:rsidR="00632BB3" w:rsidRPr="00632BB3" w:rsidRDefault="00632BB3" w:rsidP="00632BB3">
      <w:pPr>
        <w:numPr>
          <w:ilvl w:val="0"/>
          <w:numId w:val="21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b/>
          <w:color w:val="auto"/>
          <w:sz w:val="20"/>
          <w:szCs w:val="20"/>
          <w:lang w:eastAsia="ar-SA"/>
        </w:rPr>
        <w:t>Cel przetwarzania danych</w:t>
      </w:r>
    </w:p>
    <w:p w14:paraId="0A4985EB" w14:textId="77777777" w:rsidR="00632BB3" w:rsidRPr="00632BB3" w:rsidRDefault="00632BB3" w:rsidP="00632BB3">
      <w:pPr>
        <w:suppressAutoHyphens/>
        <w:autoSpaceDE w:val="0"/>
        <w:spacing w:after="0" w:line="240" w:lineRule="auto"/>
        <w:ind w:left="0" w:firstLine="0"/>
        <w:jc w:val="both"/>
        <w:rPr>
          <w:rFonts w:eastAsia="Calibri" w:cs="Calibri"/>
          <w:sz w:val="20"/>
          <w:szCs w:val="20"/>
          <w:lang w:eastAsia="ar-SA"/>
        </w:rPr>
      </w:pPr>
      <w:r w:rsidRPr="00632BB3">
        <w:rPr>
          <w:rFonts w:eastAsia="Calibri" w:cs="Calibri"/>
          <w:sz w:val="20"/>
          <w:szCs w:val="20"/>
          <w:lang w:eastAsia="ar-SA"/>
        </w:rPr>
        <w:t xml:space="preserve">Dane osobowe będą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41A34E6E" w14:textId="77777777" w:rsidR="00632BB3" w:rsidRPr="00632BB3" w:rsidRDefault="00632BB3" w:rsidP="00632BB3">
      <w:pPr>
        <w:suppressAutoHyphens/>
        <w:autoSpaceDE w:val="0"/>
        <w:spacing w:after="0" w:line="240" w:lineRule="auto"/>
        <w:ind w:left="0" w:firstLine="0"/>
        <w:jc w:val="both"/>
        <w:rPr>
          <w:rFonts w:eastAsia="Calibri" w:cs="Calibri"/>
          <w:sz w:val="20"/>
          <w:szCs w:val="20"/>
          <w:lang w:eastAsia="ar-SA"/>
        </w:rPr>
      </w:pPr>
    </w:p>
    <w:p w14:paraId="3104A56F" w14:textId="77777777" w:rsidR="00632BB3" w:rsidRPr="00632BB3" w:rsidRDefault="00632BB3" w:rsidP="00632BB3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1A4B5424" w14:textId="77777777" w:rsidR="00632BB3" w:rsidRPr="00632BB3" w:rsidRDefault="00632BB3" w:rsidP="00632BB3">
      <w:pPr>
        <w:numPr>
          <w:ilvl w:val="0"/>
          <w:numId w:val="21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b/>
          <w:color w:val="auto"/>
          <w:sz w:val="20"/>
          <w:szCs w:val="20"/>
          <w:lang w:eastAsia="ar-SA"/>
        </w:rPr>
        <w:t xml:space="preserve">Podstawa przetwarzania </w:t>
      </w:r>
    </w:p>
    <w:p w14:paraId="56E7A120" w14:textId="77777777" w:rsidR="00632BB3" w:rsidRPr="00632BB3" w:rsidRDefault="00632BB3" w:rsidP="00632BB3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 xml:space="preserve">Państwa dane osobowe będą przetwarzane w związku z tym, że: </w:t>
      </w:r>
    </w:p>
    <w:p w14:paraId="73F03DD1" w14:textId="77777777" w:rsidR="00632BB3" w:rsidRDefault="00632BB3" w:rsidP="00632BB3">
      <w:pPr>
        <w:numPr>
          <w:ilvl w:val="0"/>
          <w:numId w:val="23"/>
        </w:numPr>
        <w:suppressAutoHyphens/>
        <w:spacing w:after="200" w:line="276" w:lineRule="auto"/>
        <w:contextualSpacing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 xml:space="preserve">Przetwarzanie jest niezbędne do wypełnienia obowiązku prawnego ciążącego na administratorze </w:t>
      </w:r>
    </w:p>
    <w:p w14:paraId="0F1D1D5F" w14:textId="62806D1D" w:rsidR="00632BB3" w:rsidRPr="00632BB3" w:rsidRDefault="00632BB3" w:rsidP="00632BB3">
      <w:pPr>
        <w:suppressAutoHyphens/>
        <w:spacing w:after="200" w:line="276" w:lineRule="auto"/>
        <w:ind w:left="720" w:firstLine="0"/>
        <w:contextualSpacing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 xml:space="preserve">(art. 6 ust. 1 lit. c, a w przypadku danych szczególnej kategorii art. 9 ust. 2 lit. g RODO), który określa: </w:t>
      </w:r>
    </w:p>
    <w:p w14:paraId="6AFC89B2" w14:textId="77777777" w:rsidR="00632BB3" w:rsidRPr="00632BB3" w:rsidRDefault="00632BB3" w:rsidP="00632BB3">
      <w:pPr>
        <w:numPr>
          <w:ilvl w:val="0"/>
          <w:numId w:val="30"/>
        </w:numPr>
        <w:tabs>
          <w:tab w:val="left" w:pos="851"/>
        </w:tabs>
        <w:suppressAutoHyphens/>
        <w:spacing w:after="240" w:line="276" w:lineRule="auto"/>
        <w:ind w:left="851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753B56BD" w14:textId="77777777" w:rsidR="00632BB3" w:rsidRPr="00632BB3" w:rsidRDefault="00632BB3" w:rsidP="00632BB3">
      <w:pPr>
        <w:numPr>
          <w:ilvl w:val="0"/>
          <w:numId w:val="30"/>
        </w:numPr>
        <w:tabs>
          <w:tab w:val="left" w:pos="851"/>
        </w:tabs>
        <w:suppressAutoHyphens/>
        <w:spacing w:after="240" w:line="276" w:lineRule="auto"/>
        <w:ind w:left="851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632BB3">
        <w:rPr>
          <w:rFonts w:eastAsia="Calibri" w:cs="Calibri"/>
          <w:color w:val="auto"/>
          <w:sz w:val="20"/>
          <w:szCs w:val="20"/>
          <w:lang w:eastAsia="ar-SA"/>
        </w:rPr>
        <w:t>późn</w:t>
      </w:r>
      <w:proofErr w:type="spellEnd"/>
      <w:r w:rsidRPr="00632BB3">
        <w:rPr>
          <w:rFonts w:eastAsia="Calibri" w:cs="Calibri"/>
          <w:color w:val="auto"/>
          <w:sz w:val="20"/>
          <w:szCs w:val="20"/>
          <w:lang w:eastAsia="ar-SA"/>
        </w:rPr>
        <w:t>. zm.)</w:t>
      </w:r>
    </w:p>
    <w:p w14:paraId="007B9237" w14:textId="77777777" w:rsidR="00632BB3" w:rsidRPr="00632BB3" w:rsidRDefault="00632BB3" w:rsidP="00632BB3">
      <w:pPr>
        <w:numPr>
          <w:ilvl w:val="0"/>
          <w:numId w:val="30"/>
        </w:numPr>
        <w:tabs>
          <w:tab w:val="left" w:pos="851"/>
        </w:tabs>
        <w:suppressAutoHyphens/>
        <w:spacing w:after="240" w:line="276" w:lineRule="auto"/>
        <w:ind w:left="851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>ustawa z dnia 28 kwietnia 2022 r. o zasadach realizacji zadań finansowanych ze środków europejskich w perspektywie finansowej 2021-2027, w szczególności art. 87-93,</w:t>
      </w:r>
    </w:p>
    <w:p w14:paraId="1FA4FDB5" w14:textId="77777777" w:rsidR="00632BB3" w:rsidRPr="00632BB3" w:rsidRDefault="00632BB3" w:rsidP="00632BB3">
      <w:pPr>
        <w:numPr>
          <w:ilvl w:val="0"/>
          <w:numId w:val="30"/>
        </w:numPr>
        <w:tabs>
          <w:tab w:val="left" w:pos="851"/>
        </w:tabs>
        <w:suppressAutoHyphens/>
        <w:spacing w:after="240" w:line="276" w:lineRule="auto"/>
        <w:ind w:left="851" w:hanging="284"/>
        <w:jc w:val="both"/>
        <w:rPr>
          <w:rFonts w:eastAsia="Calibri" w:cs="Calibri"/>
          <w:iCs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bCs/>
          <w:color w:val="auto"/>
          <w:sz w:val="20"/>
          <w:szCs w:val="20"/>
          <w:lang w:eastAsia="ar-SA"/>
        </w:rPr>
        <w:t>ustawa z 14 czerwca 1960 r. - Kodeks postępowania administracyjnego,</w:t>
      </w:r>
    </w:p>
    <w:p w14:paraId="17A5C54D" w14:textId="77777777" w:rsidR="00632BB3" w:rsidRPr="00632BB3" w:rsidRDefault="00632BB3" w:rsidP="00632BB3">
      <w:pPr>
        <w:numPr>
          <w:ilvl w:val="0"/>
          <w:numId w:val="30"/>
        </w:numPr>
        <w:tabs>
          <w:tab w:val="left" w:pos="851"/>
        </w:tabs>
        <w:suppressAutoHyphens/>
        <w:spacing w:after="240" w:line="276" w:lineRule="auto"/>
        <w:ind w:left="851" w:hanging="284"/>
        <w:jc w:val="both"/>
        <w:rPr>
          <w:rFonts w:eastAsia="Calibri" w:cs="Calibri"/>
          <w:iCs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bCs/>
          <w:color w:val="auto"/>
          <w:sz w:val="20"/>
          <w:szCs w:val="20"/>
          <w:lang w:eastAsia="ar-SA"/>
        </w:rPr>
        <w:t xml:space="preserve">ustawa z 27 sierpnia 2009 r. o finansach publicznych. </w:t>
      </w:r>
    </w:p>
    <w:p w14:paraId="4D8ED0F5" w14:textId="77777777" w:rsidR="00632BB3" w:rsidRPr="00632BB3" w:rsidRDefault="00632BB3" w:rsidP="00632BB3">
      <w:pPr>
        <w:numPr>
          <w:ilvl w:val="0"/>
          <w:numId w:val="29"/>
        </w:numPr>
        <w:tabs>
          <w:tab w:val="left" w:pos="851"/>
        </w:tabs>
        <w:suppressAutoHyphens/>
        <w:spacing w:after="240" w:line="276" w:lineRule="auto"/>
        <w:contextualSpacing/>
        <w:jc w:val="both"/>
        <w:rPr>
          <w:rFonts w:eastAsia="Calibri" w:cs="Calibri"/>
          <w:bCs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bCs/>
          <w:color w:val="auto"/>
          <w:sz w:val="20"/>
          <w:szCs w:val="20"/>
          <w:lang w:eastAsia="ar-SA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7AF32F1D" w14:textId="77777777" w:rsidR="00632BB3" w:rsidRPr="00632BB3" w:rsidRDefault="00632BB3" w:rsidP="00632BB3">
      <w:pPr>
        <w:tabs>
          <w:tab w:val="left" w:pos="851"/>
        </w:tabs>
        <w:spacing w:after="240" w:line="276" w:lineRule="auto"/>
        <w:ind w:left="780" w:firstLine="0"/>
        <w:contextualSpacing/>
        <w:jc w:val="both"/>
        <w:rPr>
          <w:rFonts w:eastAsia="Calibri" w:cs="Calibri"/>
          <w:bCs/>
          <w:color w:val="auto"/>
          <w:sz w:val="20"/>
          <w:szCs w:val="20"/>
          <w:lang w:eastAsia="ar-SA"/>
        </w:rPr>
      </w:pPr>
    </w:p>
    <w:p w14:paraId="5E636777" w14:textId="77777777" w:rsidR="00632BB3" w:rsidRPr="00632BB3" w:rsidRDefault="00632BB3" w:rsidP="00632BB3">
      <w:pPr>
        <w:numPr>
          <w:ilvl w:val="0"/>
          <w:numId w:val="29"/>
        </w:numPr>
        <w:tabs>
          <w:tab w:val="left" w:pos="851"/>
        </w:tabs>
        <w:suppressAutoHyphens/>
        <w:spacing w:after="240" w:line="276" w:lineRule="auto"/>
        <w:contextualSpacing/>
        <w:jc w:val="both"/>
        <w:rPr>
          <w:rFonts w:eastAsia="Calibri" w:cs="Times New Roman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bCs/>
          <w:color w:val="auto"/>
          <w:sz w:val="20"/>
          <w:szCs w:val="20"/>
          <w:lang w:eastAsia="ar-SA"/>
        </w:rPr>
        <w:t>Przetwarzanie jest niezbędne do wykonania zadania realizowanego w interesie publicznym lub w ramach sprawowania władzy publicznej powierzonej administratorowi (art. 6 ust. 1 lit. e RODO).</w:t>
      </w:r>
    </w:p>
    <w:p w14:paraId="26852ADB" w14:textId="77777777" w:rsidR="00632BB3" w:rsidRPr="00632BB3" w:rsidRDefault="00632BB3" w:rsidP="00632BB3">
      <w:pPr>
        <w:numPr>
          <w:ilvl w:val="0"/>
          <w:numId w:val="21"/>
        </w:numPr>
        <w:suppressAutoHyphens/>
        <w:spacing w:after="240" w:line="276" w:lineRule="auto"/>
        <w:jc w:val="both"/>
        <w:rPr>
          <w:rFonts w:eastAsia="Calibri" w:cs="Times New Roman"/>
          <w:b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b/>
          <w:color w:val="auto"/>
          <w:sz w:val="20"/>
          <w:szCs w:val="20"/>
          <w:lang w:eastAsia="ar-SA"/>
        </w:rPr>
        <w:t>Zakres przetwarzanych danych.</w:t>
      </w:r>
    </w:p>
    <w:p w14:paraId="5DC9D93E" w14:textId="77777777" w:rsidR="00632BB3" w:rsidRPr="00632BB3" w:rsidRDefault="00632BB3" w:rsidP="00632BB3">
      <w:pPr>
        <w:spacing w:after="240" w:line="276" w:lineRule="auto"/>
        <w:ind w:left="0" w:firstLine="0"/>
        <w:jc w:val="both"/>
        <w:rPr>
          <w:rFonts w:eastAsia="Calibri" w:cs="Calibri"/>
          <w:bCs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bCs/>
          <w:color w:val="auto"/>
          <w:sz w:val="20"/>
          <w:szCs w:val="20"/>
          <w:lang w:eastAsia="ar-SA"/>
        </w:rPr>
        <w:t>Zakres danych, które możemy przetwarzać został określony w art. 87 ust.2 i 3 ustawy wdrożeniowej.</w:t>
      </w:r>
    </w:p>
    <w:p w14:paraId="239FF684" w14:textId="77777777" w:rsidR="00632BB3" w:rsidRPr="00632BB3" w:rsidRDefault="00632BB3" w:rsidP="00632BB3">
      <w:pPr>
        <w:numPr>
          <w:ilvl w:val="0"/>
          <w:numId w:val="21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b/>
          <w:color w:val="auto"/>
          <w:sz w:val="20"/>
          <w:szCs w:val="20"/>
          <w:lang w:eastAsia="ar-SA"/>
        </w:rPr>
        <w:t xml:space="preserve">Sposób pozyskiwania danych </w:t>
      </w:r>
    </w:p>
    <w:p w14:paraId="4AC0FB5F" w14:textId="77777777" w:rsidR="00632BB3" w:rsidRPr="00632BB3" w:rsidRDefault="00632BB3" w:rsidP="00632BB3">
      <w:pPr>
        <w:suppressAutoHyphens/>
        <w:spacing w:after="240" w:line="276" w:lineRule="auto"/>
        <w:ind w:left="0" w:firstLine="0"/>
        <w:jc w:val="both"/>
        <w:rPr>
          <w:rFonts w:eastAsia="Calibri" w:cs="Times New Roman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 xml:space="preserve">Dane pozyskujemy bezpośrednio od osób, których one dotyczą, </w:t>
      </w:r>
      <w:r w:rsidRPr="00632BB3">
        <w:rPr>
          <w:rFonts w:eastAsia="Calibri" w:cs="Times New Roman"/>
          <w:color w:val="auto"/>
          <w:sz w:val="20"/>
          <w:szCs w:val="20"/>
          <w:lang w:eastAsia="ar-SA"/>
        </w:rPr>
        <w:t>z systemu teleinformatycznego, lub z rejestrów publicznych, o których mowa w art. 92 ust. 2 ustawy wdrożeniowej, w tym w szczególności od wnioskodawców, beneficjentów, partnerów.</w:t>
      </w:r>
    </w:p>
    <w:p w14:paraId="6878480C" w14:textId="77777777" w:rsidR="00632BB3" w:rsidRPr="00632BB3" w:rsidRDefault="00632BB3" w:rsidP="00632BB3">
      <w:pPr>
        <w:numPr>
          <w:ilvl w:val="0"/>
          <w:numId w:val="21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b/>
          <w:color w:val="auto"/>
          <w:sz w:val="20"/>
          <w:szCs w:val="20"/>
          <w:lang w:eastAsia="ar-SA"/>
        </w:rPr>
        <w:t>Dostęp do danych osobowych</w:t>
      </w:r>
    </w:p>
    <w:p w14:paraId="6970DAB6" w14:textId="77777777" w:rsidR="00632BB3" w:rsidRPr="00632BB3" w:rsidRDefault="00632BB3" w:rsidP="00632BB3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2983569A" w14:textId="77777777" w:rsidR="00632BB3" w:rsidRPr="00632BB3" w:rsidRDefault="00632BB3" w:rsidP="00632BB3">
      <w:pPr>
        <w:numPr>
          <w:ilvl w:val="0"/>
          <w:numId w:val="31"/>
        </w:numPr>
        <w:suppressAutoHyphens/>
        <w:spacing w:after="240" w:line="276" w:lineRule="auto"/>
        <w:ind w:left="567" w:hanging="283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>podmiotom, którym zleciliśmy wykonywanie zadań w FEDS 2021-2027,</w:t>
      </w:r>
    </w:p>
    <w:p w14:paraId="2E9E2DA9" w14:textId="77777777" w:rsidR="00632BB3" w:rsidRPr="00632BB3" w:rsidRDefault="00632BB3" w:rsidP="00632BB3">
      <w:pPr>
        <w:numPr>
          <w:ilvl w:val="0"/>
          <w:numId w:val="31"/>
        </w:numPr>
        <w:suppressAutoHyphens/>
        <w:spacing w:after="240" w:line="276" w:lineRule="auto"/>
        <w:ind w:left="567" w:hanging="283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>odrębnym administratorom, o których mowa w art. 87 ust. 1 ustawy wdrożeniowej, w tym organom Komisji Europejskiej, ministrowi właściwemu do spraw rozwoju regionalnego, ministrowi właściwemu do spraw finansów publicznych, Instytucji Zarządzającej FEDS 2021-2027,</w:t>
      </w:r>
    </w:p>
    <w:p w14:paraId="054A6C76" w14:textId="77777777" w:rsidR="00632BB3" w:rsidRPr="00632BB3" w:rsidRDefault="00632BB3" w:rsidP="00632BB3">
      <w:pPr>
        <w:numPr>
          <w:ilvl w:val="0"/>
          <w:numId w:val="31"/>
        </w:numPr>
        <w:suppressAutoHyphens/>
        <w:spacing w:after="240" w:line="276" w:lineRule="auto"/>
        <w:ind w:left="567" w:hanging="283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 xml:space="preserve"> prezesowi zakładu ubezpieczeń społecznych, </w:t>
      </w:r>
    </w:p>
    <w:p w14:paraId="132FA9F6" w14:textId="77777777" w:rsidR="00632BB3" w:rsidRPr="00632BB3" w:rsidRDefault="00632BB3" w:rsidP="00632BB3">
      <w:pPr>
        <w:numPr>
          <w:ilvl w:val="0"/>
          <w:numId w:val="31"/>
        </w:numPr>
        <w:suppressAutoHyphens/>
        <w:spacing w:after="240" w:line="276" w:lineRule="auto"/>
        <w:ind w:left="567" w:hanging="283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sz w:val="20"/>
          <w:szCs w:val="20"/>
          <w:lang w:eastAsia="ar-SA"/>
        </w:rPr>
        <w:t>innym podmiotom upoważnionym do ich otrzymania na podstawie przepisów prawa,</w:t>
      </w:r>
    </w:p>
    <w:p w14:paraId="2697F399" w14:textId="77777777" w:rsidR="00632BB3" w:rsidRPr="00632BB3" w:rsidRDefault="00632BB3" w:rsidP="00632BB3">
      <w:pPr>
        <w:numPr>
          <w:ilvl w:val="0"/>
          <w:numId w:val="31"/>
        </w:numPr>
        <w:suppressAutoHyphens/>
        <w:spacing w:after="240" w:line="276" w:lineRule="auto"/>
        <w:ind w:left="567" w:hanging="283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2E68F506" w14:textId="77777777" w:rsidR="00632BB3" w:rsidRPr="00632BB3" w:rsidRDefault="00632BB3" w:rsidP="00632BB3">
      <w:pPr>
        <w:numPr>
          <w:ilvl w:val="0"/>
          <w:numId w:val="21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b/>
          <w:color w:val="auto"/>
          <w:sz w:val="20"/>
          <w:szCs w:val="20"/>
          <w:lang w:eastAsia="ar-SA"/>
        </w:rPr>
        <w:t xml:space="preserve">Okres przechowywania danych </w:t>
      </w:r>
    </w:p>
    <w:p w14:paraId="0B8CA2C0" w14:textId="77777777" w:rsidR="00632BB3" w:rsidRPr="00632BB3" w:rsidRDefault="00632BB3" w:rsidP="00632BB3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 xml:space="preserve">Dane osobowe są przechowywane przez okres niezbędny do realizacji celów określonych w punkcie II. </w:t>
      </w:r>
    </w:p>
    <w:p w14:paraId="2D4C62BD" w14:textId="77777777" w:rsidR="00632BB3" w:rsidRPr="00632BB3" w:rsidRDefault="00632BB3" w:rsidP="00632BB3">
      <w:pPr>
        <w:numPr>
          <w:ilvl w:val="0"/>
          <w:numId w:val="21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b/>
          <w:color w:val="auto"/>
          <w:sz w:val="20"/>
          <w:szCs w:val="20"/>
          <w:lang w:eastAsia="ar-SA"/>
        </w:rPr>
        <w:t>Prawa osób, których dane dotyczą</w:t>
      </w:r>
    </w:p>
    <w:p w14:paraId="6674AEF8" w14:textId="77777777" w:rsidR="00632BB3" w:rsidRPr="00632BB3" w:rsidRDefault="00632BB3" w:rsidP="00632BB3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 xml:space="preserve">Przysługują Państwu następujące prawa: </w:t>
      </w:r>
    </w:p>
    <w:p w14:paraId="256956C8" w14:textId="77777777" w:rsidR="00632BB3" w:rsidRPr="00632BB3" w:rsidRDefault="00632BB3" w:rsidP="00632BB3">
      <w:pPr>
        <w:numPr>
          <w:ilvl w:val="0"/>
          <w:numId w:val="32"/>
        </w:numPr>
        <w:suppressAutoHyphens/>
        <w:spacing w:after="240" w:line="276" w:lineRule="auto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 xml:space="preserve">prawo dostępu do swoich danych oraz otrzymania ich kopii (art. 15 RODO), </w:t>
      </w:r>
    </w:p>
    <w:p w14:paraId="553305B4" w14:textId="77777777" w:rsidR="00632BB3" w:rsidRPr="00632BB3" w:rsidRDefault="00632BB3" w:rsidP="00632BB3">
      <w:pPr>
        <w:numPr>
          <w:ilvl w:val="0"/>
          <w:numId w:val="32"/>
        </w:numPr>
        <w:suppressAutoHyphens/>
        <w:spacing w:after="240" w:line="276" w:lineRule="auto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 xml:space="preserve">prawo do sprostowania swoich danych (art. 16 RODO),  </w:t>
      </w:r>
    </w:p>
    <w:p w14:paraId="216EBC6F" w14:textId="77777777" w:rsidR="00632BB3" w:rsidRPr="00632BB3" w:rsidRDefault="00632BB3" w:rsidP="00632BB3">
      <w:pPr>
        <w:numPr>
          <w:ilvl w:val="0"/>
          <w:numId w:val="32"/>
        </w:numPr>
        <w:suppressAutoHyphens/>
        <w:spacing w:after="240" w:line="276" w:lineRule="auto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>prawo do usunięcia swoich danych (art. 17 RODO) - jeśli nie zaistniały okoliczności, o których mowa w art. 17 ust. 3 RODO,</w:t>
      </w:r>
    </w:p>
    <w:p w14:paraId="303FB356" w14:textId="77777777" w:rsidR="00632BB3" w:rsidRPr="00632BB3" w:rsidRDefault="00632BB3" w:rsidP="00632BB3">
      <w:pPr>
        <w:numPr>
          <w:ilvl w:val="0"/>
          <w:numId w:val="32"/>
        </w:numPr>
        <w:suppressAutoHyphens/>
        <w:spacing w:after="240" w:line="276" w:lineRule="auto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>prawo do żądania od administratora ograniczenia przetwarzania swoich danych (art. 18 RODO),</w:t>
      </w:r>
    </w:p>
    <w:p w14:paraId="16CFA8E3" w14:textId="77777777" w:rsidR="00632BB3" w:rsidRPr="00632BB3" w:rsidRDefault="00632BB3" w:rsidP="00632BB3">
      <w:pPr>
        <w:numPr>
          <w:ilvl w:val="0"/>
          <w:numId w:val="32"/>
        </w:numPr>
        <w:suppressAutoHyphens/>
        <w:spacing w:after="240" w:line="276" w:lineRule="auto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Times New Roman"/>
          <w:color w:val="auto"/>
          <w:sz w:val="20"/>
          <w:szCs w:val="20"/>
          <w:lang w:eastAsia="ar-SA"/>
        </w:rPr>
        <w:t xml:space="preserve">prawo wniesienia sprzeciwu wobec przetwarzania swoich danych (art. 21 RODO) – wobec przetwarzania dotyczących jej danych osobowych opartego na art. 6 ust. 1 lit. e RODO – </w:t>
      </w:r>
      <w:r w:rsidRPr="00632BB3">
        <w:rPr>
          <w:rFonts w:eastAsia="Calibri" w:cs="Calibri"/>
          <w:color w:val="auto"/>
          <w:sz w:val="20"/>
          <w:szCs w:val="20"/>
          <w:lang w:eastAsia="ar-SA"/>
        </w:rPr>
        <w:t>jeśli nie zaistniały okoliczności, o których mowa w art. 21 ust. 1 RODO,</w:t>
      </w:r>
    </w:p>
    <w:p w14:paraId="378EBA3F" w14:textId="4C580B9A" w:rsidR="00632BB3" w:rsidRPr="00632BB3" w:rsidRDefault="00632BB3" w:rsidP="00632BB3">
      <w:pPr>
        <w:numPr>
          <w:ilvl w:val="0"/>
          <w:numId w:val="32"/>
        </w:numPr>
        <w:suppressAutoHyphens/>
        <w:spacing w:after="240" w:line="276" w:lineRule="auto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798BDC0C" w14:textId="77777777" w:rsidR="00632BB3" w:rsidRPr="00632BB3" w:rsidRDefault="00632BB3" w:rsidP="00632BB3">
      <w:pPr>
        <w:numPr>
          <w:ilvl w:val="0"/>
          <w:numId w:val="21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b/>
          <w:color w:val="auto"/>
          <w:sz w:val="20"/>
          <w:szCs w:val="20"/>
          <w:lang w:eastAsia="ar-SA"/>
        </w:rPr>
        <w:t>Zautomatyzowane podejmowanie decyzji</w:t>
      </w:r>
    </w:p>
    <w:p w14:paraId="0585BE69" w14:textId="77777777" w:rsidR="00632BB3" w:rsidRPr="00632BB3" w:rsidRDefault="00632BB3" w:rsidP="00632BB3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>Dane osobowe nie będą podlegały zautomatyzowanemu podejmowaniu decyzji, w tym profilowaniu.</w:t>
      </w:r>
    </w:p>
    <w:p w14:paraId="76E673F8" w14:textId="77777777" w:rsidR="00632BB3" w:rsidRPr="00632BB3" w:rsidRDefault="00632BB3" w:rsidP="00632BB3">
      <w:pPr>
        <w:numPr>
          <w:ilvl w:val="0"/>
          <w:numId w:val="21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b/>
          <w:color w:val="auto"/>
          <w:sz w:val="20"/>
          <w:szCs w:val="20"/>
          <w:lang w:eastAsia="ar-SA"/>
        </w:rPr>
        <w:t>Przekazywanie danych do państwa trzeciego</w:t>
      </w:r>
    </w:p>
    <w:p w14:paraId="01FBE948" w14:textId="77777777" w:rsidR="00632BB3" w:rsidRPr="00632BB3" w:rsidRDefault="00632BB3" w:rsidP="00632BB3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>Państwa dane osobowe nie będą przekazywane do państwa trzeciego.</w:t>
      </w:r>
    </w:p>
    <w:p w14:paraId="3831301F" w14:textId="77777777" w:rsidR="00632BB3" w:rsidRPr="00632BB3" w:rsidRDefault="00632BB3" w:rsidP="00632BB3">
      <w:pPr>
        <w:numPr>
          <w:ilvl w:val="0"/>
          <w:numId w:val="21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b/>
          <w:color w:val="auto"/>
          <w:sz w:val="20"/>
          <w:szCs w:val="20"/>
          <w:lang w:eastAsia="ar-SA"/>
        </w:rPr>
        <w:t>Kontakt z administratorem danych i Inspektorem Ochrony Danych</w:t>
      </w:r>
    </w:p>
    <w:p w14:paraId="520FDB3F" w14:textId="77777777" w:rsidR="00632BB3" w:rsidRPr="00632BB3" w:rsidRDefault="00632BB3" w:rsidP="00632BB3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>Jeśli mają Państwo pytania dotyczące przetwarzania przez Dyrektora Dolnośląskiego Wojewódzkiego Urzędu Pracy danych osobowych, prosimy kontaktować się z Inspektorem Ochrony Danych (IOD) w następujący sposób:</w:t>
      </w:r>
    </w:p>
    <w:p w14:paraId="455AE364" w14:textId="77777777" w:rsidR="00632BB3" w:rsidRPr="00632BB3" w:rsidRDefault="00632BB3" w:rsidP="00632BB3">
      <w:pPr>
        <w:numPr>
          <w:ilvl w:val="0"/>
          <w:numId w:val="33"/>
        </w:numPr>
        <w:suppressAutoHyphens/>
        <w:spacing w:after="200" w:line="276" w:lineRule="auto"/>
        <w:contextualSpacing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>pocztą tradycyjną (ul. Ogrodowa 5B, 58-306 Wałbrzych),</w:t>
      </w:r>
    </w:p>
    <w:p w14:paraId="4AD2558F" w14:textId="77777777" w:rsidR="00632BB3" w:rsidRPr="00632BB3" w:rsidRDefault="00632BB3" w:rsidP="00632BB3">
      <w:pPr>
        <w:numPr>
          <w:ilvl w:val="0"/>
          <w:numId w:val="33"/>
        </w:numPr>
        <w:suppressAutoHyphens/>
        <w:spacing w:after="60" w:line="276" w:lineRule="auto"/>
        <w:ind w:left="851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632BB3">
        <w:rPr>
          <w:rFonts w:eastAsia="Calibri" w:cs="Calibri"/>
          <w:color w:val="auto"/>
          <w:sz w:val="20"/>
          <w:szCs w:val="20"/>
          <w:lang w:eastAsia="ar-SA"/>
        </w:rPr>
        <w:t>elektronicznie (adres e-mail:</w:t>
      </w:r>
      <w:r w:rsidRPr="00632BB3">
        <w:rPr>
          <w:rFonts w:eastAsia="Calibri" w:cs="Times New Roman"/>
          <w:color w:val="0000FF"/>
          <w:sz w:val="20"/>
          <w:szCs w:val="20"/>
          <w:u w:val="single"/>
          <w:lang w:eastAsia="ar-SA"/>
        </w:rPr>
        <w:t xml:space="preserve"> </w:t>
      </w:r>
      <w:hyperlink r:id="rId7" w:history="1">
        <w:r w:rsidRPr="00632BB3">
          <w:rPr>
            <w:rFonts w:eastAsia="Calibri" w:cs="Times New Roman"/>
            <w:color w:val="0000FF"/>
            <w:sz w:val="20"/>
            <w:szCs w:val="20"/>
            <w:u w:val="single"/>
            <w:lang w:eastAsia="ar-SA"/>
          </w:rPr>
          <w:t>iod@dwup.pl</w:t>
        </w:r>
      </w:hyperlink>
      <w:r w:rsidRPr="00632BB3">
        <w:rPr>
          <w:rFonts w:eastAsia="Calibri" w:cs="Times New Roman"/>
          <w:color w:val="0000FF"/>
          <w:sz w:val="20"/>
          <w:szCs w:val="20"/>
          <w:u w:val="single"/>
          <w:lang w:eastAsia="ar-SA"/>
        </w:rPr>
        <w:t>)</w:t>
      </w:r>
      <w:r w:rsidRPr="00632BB3">
        <w:rPr>
          <w:rFonts w:eastAsia="Calibri" w:cs="Calibri"/>
          <w:color w:val="auto"/>
          <w:sz w:val="20"/>
          <w:szCs w:val="20"/>
          <w:lang w:eastAsia="ar-SA"/>
        </w:rPr>
        <w:t xml:space="preserve">. </w:t>
      </w:r>
    </w:p>
    <w:p w14:paraId="02292DD0" w14:textId="77777777" w:rsidR="00632BB3" w:rsidRPr="00632BB3" w:rsidRDefault="00632BB3" w:rsidP="00632BB3">
      <w:pPr>
        <w:suppressAutoHyphens/>
        <w:spacing w:after="6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</w:p>
    <w:p w14:paraId="72971101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287458D0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127FEA5F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504F0AF0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03637D85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1AD3131D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2E90F110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097CCF21" w14:textId="77777777" w:rsidR="0034384F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21615442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0B6DC8D2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48B95D9F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40631797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19EBFF78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5A4A27DF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19423FE4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2F5FF616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680E901D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633D3AC2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1A6DB680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3E102491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17EEB864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5FDF827D" w14:textId="77777777" w:rsidR="00632BB3" w:rsidRP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1422D013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16952D64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73FB098D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00AA5738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21E0AF86" w14:textId="48D8C4B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632BB3">
        <w:rPr>
          <w:rFonts w:eastAsia="MS PMincho" w:cs="Tahoma"/>
          <w:i/>
          <w:color w:val="000000" w:themeColor="text1"/>
          <w:sz w:val="20"/>
          <w:szCs w:val="20"/>
          <w:lang w:eastAsia="ar-SA"/>
        </w:rPr>
        <w:t xml:space="preserve">Znak sprawy: </w:t>
      </w:r>
      <w:r w:rsidR="009240F1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ZO/2</w:t>
      </w:r>
      <w:r w:rsidR="00632BB3" w:rsidRPr="00632BB3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/</w:t>
      </w:r>
      <w:proofErr w:type="spellStart"/>
      <w:r w:rsidR="00632BB3" w:rsidRPr="00632BB3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SDiR</w:t>
      </w:r>
      <w:proofErr w:type="spellEnd"/>
      <w:r w:rsidR="00632BB3" w:rsidRPr="00632BB3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/7.7/IV/2025</w:t>
      </w:r>
    </w:p>
    <w:p w14:paraId="43BA79A7" w14:textId="77777777" w:rsidR="0034384F" w:rsidRPr="00632BB3" w:rsidRDefault="0034384F" w:rsidP="0034384F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b/>
          <w:bCs/>
          <w:i/>
          <w:color w:val="000000" w:themeColor="text1"/>
          <w:sz w:val="20"/>
          <w:szCs w:val="20"/>
          <w:lang w:eastAsia="ar-SA"/>
        </w:rPr>
      </w:pPr>
    </w:p>
    <w:p w14:paraId="63D9D611" w14:textId="77777777" w:rsidR="0034384F" w:rsidRPr="00632BB3" w:rsidRDefault="0034384F" w:rsidP="0034384F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  <w:r w:rsidRPr="00632BB3">
        <w:rPr>
          <w:rFonts w:eastAsia="MS PMincho" w:cs="Tahoma"/>
          <w:i/>
          <w:color w:val="000000" w:themeColor="text1"/>
          <w:sz w:val="20"/>
          <w:szCs w:val="20"/>
          <w:lang w:eastAsia="ar-SA"/>
        </w:rPr>
        <w:t>ZAŁĄCZNIK NR 4 do SIWZ</w:t>
      </w:r>
    </w:p>
    <w:p w14:paraId="36F63CF8" w14:textId="77777777" w:rsidR="0034384F" w:rsidRPr="00632BB3" w:rsidRDefault="0034384F" w:rsidP="0034384F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000000" w:themeColor="text1"/>
          <w:sz w:val="20"/>
          <w:szCs w:val="20"/>
          <w:lang w:eastAsia="ar-SA"/>
        </w:rPr>
      </w:pPr>
    </w:p>
    <w:p w14:paraId="1F8DB410" w14:textId="77777777" w:rsidR="0034384F" w:rsidRPr="00632BB3" w:rsidRDefault="0034384F" w:rsidP="0034384F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000000" w:themeColor="text1"/>
          <w:sz w:val="20"/>
          <w:szCs w:val="20"/>
          <w:lang w:eastAsia="ar-SA"/>
        </w:rPr>
      </w:pPr>
    </w:p>
    <w:p w14:paraId="1A41859C" w14:textId="77777777" w:rsidR="0034384F" w:rsidRPr="00632BB3" w:rsidRDefault="0034384F" w:rsidP="0034384F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000000" w:themeColor="text1"/>
          <w:sz w:val="20"/>
          <w:szCs w:val="20"/>
          <w:lang w:eastAsia="ar-SA"/>
        </w:rPr>
      </w:pPr>
      <w:r w:rsidRPr="00632BB3">
        <w:rPr>
          <w:rFonts w:eastAsia="MS PMincho" w:cs="Tahoma"/>
          <w:bCs/>
          <w:color w:val="000000" w:themeColor="text1"/>
          <w:sz w:val="20"/>
          <w:szCs w:val="20"/>
          <w:lang w:eastAsia="ar-SA"/>
        </w:rPr>
        <w:t>………………………………………………</w:t>
      </w:r>
    </w:p>
    <w:p w14:paraId="5EAF6333" w14:textId="77777777" w:rsidR="0034384F" w:rsidRPr="00632BB3" w:rsidRDefault="0034384F" w:rsidP="0034384F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  <w:r w:rsidRPr="00632BB3">
        <w:rPr>
          <w:rFonts w:eastAsia="MS PMincho" w:cs="Tahoma"/>
          <w:i/>
          <w:color w:val="000000" w:themeColor="text1"/>
          <w:sz w:val="20"/>
          <w:szCs w:val="20"/>
          <w:lang w:eastAsia="ar-SA"/>
        </w:rPr>
        <w:t>Pieczęć nagłówkowa wykonawcy</w:t>
      </w:r>
    </w:p>
    <w:p w14:paraId="097D77D8" w14:textId="77777777" w:rsidR="0034384F" w:rsidRPr="00632BB3" w:rsidRDefault="0034384F" w:rsidP="0034384F">
      <w:pPr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</w:p>
    <w:p w14:paraId="2D6B448E" w14:textId="77777777" w:rsidR="0034384F" w:rsidRPr="00632BB3" w:rsidRDefault="0034384F" w:rsidP="0034384F">
      <w:pPr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</w:p>
    <w:p w14:paraId="0731C013" w14:textId="77777777" w:rsidR="0034384F" w:rsidRPr="00632BB3" w:rsidRDefault="0034384F" w:rsidP="0034384F">
      <w:pPr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</w:p>
    <w:p w14:paraId="1AA24D21" w14:textId="77777777" w:rsidR="0034384F" w:rsidRPr="00632BB3" w:rsidRDefault="0034384F" w:rsidP="0034384F">
      <w:pPr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</w:p>
    <w:p w14:paraId="5F75B59E" w14:textId="77777777" w:rsidR="0034384F" w:rsidRPr="00632BB3" w:rsidRDefault="0034384F" w:rsidP="0034384F">
      <w:pPr>
        <w:spacing w:after="160" w:line="240" w:lineRule="auto"/>
        <w:ind w:left="0" w:firstLine="0"/>
        <w:jc w:val="center"/>
        <w:rPr>
          <w:rFonts w:eastAsia="Calibri" w:cs="Calibri Light"/>
          <w:b/>
          <w:color w:val="000000" w:themeColor="text1"/>
          <w:sz w:val="28"/>
          <w:szCs w:val="28"/>
          <w:lang w:eastAsia="en-US"/>
        </w:rPr>
      </w:pPr>
      <w:r w:rsidRPr="00632BB3">
        <w:rPr>
          <w:rFonts w:eastAsia="Calibri" w:cs="Calibri Light"/>
          <w:b/>
          <w:color w:val="000000" w:themeColor="text1"/>
          <w:sz w:val="28"/>
          <w:szCs w:val="28"/>
          <w:lang w:eastAsia="en-US"/>
        </w:rPr>
        <w:t xml:space="preserve">Oświadczenie o wypełnieniu obowiązków informacyjnych przewidzianych </w:t>
      </w:r>
      <w:r w:rsidRPr="00632BB3">
        <w:rPr>
          <w:rFonts w:eastAsia="Calibri" w:cs="Calibri Light"/>
          <w:b/>
          <w:color w:val="000000" w:themeColor="text1"/>
          <w:sz w:val="28"/>
          <w:szCs w:val="28"/>
          <w:lang w:eastAsia="en-US"/>
        </w:rPr>
        <w:br/>
        <w:t>w art 13 oraz 14 Rozporządzenia Parlamentu Europejskiego i Rady (UE) 2016/679 z dnia 27 kwietnia 2016 r (RODO)</w:t>
      </w:r>
    </w:p>
    <w:p w14:paraId="41C544F1" w14:textId="77777777" w:rsidR="0034384F" w:rsidRPr="00632BB3" w:rsidRDefault="0034384F" w:rsidP="0034384F">
      <w:pPr>
        <w:spacing w:after="160" w:line="240" w:lineRule="auto"/>
        <w:ind w:left="0" w:firstLine="0"/>
        <w:rPr>
          <w:rFonts w:eastAsia="Calibri" w:cs="Calibri Light"/>
          <w:color w:val="000000" w:themeColor="text1"/>
          <w:sz w:val="20"/>
          <w:szCs w:val="20"/>
          <w:lang w:eastAsia="en-US"/>
        </w:rPr>
      </w:pPr>
    </w:p>
    <w:p w14:paraId="47F2A386" w14:textId="77777777" w:rsidR="0034384F" w:rsidRPr="00632BB3" w:rsidRDefault="0034384F" w:rsidP="0034384F">
      <w:pPr>
        <w:spacing w:after="160" w:line="240" w:lineRule="auto"/>
        <w:ind w:left="0" w:firstLine="0"/>
        <w:rPr>
          <w:rFonts w:eastAsia="Calibri" w:cs="Calibri Light"/>
          <w:color w:val="000000" w:themeColor="text1"/>
          <w:sz w:val="20"/>
          <w:szCs w:val="20"/>
          <w:lang w:eastAsia="en-US"/>
        </w:rPr>
      </w:pPr>
    </w:p>
    <w:p w14:paraId="42781A94" w14:textId="77777777" w:rsidR="0034384F" w:rsidRPr="00632BB3" w:rsidRDefault="0034384F" w:rsidP="0034384F">
      <w:pPr>
        <w:spacing w:after="160" w:line="240" w:lineRule="auto"/>
        <w:ind w:left="0" w:firstLine="0"/>
        <w:jc w:val="both"/>
        <w:rPr>
          <w:rFonts w:eastAsia="Calibri" w:cs="Calibri Light"/>
          <w:color w:val="000000" w:themeColor="text1"/>
          <w:sz w:val="20"/>
          <w:szCs w:val="20"/>
          <w:lang w:eastAsia="en-US"/>
        </w:rPr>
      </w:pP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>Oświadczam, że wypełniłem/łam obowiązki informacyjne przewidziane w art. 13 lub art. 14 RODO wobec osób fizycznych, od których dane osobowe bezpośrednio lub pośrednio pozyskałem/łam w celu ubiegania się o udzielenie zapytania ofertowego w niniejszym postępowaniu.</w:t>
      </w:r>
    </w:p>
    <w:p w14:paraId="14A083DF" w14:textId="77777777" w:rsidR="0034384F" w:rsidRPr="00632BB3" w:rsidRDefault="0034384F" w:rsidP="0034384F">
      <w:pPr>
        <w:spacing w:after="160" w:line="240" w:lineRule="auto"/>
        <w:ind w:left="0" w:firstLine="0"/>
        <w:jc w:val="both"/>
        <w:rPr>
          <w:rFonts w:eastAsia="Calibri" w:cs="Calibri Light"/>
          <w:color w:val="000000" w:themeColor="text1"/>
          <w:sz w:val="20"/>
          <w:szCs w:val="20"/>
          <w:lang w:eastAsia="en-US"/>
        </w:rPr>
      </w:pPr>
    </w:p>
    <w:p w14:paraId="6CEFCF43" w14:textId="77777777" w:rsidR="0034384F" w:rsidRPr="00632BB3" w:rsidRDefault="0034384F" w:rsidP="0034384F">
      <w:pPr>
        <w:spacing w:after="160" w:line="240" w:lineRule="auto"/>
        <w:ind w:left="0" w:firstLine="0"/>
        <w:jc w:val="both"/>
        <w:rPr>
          <w:rFonts w:eastAsia="Calibri" w:cs="Calibri Light"/>
          <w:color w:val="000000" w:themeColor="text1"/>
          <w:sz w:val="20"/>
          <w:szCs w:val="20"/>
          <w:lang w:eastAsia="en-US"/>
        </w:rPr>
      </w:pPr>
    </w:p>
    <w:p w14:paraId="46EF2198" w14:textId="77777777" w:rsidR="0034384F" w:rsidRPr="00632BB3" w:rsidRDefault="0034384F" w:rsidP="0034384F">
      <w:pPr>
        <w:spacing w:after="160" w:line="240" w:lineRule="auto"/>
        <w:ind w:left="0" w:firstLine="0"/>
        <w:jc w:val="both"/>
        <w:rPr>
          <w:rFonts w:eastAsia="Calibri" w:cs="Calibri Light"/>
          <w:color w:val="000000" w:themeColor="text1"/>
          <w:sz w:val="20"/>
          <w:szCs w:val="20"/>
          <w:lang w:eastAsia="en-US"/>
        </w:rPr>
      </w:pPr>
    </w:p>
    <w:p w14:paraId="5EE89F8E" w14:textId="77777777" w:rsidR="0034384F" w:rsidRPr="00632BB3" w:rsidRDefault="0034384F" w:rsidP="0034384F">
      <w:pPr>
        <w:spacing w:after="160" w:line="240" w:lineRule="auto"/>
        <w:ind w:left="0" w:firstLine="0"/>
        <w:jc w:val="both"/>
        <w:rPr>
          <w:rFonts w:eastAsia="Calibri" w:cs="Calibri Light"/>
          <w:color w:val="000000" w:themeColor="text1"/>
          <w:sz w:val="20"/>
          <w:szCs w:val="20"/>
          <w:lang w:eastAsia="en-US"/>
        </w:rPr>
      </w:pP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>………………………dnia………….</w:t>
      </w: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ab/>
      </w: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ab/>
      </w: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ab/>
      </w: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ab/>
      </w: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ab/>
        <w:t>……………………………………</w:t>
      </w:r>
    </w:p>
    <w:p w14:paraId="1D3DF489" w14:textId="77777777" w:rsidR="0034384F" w:rsidRPr="00632BB3" w:rsidRDefault="0034384F" w:rsidP="0034384F">
      <w:pPr>
        <w:spacing w:after="160" w:line="240" w:lineRule="auto"/>
        <w:ind w:left="0" w:firstLine="0"/>
        <w:jc w:val="both"/>
        <w:rPr>
          <w:rFonts w:eastAsia="Calibri" w:cs="Calibri Light"/>
          <w:color w:val="000000" w:themeColor="text1"/>
          <w:sz w:val="20"/>
          <w:szCs w:val="20"/>
          <w:lang w:eastAsia="en-US"/>
        </w:rPr>
      </w:pP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ab/>
      </w: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ab/>
      </w: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ab/>
      </w: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ab/>
      </w: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ab/>
      </w: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ab/>
      </w: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ab/>
      </w: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ab/>
      </w: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ab/>
      </w:r>
      <w:r w:rsidRPr="00632BB3">
        <w:rPr>
          <w:rFonts w:eastAsia="Calibri" w:cs="Calibri Light"/>
          <w:color w:val="000000" w:themeColor="text1"/>
          <w:sz w:val="20"/>
          <w:szCs w:val="20"/>
          <w:lang w:eastAsia="en-US"/>
        </w:rPr>
        <w:tab/>
        <w:t>Podpis Wykonawcy</w:t>
      </w:r>
    </w:p>
    <w:p w14:paraId="6CDAFF76" w14:textId="77777777" w:rsidR="0034384F" w:rsidRPr="00632BB3" w:rsidRDefault="0034384F" w:rsidP="0034384F">
      <w:pPr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</w:p>
    <w:p w14:paraId="28874DF3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69C63552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73F88704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</w:p>
    <w:p w14:paraId="2060AACD" w14:textId="77777777" w:rsidR="0034384F" w:rsidRPr="0034384F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3785482D" w14:textId="77777777" w:rsidR="0034384F" w:rsidRPr="0034384F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0F2EA7B0" w14:textId="77777777" w:rsidR="0034384F" w:rsidRPr="0034384F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0BE3CD67" w14:textId="77777777" w:rsidR="0034384F" w:rsidRPr="0034384F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3D4BA051" w14:textId="77777777" w:rsidR="0034384F" w:rsidRPr="0034384F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19520A3C" w14:textId="77777777" w:rsidR="0034384F" w:rsidRPr="0034384F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7B5F6C38" w14:textId="77777777" w:rsidR="0034384F" w:rsidRPr="0034384F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16C7AB0A" w14:textId="77777777" w:rsidR="0034384F" w:rsidRPr="0034384F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04F95A81" w14:textId="77777777" w:rsidR="0034384F" w:rsidRPr="0034384F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6D11BF5B" w14:textId="77777777" w:rsidR="0034384F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71ADE7AC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355AD9D8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0CCFD35A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413789D4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073A475A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04A4047C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533C6317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29949225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6E0FBC04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3FA2B366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44617BF7" w14:textId="77777777" w:rsidR="00632BB3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5101C7BA" w14:textId="77777777" w:rsidR="00632BB3" w:rsidRPr="0034384F" w:rsidRDefault="00632BB3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5CE7049C" w14:textId="77777777" w:rsidR="0034384F" w:rsidRPr="0034384F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25A8CCEF" w14:textId="77777777" w:rsidR="0034384F" w:rsidRPr="0034384F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FF0000"/>
          <w:sz w:val="20"/>
          <w:szCs w:val="20"/>
          <w:lang w:eastAsia="ar-SA"/>
        </w:rPr>
      </w:pPr>
    </w:p>
    <w:p w14:paraId="57CAB4C1" w14:textId="291D713C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632BB3">
        <w:rPr>
          <w:rFonts w:eastAsia="MS PMincho" w:cs="Tahoma"/>
          <w:i/>
          <w:color w:val="000000" w:themeColor="text1"/>
          <w:sz w:val="20"/>
          <w:szCs w:val="20"/>
          <w:lang w:eastAsia="ar-SA"/>
        </w:rPr>
        <w:t xml:space="preserve">Znak sprawy: </w:t>
      </w:r>
      <w:r w:rsidR="00F25A61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ZO/2</w:t>
      </w:r>
      <w:bookmarkStart w:id="1" w:name="_GoBack"/>
      <w:bookmarkEnd w:id="1"/>
      <w:r w:rsidR="00632BB3" w:rsidRPr="00632BB3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/</w:t>
      </w:r>
      <w:proofErr w:type="spellStart"/>
      <w:r w:rsidR="00632BB3" w:rsidRPr="00632BB3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SDiR</w:t>
      </w:r>
      <w:proofErr w:type="spellEnd"/>
      <w:r w:rsidR="00632BB3" w:rsidRPr="00632BB3">
        <w:rPr>
          <w:rFonts w:eastAsia="Times New Roman" w:cs="Times New Roman"/>
          <w:b/>
          <w:i/>
          <w:color w:val="000000" w:themeColor="text1"/>
          <w:sz w:val="20"/>
          <w:szCs w:val="20"/>
          <w:lang w:eastAsia="ar-SA"/>
        </w:rPr>
        <w:t>/7.7/IV/2025</w:t>
      </w:r>
    </w:p>
    <w:p w14:paraId="16853857" w14:textId="77777777" w:rsidR="0034384F" w:rsidRPr="00632BB3" w:rsidRDefault="0034384F" w:rsidP="0034384F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  <w:r w:rsidRPr="00632BB3">
        <w:rPr>
          <w:rFonts w:eastAsia="MS PMincho" w:cs="Tahoma"/>
          <w:i/>
          <w:color w:val="000000" w:themeColor="text1"/>
          <w:sz w:val="20"/>
          <w:szCs w:val="20"/>
          <w:lang w:eastAsia="ar-SA"/>
        </w:rPr>
        <w:t>ZAŁĄCZNIK NR 5 do SIWZ</w:t>
      </w:r>
    </w:p>
    <w:p w14:paraId="0FCF2E7C" w14:textId="77777777" w:rsidR="0034384F" w:rsidRPr="00632BB3" w:rsidRDefault="0034384F" w:rsidP="0034384F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000000" w:themeColor="text1"/>
          <w:sz w:val="20"/>
          <w:szCs w:val="20"/>
          <w:lang w:eastAsia="ar-SA"/>
        </w:rPr>
      </w:pPr>
    </w:p>
    <w:p w14:paraId="1A370C76" w14:textId="77777777" w:rsidR="0034384F" w:rsidRPr="00632BB3" w:rsidRDefault="0034384F" w:rsidP="0034384F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000000" w:themeColor="text1"/>
          <w:sz w:val="20"/>
          <w:szCs w:val="20"/>
          <w:lang w:eastAsia="ar-SA"/>
        </w:rPr>
      </w:pPr>
    </w:p>
    <w:p w14:paraId="4CE5D44C" w14:textId="77777777" w:rsidR="0034384F" w:rsidRPr="00632BB3" w:rsidRDefault="0034384F" w:rsidP="0034384F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000000" w:themeColor="text1"/>
          <w:sz w:val="20"/>
          <w:szCs w:val="20"/>
          <w:lang w:eastAsia="ar-SA"/>
        </w:rPr>
      </w:pPr>
      <w:r w:rsidRPr="00632BB3">
        <w:rPr>
          <w:rFonts w:eastAsia="MS PMincho" w:cs="Tahoma"/>
          <w:bCs/>
          <w:color w:val="000000" w:themeColor="text1"/>
          <w:sz w:val="20"/>
          <w:szCs w:val="20"/>
          <w:lang w:eastAsia="ar-SA"/>
        </w:rPr>
        <w:t>………………………………………………</w:t>
      </w:r>
    </w:p>
    <w:p w14:paraId="280E41C0" w14:textId="77777777" w:rsidR="0034384F" w:rsidRPr="00632BB3" w:rsidRDefault="0034384F" w:rsidP="0034384F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i/>
          <w:color w:val="000000" w:themeColor="text1"/>
          <w:sz w:val="20"/>
          <w:szCs w:val="20"/>
          <w:lang w:eastAsia="ar-SA"/>
        </w:rPr>
      </w:pPr>
      <w:r w:rsidRPr="00632BB3">
        <w:rPr>
          <w:rFonts w:eastAsia="MS PMincho" w:cs="Tahoma"/>
          <w:i/>
          <w:color w:val="000000" w:themeColor="text1"/>
          <w:sz w:val="20"/>
          <w:szCs w:val="20"/>
          <w:lang w:eastAsia="ar-SA"/>
        </w:rPr>
        <w:t>Pieczęć nagłówkowa wykonawcy</w:t>
      </w:r>
    </w:p>
    <w:p w14:paraId="45FD29EF" w14:textId="77777777" w:rsidR="0034384F" w:rsidRPr="00632BB3" w:rsidRDefault="0034384F" w:rsidP="0034384F">
      <w:pPr>
        <w:spacing w:after="0" w:line="240" w:lineRule="auto"/>
        <w:ind w:left="0" w:firstLine="0"/>
        <w:rPr>
          <w:rFonts w:eastAsia="Times New Roman" w:cs="Times New Roman"/>
          <w:color w:val="000000" w:themeColor="text1"/>
          <w:sz w:val="20"/>
          <w:szCs w:val="20"/>
        </w:rPr>
      </w:pPr>
    </w:p>
    <w:p w14:paraId="1C3E7EBB" w14:textId="77777777" w:rsidR="0034384F" w:rsidRPr="00632BB3" w:rsidRDefault="0034384F" w:rsidP="0034384F">
      <w:pPr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000000" w:themeColor="text1"/>
          <w:sz w:val="24"/>
          <w:szCs w:val="24"/>
        </w:rPr>
      </w:pPr>
      <w:r w:rsidRPr="00632BB3">
        <w:rPr>
          <w:rFonts w:eastAsia="Times New Roman" w:cs="Times New Roman"/>
          <w:b/>
          <w:bCs/>
          <w:color w:val="000000" w:themeColor="text1"/>
          <w:sz w:val="24"/>
          <w:szCs w:val="24"/>
        </w:rPr>
        <w:t>Oświadczenie o braku spełnienia przesłanek wykluczenia</w:t>
      </w:r>
    </w:p>
    <w:p w14:paraId="24909BA9" w14:textId="77777777" w:rsidR="0034384F" w:rsidRPr="00632BB3" w:rsidRDefault="0034384F" w:rsidP="0034384F">
      <w:pPr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 w:themeColor="text1"/>
          <w:sz w:val="20"/>
          <w:szCs w:val="20"/>
        </w:rPr>
      </w:pPr>
    </w:p>
    <w:p w14:paraId="5AB0600F" w14:textId="77777777" w:rsidR="0034384F" w:rsidRPr="00632BB3" w:rsidRDefault="0034384F" w:rsidP="0034384F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</w:pPr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>W związku z udziałem w postępowaniu o udzielenie zamówienia, w imieniu Wykonawcy oświadczam, że Wykonawca:</w:t>
      </w:r>
    </w:p>
    <w:p w14:paraId="3B620C19" w14:textId="77777777" w:rsidR="0034384F" w:rsidRPr="00632BB3" w:rsidRDefault="0034384F" w:rsidP="0034384F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</w:pPr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>1. Nie jest osobą lub podmiotem, który w bezpośredni lub pośredni sposób wspiera działania wojenne Federacji Rosyjskiej lub jest za nie odpowiedzialny i podlega wykluczeniu z postępowania na podstawie następujących przepisów:</w:t>
      </w:r>
    </w:p>
    <w:p w14:paraId="3B76DD18" w14:textId="77777777" w:rsidR="0034384F" w:rsidRPr="00632BB3" w:rsidRDefault="0034384F" w:rsidP="0034384F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</w:pPr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 xml:space="preserve">a) Rozporządzenie Rady (WE) nr 765/2006 z dnia 18 maja 2006 r. dotyczące środków ograniczających </w:t>
      </w:r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br/>
        <w:t xml:space="preserve">w związku z sytuacją na Białorusi i udziałem Białorusi w agresji Rosji wobec Ukrainy (Dz. U. UE L 134 z 20.5.2006, str. 1, z </w:t>
      </w:r>
      <w:proofErr w:type="spellStart"/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>późn</w:t>
      </w:r>
      <w:proofErr w:type="spellEnd"/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>. zm.);</w:t>
      </w:r>
    </w:p>
    <w:p w14:paraId="5A0CBC88" w14:textId="77777777" w:rsidR="0034384F" w:rsidRPr="00632BB3" w:rsidRDefault="0034384F" w:rsidP="0034384F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</w:pPr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 xml:space="preserve">b)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>późn</w:t>
      </w:r>
      <w:proofErr w:type="spellEnd"/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>. zm.);</w:t>
      </w:r>
    </w:p>
    <w:p w14:paraId="35A98CF1" w14:textId="77777777" w:rsidR="0034384F" w:rsidRPr="00632BB3" w:rsidRDefault="0034384F" w:rsidP="0034384F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</w:pPr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 xml:space="preserve">c)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>późn</w:t>
      </w:r>
      <w:proofErr w:type="spellEnd"/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>. zm.);</w:t>
      </w:r>
    </w:p>
    <w:p w14:paraId="4490C3BB" w14:textId="77777777" w:rsidR="0034384F" w:rsidRPr="00632BB3" w:rsidRDefault="0034384F" w:rsidP="0034384F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</w:pPr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>d) Komunikat Komisji „Tymczasowe kryzysowe ramy środków pomocy państwa w celu wsparcia gospodarki po agresji Rosji wobec Ukrainy” (Dz. U. UE C 131 z 24.3.2022 str. 1)</w:t>
      </w:r>
    </w:p>
    <w:p w14:paraId="00B1B009" w14:textId="77777777" w:rsidR="0034384F" w:rsidRPr="00632BB3" w:rsidRDefault="0034384F" w:rsidP="0034384F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</w:pPr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>e) art. 7 ust. 9 Ustawy z dnia 13 kwietnia 2022r. o szczególnych rozwiązaniach w zakresie przeciwdziałania wspieraniu agresji na Ukrainę oraz służących ochronie bezpieczeństwa narodowego (Dz.U. 2022 poz. 835).</w:t>
      </w:r>
    </w:p>
    <w:p w14:paraId="3BBAE73E" w14:textId="77777777" w:rsidR="0034384F" w:rsidRPr="00632BB3" w:rsidRDefault="0034384F" w:rsidP="0034384F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</w:pPr>
    </w:p>
    <w:p w14:paraId="0C46022E" w14:textId="77777777" w:rsidR="0034384F" w:rsidRPr="00632BB3" w:rsidRDefault="0034384F" w:rsidP="0034384F">
      <w:pPr>
        <w:numPr>
          <w:ilvl w:val="0"/>
          <w:numId w:val="23"/>
        </w:numPr>
        <w:spacing w:after="0" w:line="240" w:lineRule="auto"/>
        <w:contextualSpacing/>
        <w:jc w:val="both"/>
        <w:rPr>
          <w:rFonts w:eastAsia="Times New Roman" w:cs="Times New Roman"/>
          <w:bCs/>
          <w:color w:val="000000" w:themeColor="text1"/>
          <w:sz w:val="20"/>
          <w:szCs w:val="20"/>
        </w:rPr>
      </w:pPr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 xml:space="preserve">Posiada następującą sytuację, jeśli chodzi o regulowanie zobowiązań podatkowych oraz opłat </w:t>
      </w:r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br/>
        <w:t>z tytułu składek na ubezpieczenia społeczne lub zdrowotne (właściwe zaznaczyć):</w:t>
      </w:r>
    </w:p>
    <w:p w14:paraId="74CE56AE" w14:textId="77777777" w:rsidR="0034384F" w:rsidRPr="00632BB3" w:rsidRDefault="0034384F" w:rsidP="0034384F">
      <w:pPr>
        <w:numPr>
          <w:ilvl w:val="0"/>
          <w:numId w:val="28"/>
        </w:numPr>
        <w:spacing w:after="0" w:line="240" w:lineRule="auto"/>
        <w:contextualSpacing/>
        <w:jc w:val="both"/>
        <w:rPr>
          <w:rFonts w:eastAsia="Times New Roman" w:cs="Times New Roman"/>
          <w:bCs/>
          <w:color w:val="000000" w:themeColor="text1"/>
          <w:sz w:val="20"/>
          <w:szCs w:val="20"/>
        </w:rPr>
      </w:pPr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>nie zalega z płatnościami podatków, opłat lub składek na ubezpieczenia społeczne lub zdrowotne wraz z odsetkami lub grzywnami;</w:t>
      </w:r>
    </w:p>
    <w:p w14:paraId="2AE0455A" w14:textId="77777777" w:rsidR="0034384F" w:rsidRPr="00632BB3" w:rsidRDefault="0034384F" w:rsidP="0034384F">
      <w:pPr>
        <w:numPr>
          <w:ilvl w:val="0"/>
          <w:numId w:val="28"/>
        </w:numPr>
        <w:spacing w:after="0" w:line="240" w:lineRule="auto"/>
        <w:contextualSpacing/>
        <w:jc w:val="both"/>
        <w:rPr>
          <w:rFonts w:eastAsia="Times New Roman" w:cs="Times New Roman"/>
          <w:bCs/>
          <w:color w:val="000000" w:themeColor="text1"/>
          <w:sz w:val="20"/>
          <w:szCs w:val="20"/>
        </w:rPr>
      </w:pPr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>zalega z płatnościami podatków lub opłat, lub składek na ubezpieczenie społeczne lub zdrowotne;</w:t>
      </w:r>
    </w:p>
    <w:p w14:paraId="78D15626" w14:textId="77777777" w:rsidR="0034384F" w:rsidRPr="00632BB3" w:rsidRDefault="0034384F" w:rsidP="0034384F">
      <w:pPr>
        <w:numPr>
          <w:ilvl w:val="0"/>
          <w:numId w:val="28"/>
        </w:numPr>
        <w:spacing w:after="0" w:line="240" w:lineRule="auto"/>
        <w:contextualSpacing/>
        <w:jc w:val="both"/>
        <w:rPr>
          <w:rFonts w:eastAsia="Times New Roman" w:cs="Times New Roman"/>
          <w:bCs/>
          <w:color w:val="000000" w:themeColor="text1"/>
          <w:sz w:val="20"/>
          <w:szCs w:val="20"/>
        </w:rPr>
      </w:pPr>
      <w:r w:rsidRPr="00632BB3">
        <w:rPr>
          <w:rFonts w:eastAsia="Andale Sans UI" w:cs="Times New Roman"/>
          <w:bCs/>
          <w:iCs/>
          <w:color w:val="000000" w:themeColor="text1"/>
          <w:kern w:val="2"/>
          <w:sz w:val="20"/>
          <w:szCs w:val="20"/>
        </w:rPr>
        <w:t>zalega z płatnościami podatków lub opłat, lub składek na ubezpieczenie społeczne lub zdrowotne, ale zawarł wiążące porozumienie w sprawie spłaty tych należności.</w:t>
      </w:r>
    </w:p>
    <w:p w14:paraId="11E2E273" w14:textId="77777777" w:rsidR="0034384F" w:rsidRPr="00632BB3" w:rsidRDefault="0034384F" w:rsidP="0034384F">
      <w:pPr>
        <w:numPr>
          <w:ilvl w:val="0"/>
          <w:numId w:val="23"/>
        </w:numPr>
        <w:spacing w:after="0" w:line="240" w:lineRule="auto"/>
        <w:contextualSpacing/>
        <w:jc w:val="both"/>
        <w:rPr>
          <w:rFonts w:eastAsia="Times New Roman" w:cs="Times New Roman"/>
          <w:bCs/>
          <w:color w:val="000000" w:themeColor="text1"/>
          <w:sz w:val="20"/>
          <w:szCs w:val="20"/>
        </w:rPr>
      </w:pPr>
      <w:r w:rsidRPr="00632BB3">
        <w:rPr>
          <w:rFonts w:eastAsia="Times New Roman" w:cs="Times New Roman"/>
          <w:bCs/>
          <w:color w:val="000000" w:themeColor="text1"/>
          <w:sz w:val="20"/>
          <w:szCs w:val="20"/>
        </w:rPr>
        <w:t>Nie jest podmiotem, wobec którego wszczęto postępowanie upadłościowe lub którego upadłość ogłoszono.</w:t>
      </w:r>
    </w:p>
    <w:p w14:paraId="481605F5" w14:textId="77777777" w:rsidR="0034384F" w:rsidRPr="00632BB3" w:rsidRDefault="0034384F" w:rsidP="0034384F">
      <w:pPr>
        <w:numPr>
          <w:ilvl w:val="0"/>
          <w:numId w:val="23"/>
        </w:numPr>
        <w:spacing w:after="0" w:line="240" w:lineRule="auto"/>
        <w:contextualSpacing/>
        <w:jc w:val="both"/>
        <w:rPr>
          <w:rFonts w:eastAsia="Times New Roman" w:cs="Times New Roman"/>
          <w:bCs/>
          <w:color w:val="000000" w:themeColor="text1"/>
          <w:sz w:val="20"/>
          <w:szCs w:val="20"/>
        </w:rPr>
      </w:pPr>
      <w:r w:rsidRPr="00632BB3">
        <w:rPr>
          <w:rFonts w:eastAsia="Times New Roman" w:cs="Times New Roman"/>
          <w:bCs/>
          <w:color w:val="000000" w:themeColor="text1"/>
          <w:sz w:val="20"/>
          <w:szCs w:val="20"/>
        </w:rPr>
        <w:t>Nie pozostaję w sporze sądowym z Zamawiającym.</w:t>
      </w:r>
    </w:p>
    <w:p w14:paraId="0FEF59FB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</w:p>
    <w:p w14:paraId="6C5B9AB8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</w:p>
    <w:p w14:paraId="114B68F3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000000" w:themeColor="text1"/>
          <w:kern w:val="2"/>
          <w:sz w:val="20"/>
          <w:szCs w:val="20"/>
        </w:rPr>
      </w:pPr>
      <w:r w:rsidRPr="00632BB3">
        <w:rPr>
          <w:rFonts w:eastAsia="Andale Sans UI" w:cs="Times New Roman"/>
          <w:color w:val="000000" w:themeColor="text1"/>
          <w:kern w:val="2"/>
          <w:sz w:val="20"/>
          <w:szCs w:val="20"/>
        </w:rPr>
        <w:t>.......................................................... dnia ....................................... roku</w:t>
      </w:r>
    </w:p>
    <w:p w14:paraId="1505FF88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708"/>
        <w:rPr>
          <w:rFonts w:eastAsia="Andale Sans UI" w:cs="Times New Roman"/>
          <w:i/>
          <w:color w:val="000000" w:themeColor="text1"/>
          <w:kern w:val="2"/>
          <w:sz w:val="20"/>
          <w:szCs w:val="20"/>
        </w:rPr>
      </w:pPr>
      <w:r w:rsidRPr="00632BB3">
        <w:rPr>
          <w:rFonts w:eastAsia="Andale Sans UI" w:cs="Times New Roman"/>
          <w:color w:val="000000" w:themeColor="text1"/>
          <w:kern w:val="2"/>
          <w:sz w:val="20"/>
          <w:szCs w:val="20"/>
        </w:rPr>
        <w:t>(</w:t>
      </w:r>
      <w:r w:rsidRPr="00632BB3">
        <w:rPr>
          <w:rFonts w:eastAsia="Andale Sans UI" w:cs="Times New Roman"/>
          <w:i/>
          <w:color w:val="000000" w:themeColor="text1"/>
          <w:kern w:val="2"/>
          <w:sz w:val="20"/>
          <w:szCs w:val="20"/>
        </w:rPr>
        <w:t>miejscowość)</w:t>
      </w:r>
    </w:p>
    <w:p w14:paraId="2228C24D" w14:textId="77777777" w:rsidR="0034384F" w:rsidRPr="00632BB3" w:rsidRDefault="0034384F" w:rsidP="0034384F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632BB3">
        <w:rPr>
          <w:rFonts w:eastAsia="Andale Sans UI" w:cs="Times New Roman"/>
          <w:color w:val="000000" w:themeColor="text1"/>
          <w:kern w:val="2"/>
          <w:sz w:val="20"/>
          <w:szCs w:val="20"/>
        </w:rPr>
        <w:t>   </w:t>
      </w:r>
      <w:r w:rsidRPr="00632BB3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 xml:space="preserve">                          </w:t>
      </w:r>
      <w:r w:rsidRPr="00632BB3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ab/>
      </w:r>
      <w:r w:rsidRPr="00632BB3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ab/>
      </w:r>
      <w:r w:rsidRPr="00632BB3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ab/>
      </w:r>
      <w:r w:rsidRPr="00632BB3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ab/>
      </w:r>
    </w:p>
    <w:p w14:paraId="10B2B8CD" w14:textId="77777777" w:rsidR="0034384F" w:rsidRPr="00632BB3" w:rsidRDefault="0034384F" w:rsidP="0034384F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</w:p>
    <w:p w14:paraId="3368461F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3540" w:firstLine="708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632BB3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>..............................................................................................</w:t>
      </w:r>
    </w:p>
    <w:p w14:paraId="4256EF33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</w:pPr>
      <w:r w:rsidRPr="00632BB3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>Podpis osoby (osób) upoważnionej do występowania w imieniu Wykonawcy</w:t>
      </w:r>
    </w:p>
    <w:p w14:paraId="1C234C80" w14:textId="77777777" w:rsidR="0034384F" w:rsidRPr="00632BB3" w:rsidRDefault="0034384F" w:rsidP="0034384F">
      <w:pPr>
        <w:widowControl w:val="0"/>
        <w:suppressAutoHyphens/>
        <w:spacing w:after="0" w:line="240" w:lineRule="auto"/>
        <w:ind w:left="0" w:firstLine="0"/>
        <w:jc w:val="right"/>
        <w:rPr>
          <w:color w:val="000000" w:themeColor="text1"/>
        </w:rPr>
      </w:pPr>
      <w:r w:rsidRPr="00632BB3">
        <w:rPr>
          <w:rFonts w:eastAsia="Andale Sans UI" w:cs="Times New Roman"/>
          <w:i/>
          <w:iCs/>
          <w:color w:val="000000" w:themeColor="text1"/>
          <w:kern w:val="2"/>
          <w:sz w:val="20"/>
          <w:szCs w:val="20"/>
        </w:rPr>
        <w:t> (Pożądany czytelny podpis albo podpis i pieczątka z imieniem i nazwiskiem)</w:t>
      </w:r>
    </w:p>
    <w:p w14:paraId="2C74C505" w14:textId="77777777" w:rsidR="00B951B1" w:rsidRPr="00632BB3" w:rsidRDefault="00B951B1" w:rsidP="0034384F">
      <w:pPr>
        <w:rPr>
          <w:color w:val="000000" w:themeColor="text1"/>
        </w:rPr>
      </w:pPr>
    </w:p>
    <w:sectPr w:rsidR="00B951B1" w:rsidRPr="00632BB3" w:rsidSect="00E138A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720" w:bottom="720" w:left="720" w:header="701" w:footer="340" w:gutter="0"/>
      <w:pgNumType w:start="1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5F966" w14:textId="77777777" w:rsidR="008D0EEB" w:rsidRDefault="008D0EEB" w:rsidP="00442525">
      <w:pPr>
        <w:spacing w:after="0" w:line="240" w:lineRule="auto"/>
      </w:pPr>
      <w:r>
        <w:separator/>
      </w:r>
    </w:p>
  </w:endnote>
  <w:endnote w:type="continuationSeparator" w:id="0">
    <w:p w14:paraId="0E074E91" w14:textId="77777777" w:rsidR="008D0EEB" w:rsidRDefault="008D0EEB" w:rsidP="00442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9437930"/>
      <w:docPartObj>
        <w:docPartGallery w:val="Page Numbers (Bottom of Page)"/>
        <w:docPartUnique/>
      </w:docPartObj>
    </w:sdtPr>
    <w:sdtEndPr/>
    <w:sdtContent>
      <w:p w14:paraId="08158CD2" w14:textId="3EB0926F" w:rsidR="00E138A9" w:rsidRDefault="00E138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A61">
          <w:rPr>
            <w:noProof/>
          </w:rPr>
          <w:t>10</w:t>
        </w:r>
        <w:r>
          <w:fldChar w:fldCharType="end"/>
        </w:r>
      </w:p>
    </w:sdtContent>
  </w:sdt>
  <w:p w14:paraId="228FF43D" w14:textId="77777777" w:rsidR="00E138A9" w:rsidRDefault="00E138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2C9DE" w14:textId="34C92987" w:rsidR="000E22C0" w:rsidRPr="000E22C0" w:rsidRDefault="000E22C0" w:rsidP="000E22C0">
    <w:pPr>
      <w:tabs>
        <w:tab w:val="center" w:pos="4536"/>
        <w:tab w:val="right" w:pos="9072"/>
      </w:tabs>
      <w:spacing w:after="0" w:line="240" w:lineRule="auto"/>
    </w:pPr>
    <w:r w:rsidRPr="000E22C0">
      <w:rPr>
        <w:rFonts w:cs="Open Sans"/>
        <w:noProof/>
        <w:color w:val="1F4E79" w:themeColor="accent5" w:themeShade="80"/>
        <w:sz w:val="24"/>
        <w:szCs w:val="24"/>
        <w:shd w:val="clear" w:color="auto" w:fill="FFFFFF"/>
      </w:rPr>
      <w:drawing>
        <wp:inline distT="0" distB="0" distL="0" distR="0" wp14:anchorId="7417A285" wp14:editId="517C9E13">
          <wp:extent cx="6642100" cy="889000"/>
          <wp:effectExtent l="0" t="0" r="6350" b="6350"/>
          <wp:docPr id="13" name="Obraz 13" descr="FEDDS-czarnobialy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DDS-czarnobialy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0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61C086" w14:textId="689D496C" w:rsidR="00AD7FB7" w:rsidRPr="000E22C0" w:rsidRDefault="00AD7F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EF726" w14:textId="77777777" w:rsidR="008D0EEB" w:rsidRDefault="008D0EEB" w:rsidP="00442525">
      <w:pPr>
        <w:spacing w:after="0" w:line="240" w:lineRule="auto"/>
      </w:pPr>
      <w:r>
        <w:separator/>
      </w:r>
    </w:p>
  </w:footnote>
  <w:footnote w:type="continuationSeparator" w:id="0">
    <w:p w14:paraId="24B1A9B9" w14:textId="77777777" w:rsidR="008D0EEB" w:rsidRDefault="008D0EEB" w:rsidP="00442525">
      <w:pPr>
        <w:spacing w:after="0" w:line="240" w:lineRule="auto"/>
      </w:pPr>
      <w:r>
        <w:continuationSeparator/>
      </w:r>
    </w:p>
  </w:footnote>
  <w:footnote w:id="1">
    <w:p w14:paraId="00CF3665" w14:textId="77777777" w:rsidR="00632BB3" w:rsidRDefault="00632BB3" w:rsidP="00632BB3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28666C27" w14:textId="77777777" w:rsidR="00632BB3" w:rsidRDefault="00632BB3" w:rsidP="00632BB3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F1F66" w14:textId="77777777" w:rsidR="00B951B1" w:rsidRDefault="00B951B1" w:rsidP="00B951B1">
    <w:pPr>
      <w:pStyle w:val="Nagwek"/>
    </w:pPr>
  </w:p>
  <w:p w14:paraId="33A01AC6" w14:textId="1A5F1563" w:rsidR="00442525" w:rsidRPr="00B951B1" w:rsidRDefault="00442525" w:rsidP="00B951B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45"/>
      <w:gridCol w:w="3446"/>
      <w:gridCol w:w="3506"/>
    </w:tblGrid>
    <w:tr w:rsidR="00E67ED4" w14:paraId="5D6AB902" w14:textId="77777777" w:rsidTr="000E22C0">
      <w:tc>
        <w:tcPr>
          <w:tcW w:w="3445" w:type="dxa"/>
        </w:tcPr>
        <w:p w14:paraId="2FFCC708" w14:textId="3359C114" w:rsidR="00891FF0" w:rsidRDefault="00891FF0">
          <w:pPr>
            <w:pStyle w:val="Nagwek"/>
            <w:ind w:left="0" w:firstLine="0"/>
          </w:pPr>
        </w:p>
        <w:p w14:paraId="4727B1D2" w14:textId="1550E15A" w:rsidR="00891FF0" w:rsidRDefault="00270348">
          <w:pPr>
            <w:pStyle w:val="Nagwek"/>
            <w:ind w:left="0" w:firstLine="0"/>
          </w:pPr>
          <w:r>
            <w:rPr>
              <w:rFonts w:ascii="Times New Roman" w:eastAsia="Times New Roman" w:hAnsi="Times New Roman" w:cs="Times New Roman"/>
              <w:noProof/>
              <w:sz w:val="24"/>
            </w:rPr>
            <w:drawing>
              <wp:anchor distT="0" distB="0" distL="114300" distR="114300" simplePos="0" relativeHeight="251689984" behindDoc="0" locked="0" layoutInCell="1" allowOverlap="1" wp14:anchorId="7B302B6A" wp14:editId="20BA1111">
                <wp:simplePos x="0" y="0"/>
                <wp:positionH relativeFrom="margin">
                  <wp:posOffset>347345</wp:posOffset>
                </wp:positionH>
                <wp:positionV relativeFrom="paragraph">
                  <wp:posOffset>93980</wp:posOffset>
                </wp:positionV>
                <wp:extent cx="1098550" cy="913296"/>
                <wp:effectExtent l="0" t="0" r="6350" b="1270"/>
                <wp:wrapNone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9132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8DDACC4" w14:textId="0DA77566" w:rsidR="00891FF0" w:rsidRDefault="00891FF0" w:rsidP="00891FF0">
          <w:pPr>
            <w:pStyle w:val="Nagwek"/>
            <w:ind w:left="0" w:firstLine="0"/>
            <w:jc w:val="center"/>
          </w:pPr>
        </w:p>
        <w:p w14:paraId="4B39AF1F" w14:textId="051389CA" w:rsidR="00891FF0" w:rsidRDefault="00891FF0">
          <w:pPr>
            <w:pStyle w:val="Nagwek"/>
            <w:ind w:left="0" w:firstLine="0"/>
          </w:pPr>
        </w:p>
        <w:p w14:paraId="7F0022E2" w14:textId="77777777" w:rsidR="00891FF0" w:rsidRDefault="00891FF0">
          <w:pPr>
            <w:pStyle w:val="Nagwek"/>
            <w:ind w:left="0" w:firstLine="0"/>
          </w:pPr>
        </w:p>
        <w:p w14:paraId="43472426" w14:textId="2E09495A" w:rsidR="00891FF0" w:rsidRDefault="00891FF0">
          <w:pPr>
            <w:pStyle w:val="Nagwek"/>
            <w:ind w:left="0" w:firstLine="0"/>
          </w:pPr>
        </w:p>
        <w:p w14:paraId="1B429CF3" w14:textId="77777777" w:rsidR="00891FF0" w:rsidRDefault="00891FF0">
          <w:pPr>
            <w:pStyle w:val="Nagwek"/>
            <w:ind w:left="0" w:firstLine="0"/>
          </w:pPr>
        </w:p>
        <w:p w14:paraId="658BD344" w14:textId="77777777" w:rsidR="00891FF0" w:rsidRDefault="00891FF0">
          <w:pPr>
            <w:pStyle w:val="Nagwek"/>
            <w:ind w:left="0" w:firstLine="0"/>
          </w:pPr>
        </w:p>
        <w:p w14:paraId="4D3F5439" w14:textId="77777777" w:rsidR="00891FF0" w:rsidRDefault="00891FF0">
          <w:pPr>
            <w:pStyle w:val="Nagwek"/>
            <w:ind w:left="0" w:firstLine="0"/>
          </w:pPr>
        </w:p>
      </w:tc>
      <w:tc>
        <w:tcPr>
          <w:tcW w:w="3446" w:type="dxa"/>
        </w:tcPr>
        <w:p w14:paraId="2A930983" w14:textId="77777777" w:rsidR="00270348" w:rsidRDefault="00270348" w:rsidP="000E22C0">
          <w:pPr>
            <w:pStyle w:val="Nagwek"/>
            <w:ind w:left="0" w:firstLine="0"/>
            <w:jc w:val="center"/>
          </w:pPr>
        </w:p>
        <w:p w14:paraId="4F624A04" w14:textId="448415C7" w:rsidR="00891FF0" w:rsidRDefault="001D2653" w:rsidP="000E22C0">
          <w:pPr>
            <w:pStyle w:val="Nagwek"/>
            <w:ind w:left="0" w:firstLine="0"/>
            <w:jc w:val="center"/>
          </w:pPr>
          <w:r w:rsidRPr="001D2653">
            <w:rPr>
              <w:noProof/>
            </w:rPr>
            <w:drawing>
              <wp:inline distT="0" distB="0" distL="0" distR="0" wp14:anchorId="2F330F6A" wp14:editId="14A5C9AB">
                <wp:extent cx="996793" cy="1005099"/>
                <wp:effectExtent l="0" t="0" r="0" b="5080"/>
                <wp:docPr id="1" name="Obraz 1" descr="\\10.1.2.5\wspólny\!!!DZIAL_REALIZACJI_PROJEKTOW\!REALIZOWANE\FEDS_7_7_Zobacz_DOD_mieszkania_15.12.24\Z0_Promocja\Logo\WCI_pion_c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10.1.2.5\wspólny\!!!DZIAL_REALIZACJI_PROJEKTOW\!REALIZOWANE\FEDS_7_7_Zobacz_DOD_mieszkania_15.12.24\Z0_Promocja\Logo\WCI_pion_c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4025" cy="10123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C7E3792" w14:textId="77777777" w:rsidR="00270348" w:rsidRDefault="00270348" w:rsidP="000E22C0">
          <w:pPr>
            <w:pStyle w:val="Nagwek"/>
            <w:ind w:left="0" w:firstLine="0"/>
            <w:jc w:val="center"/>
          </w:pPr>
        </w:p>
        <w:p w14:paraId="118EDECF" w14:textId="07D4C13C" w:rsidR="00270348" w:rsidRDefault="00270348" w:rsidP="000E22C0">
          <w:pPr>
            <w:pStyle w:val="Nagwek"/>
            <w:ind w:left="0" w:firstLine="0"/>
            <w:jc w:val="center"/>
          </w:pPr>
        </w:p>
      </w:tc>
      <w:tc>
        <w:tcPr>
          <w:tcW w:w="3447" w:type="dxa"/>
        </w:tcPr>
        <w:p w14:paraId="31066558" w14:textId="03D68A13" w:rsidR="00891FF0" w:rsidRDefault="00270348" w:rsidP="00E67ED4">
          <w:pPr>
            <w:pStyle w:val="Nagwek"/>
            <w:ind w:left="0" w:firstLine="0"/>
            <w:jc w:val="center"/>
          </w:pPr>
          <w:r w:rsidRPr="00734EA3">
            <w:object w:dxaOrig="7309" w:dyaOrig="5153" w14:anchorId="1EE8CE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4.35pt;height:116.35pt" o:ole="">
                <v:imagedata r:id="rId3" o:title=""/>
              </v:shape>
              <o:OLEObject Type="Embed" ProgID="Acrobat.Document.DC" ShapeID="_x0000_i1025" DrawAspect="Content" ObjectID="_1806473223" r:id="rId4"/>
            </w:object>
          </w:r>
        </w:p>
      </w:tc>
    </w:tr>
  </w:tbl>
  <w:p w14:paraId="19BFFC7B" w14:textId="33BC9999" w:rsidR="00AD7FB7" w:rsidRDefault="00AD7F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4" w15:restartNumberingAfterBreak="0">
    <w:nsid w:val="04962348"/>
    <w:multiLevelType w:val="hybridMultilevel"/>
    <w:tmpl w:val="A830B45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A721FC"/>
    <w:multiLevelType w:val="hybridMultilevel"/>
    <w:tmpl w:val="83A4D366"/>
    <w:lvl w:ilvl="0" w:tplc="8B98A7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760DF"/>
    <w:multiLevelType w:val="hybridMultilevel"/>
    <w:tmpl w:val="15105756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9062CF8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475E1"/>
    <w:multiLevelType w:val="hybridMultilevel"/>
    <w:tmpl w:val="3E5EF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1067" w:hanging="360"/>
      </w:pPr>
    </w:lvl>
    <w:lvl w:ilvl="1" w:tplc="04150019">
      <w:start w:val="1"/>
      <w:numFmt w:val="lowerLetter"/>
      <w:lvlText w:val="%2."/>
      <w:lvlJc w:val="left"/>
      <w:pPr>
        <w:ind w:left="1787" w:hanging="360"/>
      </w:pPr>
    </w:lvl>
    <w:lvl w:ilvl="2" w:tplc="0415001B">
      <w:start w:val="1"/>
      <w:numFmt w:val="lowerRoman"/>
      <w:lvlText w:val="%3."/>
      <w:lvlJc w:val="right"/>
      <w:pPr>
        <w:ind w:left="2507" w:hanging="180"/>
      </w:pPr>
    </w:lvl>
    <w:lvl w:ilvl="3" w:tplc="0415000F">
      <w:start w:val="1"/>
      <w:numFmt w:val="decimal"/>
      <w:lvlText w:val="%4."/>
      <w:lvlJc w:val="left"/>
      <w:pPr>
        <w:ind w:left="3227" w:hanging="360"/>
      </w:pPr>
    </w:lvl>
    <w:lvl w:ilvl="4" w:tplc="04150019">
      <w:start w:val="1"/>
      <w:numFmt w:val="lowerLetter"/>
      <w:lvlText w:val="%5."/>
      <w:lvlJc w:val="left"/>
      <w:pPr>
        <w:ind w:left="3947" w:hanging="360"/>
      </w:pPr>
    </w:lvl>
    <w:lvl w:ilvl="5" w:tplc="0415001B">
      <w:start w:val="1"/>
      <w:numFmt w:val="lowerRoman"/>
      <w:lvlText w:val="%6."/>
      <w:lvlJc w:val="right"/>
      <w:pPr>
        <w:ind w:left="4667" w:hanging="180"/>
      </w:pPr>
    </w:lvl>
    <w:lvl w:ilvl="6" w:tplc="0415000F">
      <w:start w:val="1"/>
      <w:numFmt w:val="decimal"/>
      <w:lvlText w:val="%7."/>
      <w:lvlJc w:val="left"/>
      <w:pPr>
        <w:ind w:left="5387" w:hanging="360"/>
      </w:pPr>
    </w:lvl>
    <w:lvl w:ilvl="7" w:tplc="04150019">
      <w:start w:val="1"/>
      <w:numFmt w:val="lowerLetter"/>
      <w:lvlText w:val="%8."/>
      <w:lvlJc w:val="left"/>
      <w:pPr>
        <w:ind w:left="6107" w:hanging="360"/>
      </w:pPr>
    </w:lvl>
    <w:lvl w:ilvl="8" w:tplc="0415001B">
      <w:start w:val="1"/>
      <w:numFmt w:val="lowerRoman"/>
      <w:lvlText w:val="%9."/>
      <w:lvlJc w:val="right"/>
      <w:pPr>
        <w:ind w:left="6827" w:hanging="180"/>
      </w:pPr>
    </w:lvl>
  </w:abstractNum>
  <w:abstractNum w:abstractNumId="12" w15:restartNumberingAfterBreak="0">
    <w:nsid w:val="254E51D5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A7959"/>
    <w:multiLevelType w:val="hybridMultilevel"/>
    <w:tmpl w:val="95068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637FC"/>
    <w:multiLevelType w:val="hybridMultilevel"/>
    <w:tmpl w:val="C05E75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0A6D52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B70699C"/>
    <w:multiLevelType w:val="hybridMultilevel"/>
    <w:tmpl w:val="95B00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D493D15"/>
    <w:multiLevelType w:val="hybridMultilevel"/>
    <w:tmpl w:val="83A4D366"/>
    <w:lvl w:ilvl="0" w:tplc="8B98A7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1D2346C"/>
    <w:multiLevelType w:val="hybridMultilevel"/>
    <w:tmpl w:val="5C5805FA"/>
    <w:lvl w:ilvl="0" w:tplc="92C06F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62978"/>
    <w:multiLevelType w:val="hybridMultilevel"/>
    <w:tmpl w:val="C88089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A40BD9"/>
    <w:multiLevelType w:val="hybridMultilevel"/>
    <w:tmpl w:val="4BC8B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B0D14"/>
    <w:multiLevelType w:val="multilevel"/>
    <w:tmpl w:val="1ACC67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2B32613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64D6256A"/>
    <w:multiLevelType w:val="hybridMultilevel"/>
    <w:tmpl w:val="41BC347E"/>
    <w:lvl w:ilvl="0" w:tplc="1C2892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062A2"/>
    <w:multiLevelType w:val="hybridMultilevel"/>
    <w:tmpl w:val="DECCD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3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9"/>
  </w:num>
  <w:num w:numId="28">
    <w:abstractNumId w:val="14"/>
  </w:num>
  <w:num w:numId="2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6"/>
  </w:num>
  <w:num w:numId="31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D9D"/>
    <w:rsid w:val="00050D9D"/>
    <w:rsid w:val="00054C7D"/>
    <w:rsid w:val="0006067D"/>
    <w:rsid w:val="00063531"/>
    <w:rsid w:val="000A65A4"/>
    <w:rsid w:val="000C584D"/>
    <w:rsid w:val="000E22C0"/>
    <w:rsid w:val="001106FD"/>
    <w:rsid w:val="00113C32"/>
    <w:rsid w:val="00184CC5"/>
    <w:rsid w:val="001977CE"/>
    <w:rsid w:val="001B30C8"/>
    <w:rsid w:val="001B7994"/>
    <w:rsid w:val="001C10AE"/>
    <w:rsid w:val="001D2653"/>
    <w:rsid w:val="001E2A81"/>
    <w:rsid w:val="00264E1E"/>
    <w:rsid w:val="00270348"/>
    <w:rsid w:val="00270698"/>
    <w:rsid w:val="0029509A"/>
    <w:rsid w:val="002A0C0F"/>
    <w:rsid w:val="002B1B23"/>
    <w:rsid w:val="002C4621"/>
    <w:rsid w:val="002E3A23"/>
    <w:rsid w:val="002F22A1"/>
    <w:rsid w:val="00301FE1"/>
    <w:rsid w:val="0033275A"/>
    <w:rsid w:val="003352C5"/>
    <w:rsid w:val="0034384F"/>
    <w:rsid w:val="00357C96"/>
    <w:rsid w:val="003D33ED"/>
    <w:rsid w:val="0043681A"/>
    <w:rsid w:val="00442525"/>
    <w:rsid w:val="00447EB5"/>
    <w:rsid w:val="004527C9"/>
    <w:rsid w:val="00472404"/>
    <w:rsid w:val="004F57A7"/>
    <w:rsid w:val="004F6635"/>
    <w:rsid w:val="00526C94"/>
    <w:rsid w:val="00596E4D"/>
    <w:rsid w:val="005B0CC4"/>
    <w:rsid w:val="00620EDF"/>
    <w:rsid w:val="00632BB3"/>
    <w:rsid w:val="00637B68"/>
    <w:rsid w:val="00644133"/>
    <w:rsid w:val="00661B0F"/>
    <w:rsid w:val="006926F9"/>
    <w:rsid w:val="006E6731"/>
    <w:rsid w:val="00720EC3"/>
    <w:rsid w:val="00721E49"/>
    <w:rsid w:val="00734CD0"/>
    <w:rsid w:val="00734EA3"/>
    <w:rsid w:val="00735FF7"/>
    <w:rsid w:val="007A4155"/>
    <w:rsid w:val="007F3CE4"/>
    <w:rsid w:val="00812D6E"/>
    <w:rsid w:val="00823E6F"/>
    <w:rsid w:val="00834722"/>
    <w:rsid w:val="00843761"/>
    <w:rsid w:val="008441AC"/>
    <w:rsid w:val="00883C4E"/>
    <w:rsid w:val="00891FF0"/>
    <w:rsid w:val="008D0EEB"/>
    <w:rsid w:val="008E2F1E"/>
    <w:rsid w:val="009028DD"/>
    <w:rsid w:val="009240F1"/>
    <w:rsid w:val="0093507D"/>
    <w:rsid w:val="009833BC"/>
    <w:rsid w:val="0098794E"/>
    <w:rsid w:val="009A15A6"/>
    <w:rsid w:val="009A2890"/>
    <w:rsid w:val="009C1441"/>
    <w:rsid w:val="009D3AB8"/>
    <w:rsid w:val="009F0A27"/>
    <w:rsid w:val="00A2638E"/>
    <w:rsid w:val="00AA2989"/>
    <w:rsid w:val="00AA7400"/>
    <w:rsid w:val="00AC2D44"/>
    <w:rsid w:val="00AD1E5C"/>
    <w:rsid w:val="00AD7FB7"/>
    <w:rsid w:val="00AF5CE7"/>
    <w:rsid w:val="00B23DDB"/>
    <w:rsid w:val="00B83387"/>
    <w:rsid w:val="00B951B1"/>
    <w:rsid w:val="00C55FA1"/>
    <w:rsid w:val="00C71B5B"/>
    <w:rsid w:val="00C8306C"/>
    <w:rsid w:val="00CD7236"/>
    <w:rsid w:val="00D11852"/>
    <w:rsid w:val="00D15689"/>
    <w:rsid w:val="00D179E2"/>
    <w:rsid w:val="00D420ED"/>
    <w:rsid w:val="00D4539D"/>
    <w:rsid w:val="00D46662"/>
    <w:rsid w:val="00D863F5"/>
    <w:rsid w:val="00DA1FE1"/>
    <w:rsid w:val="00DE4B08"/>
    <w:rsid w:val="00E138A9"/>
    <w:rsid w:val="00E26F09"/>
    <w:rsid w:val="00E66F94"/>
    <w:rsid w:val="00E67ED4"/>
    <w:rsid w:val="00EE217D"/>
    <w:rsid w:val="00F23337"/>
    <w:rsid w:val="00F25A61"/>
    <w:rsid w:val="00F42F59"/>
    <w:rsid w:val="00F55498"/>
    <w:rsid w:val="00FA66D3"/>
    <w:rsid w:val="00FA6BDB"/>
    <w:rsid w:val="00FB2547"/>
    <w:rsid w:val="00FB4323"/>
    <w:rsid w:val="00FC3F3C"/>
    <w:rsid w:val="00FF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  <w14:docId w14:val="376F0B92"/>
  <w15:docId w15:val="{BC664F4C-4E6D-4EEF-9B7B-20914679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51B1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6F09"/>
    <w:pPr>
      <w:spacing w:after="0" w:line="312" w:lineRule="auto"/>
      <w:ind w:left="284" w:firstLine="0"/>
      <w:outlineLvl w:val="0"/>
    </w:pPr>
    <w:rPr>
      <w:rFonts w:eastAsia="Times New Roman" w:cs="Times New Roman"/>
      <w:b/>
      <w:color w:val="auto"/>
      <w:sz w:val="22"/>
      <w:szCs w:val="24"/>
    </w:rPr>
  </w:style>
  <w:style w:type="paragraph" w:styleId="Nagwek2">
    <w:name w:val="heading 2"/>
    <w:basedOn w:val="Normalny"/>
    <w:link w:val="Nagwek2Znak"/>
    <w:uiPriority w:val="9"/>
    <w:qFormat/>
    <w:rsid w:val="00E26F09"/>
    <w:pPr>
      <w:spacing w:after="0" w:line="312" w:lineRule="auto"/>
      <w:ind w:left="284" w:firstLine="0"/>
      <w:outlineLvl w:val="1"/>
    </w:pPr>
    <w:rPr>
      <w:rFonts w:eastAsia="Times New Roman" w:cs="Times New Roman"/>
      <w:color w:val="auto"/>
      <w:sz w:val="22"/>
      <w:szCs w:val="24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26F09"/>
    <w:pPr>
      <w:spacing w:after="0" w:line="312" w:lineRule="auto"/>
      <w:ind w:left="284" w:firstLine="0"/>
      <w:outlineLvl w:val="2"/>
    </w:pPr>
    <w:rPr>
      <w:rFonts w:eastAsia="Times New Roman" w:cs="Times New Roman"/>
      <w:b/>
      <w:color w:val="auto"/>
      <w:sz w:val="20"/>
      <w:szCs w:val="24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26F09"/>
    <w:pPr>
      <w:spacing w:after="0" w:line="312" w:lineRule="auto"/>
      <w:ind w:left="284" w:firstLine="0"/>
      <w:outlineLvl w:val="3"/>
    </w:pPr>
    <w:rPr>
      <w:rFonts w:eastAsia="Times New Roman" w:cs="Times New Roman"/>
      <w:i/>
      <w:color w:val="auto"/>
      <w:sz w:val="20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table" w:styleId="Tabela-Siatka">
    <w:name w:val="Table Grid"/>
    <w:basedOn w:val="Standardowy"/>
    <w:uiPriority w:val="39"/>
    <w:rsid w:val="00442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4252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252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106F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E26F09"/>
    <w:rPr>
      <w:rFonts w:ascii="Century Gothic" w:eastAsia="Times New Roman" w:hAnsi="Century Gothic" w:cs="Times New Roman"/>
      <w:szCs w:val="24"/>
      <w:lang w:val="en-US"/>
    </w:rPr>
  </w:style>
  <w:style w:type="paragraph" w:styleId="NormalnyWeb">
    <w:name w:val="Normal (Web)"/>
    <w:basedOn w:val="Normalny"/>
    <w:uiPriority w:val="99"/>
    <w:unhideWhenUsed/>
    <w:rsid w:val="00AD7FB7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F0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F09"/>
    <w:rPr>
      <w:rFonts w:ascii="Segoe UI" w:eastAsia="Century Gothic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E26F09"/>
    <w:rPr>
      <w:rFonts w:ascii="Century Gothic" w:eastAsia="Times New Roman" w:hAnsi="Century Gothic" w:cs="Times New Roman"/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26F09"/>
    <w:rPr>
      <w:rFonts w:ascii="Century Gothic" w:eastAsia="Times New Roman" w:hAnsi="Century Gothic" w:cs="Times New Roman"/>
      <w:b/>
      <w:sz w:val="20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E26F09"/>
    <w:rPr>
      <w:rFonts w:ascii="Century Gothic" w:eastAsia="Times New Roman" w:hAnsi="Century Gothic" w:cs="Times New Roman"/>
      <w:i/>
      <w:sz w:val="20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8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84F"/>
    <w:rPr>
      <w:rFonts w:ascii="Century Gothic" w:eastAsia="Century Gothic" w:hAnsi="Century Gothic" w:cs="Century Gothic"/>
      <w:color w:val="000000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semiHidden/>
    <w:unhideWhenUsed/>
    <w:qFormat/>
    <w:rsid w:val="0034384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6F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55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1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488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9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dwup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2490</Words>
  <Characters>14941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GBIS</dc:creator>
  <cp:keywords/>
  <cp:lastModifiedBy>Anna Jasińska</cp:lastModifiedBy>
  <cp:revision>3</cp:revision>
  <cp:lastPrinted>2025-04-17T08:56:00Z</cp:lastPrinted>
  <dcterms:created xsi:type="dcterms:W3CDTF">2025-04-18T06:35:00Z</dcterms:created>
  <dcterms:modified xsi:type="dcterms:W3CDTF">2025-04-18T07:21:00Z</dcterms:modified>
</cp:coreProperties>
</file>