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1CE1" w:rsidRDefault="00E01CE1" w:rsidP="00AF6C1C">
      <w:pPr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:rsidR="00E01CE1" w:rsidRDefault="00E01CE1" w:rsidP="00AF6C1C">
      <w:pPr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:rsidR="001A6881" w:rsidRPr="00B15D66" w:rsidRDefault="001A6881" w:rsidP="00AF6C1C">
      <w:pPr>
        <w:spacing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  <w:r w:rsidRPr="00B15D66">
        <w:rPr>
          <w:rFonts w:ascii="Arial Narrow" w:hAnsi="Arial Narrow" w:cs="Arial"/>
          <w:b/>
          <w:i/>
          <w:sz w:val="22"/>
          <w:szCs w:val="22"/>
        </w:rPr>
        <w:t>Załącznik nr</w:t>
      </w:r>
      <w:r w:rsidR="00D368B4" w:rsidRPr="00B15D66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936236" w:rsidRPr="00B15D66">
        <w:rPr>
          <w:rFonts w:ascii="Arial Narrow" w:hAnsi="Arial Narrow" w:cs="Arial"/>
          <w:b/>
          <w:i/>
          <w:sz w:val="22"/>
          <w:szCs w:val="22"/>
        </w:rPr>
        <w:t>1</w:t>
      </w:r>
      <w:r w:rsidR="00F91CC2" w:rsidRPr="00B15D66">
        <w:rPr>
          <w:rFonts w:ascii="Arial Narrow" w:hAnsi="Arial Narrow" w:cs="Arial"/>
          <w:b/>
          <w:i/>
          <w:sz w:val="22"/>
          <w:szCs w:val="22"/>
        </w:rPr>
        <w:t xml:space="preserve"> do Zapytania </w:t>
      </w:r>
      <w:r w:rsidR="006442A1">
        <w:rPr>
          <w:rFonts w:ascii="Arial Narrow" w:hAnsi="Arial Narrow" w:cs="Arial"/>
          <w:b/>
          <w:i/>
          <w:sz w:val="22"/>
          <w:szCs w:val="22"/>
        </w:rPr>
        <w:t xml:space="preserve">Ofertowego nr </w:t>
      </w:r>
      <w:r w:rsidR="001C6E71">
        <w:rPr>
          <w:rFonts w:ascii="Arial Narrow" w:hAnsi="Arial Narrow" w:cs="Arial"/>
          <w:b/>
          <w:i/>
          <w:sz w:val="22"/>
          <w:szCs w:val="22"/>
        </w:rPr>
        <w:t>06</w:t>
      </w:r>
      <w:r w:rsidR="00805EB6" w:rsidRPr="00805EB6">
        <w:rPr>
          <w:rFonts w:ascii="Arial Narrow" w:hAnsi="Arial Narrow" w:cs="Arial"/>
          <w:b/>
          <w:i/>
          <w:sz w:val="22"/>
          <w:szCs w:val="22"/>
        </w:rPr>
        <w:t>/FEPW/1.4/2025</w:t>
      </w:r>
    </w:p>
    <w:p w:rsidR="001A6881" w:rsidRPr="00B15D66" w:rsidRDefault="001A6881" w:rsidP="00AF6C1C">
      <w:pPr>
        <w:spacing w:line="276" w:lineRule="auto"/>
        <w:jc w:val="center"/>
        <w:rPr>
          <w:rFonts w:ascii="Arial Narrow" w:hAnsi="Arial Narrow" w:cs="Arial"/>
          <w:b/>
          <w:i/>
          <w:sz w:val="22"/>
          <w:szCs w:val="22"/>
        </w:rPr>
      </w:pP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15D66">
        <w:rPr>
          <w:rFonts w:ascii="Arial Narrow" w:hAnsi="Arial Narrow" w:cs="Arial"/>
          <w:b/>
          <w:sz w:val="22"/>
          <w:szCs w:val="22"/>
        </w:rPr>
        <w:tab/>
      </w:r>
    </w:p>
    <w:p w:rsidR="001A6881" w:rsidRPr="00B15D66" w:rsidRDefault="008004C7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B15D66">
        <w:rPr>
          <w:rFonts w:ascii="Arial Narrow" w:hAnsi="Arial Narrow" w:cs="Arial"/>
          <w:sz w:val="22"/>
          <w:szCs w:val="22"/>
          <w:u w:val="single"/>
        </w:rPr>
        <w:t>DANE OFERENTA: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Nazwa: ………………………………………………...</w:t>
      </w:r>
    </w:p>
    <w:p w:rsidR="001A6881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Adres: 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NIP: </w:t>
      </w:r>
      <w:r w:rsidR="00D40DDB" w:rsidRPr="00B15D66">
        <w:rPr>
          <w:rFonts w:ascii="Arial Narrow" w:hAnsi="Arial Narrow" w:cs="Arial"/>
          <w:sz w:val="22"/>
          <w:szCs w:val="22"/>
        </w:rPr>
        <w:t>…………………………………………………….</w:t>
      </w:r>
    </w:p>
    <w:p w:rsidR="001A6881" w:rsidRPr="00B15D66" w:rsidRDefault="001A6881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 xml:space="preserve">REGON: </w:t>
      </w:r>
      <w:r w:rsidR="00D40DDB" w:rsidRPr="00B15D66">
        <w:rPr>
          <w:rFonts w:ascii="Arial Narrow" w:hAnsi="Arial Narrow" w:cs="Arial"/>
          <w:sz w:val="22"/>
          <w:szCs w:val="22"/>
        </w:rPr>
        <w:t xml:space="preserve"> ………………………………………………</w:t>
      </w:r>
    </w:p>
    <w:p w:rsidR="00D40DDB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Tel.: …………………………………………………….</w:t>
      </w:r>
    </w:p>
    <w:p w:rsidR="00D40DDB" w:rsidRPr="00B15D66" w:rsidRDefault="00D40DDB" w:rsidP="00377502">
      <w:pPr>
        <w:tabs>
          <w:tab w:val="left" w:pos="5103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>Osoba do kontaktu: ………………………………….</w:t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B15D66">
        <w:rPr>
          <w:rFonts w:ascii="Arial Narrow" w:hAnsi="Arial Narrow" w:cs="Arial"/>
          <w:sz w:val="22"/>
          <w:szCs w:val="22"/>
        </w:rPr>
        <w:tab/>
      </w:r>
    </w:p>
    <w:p w:rsidR="001A6881" w:rsidRPr="00B15D66" w:rsidRDefault="001A6881" w:rsidP="00AF6C1C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</w:p>
    <w:p w:rsidR="001A6881" w:rsidRPr="00B15D66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 w:rsidRPr="00B15D66">
        <w:rPr>
          <w:rFonts w:ascii="Arial Narrow" w:hAnsi="Arial Narrow" w:cs="Arial"/>
          <w:b/>
          <w:bCs/>
        </w:rPr>
        <w:t xml:space="preserve">Formularz oferty </w:t>
      </w:r>
    </w:p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AD1C1C" w:rsidRDefault="001A6881" w:rsidP="00F473DA">
      <w:pPr>
        <w:spacing w:before="100" w:after="100" w:line="276" w:lineRule="auto"/>
        <w:jc w:val="both"/>
        <w:rPr>
          <w:rFonts w:ascii="Arial Narrow" w:eastAsia="Calibri" w:hAnsi="Arial Narrow" w:cs="Arial"/>
          <w:sz w:val="22"/>
          <w:szCs w:val="22"/>
        </w:rPr>
      </w:pPr>
      <w:r w:rsidRPr="00180262">
        <w:rPr>
          <w:rFonts w:ascii="Arial Narrow" w:eastAsia="Calibri" w:hAnsi="Arial Narrow" w:cs="Arial"/>
          <w:sz w:val="22"/>
          <w:szCs w:val="22"/>
        </w:rPr>
        <w:t xml:space="preserve">Nawiązując do zapytania ofertowego nr </w:t>
      </w:r>
      <w:r w:rsidR="00680CEE">
        <w:rPr>
          <w:rFonts w:ascii="Arial Narrow" w:eastAsia="Calibri" w:hAnsi="Arial Narrow" w:cs="Arial"/>
          <w:b/>
          <w:sz w:val="22"/>
          <w:szCs w:val="22"/>
        </w:rPr>
        <w:t>06</w:t>
      </w:r>
      <w:r w:rsidR="00F473DA" w:rsidRPr="00307E0E">
        <w:rPr>
          <w:rFonts w:ascii="Arial Narrow" w:eastAsia="Calibri" w:hAnsi="Arial Narrow" w:cs="Arial"/>
          <w:b/>
          <w:sz w:val="22"/>
          <w:szCs w:val="22"/>
        </w:rPr>
        <w:t>/</w:t>
      </w:r>
      <w:r w:rsidR="00F473DA" w:rsidRPr="00680CEE">
        <w:rPr>
          <w:rFonts w:ascii="Arial Narrow" w:hAnsi="Arial Narrow" w:cs="Arial"/>
          <w:b/>
          <w:i/>
          <w:sz w:val="22"/>
          <w:szCs w:val="22"/>
        </w:rPr>
        <w:t>FEPW/1.4/2025</w:t>
      </w:r>
      <w:r w:rsidR="00180262" w:rsidRPr="00680CEE">
        <w:rPr>
          <w:rFonts w:ascii="Arial Narrow" w:hAnsi="Arial Narrow" w:cs="Arial"/>
          <w:b/>
          <w:i/>
          <w:sz w:val="22"/>
          <w:szCs w:val="22"/>
        </w:rPr>
        <w:t xml:space="preserve"> </w:t>
      </w:r>
      <w:proofErr w:type="gramStart"/>
      <w:r w:rsidR="00377502" w:rsidRPr="00680CEE">
        <w:rPr>
          <w:rFonts w:ascii="Arial Narrow" w:hAnsi="Arial Narrow" w:cs="Arial"/>
          <w:b/>
          <w:i/>
          <w:sz w:val="22"/>
          <w:szCs w:val="22"/>
        </w:rPr>
        <w:t>na</w:t>
      </w:r>
      <w:proofErr w:type="gramEnd"/>
      <w:r w:rsidR="00377502" w:rsidRPr="00680CEE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180262" w:rsidRPr="00680CEE">
        <w:rPr>
          <w:rFonts w:ascii="Arial Narrow" w:hAnsi="Arial Narrow" w:cs="Arial"/>
          <w:b/>
          <w:i/>
          <w:sz w:val="22"/>
          <w:szCs w:val="22"/>
        </w:rPr>
        <w:t xml:space="preserve">dostawę </w:t>
      </w:r>
      <w:r w:rsidR="001C6E71" w:rsidRPr="00680CEE">
        <w:rPr>
          <w:rFonts w:ascii="Arial Narrow" w:hAnsi="Arial Narrow" w:cs="Arial"/>
          <w:b/>
          <w:i/>
          <w:sz w:val="22"/>
          <w:szCs w:val="22"/>
        </w:rPr>
        <w:t>walcarki elektrycznej</w:t>
      </w:r>
      <w:r w:rsidR="00805EB6" w:rsidRPr="006442A1">
        <w:rPr>
          <w:rFonts w:ascii="Arial Narrow" w:eastAsia="Calibri" w:hAnsi="Arial Narrow" w:cs="Arial"/>
          <w:b/>
          <w:sz w:val="22"/>
          <w:szCs w:val="22"/>
        </w:rPr>
        <w:t xml:space="preserve"> </w:t>
      </w:r>
      <w:r w:rsidR="006442A1" w:rsidRPr="006442A1">
        <w:rPr>
          <w:rFonts w:ascii="Arial Narrow" w:eastAsia="Calibri" w:hAnsi="Arial Narrow" w:cs="Arial"/>
          <w:b/>
          <w:sz w:val="22"/>
          <w:szCs w:val="22"/>
        </w:rPr>
        <w:t xml:space="preserve">– </w:t>
      </w:r>
      <w:r w:rsidR="006442A1" w:rsidRPr="002C2F70">
        <w:rPr>
          <w:rFonts w:ascii="Arial Narrow" w:eastAsia="Calibri" w:hAnsi="Arial Narrow" w:cs="Arial"/>
          <w:b/>
          <w:sz w:val="22"/>
          <w:szCs w:val="22"/>
        </w:rPr>
        <w:t>1szt</w:t>
      </w:r>
      <w:r w:rsidR="00206599" w:rsidRPr="00180262">
        <w:rPr>
          <w:rFonts w:ascii="Arial Narrow" w:eastAsia="Calibri" w:hAnsi="Arial Narrow" w:cs="Arial"/>
          <w:sz w:val="22"/>
          <w:szCs w:val="22"/>
        </w:rPr>
        <w:t xml:space="preserve"> </w:t>
      </w:r>
      <w:r w:rsidR="00D40771" w:rsidRPr="00180262">
        <w:rPr>
          <w:rFonts w:ascii="Arial Narrow" w:eastAsia="Calibri" w:hAnsi="Arial Narrow" w:cs="Arial"/>
          <w:sz w:val="22"/>
          <w:szCs w:val="22"/>
        </w:rPr>
        <w:t xml:space="preserve">planowaną do </w:t>
      </w:r>
      <w:r w:rsidR="0097709D" w:rsidRPr="00180262">
        <w:rPr>
          <w:rFonts w:ascii="Arial Narrow" w:eastAsia="Calibri" w:hAnsi="Arial Narrow" w:cs="Arial"/>
          <w:sz w:val="22"/>
          <w:szCs w:val="22"/>
        </w:rPr>
        <w:t xml:space="preserve">finansowania </w:t>
      </w:r>
      <w:r w:rsidR="006C3E64" w:rsidRPr="00180262">
        <w:rPr>
          <w:rFonts w:ascii="Arial Narrow" w:eastAsia="Calibri" w:hAnsi="Arial Narrow" w:cs="Arial"/>
          <w:sz w:val="22"/>
          <w:szCs w:val="22"/>
        </w:rPr>
        <w:t xml:space="preserve">w ramach </w:t>
      </w:r>
      <w:r w:rsidR="006E0983" w:rsidRPr="00180262">
        <w:rPr>
          <w:rFonts w:ascii="Arial Narrow" w:eastAsia="Calibri" w:hAnsi="Arial Narrow" w:cs="Arial"/>
          <w:sz w:val="22"/>
          <w:szCs w:val="22"/>
        </w:rPr>
        <w:t xml:space="preserve">projektu </w:t>
      </w:r>
      <w:r w:rsidR="00F473DA" w:rsidRPr="00F473DA">
        <w:rPr>
          <w:rFonts w:ascii="Arial Narrow" w:eastAsia="Calibri" w:hAnsi="Arial Narrow" w:cs="Arial"/>
          <w:sz w:val="22"/>
          <w:szCs w:val="22"/>
        </w:rPr>
        <w:t>pt. „</w:t>
      </w:r>
      <w:r w:rsidR="00F473DA" w:rsidRPr="002C2F70">
        <w:rPr>
          <w:rFonts w:ascii="Arial Narrow" w:eastAsia="Calibri" w:hAnsi="Arial Narrow" w:cs="Arial"/>
          <w:sz w:val="22"/>
          <w:szCs w:val="22"/>
        </w:rPr>
        <w:t>Wykorzystania procesów wzorniczych w celu lepszego dostosowania firmy TERMOINSTAL</w:t>
      </w:r>
      <w:r w:rsidR="00F473DA" w:rsidRPr="00F473DA">
        <w:rPr>
          <w:rFonts w:ascii="Arial Narrow" w:eastAsia="Calibri" w:hAnsi="Arial Narrow" w:cs="Arial"/>
          <w:i/>
          <w:sz w:val="22"/>
          <w:szCs w:val="22"/>
        </w:rPr>
        <w:t xml:space="preserve"> do potrzeb, wymagań i oczekiwań klientów</w:t>
      </w:r>
      <w:r w:rsidR="00F473DA" w:rsidRPr="00F473DA">
        <w:rPr>
          <w:rFonts w:ascii="Arial Narrow" w:eastAsia="Calibri" w:hAnsi="Arial Narrow" w:cs="Arial"/>
          <w:sz w:val="22"/>
          <w:szCs w:val="22"/>
        </w:rPr>
        <w:t>" realizowanego w ramach Programu Fundusze Europejskie dla Polski Wschodniej 2021-2027, Działanie FEPW.01.04 Wzornictwo w MŚP</w:t>
      </w:r>
      <w:r w:rsidR="00377502" w:rsidRPr="00180262">
        <w:rPr>
          <w:rFonts w:ascii="Arial Narrow" w:eastAsia="Calibri" w:hAnsi="Arial Narrow" w:cs="Arial"/>
          <w:sz w:val="22"/>
          <w:szCs w:val="22"/>
        </w:rPr>
        <w:t>, składamy ofertę dotyczącą realizacji ww. przedmiotu zamówienia</w:t>
      </w:r>
      <w:r w:rsidR="00D40DDB" w:rsidRPr="00180262">
        <w:rPr>
          <w:rFonts w:ascii="Arial Narrow" w:eastAsia="Calibri" w:hAnsi="Arial Narrow" w:cs="Arial"/>
          <w:sz w:val="22"/>
          <w:szCs w:val="22"/>
        </w:rPr>
        <w:t>.</w:t>
      </w:r>
    </w:p>
    <w:p w:rsidR="00F473DA" w:rsidRPr="00B15D66" w:rsidRDefault="00F473DA" w:rsidP="00F473DA">
      <w:pPr>
        <w:spacing w:before="100" w:after="100"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D40DDB" w:rsidRPr="00B15D66" w:rsidRDefault="00D40DDB" w:rsidP="00D40DDB">
      <w:pPr>
        <w:pStyle w:val="Akapitzlist"/>
        <w:numPr>
          <w:ilvl w:val="0"/>
          <w:numId w:val="12"/>
        </w:numPr>
        <w:spacing w:before="120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Oferujemy wykonanie przedmiotu zamówienia na kwotę: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2966"/>
        <w:gridCol w:w="1843"/>
        <w:gridCol w:w="1701"/>
        <w:gridCol w:w="1731"/>
      </w:tblGrid>
      <w:tr w:rsidR="001A6881" w:rsidRPr="00B15D66" w:rsidTr="0097709D">
        <w:trPr>
          <w:trHeight w:val="397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L.</w:t>
            </w:r>
            <w:proofErr w:type="gramStart"/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proofErr w:type="gramEnd"/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Wartość netto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t xml:space="preserve"> (waluta)</w:t>
            </w: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VAT 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br/>
              <w:t>(waluta)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232859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brutto </w:t>
            </w:r>
            <w:r w:rsidR="0097709D">
              <w:rPr>
                <w:rFonts w:ascii="Arial Narrow" w:hAnsi="Arial Narrow" w:cs="Arial"/>
                <w:b/>
                <w:sz w:val="22"/>
                <w:szCs w:val="22"/>
              </w:rPr>
              <w:t>(waluta)</w:t>
            </w:r>
          </w:p>
        </w:tc>
      </w:tr>
      <w:tr w:rsidR="001A6881" w:rsidRPr="00B15D66" w:rsidTr="0097709D">
        <w:trPr>
          <w:trHeight w:val="21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15D66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B15D66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206599" w:rsidRDefault="00180262" w:rsidP="00680CEE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0262">
              <w:rPr>
                <w:rFonts w:ascii="Arial Narrow" w:hAnsi="Arial Narrow" w:cs="Arial"/>
                <w:b/>
                <w:sz w:val="22"/>
                <w:szCs w:val="22"/>
              </w:rPr>
              <w:t xml:space="preserve">Dostawa </w:t>
            </w:r>
            <w:r w:rsidR="00680CEE">
              <w:rPr>
                <w:rFonts w:ascii="Arial Narrow" w:hAnsi="Arial Narrow" w:cs="Arial"/>
                <w:b/>
                <w:sz w:val="22"/>
                <w:szCs w:val="22"/>
              </w:rPr>
              <w:t>walcarki elektrycznej</w:t>
            </w:r>
            <w:r w:rsidR="006442A1" w:rsidRPr="00F473D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473DA" w:rsidRPr="00F473DA">
              <w:rPr>
                <w:rFonts w:ascii="Arial Narrow" w:hAnsi="Arial Narrow" w:cs="Arial"/>
                <w:b/>
                <w:sz w:val="22"/>
                <w:szCs w:val="22"/>
              </w:rPr>
              <w:t>– 1szt</w:t>
            </w:r>
            <w:r w:rsidR="00F473D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A6881" w:rsidRPr="00B15D66" w:rsidTr="0097709D">
        <w:trPr>
          <w:trHeight w:val="43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97709D" w:rsidP="00AF6C1C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Słownie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6881" w:rsidRPr="00B15D66" w:rsidRDefault="001A6881" w:rsidP="00AF6C1C">
            <w:pPr>
              <w:snapToGrid w:val="0"/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1A6881" w:rsidRPr="00B15D66" w:rsidRDefault="001A6881" w:rsidP="00AF6C1C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665C5F" w:rsidRPr="007E7C74" w:rsidRDefault="00D40DDB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7E7C74">
        <w:rPr>
          <w:rFonts w:ascii="Arial Narrow" w:hAnsi="Arial Narrow" w:cs="Arial"/>
        </w:rPr>
        <w:t xml:space="preserve">Na </w:t>
      </w:r>
      <w:r w:rsidR="00EC547D" w:rsidRPr="007E7C74">
        <w:rPr>
          <w:rFonts w:ascii="Arial Narrow" w:hAnsi="Arial Narrow" w:cs="Arial"/>
        </w:rPr>
        <w:t>przedmiot</w:t>
      </w:r>
      <w:r w:rsidRPr="007E7C74">
        <w:rPr>
          <w:rFonts w:ascii="Arial Narrow" w:hAnsi="Arial Narrow" w:cs="Arial"/>
        </w:rPr>
        <w:t xml:space="preserve"> </w:t>
      </w:r>
      <w:r w:rsidR="006C3E64" w:rsidRPr="007E7C74">
        <w:rPr>
          <w:rFonts w:ascii="Arial Narrow" w:hAnsi="Arial Narrow" w:cs="Arial"/>
        </w:rPr>
        <w:t>zamówienia udzielamy gwarancji</w:t>
      </w:r>
      <w:r w:rsidRPr="007E7C74">
        <w:rPr>
          <w:rFonts w:ascii="Arial Narrow" w:hAnsi="Arial Narrow" w:cs="Arial"/>
        </w:rPr>
        <w:t xml:space="preserve"> na okres ……….. </w:t>
      </w:r>
      <w:proofErr w:type="gramStart"/>
      <w:r w:rsidRPr="007E7C74">
        <w:rPr>
          <w:rFonts w:ascii="Arial Narrow" w:hAnsi="Arial Narrow" w:cs="Arial"/>
        </w:rPr>
        <w:t>miesięcy</w:t>
      </w:r>
      <w:proofErr w:type="gramEnd"/>
      <w:r w:rsidR="003C6E3B" w:rsidRPr="007E7C74">
        <w:rPr>
          <w:rFonts w:ascii="Arial Narrow" w:hAnsi="Arial Narrow" w:cs="Arial"/>
        </w:rPr>
        <w:t xml:space="preserve"> (minimum </w:t>
      </w:r>
      <w:r w:rsidR="00680CEE">
        <w:rPr>
          <w:rFonts w:ascii="Arial Narrow" w:hAnsi="Arial Narrow" w:cs="Arial"/>
        </w:rPr>
        <w:t>12</w:t>
      </w:r>
      <w:r w:rsidR="009E3009" w:rsidRPr="007E7C74">
        <w:rPr>
          <w:rFonts w:ascii="Arial Narrow" w:hAnsi="Arial Narrow" w:cs="Arial"/>
        </w:rPr>
        <w:t xml:space="preserve"> miesięcy</w:t>
      </w:r>
      <w:r w:rsidR="003C6E3B" w:rsidRPr="007E7C74">
        <w:rPr>
          <w:rFonts w:ascii="Arial Narrow" w:hAnsi="Arial Narrow" w:cs="Arial"/>
        </w:rPr>
        <w:t>)</w:t>
      </w:r>
      <w:r w:rsidRPr="007E7C74">
        <w:rPr>
          <w:rFonts w:ascii="Arial Narrow" w:hAnsi="Arial Narrow" w:cs="Arial"/>
        </w:rPr>
        <w:t>.</w:t>
      </w:r>
    </w:p>
    <w:p w:rsidR="00D40DDB" w:rsidRPr="007E7C74" w:rsidRDefault="00D40DDB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7E7C74">
        <w:rPr>
          <w:rFonts w:ascii="Arial Narrow" w:hAnsi="Arial Narrow" w:cs="Arial"/>
        </w:rPr>
        <w:t xml:space="preserve">Deklarujemy wykonanie przedmiot zamówienia w terminie </w:t>
      </w:r>
      <w:r w:rsidR="00EC547D" w:rsidRPr="007E7C74">
        <w:rPr>
          <w:rFonts w:ascii="Arial Narrow" w:hAnsi="Arial Narrow" w:cs="Arial"/>
        </w:rPr>
        <w:t>…</w:t>
      </w:r>
      <w:r w:rsidR="00D21E2F" w:rsidRPr="007E7C74">
        <w:rPr>
          <w:rFonts w:ascii="Arial Narrow" w:hAnsi="Arial Narrow" w:cs="Arial"/>
        </w:rPr>
        <w:t>…..</w:t>
      </w:r>
      <w:r w:rsidR="00EC547D" w:rsidRPr="007E7C74">
        <w:rPr>
          <w:rFonts w:ascii="Arial Narrow" w:hAnsi="Arial Narrow" w:cs="Arial"/>
        </w:rPr>
        <w:t xml:space="preserve"> </w:t>
      </w:r>
      <w:proofErr w:type="gramStart"/>
      <w:r w:rsidR="00180262" w:rsidRPr="007E7C74">
        <w:rPr>
          <w:rFonts w:ascii="Arial Narrow" w:hAnsi="Arial Narrow" w:cs="Arial"/>
        </w:rPr>
        <w:t>miesięcy</w:t>
      </w:r>
      <w:proofErr w:type="gramEnd"/>
      <w:r w:rsidR="00D40771" w:rsidRPr="007E7C74">
        <w:rPr>
          <w:rFonts w:ascii="Arial Narrow" w:hAnsi="Arial Narrow" w:cs="Arial"/>
        </w:rPr>
        <w:t xml:space="preserve"> (maks</w:t>
      </w:r>
      <w:r w:rsidR="00CA39BF" w:rsidRPr="007E7C74">
        <w:rPr>
          <w:rFonts w:ascii="Arial Narrow" w:hAnsi="Arial Narrow" w:cs="Arial"/>
        </w:rPr>
        <w:t xml:space="preserve">. </w:t>
      </w:r>
      <w:r w:rsidR="00680CEE">
        <w:rPr>
          <w:rFonts w:ascii="Arial Narrow" w:hAnsi="Arial Narrow" w:cs="Arial"/>
        </w:rPr>
        <w:t>4 miesiące</w:t>
      </w:r>
      <w:r w:rsidR="00D40771" w:rsidRPr="007E7C74">
        <w:rPr>
          <w:rFonts w:ascii="Arial Narrow" w:hAnsi="Arial Narrow" w:cs="Arial"/>
        </w:rPr>
        <w:t xml:space="preserve"> od daty podpisania Umowy</w:t>
      </w:r>
      <w:r w:rsidRPr="007E7C74">
        <w:rPr>
          <w:rFonts w:ascii="Arial Narrow" w:hAnsi="Arial Narrow" w:cs="Arial"/>
        </w:rPr>
        <w:t>.</w:t>
      </w:r>
    </w:p>
    <w:p w:rsidR="00180262" w:rsidRPr="007E7C74" w:rsidRDefault="00180262" w:rsidP="00D40DDB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7E7C74">
        <w:rPr>
          <w:rFonts w:ascii="Arial Narrow" w:hAnsi="Arial Narrow" w:cs="Arial"/>
        </w:rPr>
        <w:t>Deklarujemy czas reakcji serwisowej (tj. czas identyfikacji uszkodzenia/usterki i rozpoczęcia jego usuwania)</w:t>
      </w:r>
      <w:r w:rsidR="00B7154F" w:rsidRPr="007E7C74">
        <w:rPr>
          <w:rFonts w:ascii="Arial Narrow" w:hAnsi="Arial Narrow" w:cs="Arial"/>
        </w:rPr>
        <w:t xml:space="preserve"> na ……..</w:t>
      </w:r>
      <w:r w:rsidRPr="007E7C74">
        <w:rPr>
          <w:rFonts w:ascii="Arial Narrow" w:hAnsi="Arial Narrow" w:cs="Arial"/>
        </w:rPr>
        <w:t xml:space="preserve"> </w:t>
      </w:r>
      <w:proofErr w:type="gramStart"/>
      <w:r w:rsidR="00435E49" w:rsidRPr="007E7C74">
        <w:rPr>
          <w:rFonts w:ascii="Arial Narrow" w:hAnsi="Arial Narrow" w:cs="Arial"/>
        </w:rPr>
        <w:t>godzin</w:t>
      </w:r>
      <w:proofErr w:type="gramEnd"/>
      <w:r w:rsidR="00435E49" w:rsidRPr="007E7C74">
        <w:rPr>
          <w:rFonts w:ascii="Arial Narrow" w:hAnsi="Arial Narrow" w:cs="Arial"/>
        </w:rPr>
        <w:t xml:space="preserve"> (nie dłuższy niż 48</w:t>
      </w:r>
      <w:r w:rsidR="00B7154F" w:rsidRPr="007E7C74">
        <w:rPr>
          <w:rFonts w:ascii="Arial Narrow" w:hAnsi="Arial Narrow" w:cs="Arial"/>
        </w:rPr>
        <w:t xml:space="preserve"> godzin).</w:t>
      </w:r>
    </w:p>
    <w:p w:rsidR="00D40DDB" w:rsidRPr="006B0A7F" w:rsidRDefault="00D40DDB" w:rsidP="00D40771">
      <w:pPr>
        <w:pStyle w:val="Akapitzlist"/>
        <w:numPr>
          <w:ilvl w:val="0"/>
          <w:numId w:val="12"/>
        </w:numPr>
        <w:suppressAutoHyphens w:val="0"/>
        <w:spacing w:after="0"/>
        <w:contextualSpacing/>
        <w:jc w:val="both"/>
        <w:rPr>
          <w:rFonts w:ascii="Arial Narrow" w:hAnsi="Arial Narrow" w:cs="Calibri"/>
        </w:rPr>
      </w:pPr>
      <w:r w:rsidRPr="007E7C74">
        <w:rPr>
          <w:rFonts w:ascii="Arial Narrow" w:hAnsi="Arial Narrow" w:cs="Arial"/>
        </w:rPr>
        <w:t>Oświadczamy, że zapoznaliśmy się z treścią Zapytania</w:t>
      </w:r>
      <w:r w:rsidRPr="006B0A7F">
        <w:rPr>
          <w:rFonts w:ascii="Arial Narrow" w:hAnsi="Arial Narrow" w:cs="Arial"/>
        </w:rPr>
        <w:t xml:space="preserve"> ofertowego oraz uzyskaliśmy konieczne informacje niezbędne do przygotowania oferty. Składając ofertę akceptujemy postanowienia i wymagania postawione Zapytaniem ofertowym.</w:t>
      </w:r>
    </w:p>
    <w:p w:rsidR="00D40DDB" w:rsidRPr="00B15D66" w:rsidRDefault="00D40DDB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 zapoznaliśmy się z opisem przedmiotu zamówienia i nie wnosimy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do niego zastrzeżeń.</w:t>
      </w:r>
    </w:p>
    <w:p w:rsidR="00232859" w:rsidRPr="006B0A7F" w:rsidRDefault="00D40DDB" w:rsidP="006B0A7F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lastRenderedPageBreak/>
        <w:t>Oświadczamy, że uważamy się za związan</w:t>
      </w:r>
      <w:r w:rsidR="0097709D">
        <w:rPr>
          <w:rFonts w:ascii="Arial Narrow" w:hAnsi="Arial Narrow" w:cs="Arial"/>
        </w:rPr>
        <w:t>ych</w:t>
      </w:r>
      <w:r w:rsidRPr="00B15D66">
        <w:rPr>
          <w:rFonts w:ascii="Arial Narrow" w:hAnsi="Arial Narrow" w:cs="Arial"/>
        </w:rPr>
        <w:t xml:space="preserve"> ofertą na czas wskazany</w:t>
      </w:r>
      <w:r w:rsidR="007B6895" w:rsidRPr="00B15D66">
        <w:rPr>
          <w:rFonts w:ascii="Arial Narrow" w:hAnsi="Arial Narrow" w:cs="Arial"/>
        </w:rPr>
        <w:t xml:space="preserve"> </w:t>
      </w:r>
      <w:r w:rsidRPr="00B15D66">
        <w:rPr>
          <w:rFonts w:ascii="Arial Narrow" w:hAnsi="Arial Narrow" w:cs="Arial"/>
        </w:rPr>
        <w:t>w Zapytaniu ofertowym</w:t>
      </w:r>
      <w:r w:rsidR="00D40771">
        <w:rPr>
          <w:rFonts w:ascii="Arial Narrow" w:hAnsi="Arial Narrow" w:cs="Arial"/>
        </w:rPr>
        <w:t xml:space="preserve"> (30 dni od ostatecznego terminu składania ofert).</w:t>
      </w:r>
    </w:p>
    <w:p w:rsidR="007B6895" w:rsidRPr="00B15D66" w:rsidRDefault="0097709D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przypadku wyboru naszej </w:t>
      </w:r>
      <w:proofErr w:type="gramStart"/>
      <w:r>
        <w:rPr>
          <w:rFonts w:ascii="Arial Narrow" w:hAnsi="Arial Narrow" w:cs="Arial"/>
        </w:rPr>
        <w:t>oferty jako</w:t>
      </w:r>
      <w:proofErr w:type="gramEnd"/>
      <w:r>
        <w:rPr>
          <w:rFonts w:ascii="Arial Narrow" w:hAnsi="Arial Narrow" w:cs="Arial"/>
        </w:rPr>
        <w:t xml:space="preserve"> najkorzystniejszej</w:t>
      </w:r>
      <w:r w:rsidR="007B6895" w:rsidRPr="00B15D66">
        <w:rPr>
          <w:rFonts w:ascii="Arial Narrow" w:hAnsi="Arial Narrow" w:cs="Arial"/>
        </w:rPr>
        <w:t xml:space="preserve"> w przedmiotowym postępowaniu </w:t>
      </w:r>
      <w:r>
        <w:rPr>
          <w:rFonts w:ascii="Arial Narrow" w:hAnsi="Arial Narrow" w:cs="Arial"/>
        </w:rPr>
        <w:t xml:space="preserve">zobowiązujemy się </w:t>
      </w:r>
      <w:r w:rsidR="007B6895" w:rsidRPr="00B15D66">
        <w:rPr>
          <w:rFonts w:ascii="Arial Narrow" w:hAnsi="Arial Narrow" w:cs="Arial"/>
        </w:rPr>
        <w:t>do zawarcia umowy na warunkach okreś</w:t>
      </w:r>
      <w:r w:rsidR="006C3E64" w:rsidRPr="00B15D66">
        <w:rPr>
          <w:rFonts w:ascii="Arial Narrow" w:hAnsi="Arial Narrow" w:cs="Arial"/>
        </w:rPr>
        <w:t xml:space="preserve">lonych Zapytaniem ofertowym </w:t>
      </w:r>
      <w:r w:rsidR="007B6895" w:rsidRPr="00B15D66">
        <w:rPr>
          <w:rFonts w:ascii="Arial Narrow" w:hAnsi="Arial Narrow" w:cs="Arial"/>
        </w:rPr>
        <w:t>w terminie i miejscu wskazanym przez Zamawiającego.</w:t>
      </w:r>
    </w:p>
    <w:p w:rsidR="007B6895" w:rsidRPr="00B15D66" w:rsidRDefault="00D40771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Oświadczam, że</w:t>
      </w:r>
      <w:r w:rsidR="007B6895" w:rsidRPr="00B15D66">
        <w:rPr>
          <w:rFonts w:ascii="Arial Narrow" w:hAnsi="Arial Narrow" w:cs="Arial"/>
        </w:rPr>
        <w:t xml:space="preserve"> wszystkie informacje zamieszczone w Ofercie są aktualne i prawdziwe.</w:t>
      </w:r>
    </w:p>
    <w:p w:rsidR="007B6895" w:rsidRPr="00B15D66" w:rsidRDefault="007B6895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</w:t>
      </w:r>
      <w:r w:rsidR="0097709D">
        <w:rPr>
          <w:rFonts w:ascii="Arial Narrow" w:hAnsi="Arial Narrow" w:cs="Arial"/>
        </w:rPr>
        <w:t>, ż</w:t>
      </w:r>
      <w:r w:rsidR="00D40771">
        <w:rPr>
          <w:rFonts w:ascii="Arial Narrow" w:hAnsi="Arial Narrow" w:cs="Arial"/>
        </w:rPr>
        <w:t>e</w:t>
      </w:r>
      <w:r w:rsidRPr="00B15D66">
        <w:rPr>
          <w:rFonts w:ascii="Arial Narrow" w:hAnsi="Arial Narrow" w:cs="Arial"/>
        </w:rPr>
        <w:t xml:space="preserve"> w cenie oferty uwzględniliśmy wszystkie wymagania Zapytania ofertowego oraz wszelkie koszty związane z realizacją zamówienia.</w:t>
      </w: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E01CE1" w:rsidRPr="00B15D66" w:rsidRDefault="00E01CE1" w:rsidP="00E01CE1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Oświadczamy, że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spełniamy</w:t>
      </w:r>
      <w:proofErr w:type="gramEnd"/>
      <w:r w:rsidRPr="00B15D66">
        <w:rPr>
          <w:rFonts w:ascii="Arial Narrow" w:hAnsi="Arial Narrow" w:cs="Arial"/>
        </w:rPr>
        <w:t xml:space="preserve"> wszystkie warunki ustanowione przedmiotowym postępowaniem,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posiadamy</w:t>
      </w:r>
      <w:proofErr w:type="gramEnd"/>
      <w:r w:rsidRPr="00B15D66">
        <w:rPr>
          <w:rFonts w:ascii="Arial Narrow" w:hAnsi="Arial Narrow" w:cs="Arial"/>
        </w:rPr>
        <w:t xml:space="preserve"> uprawnienia do wykonywania określonej działalności lub czynności, jeżeli przepisy prawa nakładają obowiązek ich posiadania;</w:t>
      </w:r>
    </w:p>
    <w:p w:rsidR="002D52A7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nie</w:t>
      </w:r>
      <w:proofErr w:type="gramEnd"/>
      <w:r w:rsidRPr="00B15D66">
        <w:rPr>
          <w:rFonts w:ascii="Arial Narrow" w:hAnsi="Arial Narrow" w:cs="Arial"/>
        </w:rPr>
        <w:t xml:space="preserve"> znajdujemy się w stanie upadłości, ani likwidacji;</w:t>
      </w:r>
    </w:p>
    <w:p w:rsidR="002419FE" w:rsidRDefault="002419FE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dysponujemy</w:t>
      </w:r>
      <w:proofErr w:type="gramEnd"/>
      <w:r w:rsidRPr="002419FE">
        <w:rPr>
          <w:rFonts w:ascii="Arial Narrow" w:hAnsi="Arial Narrow" w:cs="Arial"/>
        </w:rPr>
        <w:t xml:space="preserve"> odpowiednim potencjałem </w:t>
      </w:r>
      <w:r w:rsidR="00D40771">
        <w:rPr>
          <w:rFonts w:ascii="Arial Narrow" w:hAnsi="Arial Narrow" w:cs="Arial"/>
        </w:rPr>
        <w:t xml:space="preserve">technicznym </w:t>
      </w:r>
      <w:r w:rsidRPr="002419FE">
        <w:rPr>
          <w:rFonts w:ascii="Arial Narrow" w:hAnsi="Arial Narrow" w:cs="Arial"/>
        </w:rPr>
        <w:t>umożliwiającym terminową realizację przedmiotu zamówienia</w:t>
      </w:r>
      <w:r>
        <w:rPr>
          <w:rFonts w:ascii="Arial Narrow" w:hAnsi="Arial Narrow" w:cs="Arial"/>
        </w:rPr>
        <w:t>;</w:t>
      </w:r>
    </w:p>
    <w:p w:rsidR="00232859" w:rsidRDefault="00232859" w:rsidP="002D52A7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 w:rsidRPr="00B15D66">
        <w:rPr>
          <w:rFonts w:ascii="Arial Narrow" w:hAnsi="Arial Narrow" w:cs="Arial"/>
        </w:rPr>
        <w:t>posiadamy</w:t>
      </w:r>
      <w:proofErr w:type="gramEnd"/>
      <w:r w:rsidRPr="00B15D66">
        <w:rPr>
          <w:rFonts w:ascii="Arial Narrow" w:hAnsi="Arial Narrow" w:cs="Arial"/>
        </w:rPr>
        <w:t xml:space="preserve"> wiedzę i doświadczenie niezbędne do zrealizowania niniejszego zamówienia.</w:t>
      </w:r>
    </w:p>
    <w:p w:rsidR="002419FE" w:rsidRPr="00B15D66" w:rsidRDefault="002419FE" w:rsidP="002419FE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znajdujemy</w:t>
      </w:r>
      <w:proofErr w:type="gramEnd"/>
      <w:r w:rsidRPr="002419FE">
        <w:rPr>
          <w:rFonts w:ascii="Arial Narrow" w:hAnsi="Arial Narrow" w:cs="Arial"/>
        </w:rPr>
        <w:t xml:space="preserve"> się w sytuacji ekonomicznej i finansowej niezbędnej do realizacji zamówienia</w:t>
      </w:r>
      <w:r w:rsidR="0097709D">
        <w:rPr>
          <w:rFonts w:ascii="Arial Narrow" w:hAnsi="Arial Narrow" w:cs="Arial"/>
        </w:rPr>
        <w:t>.</w:t>
      </w:r>
    </w:p>
    <w:p w:rsidR="00D40771" w:rsidRDefault="00D40771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Default="007B6895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11.  Złącznikami do niniejszego formularza ofertowego stanowiącego integralną część oferty są:</w:t>
      </w:r>
    </w:p>
    <w:p w:rsidR="00246D18" w:rsidRPr="00B15D66" w:rsidRDefault="00246D18" w:rsidP="00246D18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:rsidR="009D7A62" w:rsidRPr="00B15D66" w:rsidRDefault="009D7A62" w:rsidP="009D7A62">
      <w:pPr>
        <w:pStyle w:val="Bezodstpw"/>
        <w:spacing w:line="276" w:lineRule="auto"/>
        <w:ind w:left="284"/>
        <w:jc w:val="both"/>
        <w:rPr>
          <w:rFonts w:ascii="Arial Narrow" w:hAnsi="Arial Narrow" w:cs="Arial"/>
        </w:rPr>
      </w:pPr>
    </w:p>
    <w:p w:rsidR="007B6895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………………………………..</w:t>
      </w:r>
    </w:p>
    <w:p w:rsidR="009D7A62" w:rsidRPr="00B15D66" w:rsidRDefault="009D7A62" w:rsidP="009D7A62">
      <w:pPr>
        <w:pStyle w:val="Bezodstpw"/>
        <w:numPr>
          <w:ilvl w:val="0"/>
          <w:numId w:val="15"/>
        </w:numPr>
        <w:spacing w:line="276" w:lineRule="auto"/>
        <w:ind w:left="993"/>
        <w:jc w:val="both"/>
        <w:rPr>
          <w:rFonts w:ascii="Arial Narrow" w:hAnsi="Arial Narrow" w:cs="Arial"/>
        </w:rPr>
      </w:pPr>
      <w:r w:rsidRPr="00B15D66">
        <w:rPr>
          <w:rFonts w:ascii="Arial Narrow" w:hAnsi="Arial Narrow" w:cs="Arial"/>
        </w:rPr>
        <w:t>………………………………</w:t>
      </w: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7B6895" w:rsidRPr="00B15D66" w:rsidRDefault="007B6895" w:rsidP="007B6895">
      <w:pPr>
        <w:pStyle w:val="Bezodstpw"/>
        <w:spacing w:line="276" w:lineRule="auto"/>
        <w:ind w:left="720"/>
        <w:jc w:val="both"/>
        <w:rPr>
          <w:rFonts w:ascii="Arial Narrow" w:hAnsi="Arial Narrow" w:cs="Arial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spacing w:line="276" w:lineRule="auto"/>
        <w:jc w:val="both"/>
        <w:rPr>
          <w:rFonts w:ascii="Arial Narrow" w:eastAsia="Calibri" w:hAnsi="Arial Narrow" w:cs="Arial"/>
          <w:sz w:val="22"/>
          <w:szCs w:val="22"/>
        </w:rPr>
      </w:pPr>
    </w:p>
    <w:p w:rsidR="00665C5F" w:rsidRPr="00B15D66" w:rsidRDefault="00665C5F" w:rsidP="00665C5F">
      <w:pPr>
        <w:pStyle w:val="Bezodstpw"/>
        <w:spacing w:line="276" w:lineRule="auto"/>
        <w:jc w:val="right"/>
        <w:rPr>
          <w:rFonts w:ascii="Arial Narrow" w:hAnsi="Arial Narrow" w:cs="Arial"/>
          <w:sz w:val="20"/>
          <w:szCs w:val="24"/>
        </w:rPr>
      </w:pPr>
    </w:p>
    <w:p w:rsidR="00665C5F" w:rsidRPr="00B15D66" w:rsidRDefault="00665C5F" w:rsidP="00665C5F">
      <w:pPr>
        <w:pStyle w:val="Bezodstpw"/>
        <w:spacing w:line="276" w:lineRule="auto"/>
        <w:rPr>
          <w:rFonts w:ascii="Arial Narrow" w:hAnsi="Arial Narrow" w:cs="Arial"/>
          <w:sz w:val="20"/>
          <w:szCs w:val="24"/>
        </w:rPr>
      </w:pPr>
      <w:r w:rsidRPr="00B15D66">
        <w:rPr>
          <w:rFonts w:ascii="Arial Narrow" w:hAnsi="Arial Narrow" w:cs="Arial"/>
          <w:sz w:val="20"/>
          <w:szCs w:val="24"/>
        </w:rPr>
        <w:t>………………………… dnia ………………</w:t>
      </w:r>
    </w:p>
    <w:p w:rsidR="00665C5F" w:rsidRPr="00B15D66" w:rsidRDefault="00665C5F" w:rsidP="00665C5F">
      <w:pPr>
        <w:pStyle w:val="Bezodstpw"/>
        <w:spacing w:line="276" w:lineRule="auto"/>
        <w:ind w:left="4254"/>
        <w:rPr>
          <w:rFonts w:ascii="Arial Narrow" w:hAnsi="Arial Narrow" w:cs="Arial"/>
          <w:sz w:val="14"/>
          <w:szCs w:val="18"/>
        </w:rPr>
      </w:pPr>
      <w:r w:rsidRPr="00B15D66">
        <w:rPr>
          <w:rFonts w:ascii="Arial Narrow" w:hAnsi="Arial Narrow" w:cs="Arial"/>
          <w:sz w:val="16"/>
          <w:szCs w:val="20"/>
        </w:rPr>
        <w:t xml:space="preserve">                    …………..……………………………………………………..</w:t>
      </w:r>
    </w:p>
    <w:p w:rsidR="00665C5F" w:rsidRPr="00B15D66" w:rsidRDefault="00665C5F" w:rsidP="00665C5F">
      <w:pPr>
        <w:pStyle w:val="Bezodstpw"/>
        <w:spacing w:line="276" w:lineRule="auto"/>
        <w:ind w:left="3545" w:firstLine="709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>Czytelny podpis uprawnionego przedstawiciela Oferenta</w:t>
      </w:r>
    </w:p>
    <w:p w:rsidR="001A6881" w:rsidRPr="00B15D66" w:rsidRDefault="00665C5F" w:rsidP="009D7A62">
      <w:pPr>
        <w:pStyle w:val="Bezodstpw"/>
        <w:spacing w:line="276" w:lineRule="auto"/>
        <w:jc w:val="center"/>
        <w:rPr>
          <w:rFonts w:ascii="Arial Narrow" w:hAnsi="Arial Narrow" w:cs="Arial"/>
          <w:i/>
          <w:sz w:val="16"/>
          <w:szCs w:val="20"/>
        </w:rPr>
      </w:pPr>
      <w:r w:rsidRPr="00B15D66">
        <w:rPr>
          <w:rFonts w:ascii="Arial Narrow" w:hAnsi="Arial Narrow" w:cs="Arial"/>
          <w:i/>
          <w:sz w:val="16"/>
          <w:szCs w:val="20"/>
        </w:rPr>
        <w:t xml:space="preserve">                                                                                             </w:t>
      </w:r>
      <w:r w:rsidR="00FF3F6A" w:rsidRPr="00B15D66">
        <w:rPr>
          <w:rFonts w:ascii="Arial Narrow" w:hAnsi="Arial Narrow" w:cs="Arial"/>
          <w:i/>
          <w:sz w:val="16"/>
          <w:szCs w:val="20"/>
        </w:rPr>
        <w:tab/>
      </w:r>
      <w:r w:rsidRPr="00B15D66">
        <w:rPr>
          <w:rFonts w:ascii="Arial Narrow" w:hAnsi="Arial Narrow" w:cs="Arial"/>
          <w:i/>
          <w:sz w:val="16"/>
          <w:szCs w:val="20"/>
        </w:rPr>
        <w:t xml:space="preserve">oraz pieczęć </w:t>
      </w:r>
      <w:proofErr w:type="gramStart"/>
      <w:r w:rsidRPr="00B15D66">
        <w:rPr>
          <w:rFonts w:ascii="Arial Narrow" w:hAnsi="Arial Narrow" w:cs="Arial"/>
          <w:i/>
          <w:sz w:val="16"/>
          <w:szCs w:val="20"/>
        </w:rPr>
        <w:t>firmowa (jeśli</w:t>
      </w:r>
      <w:proofErr w:type="gramEnd"/>
      <w:r w:rsidRPr="00B15D66">
        <w:rPr>
          <w:rFonts w:ascii="Arial Narrow" w:hAnsi="Arial Narrow" w:cs="Arial"/>
          <w:i/>
          <w:sz w:val="16"/>
          <w:szCs w:val="20"/>
        </w:rPr>
        <w:t xml:space="preserve"> </w:t>
      </w:r>
      <w:r w:rsidR="009D7A62" w:rsidRPr="00B15D66">
        <w:rPr>
          <w:rFonts w:ascii="Arial Narrow" w:hAnsi="Arial Narrow" w:cs="Arial"/>
          <w:i/>
          <w:sz w:val="16"/>
          <w:szCs w:val="20"/>
        </w:rPr>
        <w:t>podmiot posiada pieczęć firmową)</w:t>
      </w:r>
    </w:p>
    <w:sectPr w:rsidR="001A6881" w:rsidRPr="00B15D66" w:rsidSect="00AF3A4C">
      <w:headerReference w:type="default" r:id="rId8"/>
      <w:footerReference w:type="default" r:id="rId9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009" w:rsidRDefault="009E3009">
      <w:r>
        <w:separator/>
      </w:r>
    </w:p>
  </w:endnote>
  <w:endnote w:type="continuationSeparator" w:id="0">
    <w:p w:rsidR="009E3009" w:rsidRDefault="009E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9E3009">
    <w:pPr>
      <w:pStyle w:val="Bezodstpw"/>
      <w:jc w:val="center"/>
      <w:rPr>
        <w:i/>
        <w:sz w:val="18"/>
        <w:szCs w:val="18"/>
      </w:rPr>
    </w:pPr>
  </w:p>
  <w:p w:rsidR="009E3009" w:rsidRDefault="00435E49">
    <w:pPr>
      <w:pStyle w:val="Bezodstpw"/>
      <w:jc w:val="center"/>
      <w:rPr>
        <w:i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column">
                <wp:posOffset>5948045</wp:posOffset>
              </wp:positionH>
              <wp:positionV relativeFrom="paragraph">
                <wp:posOffset>64770</wp:posOffset>
              </wp:positionV>
              <wp:extent cx="572770" cy="1739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770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75B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8.35pt;margin-top:5.1pt;width:45.1pt;height:13.7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" stroked="f">
              <v:textbox inset="0,0,0,0"/>
            </v:shape>
          </w:pict>
        </mc:Fallback>
      </mc:AlternateContent>
    </w:r>
  </w:p>
  <w:p w:rsidR="009E3009" w:rsidRDefault="009E3009">
    <w:pPr>
      <w:pStyle w:val="Stopka"/>
    </w:pPr>
  </w:p>
  <w:p w:rsidR="009E3009" w:rsidRDefault="009E3009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009" w:rsidRDefault="009E3009">
      <w:r>
        <w:separator/>
      </w:r>
    </w:p>
  </w:footnote>
  <w:footnote w:type="continuationSeparator" w:id="0">
    <w:p w:rsidR="009E3009" w:rsidRDefault="009E3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2A7" w:rsidRPr="002F7461" w:rsidRDefault="002D52A7" w:rsidP="002D52A7">
    <w:pPr>
      <w:pStyle w:val="Nagwek"/>
    </w:pPr>
  </w:p>
  <w:p w:rsidR="009E3009" w:rsidRDefault="00F473DA" w:rsidP="00041931">
    <w:pPr>
      <w:pStyle w:val="Nagwek"/>
      <w:jc w:val="center"/>
    </w:pPr>
    <w:r w:rsidRPr="008408A5">
      <w:rPr>
        <w:noProof/>
        <w:lang w:eastAsia="pl-PL"/>
      </w:rPr>
      <w:drawing>
        <wp:inline distT="0" distB="0" distL="0" distR="0" wp14:anchorId="35423D99" wp14:editId="4941D78B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009" w:rsidRDefault="009E30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A6327"/>
    <w:multiLevelType w:val="hybridMultilevel"/>
    <w:tmpl w:val="32B0E5C2"/>
    <w:lvl w:ilvl="0" w:tplc="D65C336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14"/>
  </w:num>
  <w:num w:numId="13">
    <w:abstractNumId w:val="10"/>
  </w:num>
  <w:num w:numId="14">
    <w:abstractNumId w:val="13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81"/>
    <w:rsid w:val="00041931"/>
    <w:rsid w:val="00050968"/>
    <w:rsid w:val="00053848"/>
    <w:rsid w:val="00087EF6"/>
    <w:rsid w:val="000B114A"/>
    <w:rsid w:val="00114105"/>
    <w:rsid w:val="00180262"/>
    <w:rsid w:val="001A365D"/>
    <w:rsid w:val="001A6881"/>
    <w:rsid w:val="001B6360"/>
    <w:rsid w:val="001C6E71"/>
    <w:rsid w:val="001D568B"/>
    <w:rsid w:val="002050F2"/>
    <w:rsid w:val="00206599"/>
    <w:rsid w:val="00232859"/>
    <w:rsid w:val="002419FE"/>
    <w:rsid w:val="00242330"/>
    <w:rsid w:val="00246D18"/>
    <w:rsid w:val="002944A0"/>
    <w:rsid w:val="002A6A9B"/>
    <w:rsid w:val="002C2F70"/>
    <w:rsid w:val="002C59BD"/>
    <w:rsid w:val="002D52A7"/>
    <w:rsid w:val="002E4E06"/>
    <w:rsid w:val="00307E0E"/>
    <w:rsid w:val="003529DF"/>
    <w:rsid w:val="00364E7C"/>
    <w:rsid w:val="00371E4A"/>
    <w:rsid w:val="00377502"/>
    <w:rsid w:val="003B5C86"/>
    <w:rsid w:val="003C6E3B"/>
    <w:rsid w:val="003F3601"/>
    <w:rsid w:val="003F6D57"/>
    <w:rsid w:val="00435E49"/>
    <w:rsid w:val="00460E93"/>
    <w:rsid w:val="00470107"/>
    <w:rsid w:val="00473988"/>
    <w:rsid w:val="00496FFC"/>
    <w:rsid w:val="0056296C"/>
    <w:rsid w:val="005824BC"/>
    <w:rsid w:val="00587C38"/>
    <w:rsid w:val="00593A5C"/>
    <w:rsid w:val="005D3A5E"/>
    <w:rsid w:val="006442A1"/>
    <w:rsid w:val="00665C5F"/>
    <w:rsid w:val="00676454"/>
    <w:rsid w:val="00680CEE"/>
    <w:rsid w:val="00680E9D"/>
    <w:rsid w:val="00681741"/>
    <w:rsid w:val="0068619D"/>
    <w:rsid w:val="006B0A7F"/>
    <w:rsid w:val="006C072E"/>
    <w:rsid w:val="006C3E64"/>
    <w:rsid w:val="006E0983"/>
    <w:rsid w:val="006F041A"/>
    <w:rsid w:val="0072535B"/>
    <w:rsid w:val="007317FE"/>
    <w:rsid w:val="00743D45"/>
    <w:rsid w:val="00746CA5"/>
    <w:rsid w:val="007B6895"/>
    <w:rsid w:val="007E7C74"/>
    <w:rsid w:val="008004C7"/>
    <w:rsid w:val="00805EB6"/>
    <w:rsid w:val="0082529D"/>
    <w:rsid w:val="00852C7D"/>
    <w:rsid w:val="008741FF"/>
    <w:rsid w:val="008756E1"/>
    <w:rsid w:val="008A2EDC"/>
    <w:rsid w:val="008B46B7"/>
    <w:rsid w:val="0090000A"/>
    <w:rsid w:val="0090273A"/>
    <w:rsid w:val="00906D30"/>
    <w:rsid w:val="00933C0B"/>
    <w:rsid w:val="00936236"/>
    <w:rsid w:val="009735AC"/>
    <w:rsid w:val="0097709D"/>
    <w:rsid w:val="009C6F84"/>
    <w:rsid w:val="009D7A62"/>
    <w:rsid w:val="009E04D4"/>
    <w:rsid w:val="009E3009"/>
    <w:rsid w:val="00A00463"/>
    <w:rsid w:val="00A80FB9"/>
    <w:rsid w:val="00A964E6"/>
    <w:rsid w:val="00AA4091"/>
    <w:rsid w:val="00AB646D"/>
    <w:rsid w:val="00AD1C1C"/>
    <w:rsid w:val="00AE3535"/>
    <w:rsid w:val="00AF3A4C"/>
    <w:rsid w:val="00AF6C1C"/>
    <w:rsid w:val="00B15D66"/>
    <w:rsid w:val="00B56FDA"/>
    <w:rsid w:val="00B7154F"/>
    <w:rsid w:val="00B75602"/>
    <w:rsid w:val="00BC2397"/>
    <w:rsid w:val="00BF224E"/>
    <w:rsid w:val="00BF30FD"/>
    <w:rsid w:val="00C048DC"/>
    <w:rsid w:val="00C254DD"/>
    <w:rsid w:val="00C675DF"/>
    <w:rsid w:val="00C91D3C"/>
    <w:rsid w:val="00CA39BF"/>
    <w:rsid w:val="00CE581E"/>
    <w:rsid w:val="00D21E2F"/>
    <w:rsid w:val="00D33216"/>
    <w:rsid w:val="00D368B4"/>
    <w:rsid w:val="00D40771"/>
    <w:rsid w:val="00D40DDB"/>
    <w:rsid w:val="00D5783D"/>
    <w:rsid w:val="00D5785A"/>
    <w:rsid w:val="00D76AB7"/>
    <w:rsid w:val="00DD0992"/>
    <w:rsid w:val="00E01CE1"/>
    <w:rsid w:val="00E456BF"/>
    <w:rsid w:val="00E867C2"/>
    <w:rsid w:val="00E95F56"/>
    <w:rsid w:val="00EB490E"/>
    <w:rsid w:val="00EC547D"/>
    <w:rsid w:val="00ED795E"/>
    <w:rsid w:val="00F07DBF"/>
    <w:rsid w:val="00F32E25"/>
    <w:rsid w:val="00F367FF"/>
    <w:rsid w:val="00F473DA"/>
    <w:rsid w:val="00F91CC2"/>
    <w:rsid w:val="00FE1D31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docId w15:val="{CACDE8D6-4445-4B82-BCAD-7C59D371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3A4C"/>
    <w:rPr>
      <w:rFonts w:ascii="Wingdings" w:hAnsi="Wingdings" w:cs="Wingdings" w:hint="default"/>
    </w:rPr>
  </w:style>
  <w:style w:type="character" w:customStyle="1" w:styleId="WW8Num1z1">
    <w:name w:val="WW8Num1z1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rsid w:val="00AF3A4C"/>
    <w:rPr>
      <w:rFonts w:ascii="Symbol" w:hAnsi="Symbol" w:cs="Symbol" w:hint="default"/>
    </w:rPr>
  </w:style>
  <w:style w:type="character" w:customStyle="1" w:styleId="WW8Num2z0">
    <w:name w:val="WW8Num2z0"/>
    <w:rsid w:val="00AF3A4C"/>
    <w:rPr>
      <w:rFonts w:hint="default"/>
    </w:rPr>
  </w:style>
  <w:style w:type="character" w:customStyle="1" w:styleId="WW8Num2z1">
    <w:name w:val="WW8Num2z1"/>
    <w:rsid w:val="00AF3A4C"/>
  </w:style>
  <w:style w:type="character" w:customStyle="1" w:styleId="WW8Num2z2">
    <w:name w:val="WW8Num2z2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rsid w:val="00AF3A4C"/>
    <w:rPr>
      <w:rFonts w:hint="default"/>
    </w:rPr>
  </w:style>
  <w:style w:type="character" w:customStyle="1" w:styleId="WW8Num3z1">
    <w:name w:val="WW8Num3z1"/>
    <w:rsid w:val="00AF3A4C"/>
  </w:style>
  <w:style w:type="character" w:customStyle="1" w:styleId="WW8Num3z2">
    <w:name w:val="WW8Num3z2"/>
    <w:rsid w:val="00AF3A4C"/>
  </w:style>
  <w:style w:type="character" w:customStyle="1" w:styleId="WW8Num3z3">
    <w:name w:val="WW8Num3z3"/>
    <w:rsid w:val="00AF3A4C"/>
  </w:style>
  <w:style w:type="character" w:customStyle="1" w:styleId="WW8Num3z4">
    <w:name w:val="WW8Num3z4"/>
    <w:rsid w:val="00AF3A4C"/>
  </w:style>
  <w:style w:type="character" w:customStyle="1" w:styleId="WW8Num3z5">
    <w:name w:val="WW8Num3z5"/>
    <w:rsid w:val="00AF3A4C"/>
  </w:style>
  <w:style w:type="character" w:customStyle="1" w:styleId="WW8Num3z6">
    <w:name w:val="WW8Num3z6"/>
    <w:rsid w:val="00AF3A4C"/>
  </w:style>
  <w:style w:type="character" w:customStyle="1" w:styleId="WW8Num3z7">
    <w:name w:val="WW8Num3z7"/>
    <w:rsid w:val="00AF3A4C"/>
  </w:style>
  <w:style w:type="character" w:customStyle="1" w:styleId="WW8Num3z8">
    <w:name w:val="WW8Num3z8"/>
    <w:rsid w:val="00AF3A4C"/>
  </w:style>
  <w:style w:type="character" w:customStyle="1" w:styleId="WW8Num4z0">
    <w:name w:val="WW8Num4z0"/>
    <w:rsid w:val="00AF3A4C"/>
    <w:rPr>
      <w:rFonts w:hint="default"/>
    </w:rPr>
  </w:style>
  <w:style w:type="character" w:customStyle="1" w:styleId="WW8Num4z1">
    <w:name w:val="WW8Num4z1"/>
    <w:rsid w:val="00AF3A4C"/>
  </w:style>
  <w:style w:type="character" w:customStyle="1" w:styleId="WW8Num4z2">
    <w:name w:val="WW8Num4z2"/>
    <w:rsid w:val="00AF3A4C"/>
  </w:style>
  <w:style w:type="character" w:customStyle="1" w:styleId="WW8Num4z3">
    <w:name w:val="WW8Num4z3"/>
    <w:rsid w:val="00AF3A4C"/>
  </w:style>
  <w:style w:type="character" w:customStyle="1" w:styleId="WW8Num4z4">
    <w:name w:val="WW8Num4z4"/>
    <w:rsid w:val="00AF3A4C"/>
  </w:style>
  <w:style w:type="character" w:customStyle="1" w:styleId="WW8Num4z5">
    <w:name w:val="WW8Num4z5"/>
    <w:rsid w:val="00AF3A4C"/>
  </w:style>
  <w:style w:type="character" w:customStyle="1" w:styleId="WW8Num4z6">
    <w:name w:val="WW8Num4z6"/>
    <w:rsid w:val="00AF3A4C"/>
  </w:style>
  <w:style w:type="character" w:customStyle="1" w:styleId="WW8Num4z7">
    <w:name w:val="WW8Num4z7"/>
    <w:rsid w:val="00AF3A4C"/>
  </w:style>
  <w:style w:type="character" w:customStyle="1" w:styleId="WW8Num4z8">
    <w:name w:val="WW8Num4z8"/>
    <w:rsid w:val="00AF3A4C"/>
  </w:style>
  <w:style w:type="character" w:customStyle="1" w:styleId="WW8Num5z0">
    <w:name w:val="WW8Num5z0"/>
    <w:rsid w:val="00AF3A4C"/>
  </w:style>
  <w:style w:type="character" w:customStyle="1" w:styleId="WW8Num5z1">
    <w:name w:val="WW8Num5z1"/>
    <w:rsid w:val="00AF3A4C"/>
  </w:style>
  <w:style w:type="character" w:customStyle="1" w:styleId="WW8Num5z2">
    <w:name w:val="WW8Num5z2"/>
    <w:rsid w:val="00AF3A4C"/>
  </w:style>
  <w:style w:type="character" w:customStyle="1" w:styleId="WW8Num5z3">
    <w:name w:val="WW8Num5z3"/>
    <w:rsid w:val="00AF3A4C"/>
  </w:style>
  <w:style w:type="character" w:customStyle="1" w:styleId="WW8Num5z4">
    <w:name w:val="WW8Num5z4"/>
    <w:rsid w:val="00AF3A4C"/>
  </w:style>
  <w:style w:type="character" w:customStyle="1" w:styleId="WW8Num5z5">
    <w:name w:val="WW8Num5z5"/>
    <w:rsid w:val="00AF3A4C"/>
  </w:style>
  <w:style w:type="character" w:customStyle="1" w:styleId="WW8Num5z6">
    <w:name w:val="WW8Num5z6"/>
    <w:rsid w:val="00AF3A4C"/>
  </w:style>
  <w:style w:type="character" w:customStyle="1" w:styleId="WW8Num5z7">
    <w:name w:val="WW8Num5z7"/>
    <w:rsid w:val="00AF3A4C"/>
  </w:style>
  <w:style w:type="character" w:customStyle="1" w:styleId="WW8Num5z8">
    <w:name w:val="WW8Num5z8"/>
    <w:rsid w:val="00AF3A4C"/>
  </w:style>
  <w:style w:type="character" w:customStyle="1" w:styleId="WW8Num6z0">
    <w:name w:val="WW8Num6z0"/>
    <w:rsid w:val="00AF3A4C"/>
    <w:rPr>
      <w:rFonts w:hint="default"/>
    </w:rPr>
  </w:style>
  <w:style w:type="character" w:customStyle="1" w:styleId="WW8Num6z1">
    <w:name w:val="WW8Num6z1"/>
    <w:rsid w:val="00AF3A4C"/>
  </w:style>
  <w:style w:type="character" w:customStyle="1" w:styleId="WW8Num6z2">
    <w:name w:val="WW8Num6z2"/>
    <w:rsid w:val="00AF3A4C"/>
  </w:style>
  <w:style w:type="character" w:customStyle="1" w:styleId="WW8Num6z3">
    <w:name w:val="WW8Num6z3"/>
    <w:rsid w:val="00AF3A4C"/>
  </w:style>
  <w:style w:type="character" w:customStyle="1" w:styleId="WW8Num6z4">
    <w:name w:val="WW8Num6z4"/>
    <w:rsid w:val="00AF3A4C"/>
  </w:style>
  <w:style w:type="character" w:customStyle="1" w:styleId="WW8Num6z5">
    <w:name w:val="WW8Num6z5"/>
    <w:rsid w:val="00AF3A4C"/>
  </w:style>
  <w:style w:type="character" w:customStyle="1" w:styleId="WW8Num6z6">
    <w:name w:val="WW8Num6z6"/>
    <w:rsid w:val="00AF3A4C"/>
  </w:style>
  <w:style w:type="character" w:customStyle="1" w:styleId="WW8Num6z7">
    <w:name w:val="WW8Num6z7"/>
    <w:rsid w:val="00AF3A4C"/>
  </w:style>
  <w:style w:type="character" w:customStyle="1" w:styleId="WW8Num6z8">
    <w:name w:val="WW8Num6z8"/>
    <w:rsid w:val="00AF3A4C"/>
  </w:style>
  <w:style w:type="character" w:customStyle="1" w:styleId="WW8Num7z0">
    <w:name w:val="WW8Num7z0"/>
    <w:rsid w:val="00AF3A4C"/>
  </w:style>
  <w:style w:type="character" w:customStyle="1" w:styleId="WW8Num7z1">
    <w:name w:val="WW8Num7z1"/>
    <w:rsid w:val="00AF3A4C"/>
  </w:style>
  <w:style w:type="character" w:customStyle="1" w:styleId="WW8Num7z2">
    <w:name w:val="WW8Num7z2"/>
    <w:rsid w:val="00AF3A4C"/>
  </w:style>
  <w:style w:type="character" w:customStyle="1" w:styleId="WW8Num7z3">
    <w:name w:val="WW8Num7z3"/>
    <w:rsid w:val="00AF3A4C"/>
  </w:style>
  <w:style w:type="character" w:customStyle="1" w:styleId="WW8Num7z4">
    <w:name w:val="WW8Num7z4"/>
    <w:rsid w:val="00AF3A4C"/>
  </w:style>
  <w:style w:type="character" w:customStyle="1" w:styleId="WW8Num7z5">
    <w:name w:val="WW8Num7z5"/>
    <w:rsid w:val="00AF3A4C"/>
  </w:style>
  <w:style w:type="character" w:customStyle="1" w:styleId="WW8Num7z6">
    <w:name w:val="WW8Num7z6"/>
    <w:rsid w:val="00AF3A4C"/>
  </w:style>
  <w:style w:type="character" w:customStyle="1" w:styleId="WW8Num7z7">
    <w:name w:val="WW8Num7z7"/>
    <w:rsid w:val="00AF3A4C"/>
  </w:style>
  <w:style w:type="character" w:customStyle="1" w:styleId="WW8Num7z8">
    <w:name w:val="WW8Num7z8"/>
    <w:rsid w:val="00AF3A4C"/>
  </w:style>
  <w:style w:type="character" w:customStyle="1" w:styleId="WW8Num8z0">
    <w:name w:val="WW8Num8z0"/>
    <w:rsid w:val="00AF3A4C"/>
    <w:rPr>
      <w:rFonts w:hint="default"/>
    </w:rPr>
  </w:style>
  <w:style w:type="character" w:customStyle="1" w:styleId="WW8Num8z1">
    <w:name w:val="WW8Num8z1"/>
    <w:rsid w:val="00AF3A4C"/>
  </w:style>
  <w:style w:type="character" w:customStyle="1" w:styleId="WW8Num8z2">
    <w:name w:val="WW8Num8z2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rsid w:val="00AF3A4C"/>
  </w:style>
  <w:style w:type="character" w:customStyle="1" w:styleId="WW8Num9z1">
    <w:name w:val="WW8Num9z1"/>
    <w:rsid w:val="00AF3A4C"/>
  </w:style>
  <w:style w:type="character" w:customStyle="1" w:styleId="WW8Num9z2">
    <w:name w:val="WW8Num9z2"/>
    <w:rsid w:val="00AF3A4C"/>
  </w:style>
  <w:style w:type="character" w:customStyle="1" w:styleId="WW8Num9z3">
    <w:name w:val="WW8Num9z3"/>
    <w:rsid w:val="00AF3A4C"/>
  </w:style>
  <w:style w:type="character" w:customStyle="1" w:styleId="WW8Num9z4">
    <w:name w:val="WW8Num9z4"/>
    <w:rsid w:val="00AF3A4C"/>
  </w:style>
  <w:style w:type="character" w:customStyle="1" w:styleId="WW8Num9z5">
    <w:name w:val="WW8Num9z5"/>
    <w:rsid w:val="00AF3A4C"/>
  </w:style>
  <w:style w:type="character" w:customStyle="1" w:styleId="WW8Num9z6">
    <w:name w:val="WW8Num9z6"/>
    <w:rsid w:val="00AF3A4C"/>
  </w:style>
  <w:style w:type="character" w:customStyle="1" w:styleId="WW8Num9z7">
    <w:name w:val="WW8Num9z7"/>
    <w:rsid w:val="00AF3A4C"/>
  </w:style>
  <w:style w:type="character" w:customStyle="1" w:styleId="WW8Num9z8">
    <w:name w:val="WW8Num9z8"/>
    <w:rsid w:val="00AF3A4C"/>
  </w:style>
  <w:style w:type="character" w:customStyle="1" w:styleId="WW8Num10z0">
    <w:name w:val="WW8Num10z0"/>
    <w:rsid w:val="00AF3A4C"/>
    <w:rPr>
      <w:rFonts w:hint="default"/>
    </w:rPr>
  </w:style>
  <w:style w:type="character" w:customStyle="1" w:styleId="WW8Num10z1">
    <w:name w:val="WW8Num10z1"/>
    <w:rsid w:val="00AF3A4C"/>
  </w:style>
  <w:style w:type="character" w:customStyle="1" w:styleId="WW8Num10z2">
    <w:name w:val="WW8Num10z2"/>
    <w:rsid w:val="00AF3A4C"/>
  </w:style>
  <w:style w:type="character" w:customStyle="1" w:styleId="WW8Num10z3">
    <w:name w:val="WW8Num10z3"/>
    <w:rsid w:val="00AF3A4C"/>
  </w:style>
  <w:style w:type="character" w:customStyle="1" w:styleId="WW8Num10z4">
    <w:name w:val="WW8Num10z4"/>
    <w:rsid w:val="00AF3A4C"/>
  </w:style>
  <w:style w:type="character" w:customStyle="1" w:styleId="WW8Num10z5">
    <w:name w:val="WW8Num10z5"/>
    <w:rsid w:val="00AF3A4C"/>
  </w:style>
  <w:style w:type="character" w:customStyle="1" w:styleId="WW8Num10z6">
    <w:name w:val="WW8Num10z6"/>
    <w:rsid w:val="00AF3A4C"/>
  </w:style>
  <w:style w:type="character" w:customStyle="1" w:styleId="WW8Num10z7">
    <w:name w:val="WW8Num10z7"/>
    <w:rsid w:val="00AF3A4C"/>
  </w:style>
  <w:style w:type="character" w:customStyle="1" w:styleId="WW8Num10z8">
    <w:name w:val="WW8Num10z8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rsid w:val="00AF3A4C"/>
    <w:rPr>
      <w:color w:val="0000FF"/>
      <w:u w:val="single"/>
    </w:rPr>
  </w:style>
  <w:style w:type="character" w:customStyle="1" w:styleId="NagwekZnak">
    <w:name w:val="Nagłówek Znak"/>
    <w:uiPriority w:val="99"/>
    <w:rsid w:val="00AF3A4C"/>
    <w:rPr>
      <w:sz w:val="24"/>
      <w:lang w:val="pl-PL"/>
    </w:rPr>
  </w:style>
  <w:style w:type="character" w:styleId="Pogrubienie">
    <w:name w:val="Strong"/>
    <w:qFormat/>
    <w:rsid w:val="00AF3A4C"/>
    <w:rPr>
      <w:b/>
      <w:bCs/>
    </w:rPr>
  </w:style>
  <w:style w:type="character" w:customStyle="1" w:styleId="StopkaZnak">
    <w:name w:val="Stopka Znak"/>
    <w:rsid w:val="00AF3A4C"/>
    <w:rPr>
      <w:sz w:val="24"/>
      <w:lang w:val="pl-PL"/>
    </w:rPr>
  </w:style>
  <w:style w:type="character" w:styleId="Uwydatnienie">
    <w:name w:val="Emphasis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F3A4C"/>
    <w:rPr>
      <w:sz w:val="24"/>
    </w:rPr>
  </w:style>
  <w:style w:type="paragraph" w:styleId="Lista">
    <w:name w:val="List"/>
    <w:basedOn w:val="Tekstpodstawowy"/>
    <w:rsid w:val="00AF3A4C"/>
    <w:rPr>
      <w:rFonts w:cs="Mangal"/>
    </w:rPr>
  </w:style>
  <w:style w:type="paragraph" w:customStyle="1" w:styleId="Podpis1">
    <w:name w:val="Podpis1"/>
    <w:basedOn w:val="Normalny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rsid w:val="00AF3A4C"/>
    <w:pPr>
      <w:suppressLineNumbers/>
    </w:pPr>
  </w:style>
  <w:style w:type="paragraph" w:customStyle="1" w:styleId="Nagwektabeli">
    <w:name w:val="Nagłówek tabeli"/>
    <w:basedOn w:val="Zawartotabeli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768C-6C4B-4D11-85DB-98FF3901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Sabina Jurasz</cp:lastModifiedBy>
  <cp:revision>7</cp:revision>
  <cp:lastPrinted>2013-12-06T13:39:00Z</cp:lastPrinted>
  <dcterms:created xsi:type="dcterms:W3CDTF">2025-03-06T11:50:00Z</dcterms:created>
  <dcterms:modified xsi:type="dcterms:W3CDTF">2025-06-16T06:56:00Z</dcterms:modified>
</cp:coreProperties>
</file>