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CA14EBA" w14:textId="308C4D40" w:rsidR="00EE5786" w:rsidRDefault="00EE5786" w:rsidP="00EB72F9">
      <w:pPr>
        <w:suppressAutoHyphens w:val="0"/>
        <w:spacing w:after="160" w:line="256" w:lineRule="auto"/>
        <w:rPr>
          <w:rFonts w:ascii="Calibri" w:eastAsia="Calibri" w:hAnsi="Calibri" w:cs="Times New Roman"/>
          <w:sz w:val="22"/>
          <w:szCs w:val="22"/>
          <w:lang w:eastAsia="en-US"/>
        </w:rPr>
      </w:pPr>
      <w:bookmarkStart w:id="0" w:name="_Hlk192770425"/>
    </w:p>
    <w:p w14:paraId="117C5E67" w14:textId="77777777" w:rsidR="00E82719" w:rsidRPr="00882D40" w:rsidRDefault="00E82719" w:rsidP="00EB72F9">
      <w:pPr>
        <w:suppressAutoHyphens w:val="0"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2A33B52" w14:textId="5EE6D4C0" w:rsidR="00882D40" w:rsidRPr="00882D40" w:rsidRDefault="00882D40" w:rsidP="00EB72F9">
      <w:pPr>
        <w:suppressAutoHyphens w:val="0"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</w:t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882D40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Załącznik nr 4</w:t>
      </w:r>
    </w:p>
    <w:p w14:paraId="40438D89" w14:textId="77777777" w:rsidR="00882D40" w:rsidRPr="00882D40" w:rsidRDefault="00882D40" w:rsidP="00882D4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76E13A" w14:textId="7A99A6D2" w:rsidR="00882D40" w:rsidRPr="00882D40" w:rsidRDefault="00882D40" w:rsidP="00882D4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D40">
        <w:rPr>
          <w:rFonts w:asciiTheme="minorHAnsi" w:hAnsiTheme="minorHAnsi" w:cstheme="minorHAnsi"/>
          <w:b/>
          <w:sz w:val="22"/>
          <w:szCs w:val="22"/>
        </w:rPr>
        <w:t xml:space="preserve">WYKAZ USŁUG </w:t>
      </w:r>
    </w:p>
    <w:p w14:paraId="73A1AF43" w14:textId="1CCD899D" w:rsidR="00882D40" w:rsidRPr="00882D40" w:rsidRDefault="00882D40" w:rsidP="00882D40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142511A6" w14:textId="77777777" w:rsidR="00882D40" w:rsidRPr="00882D40" w:rsidRDefault="00882D40" w:rsidP="00882D40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03AB5B78" w14:textId="7082A258" w:rsidR="00882D40" w:rsidRDefault="00882D40" w:rsidP="00882D40">
      <w:pPr>
        <w:jc w:val="both"/>
        <w:rPr>
          <w:rFonts w:asciiTheme="minorHAnsi" w:hAnsiTheme="minorHAnsi" w:cstheme="minorHAnsi"/>
          <w:sz w:val="22"/>
          <w:szCs w:val="22"/>
        </w:rPr>
      </w:pPr>
      <w:r w:rsidRPr="00882D40">
        <w:rPr>
          <w:rFonts w:asciiTheme="minorHAnsi" w:hAnsiTheme="minorHAnsi" w:cstheme="minorHAnsi"/>
          <w:sz w:val="22"/>
          <w:szCs w:val="22"/>
        </w:rPr>
        <w:t>Wykaz zamówień na organizację spotkania (konferencji, seminarium, szkolenia) o wartości minimum 50.000,00 zł brutto (słownie: pięćdziesiąt tysięcy złotych).</w:t>
      </w:r>
    </w:p>
    <w:p w14:paraId="5E9B0766" w14:textId="77777777" w:rsidR="00882D40" w:rsidRPr="00882D40" w:rsidRDefault="00882D40" w:rsidP="00882D4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E0C590" w14:textId="77777777" w:rsidR="00882D40" w:rsidRPr="00882D40" w:rsidRDefault="00882D40" w:rsidP="00882D40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2957"/>
        <w:gridCol w:w="2385"/>
        <w:gridCol w:w="1409"/>
        <w:gridCol w:w="1801"/>
      </w:tblGrid>
      <w:tr w:rsidR="00882D40" w:rsidRPr="00882D40" w14:paraId="2BD7B302" w14:textId="77777777" w:rsidTr="00882D40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FD47" w14:textId="77777777" w:rsidR="00882D40" w:rsidRPr="00882D40" w:rsidRDefault="00882D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D4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7013" w14:textId="77777777" w:rsidR="00882D40" w:rsidRPr="00882D40" w:rsidRDefault="00882D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D40">
              <w:rPr>
                <w:rFonts w:asciiTheme="minorHAnsi" w:hAnsiTheme="minorHAnsi" w:cstheme="minorHAnsi"/>
                <w:b/>
                <w:sz w:val="22"/>
                <w:szCs w:val="22"/>
              </w:rPr>
              <w:t>Opis pracy podobnej</w:t>
            </w:r>
          </w:p>
          <w:p w14:paraId="14B4563B" w14:textId="77777777" w:rsidR="00882D40" w:rsidRPr="00882D40" w:rsidRDefault="00882D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D40">
              <w:rPr>
                <w:rFonts w:asciiTheme="minorHAnsi" w:hAnsiTheme="minorHAnsi" w:cstheme="minorHAnsi"/>
                <w:sz w:val="22"/>
                <w:szCs w:val="22"/>
              </w:rPr>
              <w:t>(należy wskazać zakres świadczenia w odniesieniu do wymagań określonych w Zapytaniu ofertowym)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CDA4A" w14:textId="77777777" w:rsidR="00882D40" w:rsidRPr="00882D40" w:rsidRDefault="00882D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D40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362F4650" w14:textId="77777777" w:rsidR="00882D40" w:rsidRPr="00882D40" w:rsidRDefault="00882D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D40">
              <w:rPr>
                <w:rFonts w:asciiTheme="minorHAnsi" w:hAnsiTheme="minorHAnsi" w:cstheme="minorHAnsi"/>
                <w:sz w:val="22"/>
                <w:szCs w:val="22"/>
              </w:rPr>
              <w:t>(nazwa i adres)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4773" w14:textId="77777777" w:rsidR="00882D40" w:rsidRPr="00882D40" w:rsidRDefault="00882D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D40">
              <w:rPr>
                <w:rFonts w:asciiTheme="minorHAnsi" w:hAnsiTheme="minorHAnsi" w:cstheme="minorHAnsi"/>
                <w:b/>
                <w:sz w:val="22"/>
                <w:szCs w:val="22"/>
              </w:rPr>
              <w:t>Termin realizacji</w:t>
            </w:r>
          </w:p>
          <w:p w14:paraId="4F26DF31" w14:textId="77777777" w:rsidR="00882D40" w:rsidRPr="00882D40" w:rsidRDefault="00882D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D40">
              <w:rPr>
                <w:rFonts w:asciiTheme="minorHAnsi" w:hAnsiTheme="minorHAnsi" w:cstheme="minorHAnsi"/>
                <w:sz w:val="22"/>
                <w:szCs w:val="22"/>
              </w:rPr>
              <w:t>(od – do)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D4188" w14:textId="77777777" w:rsidR="00882D40" w:rsidRPr="00882D40" w:rsidRDefault="00882D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D40">
              <w:rPr>
                <w:rFonts w:asciiTheme="minorHAnsi" w:hAnsiTheme="minorHAnsi" w:cstheme="minorHAnsi"/>
                <w:b/>
                <w:sz w:val="22"/>
                <w:szCs w:val="22"/>
              </w:rPr>
              <w:t>Wartość zamówienia brutto w PLN</w:t>
            </w:r>
          </w:p>
        </w:tc>
      </w:tr>
      <w:tr w:rsidR="00882D40" w:rsidRPr="00882D40" w14:paraId="0B7484AA" w14:textId="77777777" w:rsidTr="00882D40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1AD6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45AF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1AF80F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14BD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86D3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49B5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40" w:rsidRPr="00882D40" w14:paraId="21852EA6" w14:textId="77777777" w:rsidTr="00882D40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346B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AB5D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C7D4FF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F5AE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F326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B19A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40" w:rsidRPr="00882D40" w14:paraId="4C96995A" w14:textId="77777777" w:rsidTr="00882D40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7A5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1768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14A8AD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E204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A63E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7CDB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40" w:rsidRPr="00882D40" w14:paraId="1A57D49C" w14:textId="77777777" w:rsidTr="00882D40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E996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FBCE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EEDF48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B802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D8F4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D344" w14:textId="77777777" w:rsidR="00882D40" w:rsidRPr="00882D40" w:rsidRDefault="00882D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8436A5" w14:textId="77777777" w:rsidR="00882D40" w:rsidRPr="00882D40" w:rsidRDefault="00882D40" w:rsidP="00882D40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5A91764" w14:textId="77777777" w:rsidR="00882D40" w:rsidRPr="00882D40" w:rsidRDefault="00882D40" w:rsidP="00882D40">
      <w:pPr>
        <w:jc w:val="both"/>
        <w:rPr>
          <w:rFonts w:asciiTheme="minorHAnsi" w:hAnsiTheme="minorHAnsi" w:cstheme="minorHAnsi"/>
          <w:sz w:val="22"/>
          <w:szCs w:val="22"/>
        </w:rPr>
      </w:pPr>
      <w:r w:rsidRPr="00882D40">
        <w:rPr>
          <w:rFonts w:asciiTheme="minorHAnsi" w:hAnsiTheme="minorHAnsi" w:cstheme="minorHAnsi"/>
          <w:sz w:val="22"/>
          <w:szCs w:val="22"/>
        </w:rPr>
        <w:tab/>
      </w:r>
      <w:r w:rsidRPr="00882D40">
        <w:rPr>
          <w:rFonts w:asciiTheme="minorHAnsi" w:hAnsiTheme="minorHAnsi" w:cstheme="minorHAnsi"/>
          <w:sz w:val="22"/>
          <w:szCs w:val="22"/>
        </w:rPr>
        <w:tab/>
      </w:r>
      <w:r w:rsidRPr="00882D40">
        <w:rPr>
          <w:rFonts w:asciiTheme="minorHAnsi" w:hAnsiTheme="minorHAnsi" w:cstheme="minorHAnsi"/>
          <w:sz w:val="22"/>
          <w:szCs w:val="22"/>
        </w:rPr>
        <w:tab/>
      </w:r>
      <w:r w:rsidRPr="00882D40">
        <w:rPr>
          <w:rFonts w:asciiTheme="minorHAnsi" w:hAnsiTheme="minorHAnsi" w:cstheme="minorHAnsi"/>
          <w:sz w:val="22"/>
          <w:szCs w:val="22"/>
        </w:rPr>
        <w:tab/>
      </w:r>
      <w:r w:rsidRPr="00882D40">
        <w:rPr>
          <w:rFonts w:asciiTheme="minorHAnsi" w:hAnsiTheme="minorHAnsi" w:cstheme="minorHAnsi"/>
          <w:sz w:val="22"/>
          <w:szCs w:val="22"/>
        </w:rPr>
        <w:tab/>
      </w:r>
      <w:r w:rsidRPr="00882D40">
        <w:rPr>
          <w:rFonts w:asciiTheme="minorHAnsi" w:hAnsiTheme="minorHAnsi" w:cstheme="minorHAnsi"/>
          <w:sz w:val="22"/>
          <w:szCs w:val="22"/>
        </w:rPr>
        <w:tab/>
      </w:r>
    </w:p>
    <w:p w14:paraId="45AF5BEF" w14:textId="77777777" w:rsidR="00882D40" w:rsidRPr="00882D40" w:rsidRDefault="00882D40" w:rsidP="00882D4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F3AE32" w14:textId="77777777" w:rsidR="00882D40" w:rsidRPr="00882D40" w:rsidRDefault="00882D40" w:rsidP="00882D4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566489" w14:textId="77777777" w:rsidR="00882D40" w:rsidRPr="00882D40" w:rsidRDefault="00882D40" w:rsidP="00882D4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3B4657" w14:textId="77777777" w:rsidR="00882D40" w:rsidRPr="00882D40" w:rsidRDefault="00882D40" w:rsidP="00882D4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3126D8" w14:textId="375FEAAF" w:rsidR="00882D40" w:rsidRPr="00882D40" w:rsidRDefault="00882D40" w:rsidP="00882D40">
      <w:pPr>
        <w:ind w:left="3744" w:firstLine="312"/>
        <w:jc w:val="both"/>
        <w:rPr>
          <w:rFonts w:asciiTheme="minorHAnsi" w:hAnsiTheme="minorHAnsi" w:cstheme="minorHAnsi"/>
          <w:sz w:val="22"/>
          <w:szCs w:val="22"/>
        </w:rPr>
      </w:pPr>
      <w:r w:rsidRPr="00882D4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Pr="00882D40">
        <w:rPr>
          <w:rFonts w:asciiTheme="minorHAnsi" w:hAnsiTheme="minorHAnsi" w:cstheme="minorHAnsi"/>
          <w:sz w:val="22"/>
          <w:szCs w:val="22"/>
        </w:rPr>
        <w:br/>
      </w:r>
      <w:r w:rsidRPr="00882D40">
        <w:rPr>
          <w:rFonts w:asciiTheme="minorHAnsi" w:hAnsiTheme="minorHAnsi" w:cstheme="minorHAnsi"/>
          <w:sz w:val="22"/>
          <w:szCs w:val="22"/>
        </w:rPr>
        <w:tab/>
      </w:r>
      <w:r w:rsidRPr="00882D40">
        <w:rPr>
          <w:rFonts w:asciiTheme="minorHAnsi" w:hAnsiTheme="minorHAnsi" w:cstheme="minorHAnsi"/>
          <w:sz w:val="22"/>
          <w:szCs w:val="22"/>
        </w:rPr>
        <w:tab/>
      </w:r>
      <w:r w:rsidRPr="00882D40">
        <w:rPr>
          <w:rFonts w:asciiTheme="minorHAnsi" w:hAnsiTheme="minorHAnsi" w:cstheme="minorHAnsi"/>
          <w:sz w:val="22"/>
          <w:szCs w:val="22"/>
        </w:rPr>
        <w:tab/>
      </w:r>
      <w:r w:rsidRPr="00882D40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407CA1" w:rsidRPr="00407CA1">
        <w:rPr>
          <w:rFonts w:asciiTheme="minorHAnsi" w:hAnsiTheme="minorHAnsi" w:cstheme="minorHAnsi"/>
          <w:sz w:val="22"/>
          <w:szCs w:val="22"/>
        </w:rPr>
        <w:t>Podpis osoby uprawnionej</w:t>
      </w:r>
    </w:p>
    <w:p w14:paraId="54DE2271" w14:textId="77777777" w:rsidR="00882D40" w:rsidRPr="00882D40" w:rsidRDefault="00882D40" w:rsidP="00EB72F9">
      <w:pPr>
        <w:suppressAutoHyphens w:val="0"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EF724B9" w14:textId="77777777" w:rsidR="00882D40" w:rsidRPr="00882D40" w:rsidRDefault="00882D40" w:rsidP="00EB72F9">
      <w:pPr>
        <w:suppressAutoHyphens w:val="0"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4DD93BF" w14:textId="77777777" w:rsidR="00882D40" w:rsidRDefault="00882D40" w:rsidP="00EB72F9">
      <w:pPr>
        <w:suppressAutoHyphens w:val="0"/>
        <w:spacing w:after="160" w:line="25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9CEF260" w14:textId="77777777" w:rsidR="00882D40" w:rsidRDefault="00882D40" w:rsidP="00EB72F9">
      <w:pPr>
        <w:suppressAutoHyphens w:val="0"/>
        <w:spacing w:after="160" w:line="25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8071892" w14:textId="77777777" w:rsidR="00882D40" w:rsidRDefault="00882D40" w:rsidP="00EB72F9">
      <w:pPr>
        <w:suppressAutoHyphens w:val="0"/>
        <w:spacing w:after="160" w:line="25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1CACE1B6" w14:textId="77777777" w:rsidR="00882D40" w:rsidRDefault="00882D40" w:rsidP="00EB72F9">
      <w:pPr>
        <w:suppressAutoHyphens w:val="0"/>
        <w:spacing w:after="160" w:line="25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6F081967" w14:textId="77777777" w:rsidR="00882D40" w:rsidRDefault="00882D40" w:rsidP="00EB72F9">
      <w:pPr>
        <w:suppressAutoHyphens w:val="0"/>
        <w:spacing w:after="160" w:line="25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14:paraId="78DDFADF" w14:textId="77777777" w:rsidR="00882D40" w:rsidRDefault="00882D40" w:rsidP="00EB72F9">
      <w:pPr>
        <w:suppressAutoHyphens w:val="0"/>
        <w:spacing w:after="160" w:line="256" w:lineRule="auto"/>
        <w:rPr>
          <w:rFonts w:ascii="Calibri" w:eastAsia="Calibri" w:hAnsi="Calibri" w:cs="Times New Roman"/>
          <w:sz w:val="22"/>
          <w:szCs w:val="22"/>
          <w:lang w:eastAsia="en-US"/>
        </w:rPr>
      </w:pPr>
      <w:bookmarkStart w:id="1" w:name="_GoBack"/>
      <w:bookmarkEnd w:id="1"/>
    </w:p>
    <w:bookmarkEnd w:id="0"/>
    <w:sectPr w:rsidR="00882D40" w:rsidSect="00ED569C">
      <w:headerReference w:type="default" r:id="rId8"/>
      <w:footerReference w:type="default" r:id="rId9"/>
      <w:pgSz w:w="11906" w:h="16838"/>
      <w:pgMar w:top="1304" w:right="1417" w:bottom="1361" w:left="1417" w:header="595" w:footer="624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3B13C" w14:textId="77777777" w:rsidR="00A55A02" w:rsidRDefault="00A55A02">
      <w:r>
        <w:separator/>
      </w:r>
    </w:p>
  </w:endnote>
  <w:endnote w:type="continuationSeparator" w:id="0">
    <w:p w14:paraId="74602877" w14:textId="77777777" w:rsidR="00A55A02" w:rsidRDefault="00A5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3D868" w14:textId="090D301A" w:rsidR="00012147" w:rsidRDefault="006134EC">
    <w:pPr>
      <w:pStyle w:val="Stopka"/>
      <w:jc w:val="right"/>
    </w:pPr>
    <w:r>
      <w:fldChar w:fldCharType="begin"/>
    </w:r>
    <w:r w:rsidR="00F20D5F">
      <w:instrText>PAGE   \* MERGEFORMAT</w:instrText>
    </w:r>
    <w:r>
      <w:fldChar w:fldCharType="separate"/>
    </w:r>
    <w:r w:rsidR="00A32961">
      <w:rPr>
        <w:noProof/>
      </w:rPr>
      <w:t>1</w:t>
    </w:r>
    <w:r>
      <w:rPr>
        <w:noProof/>
      </w:rPr>
      <w:fldChar w:fldCharType="end"/>
    </w:r>
  </w:p>
  <w:p w14:paraId="3A81D15E" w14:textId="77777777" w:rsidR="00CC4CC6" w:rsidRDefault="00CC4CC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D866A" w14:textId="77777777" w:rsidR="00A55A02" w:rsidRDefault="00A55A02">
      <w:r>
        <w:separator/>
      </w:r>
    </w:p>
  </w:footnote>
  <w:footnote w:type="continuationSeparator" w:id="0">
    <w:p w14:paraId="11B5581B" w14:textId="77777777" w:rsidR="00A55A02" w:rsidRDefault="00A55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C2DA4" w14:textId="77777777" w:rsidR="000F3DC6" w:rsidRDefault="00826041" w:rsidP="000F3DC6">
    <w:r>
      <w:rPr>
        <w:noProof/>
        <w:lang w:eastAsia="pl-PL"/>
      </w:rPr>
      <w:drawing>
        <wp:inline distT="0" distB="0" distL="0" distR="0" wp14:anchorId="002EED7D" wp14:editId="235983EB">
          <wp:extent cx="5243195" cy="72517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31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6FB9D4" w14:textId="77777777" w:rsidR="008F7266" w:rsidRPr="008F7266" w:rsidRDefault="00CA0C33" w:rsidP="008F7266">
    <w:pPr>
      <w:suppressAutoHyphens w:val="0"/>
      <w:autoSpaceDE w:val="0"/>
      <w:autoSpaceDN w:val="0"/>
      <w:adjustRightInd w:val="0"/>
      <w:jc w:val="center"/>
      <w:rPr>
        <w:rFonts w:ascii="Calibri" w:eastAsia="Calibri" w:hAnsi="Calibri" w:cs="Calibri"/>
        <w:i/>
        <w:sz w:val="18"/>
        <w:szCs w:val="18"/>
        <w:lang w:eastAsia="en-US"/>
      </w:rPr>
    </w:pPr>
    <w:r w:rsidRPr="00CA0C33">
      <w:rPr>
        <w:rFonts w:ascii="Calibri" w:eastAsia="Calibri" w:hAnsi="Calibri" w:cs="Calibri"/>
        <w:i/>
        <w:sz w:val="18"/>
        <w:szCs w:val="18"/>
        <w:lang w:eastAsia="en-US"/>
      </w:rPr>
      <w:t>Przedsięwzięcie „Rozwój Uniwersyteckiego Centrum Wsparcia Badań Klinicznych na rzecz efektywności i dostępności nowoczesnych terapii” w ramach Działania 4.2. Rozwój sieci Centrów Wsparcia Badań Klinicznych z Rządowego Planu Rozwoju Sektora Biomedycznego na lata 2022-2031, finansowanego ze środków Krajowego Planu Odbudowy i Zwiększania Odporności, nr KPOD.07.07-IW.07-0322/24 w ramach konkursu Agencji Badań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cs="Verdana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Verdana"/>
        <w:color w:val="00000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Verdana"/>
        <w:color w:val="00000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Verdana"/>
        <w:color w:val="00000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Verdana"/>
        <w:color w:val="00000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Verdana"/>
        <w:color w:val="00000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Verdana"/>
        <w:color w:val="00000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Verdana"/>
        <w:color w:val="00000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Verdana"/>
        <w:color w:val="000000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5115" w:hanging="72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47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619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691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763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835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907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979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10515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Verdana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Verdana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EC71891"/>
    <w:multiLevelType w:val="hybridMultilevel"/>
    <w:tmpl w:val="6CD6CEBE"/>
    <w:lvl w:ilvl="0" w:tplc="0818D762">
      <w:start w:val="1"/>
      <w:numFmt w:val="ordin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16A74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FB6C5A"/>
    <w:multiLevelType w:val="hybridMultilevel"/>
    <w:tmpl w:val="E3B66BAC"/>
    <w:lvl w:ilvl="0" w:tplc="39CCC7D4">
      <w:start w:val="1"/>
      <w:numFmt w:val="ordin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4D1F17"/>
    <w:multiLevelType w:val="hybridMultilevel"/>
    <w:tmpl w:val="220A6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2B116E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8A507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0AC1652"/>
    <w:multiLevelType w:val="hybridMultilevel"/>
    <w:tmpl w:val="E674B480"/>
    <w:lvl w:ilvl="0" w:tplc="189C81C2">
      <w:start w:val="1"/>
      <w:numFmt w:val="decimal"/>
      <w:lvlText w:val="%1)"/>
      <w:lvlJc w:val="left"/>
      <w:pPr>
        <w:ind w:left="566"/>
      </w:pPr>
      <w:rPr>
        <w:rFonts w:ascii="Calibri" w:eastAsia="Arial" w:hAnsi="Calibri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72F454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46FAC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78705A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CE2C2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28D818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942F16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E4EA8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660A6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9BE1B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A3A336C"/>
    <w:multiLevelType w:val="hybridMultilevel"/>
    <w:tmpl w:val="A8EC0EDE"/>
    <w:lvl w:ilvl="0" w:tplc="989AF596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67F98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AB54F7"/>
    <w:multiLevelType w:val="hybridMultilevel"/>
    <w:tmpl w:val="904AD1BE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>
      <w:start w:val="1"/>
      <w:numFmt w:val="lowerRoman"/>
      <w:lvlText w:val="%3."/>
      <w:lvlJc w:val="right"/>
      <w:pPr>
        <w:ind w:left="2596" w:hanging="180"/>
      </w:pPr>
    </w:lvl>
    <w:lvl w:ilvl="3" w:tplc="0415000F">
      <w:start w:val="1"/>
      <w:numFmt w:val="decimal"/>
      <w:lvlText w:val="%4."/>
      <w:lvlJc w:val="left"/>
      <w:pPr>
        <w:ind w:left="3316" w:hanging="360"/>
      </w:pPr>
    </w:lvl>
    <w:lvl w:ilvl="4" w:tplc="04150019">
      <w:start w:val="1"/>
      <w:numFmt w:val="lowerLetter"/>
      <w:lvlText w:val="%5."/>
      <w:lvlJc w:val="left"/>
      <w:pPr>
        <w:ind w:left="4036" w:hanging="360"/>
      </w:pPr>
    </w:lvl>
    <w:lvl w:ilvl="5" w:tplc="0415001B">
      <w:start w:val="1"/>
      <w:numFmt w:val="lowerRoman"/>
      <w:lvlText w:val="%6."/>
      <w:lvlJc w:val="right"/>
      <w:pPr>
        <w:ind w:left="4756" w:hanging="180"/>
      </w:pPr>
    </w:lvl>
    <w:lvl w:ilvl="6" w:tplc="0415000F">
      <w:start w:val="1"/>
      <w:numFmt w:val="decimal"/>
      <w:lvlText w:val="%7."/>
      <w:lvlJc w:val="left"/>
      <w:pPr>
        <w:ind w:left="5476" w:hanging="360"/>
      </w:pPr>
    </w:lvl>
    <w:lvl w:ilvl="7" w:tplc="04150019">
      <w:start w:val="1"/>
      <w:numFmt w:val="lowerLetter"/>
      <w:lvlText w:val="%8."/>
      <w:lvlJc w:val="left"/>
      <w:pPr>
        <w:ind w:left="6196" w:hanging="360"/>
      </w:pPr>
    </w:lvl>
    <w:lvl w:ilvl="8" w:tplc="0415001B">
      <w:start w:val="1"/>
      <w:numFmt w:val="lowerRoman"/>
      <w:lvlText w:val="%9."/>
      <w:lvlJc w:val="right"/>
      <w:pPr>
        <w:ind w:left="6916" w:hanging="180"/>
      </w:pPr>
    </w:lvl>
  </w:abstractNum>
  <w:abstractNum w:abstractNumId="20" w15:restartNumberingAfterBreak="0">
    <w:nsid w:val="36435ED9"/>
    <w:multiLevelType w:val="hybridMultilevel"/>
    <w:tmpl w:val="03367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F0E75"/>
    <w:multiLevelType w:val="hybridMultilevel"/>
    <w:tmpl w:val="AA180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567B14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291488"/>
    <w:multiLevelType w:val="hybridMultilevel"/>
    <w:tmpl w:val="3FB470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940E74A2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44162"/>
    <w:multiLevelType w:val="hybridMultilevel"/>
    <w:tmpl w:val="9C7EFE9E"/>
    <w:lvl w:ilvl="0" w:tplc="10E6C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D5DEF"/>
    <w:multiLevelType w:val="hybridMultilevel"/>
    <w:tmpl w:val="2B0E2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21E19"/>
    <w:multiLevelType w:val="hybridMultilevel"/>
    <w:tmpl w:val="77A69050"/>
    <w:lvl w:ilvl="0" w:tplc="1D5231CE">
      <w:start w:val="1"/>
      <w:numFmt w:val="decimal"/>
      <w:lvlText w:val="%1."/>
      <w:lvlJc w:val="left"/>
      <w:pPr>
        <w:ind w:left="908" w:hanging="360"/>
      </w:pPr>
      <w:rPr>
        <w:rFonts w:ascii="Calibri" w:eastAsia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B7D4EFFE">
      <w:start w:val="7"/>
      <w:numFmt w:val="bullet"/>
      <w:lvlText w:val=""/>
      <w:lvlJc w:val="left"/>
      <w:pPr>
        <w:ind w:left="2348" w:hanging="360"/>
      </w:pPr>
      <w:rPr>
        <w:rFonts w:ascii="Symbol" w:eastAsia="Times New Roman" w:hAnsi="Symbol" w:cs="Calibri" w:hint="default"/>
      </w:rPr>
    </w:lvl>
    <w:lvl w:ilvl="3" w:tplc="0415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28" w15:restartNumberingAfterBreak="0">
    <w:nsid w:val="6A614A36"/>
    <w:multiLevelType w:val="multilevel"/>
    <w:tmpl w:val="7A220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DD2580"/>
    <w:multiLevelType w:val="hybridMultilevel"/>
    <w:tmpl w:val="A808AA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7"/>
  </w:num>
  <w:num w:numId="3">
    <w:abstractNumId w:val="16"/>
  </w:num>
  <w:num w:numId="4">
    <w:abstractNumId w:val="9"/>
  </w:num>
  <w:num w:numId="5">
    <w:abstractNumId w:val="25"/>
  </w:num>
  <w:num w:numId="6">
    <w:abstractNumId w:val="11"/>
  </w:num>
  <w:num w:numId="7">
    <w:abstractNumId w:val="20"/>
  </w:num>
  <w:num w:numId="8">
    <w:abstractNumId w:val="14"/>
  </w:num>
  <w:num w:numId="9">
    <w:abstractNumId w:val="22"/>
  </w:num>
  <w:num w:numId="10">
    <w:abstractNumId w:val="10"/>
  </w:num>
  <w:num w:numId="11">
    <w:abstractNumId w:val="18"/>
  </w:num>
  <w:num w:numId="12">
    <w:abstractNumId w:val="27"/>
  </w:num>
  <w:num w:numId="13">
    <w:abstractNumId w:val="26"/>
  </w:num>
  <w:num w:numId="14">
    <w:abstractNumId w:val="21"/>
  </w:num>
  <w:num w:numId="15">
    <w:abstractNumId w:val="29"/>
  </w:num>
  <w:num w:numId="16">
    <w:abstractNumId w:val="15"/>
  </w:num>
  <w:num w:numId="17">
    <w:abstractNumId w:val="1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12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2tzA2NLY0MzIxNTBV0lEKTi0uzszPAykwrAUAyP+v1iwAAAA="/>
  </w:docVars>
  <w:rsids>
    <w:rsidRoot w:val="003731E3"/>
    <w:rsid w:val="00012147"/>
    <w:rsid w:val="00017CC5"/>
    <w:rsid w:val="0002642E"/>
    <w:rsid w:val="0003361A"/>
    <w:rsid w:val="0004438B"/>
    <w:rsid w:val="00050242"/>
    <w:rsid w:val="00051235"/>
    <w:rsid w:val="000609D7"/>
    <w:rsid w:val="00061626"/>
    <w:rsid w:val="00072C02"/>
    <w:rsid w:val="00074615"/>
    <w:rsid w:val="000801AD"/>
    <w:rsid w:val="00081C31"/>
    <w:rsid w:val="00085365"/>
    <w:rsid w:val="00092963"/>
    <w:rsid w:val="000961BC"/>
    <w:rsid w:val="000D74D3"/>
    <w:rsid w:val="000E3113"/>
    <w:rsid w:val="000E7656"/>
    <w:rsid w:val="000F3DC6"/>
    <w:rsid w:val="000F63BF"/>
    <w:rsid w:val="00101FC9"/>
    <w:rsid w:val="00111C1C"/>
    <w:rsid w:val="001145E7"/>
    <w:rsid w:val="00115D62"/>
    <w:rsid w:val="00125DD7"/>
    <w:rsid w:val="001307D5"/>
    <w:rsid w:val="00131918"/>
    <w:rsid w:val="00135B8C"/>
    <w:rsid w:val="0014198A"/>
    <w:rsid w:val="00152152"/>
    <w:rsid w:val="00152756"/>
    <w:rsid w:val="001548C2"/>
    <w:rsid w:val="0015638E"/>
    <w:rsid w:val="0015762C"/>
    <w:rsid w:val="00161B23"/>
    <w:rsid w:val="0016420B"/>
    <w:rsid w:val="001755B2"/>
    <w:rsid w:val="00190F71"/>
    <w:rsid w:val="0019274A"/>
    <w:rsid w:val="001B0A6E"/>
    <w:rsid w:val="001B4021"/>
    <w:rsid w:val="001C37E0"/>
    <w:rsid w:val="001C7B84"/>
    <w:rsid w:val="001D442C"/>
    <w:rsid w:val="001D54F6"/>
    <w:rsid w:val="001F4579"/>
    <w:rsid w:val="0020298E"/>
    <w:rsid w:val="00214AB8"/>
    <w:rsid w:val="00225004"/>
    <w:rsid w:val="00225EAA"/>
    <w:rsid w:val="00243B08"/>
    <w:rsid w:val="00261BA9"/>
    <w:rsid w:val="00261F7F"/>
    <w:rsid w:val="00263C33"/>
    <w:rsid w:val="00265870"/>
    <w:rsid w:val="0027166C"/>
    <w:rsid w:val="00273E1D"/>
    <w:rsid w:val="00280928"/>
    <w:rsid w:val="002827C0"/>
    <w:rsid w:val="002A4270"/>
    <w:rsid w:val="002B031D"/>
    <w:rsid w:val="002B14BA"/>
    <w:rsid w:val="002C2C1D"/>
    <w:rsid w:val="002C3312"/>
    <w:rsid w:val="002D536C"/>
    <w:rsid w:val="002E51D0"/>
    <w:rsid w:val="002F0B0C"/>
    <w:rsid w:val="002F21B4"/>
    <w:rsid w:val="00301309"/>
    <w:rsid w:val="00312201"/>
    <w:rsid w:val="00321CA2"/>
    <w:rsid w:val="00326E52"/>
    <w:rsid w:val="003307C9"/>
    <w:rsid w:val="00330F68"/>
    <w:rsid w:val="00345362"/>
    <w:rsid w:val="00354FC7"/>
    <w:rsid w:val="00361AA7"/>
    <w:rsid w:val="00367B89"/>
    <w:rsid w:val="00370A33"/>
    <w:rsid w:val="003731E3"/>
    <w:rsid w:val="00374F34"/>
    <w:rsid w:val="00376C2A"/>
    <w:rsid w:val="00382671"/>
    <w:rsid w:val="003A3A63"/>
    <w:rsid w:val="003A7831"/>
    <w:rsid w:val="003B5661"/>
    <w:rsid w:val="003C3570"/>
    <w:rsid w:val="003F129A"/>
    <w:rsid w:val="003F3FBC"/>
    <w:rsid w:val="003F65EB"/>
    <w:rsid w:val="00407CA1"/>
    <w:rsid w:val="004104C7"/>
    <w:rsid w:val="0042207C"/>
    <w:rsid w:val="004421E7"/>
    <w:rsid w:val="0046553F"/>
    <w:rsid w:val="00465924"/>
    <w:rsid w:val="00471351"/>
    <w:rsid w:val="00475B0D"/>
    <w:rsid w:val="00480512"/>
    <w:rsid w:val="00480649"/>
    <w:rsid w:val="004870DD"/>
    <w:rsid w:val="00491793"/>
    <w:rsid w:val="00494F08"/>
    <w:rsid w:val="004A7A9C"/>
    <w:rsid w:val="004C25A6"/>
    <w:rsid w:val="004F5FA6"/>
    <w:rsid w:val="00500C17"/>
    <w:rsid w:val="00504AEA"/>
    <w:rsid w:val="005104A6"/>
    <w:rsid w:val="005109D4"/>
    <w:rsid w:val="00516DD7"/>
    <w:rsid w:val="00531C48"/>
    <w:rsid w:val="00537B97"/>
    <w:rsid w:val="00537E02"/>
    <w:rsid w:val="00541E9C"/>
    <w:rsid w:val="00554809"/>
    <w:rsid w:val="00564D34"/>
    <w:rsid w:val="005821C9"/>
    <w:rsid w:val="0058469F"/>
    <w:rsid w:val="005A22DA"/>
    <w:rsid w:val="005A53DA"/>
    <w:rsid w:val="005B0FF0"/>
    <w:rsid w:val="005C0AA2"/>
    <w:rsid w:val="005C3CDA"/>
    <w:rsid w:val="005D5526"/>
    <w:rsid w:val="005E0BDD"/>
    <w:rsid w:val="005E0EBF"/>
    <w:rsid w:val="005E3781"/>
    <w:rsid w:val="005E3D45"/>
    <w:rsid w:val="005E4522"/>
    <w:rsid w:val="005F2E53"/>
    <w:rsid w:val="0060545F"/>
    <w:rsid w:val="00606DDD"/>
    <w:rsid w:val="00610BDC"/>
    <w:rsid w:val="006134EC"/>
    <w:rsid w:val="00614D8D"/>
    <w:rsid w:val="006206E6"/>
    <w:rsid w:val="00633B98"/>
    <w:rsid w:val="006437BD"/>
    <w:rsid w:val="00643BA6"/>
    <w:rsid w:val="00651207"/>
    <w:rsid w:val="006512BA"/>
    <w:rsid w:val="00651845"/>
    <w:rsid w:val="00657855"/>
    <w:rsid w:val="00663805"/>
    <w:rsid w:val="00667B1A"/>
    <w:rsid w:val="00670CD5"/>
    <w:rsid w:val="00682636"/>
    <w:rsid w:val="00685775"/>
    <w:rsid w:val="006936AC"/>
    <w:rsid w:val="006A0391"/>
    <w:rsid w:val="006A063A"/>
    <w:rsid w:val="006A1FE3"/>
    <w:rsid w:val="006A6402"/>
    <w:rsid w:val="006B7070"/>
    <w:rsid w:val="006C6B9C"/>
    <w:rsid w:val="006D129F"/>
    <w:rsid w:val="006E020F"/>
    <w:rsid w:val="007042EA"/>
    <w:rsid w:val="00710A5B"/>
    <w:rsid w:val="00712D98"/>
    <w:rsid w:val="00724776"/>
    <w:rsid w:val="00724DE0"/>
    <w:rsid w:val="00726298"/>
    <w:rsid w:val="007314CA"/>
    <w:rsid w:val="00737411"/>
    <w:rsid w:val="007423D3"/>
    <w:rsid w:val="007557D9"/>
    <w:rsid w:val="00757020"/>
    <w:rsid w:val="00760494"/>
    <w:rsid w:val="007614AF"/>
    <w:rsid w:val="00763F38"/>
    <w:rsid w:val="007676EA"/>
    <w:rsid w:val="007802D8"/>
    <w:rsid w:val="007810C2"/>
    <w:rsid w:val="00784439"/>
    <w:rsid w:val="00790A0E"/>
    <w:rsid w:val="007A20ED"/>
    <w:rsid w:val="007B1A8F"/>
    <w:rsid w:val="007B2F6C"/>
    <w:rsid w:val="007B341C"/>
    <w:rsid w:val="007B4365"/>
    <w:rsid w:val="007C0B00"/>
    <w:rsid w:val="007D50C0"/>
    <w:rsid w:val="007E5427"/>
    <w:rsid w:val="007E5DFD"/>
    <w:rsid w:val="007F080F"/>
    <w:rsid w:val="007F2158"/>
    <w:rsid w:val="00800CA3"/>
    <w:rsid w:val="00806168"/>
    <w:rsid w:val="00815DC3"/>
    <w:rsid w:val="008177C4"/>
    <w:rsid w:val="00820A1D"/>
    <w:rsid w:val="00821DC0"/>
    <w:rsid w:val="00826041"/>
    <w:rsid w:val="00834DD5"/>
    <w:rsid w:val="008433A4"/>
    <w:rsid w:val="00850BF8"/>
    <w:rsid w:val="008578A7"/>
    <w:rsid w:val="00860FCC"/>
    <w:rsid w:val="00881890"/>
    <w:rsid w:val="00882D40"/>
    <w:rsid w:val="00886535"/>
    <w:rsid w:val="0088797F"/>
    <w:rsid w:val="008A3C13"/>
    <w:rsid w:val="008B5EAB"/>
    <w:rsid w:val="008C1EE7"/>
    <w:rsid w:val="008C2567"/>
    <w:rsid w:val="008D00EA"/>
    <w:rsid w:val="008E6773"/>
    <w:rsid w:val="008F2951"/>
    <w:rsid w:val="008F3844"/>
    <w:rsid w:val="008F44EF"/>
    <w:rsid w:val="008F7082"/>
    <w:rsid w:val="008F7206"/>
    <w:rsid w:val="008F7266"/>
    <w:rsid w:val="00912C92"/>
    <w:rsid w:val="00913B3E"/>
    <w:rsid w:val="00915B6B"/>
    <w:rsid w:val="00917CE3"/>
    <w:rsid w:val="00920304"/>
    <w:rsid w:val="00931162"/>
    <w:rsid w:val="009365D4"/>
    <w:rsid w:val="00947C2B"/>
    <w:rsid w:val="00954C10"/>
    <w:rsid w:val="00956640"/>
    <w:rsid w:val="00960989"/>
    <w:rsid w:val="00980618"/>
    <w:rsid w:val="00980EC7"/>
    <w:rsid w:val="00991D41"/>
    <w:rsid w:val="009924F0"/>
    <w:rsid w:val="00994014"/>
    <w:rsid w:val="00997D0A"/>
    <w:rsid w:val="009A5A87"/>
    <w:rsid w:val="009B123D"/>
    <w:rsid w:val="009C275F"/>
    <w:rsid w:val="009D6238"/>
    <w:rsid w:val="009E235C"/>
    <w:rsid w:val="009E3C95"/>
    <w:rsid w:val="009F045A"/>
    <w:rsid w:val="009F1A89"/>
    <w:rsid w:val="009F2FC4"/>
    <w:rsid w:val="00A119B8"/>
    <w:rsid w:val="00A16ED4"/>
    <w:rsid w:val="00A2495B"/>
    <w:rsid w:val="00A2605D"/>
    <w:rsid w:val="00A31684"/>
    <w:rsid w:val="00A32961"/>
    <w:rsid w:val="00A32BF0"/>
    <w:rsid w:val="00A40B9A"/>
    <w:rsid w:val="00A51200"/>
    <w:rsid w:val="00A53164"/>
    <w:rsid w:val="00A55A02"/>
    <w:rsid w:val="00A56518"/>
    <w:rsid w:val="00A601EA"/>
    <w:rsid w:val="00A61871"/>
    <w:rsid w:val="00A6487A"/>
    <w:rsid w:val="00A66DDB"/>
    <w:rsid w:val="00A80DD4"/>
    <w:rsid w:val="00AC7E0C"/>
    <w:rsid w:val="00AE3311"/>
    <w:rsid w:val="00AF0A4A"/>
    <w:rsid w:val="00AF6FE7"/>
    <w:rsid w:val="00AF7866"/>
    <w:rsid w:val="00B00B27"/>
    <w:rsid w:val="00B019CF"/>
    <w:rsid w:val="00B1588C"/>
    <w:rsid w:val="00B3022E"/>
    <w:rsid w:val="00B3752C"/>
    <w:rsid w:val="00B401FE"/>
    <w:rsid w:val="00B4103A"/>
    <w:rsid w:val="00B429C2"/>
    <w:rsid w:val="00B431D3"/>
    <w:rsid w:val="00B4628B"/>
    <w:rsid w:val="00B472B3"/>
    <w:rsid w:val="00B521B8"/>
    <w:rsid w:val="00B8306E"/>
    <w:rsid w:val="00B9490F"/>
    <w:rsid w:val="00BA6E02"/>
    <w:rsid w:val="00BA71FD"/>
    <w:rsid w:val="00BB1B05"/>
    <w:rsid w:val="00BB3711"/>
    <w:rsid w:val="00BB4EC4"/>
    <w:rsid w:val="00BC7F21"/>
    <w:rsid w:val="00BD0C7E"/>
    <w:rsid w:val="00BD4C3D"/>
    <w:rsid w:val="00BD6D14"/>
    <w:rsid w:val="00BE287F"/>
    <w:rsid w:val="00BE7D9D"/>
    <w:rsid w:val="00BF488E"/>
    <w:rsid w:val="00BF77E7"/>
    <w:rsid w:val="00C06B2C"/>
    <w:rsid w:val="00C10508"/>
    <w:rsid w:val="00C53169"/>
    <w:rsid w:val="00C602CE"/>
    <w:rsid w:val="00C66A5F"/>
    <w:rsid w:val="00C72F3C"/>
    <w:rsid w:val="00C76F79"/>
    <w:rsid w:val="00C87F9B"/>
    <w:rsid w:val="00C93320"/>
    <w:rsid w:val="00C95174"/>
    <w:rsid w:val="00C96A96"/>
    <w:rsid w:val="00CA0C33"/>
    <w:rsid w:val="00CA4DC7"/>
    <w:rsid w:val="00CC0658"/>
    <w:rsid w:val="00CC3231"/>
    <w:rsid w:val="00CC4CC6"/>
    <w:rsid w:val="00CC712C"/>
    <w:rsid w:val="00D01379"/>
    <w:rsid w:val="00D036B0"/>
    <w:rsid w:val="00D0425F"/>
    <w:rsid w:val="00D5480F"/>
    <w:rsid w:val="00D66119"/>
    <w:rsid w:val="00D67EFD"/>
    <w:rsid w:val="00D778D6"/>
    <w:rsid w:val="00D849AA"/>
    <w:rsid w:val="00D905AF"/>
    <w:rsid w:val="00D94A5C"/>
    <w:rsid w:val="00DB2CC9"/>
    <w:rsid w:val="00DB51D7"/>
    <w:rsid w:val="00DB6BFD"/>
    <w:rsid w:val="00DC3D06"/>
    <w:rsid w:val="00DC7126"/>
    <w:rsid w:val="00DD1219"/>
    <w:rsid w:val="00DD5E87"/>
    <w:rsid w:val="00DE250B"/>
    <w:rsid w:val="00DE3DC5"/>
    <w:rsid w:val="00DF0E50"/>
    <w:rsid w:val="00DF7D26"/>
    <w:rsid w:val="00E079C4"/>
    <w:rsid w:val="00E16FC4"/>
    <w:rsid w:val="00E22757"/>
    <w:rsid w:val="00E270E6"/>
    <w:rsid w:val="00E40F89"/>
    <w:rsid w:val="00E4246F"/>
    <w:rsid w:val="00E43801"/>
    <w:rsid w:val="00E51AED"/>
    <w:rsid w:val="00E53B5D"/>
    <w:rsid w:val="00E62FC3"/>
    <w:rsid w:val="00E6392E"/>
    <w:rsid w:val="00E74022"/>
    <w:rsid w:val="00E77A97"/>
    <w:rsid w:val="00E82719"/>
    <w:rsid w:val="00E82848"/>
    <w:rsid w:val="00E93423"/>
    <w:rsid w:val="00E97411"/>
    <w:rsid w:val="00EA2BBF"/>
    <w:rsid w:val="00EA44BA"/>
    <w:rsid w:val="00EB0587"/>
    <w:rsid w:val="00EB32B8"/>
    <w:rsid w:val="00EB72F9"/>
    <w:rsid w:val="00EB7D21"/>
    <w:rsid w:val="00EC031F"/>
    <w:rsid w:val="00EC2574"/>
    <w:rsid w:val="00ED012D"/>
    <w:rsid w:val="00ED287B"/>
    <w:rsid w:val="00ED2D7F"/>
    <w:rsid w:val="00ED569C"/>
    <w:rsid w:val="00EE05C4"/>
    <w:rsid w:val="00EE5786"/>
    <w:rsid w:val="00EF0C19"/>
    <w:rsid w:val="00EF33C6"/>
    <w:rsid w:val="00F20D5F"/>
    <w:rsid w:val="00F34AC8"/>
    <w:rsid w:val="00F37BB8"/>
    <w:rsid w:val="00F7063A"/>
    <w:rsid w:val="00F84829"/>
    <w:rsid w:val="00F92360"/>
    <w:rsid w:val="00F954DD"/>
    <w:rsid w:val="00FA0F23"/>
    <w:rsid w:val="00FB110A"/>
    <w:rsid w:val="00FB3844"/>
    <w:rsid w:val="00FC3A50"/>
    <w:rsid w:val="00FE53C3"/>
    <w:rsid w:val="00FE591C"/>
    <w:rsid w:val="00FF0AA4"/>
    <w:rsid w:val="00FF5179"/>
    <w:rsid w:val="00FF5182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F0DC9C2"/>
  <w15:docId w15:val="{CB44D3C1-A881-4A78-880F-7E8075F5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53C3"/>
    <w:pPr>
      <w:suppressAutoHyphens/>
    </w:pPr>
    <w:rPr>
      <w:rFonts w:ascii="Arial" w:hAnsi="Arial" w:cs="Arial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50B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qFormat/>
    <w:rsid w:val="00ED569C"/>
    <w:pPr>
      <w:keepNext/>
      <w:keepLines/>
      <w:tabs>
        <w:tab w:val="num" w:pos="0"/>
      </w:tabs>
      <w:spacing w:before="200"/>
      <w:ind w:left="576" w:hanging="576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569C"/>
  </w:style>
  <w:style w:type="character" w:customStyle="1" w:styleId="WW8Num1z1">
    <w:name w:val="WW8Num1z1"/>
    <w:rsid w:val="00ED569C"/>
  </w:style>
  <w:style w:type="character" w:customStyle="1" w:styleId="WW8Num1z2">
    <w:name w:val="WW8Num1z2"/>
    <w:rsid w:val="00ED569C"/>
  </w:style>
  <w:style w:type="character" w:customStyle="1" w:styleId="WW8Num1z3">
    <w:name w:val="WW8Num1z3"/>
    <w:rsid w:val="00ED569C"/>
  </w:style>
  <w:style w:type="character" w:customStyle="1" w:styleId="WW8Num1z4">
    <w:name w:val="WW8Num1z4"/>
    <w:rsid w:val="00ED569C"/>
  </w:style>
  <w:style w:type="character" w:customStyle="1" w:styleId="WW8Num1z5">
    <w:name w:val="WW8Num1z5"/>
    <w:rsid w:val="00ED569C"/>
  </w:style>
  <w:style w:type="character" w:customStyle="1" w:styleId="WW8Num1z6">
    <w:name w:val="WW8Num1z6"/>
    <w:rsid w:val="00ED569C"/>
  </w:style>
  <w:style w:type="character" w:customStyle="1" w:styleId="WW8Num1z7">
    <w:name w:val="WW8Num1z7"/>
    <w:rsid w:val="00ED569C"/>
  </w:style>
  <w:style w:type="character" w:customStyle="1" w:styleId="WW8Num1z8">
    <w:name w:val="WW8Num1z8"/>
    <w:rsid w:val="00ED569C"/>
  </w:style>
  <w:style w:type="character" w:customStyle="1" w:styleId="WW8Num2z0">
    <w:name w:val="WW8Num2z0"/>
    <w:rsid w:val="00ED569C"/>
    <w:rPr>
      <w:rFonts w:cs="Verdana"/>
      <w:color w:val="000000"/>
    </w:rPr>
  </w:style>
  <w:style w:type="character" w:customStyle="1" w:styleId="WW8Num3z0">
    <w:name w:val="WW8Num3z0"/>
    <w:rsid w:val="00ED569C"/>
    <w:rPr>
      <w:rFonts w:ascii="Symbol" w:hAnsi="Symbol" w:cs="OpenSymbol"/>
    </w:rPr>
  </w:style>
  <w:style w:type="character" w:customStyle="1" w:styleId="WW8Num3z1">
    <w:name w:val="WW8Num3z1"/>
    <w:rsid w:val="00ED569C"/>
  </w:style>
  <w:style w:type="character" w:customStyle="1" w:styleId="WW8Num3z2">
    <w:name w:val="WW8Num3z2"/>
    <w:rsid w:val="00ED569C"/>
  </w:style>
  <w:style w:type="character" w:customStyle="1" w:styleId="WW8Num3z3">
    <w:name w:val="WW8Num3z3"/>
    <w:rsid w:val="00ED569C"/>
  </w:style>
  <w:style w:type="character" w:customStyle="1" w:styleId="WW8Num3z4">
    <w:name w:val="WW8Num3z4"/>
    <w:rsid w:val="00ED569C"/>
  </w:style>
  <w:style w:type="character" w:customStyle="1" w:styleId="WW8Num3z5">
    <w:name w:val="WW8Num3z5"/>
    <w:rsid w:val="00ED569C"/>
  </w:style>
  <w:style w:type="character" w:customStyle="1" w:styleId="WW8Num3z6">
    <w:name w:val="WW8Num3z6"/>
    <w:rsid w:val="00ED569C"/>
  </w:style>
  <w:style w:type="character" w:customStyle="1" w:styleId="WW8Num3z7">
    <w:name w:val="WW8Num3z7"/>
    <w:rsid w:val="00ED569C"/>
  </w:style>
  <w:style w:type="character" w:customStyle="1" w:styleId="WW8Num3z8">
    <w:name w:val="WW8Num3z8"/>
    <w:rsid w:val="00ED569C"/>
  </w:style>
  <w:style w:type="character" w:customStyle="1" w:styleId="WW8Num4z0">
    <w:name w:val="WW8Num4z0"/>
    <w:rsid w:val="00ED569C"/>
    <w:rPr>
      <w:rFonts w:cs="Calibri"/>
    </w:rPr>
  </w:style>
  <w:style w:type="character" w:customStyle="1" w:styleId="WW8Num4z1">
    <w:name w:val="WW8Num4z1"/>
    <w:rsid w:val="00ED569C"/>
  </w:style>
  <w:style w:type="character" w:customStyle="1" w:styleId="WW8Num4z2">
    <w:name w:val="WW8Num4z2"/>
    <w:rsid w:val="00ED569C"/>
  </w:style>
  <w:style w:type="character" w:customStyle="1" w:styleId="WW8Num4z3">
    <w:name w:val="WW8Num4z3"/>
    <w:rsid w:val="00ED569C"/>
  </w:style>
  <w:style w:type="character" w:customStyle="1" w:styleId="WW8Num4z4">
    <w:name w:val="WW8Num4z4"/>
    <w:rsid w:val="00ED569C"/>
  </w:style>
  <w:style w:type="character" w:customStyle="1" w:styleId="WW8Num4z5">
    <w:name w:val="WW8Num4z5"/>
    <w:rsid w:val="00ED569C"/>
  </w:style>
  <w:style w:type="character" w:customStyle="1" w:styleId="WW8Num4z6">
    <w:name w:val="WW8Num4z6"/>
    <w:rsid w:val="00ED569C"/>
  </w:style>
  <w:style w:type="character" w:customStyle="1" w:styleId="WW8Num4z7">
    <w:name w:val="WW8Num4z7"/>
    <w:rsid w:val="00ED569C"/>
  </w:style>
  <w:style w:type="character" w:customStyle="1" w:styleId="WW8Num4z8">
    <w:name w:val="WW8Num4z8"/>
    <w:rsid w:val="00ED569C"/>
  </w:style>
  <w:style w:type="character" w:customStyle="1" w:styleId="WW8Num5z0">
    <w:name w:val="WW8Num5z0"/>
    <w:rsid w:val="00ED569C"/>
    <w:rPr>
      <w:rFonts w:ascii="Symbol" w:hAnsi="Symbol" w:cs="OpenSymbol"/>
    </w:rPr>
  </w:style>
  <w:style w:type="character" w:customStyle="1" w:styleId="WW8Num5z1">
    <w:name w:val="WW8Num5z1"/>
    <w:rsid w:val="00ED569C"/>
    <w:rPr>
      <w:rFonts w:ascii="OpenSymbol" w:hAnsi="OpenSymbol" w:cs="OpenSymbol"/>
    </w:rPr>
  </w:style>
  <w:style w:type="character" w:customStyle="1" w:styleId="WW8Num6z0">
    <w:name w:val="WW8Num6z0"/>
    <w:rsid w:val="00ED569C"/>
  </w:style>
  <w:style w:type="character" w:customStyle="1" w:styleId="WW8Num6z1">
    <w:name w:val="WW8Num6z1"/>
    <w:rsid w:val="00ED569C"/>
  </w:style>
  <w:style w:type="character" w:customStyle="1" w:styleId="WW8Num7z0">
    <w:name w:val="WW8Num7z0"/>
    <w:rsid w:val="00ED569C"/>
    <w:rPr>
      <w:rFonts w:ascii="Symbol" w:hAnsi="Symbol" w:cs="OpenSymbol"/>
    </w:rPr>
  </w:style>
  <w:style w:type="character" w:customStyle="1" w:styleId="WW8Num7z1">
    <w:name w:val="WW8Num7z1"/>
    <w:rsid w:val="00ED569C"/>
    <w:rPr>
      <w:rFonts w:ascii="OpenSymbol" w:hAnsi="OpenSymbol" w:cs="OpenSymbol"/>
    </w:rPr>
  </w:style>
  <w:style w:type="character" w:customStyle="1" w:styleId="WW8Num8z0">
    <w:name w:val="WW8Num8z0"/>
    <w:rsid w:val="00ED569C"/>
    <w:rPr>
      <w:rFonts w:ascii="Symbol" w:hAnsi="Symbol" w:cs="Verdana"/>
      <w:color w:val="000000"/>
    </w:rPr>
  </w:style>
  <w:style w:type="character" w:customStyle="1" w:styleId="WW8Num8z1">
    <w:name w:val="WW8Num8z1"/>
    <w:rsid w:val="00ED569C"/>
    <w:rPr>
      <w:rFonts w:ascii="OpenSymbol" w:hAnsi="OpenSymbol" w:cs="OpenSymbol"/>
    </w:rPr>
  </w:style>
  <w:style w:type="character" w:customStyle="1" w:styleId="WW8Num9z0">
    <w:name w:val="WW8Num9z0"/>
    <w:rsid w:val="00ED569C"/>
    <w:rPr>
      <w:rFonts w:ascii="Symbol" w:hAnsi="Symbol" w:cs="OpenSymbol"/>
    </w:rPr>
  </w:style>
  <w:style w:type="character" w:customStyle="1" w:styleId="WW8Num9z1">
    <w:name w:val="WW8Num9z1"/>
    <w:rsid w:val="00ED569C"/>
    <w:rPr>
      <w:rFonts w:ascii="OpenSymbol" w:hAnsi="OpenSymbol" w:cs="OpenSymbol"/>
    </w:rPr>
  </w:style>
  <w:style w:type="character" w:customStyle="1" w:styleId="DefaultParagraphFont1">
    <w:name w:val="Default Paragraph Font1"/>
    <w:rsid w:val="00ED569C"/>
  </w:style>
  <w:style w:type="character" w:customStyle="1" w:styleId="Nagwek2Znak">
    <w:name w:val="Nagłówek 2 Znak"/>
    <w:rsid w:val="00ED569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Odwoaniedokomentarza1">
    <w:name w:val="Odwołanie do komentarza1"/>
    <w:rsid w:val="00ED569C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ED569C"/>
    <w:rPr>
      <w:rFonts w:ascii="Arial" w:hAnsi="Arial" w:cs="Arial"/>
      <w:sz w:val="20"/>
      <w:szCs w:val="20"/>
    </w:rPr>
  </w:style>
  <w:style w:type="character" w:customStyle="1" w:styleId="TematkomentarzaZnak">
    <w:name w:val="Temat komentarza Znak"/>
    <w:rsid w:val="00ED569C"/>
    <w:rPr>
      <w:rFonts w:ascii="Arial" w:hAnsi="Arial" w:cs="Arial"/>
      <w:b/>
      <w:bCs/>
      <w:sz w:val="20"/>
      <w:szCs w:val="20"/>
    </w:rPr>
  </w:style>
  <w:style w:type="character" w:customStyle="1" w:styleId="TekstdymkaZnak">
    <w:name w:val="Tekst dymka Znak"/>
    <w:rsid w:val="00ED569C"/>
    <w:rPr>
      <w:rFonts w:ascii="Tahoma" w:hAnsi="Tahoma" w:cs="Tahoma"/>
      <w:sz w:val="16"/>
      <w:szCs w:val="16"/>
    </w:rPr>
  </w:style>
  <w:style w:type="character" w:customStyle="1" w:styleId="NagwekZnak">
    <w:name w:val="Nagłówek Znak"/>
    <w:rsid w:val="00ED569C"/>
    <w:rPr>
      <w:rFonts w:ascii="Arial" w:hAnsi="Arial" w:cs="Arial"/>
      <w:sz w:val="20"/>
      <w:szCs w:val="20"/>
    </w:rPr>
  </w:style>
  <w:style w:type="character" w:customStyle="1" w:styleId="StopkaZnak">
    <w:name w:val="Stopka Znak"/>
    <w:uiPriority w:val="99"/>
    <w:rsid w:val="00ED569C"/>
    <w:rPr>
      <w:rFonts w:ascii="Arial" w:hAnsi="Arial" w:cs="Arial"/>
      <w:sz w:val="20"/>
      <w:szCs w:val="20"/>
    </w:rPr>
  </w:style>
  <w:style w:type="character" w:styleId="Hipercze">
    <w:name w:val="Hyperlink"/>
    <w:rsid w:val="00ED569C"/>
    <w:rPr>
      <w:rFonts w:cs="Times New Roman"/>
      <w:color w:val="00000A"/>
      <w:u w:val="single"/>
    </w:rPr>
  </w:style>
  <w:style w:type="character" w:customStyle="1" w:styleId="ListLabel1">
    <w:name w:val="ListLabel 1"/>
    <w:rsid w:val="00ED569C"/>
    <w:rPr>
      <w:rFonts w:cs="Times New Roman"/>
    </w:rPr>
  </w:style>
  <w:style w:type="character" w:customStyle="1" w:styleId="ListLabel2">
    <w:name w:val="ListLabel 2"/>
    <w:rsid w:val="00ED569C"/>
    <w:rPr>
      <w:rFonts w:eastAsia="Times New Roman"/>
    </w:rPr>
  </w:style>
  <w:style w:type="character" w:customStyle="1" w:styleId="Znakinumeracji">
    <w:name w:val="Znaki numeracji"/>
    <w:rsid w:val="00ED569C"/>
  </w:style>
  <w:style w:type="character" w:customStyle="1" w:styleId="Symbolewypunktowania">
    <w:name w:val="Symbole wypunktowania"/>
    <w:rsid w:val="00ED569C"/>
    <w:rPr>
      <w:rFonts w:ascii="OpenSymbol" w:eastAsia="OpenSymbol" w:hAnsi="OpenSymbol" w:cs="OpenSymbol"/>
    </w:rPr>
  </w:style>
  <w:style w:type="character" w:styleId="UyteHipercze">
    <w:name w:val="FollowedHyperlink"/>
    <w:rsid w:val="00ED569C"/>
    <w:rPr>
      <w:color w:val="800000"/>
      <w:u w:val="single"/>
    </w:rPr>
  </w:style>
  <w:style w:type="character" w:customStyle="1" w:styleId="WW8Num6z2">
    <w:name w:val="WW8Num6z2"/>
    <w:rsid w:val="00ED569C"/>
  </w:style>
  <w:style w:type="character" w:customStyle="1" w:styleId="WW8Num6z3">
    <w:name w:val="WW8Num6z3"/>
    <w:rsid w:val="00ED569C"/>
  </w:style>
  <w:style w:type="character" w:customStyle="1" w:styleId="WW8Num6z4">
    <w:name w:val="WW8Num6z4"/>
    <w:rsid w:val="00ED569C"/>
  </w:style>
  <w:style w:type="character" w:customStyle="1" w:styleId="WW8Num6z5">
    <w:name w:val="WW8Num6z5"/>
    <w:rsid w:val="00ED569C"/>
  </w:style>
  <w:style w:type="character" w:customStyle="1" w:styleId="WW8Num6z6">
    <w:name w:val="WW8Num6z6"/>
    <w:rsid w:val="00ED569C"/>
  </w:style>
  <w:style w:type="character" w:customStyle="1" w:styleId="WW8Num6z7">
    <w:name w:val="WW8Num6z7"/>
    <w:rsid w:val="00ED569C"/>
  </w:style>
  <w:style w:type="character" w:customStyle="1" w:styleId="WW8Num6z8">
    <w:name w:val="WW8Num6z8"/>
    <w:rsid w:val="00ED569C"/>
  </w:style>
  <w:style w:type="character" w:customStyle="1" w:styleId="WW8Num2z1">
    <w:name w:val="WW8Num2z1"/>
    <w:rsid w:val="00ED569C"/>
  </w:style>
  <w:style w:type="paragraph" w:customStyle="1" w:styleId="Nagwek10">
    <w:name w:val="Nagłówek1"/>
    <w:basedOn w:val="Normalny"/>
    <w:next w:val="Tekstpodstawowy"/>
    <w:rsid w:val="00ED569C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Tekstpodstawowy">
    <w:name w:val="Body Text"/>
    <w:basedOn w:val="Normalny"/>
    <w:rsid w:val="00ED569C"/>
    <w:pPr>
      <w:spacing w:after="120"/>
    </w:pPr>
  </w:style>
  <w:style w:type="paragraph" w:styleId="Lista">
    <w:name w:val="List"/>
    <w:basedOn w:val="Tekstpodstawowy"/>
    <w:rsid w:val="00ED569C"/>
    <w:rPr>
      <w:rFonts w:cs="Lucida Sans"/>
    </w:rPr>
  </w:style>
  <w:style w:type="paragraph" w:customStyle="1" w:styleId="Podpis1">
    <w:name w:val="Podpis1"/>
    <w:basedOn w:val="Normalny"/>
    <w:rsid w:val="00ED569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ED569C"/>
    <w:pPr>
      <w:suppressLineNumbers/>
    </w:pPr>
    <w:rPr>
      <w:rFonts w:cs="Lucida Sans"/>
    </w:rPr>
  </w:style>
  <w:style w:type="paragraph" w:customStyle="1" w:styleId="Tekstkomentarza1">
    <w:name w:val="Tekst komentarza1"/>
    <w:basedOn w:val="Normalny"/>
    <w:rsid w:val="00ED569C"/>
  </w:style>
  <w:style w:type="paragraph" w:customStyle="1" w:styleId="Tematkomentarza1">
    <w:name w:val="Temat komentarza1"/>
    <w:basedOn w:val="Tekstkomentarza1"/>
    <w:rsid w:val="00ED569C"/>
    <w:rPr>
      <w:b/>
      <w:bCs/>
    </w:rPr>
  </w:style>
  <w:style w:type="paragraph" w:customStyle="1" w:styleId="BalloonText1">
    <w:name w:val="Balloon Text1"/>
    <w:basedOn w:val="Normalny"/>
    <w:rsid w:val="00ED569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ny"/>
    <w:rsid w:val="00ED569C"/>
    <w:pPr>
      <w:ind w:left="720"/>
    </w:pPr>
  </w:style>
  <w:style w:type="paragraph" w:styleId="Nagwek">
    <w:name w:val="header"/>
    <w:basedOn w:val="Normalny"/>
    <w:rsid w:val="00ED569C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ED569C"/>
    <w:pPr>
      <w:suppressLineNumbers/>
      <w:tabs>
        <w:tab w:val="center" w:pos="4536"/>
        <w:tab w:val="right" w:pos="9072"/>
      </w:tabs>
    </w:pPr>
  </w:style>
  <w:style w:type="paragraph" w:customStyle="1" w:styleId="Revision1">
    <w:name w:val="Revision1"/>
    <w:rsid w:val="00ED569C"/>
    <w:pPr>
      <w:suppressAutoHyphens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4D8D"/>
  </w:style>
  <w:style w:type="character" w:customStyle="1" w:styleId="TekstprzypisudolnegoZnak">
    <w:name w:val="Tekst przypisu dolnego Znak"/>
    <w:link w:val="Tekstprzypisudolnego"/>
    <w:uiPriority w:val="99"/>
    <w:semiHidden/>
    <w:rsid w:val="00614D8D"/>
    <w:rPr>
      <w:rFonts w:ascii="Arial" w:hAnsi="Arial" w:cs="Arial"/>
      <w:lang w:eastAsia="ar-SA"/>
    </w:rPr>
  </w:style>
  <w:style w:type="character" w:styleId="Odwoanieprzypisudolnego">
    <w:name w:val="footnote reference"/>
    <w:uiPriority w:val="99"/>
    <w:semiHidden/>
    <w:unhideWhenUsed/>
    <w:rsid w:val="00614D8D"/>
    <w:rPr>
      <w:vertAlign w:val="superscript"/>
    </w:rPr>
  </w:style>
  <w:style w:type="character" w:customStyle="1" w:styleId="Nagwek1Znak">
    <w:name w:val="Nagłówek 1 Znak"/>
    <w:link w:val="Nagwek1"/>
    <w:uiPriority w:val="9"/>
    <w:rsid w:val="00DE250B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5E3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9B123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B123D"/>
  </w:style>
  <w:style w:type="character" w:customStyle="1" w:styleId="TekstkomentarzaZnak1">
    <w:name w:val="Tekst komentarza Znak1"/>
    <w:link w:val="Tekstkomentarza"/>
    <w:uiPriority w:val="99"/>
    <w:semiHidden/>
    <w:rsid w:val="009B123D"/>
    <w:rPr>
      <w:rFonts w:ascii="Arial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B123D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B123D"/>
    <w:rPr>
      <w:rFonts w:ascii="Arial" w:hAnsi="Arial" w:cs="Arial"/>
      <w:b/>
      <w:bCs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9B123D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9B123D"/>
    <w:rPr>
      <w:rFonts w:ascii="Segoe UI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CC0658"/>
    <w:pPr>
      <w:widowControl w:val="0"/>
      <w:suppressAutoHyphens w:val="0"/>
      <w:spacing w:before="4"/>
      <w:ind w:left="396" w:hanging="284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CC0658"/>
    <w:pPr>
      <w:widowControl w:val="0"/>
    </w:pPr>
    <w:rPr>
      <w:sz w:val="22"/>
      <w:szCs w:val="22"/>
      <w:lang w:val="en-US" w:eastAsia="en-US"/>
    </w:rPr>
  </w:style>
  <w:style w:type="paragraph" w:customStyle="1" w:styleId="Nagwek31">
    <w:name w:val="Nagłówek 31"/>
    <w:basedOn w:val="Normalny"/>
    <w:autoRedefine/>
    <w:uiPriority w:val="1"/>
    <w:qFormat/>
    <w:rsid w:val="00CC0658"/>
    <w:pPr>
      <w:widowControl w:val="0"/>
      <w:tabs>
        <w:tab w:val="left" w:pos="1276"/>
      </w:tabs>
      <w:suppressAutoHyphens w:val="0"/>
      <w:spacing w:before="120" w:line="360" w:lineRule="auto"/>
      <w:outlineLvl w:val="3"/>
    </w:pPr>
    <w:rPr>
      <w:rFonts w:ascii="Times New Roman" w:hAnsi="Times New Roman" w:cs="Times New Roman"/>
      <w:b/>
      <w:bCs/>
      <w:lang w:eastAsia="en-US"/>
    </w:rPr>
  </w:style>
  <w:style w:type="paragraph" w:customStyle="1" w:styleId="ListParagraph0">
    <w:name w:val="List Paragraph0"/>
    <w:basedOn w:val="Normalny"/>
    <w:uiPriority w:val="34"/>
    <w:qFormat/>
    <w:rsid w:val="002A4270"/>
    <w:pPr>
      <w:widowControl w:val="0"/>
      <w:suppressAutoHyphens w:val="0"/>
      <w:spacing w:before="4"/>
      <w:ind w:left="396" w:hanging="284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ng-binding">
    <w:name w:val="ng-binding"/>
    <w:rsid w:val="00E07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1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0FAFF-B3D2-4597-BE1A-27AA3C797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 STAŻU DLA STUDENTÓW</vt:lpstr>
      <vt:lpstr>REGULAMIN STAŻU DLA STUDENTÓW</vt:lpstr>
    </vt:vector>
  </TitlesOfParts>
  <Company>Windows User</Company>
  <LinksUpToDate>false</LinksUpToDate>
  <CharactersWithSpaces>558</CharactersWithSpaces>
  <SharedDoc>false</SharedDoc>
  <HLinks>
    <vt:vector size="18" baseType="variant">
      <vt:variant>
        <vt:i4>6357045</vt:i4>
      </vt:variant>
      <vt:variant>
        <vt:i4>6</vt:i4>
      </vt:variant>
      <vt:variant>
        <vt:i4>0</vt:i4>
      </vt:variant>
      <vt:variant>
        <vt:i4>5</vt:i4>
      </vt:variant>
      <vt:variant>
        <vt:lpwstr>http://www.ump.edu.pl/</vt:lpwstr>
      </vt:variant>
      <vt:variant>
        <vt:lpwstr/>
      </vt:variant>
      <vt:variant>
        <vt:i4>655468</vt:i4>
      </vt:variant>
      <vt:variant>
        <vt:i4>3</vt:i4>
      </vt:variant>
      <vt:variant>
        <vt:i4>0</vt:i4>
      </vt:variant>
      <vt:variant>
        <vt:i4>5</vt:i4>
      </vt:variant>
      <vt:variant>
        <vt:lpwstr>mailto:iod@ump.edu.pl</vt:lpwstr>
      </vt:variant>
      <vt:variant>
        <vt:lpwstr/>
      </vt:variant>
      <vt:variant>
        <vt:i4>6357100</vt:i4>
      </vt:variant>
      <vt:variant>
        <vt:i4>0</vt:i4>
      </vt:variant>
      <vt:variant>
        <vt:i4>0</vt:i4>
      </vt:variant>
      <vt:variant>
        <vt:i4>5</vt:i4>
      </vt:variant>
      <vt:variant>
        <vt:lpwstr>http://ump.edu.pl/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STAŻU DLA STUDENTÓW</dc:title>
  <dc:creator>Agata Danowska-Ździebło</dc:creator>
  <cp:lastModifiedBy>Izabela Waloszczyk (p009972)</cp:lastModifiedBy>
  <cp:revision>3</cp:revision>
  <cp:lastPrinted>2025-03-24T10:20:00Z</cp:lastPrinted>
  <dcterms:created xsi:type="dcterms:W3CDTF">2025-07-14T12:33:00Z</dcterms:created>
  <dcterms:modified xsi:type="dcterms:W3CDTF">2025-07-14T12:34:00Z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